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D02C0C" w14:textId="77777777" w:rsidR="002519DB" w:rsidRPr="00536A92" w:rsidRDefault="002519DB" w:rsidP="00B258AB">
      <w:pPr>
        <w:tabs>
          <w:tab w:val="left" w:pos="1134"/>
        </w:tabs>
        <w:spacing w:line="276" w:lineRule="auto"/>
        <w:jc w:val="both"/>
        <w:rPr>
          <w:rFonts w:ascii="Trebuchet MS" w:hAnsi="Trebuchet MS"/>
          <w:b/>
          <w:color w:val="000000"/>
          <w:sz w:val="22"/>
          <w:szCs w:val="22"/>
          <w:lang w:val="en-US"/>
        </w:rPr>
      </w:pPr>
    </w:p>
    <w:p w14:paraId="0C16C904" w14:textId="77777777" w:rsidR="00ED535D" w:rsidRPr="00536A92" w:rsidRDefault="00ED535D" w:rsidP="00B258AB">
      <w:pPr>
        <w:spacing w:line="276" w:lineRule="auto"/>
        <w:rPr>
          <w:rFonts w:ascii="Trebuchet MS" w:hAnsi="Trebuchet MS"/>
          <w:sz w:val="22"/>
          <w:szCs w:val="22"/>
        </w:rPr>
      </w:pPr>
    </w:p>
    <w:p w14:paraId="612A46B0" w14:textId="77777777" w:rsidR="00ED535D" w:rsidRPr="00536A92" w:rsidRDefault="00ED535D" w:rsidP="00B258AB">
      <w:pPr>
        <w:spacing w:line="276" w:lineRule="auto"/>
        <w:rPr>
          <w:rFonts w:ascii="Trebuchet MS" w:hAnsi="Trebuchet MS"/>
          <w:sz w:val="22"/>
          <w:szCs w:val="22"/>
        </w:rPr>
      </w:pPr>
    </w:p>
    <w:p w14:paraId="2DE6BC88" w14:textId="77777777" w:rsidR="00ED535D" w:rsidRPr="00536A92" w:rsidRDefault="00ED535D" w:rsidP="00B258AB">
      <w:pPr>
        <w:spacing w:line="276" w:lineRule="auto"/>
        <w:rPr>
          <w:rFonts w:ascii="Trebuchet MS" w:hAnsi="Trebuchet MS"/>
          <w:sz w:val="22"/>
          <w:szCs w:val="22"/>
        </w:rPr>
      </w:pPr>
    </w:p>
    <w:tbl>
      <w:tblPr>
        <w:tblW w:w="5387" w:type="dxa"/>
        <w:tblLook w:val="04A0" w:firstRow="1" w:lastRow="0" w:firstColumn="1" w:lastColumn="0" w:noHBand="0" w:noVBand="1"/>
      </w:tblPr>
      <w:tblGrid>
        <w:gridCol w:w="5387"/>
      </w:tblGrid>
      <w:tr w:rsidR="00ED1D36" w:rsidRPr="00536A92" w14:paraId="1D59C2A8" w14:textId="77777777" w:rsidTr="00D54059">
        <w:tc>
          <w:tcPr>
            <w:tcW w:w="5387" w:type="dxa"/>
            <w:shd w:val="clear" w:color="auto" w:fill="auto"/>
          </w:tcPr>
          <w:p w14:paraId="0C75C6D6" w14:textId="77777777" w:rsidR="00ED1D36" w:rsidRPr="00536A92" w:rsidRDefault="00ED1D36" w:rsidP="00B258AB">
            <w:pPr>
              <w:spacing w:line="276" w:lineRule="auto"/>
              <w:rPr>
                <w:rFonts w:ascii="Trebuchet MS" w:eastAsia="Calibri" w:hAnsi="Trebuchet MS" w:cs="Arial"/>
                <w:b/>
                <w:sz w:val="22"/>
                <w:szCs w:val="22"/>
              </w:rPr>
            </w:pPr>
            <w:r>
              <w:rPr>
                <w:rFonts w:ascii="Trebuchet MS" w:hAnsi="Trebuchet MS"/>
                <w:b/>
                <w:sz w:val="22"/>
              </w:rPr>
              <w:t>I APPROVE:</w:t>
            </w:r>
          </w:p>
        </w:tc>
      </w:tr>
      <w:tr w:rsidR="00ED1D36" w:rsidRPr="00536A92" w14:paraId="624BD104" w14:textId="77777777" w:rsidTr="00D54059">
        <w:tc>
          <w:tcPr>
            <w:tcW w:w="5387" w:type="dxa"/>
            <w:shd w:val="clear" w:color="auto" w:fill="auto"/>
          </w:tcPr>
          <w:p w14:paraId="6CDB11F4" w14:textId="64FBB13C" w:rsidR="00ED1D36" w:rsidRPr="00536A92" w:rsidRDefault="00ED1D36" w:rsidP="00B258AB">
            <w:pPr>
              <w:spacing w:before="120" w:after="360" w:line="276" w:lineRule="auto"/>
              <w:rPr>
                <w:rFonts w:ascii="Trebuchet MS" w:eastAsia="Calibri" w:hAnsi="Trebuchet MS" w:cs="Arial"/>
                <w:sz w:val="22"/>
                <w:szCs w:val="22"/>
              </w:rPr>
            </w:pPr>
            <w:r>
              <w:rPr>
                <w:rFonts w:ascii="Trebuchet MS" w:hAnsi="Trebuchet MS"/>
                <w:sz w:val="22"/>
              </w:rPr>
              <w:t>Director of the Transmission Network Department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5"/>
            </w:tblGrid>
            <w:tr w:rsidR="00ED1D36" w:rsidRPr="00536A92" w14:paraId="38D707E8" w14:textId="77777777" w:rsidTr="00C43075">
              <w:trPr>
                <w:trHeight w:val="299"/>
              </w:trPr>
              <w:tc>
                <w:tcPr>
                  <w:tcW w:w="4455" w:type="dxa"/>
                  <w:tcBorders>
                    <w:bottom w:val="dotted" w:sz="4" w:space="0" w:color="auto"/>
                  </w:tcBorders>
                </w:tcPr>
                <w:p w14:paraId="2B4CB561" w14:textId="77777777" w:rsidR="00ED1D36" w:rsidRPr="00536A92" w:rsidRDefault="00ED1D36" w:rsidP="00B258AB">
                  <w:pPr>
                    <w:spacing w:line="276" w:lineRule="auto"/>
                    <w:rPr>
                      <w:rFonts w:ascii="Trebuchet MS" w:hAnsi="Trebuchet MS"/>
                      <w:sz w:val="22"/>
                      <w:szCs w:val="22"/>
                      <w:lang w:val="lt-LT"/>
                    </w:rPr>
                  </w:pPr>
                </w:p>
              </w:tc>
            </w:tr>
            <w:tr w:rsidR="00ED1D36" w:rsidRPr="00536A92" w14:paraId="23E31DB1" w14:textId="77777777" w:rsidTr="00C43075">
              <w:trPr>
                <w:trHeight w:val="203"/>
              </w:trPr>
              <w:tc>
                <w:tcPr>
                  <w:tcW w:w="4455" w:type="dxa"/>
                  <w:tcBorders>
                    <w:top w:val="dotted" w:sz="4" w:space="0" w:color="auto"/>
                  </w:tcBorders>
                </w:tcPr>
                <w:p w14:paraId="2C571591" w14:textId="77777777" w:rsidR="00ED1D36" w:rsidRPr="00536A92" w:rsidRDefault="00ED1D36" w:rsidP="00B258AB">
                  <w:pPr>
                    <w:spacing w:line="276" w:lineRule="auto"/>
                    <w:jc w:val="center"/>
                    <w:rPr>
                      <w:rFonts w:ascii="Trebuchet MS" w:hAnsi="Trebuchet MS"/>
                      <w:i/>
                      <w:sz w:val="22"/>
                      <w:szCs w:val="22"/>
                    </w:rPr>
                  </w:pPr>
                  <w:r>
                    <w:rPr>
                      <w:rFonts w:ascii="Trebuchet MS" w:hAnsi="Trebuchet MS"/>
                      <w:i/>
                      <w:sz w:val="22"/>
                    </w:rPr>
                    <w:t>(name, surname, signature)</w:t>
                  </w:r>
                </w:p>
              </w:tc>
            </w:tr>
            <w:tr w:rsidR="00ED1D36" w:rsidRPr="00536A92" w14:paraId="47C07C49" w14:textId="77777777" w:rsidTr="00E300A1">
              <w:trPr>
                <w:trHeight w:val="388"/>
              </w:trPr>
              <w:tc>
                <w:tcPr>
                  <w:tcW w:w="4455" w:type="dxa"/>
                  <w:tcBorders>
                    <w:bottom w:val="dotted" w:sz="4" w:space="0" w:color="auto"/>
                  </w:tcBorders>
                </w:tcPr>
                <w:p w14:paraId="5AF6C3C0" w14:textId="77777777" w:rsidR="00ED1D36" w:rsidRPr="00536A92" w:rsidRDefault="00ED1D36" w:rsidP="00B258AB">
                  <w:pPr>
                    <w:spacing w:line="276" w:lineRule="auto"/>
                    <w:rPr>
                      <w:rFonts w:ascii="Trebuchet MS" w:hAnsi="Trebuchet MS"/>
                      <w:sz w:val="22"/>
                      <w:szCs w:val="22"/>
                    </w:rPr>
                  </w:pPr>
                </w:p>
              </w:tc>
            </w:tr>
            <w:tr w:rsidR="00ED1D36" w:rsidRPr="00536A92" w14:paraId="6E0F941F" w14:textId="77777777" w:rsidTr="00C43075">
              <w:trPr>
                <w:trHeight w:val="203"/>
              </w:trPr>
              <w:tc>
                <w:tcPr>
                  <w:tcW w:w="4455" w:type="dxa"/>
                  <w:tcBorders>
                    <w:top w:val="dotted" w:sz="4" w:space="0" w:color="auto"/>
                  </w:tcBorders>
                </w:tcPr>
                <w:p w14:paraId="3E6CC6B3" w14:textId="77777777" w:rsidR="00ED1D36" w:rsidRPr="00536A92" w:rsidRDefault="00ED1D36" w:rsidP="00B258AB">
                  <w:pPr>
                    <w:spacing w:line="276" w:lineRule="auto"/>
                    <w:jc w:val="center"/>
                    <w:rPr>
                      <w:rFonts w:ascii="Trebuchet MS" w:hAnsi="Trebuchet MS"/>
                      <w:i/>
                      <w:sz w:val="22"/>
                      <w:szCs w:val="22"/>
                    </w:rPr>
                  </w:pPr>
                  <w:r>
                    <w:rPr>
                      <w:rFonts w:ascii="Trebuchet MS" w:hAnsi="Trebuchet MS"/>
                      <w:i/>
                      <w:sz w:val="22"/>
                    </w:rPr>
                    <w:t>(date)</w:t>
                  </w:r>
                </w:p>
              </w:tc>
            </w:tr>
          </w:tbl>
          <w:p w14:paraId="66B253F5" w14:textId="77777777" w:rsidR="00ED1D36" w:rsidRPr="00536A92" w:rsidRDefault="00ED1D36" w:rsidP="00B258AB">
            <w:pPr>
              <w:spacing w:before="120" w:after="120" w:line="276" w:lineRule="auto"/>
              <w:rPr>
                <w:rFonts w:ascii="Trebuchet MS" w:eastAsia="Calibri" w:hAnsi="Trebuchet MS" w:cs="Arial"/>
                <w:b/>
                <w:sz w:val="22"/>
                <w:szCs w:val="22"/>
              </w:rPr>
            </w:pPr>
          </w:p>
        </w:tc>
      </w:tr>
    </w:tbl>
    <w:p w14:paraId="119E7FB1" w14:textId="77777777" w:rsidR="00ED535D" w:rsidRPr="00536A92" w:rsidRDefault="00ED535D" w:rsidP="00B258AB">
      <w:pPr>
        <w:tabs>
          <w:tab w:val="left" w:pos="1134"/>
        </w:tabs>
        <w:spacing w:line="276" w:lineRule="auto"/>
        <w:jc w:val="both"/>
        <w:rPr>
          <w:rFonts w:ascii="Trebuchet MS" w:hAnsi="Trebuchet MS"/>
          <w:b/>
          <w:sz w:val="22"/>
          <w:szCs w:val="22"/>
          <w:lang w:val="lt-LT"/>
        </w:rPr>
      </w:pPr>
    </w:p>
    <w:p w14:paraId="089558BC" w14:textId="77777777" w:rsidR="00ED535D" w:rsidRPr="00536A92" w:rsidRDefault="00ED535D" w:rsidP="00B258AB">
      <w:pPr>
        <w:tabs>
          <w:tab w:val="left" w:pos="1134"/>
        </w:tabs>
        <w:spacing w:line="276" w:lineRule="auto"/>
        <w:jc w:val="both"/>
        <w:rPr>
          <w:rFonts w:ascii="Trebuchet MS" w:hAnsi="Trebuchet MS"/>
          <w:b/>
          <w:sz w:val="22"/>
          <w:szCs w:val="22"/>
          <w:lang w:val="lt-LT"/>
        </w:rPr>
      </w:pPr>
    </w:p>
    <w:p w14:paraId="6479D6F2" w14:textId="77777777" w:rsidR="00ED535D" w:rsidRPr="00536A92" w:rsidRDefault="00ED535D" w:rsidP="00B258AB">
      <w:pPr>
        <w:tabs>
          <w:tab w:val="left" w:pos="1134"/>
        </w:tabs>
        <w:spacing w:line="276" w:lineRule="auto"/>
        <w:jc w:val="both"/>
        <w:rPr>
          <w:rFonts w:ascii="Trebuchet MS" w:hAnsi="Trebuchet MS"/>
          <w:b/>
          <w:sz w:val="22"/>
          <w:szCs w:val="22"/>
          <w:lang w:val="lt-LT"/>
        </w:rPr>
      </w:pPr>
    </w:p>
    <w:p w14:paraId="3137FA06" w14:textId="77777777" w:rsidR="00ED535D" w:rsidRPr="00536A92" w:rsidRDefault="00ED535D" w:rsidP="00B258AB">
      <w:pPr>
        <w:tabs>
          <w:tab w:val="left" w:pos="1134"/>
        </w:tabs>
        <w:spacing w:line="276" w:lineRule="auto"/>
        <w:jc w:val="both"/>
        <w:rPr>
          <w:rFonts w:ascii="Trebuchet MS" w:hAnsi="Trebuchet MS"/>
          <w:b/>
          <w:sz w:val="22"/>
          <w:szCs w:val="22"/>
          <w:lang w:val="lt-LT"/>
        </w:rPr>
      </w:pPr>
    </w:p>
    <w:p w14:paraId="4B7F9889" w14:textId="77777777" w:rsidR="00ED535D" w:rsidRPr="00536A92" w:rsidRDefault="00ED535D" w:rsidP="00B258AB">
      <w:pPr>
        <w:tabs>
          <w:tab w:val="left" w:pos="1134"/>
        </w:tabs>
        <w:spacing w:line="276" w:lineRule="auto"/>
        <w:jc w:val="both"/>
        <w:rPr>
          <w:rFonts w:ascii="Trebuchet MS" w:hAnsi="Trebuchet MS"/>
          <w:b/>
          <w:sz w:val="22"/>
          <w:szCs w:val="22"/>
          <w:lang w:val="lt-LT"/>
        </w:rPr>
      </w:pPr>
    </w:p>
    <w:p w14:paraId="790BB03C" w14:textId="77777777" w:rsidR="00ED535D" w:rsidRPr="00536A92" w:rsidRDefault="00ED535D" w:rsidP="00B258AB">
      <w:pPr>
        <w:tabs>
          <w:tab w:val="left" w:pos="1134"/>
        </w:tabs>
        <w:spacing w:line="276" w:lineRule="auto"/>
        <w:jc w:val="both"/>
        <w:rPr>
          <w:rFonts w:ascii="Trebuchet MS" w:hAnsi="Trebuchet MS"/>
          <w:b/>
          <w:sz w:val="22"/>
          <w:szCs w:val="22"/>
          <w:lang w:val="lt-LT"/>
        </w:rPr>
      </w:pPr>
    </w:p>
    <w:p w14:paraId="5074E049" w14:textId="77777777" w:rsidR="00ED535D" w:rsidRPr="00536A92" w:rsidRDefault="00ED535D" w:rsidP="00B258AB">
      <w:pPr>
        <w:tabs>
          <w:tab w:val="left" w:pos="1134"/>
        </w:tabs>
        <w:spacing w:line="276" w:lineRule="auto"/>
        <w:jc w:val="both"/>
        <w:rPr>
          <w:rFonts w:ascii="Trebuchet MS" w:hAnsi="Trebuchet MS"/>
          <w:b/>
          <w:sz w:val="22"/>
          <w:szCs w:val="22"/>
          <w:lang w:val="lt-LT"/>
        </w:rPr>
      </w:pPr>
    </w:p>
    <w:p w14:paraId="2ECD3F57" w14:textId="77777777" w:rsidR="00ED535D" w:rsidRPr="00536A92" w:rsidRDefault="00ED535D" w:rsidP="00B258AB">
      <w:pPr>
        <w:tabs>
          <w:tab w:val="left" w:pos="1134"/>
        </w:tabs>
        <w:spacing w:line="276" w:lineRule="auto"/>
        <w:jc w:val="both"/>
        <w:rPr>
          <w:rFonts w:ascii="Trebuchet MS" w:hAnsi="Trebuchet MS"/>
          <w:b/>
          <w:sz w:val="22"/>
          <w:szCs w:val="22"/>
          <w:lang w:val="lt-LT"/>
        </w:rPr>
      </w:pPr>
    </w:p>
    <w:p w14:paraId="1303B8E3" w14:textId="77777777" w:rsidR="00ED535D" w:rsidRPr="00536A92" w:rsidRDefault="00ED535D" w:rsidP="00B258AB">
      <w:pPr>
        <w:tabs>
          <w:tab w:val="left" w:pos="1134"/>
        </w:tabs>
        <w:spacing w:line="276" w:lineRule="auto"/>
        <w:jc w:val="both"/>
        <w:rPr>
          <w:rFonts w:ascii="Trebuchet MS" w:hAnsi="Trebuchet MS"/>
          <w:b/>
          <w:sz w:val="22"/>
          <w:szCs w:val="22"/>
          <w:lang w:val="lt-LT"/>
        </w:rPr>
      </w:pPr>
    </w:p>
    <w:p w14:paraId="10D88C7F" w14:textId="77777777" w:rsidR="00ED535D" w:rsidRPr="00536A92" w:rsidRDefault="00ED535D" w:rsidP="00B258AB">
      <w:pPr>
        <w:tabs>
          <w:tab w:val="left" w:pos="1134"/>
        </w:tabs>
        <w:spacing w:line="276" w:lineRule="auto"/>
        <w:jc w:val="both"/>
        <w:rPr>
          <w:rFonts w:ascii="Trebuchet MS" w:hAnsi="Trebuchet MS"/>
          <w:b/>
          <w:sz w:val="22"/>
          <w:szCs w:val="22"/>
          <w:lang w:val="lt-LT"/>
        </w:rPr>
      </w:pPr>
    </w:p>
    <w:p w14:paraId="5E92A82C" w14:textId="76685215" w:rsidR="00ED535D" w:rsidRPr="00536A92" w:rsidRDefault="00ED535D" w:rsidP="00B258AB">
      <w:pPr>
        <w:pStyle w:val="Title"/>
        <w:spacing w:line="276" w:lineRule="auto"/>
        <w:rPr>
          <w:sz w:val="22"/>
          <w:szCs w:val="22"/>
        </w:rPr>
      </w:pPr>
      <w:r>
        <w:rPr>
          <w:sz w:val="22"/>
        </w:rPr>
        <w:t xml:space="preserve">DESIGN TASK </w:t>
      </w:r>
    </w:p>
    <w:p w14:paraId="3B4A7720" w14:textId="77777777" w:rsidR="00ED535D" w:rsidRPr="00536A92" w:rsidRDefault="00ED535D" w:rsidP="00B258AB">
      <w:pPr>
        <w:tabs>
          <w:tab w:val="left" w:pos="1134"/>
        </w:tabs>
        <w:spacing w:line="276" w:lineRule="auto"/>
        <w:jc w:val="center"/>
        <w:rPr>
          <w:rFonts w:ascii="Trebuchet MS" w:hAnsi="Trebuchet MS" w:cs="Arial"/>
          <w:b/>
          <w:sz w:val="22"/>
          <w:szCs w:val="22"/>
          <w:lang w:val="lt-LT"/>
        </w:rPr>
      </w:pPr>
    </w:p>
    <w:p w14:paraId="32C8E9FB" w14:textId="1F784111" w:rsidR="00ED535D" w:rsidRPr="00536A92" w:rsidRDefault="00ED535D" w:rsidP="00B258AB">
      <w:pPr>
        <w:pStyle w:val="Title"/>
        <w:spacing w:line="276" w:lineRule="auto"/>
        <w:rPr>
          <w:sz w:val="22"/>
          <w:szCs w:val="22"/>
        </w:rPr>
      </w:pPr>
      <w:bookmarkStart w:id="0" w:name="_Toc273355790"/>
      <w:bookmarkStart w:id="1" w:name="_Toc286314086"/>
      <w:bookmarkStart w:id="2" w:name="_Toc286316249"/>
      <w:bookmarkStart w:id="3" w:name="_Toc420067256"/>
      <w:r>
        <w:rPr>
          <w:sz w:val="22"/>
        </w:rPr>
        <w:t>"RECONSTRUCTION OF THE 110/10 KV NEMENČINĖ TS 110 KV SWITCHYARD"</w:t>
      </w:r>
      <w:bookmarkEnd w:id="0"/>
      <w:bookmarkEnd w:id="1"/>
      <w:bookmarkEnd w:id="2"/>
      <w:bookmarkEnd w:id="3"/>
      <w:r>
        <w:rPr>
          <w:sz w:val="22"/>
        </w:rPr>
        <w:t xml:space="preserve"> </w:t>
      </w:r>
    </w:p>
    <w:p w14:paraId="60C5167A" w14:textId="77777777" w:rsidR="00ED535D" w:rsidRPr="00536A92" w:rsidRDefault="00ED535D" w:rsidP="00B258AB">
      <w:pPr>
        <w:pStyle w:val="antraste"/>
        <w:spacing w:line="276" w:lineRule="auto"/>
        <w:jc w:val="center"/>
        <w:outlineLvl w:val="0"/>
        <w:rPr>
          <w:rFonts w:ascii="Trebuchet MS" w:hAnsi="Trebuchet MS"/>
          <w:sz w:val="22"/>
          <w:szCs w:val="22"/>
          <w:lang w:val="lt-LT"/>
        </w:rPr>
      </w:pPr>
    </w:p>
    <w:p w14:paraId="03FC2D6D" w14:textId="0BAD17AE" w:rsidR="00ED535D" w:rsidRPr="00536A92" w:rsidRDefault="00ED535D" w:rsidP="00B258AB">
      <w:pPr>
        <w:pStyle w:val="Subtitle"/>
        <w:spacing w:line="276" w:lineRule="auto"/>
        <w:rPr>
          <w:rStyle w:val="Strong"/>
          <w:b w:val="0"/>
          <w:bCs w:val="0"/>
          <w:color w:val="auto"/>
        </w:rPr>
      </w:pPr>
      <w:bookmarkStart w:id="4" w:name="_Toc273355791"/>
      <w:bookmarkStart w:id="5" w:name="_Toc364414781"/>
      <w:bookmarkStart w:id="6" w:name="_Toc364424402"/>
      <w:bookmarkStart w:id="7" w:name="_Toc364680588"/>
      <w:bookmarkStart w:id="8" w:name="_Toc368051259"/>
      <w:bookmarkStart w:id="9" w:name="_Toc368918544"/>
      <w:bookmarkStart w:id="10" w:name="_Toc444606951"/>
      <w:bookmarkStart w:id="11" w:name="_Toc451176480"/>
      <w:r>
        <w:rPr>
          <w:rStyle w:val="Strong"/>
          <w:b w:val="0"/>
          <w:color w:val="auto"/>
        </w:rPr>
        <w:t xml:space="preserve">INVESTMENT PROJECT NO. </w:t>
      </w:r>
      <w:bookmarkEnd w:id="4"/>
      <w:bookmarkEnd w:id="5"/>
      <w:bookmarkEnd w:id="6"/>
      <w:bookmarkEnd w:id="7"/>
      <w:bookmarkEnd w:id="8"/>
      <w:bookmarkEnd w:id="9"/>
      <w:bookmarkEnd w:id="10"/>
      <w:bookmarkEnd w:id="11"/>
      <w:r>
        <w:rPr>
          <w:rStyle w:val="Strong"/>
          <w:b w:val="0"/>
          <w:color w:val="auto"/>
        </w:rPr>
        <w:t>PPRV19063</w:t>
      </w:r>
    </w:p>
    <w:p w14:paraId="3733601D" w14:textId="77777777" w:rsidR="006264FA" w:rsidRPr="00536A92" w:rsidRDefault="006264FA" w:rsidP="00B258AB">
      <w:pPr>
        <w:tabs>
          <w:tab w:val="left" w:pos="1134"/>
        </w:tabs>
        <w:spacing w:line="276" w:lineRule="auto"/>
        <w:jc w:val="both"/>
        <w:rPr>
          <w:rFonts w:ascii="Trebuchet MS" w:hAnsi="Trebuchet MS"/>
          <w:b/>
          <w:color w:val="000000"/>
          <w:sz w:val="22"/>
          <w:szCs w:val="22"/>
          <w:lang w:val="lt-LT"/>
        </w:rPr>
      </w:pPr>
    </w:p>
    <w:p w14:paraId="48FAFC7F" w14:textId="77777777" w:rsidR="00B342DC" w:rsidRPr="00536A92" w:rsidRDefault="00B342DC" w:rsidP="00B258AB">
      <w:pPr>
        <w:tabs>
          <w:tab w:val="left" w:pos="1134"/>
        </w:tabs>
        <w:spacing w:line="276" w:lineRule="auto"/>
        <w:jc w:val="both"/>
        <w:rPr>
          <w:rFonts w:ascii="Trebuchet MS" w:hAnsi="Trebuchet MS"/>
          <w:b/>
          <w:color w:val="000000"/>
          <w:sz w:val="22"/>
          <w:szCs w:val="22"/>
          <w:lang w:val="lt-LT"/>
        </w:rPr>
      </w:pPr>
    </w:p>
    <w:p w14:paraId="24CE48B7" w14:textId="77777777" w:rsidR="00ED535D" w:rsidRPr="00536A92" w:rsidRDefault="00ED535D" w:rsidP="00B258AB">
      <w:pPr>
        <w:spacing w:line="276" w:lineRule="auto"/>
        <w:rPr>
          <w:rFonts w:ascii="Trebuchet MS" w:hAnsi="Trebuchet MS" w:cs="Arial"/>
          <w:b/>
          <w:color w:val="000000"/>
          <w:sz w:val="22"/>
          <w:szCs w:val="22"/>
        </w:rPr>
      </w:pPr>
      <w:r>
        <w:br w:type="page"/>
      </w:r>
    </w:p>
    <w:p w14:paraId="1AEFDB7F" w14:textId="77777777" w:rsidR="00464046" w:rsidRPr="00536A92" w:rsidRDefault="00464046" w:rsidP="00B258AB">
      <w:pPr>
        <w:tabs>
          <w:tab w:val="left" w:pos="1134"/>
        </w:tabs>
        <w:spacing w:line="276" w:lineRule="auto"/>
        <w:jc w:val="center"/>
        <w:rPr>
          <w:rFonts w:ascii="Trebuchet MS" w:hAnsi="Trebuchet MS" w:cs="Arial"/>
          <w:b/>
          <w:color w:val="000000"/>
          <w:sz w:val="22"/>
          <w:szCs w:val="22"/>
        </w:rPr>
      </w:pPr>
      <w:r>
        <w:rPr>
          <w:rFonts w:ascii="Trebuchet MS" w:hAnsi="Trebuchet MS"/>
          <w:b/>
          <w:color w:val="000000"/>
          <w:sz w:val="22"/>
        </w:rPr>
        <w:lastRenderedPageBreak/>
        <w:t>CONTENT</w:t>
      </w:r>
    </w:p>
    <w:sdt>
      <w:sdtPr>
        <w:rPr>
          <w:rFonts w:ascii="Trebuchet MS" w:hAnsi="Trebuchet MS"/>
          <w:sz w:val="22"/>
          <w:szCs w:val="22"/>
        </w:rPr>
        <w:id w:val="946738302"/>
        <w:docPartObj>
          <w:docPartGallery w:val="Table of Contents"/>
          <w:docPartUnique/>
        </w:docPartObj>
      </w:sdtPr>
      <w:sdtEndPr>
        <w:rPr>
          <w:b/>
          <w:bCs/>
          <w:noProof/>
        </w:rPr>
      </w:sdtEndPr>
      <w:sdtContent>
        <w:p w14:paraId="3103C7AF" w14:textId="675AA16E" w:rsidR="00982D61" w:rsidRPr="00536A92" w:rsidRDefault="00982D61" w:rsidP="00B258AB">
          <w:pPr>
            <w:tabs>
              <w:tab w:val="left" w:pos="1134"/>
            </w:tabs>
            <w:spacing w:line="276" w:lineRule="auto"/>
            <w:jc w:val="center"/>
            <w:rPr>
              <w:rFonts w:ascii="Trebuchet MS" w:hAnsi="Trebuchet MS" w:cs="Arial"/>
              <w:b/>
              <w:color w:val="000000"/>
              <w:sz w:val="22"/>
              <w:szCs w:val="22"/>
              <w:lang w:val="lt-LT"/>
            </w:rPr>
          </w:pPr>
        </w:p>
        <w:p w14:paraId="43A70D0C" w14:textId="115BA02A" w:rsidR="00F41296" w:rsidRDefault="00982D61">
          <w:pPr>
            <w:pStyle w:val="TOC1"/>
            <w:tabs>
              <w:tab w:val="left" w:pos="660"/>
              <w:tab w:val="right" w:leader="dot" w:pos="10195"/>
            </w:tabs>
            <w:rPr>
              <w:rFonts w:asciiTheme="minorHAnsi" w:eastAsiaTheme="minorEastAsia" w:hAnsiTheme="minorHAnsi" w:cstheme="minorBidi"/>
              <w:noProof/>
              <w:kern w:val="2"/>
              <w:sz w:val="22"/>
              <w:szCs w:val="22"/>
              <w:lang w:val="en-US"/>
              <w14:ligatures w14:val="standardContextual"/>
            </w:rPr>
          </w:pPr>
          <w:r w:rsidRPr="00536A92">
            <w:rPr>
              <w:rFonts w:ascii="Trebuchet MS" w:hAnsi="Trebuchet MS"/>
              <w:sz w:val="22"/>
            </w:rPr>
            <w:fldChar w:fldCharType="begin"/>
          </w:r>
          <w:r w:rsidRPr="00536A92">
            <w:rPr>
              <w:rFonts w:ascii="Trebuchet MS" w:hAnsi="Trebuchet MS"/>
              <w:sz w:val="22"/>
            </w:rPr>
            <w:instrText xml:space="preserve"> TOC \o "1-3" \h \z \u </w:instrText>
          </w:r>
          <w:r w:rsidRPr="00536A92">
            <w:rPr>
              <w:rFonts w:ascii="Trebuchet MS" w:hAnsi="Trebuchet MS"/>
              <w:sz w:val="22"/>
            </w:rPr>
            <w:fldChar w:fldCharType="separate"/>
          </w:r>
          <w:hyperlink w:anchor="_Toc160347410" w:history="1">
            <w:r w:rsidR="00F41296" w:rsidRPr="000C0749">
              <w:rPr>
                <w:rStyle w:val="Hyperlink"/>
                <w:noProof/>
              </w:rPr>
              <w:t>1.</w:t>
            </w:r>
            <w:r w:rsidR="00F41296">
              <w:rPr>
                <w:rFonts w:asciiTheme="minorHAnsi" w:eastAsiaTheme="minorEastAsia" w:hAnsiTheme="minorHAnsi" w:cstheme="minorBidi"/>
                <w:noProof/>
                <w:kern w:val="2"/>
                <w:sz w:val="22"/>
                <w:szCs w:val="22"/>
                <w:lang w:val="en-US"/>
                <w14:ligatures w14:val="standardContextual"/>
              </w:rPr>
              <w:tab/>
            </w:r>
            <w:r w:rsidR="00F41296" w:rsidRPr="000C0749">
              <w:rPr>
                <w:rStyle w:val="Hyperlink"/>
                <w:noProof/>
              </w:rPr>
              <w:t>GENERAL INFORMATION</w:t>
            </w:r>
            <w:r w:rsidR="00F41296">
              <w:rPr>
                <w:noProof/>
                <w:webHidden/>
              </w:rPr>
              <w:tab/>
            </w:r>
            <w:r w:rsidR="00F41296">
              <w:rPr>
                <w:noProof/>
                <w:webHidden/>
              </w:rPr>
              <w:fldChar w:fldCharType="begin"/>
            </w:r>
            <w:r w:rsidR="00F41296">
              <w:rPr>
                <w:noProof/>
                <w:webHidden/>
              </w:rPr>
              <w:instrText xml:space="preserve"> PAGEREF _Toc160347410 \h </w:instrText>
            </w:r>
            <w:r w:rsidR="00F41296">
              <w:rPr>
                <w:noProof/>
                <w:webHidden/>
              </w:rPr>
            </w:r>
            <w:r w:rsidR="00F41296">
              <w:rPr>
                <w:noProof/>
                <w:webHidden/>
              </w:rPr>
              <w:fldChar w:fldCharType="separate"/>
            </w:r>
            <w:r w:rsidR="00F41296">
              <w:rPr>
                <w:noProof/>
                <w:webHidden/>
              </w:rPr>
              <w:t>3</w:t>
            </w:r>
            <w:r w:rsidR="00F41296">
              <w:rPr>
                <w:noProof/>
                <w:webHidden/>
              </w:rPr>
              <w:fldChar w:fldCharType="end"/>
            </w:r>
          </w:hyperlink>
        </w:p>
        <w:p w14:paraId="7AAC4C9D" w14:textId="07E6C16B" w:rsidR="00F41296" w:rsidRDefault="009F1A13">
          <w:pPr>
            <w:pStyle w:val="TOC1"/>
            <w:tabs>
              <w:tab w:val="left" w:pos="660"/>
              <w:tab w:val="right" w:leader="dot" w:pos="10195"/>
            </w:tabs>
            <w:rPr>
              <w:rFonts w:asciiTheme="minorHAnsi" w:eastAsiaTheme="minorEastAsia" w:hAnsiTheme="minorHAnsi" w:cstheme="minorBidi"/>
              <w:noProof/>
              <w:kern w:val="2"/>
              <w:sz w:val="22"/>
              <w:szCs w:val="22"/>
              <w:lang w:val="en-US"/>
              <w14:ligatures w14:val="standardContextual"/>
            </w:rPr>
          </w:pPr>
          <w:hyperlink w:anchor="_Toc160347411" w:history="1">
            <w:r w:rsidR="00F41296" w:rsidRPr="000C0749">
              <w:rPr>
                <w:rStyle w:val="Hyperlink"/>
                <w:noProof/>
              </w:rPr>
              <w:t>2.</w:t>
            </w:r>
            <w:r w:rsidR="00F41296">
              <w:rPr>
                <w:rFonts w:asciiTheme="minorHAnsi" w:eastAsiaTheme="minorEastAsia" w:hAnsiTheme="minorHAnsi" w:cstheme="minorBidi"/>
                <w:noProof/>
                <w:kern w:val="2"/>
                <w:sz w:val="22"/>
                <w:szCs w:val="22"/>
                <w:lang w:val="en-US"/>
                <w14:ligatures w14:val="standardContextual"/>
              </w:rPr>
              <w:tab/>
            </w:r>
            <w:r w:rsidR="00F41296" w:rsidRPr="000C0749">
              <w:rPr>
                <w:rStyle w:val="Hyperlink"/>
                <w:noProof/>
              </w:rPr>
              <w:t>COMPOSITION OF THE PROJECT TEAM</w:t>
            </w:r>
            <w:r w:rsidR="00F41296">
              <w:rPr>
                <w:noProof/>
                <w:webHidden/>
              </w:rPr>
              <w:tab/>
            </w:r>
            <w:r w:rsidR="00F41296">
              <w:rPr>
                <w:noProof/>
                <w:webHidden/>
              </w:rPr>
              <w:fldChar w:fldCharType="begin"/>
            </w:r>
            <w:r w:rsidR="00F41296">
              <w:rPr>
                <w:noProof/>
                <w:webHidden/>
              </w:rPr>
              <w:instrText xml:space="preserve"> PAGEREF _Toc160347411 \h </w:instrText>
            </w:r>
            <w:r w:rsidR="00F41296">
              <w:rPr>
                <w:noProof/>
                <w:webHidden/>
              </w:rPr>
            </w:r>
            <w:r w:rsidR="00F41296">
              <w:rPr>
                <w:noProof/>
                <w:webHidden/>
              </w:rPr>
              <w:fldChar w:fldCharType="separate"/>
            </w:r>
            <w:r w:rsidR="00F41296">
              <w:rPr>
                <w:noProof/>
                <w:webHidden/>
              </w:rPr>
              <w:t>3</w:t>
            </w:r>
            <w:r w:rsidR="00F41296">
              <w:rPr>
                <w:noProof/>
                <w:webHidden/>
              </w:rPr>
              <w:fldChar w:fldCharType="end"/>
            </w:r>
          </w:hyperlink>
        </w:p>
        <w:p w14:paraId="3F041946" w14:textId="5DBF04A2" w:rsidR="00F41296" w:rsidRDefault="009F1A13">
          <w:pPr>
            <w:pStyle w:val="TOC1"/>
            <w:tabs>
              <w:tab w:val="left" w:pos="660"/>
              <w:tab w:val="right" w:leader="dot" w:pos="10195"/>
            </w:tabs>
            <w:rPr>
              <w:rFonts w:asciiTheme="minorHAnsi" w:eastAsiaTheme="minorEastAsia" w:hAnsiTheme="minorHAnsi" w:cstheme="minorBidi"/>
              <w:noProof/>
              <w:kern w:val="2"/>
              <w:sz w:val="22"/>
              <w:szCs w:val="22"/>
              <w:lang w:val="en-US"/>
              <w14:ligatures w14:val="standardContextual"/>
            </w:rPr>
          </w:pPr>
          <w:hyperlink w:anchor="_Toc160347412" w:history="1">
            <w:r w:rsidR="00F41296" w:rsidRPr="000C0749">
              <w:rPr>
                <w:rStyle w:val="Hyperlink"/>
                <w:noProof/>
              </w:rPr>
              <w:t>3.</w:t>
            </w:r>
            <w:r w:rsidR="00F41296">
              <w:rPr>
                <w:rFonts w:asciiTheme="minorHAnsi" w:eastAsiaTheme="minorEastAsia" w:hAnsiTheme="minorHAnsi" w:cstheme="minorBidi"/>
                <w:noProof/>
                <w:kern w:val="2"/>
                <w:sz w:val="22"/>
                <w:szCs w:val="22"/>
                <w:lang w:val="en-US"/>
                <w14:ligatures w14:val="standardContextual"/>
              </w:rPr>
              <w:tab/>
            </w:r>
            <w:r w:rsidR="00F41296" w:rsidRPr="000C0749">
              <w:rPr>
                <w:rStyle w:val="Hyperlink"/>
                <w:noProof/>
              </w:rPr>
              <w:t>GENERAL REQUIREMENTS</w:t>
            </w:r>
            <w:r w:rsidR="00F41296">
              <w:rPr>
                <w:noProof/>
                <w:webHidden/>
              </w:rPr>
              <w:tab/>
            </w:r>
            <w:r w:rsidR="00F41296">
              <w:rPr>
                <w:noProof/>
                <w:webHidden/>
              </w:rPr>
              <w:fldChar w:fldCharType="begin"/>
            </w:r>
            <w:r w:rsidR="00F41296">
              <w:rPr>
                <w:noProof/>
                <w:webHidden/>
              </w:rPr>
              <w:instrText xml:space="preserve"> PAGEREF _Toc160347412 \h </w:instrText>
            </w:r>
            <w:r w:rsidR="00F41296">
              <w:rPr>
                <w:noProof/>
                <w:webHidden/>
              </w:rPr>
            </w:r>
            <w:r w:rsidR="00F41296">
              <w:rPr>
                <w:noProof/>
                <w:webHidden/>
              </w:rPr>
              <w:fldChar w:fldCharType="separate"/>
            </w:r>
            <w:r w:rsidR="00F41296">
              <w:rPr>
                <w:noProof/>
                <w:webHidden/>
              </w:rPr>
              <w:t>5</w:t>
            </w:r>
            <w:r w:rsidR="00F41296">
              <w:rPr>
                <w:noProof/>
                <w:webHidden/>
              </w:rPr>
              <w:fldChar w:fldCharType="end"/>
            </w:r>
          </w:hyperlink>
        </w:p>
        <w:p w14:paraId="1B4A5E2F" w14:textId="3F9E9F2F" w:rsidR="00F41296" w:rsidRDefault="009F1A13">
          <w:pPr>
            <w:pStyle w:val="TOC1"/>
            <w:tabs>
              <w:tab w:val="left" w:pos="660"/>
              <w:tab w:val="right" w:leader="dot" w:pos="10195"/>
            </w:tabs>
            <w:rPr>
              <w:rFonts w:asciiTheme="minorHAnsi" w:eastAsiaTheme="minorEastAsia" w:hAnsiTheme="minorHAnsi" w:cstheme="minorBidi"/>
              <w:noProof/>
              <w:kern w:val="2"/>
              <w:sz w:val="22"/>
              <w:szCs w:val="22"/>
              <w:lang w:val="en-US"/>
              <w14:ligatures w14:val="standardContextual"/>
            </w:rPr>
          </w:pPr>
          <w:hyperlink w:anchor="_Toc160347413" w:history="1">
            <w:r w:rsidR="00F41296" w:rsidRPr="000C0749">
              <w:rPr>
                <w:rStyle w:val="Hyperlink"/>
                <w:noProof/>
              </w:rPr>
              <w:t>4.</w:t>
            </w:r>
            <w:r w:rsidR="00F41296">
              <w:rPr>
                <w:rFonts w:asciiTheme="minorHAnsi" w:eastAsiaTheme="minorEastAsia" w:hAnsiTheme="minorHAnsi" w:cstheme="minorBidi"/>
                <w:noProof/>
                <w:kern w:val="2"/>
                <w:sz w:val="22"/>
                <w:szCs w:val="22"/>
                <w:lang w:val="en-US"/>
                <w14:ligatures w14:val="standardContextual"/>
              </w:rPr>
              <w:tab/>
            </w:r>
            <w:r w:rsidR="00F41296" w:rsidRPr="000C0749">
              <w:rPr>
                <w:rStyle w:val="Hyperlink"/>
                <w:noProof/>
              </w:rPr>
              <w:t>PART ON CONSTRUCTION</w:t>
            </w:r>
            <w:r w:rsidR="00F41296">
              <w:rPr>
                <w:noProof/>
                <w:webHidden/>
              </w:rPr>
              <w:tab/>
            </w:r>
            <w:r w:rsidR="00F41296">
              <w:rPr>
                <w:noProof/>
                <w:webHidden/>
              </w:rPr>
              <w:fldChar w:fldCharType="begin"/>
            </w:r>
            <w:r w:rsidR="00F41296">
              <w:rPr>
                <w:noProof/>
                <w:webHidden/>
              </w:rPr>
              <w:instrText xml:space="preserve"> PAGEREF _Toc160347413 \h </w:instrText>
            </w:r>
            <w:r w:rsidR="00F41296">
              <w:rPr>
                <w:noProof/>
                <w:webHidden/>
              </w:rPr>
            </w:r>
            <w:r w:rsidR="00F41296">
              <w:rPr>
                <w:noProof/>
                <w:webHidden/>
              </w:rPr>
              <w:fldChar w:fldCharType="separate"/>
            </w:r>
            <w:r w:rsidR="00F41296">
              <w:rPr>
                <w:noProof/>
                <w:webHidden/>
              </w:rPr>
              <w:t>8</w:t>
            </w:r>
            <w:r w:rsidR="00F41296">
              <w:rPr>
                <w:noProof/>
                <w:webHidden/>
              </w:rPr>
              <w:fldChar w:fldCharType="end"/>
            </w:r>
          </w:hyperlink>
        </w:p>
        <w:p w14:paraId="0F0BFD0E" w14:textId="6802B832" w:rsidR="00F41296" w:rsidRDefault="009F1A13">
          <w:pPr>
            <w:pStyle w:val="TOC1"/>
            <w:tabs>
              <w:tab w:val="left" w:pos="660"/>
              <w:tab w:val="right" w:leader="dot" w:pos="10195"/>
            </w:tabs>
            <w:rPr>
              <w:rFonts w:asciiTheme="minorHAnsi" w:eastAsiaTheme="minorEastAsia" w:hAnsiTheme="minorHAnsi" w:cstheme="minorBidi"/>
              <w:noProof/>
              <w:kern w:val="2"/>
              <w:sz w:val="22"/>
              <w:szCs w:val="22"/>
              <w:lang w:val="en-US"/>
              <w14:ligatures w14:val="standardContextual"/>
            </w:rPr>
          </w:pPr>
          <w:hyperlink w:anchor="_Toc160347414" w:history="1">
            <w:r w:rsidR="00F41296" w:rsidRPr="000C0749">
              <w:rPr>
                <w:rStyle w:val="Hyperlink"/>
                <w:noProof/>
              </w:rPr>
              <w:t>5.</w:t>
            </w:r>
            <w:r w:rsidR="00F41296">
              <w:rPr>
                <w:rFonts w:asciiTheme="minorHAnsi" w:eastAsiaTheme="minorEastAsia" w:hAnsiTheme="minorHAnsi" w:cstheme="minorBidi"/>
                <w:noProof/>
                <w:kern w:val="2"/>
                <w:sz w:val="22"/>
                <w:szCs w:val="22"/>
                <w:lang w:val="en-US"/>
                <w14:ligatures w14:val="standardContextual"/>
              </w:rPr>
              <w:tab/>
            </w:r>
            <w:r w:rsidR="00F41296" w:rsidRPr="000C0749">
              <w:rPr>
                <w:rStyle w:val="Hyperlink"/>
                <w:noProof/>
              </w:rPr>
              <w:t>PART ON ELECTRICAL ENGINEERING</w:t>
            </w:r>
            <w:r w:rsidR="00F41296">
              <w:rPr>
                <w:noProof/>
                <w:webHidden/>
              </w:rPr>
              <w:tab/>
            </w:r>
            <w:r w:rsidR="00F41296">
              <w:rPr>
                <w:noProof/>
                <w:webHidden/>
              </w:rPr>
              <w:fldChar w:fldCharType="begin"/>
            </w:r>
            <w:r w:rsidR="00F41296">
              <w:rPr>
                <w:noProof/>
                <w:webHidden/>
              </w:rPr>
              <w:instrText xml:space="preserve"> PAGEREF _Toc160347414 \h </w:instrText>
            </w:r>
            <w:r w:rsidR="00F41296">
              <w:rPr>
                <w:noProof/>
                <w:webHidden/>
              </w:rPr>
            </w:r>
            <w:r w:rsidR="00F41296">
              <w:rPr>
                <w:noProof/>
                <w:webHidden/>
              </w:rPr>
              <w:fldChar w:fldCharType="separate"/>
            </w:r>
            <w:r w:rsidR="00F41296">
              <w:rPr>
                <w:noProof/>
                <w:webHidden/>
              </w:rPr>
              <w:t>11</w:t>
            </w:r>
            <w:r w:rsidR="00F41296">
              <w:rPr>
                <w:noProof/>
                <w:webHidden/>
              </w:rPr>
              <w:fldChar w:fldCharType="end"/>
            </w:r>
          </w:hyperlink>
        </w:p>
        <w:p w14:paraId="59F7BC9B" w14:textId="10F6BA98" w:rsidR="00F41296" w:rsidRDefault="009F1A13">
          <w:pPr>
            <w:pStyle w:val="TOC1"/>
            <w:tabs>
              <w:tab w:val="left" w:pos="660"/>
              <w:tab w:val="right" w:leader="dot" w:pos="10195"/>
            </w:tabs>
            <w:rPr>
              <w:rFonts w:asciiTheme="minorHAnsi" w:eastAsiaTheme="minorEastAsia" w:hAnsiTheme="minorHAnsi" w:cstheme="minorBidi"/>
              <w:noProof/>
              <w:kern w:val="2"/>
              <w:sz w:val="22"/>
              <w:szCs w:val="22"/>
              <w:lang w:val="en-US"/>
              <w14:ligatures w14:val="standardContextual"/>
            </w:rPr>
          </w:pPr>
          <w:hyperlink w:anchor="_Toc160347415" w:history="1">
            <w:r w:rsidR="00F41296" w:rsidRPr="000C0749">
              <w:rPr>
                <w:rStyle w:val="Hyperlink"/>
                <w:noProof/>
              </w:rPr>
              <w:t>6.</w:t>
            </w:r>
            <w:r w:rsidR="00F41296">
              <w:rPr>
                <w:rFonts w:asciiTheme="minorHAnsi" w:eastAsiaTheme="minorEastAsia" w:hAnsiTheme="minorHAnsi" w:cstheme="minorBidi"/>
                <w:noProof/>
                <w:kern w:val="2"/>
                <w:sz w:val="22"/>
                <w:szCs w:val="22"/>
                <w:lang w:val="en-US"/>
                <w14:ligatures w14:val="standardContextual"/>
              </w:rPr>
              <w:tab/>
            </w:r>
            <w:r w:rsidR="00F41296" w:rsidRPr="000C0749">
              <w:rPr>
                <w:rStyle w:val="Hyperlink"/>
                <w:noProof/>
              </w:rPr>
              <w:t>PART ON ELECTRICITY TRANSMISSION LINES</w:t>
            </w:r>
            <w:r w:rsidR="00F41296">
              <w:rPr>
                <w:noProof/>
                <w:webHidden/>
              </w:rPr>
              <w:tab/>
            </w:r>
            <w:r w:rsidR="00F41296">
              <w:rPr>
                <w:noProof/>
                <w:webHidden/>
              </w:rPr>
              <w:fldChar w:fldCharType="begin"/>
            </w:r>
            <w:r w:rsidR="00F41296">
              <w:rPr>
                <w:noProof/>
                <w:webHidden/>
              </w:rPr>
              <w:instrText xml:space="preserve"> PAGEREF _Toc160347415 \h </w:instrText>
            </w:r>
            <w:r w:rsidR="00F41296">
              <w:rPr>
                <w:noProof/>
                <w:webHidden/>
              </w:rPr>
            </w:r>
            <w:r w:rsidR="00F41296">
              <w:rPr>
                <w:noProof/>
                <w:webHidden/>
              </w:rPr>
              <w:fldChar w:fldCharType="separate"/>
            </w:r>
            <w:r w:rsidR="00F41296">
              <w:rPr>
                <w:noProof/>
                <w:webHidden/>
              </w:rPr>
              <w:t>18</w:t>
            </w:r>
            <w:r w:rsidR="00F41296">
              <w:rPr>
                <w:noProof/>
                <w:webHidden/>
              </w:rPr>
              <w:fldChar w:fldCharType="end"/>
            </w:r>
          </w:hyperlink>
        </w:p>
        <w:p w14:paraId="100B5AD5" w14:textId="2D1E0134" w:rsidR="00F41296" w:rsidRDefault="009F1A13">
          <w:pPr>
            <w:pStyle w:val="TOC1"/>
            <w:tabs>
              <w:tab w:val="left" w:pos="660"/>
              <w:tab w:val="right" w:leader="dot" w:pos="10195"/>
            </w:tabs>
            <w:rPr>
              <w:rFonts w:asciiTheme="minorHAnsi" w:eastAsiaTheme="minorEastAsia" w:hAnsiTheme="minorHAnsi" w:cstheme="minorBidi"/>
              <w:noProof/>
              <w:kern w:val="2"/>
              <w:sz w:val="22"/>
              <w:szCs w:val="22"/>
              <w:lang w:val="en-US"/>
              <w14:ligatures w14:val="standardContextual"/>
            </w:rPr>
          </w:pPr>
          <w:hyperlink w:anchor="_Toc160347416" w:history="1">
            <w:r w:rsidR="00F41296" w:rsidRPr="000C0749">
              <w:rPr>
                <w:rStyle w:val="Hyperlink"/>
                <w:noProof/>
              </w:rPr>
              <w:t>7.</w:t>
            </w:r>
            <w:r w:rsidR="00F41296">
              <w:rPr>
                <w:rFonts w:asciiTheme="minorHAnsi" w:eastAsiaTheme="minorEastAsia" w:hAnsiTheme="minorHAnsi" w:cstheme="minorBidi"/>
                <w:noProof/>
                <w:kern w:val="2"/>
                <w:sz w:val="22"/>
                <w:szCs w:val="22"/>
                <w:lang w:val="en-US"/>
                <w14:ligatures w14:val="standardContextual"/>
              </w:rPr>
              <w:tab/>
            </w:r>
            <w:r w:rsidR="00F41296" w:rsidRPr="000C0749">
              <w:rPr>
                <w:rStyle w:val="Hyperlink"/>
                <w:noProof/>
              </w:rPr>
              <w:t>PART ON RELAY PROTECTION AND AUTOMATION</w:t>
            </w:r>
            <w:r w:rsidR="00F41296">
              <w:rPr>
                <w:noProof/>
                <w:webHidden/>
              </w:rPr>
              <w:tab/>
            </w:r>
            <w:r w:rsidR="00F41296">
              <w:rPr>
                <w:noProof/>
                <w:webHidden/>
              </w:rPr>
              <w:fldChar w:fldCharType="begin"/>
            </w:r>
            <w:r w:rsidR="00F41296">
              <w:rPr>
                <w:noProof/>
                <w:webHidden/>
              </w:rPr>
              <w:instrText xml:space="preserve"> PAGEREF _Toc160347416 \h </w:instrText>
            </w:r>
            <w:r w:rsidR="00F41296">
              <w:rPr>
                <w:noProof/>
                <w:webHidden/>
              </w:rPr>
            </w:r>
            <w:r w:rsidR="00F41296">
              <w:rPr>
                <w:noProof/>
                <w:webHidden/>
              </w:rPr>
              <w:fldChar w:fldCharType="separate"/>
            </w:r>
            <w:r w:rsidR="00F41296">
              <w:rPr>
                <w:noProof/>
                <w:webHidden/>
              </w:rPr>
              <w:t>19</w:t>
            </w:r>
            <w:r w:rsidR="00F41296">
              <w:rPr>
                <w:noProof/>
                <w:webHidden/>
              </w:rPr>
              <w:fldChar w:fldCharType="end"/>
            </w:r>
          </w:hyperlink>
        </w:p>
        <w:p w14:paraId="1EA84CA9" w14:textId="40151159" w:rsidR="00F41296" w:rsidRDefault="009F1A13">
          <w:pPr>
            <w:pStyle w:val="TOC1"/>
            <w:tabs>
              <w:tab w:val="left" w:pos="660"/>
              <w:tab w:val="right" w:leader="dot" w:pos="10195"/>
            </w:tabs>
            <w:rPr>
              <w:rFonts w:asciiTheme="minorHAnsi" w:eastAsiaTheme="minorEastAsia" w:hAnsiTheme="minorHAnsi" w:cstheme="minorBidi"/>
              <w:noProof/>
              <w:kern w:val="2"/>
              <w:sz w:val="22"/>
              <w:szCs w:val="22"/>
              <w:lang w:val="en-US"/>
              <w14:ligatures w14:val="standardContextual"/>
            </w:rPr>
          </w:pPr>
          <w:hyperlink w:anchor="_Toc160347417" w:history="1">
            <w:r w:rsidR="00F41296" w:rsidRPr="000C0749">
              <w:rPr>
                <w:rStyle w:val="Hyperlink"/>
                <w:bCs/>
                <w:noProof/>
              </w:rPr>
              <w:t>8.</w:t>
            </w:r>
            <w:r w:rsidR="00F41296">
              <w:rPr>
                <w:rFonts w:asciiTheme="minorHAnsi" w:eastAsiaTheme="minorEastAsia" w:hAnsiTheme="minorHAnsi" w:cstheme="minorBidi"/>
                <w:noProof/>
                <w:kern w:val="2"/>
                <w:sz w:val="22"/>
                <w:szCs w:val="22"/>
                <w:lang w:val="en-US"/>
                <w14:ligatures w14:val="standardContextual"/>
              </w:rPr>
              <w:tab/>
            </w:r>
            <w:r w:rsidR="00F41296" w:rsidRPr="000C0749">
              <w:rPr>
                <w:rStyle w:val="Hyperlink"/>
                <w:noProof/>
              </w:rPr>
              <w:t>PART ON PROCESS MANAGEMENT AND AUTOMATION</w:t>
            </w:r>
            <w:r w:rsidR="00F41296">
              <w:rPr>
                <w:noProof/>
                <w:webHidden/>
              </w:rPr>
              <w:tab/>
            </w:r>
            <w:r w:rsidR="00F41296">
              <w:rPr>
                <w:noProof/>
                <w:webHidden/>
              </w:rPr>
              <w:fldChar w:fldCharType="begin"/>
            </w:r>
            <w:r w:rsidR="00F41296">
              <w:rPr>
                <w:noProof/>
                <w:webHidden/>
              </w:rPr>
              <w:instrText xml:space="preserve"> PAGEREF _Toc160347417 \h </w:instrText>
            </w:r>
            <w:r w:rsidR="00F41296">
              <w:rPr>
                <w:noProof/>
                <w:webHidden/>
              </w:rPr>
            </w:r>
            <w:r w:rsidR="00F41296">
              <w:rPr>
                <w:noProof/>
                <w:webHidden/>
              </w:rPr>
              <w:fldChar w:fldCharType="separate"/>
            </w:r>
            <w:r w:rsidR="00F41296">
              <w:rPr>
                <w:noProof/>
                <w:webHidden/>
              </w:rPr>
              <w:t>25</w:t>
            </w:r>
            <w:r w:rsidR="00F41296">
              <w:rPr>
                <w:noProof/>
                <w:webHidden/>
              </w:rPr>
              <w:fldChar w:fldCharType="end"/>
            </w:r>
          </w:hyperlink>
        </w:p>
        <w:p w14:paraId="3991BA79" w14:textId="593223A7" w:rsidR="00F41296" w:rsidRDefault="009F1A13">
          <w:pPr>
            <w:pStyle w:val="TOC1"/>
            <w:tabs>
              <w:tab w:val="left" w:pos="660"/>
              <w:tab w:val="right" w:leader="dot" w:pos="10195"/>
            </w:tabs>
            <w:rPr>
              <w:rFonts w:asciiTheme="minorHAnsi" w:eastAsiaTheme="minorEastAsia" w:hAnsiTheme="minorHAnsi" w:cstheme="minorBidi"/>
              <w:noProof/>
              <w:kern w:val="2"/>
              <w:sz w:val="22"/>
              <w:szCs w:val="22"/>
              <w:lang w:val="en-US"/>
              <w14:ligatures w14:val="standardContextual"/>
            </w:rPr>
          </w:pPr>
          <w:hyperlink w:anchor="_Toc160347418" w:history="1">
            <w:r w:rsidR="00F41296" w:rsidRPr="000C0749">
              <w:rPr>
                <w:rStyle w:val="Hyperlink"/>
                <w:noProof/>
              </w:rPr>
              <w:t>9.</w:t>
            </w:r>
            <w:r w:rsidR="00F41296">
              <w:rPr>
                <w:rFonts w:asciiTheme="minorHAnsi" w:eastAsiaTheme="minorEastAsia" w:hAnsiTheme="minorHAnsi" w:cstheme="minorBidi"/>
                <w:noProof/>
                <w:kern w:val="2"/>
                <w:sz w:val="22"/>
                <w:szCs w:val="22"/>
                <w:lang w:val="en-US"/>
                <w14:ligatures w14:val="standardContextual"/>
              </w:rPr>
              <w:tab/>
            </w:r>
            <w:r w:rsidR="00F41296" w:rsidRPr="000C0749">
              <w:rPr>
                <w:rStyle w:val="Hyperlink"/>
                <w:noProof/>
              </w:rPr>
              <w:t>PART ON COLLECTION AND TRANSMISSION OF TELEINFORMATION</w:t>
            </w:r>
            <w:r w:rsidR="00F41296">
              <w:rPr>
                <w:noProof/>
                <w:webHidden/>
              </w:rPr>
              <w:tab/>
            </w:r>
            <w:r w:rsidR="00F41296">
              <w:rPr>
                <w:noProof/>
                <w:webHidden/>
              </w:rPr>
              <w:fldChar w:fldCharType="begin"/>
            </w:r>
            <w:r w:rsidR="00F41296">
              <w:rPr>
                <w:noProof/>
                <w:webHidden/>
              </w:rPr>
              <w:instrText xml:space="preserve"> PAGEREF _Toc160347418 \h </w:instrText>
            </w:r>
            <w:r w:rsidR="00F41296">
              <w:rPr>
                <w:noProof/>
                <w:webHidden/>
              </w:rPr>
            </w:r>
            <w:r w:rsidR="00F41296">
              <w:rPr>
                <w:noProof/>
                <w:webHidden/>
              </w:rPr>
              <w:fldChar w:fldCharType="separate"/>
            </w:r>
            <w:r w:rsidR="00F41296">
              <w:rPr>
                <w:noProof/>
                <w:webHidden/>
              </w:rPr>
              <w:t>30</w:t>
            </w:r>
            <w:r w:rsidR="00F41296">
              <w:rPr>
                <w:noProof/>
                <w:webHidden/>
              </w:rPr>
              <w:fldChar w:fldCharType="end"/>
            </w:r>
          </w:hyperlink>
        </w:p>
        <w:p w14:paraId="26AB8DF3" w14:textId="54DCE391" w:rsidR="00F41296" w:rsidRDefault="009F1A13">
          <w:pPr>
            <w:pStyle w:val="TOC1"/>
            <w:tabs>
              <w:tab w:val="left" w:pos="660"/>
              <w:tab w:val="right" w:leader="dot" w:pos="10195"/>
            </w:tabs>
            <w:rPr>
              <w:rFonts w:asciiTheme="minorHAnsi" w:eastAsiaTheme="minorEastAsia" w:hAnsiTheme="minorHAnsi" w:cstheme="minorBidi"/>
              <w:noProof/>
              <w:kern w:val="2"/>
              <w:sz w:val="22"/>
              <w:szCs w:val="22"/>
              <w:lang w:val="en-US"/>
              <w14:ligatures w14:val="standardContextual"/>
            </w:rPr>
          </w:pPr>
          <w:hyperlink w:anchor="_Toc160347419" w:history="1">
            <w:r w:rsidR="00F41296" w:rsidRPr="000C0749">
              <w:rPr>
                <w:rStyle w:val="Hyperlink"/>
                <w:noProof/>
              </w:rPr>
              <w:t>10.</w:t>
            </w:r>
            <w:r w:rsidR="00F41296">
              <w:rPr>
                <w:rFonts w:asciiTheme="minorHAnsi" w:eastAsiaTheme="minorEastAsia" w:hAnsiTheme="minorHAnsi" w:cstheme="minorBidi"/>
                <w:noProof/>
                <w:kern w:val="2"/>
                <w:sz w:val="22"/>
                <w:szCs w:val="22"/>
                <w:lang w:val="en-US"/>
                <w14:ligatures w14:val="standardContextual"/>
              </w:rPr>
              <w:tab/>
            </w:r>
            <w:r w:rsidR="00F41296" w:rsidRPr="000C0749">
              <w:rPr>
                <w:rStyle w:val="Hyperlink"/>
                <w:noProof/>
              </w:rPr>
              <w:t>PART ON ELECTRONIC COMMUNICATIONS (TELECOMMUNICATIONS)</w:t>
            </w:r>
            <w:r w:rsidR="00F41296">
              <w:rPr>
                <w:noProof/>
                <w:webHidden/>
              </w:rPr>
              <w:tab/>
            </w:r>
            <w:r w:rsidR="00F41296">
              <w:rPr>
                <w:noProof/>
                <w:webHidden/>
              </w:rPr>
              <w:fldChar w:fldCharType="begin"/>
            </w:r>
            <w:r w:rsidR="00F41296">
              <w:rPr>
                <w:noProof/>
                <w:webHidden/>
              </w:rPr>
              <w:instrText xml:space="preserve"> PAGEREF _Toc160347419 \h </w:instrText>
            </w:r>
            <w:r w:rsidR="00F41296">
              <w:rPr>
                <w:noProof/>
                <w:webHidden/>
              </w:rPr>
            </w:r>
            <w:r w:rsidR="00F41296">
              <w:rPr>
                <w:noProof/>
                <w:webHidden/>
              </w:rPr>
              <w:fldChar w:fldCharType="separate"/>
            </w:r>
            <w:r w:rsidR="00F41296">
              <w:rPr>
                <w:noProof/>
                <w:webHidden/>
              </w:rPr>
              <w:t>32</w:t>
            </w:r>
            <w:r w:rsidR="00F41296">
              <w:rPr>
                <w:noProof/>
                <w:webHidden/>
              </w:rPr>
              <w:fldChar w:fldCharType="end"/>
            </w:r>
          </w:hyperlink>
        </w:p>
        <w:p w14:paraId="1E715C86" w14:textId="3EDB6C0A" w:rsidR="00F41296" w:rsidRDefault="009F1A13">
          <w:pPr>
            <w:pStyle w:val="TOC1"/>
            <w:tabs>
              <w:tab w:val="left" w:pos="660"/>
              <w:tab w:val="right" w:leader="dot" w:pos="10195"/>
            </w:tabs>
            <w:rPr>
              <w:rFonts w:asciiTheme="minorHAnsi" w:eastAsiaTheme="minorEastAsia" w:hAnsiTheme="minorHAnsi" w:cstheme="minorBidi"/>
              <w:noProof/>
              <w:kern w:val="2"/>
              <w:sz w:val="22"/>
              <w:szCs w:val="22"/>
              <w:lang w:val="en-US"/>
              <w14:ligatures w14:val="standardContextual"/>
            </w:rPr>
          </w:pPr>
          <w:hyperlink w:anchor="_Toc160347420" w:history="1">
            <w:r w:rsidR="00F41296" w:rsidRPr="000C0749">
              <w:rPr>
                <w:rStyle w:val="Hyperlink"/>
                <w:noProof/>
              </w:rPr>
              <w:t>11.</w:t>
            </w:r>
            <w:r w:rsidR="00F41296">
              <w:rPr>
                <w:rFonts w:asciiTheme="minorHAnsi" w:eastAsiaTheme="minorEastAsia" w:hAnsiTheme="minorHAnsi" w:cstheme="minorBidi"/>
                <w:noProof/>
                <w:kern w:val="2"/>
                <w:sz w:val="22"/>
                <w:szCs w:val="22"/>
                <w:lang w:val="en-US"/>
                <w14:ligatures w14:val="standardContextual"/>
              </w:rPr>
              <w:tab/>
            </w:r>
            <w:r w:rsidR="00F41296" w:rsidRPr="000C0749">
              <w:rPr>
                <w:rStyle w:val="Hyperlink"/>
                <w:noProof/>
              </w:rPr>
              <w:t>PART ON ELECTRICITY METERING AND MEASUREMENTS</w:t>
            </w:r>
            <w:r w:rsidR="00F41296">
              <w:rPr>
                <w:noProof/>
                <w:webHidden/>
              </w:rPr>
              <w:tab/>
            </w:r>
            <w:r w:rsidR="00F41296">
              <w:rPr>
                <w:noProof/>
                <w:webHidden/>
              </w:rPr>
              <w:fldChar w:fldCharType="begin"/>
            </w:r>
            <w:r w:rsidR="00F41296">
              <w:rPr>
                <w:noProof/>
                <w:webHidden/>
              </w:rPr>
              <w:instrText xml:space="preserve"> PAGEREF _Toc160347420 \h </w:instrText>
            </w:r>
            <w:r w:rsidR="00F41296">
              <w:rPr>
                <w:noProof/>
                <w:webHidden/>
              </w:rPr>
            </w:r>
            <w:r w:rsidR="00F41296">
              <w:rPr>
                <w:noProof/>
                <w:webHidden/>
              </w:rPr>
              <w:fldChar w:fldCharType="separate"/>
            </w:r>
            <w:r w:rsidR="00F41296">
              <w:rPr>
                <w:noProof/>
                <w:webHidden/>
              </w:rPr>
              <w:t>36</w:t>
            </w:r>
            <w:r w:rsidR="00F41296">
              <w:rPr>
                <w:noProof/>
                <w:webHidden/>
              </w:rPr>
              <w:fldChar w:fldCharType="end"/>
            </w:r>
          </w:hyperlink>
        </w:p>
        <w:p w14:paraId="7DF751D3" w14:textId="6D3D7369" w:rsidR="00F41296" w:rsidRDefault="009F1A13">
          <w:pPr>
            <w:pStyle w:val="TOC1"/>
            <w:tabs>
              <w:tab w:val="left" w:pos="660"/>
              <w:tab w:val="right" w:leader="dot" w:pos="10195"/>
            </w:tabs>
            <w:rPr>
              <w:rFonts w:asciiTheme="minorHAnsi" w:eastAsiaTheme="minorEastAsia" w:hAnsiTheme="minorHAnsi" w:cstheme="minorBidi"/>
              <w:noProof/>
              <w:kern w:val="2"/>
              <w:sz w:val="22"/>
              <w:szCs w:val="22"/>
              <w:lang w:val="en-US"/>
              <w14:ligatures w14:val="standardContextual"/>
            </w:rPr>
          </w:pPr>
          <w:hyperlink w:anchor="_Toc160347421" w:history="1">
            <w:r w:rsidR="00F41296" w:rsidRPr="000C0749">
              <w:rPr>
                <w:rStyle w:val="Hyperlink"/>
                <w:noProof/>
              </w:rPr>
              <w:t>12.</w:t>
            </w:r>
            <w:r w:rsidR="00F41296">
              <w:rPr>
                <w:rFonts w:asciiTheme="minorHAnsi" w:eastAsiaTheme="minorEastAsia" w:hAnsiTheme="minorHAnsi" w:cstheme="minorBidi"/>
                <w:noProof/>
                <w:kern w:val="2"/>
                <w:sz w:val="22"/>
                <w:szCs w:val="22"/>
                <w:lang w:val="en-US"/>
                <w14:ligatures w14:val="standardContextual"/>
              </w:rPr>
              <w:tab/>
            </w:r>
            <w:r w:rsidR="00F41296" w:rsidRPr="000C0749">
              <w:rPr>
                <w:rStyle w:val="Hyperlink"/>
                <w:noProof/>
              </w:rPr>
              <w:t>PART ON SECURITY ALARM</w:t>
            </w:r>
            <w:r w:rsidR="00F41296">
              <w:rPr>
                <w:noProof/>
                <w:webHidden/>
              </w:rPr>
              <w:tab/>
            </w:r>
            <w:r w:rsidR="00F41296">
              <w:rPr>
                <w:noProof/>
                <w:webHidden/>
              </w:rPr>
              <w:fldChar w:fldCharType="begin"/>
            </w:r>
            <w:r w:rsidR="00F41296">
              <w:rPr>
                <w:noProof/>
                <w:webHidden/>
              </w:rPr>
              <w:instrText xml:space="preserve"> PAGEREF _Toc160347421 \h </w:instrText>
            </w:r>
            <w:r w:rsidR="00F41296">
              <w:rPr>
                <w:noProof/>
                <w:webHidden/>
              </w:rPr>
            </w:r>
            <w:r w:rsidR="00F41296">
              <w:rPr>
                <w:noProof/>
                <w:webHidden/>
              </w:rPr>
              <w:fldChar w:fldCharType="separate"/>
            </w:r>
            <w:r w:rsidR="00F41296">
              <w:rPr>
                <w:noProof/>
                <w:webHidden/>
              </w:rPr>
              <w:t>39</w:t>
            </w:r>
            <w:r w:rsidR="00F41296">
              <w:rPr>
                <w:noProof/>
                <w:webHidden/>
              </w:rPr>
              <w:fldChar w:fldCharType="end"/>
            </w:r>
          </w:hyperlink>
        </w:p>
        <w:p w14:paraId="140B00FE" w14:textId="4CA165A3" w:rsidR="00F41296" w:rsidRDefault="009F1A13">
          <w:pPr>
            <w:pStyle w:val="TOC1"/>
            <w:tabs>
              <w:tab w:val="left" w:pos="660"/>
              <w:tab w:val="right" w:leader="dot" w:pos="10195"/>
            </w:tabs>
            <w:rPr>
              <w:rFonts w:asciiTheme="minorHAnsi" w:eastAsiaTheme="minorEastAsia" w:hAnsiTheme="minorHAnsi" w:cstheme="minorBidi"/>
              <w:noProof/>
              <w:kern w:val="2"/>
              <w:sz w:val="22"/>
              <w:szCs w:val="22"/>
              <w:lang w:val="en-US"/>
              <w14:ligatures w14:val="standardContextual"/>
            </w:rPr>
          </w:pPr>
          <w:hyperlink w:anchor="_Toc160347422" w:history="1">
            <w:r w:rsidR="00F41296" w:rsidRPr="000C0749">
              <w:rPr>
                <w:rStyle w:val="Hyperlink"/>
                <w:noProof/>
              </w:rPr>
              <w:t>13.</w:t>
            </w:r>
            <w:r w:rsidR="00F41296">
              <w:rPr>
                <w:rFonts w:asciiTheme="minorHAnsi" w:eastAsiaTheme="minorEastAsia" w:hAnsiTheme="minorHAnsi" w:cstheme="minorBidi"/>
                <w:noProof/>
                <w:kern w:val="2"/>
                <w:sz w:val="22"/>
                <w:szCs w:val="22"/>
                <w:lang w:val="en-US"/>
                <w14:ligatures w14:val="standardContextual"/>
              </w:rPr>
              <w:tab/>
            </w:r>
            <w:r w:rsidR="00F41296" w:rsidRPr="000C0749">
              <w:rPr>
                <w:rStyle w:val="Hyperlink"/>
                <w:noProof/>
              </w:rPr>
              <w:t>PART ON ENVIRONMENTAL PROTECTION</w:t>
            </w:r>
            <w:r w:rsidR="00F41296">
              <w:rPr>
                <w:noProof/>
                <w:webHidden/>
              </w:rPr>
              <w:tab/>
            </w:r>
            <w:r w:rsidR="00F41296">
              <w:rPr>
                <w:noProof/>
                <w:webHidden/>
              </w:rPr>
              <w:fldChar w:fldCharType="begin"/>
            </w:r>
            <w:r w:rsidR="00F41296">
              <w:rPr>
                <w:noProof/>
                <w:webHidden/>
              </w:rPr>
              <w:instrText xml:space="preserve"> PAGEREF _Toc160347422 \h </w:instrText>
            </w:r>
            <w:r w:rsidR="00F41296">
              <w:rPr>
                <w:noProof/>
                <w:webHidden/>
              </w:rPr>
            </w:r>
            <w:r w:rsidR="00F41296">
              <w:rPr>
                <w:noProof/>
                <w:webHidden/>
              </w:rPr>
              <w:fldChar w:fldCharType="separate"/>
            </w:r>
            <w:r w:rsidR="00F41296">
              <w:rPr>
                <w:noProof/>
                <w:webHidden/>
              </w:rPr>
              <w:t>41</w:t>
            </w:r>
            <w:r w:rsidR="00F41296">
              <w:rPr>
                <w:noProof/>
                <w:webHidden/>
              </w:rPr>
              <w:fldChar w:fldCharType="end"/>
            </w:r>
          </w:hyperlink>
        </w:p>
        <w:p w14:paraId="0531D523" w14:textId="7981AD4E" w:rsidR="00F41296" w:rsidRDefault="009F1A13">
          <w:pPr>
            <w:pStyle w:val="TOC1"/>
            <w:tabs>
              <w:tab w:val="left" w:pos="660"/>
              <w:tab w:val="right" w:leader="dot" w:pos="10195"/>
            </w:tabs>
            <w:rPr>
              <w:rFonts w:asciiTheme="minorHAnsi" w:eastAsiaTheme="minorEastAsia" w:hAnsiTheme="minorHAnsi" w:cstheme="minorBidi"/>
              <w:noProof/>
              <w:kern w:val="2"/>
              <w:sz w:val="22"/>
              <w:szCs w:val="22"/>
              <w:lang w:val="en-US"/>
              <w14:ligatures w14:val="standardContextual"/>
            </w:rPr>
          </w:pPr>
          <w:hyperlink w:anchor="_Toc160347423" w:history="1">
            <w:r w:rsidR="00F41296" w:rsidRPr="000C0749">
              <w:rPr>
                <w:rStyle w:val="Hyperlink"/>
                <w:noProof/>
              </w:rPr>
              <w:t>14.</w:t>
            </w:r>
            <w:r w:rsidR="00F41296">
              <w:rPr>
                <w:rFonts w:asciiTheme="minorHAnsi" w:eastAsiaTheme="minorEastAsia" w:hAnsiTheme="minorHAnsi" w:cstheme="minorBidi"/>
                <w:noProof/>
                <w:kern w:val="2"/>
                <w:sz w:val="22"/>
                <w:szCs w:val="22"/>
                <w:lang w:val="en-US"/>
                <w14:ligatures w14:val="standardContextual"/>
              </w:rPr>
              <w:tab/>
            </w:r>
            <w:r w:rsidR="00F41296" w:rsidRPr="000C0749">
              <w:rPr>
                <w:rStyle w:val="Hyperlink"/>
                <w:noProof/>
              </w:rPr>
              <w:t>PART ON FIRE SAFETY</w:t>
            </w:r>
            <w:r w:rsidR="00D54059">
              <w:rPr>
                <w:rStyle w:val="Hyperlink"/>
                <w:noProof/>
              </w:rPr>
              <w:t xml:space="preserve"> AND</w:t>
            </w:r>
            <w:r w:rsidR="00F41296" w:rsidRPr="000C0749">
              <w:rPr>
                <w:rStyle w:val="Hyperlink"/>
                <w:noProof/>
              </w:rPr>
              <w:t xml:space="preserve"> OCCUPATIONAL SAFETY</w:t>
            </w:r>
            <w:r w:rsidR="00F41296">
              <w:rPr>
                <w:noProof/>
                <w:webHidden/>
              </w:rPr>
              <w:tab/>
            </w:r>
            <w:r w:rsidR="00F41296">
              <w:rPr>
                <w:noProof/>
                <w:webHidden/>
              </w:rPr>
              <w:fldChar w:fldCharType="begin"/>
            </w:r>
            <w:r w:rsidR="00F41296">
              <w:rPr>
                <w:noProof/>
                <w:webHidden/>
              </w:rPr>
              <w:instrText xml:space="preserve"> PAGEREF _Toc160347423 \h </w:instrText>
            </w:r>
            <w:r w:rsidR="00F41296">
              <w:rPr>
                <w:noProof/>
                <w:webHidden/>
              </w:rPr>
            </w:r>
            <w:r w:rsidR="00F41296">
              <w:rPr>
                <w:noProof/>
                <w:webHidden/>
              </w:rPr>
              <w:fldChar w:fldCharType="separate"/>
            </w:r>
            <w:r w:rsidR="00F41296">
              <w:rPr>
                <w:noProof/>
                <w:webHidden/>
              </w:rPr>
              <w:t>42</w:t>
            </w:r>
            <w:r w:rsidR="00F41296">
              <w:rPr>
                <w:noProof/>
                <w:webHidden/>
              </w:rPr>
              <w:fldChar w:fldCharType="end"/>
            </w:r>
          </w:hyperlink>
        </w:p>
        <w:p w14:paraId="63CA506B" w14:textId="5F482741" w:rsidR="00F41296" w:rsidRDefault="009F1A13">
          <w:pPr>
            <w:pStyle w:val="TOC1"/>
            <w:tabs>
              <w:tab w:val="left" w:pos="660"/>
              <w:tab w:val="right" w:leader="dot" w:pos="10195"/>
            </w:tabs>
            <w:rPr>
              <w:rFonts w:asciiTheme="minorHAnsi" w:eastAsiaTheme="minorEastAsia" w:hAnsiTheme="minorHAnsi" w:cstheme="minorBidi"/>
              <w:noProof/>
              <w:kern w:val="2"/>
              <w:sz w:val="22"/>
              <w:szCs w:val="22"/>
              <w:lang w:val="en-US"/>
              <w14:ligatures w14:val="standardContextual"/>
            </w:rPr>
          </w:pPr>
          <w:hyperlink w:anchor="_Toc160347424" w:history="1">
            <w:r w:rsidR="00F41296" w:rsidRPr="000C0749">
              <w:rPr>
                <w:rStyle w:val="Hyperlink"/>
                <w:noProof/>
              </w:rPr>
              <w:t>15.</w:t>
            </w:r>
            <w:r w:rsidR="00F41296">
              <w:rPr>
                <w:rFonts w:asciiTheme="minorHAnsi" w:eastAsiaTheme="minorEastAsia" w:hAnsiTheme="minorHAnsi" w:cstheme="minorBidi"/>
                <w:noProof/>
                <w:kern w:val="2"/>
                <w:sz w:val="22"/>
                <w:szCs w:val="22"/>
                <w:lang w:val="en-US"/>
                <w14:ligatures w14:val="standardContextual"/>
              </w:rPr>
              <w:tab/>
            </w:r>
            <w:r w:rsidR="00F41296" w:rsidRPr="000C0749">
              <w:rPr>
                <w:rStyle w:val="Hyperlink"/>
                <w:noProof/>
              </w:rPr>
              <w:t>ANNEXES</w:t>
            </w:r>
            <w:r w:rsidR="00F41296">
              <w:rPr>
                <w:noProof/>
                <w:webHidden/>
              </w:rPr>
              <w:tab/>
            </w:r>
            <w:r w:rsidR="00F41296">
              <w:rPr>
                <w:noProof/>
                <w:webHidden/>
              </w:rPr>
              <w:fldChar w:fldCharType="begin"/>
            </w:r>
            <w:r w:rsidR="00F41296">
              <w:rPr>
                <w:noProof/>
                <w:webHidden/>
              </w:rPr>
              <w:instrText xml:space="preserve"> PAGEREF _Toc160347424 \h </w:instrText>
            </w:r>
            <w:r w:rsidR="00F41296">
              <w:rPr>
                <w:noProof/>
                <w:webHidden/>
              </w:rPr>
            </w:r>
            <w:r w:rsidR="00F41296">
              <w:rPr>
                <w:noProof/>
                <w:webHidden/>
              </w:rPr>
              <w:fldChar w:fldCharType="separate"/>
            </w:r>
            <w:r w:rsidR="00F41296">
              <w:rPr>
                <w:noProof/>
                <w:webHidden/>
              </w:rPr>
              <w:t>43</w:t>
            </w:r>
            <w:r w:rsidR="00F41296">
              <w:rPr>
                <w:noProof/>
                <w:webHidden/>
              </w:rPr>
              <w:fldChar w:fldCharType="end"/>
            </w:r>
          </w:hyperlink>
        </w:p>
        <w:p w14:paraId="79104396" w14:textId="637BF541" w:rsidR="00982D61" w:rsidRPr="00536A92" w:rsidRDefault="00982D61" w:rsidP="00B258AB">
          <w:pPr>
            <w:rPr>
              <w:rFonts w:ascii="Trebuchet MS" w:hAnsi="Trebuchet MS"/>
              <w:sz w:val="22"/>
            </w:rPr>
          </w:pPr>
          <w:r w:rsidRPr="00536A92">
            <w:rPr>
              <w:rFonts w:ascii="Trebuchet MS" w:hAnsi="Trebuchet MS"/>
              <w:b/>
              <w:sz w:val="22"/>
            </w:rPr>
            <w:fldChar w:fldCharType="end"/>
          </w:r>
        </w:p>
      </w:sdtContent>
    </w:sdt>
    <w:p w14:paraId="4DC5FDAF" w14:textId="77777777" w:rsidR="0027627A" w:rsidRPr="00536A92" w:rsidRDefault="0027627A" w:rsidP="00B258AB">
      <w:pPr>
        <w:tabs>
          <w:tab w:val="left" w:pos="1134"/>
        </w:tabs>
        <w:spacing w:line="276" w:lineRule="auto"/>
        <w:ind w:left="709"/>
        <w:jc w:val="center"/>
        <w:rPr>
          <w:rFonts w:ascii="Trebuchet MS" w:hAnsi="Trebuchet MS"/>
          <w:b/>
          <w:color w:val="000000"/>
          <w:sz w:val="22"/>
          <w:szCs w:val="22"/>
          <w:lang w:val="lt-LT"/>
        </w:rPr>
      </w:pPr>
    </w:p>
    <w:p w14:paraId="3FA20927" w14:textId="77777777" w:rsidR="0027627A" w:rsidRPr="00536A92" w:rsidRDefault="0027627A" w:rsidP="00B258AB">
      <w:pPr>
        <w:tabs>
          <w:tab w:val="left" w:pos="1134"/>
        </w:tabs>
        <w:spacing w:line="276" w:lineRule="auto"/>
        <w:ind w:left="709"/>
        <w:jc w:val="center"/>
        <w:rPr>
          <w:rFonts w:ascii="Trebuchet MS" w:hAnsi="Trebuchet MS"/>
          <w:b/>
          <w:color w:val="000000"/>
          <w:sz w:val="22"/>
          <w:szCs w:val="22"/>
          <w:lang w:val="lt-LT"/>
        </w:rPr>
      </w:pPr>
    </w:p>
    <w:p w14:paraId="4645EA32" w14:textId="77777777" w:rsidR="0027627A" w:rsidRPr="00536A92" w:rsidRDefault="0027627A" w:rsidP="00B258AB">
      <w:pPr>
        <w:tabs>
          <w:tab w:val="left" w:pos="1134"/>
        </w:tabs>
        <w:spacing w:line="276" w:lineRule="auto"/>
        <w:ind w:left="709"/>
        <w:jc w:val="center"/>
        <w:rPr>
          <w:rFonts w:ascii="Trebuchet MS" w:hAnsi="Trebuchet MS"/>
          <w:b/>
          <w:color w:val="000000"/>
          <w:sz w:val="22"/>
          <w:szCs w:val="22"/>
          <w:lang w:val="lt-LT"/>
        </w:rPr>
      </w:pPr>
    </w:p>
    <w:p w14:paraId="03364F84" w14:textId="77777777" w:rsidR="0027627A" w:rsidRPr="00536A92" w:rsidRDefault="0027627A" w:rsidP="00B258AB">
      <w:pPr>
        <w:tabs>
          <w:tab w:val="left" w:pos="1134"/>
        </w:tabs>
        <w:spacing w:line="276" w:lineRule="auto"/>
        <w:ind w:left="709"/>
        <w:jc w:val="center"/>
        <w:rPr>
          <w:rFonts w:ascii="Trebuchet MS" w:hAnsi="Trebuchet MS"/>
          <w:b/>
          <w:color w:val="000000"/>
          <w:sz w:val="22"/>
          <w:szCs w:val="22"/>
          <w:lang w:val="lt-LT"/>
        </w:rPr>
      </w:pPr>
    </w:p>
    <w:p w14:paraId="55953C24" w14:textId="77777777" w:rsidR="0027627A" w:rsidRPr="00536A92" w:rsidRDefault="0027627A" w:rsidP="00B258AB">
      <w:pPr>
        <w:tabs>
          <w:tab w:val="left" w:pos="1134"/>
        </w:tabs>
        <w:spacing w:line="276" w:lineRule="auto"/>
        <w:ind w:left="709"/>
        <w:jc w:val="center"/>
        <w:rPr>
          <w:rFonts w:ascii="Trebuchet MS" w:hAnsi="Trebuchet MS"/>
          <w:b/>
          <w:color w:val="000000"/>
          <w:sz w:val="22"/>
          <w:szCs w:val="22"/>
          <w:lang w:val="lt-LT"/>
        </w:rPr>
      </w:pPr>
    </w:p>
    <w:p w14:paraId="59310BF8" w14:textId="77777777" w:rsidR="0027627A" w:rsidRPr="00536A92" w:rsidRDefault="0027627A" w:rsidP="00B258AB">
      <w:pPr>
        <w:tabs>
          <w:tab w:val="left" w:pos="1134"/>
        </w:tabs>
        <w:spacing w:line="276" w:lineRule="auto"/>
        <w:ind w:left="709"/>
        <w:jc w:val="center"/>
        <w:rPr>
          <w:rFonts w:ascii="Trebuchet MS" w:hAnsi="Trebuchet MS"/>
          <w:b/>
          <w:color w:val="000000"/>
          <w:sz w:val="22"/>
          <w:szCs w:val="22"/>
          <w:lang w:val="lt-LT"/>
        </w:rPr>
      </w:pPr>
    </w:p>
    <w:p w14:paraId="49A5003C" w14:textId="77777777" w:rsidR="0027627A" w:rsidRPr="00536A92" w:rsidRDefault="0027627A" w:rsidP="00B258AB">
      <w:pPr>
        <w:tabs>
          <w:tab w:val="left" w:pos="1134"/>
        </w:tabs>
        <w:spacing w:line="276" w:lineRule="auto"/>
        <w:ind w:left="709"/>
        <w:jc w:val="center"/>
        <w:rPr>
          <w:rFonts w:ascii="Trebuchet MS" w:hAnsi="Trebuchet MS"/>
          <w:b/>
          <w:color w:val="000000"/>
          <w:sz w:val="22"/>
          <w:szCs w:val="22"/>
          <w:lang w:val="lt-LT"/>
        </w:rPr>
      </w:pPr>
    </w:p>
    <w:p w14:paraId="5A06E127" w14:textId="77777777" w:rsidR="0027627A" w:rsidRPr="00536A92" w:rsidRDefault="0027627A" w:rsidP="00B258AB">
      <w:pPr>
        <w:tabs>
          <w:tab w:val="left" w:pos="1134"/>
        </w:tabs>
        <w:spacing w:line="276" w:lineRule="auto"/>
        <w:ind w:left="709"/>
        <w:jc w:val="center"/>
        <w:rPr>
          <w:rFonts w:ascii="Trebuchet MS" w:hAnsi="Trebuchet MS"/>
          <w:b/>
          <w:color w:val="000000"/>
          <w:sz w:val="22"/>
          <w:szCs w:val="22"/>
          <w:lang w:val="lt-LT"/>
        </w:rPr>
      </w:pPr>
    </w:p>
    <w:p w14:paraId="54F86976" w14:textId="77777777" w:rsidR="0027627A" w:rsidRPr="00536A92" w:rsidRDefault="0027627A" w:rsidP="00B258AB">
      <w:pPr>
        <w:tabs>
          <w:tab w:val="left" w:pos="1134"/>
        </w:tabs>
        <w:spacing w:line="276" w:lineRule="auto"/>
        <w:ind w:left="709"/>
        <w:jc w:val="center"/>
        <w:rPr>
          <w:rFonts w:ascii="Trebuchet MS" w:hAnsi="Trebuchet MS"/>
          <w:b/>
          <w:color w:val="000000"/>
          <w:sz w:val="22"/>
          <w:szCs w:val="22"/>
          <w:lang w:val="lt-LT"/>
        </w:rPr>
      </w:pPr>
    </w:p>
    <w:p w14:paraId="58F2BAF8" w14:textId="77777777" w:rsidR="0027627A" w:rsidRPr="00536A92" w:rsidRDefault="0027627A" w:rsidP="00B258AB">
      <w:pPr>
        <w:tabs>
          <w:tab w:val="left" w:pos="1134"/>
        </w:tabs>
        <w:spacing w:line="276" w:lineRule="auto"/>
        <w:ind w:left="709"/>
        <w:jc w:val="center"/>
        <w:rPr>
          <w:rFonts w:ascii="Trebuchet MS" w:hAnsi="Trebuchet MS"/>
          <w:b/>
          <w:color w:val="000000"/>
          <w:sz w:val="22"/>
          <w:szCs w:val="22"/>
          <w:lang w:val="lt-LT"/>
        </w:rPr>
      </w:pPr>
    </w:p>
    <w:p w14:paraId="72FB9388" w14:textId="77777777" w:rsidR="00891883" w:rsidRPr="00536A92" w:rsidRDefault="00891883" w:rsidP="00B258AB">
      <w:pPr>
        <w:tabs>
          <w:tab w:val="left" w:pos="1134"/>
        </w:tabs>
        <w:spacing w:line="276" w:lineRule="auto"/>
        <w:ind w:left="709"/>
        <w:jc w:val="center"/>
        <w:rPr>
          <w:rFonts w:ascii="Trebuchet MS" w:hAnsi="Trebuchet MS"/>
          <w:b/>
          <w:color w:val="000000"/>
          <w:sz w:val="22"/>
          <w:szCs w:val="22"/>
          <w:lang w:val="lt-LT"/>
        </w:rPr>
      </w:pPr>
    </w:p>
    <w:p w14:paraId="3857C7A3" w14:textId="77777777" w:rsidR="00891883" w:rsidRPr="00536A92" w:rsidRDefault="00891883" w:rsidP="00B258AB">
      <w:pPr>
        <w:tabs>
          <w:tab w:val="left" w:pos="1134"/>
        </w:tabs>
        <w:spacing w:line="276" w:lineRule="auto"/>
        <w:ind w:left="709"/>
        <w:jc w:val="center"/>
        <w:rPr>
          <w:rFonts w:ascii="Trebuchet MS" w:hAnsi="Trebuchet MS"/>
          <w:b/>
          <w:color w:val="000000"/>
          <w:sz w:val="22"/>
          <w:szCs w:val="22"/>
          <w:lang w:val="lt-LT"/>
        </w:rPr>
      </w:pPr>
    </w:p>
    <w:p w14:paraId="1A927C2D" w14:textId="77777777" w:rsidR="00891883" w:rsidRPr="00536A92" w:rsidRDefault="00891883" w:rsidP="00B258AB">
      <w:pPr>
        <w:tabs>
          <w:tab w:val="left" w:pos="1134"/>
        </w:tabs>
        <w:spacing w:line="276" w:lineRule="auto"/>
        <w:ind w:left="709"/>
        <w:jc w:val="center"/>
        <w:rPr>
          <w:rFonts w:ascii="Trebuchet MS" w:hAnsi="Trebuchet MS"/>
          <w:b/>
          <w:color w:val="000000"/>
          <w:sz w:val="22"/>
          <w:szCs w:val="22"/>
          <w:lang w:val="lt-LT"/>
        </w:rPr>
      </w:pPr>
    </w:p>
    <w:p w14:paraId="00B29A86" w14:textId="77777777" w:rsidR="00891883" w:rsidRPr="00536A92" w:rsidRDefault="00891883" w:rsidP="00B258AB">
      <w:pPr>
        <w:tabs>
          <w:tab w:val="left" w:pos="1134"/>
        </w:tabs>
        <w:spacing w:line="276" w:lineRule="auto"/>
        <w:ind w:left="709"/>
        <w:jc w:val="center"/>
        <w:rPr>
          <w:rFonts w:ascii="Trebuchet MS" w:hAnsi="Trebuchet MS"/>
          <w:b/>
          <w:color w:val="000000"/>
          <w:sz w:val="22"/>
          <w:szCs w:val="22"/>
          <w:lang w:val="lt-LT"/>
        </w:rPr>
      </w:pPr>
    </w:p>
    <w:p w14:paraId="5EDEC7CA" w14:textId="77777777" w:rsidR="00891883" w:rsidRPr="00536A92" w:rsidRDefault="00891883" w:rsidP="00B258AB">
      <w:pPr>
        <w:tabs>
          <w:tab w:val="left" w:pos="1134"/>
        </w:tabs>
        <w:spacing w:line="276" w:lineRule="auto"/>
        <w:ind w:left="709"/>
        <w:jc w:val="center"/>
        <w:rPr>
          <w:rFonts w:ascii="Trebuchet MS" w:hAnsi="Trebuchet MS"/>
          <w:b/>
          <w:color w:val="000000"/>
          <w:sz w:val="22"/>
          <w:szCs w:val="22"/>
          <w:lang w:val="lt-LT"/>
        </w:rPr>
      </w:pPr>
    </w:p>
    <w:p w14:paraId="41FDEA00" w14:textId="77777777" w:rsidR="004D677B" w:rsidRPr="00536A92" w:rsidRDefault="004D677B" w:rsidP="00B258AB">
      <w:pPr>
        <w:spacing w:line="276" w:lineRule="auto"/>
        <w:rPr>
          <w:rFonts w:ascii="Trebuchet MS" w:hAnsi="Trebuchet MS" w:cs="Arial"/>
          <w:b/>
          <w:sz w:val="22"/>
          <w:szCs w:val="22"/>
        </w:rPr>
      </w:pPr>
      <w:bookmarkStart w:id="12" w:name="_Toc455492568"/>
      <w:r>
        <w:br w:type="page"/>
      </w:r>
    </w:p>
    <w:p w14:paraId="108E75BC" w14:textId="77777777" w:rsidR="009376F4" w:rsidRPr="00536A92" w:rsidRDefault="009376F4" w:rsidP="00B258AB">
      <w:pPr>
        <w:pStyle w:val="Heading1"/>
        <w:numPr>
          <w:ilvl w:val="0"/>
          <w:numId w:val="1"/>
        </w:numPr>
        <w:spacing w:line="276" w:lineRule="auto"/>
        <w:ind w:firstLine="567"/>
        <w:rPr>
          <w:szCs w:val="22"/>
        </w:rPr>
      </w:pPr>
      <w:bookmarkStart w:id="13" w:name="_Toc455648418"/>
      <w:bookmarkStart w:id="14" w:name="_Toc160347410"/>
      <w:bookmarkStart w:id="15" w:name="_Toc420068142"/>
      <w:bookmarkEnd w:id="12"/>
      <w:r>
        <w:lastRenderedPageBreak/>
        <w:t>GENERAL INFORMATION</w:t>
      </w:r>
      <w:bookmarkEnd w:id="13"/>
      <w:bookmarkEnd w:id="14"/>
    </w:p>
    <w:tbl>
      <w:tblPr>
        <w:tblStyle w:val="TableGrid"/>
        <w:tblW w:w="0" w:type="auto"/>
        <w:tblLook w:val="04A0" w:firstRow="1" w:lastRow="0" w:firstColumn="1" w:lastColumn="0" w:noHBand="0" w:noVBand="1"/>
      </w:tblPr>
      <w:tblGrid>
        <w:gridCol w:w="3681"/>
        <w:gridCol w:w="6514"/>
      </w:tblGrid>
      <w:tr w:rsidR="000B798C" w:rsidRPr="00536A92" w14:paraId="62E239C4" w14:textId="77777777" w:rsidTr="00C43075">
        <w:tc>
          <w:tcPr>
            <w:tcW w:w="3681" w:type="dxa"/>
            <w:shd w:val="clear" w:color="auto" w:fill="D9D9D9" w:themeFill="background1" w:themeFillShade="D9"/>
          </w:tcPr>
          <w:p w14:paraId="444772FB" w14:textId="77777777" w:rsidR="000B798C" w:rsidRPr="00536A92" w:rsidRDefault="000B798C" w:rsidP="00B258AB">
            <w:pPr>
              <w:spacing w:line="276" w:lineRule="auto"/>
              <w:rPr>
                <w:rFonts w:ascii="Trebuchet MS" w:hAnsi="Trebuchet MS"/>
                <w:b/>
                <w:sz w:val="22"/>
                <w:szCs w:val="22"/>
              </w:rPr>
            </w:pPr>
            <w:r>
              <w:rPr>
                <w:rFonts w:ascii="Trebuchet MS" w:hAnsi="Trebuchet MS"/>
                <w:b/>
                <w:sz w:val="22"/>
              </w:rPr>
              <w:t>Title of the project</w:t>
            </w:r>
          </w:p>
        </w:tc>
        <w:tc>
          <w:tcPr>
            <w:tcW w:w="6514" w:type="dxa"/>
          </w:tcPr>
          <w:p w14:paraId="0412DE2E" w14:textId="156C7970" w:rsidR="000B798C" w:rsidRPr="00536A92" w:rsidRDefault="000B798C" w:rsidP="00B258AB">
            <w:pPr>
              <w:spacing w:line="276" w:lineRule="auto"/>
              <w:rPr>
                <w:rFonts w:ascii="Trebuchet MS" w:hAnsi="Trebuchet MS"/>
                <w:sz w:val="22"/>
                <w:szCs w:val="22"/>
              </w:rPr>
            </w:pPr>
            <w:r>
              <w:rPr>
                <w:rFonts w:ascii="Trebuchet MS" w:hAnsi="Trebuchet MS"/>
                <w:sz w:val="22"/>
              </w:rPr>
              <w:t xml:space="preserve">Reconstruction of the 110/10 kV </w:t>
            </w:r>
            <w:proofErr w:type="spellStart"/>
            <w:r>
              <w:rPr>
                <w:rFonts w:ascii="Trebuchet MS" w:hAnsi="Trebuchet MS"/>
                <w:sz w:val="22"/>
              </w:rPr>
              <w:t>Nemenčinė</w:t>
            </w:r>
            <w:proofErr w:type="spellEnd"/>
            <w:r>
              <w:rPr>
                <w:rFonts w:ascii="Trebuchet MS" w:hAnsi="Trebuchet MS"/>
                <w:sz w:val="22"/>
              </w:rPr>
              <w:t xml:space="preserve"> TS 110 kV switchyard</w:t>
            </w:r>
          </w:p>
        </w:tc>
      </w:tr>
      <w:tr w:rsidR="000B798C" w:rsidRPr="00536A92" w14:paraId="44277693" w14:textId="77777777" w:rsidTr="00C43075">
        <w:tc>
          <w:tcPr>
            <w:tcW w:w="3681" w:type="dxa"/>
            <w:shd w:val="clear" w:color="auto" w:fill="D9D9D9" w:themeFill="background1" w:themeFillShade="D9"/>
          </w:tcPr>
          <w:p w14:paraId="1BCEF0BE" w14:textId="77777777" w:rsidR="000B798C" w:rsidRPr="00536A92" w:rsidRDefault="000B798C" w:rsidP="00B258AB">
            <w:pPr>
              <w:spacing w:line="276" w:lineRule="auto"/>
              <w:rPr>
                <w:rFonts w:ascii="Trebuchet MS" w:hAnsi="Trebuchet MS"/>
                <w:b/>
                <w:sz w:val="22"/>
                <w:szCs w:val="22"/>
              </w:rPr>
            </w:pPr>
            <w:r>
              <w:rPr>
                <w:rFonts w:ascii="Trebuchet MS" w:hAnsi="Trebuchet MS"/>
                <w:b/>
                <w:sz w:val="22"/>
              </w:rPr>
              <w:t>Project number</w:t>
            </w:r>
          </w:p>
        </w:tc>
        <w:tc>
          <w:tcPr>
            <w:tcW w:w="6514" w:type="dxa"/>
          </w:tcPr>
          <w:p w14:paraId="6CF66903" w14:textId="0B61A1FD" w:rsidR="000B798C" w:rsidRPr="00536A92" w:rsidRDefault="00F624B8" w:rsidP="00B258AB">
            <w:pPr>
              <w:spacing w:line="276" w:lineRule="auto"/>
              <w:rPr>
                <w:rFonts w:ascii="Trebuchet MS" w:hAnsi="Trebuchet MS"/>
                <w:sz w:val="22"/>
                <w:szCs w:val="22"/>
              </w:rPr>
            </w:pPr>
            <w:r>
              <w:rPr>
                <w:rStyle w:val="Strong"/>
                <w:b w:val="0"/>
                <w:color w:val="auto"/>
              </w:rPr>
              <w:t>PPRV19063</w:t>
            </w:r>
          </w:p>
        </w:tc>
      </w:tr>
      <w:tr w:rsidR="000B798C" w:rsidRPr="00536A92" w14:paraId="45E03BB6" w14:textId="77777777" w:rsidTr="00C43075">
        <w:tc>
          <w:tcPr>
            <w:tcW w:w="3681" w:type="dxa"/>
            <w:shd w:val="clear" w:color="auto" w:fill="D9D9D9" w:themeFill="background1" w:themeFillShade="D9"/>
          </w:tcPr>
          <w:p w14:paraId="38FCC131" w14:textId="77777777" w:rsidR="000B798C" w:rsidRPr="00536A92" w:rsidRDefault="000B798C" w:rsidP="00B258AB">
            <w:pPr>
              <w:spacing w:line="276" w:lineRule="auto"/>
              <w:rPr>
                <w:rFonts w:ascii="Trebuchet MS" w:hAnsi="Trebuchet MS"/>
                <w:b/>
                <w:sz w:val="22"/>
                <w:szCs w:val="22"/>
              </w:rPr>
            </w:pPr>
            <w:r>
              <w:rPr>
                <w:rFonts w:ascii="Trebuchet MS" w:hAnsi="Trebuchet MS"/>
                <w:b/>
                <w:sz w:val="22"/>
              </w:rPr>
              <w:t>Project preparation stage</w:t>
            </w:r>
          </w:p>
        </w:tc>
        <w:tc>
          <w:tcPr>
            <w:tcW w:w="6514" w:type="dxa"/>
          </w:tcPr>
          <w:p w14:paraId="538C3BD5" w14:textId="10806702" w:rsidR="000B798C" w:rsidRPr="00536A92" w:rsidRDefault="000B798C" w:rsidP="00B258AB">
            <w:pPr>
              <w:spacing w:line="276" w:lineRule="auto"/>
              <w:rPr>
                <w:rFonts w:ascii="Trebuchet MS" w:hAnsi="Trebuchet MS"/>
                <w:sz w:val="22"/>
                <w:szCs w:val="22"/>
              </w:rPr>
            </w:pPr>
            <w:r>
              <w:rPr>
                <w:rFonts w:ascii="Trebuchet MS" w:hAnsi="Trebuchet MS"/>
                <w:sz w:val="22"/>
              </w:rPr>
              <w:t>"Up to the key" (preparation of technical and work design)</w:t>
            </w:r>
          </w:p>
        </w:tc>
      </w:tr>
      <w:tr w:rsidR="000B798C" w:rsidRPr="00536A92" w14:paraId="7E58B128" w14:textId="77777777" w:rsidTr="00C43075">
        <w:tc>
          <w:tcPr>
            <w:tcW w:w="3681" w:type="dxa"/>
            <w:shd w:val="clear" w:color="auto" w:fill="D9D9D9" w:themeFill="background1" w:themeFillShade="D9"/>
          </w:tcPr>
          <w:p w14:paraId="5B359951" w14:textId="77777777" w:rsidR="000B798C" w:rsidRPr="00536A92" w:rsidRDefault="000B798C" w:rsidP="00B258AB">
            <w:pPr>
              <w:spacing w:line="276" w:lineRule="auto"/>
              <w:rPr>
                <w:rFonts w:ascii="Trebuchet MS" w:hAnsi="Trebuchet MS"/>
                <w:b/>
                <w:sz w:val="22"/>
                <w:szCs w:val="22"/>
              </w:rPr>
            </w:pPr>
            <w:r>
              <w:rPr>
                <w:rFonts w:ascii="Trebuchet MS" w:hAnsi="Trebuchet MS"/>
                <w:b/>
                <w:sz w:val="22"/>
              </w:rPr>
              <w:t>Project manager</w:t>
            </w:r>
          </w:p>
        </w:tc>
        <w:tc>
          <w:tcPr>
            <w:tcW w:w="6514" w:type="dxa"/>
          </w:tcPr>
          <w:p w14:paraId="32478F7E" w14:textId="2731E5CA" w:rsidR="000B798C" w:rsidRPr="00536A92" w:rsidRDefault="000B798C" w:rsidP="00B258AB">
            <w:pPr>
              <w:spacing w:line="276" w:lineRule="auto"/>
              <w:rPr>
                <w:rFonts w:ascii="Trebuchet MS" w:hAnsi="Trebuchet MS"/>
                <w:sz w:val="22"/>
                <w:szCs w:val="22"/>
              </w:rPr>
            </w:pPr>
          </w:p>
        </w:tc>
      </w:tr>
      <w:tr w:rsidR="000B798C" w:rsidRPr="00536A92" w14:paraId="4DDCF38F" w14:textId="77777777" w:rsidTr="00C43075">
        <w:tc>
          <w:tcPr>
            <w:tcW w:w="3681" w:type="dxa"/>
            <w:shd w:val="clear" w:color="auto" w:fill="D9D9D9" w:themeFill="background1" w:themeFillShade="D9"/>
          </w:tcPr>
          <w:p w14:paraId="2B914A50" w14:textId="77777777" w:rsidR="000B798C" w:rsidRPr="00536A92" w:rsidRDefault="000B798C" w:rsidP="00B258AB">
            <w:pPr>
              <w:spacing w:line="276" w:lineRule="auto"/>
              <w:rPr>
                <w:rFonts w:ascii="Trebuchet MS" w:hAnsi="Trebuchet MS"/>
                <w:b/>
                <w:sz w:val="22"/>
                <w:szCs w:val="22"/>
              </w:rPr>
            </w:pPr>
            <w:r>
              <w:rPr>
                <w:rFonts w:ascii="Trebuchet MS" w:hAnsi="Trebuchet MS"/>
                <w:b/>
                <w:sz w:val="22"/>
              </w:rPr>
              <w:t>Initiator</w:t>
            </w:r>
          </w:p>
        </w:tc>
        <w:tc>
          <w:tcPr>
            <w:tcW w:w="6514" w:type="dxa"/>
          </w:tcPr>
          <w:p w14:paraId="7FDC9F6C" w14:textId="12FDA1B9" w:rsidR="000B798C" w:rsidRPr="00536A92" w:rsidRDefault="000B798C" w:rsidP="00B258AB">
            <w:pPr>
              <w:spacing w:line="276" w:lineRule="auto"/>
              <w:rPr>
                <w:rFonts w:ascii="Trebuchet MS" w:hAnsi="Trebuchet MS"/>
                <w:sz w:val="22"/>
                <w:szCs w:val="22"/>
              </w:rPr>
            </w:pPr>
          </w:p>
        </w:tc>
      </w:tr>
      <w:tr w:rsidR="000B798C" w:rsidRPr="00536A92" w14:paraId="193AFE9D" w14:textId="77777777" w:rsidTr="00C43075">
        <w:tc>
          <w:tcPr>
            <w:tcW w:w="3681" w:type="dxa"/>
            <w:shd w:val="clear" w:color="auto" w:fill="D9D9D9" w:themeFill="background1" w:themeFillShade="D9"/>
          </w:tcPr>
          <w:p w14:paraId="3078A292" w14:textId="77777777" w:rsidR="000B798C" w:rsidRPr="00536A92" w:rsidRDefault="000B798C" w:rsidP="00B258AB">
            <w:pPr>
              <w:spacing w:line="276" w:lineRule="auto"/>
              <w:rPr>
                <w:rFonts w:ascii="Trebuchet MS" w:hAnsi="Trebuchet MS"/>
                <w:b/>
                <w:sz w:val="22"/>
                <w:szCs w:val="22"/>
              </w:rPr>
            </w:pPr>
            <w:r>
              <w:rPr>
                <w:rFonts w:ascii="Trebuchet MS" w:hAnsi="Trebuchet MS"/>
                <w:b/>
                <w:sz w:val="22"/>
              </w:rPr>
              <w:t>Type of construction</w:t>
            </w:r>
          </w:p>
        </w:tc>
        <w:tc>
          <w:tcPr>
            <w:tcW w:w="6514" w:type="dxa"/>
          </w:tcPr>
          <w:p w14:paraId="1F018AEA" w14:textId="77777777" w:rsidR="000B798C" w:rsidRPr="00536A92" w:rsidRDefault="000B798C" w:rsidP="00B258AB">
            <w:pPr>
              <w:spacing w:line="276" w:lineRule="auto"/>
              <w:rPr>
                <w:rFonts w:ascii="Trebuchet MS" w:hAnsi="Trebuchet MS"/>
                <w:sz w:val="22"/>
                <w:szCs w:val="22"/>
              </w:rPr>
            </w:pPr>
            <w:r>
              <w:rPr>
                <w:rFonts w:ascii="Trebuchet MS" w:hAnsi="Trebuchet MS"/>
                <w:sz w:val="22"/>
              </w:rPr>
              <w:t>Reconstruction/new construction</w:t>
            </w:r>
          </w:p>
        </w:tc>
      </w:tr>
      <w:tr w:rsidR="000B798C" w:rsidRPr="00536A92" w14:paraId="46957D50" w14:textId="77777777" w:rsidTr="00C43075">
        <w:tc>
          <w:tcPr>
            <w:tcW w:w="3681" w:type="dxa"/>
            <w:shd w:val="clear" w:color="auto" w:fill="D9D9D9" w:themeFill="background1" w:themeFillShade="D9"/>
          </w:tcPr>
          <w:p w14:paraId="07468B14" w14:textId="77777777" w:rsidR="000B798C" w:rsidRPr="00536A92" w:rsidRDefault="000B798C" w:rsidP="00B258AB">
            <w:pPr>
              <w:spacing w:line="276" w:lineRule="auto"/>
              <w:rPr>
                <w:rFonts w:ascii="Trebuchet MS" w:hAnsi="Trebuchet MS"/>
                <w:b/>
                <w:sz w:val="22"/>
                <w:szCs w:val="22"/>
              </w:rPr>
            </w:pPr>
            <w:r>
              <w:rPr>
                <w:rFonts w:ascii="Trebuchet MS" w:hAnsi="Trebuchet MS"/>
                <w:b/>
                <w:sz w:val="22"/>
              </w:rPr>
              <w:t>Category of structures</w:t>
            </w:r>
          </w:p>
        </w:tc>
        <w:tc>
          <w:tcPr>
            <w:tcW w:w="6514" w:type="dxa"/>
          </w:tcPr>
          <w:p w14:paraId="38524107" w14:textId="065FC269" w:rsidR="000B798C" w:rsidRPr="00536A92" w:rsidRDefault="000B798C" w:rsidP="00B258AB">
            <w:pPr>
              <w:spacing w:line="276" w:lineRule="auto"/>
              <w:rPr>
                <w:rFonts w:ascii="Trebuchet MS" w:hAnsi="Trebuchet MS"/>
                <w:sz w:val="22"/>
                <w:szCs w:val="22"/>
              </w:rPr>
            </w:pPr>
            <w:r>
              <w:rPr>
                <w:rFonts w:ascii="Trebuchet MS" w:hAnsi="Trebuchet MS"/>
                <w:sz w:val="22"/>
              </w:rPr>
              <w:t>Special structure</w:t>
            </w:r>
          </w:p>
        </w:tc>
      </w:tr>
      <w:tr w:rsidR="000B798C" w:rsidRPr="00536A92" w14:paraId="5C5DFC17" w14:textId="77777777" w:rsidTr="00C43075">
        <w:tc>
          <w:tcPr>
            <w:tcW w:w="3681" w:type="dxa"/>
            <w:shd w:val="clear" w:color="auto" w:fill="D9D9D9" w:themeFill="background1" w:themeFillShade="D9"/>
          </w:tcPr>
          <w:p w14:paraId="6FF542BF" w14:textId="77777777" w:rsidR="000B798C" w:rsidRPr="00536A92" w:rsidRDefault="000B798C" w:rsidP="00B258AB">
            <w:pPr>
              <w:spacing w:line="276" w:lineRule="auto"/>
              <w:rPr>
                <w:rFonts w:ascii="Trebuchet MS" w:hAnsi="Trebuchet MS"/>
                <w:b/>
                <w:sz w:val="22"/>
                <w:szCs w:val="22"/>
              </w:rPr>
            </w:pPr>
            <w:r>
              <w:rPr>
                <w:rFonts w:ascii="Trebuchet MS" w:hAnsi="Trebuchet MS"/>
                <w:b/>
                <w:sz w:val="22"/>
              </w:rPr>
              <w:t>Address of the transformer substation</w:t>
            </w:r>
          </w:p>
        </w:tc>
        <w:tc>
          <w:tcPr>
            <w:tcW w:w="6514" w:type="dxa"/>
          </w:tcPr>
          <w:p w14:paraId="2F0E8DAD" w14:textId="663B2065" w:rsidR="000B798C" w:rsidRPr="00536A92" w:rsidRDefault="00205184" w:rsidP="00B258AB">
            <w:pPr>
              <w:spacing w:line="276" w:lineRule="auto"/>
              <w:rPr>
                <w:rFonts w:ascii="Trebuchet MS" w:hAnsi="Trebuchet MS"/>
                <w:sz w:val="22"/>
                <w:szCs w:val="22"/>
              </w:rPr>
            </w:pPr>
            <w:proofErr w:type="spellStart"/>
            <w:r>
              <w:rPr>
                <w:rFonts w:ascii="Trebuchet MS" w:hAnsi="Trebuchet MS"/>
                <w:sz w:val="22"/>
              </w:rPr>
              <w:t>Bažnyčios</w:t>
            </w:r>
            <w:proofErr w:type="spellEnd"/>
            <w:r>
              <w:rPr>
                <w:rFonts w:ascii="Trebuchet MS" w:hAnsi="Trebuchet MS"/>
                <w:sz w:val="22"/>
              </w:rPr>
              <w:t xml:space="preserve"> str. 25, </w:t>
            </w:r>
            <w:proofErr w:type="spellStart"/>
            <w:r>
              <w:rPr>
                <w:rFonts w:ascii="Trebuchet MS" w:hAnsi="Trebuchet MS"/>
                <w:sz w:val="22"/>
              </w:rPr>
              <w:t>Nemenčinė</w:t>
            </w:r>
            <w:proofErr w:type="spellEnd"/>
            <w:r>
              <w:rPr>
                <w:rFonts w:ascii="Trebuchet MS" w:hAnsi="Trebuchet MS"/>
                <w:sz w:val="22"/>
              </w:rPr>
              <w:t>, Vilnius district municipality</w:t>
            </w:r>
          </w:p>
        </w:tc>
      </w:tr>
    </w:tbl>
    <w:p w14:paraId="4419D3B8" w14:textId="77777777" w:rsidR="00A82B24" w:rsidRPr="00A82B24" w:rsidRDefault="00A82B24" w:rsidP="00A82B24">
      <w:pPr>
        <w:pStyle w:val="Heading1"/>
        <w:spacing w:before="120" w:after="120" w:line="276" w:lineRule="auto"/>
        <w:ind w:left="567"/>
        <w:rPr>
          <w:szCs w:val="22"/>
        </w:rPr>
      </w:pPr>
      <w:bookmarkStart w:id="16" w:name="_Toc456103648"/>
      <w:bookmarkStart w:id="17" w:name="_Toc160347412"/>
      <w:bookmarkStart w:id="18" w:name="_Toc419388299"/>
      <w:bookmarkStart w:id="19" w:name="_Toc420068148"/>
      <w:bookmarkEnd w:id="15"/>
    </w:p>
    <w:p w14:paraId="6DDDBE66" w14:textId="77777777" w:rsidR="00A82B24" w:rsidRPr="00A82B24" w:rsidRDefault="00A82B24" w:rsidP="00A82B24">
      <w:pPr>
        <w:pStyle w:val="Heading1"/>
        <w:spacing w:before="120" w:after="120" w:line="276" w:lineRule="auto"/>
        <w:ind w:left="567"/>
        <w:rPr>
          <w:szCs w:val="22"/>
        </w:rPr>
      </w:pPr>
    </w:p>
    <w:p w14:paraId="19596D19" w14:textId="2DDC0CA4" w:rsidR="005B6958" w:rsidRPr="00536A92" w:rsidRDefault="005B6958" w:rsidP="00B258AB">
      <w:pPr>
        <w:pStyle w:val="Heading1"/>
        <w:numPr>
          <w:ilvl w:val="0"/>
          <w:numId w:val="26"/>
        </w:numPr>
        <w:spacing w:before="120" w:after="120" w:line="276" w:lineRule="auto"/>
        <w:ind w:firstLine="567"/>
        <w:rPr>
          <w:szCs w:val="22"/>
        </w:rPr>
      </w:pPr>
      <w:r>
        <w:t>GENERAL REQUIREMENTS</w:t>
      </w:r>
      <w:bookmarkEnd w:id="16"/>
      <w:bookmarkEnd w:id="17"/>
    </w:p>
    <w:p w14:paraId="557C76C9" w14:textId="77777777" w:rsidR="00C807BE" w:rsidRPr="00536A92" w:rsidRDefault="00C807BE" w:rsidP="00B258AB">
      <w:pPr>
        <w:pStyle w:val="ListParagraph"/>
        <w:numPr>
          <w:ilvl w:val="0"/>
          <w:numId w:val="2"/>
        </w:numPr>
        <w:spacing w:line="276" w:lineRule="auto"/>
        <w:ind w:left="0" w:firstLine="567"/>
        <w:jc w:val="both"/>
        <w:rPr>
          <w:rFonts w:ascii="Trebuchet MS" w:hAnsi="Trebuchet MS"/>
          <w:vanish/>
          <w:sz w:val="22"/>
          <w:szCs w:val="22"/>
          <w:lang w:val="lt-LT"/>
        </w:rPr>
      </w:pPr>
    </w:p>
    <w:p w14:paraId="6A5BBA75" w14:textId="77777777" w:rsidR="00C807BE" w:rsidRPr="00536A92" w:rsidRDefault="00C807BE" w:rsidP="00B258AB">
      <w:pPr>
        <w:pStyle w:val="ListParagraph"/>
        <w:numPr>
          <w:ilvl w:val="0"/>
          <w:numId w:val="2"/>
        </w:numPr>
        <w:spacing w:line="276" w:lineRule="auto"/>
        <w:ind w:left="0" w:firstLine="567"/>
        <w:jc w:val="both"/>
        <w:rPr>
          <w:rFonts w:ascii="Trebuchet MS" w:hAnsi="Trebuchet MS"/>
          <w:vanish/>
          <w:sz w:val="22"/>
          <w:szCs w:val="22"/>
          <w:lang w:val="lt-LT"/>
        </w:rPr>
      </w:pPr>
    </w:p>
    <w:p w14:paraId="7AE3A4A9" w14:textId="77777777" w:rsidR="00C807BE" w:rsidRPr="00536A92" w:rsidRDefault="00C807BE" w:rsidP="00B258AB">
      <w:pPr>
        <w:pStyle w:val="ListParagraph"/>
        <w:numPr>
          <w:ilvl w:val="0"/>
          <w:numId w:val="2"/>
        </w:numPr>
        <w:spacing w:line="276" w:lineRule="auto"/>
        <w:ind w:left="0" w:firstLine="567"/>
        <w:jc w:val="both"/>
        <w:rPr>
          <w:rFonts w:ascii="Trebuchet MS" w:hAnsi="Trebuchet MS"/>
          <w:vanish/>
          <w:sz w:val="22"/>
          <w:szCs w:val="22"/>
          <w:lang w:val="lt-LT"/>
        </w:rPr>
      </w:pPr>
    </w:p>
    <w:p w14:paraId="0C10DC05" w14:textId="5C0D0773" w:rsidR="00680E8B" w:rsidRPr="00536A92" w:rsidRDefault="00680E8B" w:rsidP="00B258AB">
      <w:pPr>
        <w:pStyle w:val="NoSpacing"/>
        <w:numPr>
          <w:ilvl w:val="1"/>
          <w:numId w:val="2"/>
        </w:numPr>
        <w:spacing w:line="276" w:lineRule="auto"/>
        <w:ind w:left="0" w:firstLine="567"/>
        <w:jc w:val="both"/>
        <w:rPr>
          <w:szCs w:val="22"/>
        </w:rPr>
      </w:pPr>
      <w:r>
        <w:t>The technical design shall be prepared and formalized in accordance with this design task, the Law on Construction, STR 1.04.04:2017 “Design of a Building, Expert Examination of a Design”, LST 1516:2015 “Design of a Structure”. General requirements for formalization and the provisions of other normative documents and rules regulating construction and design in force in the Republic of Lithuania, as well as the connection/technical conditions and/or special requirements set by the relevant authorities.</w:t>
      </w:r>
    </w:p>
    <w:p w14:paraId="7DD55C71" w14:textId="77777777" w:rsidR="00680E8B" w:rsidRPr="00536A92" w:rsidRDefault="00680E8B" w:rsidP="00B258AB">
      <w:pPr>
        <w:pStyle w:val="NoSpacing"/>
        <w:numPr>
          <w:ilvl w:val="1"/>
          <w:numId w:val="2"/>
        </w:numPr>
        <w:spacing w:line="276" w:lineRule="auto"/>
        <w:ind w:left="0" w:firstLine="567"/>
        <w:jc w:val="both"/>
        <w:rPr>
          <w:szCs w:val="22"/>
        </w:rPr>
      </w:pPr>
      <w:r>
        <w:t>In all cases, the technical and detailed design must be prepared as separate projects.</w:t>
      </w:r>
    </w:p>
    <w:p w14:paraId="7D4856D4" w14:textId="77777777" w:rsidR="00680E8B" w:rsidRPr="00536A92" w:rsidRDefault="00680E8B" w:rsidP="00B258AB">
      <w:pPr>
        <w:pStyle w:val="NoSpacing"/>
        <w:numPr>
          <w:ilvl w:val="1"/>
          <w:numId w:val="2"/>
        </w:numPr>
        <w:spacing w:line="276" w:lineRule="auto"/>
        <w:ind w:left="0" w:firstLine="567"/>
        <w:jc w:val="both"/>
        <w:rPr>
          <w:szCs w:val="22"/>
        </w:rPr>
      </w:pPr>
      <w:r>
        <w:t>The standard specifications attached to this design brief must be followed in the preparation of the technical design.</w:t>
      </w:r>
    </w:p>
    <w:p w14:paraId="5B3805EA" w14:textId="63C6E7E9" w:rsidR="00680E8B" w:rsidRPr="00536A92" w:rsidRDefault="00680E8B" w:rsidP="00B258AB">
      <w:pPr>
        <w:pStyle w:val="NoSpacing"/>
        <w:numPr>
          <w:ilvl w:val="1"/>
          <w:numId w:val="2"/>
        </w:numPr>
        <w:spacing w:line="276" w:lineRule="auto"/>
        <w:ind w:left="0" w:firstLine="567"/>
        <w:jc w:val="both"/>
        <w:rPr>
          <w:szCs w:val="22"/>
        </w:rPr>
      </w:pPr>
      <w:r>
        <w:t>The tables of the technical specifications of the technical project must be drawn up in accordance with the requirements of LITGRID AB (hereinafter - TSO) for the drawing up of the technical specifications of the technical project (see Annex</w:t>
      </w:r>
      <w:sdt>
        <w:sdtPr>
          <w:rPr>
            <w:szCs w:val="22"/>
          </w:rPr>
          <w:id w:val="961000988"/>
          <w:citation/>
        </w:sdtPr>
        <w:sdtEndPr/>
        <w:sdtContent>
          <w:r w:rsidR="00106D29" w:rsidRPr="00536A92">
            <w:fldChar w:fldCharType="begin"/>
          </w:r>
          <w:r w:rsidR="00D52414" w:rsidRPr="00536A92">
            <w:instrText xml:space="preserve">CITATION Bendrai1 \l 1063 </w:instrText>
          </w:r>
          <w:r w:rsidR="00106D29" w:rsidRPr="00536A92">
            <w:fldChar w:fldCharType="separate"/>
          </w:r>
          <w:r w:rsidR="00F41296">
            <w:rPr>
              <w:noProof/>
            </w:rPr>
            <w:t xml:space="preserve"> </w:t>
          </w:r>
          <w:r w:rsidR="00F41296" w:rsidRPr="00F41296">
            <w:rPr>
              <w:noProof/>
            </w:rPr>
            <w:t>(1)</w:t>
          </w:r>
          <w:r w:rsidR="00106D29" w:rsidRPr="00536A92">
            <w:fldChar w:fldCharType="end"/>
          </w:r>
        </w:sdtContent>
      </w:sdt>
      <w:r>
        <w:t>).</w:t>
      </w:r>
    </w:p>
    <w:p w14:paraId="0F47C870" w14:textId="2D21BFFA" w:rsidR="00680E8B" w:rsidRPr="00536A92" w:rsidRDefault="00680E8B" w:rsidP="00B258AB">
      <w:pPr>
        <w:pStyle w:val="NoSpacing"/>
        <w:numPr>
          <w:ilvl w:val="1"/>
          <w:numId w:val="2"/>
        </w:numPr>
        <w:spacing w:line="276" w:lineRule="auto"/>
        <w:ind w:left="0" w:firstLine="567"/>
        <w:jc w:val="both"/>
        <w:rPr>
          <w:rFonts w:cs="Arial"/>
          <w:szCs w:val="22"/>
        </w:rPr>
      </w:pPr>
      <w:r>
        <w:t xml:space="preserve">The Contractor shall carry out all necessary works related to the preparation of the technical project, including, but not limited to, obtaining connection/technical conditions, special conditions from AB </w:t>
      </w:r>
      <w:bookmarkStart w:id="20" w:name="_Hlk21004437"/>
      <w:r>
        <w:t>“</w:t>
      </w:r>
      <w:proofErr w:type="spellStart"/>
      <w:r>
        <w:t>Energijos</w:t>
      </w:r>
      <w:proofErr w:type="spellEnd"/>
      <w:r>
        <w:t xml:space="preserve"> </w:t>
      </w:r>
      <w:proofErr w:type="spellStart"/>
      <w:r>
        <w:t>skirstymo</w:t>
      </w:r>
      <w:proofErr w:type="spellEnd"/>
      <w:r>
        <w:t xml:space="preserve"> </w:t>
      </w:r>
      <w:proofErr w:type="spellStart"/>
      <w:r>
        <w:t>operatorius</w:t>
      </w:r>
      <w:proofErr w:type="spellEnd"/>
      <w:r>
        <w:t>” (hereinafter - AB ESO</w:t>
      </w:r>
      <w:bookmarkEnd w:id="20"/>
      <w:r>
        <w:t xml:space="preserve">) and third parties, carrying out engineering studies, and obtaining the building permits for the construction of the special structure on behalf of TSO. </w:t>
      </w:r>
    </w:p>
    <w:p w14:paraId="02CEA474" w14:textId="6632377D" w:rsidR="00352B58" w:rsidRPr="00536A92" w:rsidRDefault="00352B58" w:rsidP="00B258AB">
      <w:pPr>
        <w:pStyle w:val="NoSpacing"/>
        <w:numPr>
          <w:ilvl w:val="1"/>
          <w:numId w:val="2"/>
        </w:numPr>
        <w:spacing w:line="276" w:lineRule="auto"/>
        <w:ind w:left="0" w:firstLine="567"/>
        <w:jc w:val="both"/>
        <w:rPr>
          <w:rFonts w:cs="Arial"/>
          <w:szCs w:val="22"/>
        </w:rPr>
      </w:pPr>
      <w:r>
        <w:t xml:space="preserve">The connection/technical conditions issued by AB ESO to be taken into account during the design process are given in the Annex </w:t>
      </w:r>
      <w:sdt>
        <w:sdtPr>
          <w:rPr>
            <w:rFonts w:cs="Arial"/>
            <w:szCs w:val="22"/>
          </w:rPr>
          <w:id w:val="363251722"/>
          <w:citation/>
        </w:sdtPr>
        <w:sdtEndPr/>
        <w:sdtContent>
          <w:r w:rsidRPr="00536A92">
            <w:rPr>
              <w:rFonts w:cs="Arial"/>
            </w:rPr>
            <w:fldChar w:fldCharType="begin"/>
          </w:r>
          <w:r w:rsidR="00BE714A" w:rsidRPr="00536A92">
            <w:rPr>
              <w:rFonts w:cs="Arial"/>
            </w:rPr>
            <w:instrText xml:space="preserve">CITATION Bedrai2 \l 1063 </w:instrText>
          </w:r>
          <w:r w:rsidRPr="00536A92">
            <w:rPr>
              <w:rFonts w:cs="Arial"/>
            </w:rPr>
            <w:fldChar w:fldCharType="separate"/>
          </w:r>
          <w:r w:rsidR="00F41296" w:rsidRPr="00F41296">
            <w:rPr>
              <w:rFonts w:cs="Arial"/>
              <w:noProof/>
            </w:rPr>
            <w:t>(2)</w:t>
          </w:r>
          <w:r w:rsidRPr="00536A92">
            <w:rPr>
              <w:rFonts w:cs="Arial"/>
            </w:rPr>
            <w:fldChar w:fldCharType="end"/>
          </w:r>
        </w:sdtContent>
      </w:sdt>
      <w:r>
        <w:t>.</w:t>
      </w:r>
    </w:p>
    <w:p w14:paraId="4FE12FC7" w14:textId="751D83E8" w:rsidR="00680E8B" w:rsidRPr="00536A92" w:rsidRDefault="00680E8B" w:rsidP="00B258AB">
      <w:pPr>
        <w:pStyle w:val="NoSpacing"/>
        <w:numPr>
          <w:ilvl w:val="1"/>
          <w:numId w:val="2"/>
        </w:numPr>
        <w:spacing w:line="276" w:lineRule="auto"/>
        <w:ind w:left="0" w:firstLine="567"/>
        <w:jc w:val="both"/>
        <w:rPr>
          <w:rFonts w:cs="Arial"/>
          <w:szCs w:val="22"/>
        </w:rPr>
      </w:pPr>
      <w:r>
        <w:t xml:space="preserve">In accordance with the technical regulation STR 1.04.04:2017 "Design of a Building, Expert Examination of a Design" and the technical requirements, it is mandatory to prepare a technical design with clearly marked cable routes and laying methods, switching nodes, equipment, grounding and wiring drawings, calculations, and connection diagrams of cables, structures and equipment. If necessary, the designer shall carry out the necessary engineering, geodetic, geological, geotechnical and other surveys, measurements and documentation at his/her own expense. </w:t>
      </w:r>
    </w:p>
    <w:p w14:paraId="7602FB4B" w14:textId="77777777" w:rsidR="00916C37" w:rsidRPr="00536A92" w:rsidRDefault="00916C37" w:rsidP="00B258AB">
      <w:pPr>
        <w:pStyle w:val="NoSpacing"/>
        <w:numPr>
          <w:ilvl w:val="1"/>
          <w:numId w:val="2"/>
        </w:numPr>
        <w:spacing w:line="276" w:lineRule="auto"/>
        <w:ind w:left="0" w:firstLine="567"/>
        <w:jc w:val="both"/>
        <w:rPr>
          <w:rFonts w:cs="Arial"/>
          <w:szCs w:val="22"/>
        </w:rPr>
      </w:pPr>
      <w:r>
        <w:t>The technical design of the TSO part shall describe the sequence and phasing of the project. The detail of the phases and durations of the contract works and the sequencing of the works shall be at a level that makes clear the scope and indicative durations of the disconnection of the operational facilities of the part of the transmission network (hereinafter - TN) to be disconnected and the durations of the phases indicated. The scope of disconnections shall be coordinated with the TSO during the preparation of the technical project of the TSO’s part of the electricity transmission network.</w:t>
      </w:r>
    </w:p>
    <w:p w14:paraId="6B6F64BA" w14:textId="77777777" w:rsidR="00916C37" w:rsidRPr="00536A92" w:rsidRDefault="00916C37" w:rsidP="00B258AB">
      <w:pPr>
        <w:pStyle w:val="NoSpacing"/>
        <w:numPr>
          <w:ilvl w:val="1"/>
          <w:numId w:val="2"/>
        </w:numPr>
        <w:spacing w:line="276" w:lineRule="auto"/>
        <w:ind w:left="0" w:firstLine="567"/>
        <w:jc w:val="both"/>
        <w:rPr>
          <w:rFonts w:cs="Arial"/>
          <w:szCs w:val="22"/>
        </w:rPr>
      </w:pPr>
      <w:r>
        <w:t xml:space="preserve">The pre-construction and construction organisation part of the project, which includes basic information on the sequence of works, the necessary disconnections of existing installations and the </w:t>
      </w:r>
      <w:r>
        <w:lastRenderedPageBreak/>
        <w:t>estimated duration of the individual phases, must be carried over to the parts of the technical design that will be coordinated with the third parties that have issued the connection/technical conditions. Take into account the connection/technical conditions issued by third parties in the design.</w:t>
      </w:r>
    </w:p>
    <w:p w14:paraId="2B7836C5" w14:textId="7EFDC40E" w:rsidR="00916C37" w:rsidRPr="00536A92" w:rsidRDefault="00916C37" w:rsidP="00B258AB">
      <w:pPr>
        <w:pStyle w:val="NoSpacing"/>
        <w:numPr>
          <w:ilvl w:val="1"/>
          <w:numId w:val="2"/>
        </w:numPr>
        <w:spacing w:line="276" w:lineRule="auto"/>
        <w:ind w:left="0" w:firstLine="567"/>
        <w:jc w:val="both"/>
        <w:rPr>
          <w:rFonts w:cs="Arial"/>
          <w:szCs w:val="22"/>
        </w:rPr>
      </w:pPr>
      <w:r>
        <w:t>The Designer’s sequencing of works shall be based on the principle that the disconnection of existing electrical installations shall be carried out to the minimum extent and within the minimum time limits. For the purpose of assessing the deadlines, the timetable for human resources and technical capacity must also be included in the Construction organisation section of the technical design.</w:t>
      </w:r>
    </w:p>
    <w:p w14:paraId="55E2CD1E" w14:textId="7833DCA5" w:rsidR="009928B1" w:rsidRPr="00536A92" w:rsidRDefault="00432E12" w:rsidP="00B258AB">
      <w:pPr>
        <w:pStyle w:val="NoSpacing"/>
        <w:numPr>
          <w:ilvl w:val="1"/>
          <w:numId w:val="2"/>
        </w:numPr>
        <w:spacing w:line="276" w:lineRule="auto"/>
        <w:ind w:left="0" w:firstLine="567"/>
        <w:jc w:val="both"/>
        <w:rPr>
          <w:rFonts w:cs="Arial"/>
          <w:szCs w:val="22"/>
        </w:rPr>
      </w:pPr>
      <w:r>
        <w:t>In SO part of the technical design of the part of the TA, identify the works (including works in other related TS) to be carried out without disconnection, with disconnection, indicating the extent and duration of disconnections.</w:t>
      </w:r>
    </w:p>
    <w:p w14:paraId="67D72199" w14:textId="487EDC45" w:rsidR="009928B1" w:rsidRPr="00536A92" w:rsidRDefault="009928B1" w:rsidP="00D63ECB">
      <w:pPr>
        <w:pStyle w:val="ListParagraph"/>
        <w:numPr>
          <w:ilvl w:val="1"/>
          <w:numId w:val="2"/>
        </w:numPr>
        <w:spacing w:line="276" w:lineRule="auto"/>
        <w:ind w:left="0" w:firstLine="567"/>
        <w:rPr>
          <w:rFonts w:ascii="Trebuchet MS" w:hAnsi="Trebuchet MS" w:cs="Arial"/>
          <w:sz w:val="22"/>
          <w:szCs w:val="22"/>
        </w:rPr>
      </w:pPr>
      <w:r>
        <w:rPr>
          <w:rFonts w:ascii="Trebuchet MS" w:hAnsi="Trebuchet MS"/>
          <w:sz w:val="22"/>
        </w:rPr>
        <w:t>The technical project of PT part (the organisation of construction works part) shall be agreed in writing with the AB ESO Mode Planning Division, Dispatching Management Department.</w:t>
      </w:r>
    </w:p>
    <w:p w14:paraId="3DD9FF81" w14:textId="435E84ED" w:rsidR="00916C37" w:rsidRPr="00536A92" w:rsidRDefault="00916C37" w:rsidP="00D63ECB">
      <w:pPr>
        <w:pStyle w:val="NoSpacing"/>
        <w:numPr>
          <w:ilvl w:val="1"/>
          <w:numId w:val="2"/>
        </w:numPr>
        <w:spacing w:line="276" w:lineRule="auto"/>
        <w:ind w:left="0" w:firstLine="567"/>
        <w:jc w:val="both"/>
        <w:rPr>
          <w:rFonts w:cs="Arial"/>
          <w:szCs w:val="22"/>
        </w:rPr>
      </w:pPr>
      <w:r>
        <w:t>The designer shall primarily be guided by the following in the sequencing of works:</w:t>
      </w:r>
    </w:p>
    <w:p w14:paraId="1C1E4C8B" w14:textId="43851063" w:rsidR="006312FA" w:rsidRPr="00536A92" w:rsidRDefault="006312FA" w:rsidP="00D63ECB">
      <w:pPr>
        <w:pStyle w:val="NoSpacing"/>
        <w:numPr>
          <w:ilvl w:val="2"/>
          <w:numId w:val="2"/>
        </w:numPr>
        <w:spacing w:line="276" w:lineRule="auto"/>
        <w:ind w:left="0" w:firstLine="567"/>
        <w:jc w:val="both"/>
        <w:rPr>
          <w:rFonts w:cs="Arial"/>
          <w:szCs w:val="22"/>
        </w:rPr>
      </w:pPr>
      <w:r>
        <w:t xml:space="preserve">Ensure uninterrupted power supply through the 110kV OL </w:t>
      </w:r>
      <w:proofErr w:type="spellStart"/>
      <w:r>
        <w:t>Neris-Paberžė</w:t>
      </w:r>
      <w:proofErr w:type="spellEnd"/>
      <w:r>
        <w:t xml:space="preserve"> and </w:t>
      </w:r>
      <w:proofErr w:type="spellStart"/>
      <w:r>
        <w:t>Neris-Pabradė</w:t>
      </w:r>
      <w:proofErr w:type="spellEnd"/>
      <w:r>
        <w:t xml:space="preserve"> throughout the reconstruction;</w:t>
      </w:r>
    </w:p>
    <w:p w14:paraId="7A36AE47" w14:textId="6869EE92" w:rsidR="00D63ECB" w:rsidRPr="00536A92" w:rsidRDefault="00D63ECB" w:rsidP="00D63ECB">
      <w:pPr>
        <w:pStyle w:val="ListParagraph"/>
        <w:numPr>
          <w:ilvl w:val="2"/>
          <w:numId w:val="2"/>
        </w:numPr>
        <w:spacing w:line="276" w:lineRule="auto"/>
        <w:ind w:left="0" w:firstLine="567"/>
        <w:rPr>
          <w:rFonts w:ascii="Trebuchet MS" w:hAnsi="Trebuchet MS" w:cs="Arial"/>
          <w:sz w:val="22"/>
          <w:szCs w:val="22"/>
        </w:rPr>
      </w:pPr>
      <w:r>
        <w:rPr>
          <w:rFonts w:ascii="Trebuchet MS" w:hAnsi="Trebuchet MS"/>
          <w:sz w:val="22"/>
        </w:rPr>
        <w:t xml:space="preserve">Provide for the disconnection of the existing 110kV OL </w:t>
      </w:r>
      <w:proofErr w:type="spellStart"/>
      <w:r>
        <w:rPr>
          <w:rFonts w:ascii="Trebuchet MS" w:hAnsi="Trebuchet MS"/>
          <w:sz w:val="22"/>
        </w:rPr>
        <w:t>Neris-Paberžė</w:t>
      </w:r>
      <w:proofErr w:type="spellEnd"/>
      <w:r>
        <w:rPr>
          <w:rFonts w:ascii="Trebuchet MS" w:hAnsi="Trebuchet MS"/>
          <w:sz w:val="22"/>
        </w:rPr>
        <w:t xml:space="preserve"> and </w:t>
      </w:r>
      <w:proofErr w:type="spellStart"/>
      <w:r>
        <w:rPr>
          <w:rFonts w:ascii="Trebuchet MS" w:hAnsi="Trebuchet MS"/>
          <w:sz w:val="22"/>
        </w:rPr>
        <w:t>Neris-Pabradė</w:t>
      </w:r>
      <w:proofErr w:type="spellEnd"/>
      <w:r>
        <w:rPr>
          <w:rFonts w:ascii="Trebuchet MS" w:hAnsi="Trebuchet MS"/>
          <w:sz w:val="22"/>
        </w:rPr>
        <w:t xml:space="preserve"> interconnections and, upon completion of the works, for the restoration of the integrity of the interconnections due to the retention of the transit of the above-mentioned overhead lines for the entire duration of reconstruction. The implementation of the measure will be decided after the contractor has coordinated the schedule of disconnections with the TSO and AB “</w:t>
      </w:r>
      <w:proofErr w:type="spellStart"/>
      <w:r>
        <w:rPr>
          <w:rFonts w:ascii="Trebuchet MS" w:hAnsi="Trebuchet MS"/>
          <w:sz w:val="22"/>
        </w:rPr>
        <w:t>Energijos</w:t>
      </w:r>
      <w:proofErr w:type="spellEnd"/>
      <w:r>
        <w:rPr>
          <w:rFonts w:ascii="Trebuchet MS" w:hAnsi="Trebuchet MS"/>
          <w:sz w:val="22"/>
        </w:rPr>
        <w:t xml:space="preserve"> </w:t>
      </w:r>
      <w:proofErr w:type="spellStart"/>
      <w:r>
        <w:rPr>
          <w:rFonts w:ascii="Trebuchet MS" w:hAnsi="Trebuchet MS"/>
          <w:sz w:val="22"/>
        </w:rPr>
        <w:t>skirstymo</w:t>
      </w:r>
      <w:proofErr w:type="spellEnd"/>
      <w:r>
        <w:rPr>
          <w:rFonts w:ascii="Trebuchet MS" w:hAnsi="Trebuchet MS"/>
          <w:sz w:val="22"/>
        </w:rPr>
        <w:t xml:space="preserve"> </w:t>
      </w:r>
      <w:proofErr w:type="spellStart"/>
      <w:r>
        <w:rPr>
          <w:rFonts w:ascii="Trebuchet MS" w:hAnsi="Trebuchet MS"/>
          <w:sz w:val="22"/>
        </w:rPr>
        <w:t>operatorius</w:t>
      </w:r>
      <w:proofErr w:type="spellEnd"/>
      <w:r>
        <w:rPr>
          <w:rFonts w:ascii="Trebuchet MS" w:hAnsi="Trebuchet MS"/>
          <w:sz w:val="22"/>
        </w:rPr>
        <w:t>”. The separation and restoration of integrity shall be carried out by the line reconstruction contractor at his own expense;</w:t>
      </w:r>
    </w:p>
    <w:p w14:paraId="6F2BCCD4" w14:textId="75234C23" w:rsidR="00916C37" w:rsidRPr="00536A92" w:rsidRDefault="0020535E" w:rsidP="00D63ECB">
      <w:pPr>
        <w:pStyle w:val="NoSpacing"/>
        <w:numPr>
          <w:ilvl w:val="2"/>
          <w:numId w:val="2"/>
        </w:numPr>
        <w:spacing w:line="276" w:lineRule="auto"/>
        <w:ind w:left="0" w:firstLine="567"/>
        <w:jc w:val="both"/>
        <w:rPr>
          <w:rFonts w:cs="Arial"/>
          <w:szCs w:val="22"/>
        </w:rPr>
      </w:pPr>
      <w:r>
        <w:t xml:space="preserve">Simultaneous, long-term disconnection of 110kV OL </w:t>
      </w:r>
      <w:proofErr w:type="spellStart"/>
      <w:r>
        <w:t>Neris-Paberžė</w:t>
      </w:r>
      <w:proofErr w:type="spellEnd"/>
      <w:r>
        <w:t xml:space="preserve"> and </w:t>
      </w:r>
      <w:proofErr w:type="spellStart"/>
      <w:r>
        <w:t>Neris-Pabradė</w:t>
      </w:r>
      <w:proofErr w:type="spellEnd"/>
      <w:r>
        <w:t xml:space="preserve"> is not possible. Should such a need arise, the contractor will have to reasonably demonstrate that there is no other technical possibility to carry out the scope of work envisaged.</w:t>
      </w:r>
    </w:p>
    <w:p w14:paraId="299B2CF5" w14:textId="5F4445D2" w:rsidR="006C4896" w:rsidRPr="00536A92" w:rsidRDefault="006C4896" w:rsidP="00B258AB">
      <w:pPr>
        <w:pStyle w:val="NoSpacing"/>
        <w:numPr>
          <w:ilvl w:val="2"/>
          <w:numId w:val="2"/>
        </w:numPr>
        <w:spacing w:line="276" w:lineRule="auto"/>
        <w:ind w:left="0" w:firstLine="567"/>
        <w:jc w:val="both"/>
        <w:rPr>
          <w:rFonts w:cs="Arial"/>
          <w:szCs w:val="22"/>
        </w:rPr>
      </w:pPr>
      <w:r>
        <w:t xml:space="preserve">During the preparation of the technical design of the PT part, the technical conditions for the reconstruction of the 110/10kV </w:t>
      </w:r>
      <w:proofErr w:type="spellStart"/>
      <w:r>
        <w:t>Nemenčinės</w:t>
      </w:r>
      <w:proofErr w:type="spellEnd"/>
      <w:r>
        <w:t xml:space="preserve"> TS issued by AB "</w:t>
      </w:r>
      <w:proofErr w:type="spellStart"/>
      <w:r>
        <w:t>Energijos</w:t>
      </w:r>
      <w:proofErr w:type="spellEnd"/>
      <w:r>
        <w:t xml:space="preserve"> </w:t>
      </w:r>
      <w:proofErr w:type="spellStart"/>
      <w:r>
        <w:t>skirstymo</w:t>
      </w:r>
      <w:proofErr w:type="spellEnd"/>
      <w:r>
        <w:t xml:space="preserve"> </w:t>
      </w:r>
      <w:proofErr w:type="spellStart"/>
      <w:r>
        <w:t>operatorius</w:t>
      </w:r>
      <w:proofErr w:type="spellEnd"/>
      <w:r>
        <w:t xml:space="preserve">" were fulfilled. </w:t>
      </w:r>
    </w:p>
    <w:p w14:paraId="2EDB76E2" w14:textId="64EE1BCC" w:rsidR="00916C37" w:rsidRPr="00536A92" w:rsidRDefault="00916C37" w:rsidP="00B258AB">
      <w:pPr>
        <w:pStyle w:val="NoSpacing"/>
        <w:numPr>
          <w:ilvl w:val="1"/>
          <w:numId w:val="2"/>
        </w:numPr>
        <w:spacing w:line="276" w:lineRule="auto"/>
        <w:ind w:left="0" w:firstLine="567"/>
        <w:jc w:val="both"/>
        <w:rPr>
          <w:rFonts w:cs="Arial"/>
          <w:szCs w:val="22"/>
        </w:rPr>
      </w:pPr>
      <w:r>
        <w:t xml:space="preserve">The technical design specifies that the contractor for the execution of the PT part of the works shall be responsible for the preparation of a schedule for the works-disconnection of the reconstruction of the site and its coordination with the TSO. A detailed schedule for the reconstruction works-disconnections shall be agreed at least 90 calendar days before the start of the on-site works. The Contractor shall update the schedule of works-disconnections and re-negotiate any changes in the progress and/or timing of the works within more than 1 month. A standard form-sample of the Works-Disconnections Schedule is available in Annex </w:t>
      </w:r>
      <w:sdt>
        <w:sdtPr>
          <w:rPr>
            <w:rFonts w:cs="Arial"/>
            <w:szCs w:val="22"/>
          </w:rPr>
          <w:id w:val="1385600849"/>
          <w:citation/>
        </w:sdtPr>
        <w:sdtEndPr/>
        <w:sdtContent>
          <w:r w:rsidR="00352B58" w:rsidRPr="00536A92">
            <w:rPr>
              <w:rFonts w:cs="Arial"/>
            </w:rPr>
            <w:fldChar w:fldCharType="begin"/>
          </w:r>
          <w:r w:rsidR="00352B58" w:rsidRPr="00536A92">
            <w:rPr>
              <w:rFonts w:cs="Arial"/>
            </w:rPr>
            <w:instrText xml:space="preserve"> CITATION Bendras5 \l 1063 </w:instrText>
          </w:r>
          <w:r w:rsidR="00352B58" w:rsidRPr="00536A92">
            <w:rPr>
              <w:rFonts w:cs="Arial"/>
            </w:rPr>
            <w:fldChar w:fldCharType="separate"/>
          </w:r>
          <w:r w:rsidR="00F41296" w:rsidRPr="00F41296">
            <w:rPr>
              <w:rFonts w:cs="Arial"/>
              <w:noProof/>
            </w:rPr>
            <w:t>(3)</w:t>
          </w:r>
          <w:r w:rsidR="00352B58" w:rsidRPr="00536A92">
            <w:rPr>
              <w:rFonts w:cs="Arial"/>
            </w:rPr>
            <w:fldChar w:fldCharType="end"/>
          </w:r>
        </w:sdtContent>
      </w:sdt>
      <w:r>
        <w:t>.</w:t>
      </w:r>
    </w:p>
    <w:p w14:paraId="346C8981" w14:textId="77777777" w:rsidR="00916C37" w:rsidRPr="00536A92" w:rsidRDefault="00916C37" w:rsidP="00B258AB">
      <w:pPr>
        <w:pStyle w:val="NoSpacing"/>
        <w:numPr>
          <w:ilvl w:val="1"/>
          <w:numId w:val="2"/>
        </w:numPr>
        <w:spacing w:line="276" w:lineRule="auto"/>
        <w:ind w:left="0" w:firstLine="567"/>
        <w:jc w:val="both"/>
        <w:rPr>
          <w:rFonts w:cs="Arial"/>
          <w:szCs w:val="22"/>
        </w:rPr>
      </w:pPr>
      <w:r>
        <w:t>The technical design of the PT part specifies that the contractor is obliged to submit to the TSO the disconnection needs for the next calendar year in the scope and within the timeframe set out in the Regulations on the Dispatching Control of the Electricity System and the internal rules of procedure of LITGRID AB (for the installations of the 330 kV part - by 1 August of the current year for the next year, for the installations of the 110 kV part - by 30 October of the current year for the following year).</w:t>
      </w:r>
    </w:p>
    <w:p w14:paraId="42E3E5B1" w14:textId="77777777" w:rsidR="00916C37" w:rsidRPr="00536A92" w:rsidRDefault="00916C37" w:rsidP="00B258AB">
      <w:pPr>
        <w:pStyle w:val="NoSpacing"/>
        <w:numPr>
          <w:ilvl w:val="1"/>
          <w:numId w:val="2"/>
        </w:numPr>
        <w:spacing w:line="276" w:lineRule="auto"/>
        <w:ind w:left="0" w:firstLine="567"/>
        <w:jc w:val="both"/>
        <w:rPr>
          <w:rFonts w:cs="Arial"/>
          <w:szCs w:val="22"/>
        </w:rPr>
      </w:pPr>
      <w:r>
        <w:t>The technical design of the PT part specifies that the contractor is obliged to submit to the TSO the disconnection requirements for the next calendar month in the scope and within the deadlines set out in the Regulations on Dispatching Electricity System Management and the internal rules of procedure of LITGRID AB (for the installations of the 330 kV part - by the 1st day of the month of the month in question for the next month, and for the installations of the 110 kV part - by the 10th day of the month of the month of the month in question for the following month).</w:t>
      </w:r>
    </w:p>
    <w:p w14:paraId="3BEF8A3F" w14:textId="3F273EC3" w:rsidR="00916C37" w:rsidRPr="00536A92" w:rsidRDefault="00916C37" w:rsidP="00B258AB">
      <w:pPr>
        <w:pStyle w:val="NoSpacing"/>
        <w:numPr>
          <w:ilvl w:val="1"/>
          <w:numId w:val="2"/>
        </w:numPr>
        <w:spacing w:line="276" w:lineRule="auto"/>
        <w:ind w:left="0" w:firstLine="567"/>
        <w:jc w:val="both"/>
        <w:rPr>
          <w:rFonts w:cs="Arial"/>
          <w:szCs w:val="22"/>
        </w:rPr>
      </w:pPr>
      <w:r>
        <w:t xml:space="preserve">The technical design of the PT part shall specify that any failure to coordinate with the TSO the timing of unscheduled disconnections (i.e. disconnections that do not correspond to the dates of </w:t>
      </w:r>
      <w:r>
        <w:lastRenderedPageBreak/>
        <w:t>the approved reconstruction works-disconnections schedule or that were not provided for in the reconstruction works-disconnections schedule, or that the Contractor did not provide the TSO with the information in accordance with the requirements of clauses 3.15 and 3.16 of this Chapter), the failure to coordinate the timing of the TSO, or the failure to disconnect the electrical installations at the time requested, shall not be deemed to be a disruption of the project for the TSO. Such unscheduled disconnections will not take priority over other work in the TSO's annual and monthly schedules.</w:t>
      </w:r>
    </w:p>
    <w:p w14:paraId="6F976FA5" w14:textId="77777777" w:rsidR="00916C37" w:rsidRPr="00536A92" w:rsidRDefault="00916C37" w:rsidP="00B258AB">
      <w:pPr>
        <w:pStyle w:val="NoSpacing"/>
        <w:numPr>
          <w:ilvl w:val="1"/>
          <w:numId w:val="2"/>
        </w:numPr>
        <w:spacing w:line="276" w:lineRule="auto"/>
        <w:ind w:left="0" w:firstLine="567"/>
        <w:jc w:val="both"/>
        <w:rPr>
          <w:rFonts w:cs="Arial"/>
          <w:szCs w:val="22"/>
        </w:rPr>
      </w:pPr>
      <w:r>
        <w:t>The technical design of the PT part of the project shall provide for the organisation of training for representatives of the TSO and for the operational personnel involved in the operational management of the equipment part of the TSO's facilities on site. The training shall be carried out on-site, with the number of sessions and dates to be determined by coordinating the works-disconnections schedule.</w:t>
      </w:r>
    </w:p>
    <w:p w14:paraId="1FA30833" w14:textId="3DAF8029" w:rsidR="00916C37" w:rsidRPr="00536A92" w:rsidRDefault="00916C37" w:rsidP="00B258AB">
      <w:pPr>
        <w:pStyle w:val="NoSpacing"/>
        <w:numPr>
          <w:ilvl w:val="1"/>
          <w:numId w:val="2"/>
        </w:numPr>
        <w:spacing w:line="276" w:lineRule="auto"/>
        <w:ind w:left="0" w:firstLine="567"/>
        <w:jc w:val="both"/>
        <w:rPr>
          <w:rFonts w:cs="Arial"/>
          <w:szCs w:val="22"/>
        </w:rPr>
      </w:pPr>
      <w:r>
        <w:t xml:space="preserve">It should be noted in the technical design that when organising works on the overhead lines of the transmission network, where disconnection and earthing of 0.4-35 kV overhead lines is required, the employees (contractor) carrying out the works shall draw up a schedule of the works to be carried out, which is to be agreed upon with the TSO and the AB ESO 20 days in advance prior to the start of the works. Upon receipt of a coordinated, approved schedule and an application for disconnection of 0.4-35 kV overhead lines from the TSO, the operational staff of AB ESO shall coordinate the time of disconnection with the consumers (if necessary). When the TSO contractors carry out works on the TSO overhead lines, the grounding, removal and installation of the crossing 0.4-35 kV overhead lines is carried out by AB ESO contractors. The 0.4-35 kV crossing OL disconnection schedule form is available in Annex </w:t>
      </w:r>
      <w:sdt>
        <w:sdtPr>
          <w:rPr>
            <w:rFonts w:cs="Arial"/>
            <w:szCs w:val="22"/>
          </w:rPr>
          <w:id w:val="960224778"/>
          <w:citation/>
        </w:sdtPr>
        <w:sdtEndPr/>
        <w:sdtContent>
          <w:r w:rsidR="00915DCE" w:rsidRPr="00536A92">
            <w:rPr>
              <w:rFonts w:cs="Arial"/>
            </w:rPr>
            <w:fldChar w:fldCharType="begin"/>
          </w:r>
          <w:r w:rsidR="00915DCE" w:rsidRPr="00536A92">
            <w:rPr>
              <w:rFonts w:cs="Arial"/>
            </w:rPr>
            <w:instrText xml:space="preserve"> CITATION Bendras4 \l 1033 </w:instrText>
          </w:r>
          <w:r w:rsidR="00915DCE" w:rsidRPr="00536A92">
            <w:rPr>
              <w:rFonts w:cs="Arial"/>
            </w:rPr>
            <w:fldChar w:fldCharType="separate"/>
          </w:r>
          <w:r w:rsidR="00F41296" w:rsidRPr="00F41296">
            <w:rPr>
              <w:rFonts w:cs="Arial"/>
              <w:noProof/>
            </w:rPr>
            <w:t>(4)</w:t>
          </w:r>
          <w:r w:rsidR="00915DCE" w:rsidRPr="00536A92">
            <w:rPr>
              <w:rFonts w:cs="Arial"/>
            </w:rPr>
            <w:fldChar w:fldCharType="end"/>
          </w:r>
        </w:sdtContent>
      </w:sdt>
      <w:r>
        <w:t>.</w:t>
      </w:r>
    </w:p>
    <w:p w14:paraId="355F5A8A" w14:textId="1ECEC974" w:rsidR="008810BE" w:rsidRPr="00536A92" w:rsidRDefault="00916C37" w:rsidP="00B258AB">
      <w:pPr>
        <w:pStyle w:val="NoSpacing"/>
        <w:numPr>
          <w:ilvl w:val="1"/>
          <w:numId w:val="2"/>
        </w:numPr>
        <w:spacing w:line="276" w:lineRule="auto"/>
        <w:ind w:left="0" w:firstLine="567"/>
        <w:jc w:val="both"/>
        <w:rPr>
          <w:rFonts w:cs="Arial"/>
          <w:szCs w:val="22"/>
        </w:rPr>
      </w:pPr>
      <w:r>
        <w:t>The commissioning of reconstructed or newly installed equipment may only be carried out in accordance with an approved one-off commissioning programme, in the presence of representatives of the Contractor and LITGRID AB RPA, and only on working days and during working hours (1 working day for commissioning). The commissioning programme shall be prepared by the Contractor and coordinated with TSO and other interested parties.</w:t>
      </w:r>
    </w:p>
    <w:p w14:paraId="6D485C84" w14:textId="77777777" w:rsidR="007C781D" w:rsidRPr="00536A92" w:rsidRDefault="007C781D" w:rsidP="00B258AB">
      <w:pPr>
        <w:pStyle w:val="NoSpacing"/>
        <w:numPr>
          <w:ilvl w:val="1"/>
          <w:numId w:val="2"/>
        </w:numPr>
        <w:spacing w:line="276" w:lineRule="auto"/>
        <w:ind w:left="0" w:firstLine="567"/>
        <w:jc w:val="both"/>
        <w:rPr>
          <w:szCs w:val="22"/>
        </w:rPr>
      </w:pPr>
      <w:r>
        <w:t>In the technical design it should be The Contractor shall prepare and coordinate with the TSO the operational maintenance instructions for the RPA facilities and the standard switching sheets/programmes, and organise the testing of the automated standard switching sheets with the TSO dispatch control system (hereinafter - DCS), prior to the completion of the site by the Site Completion Committee, or by individual stages (depending on the detailed works-disconnections schedule). Standard switching sheets shall be drawn up for all new installations (circuit breakers, busbars, main circuit breakers and busbar protectors). Typical switching programmes are drawn up for transmission lines. Standard switching sheets and programmes are drawn up separately for disconnection/switch off and switch on. The list of sheets and programmes is agreed separately with TSO. The sheets and programmes, prepared and agreed by signature with the TSO System Management Centre (primary commutation) and the Infrastructure Maintenance Centre RPA personnel (operations in secondary circuits), shall be submitted to the TSO System Management Centre in hard copy (with signatures) and in *.docx format on computer media in Lithuanian language.</w:t>
      </w:r>
    </w:p>
    <w:p w14:paraId="3BCFCA63" w14:textId="77777777" w:rsidR="00680E8B" w:rsidRPr="00536A92" w:rsidRDefault="00680E8B" w:rsidP="00B258AB">
      <w:pPr>
        <w:pStyle w:val="NoSpacing"/>
        <w:numPr>
          <w:ilvl w:val="1"/>
          <w:numId w:val="2"/>
        </w:numPr>
        <w:spacing w:line="276" w:lineRule="auto"/>
        <w:ind w:left="0" w:firstLine="567"/>
        <w:jc w:val="both"/>
        <w:rPr>
          <w:szCs w:val="22"/>
        </w:rPr>
      </w:pPr>
      <w:r>
        <w:t>The technical design shall provide for the contractor's responsibility and shall be part of the scope of the project:</w:t>
      </w:r>
    </w:p>
    <w:p w14:paraId="2D94085D" w14:textId="559F3E5E" w:rsidR="00680E8B" w:rsidRPr="00536A92" w:rsidRDefault="00680E8B" w:rsidP="00B258AB">
      <w:pPr>
        <w:pStyle w:val="NoSpacing"/>
        <w:numPr>
          <w:ilvl w:val="2"/>
          <w:numId w:val="2"/>
        </w:numPr>
        <w:spacing w:line="276" w:lineRule="auto"/>
        <w:ind w:left="0" w:firstLine="567"/>
        <w:jc w:val="both"/>
        <w:rPr>
          <w:rFonts w:cs="Arial"/>
          <w:szCs w:val="22"/>
        </w:rPr>
      </w:pPr>
      <w:r>
        <w:t>the organisation of the participation of TSO representatives (at least 3 persons for each area) in the factory tests of 110 kV main primary electrical equipment, transmission line elements, the installation of outdoor intermediate terminal blocks and RPA indoor cabinets, the</w:t>
      </w:r>
      <w:r>
        <w:rPr>
          <w:b/>
          <w:bCs/>
        </w:rPr>
        <w:t xml:space="preserve"> </w:t>
      </w:r>
      <w:proofErr w:type="spellStart"/>
      <w:r>
        <w:t>Teleinformation</w:t>
      </w:r>
      <w:proofErr w:type="spellEnd"/>
      <w:r>
        <w:t xml:space="preserve"> collection and transmission device (hereinafter - TCTD) and the telecommunication equipment, including any necessary participant's fees other than travelling expenses and accommodation costs, which will be covered by the TSO itself. The list shall take into account the list of the TSO requirements for the drafting of technical specifications for a technical project (see Annex </w:t>
      </w:r>
      <w:sdt>
        <w:sdtPr>
          <w:rPr>
            <w:rFonts w:cs="Arial"/>
            <w:szCs w:val="22"/>
          </w:rPr>
          <w:id w:val="-165631434"/>
          <w:citation/>
        </w:sdtPr>
        <w:sdtEndPr/>
        <w:sdtContent>
          <w:r w:rsidR="008F5FFE" w:rsidRPr="00536A92">
            <w:rPr>
              <w:rFonts w:cs="Arial"/>
            </w:rPr>
            <w:fldChar w:fldCharType="begin"/>
          </w:r>
          <w:r w:rsidR="00D52414" w:rsidRPr="00536A92">
            <w:rPr>
              <w:rFonts w:cs="Arial"/>
            </w:rPr>
            <w:instrText xml:space="preserve">CITATION Bendrai1 \l 1063 </w:instrText>
          </w:r>
          <w:r w:rsidR="008F5FFE" w:rsidRPr="00536A92">
            <w:rPr>
              <w:rFonts w:cs="Arial"/>
            </w:rPr>
            <w:fldChar w:fldCharType="separate"/>
          </w:r>
          <w:r w:rsidR="00F41296" w:rsidRPr="00F41296">
            <w:rPr>
              <w:rFonts w:cs="Arial"/>
              <w:noProof/>
            </w:rPr>
            <w:t>(1)</w:t>
          </w:r>
          <w:r w:rsidR="008F5FFE" w:rsidRPr="00536A92">
            <w:rPr>
              <w:rFonts w:cs="Arial"/>
            </w:rPr>
            <w:fldChar w:fldCharType="end"/>
          </w:r>
        </w:sdtContent>
      </w:sdt>
      <w:r>
        <w:t>) in Table 1 "Main equipment";</w:t>
      </w:r>
    </w:p>
    <w:p w14:paraId="2311ADCE" w14:textId="4BD82803" w:rsidR="00680E8B" w:rsidRPr="00536A92" w:rsidRDefault="00680E8B" w:rsidP="00B258AB">
      <w:pPr>
        <w:pStyle w:val="NoSpacing"/>
        <w:numPr>
          <w:ilvl w:val="2"/>
          <w:numId w:val="2"/>
        </w:numPr>
        <w:spacing w:line="276" w:lineRule="auto"/>
        <w:ind w:left="0" w:firstLine="567"/>
        <w:jc w:val="both"/>
        <w:rPr>
          <w:rFonts w:cs="Arial"/>
          <w:szCs w:val="22"/>
        </w:rPr>
      </w:pPr>
      <w:r>
        <w:lastRenderedPageBreak/>
        <w:t>Organisation of the participation of TSO representatives (minimum 2 persons per domain) in the operational training of 110 kV main primary electrical equipment, transmission line elements, RPA microprocessor devices, TCTD</w:t>
      </w:r>
      <w:r>
        <w:rPr>
          <w:b/>
          <w:bCs/>
        </w:rPr>
        <w:t>,</w:t>
      </w:r>
      <w:r>
        <w:t xml:space="preserve"> and projected active telecommunication equipment and related software at authorised manufacturer's training centres, including any necessary participation fees, excluding travel and accommodation costs, which will be covered by the TSO. The list shall take into account the list of the TSO requirements for the drafting of technical specifications for a technical project (see Annex </w:t>
      </w:r>
      <w:sdt>
        <w:sdtPr>
          <w:rPr>
            <w:rFonts w:cs="Arial"/>
            <w:szCs w:val="22"/>
          </w:rPr>
          <w:id w:val="-672421649"/>
          <w:citation/>
        </w:sdtPr>
        <w:sdtEndPr/>
        <w:sdtContent>
          <w:r w:rsidR="008E2DD6" w:rsidRPr="00536A92">
            <w:rPr>
              <w:rFonts w:cs="Arial"/>
            </w:rPr>
            <w:fldChar w:fldCharType="begin"/>
          </w:r>
          <w:r w:rsidR="00D52414" w:rsidRPr="00536A92">
            <w:rPr>
              <w:rFonts w:cs="Arial"/>
            </w:rPr>
            <w:instrText xml:space="preserve">CITATION Bendrai1 \l 1063 </w:instrText>
          </w:r>
          <w:r w:rsidR="008E2DD6" w:rsidRPr="00536A92">
            <w:rPr>
              <w:rFonts w:cs="Arial"/>
            </w:rPr>
            <w:fldChar w:fldCharType="separate"/>
          </w:r>
          <w:r w:rsidR="00F41296" w:rsidRPr="00F41296">
            <w:rPr>
              <w:rFonts w:cs="Arial"/>
              <w:noProof/>
            </w:rPr>
            <w:t>(1)</w:t>
          </w:r>
          <w:r w:rsidR="008E2DD6" w:rsidRPr="00536A92">
            <w:rPr>
              <w:rFonts w:cs="Arial"/>
            </w:rPr>
            <w:fldChar w:fldCharType="end"/>
          </w:r>
        </w:sdtContent>
      </w:sdt>
      <w:r>
        <w:t xml:space="preserve"> in Table 1 "Main equipment". Participation in factory testing and training will be decided by the TSO, as appropriate, once the contractor has been informed of the specific time and location of the tests;</w:t>
      </w:r>
    </w:p>
    <w:p w14:paraId="729F3B43" w14:textId="77777777" w:rsidR="007C781D" w:rsidRPr="00536A92" w:rsidRDefault="007C781D" w:rsidP="00B258AB">
      <w:pPr>
        <w:pStyle w:val="NoSpacing"/>
        <w:numPr>
          <w:ilvl w:val="2"/>
          <w:numId w:val="2"/>
        </w:numPr>
        <w:spacing w:line="276" w:lineRule="auto"/>
        <w:ind w:left="0" w:firstLine="567"/>
        <w:jc w:val="both"/>
        <w:rPr>
          <w:rFonts w:cs="Arial"/>
          <w:szCs w:val="22"/>
        </w:rPr>
      </w:pPr>
      <w:r>
        <w:t>Arranging for the participation in training of TSO representatives and TSO contractor employees performing operational management services for the TSO part of the equipment on site. The number and dates of the training sessions shall be determined in the work schedule.</w:t>
      </w:r>
    </w:p>
    <w:p w14:paraId="1D350B14" w14:textId="063DEB0E" w:rsidR="00680E8B" w:rsidRPr="00536A92" w:rsidRDefault="00680E8B" w:rsidP="00B258AB">
      <w:pPr>
        <w:pStyle w:val="NoSpacing"/>
        <w:numPr>
          <w:ilvl w:val="1"/>
          <w:numId w:val="2"/>
        </w:numPr>
        <w:spacing w:line="276" w:lineRule="auto"/>
        <w:ind w:left="0" w:firstLine="567"/>
        <w:jc w:val="both"/>
        <w:rPr>
          <w:szCs w:val="22"/>
        </w:rPr>
      </w:pPr>
      <w:r>
        <w:t>The technical design of the project must be agreed with the TSO and ESO AB or the third parties that issued the connection/technical conditions. Submit one copy of the technical design in a digital version on computer media (CD, DVD, USB, etc.) for review. The completed and agreed technical design shall be submitted to the TSO in 2 hard copies (one of which shall be marked "Original" and shall bear the original signatures of the heads of the parts of the project and of the project manager, and shall be authenticated by the original stamp, and shall be accompanied by a copy of the original), and in a digital version on a computer medium (CD, DVD, USB, or similar). The pages of each part of the technical project shall be numbered consecutively, and each part of the technical project shall contain a table of contents and a list of the composition of the technical project documents. The requirements for the composition of the technical designs are attached in the Annex</w:t>
      </w:r>
      <w:sdt>
        <w:sdtPr>
          <w:rPr>
            <w:szCs w:val="22"/>
          </w:rPr>
          <w:id w:val="199592188"/>
          <w:citation/>
        </w:sdtPr>
        <w:sdtEndPr/>
        <w:sdtContent>
          <w:r w:rsidR="00A211F0" w:rsidRPr="00536A92">
            <w:fldChar w:fldCharType="begin"/>
          </w:r>
          <w:r w:rsidR="00A211F0" w:rsidRPr="00536A92">
            <w:instrText xml:space="preserve"> CITATION LIT \l 1063 </w:instrText>
          </w:r>
          <w:r w:rsidR="00A211F0" w:rsidRPr="00536A92">
            <w:fldChar w:fldCharType="separate"/>
          </w:r>
          <w:r w:rsidR="00F41296">
            <w:rPr>
              <w:noProof/>
            </w:rPr>
            <w:t xml:space="preserve"> </w:t>
          </w:r>
          <w:r w:rsidR="00F41296" w:rsidRPr="00F41296">
            <w:rPr>
              <w:noProof/>
            </w:rPr>
            <w:t>(5)</w:t>
          </w:r>
          <w:r w:rsidR="00A211F0" w:rsidRPr="00536A92">
            <w:fldChar w:fldCharType="end"/>
          </w:r>
        </w:sdtContent>
      </w:sdt>
      <w:r>
        <w:t>.</w:t>
      </w:r>
    </w:p>
    <w:p w14:paraId="16F6B989" w14:textId="77777777" w:rsidR="00680E8B" w:rsidRPr="00536A92" w:rsidRDefault="00680E8B" w:rsidP="00B258AB">
      <w:pPr>
        <w:pStyle w:val="NoSpacing"/>
        <w:numPr>
          <w:ilvl w:val="1"/>
          <w:numId w:val="2"/>
        </w:numPr>
        <w:spacing w:line="276" w:lineRule="auto"/>
        <w:ind w:left="0" w:firstLine="567"/>
        <w:jc w:val="both"/>
        <w:rPr>
          <w:szCs w:val="22"/>
        </w:rPr>
      </w:pPr>
      <w:r>
        <w:t>The digital information of the design documentation shall be provided in *.pdf format, the estimate and the consolidated schedule of works in *.</w:t>
      </w:r>
      <w:proofErr w:type="spellStart"/>
      <w:r>
        <w:t>xls</w:t>
      </w:r>
      <w:proofErr w:type="spellEnd"/>
      <w:r>
        <w:t xml:space="preserve"> format, and the drawings, diagrams and plans in *.</w:t>
      </w:r>
      <w:proofErr w:type="spellStart"/>
      <w:r>
        <w:t>dwg</w:t>
      </w:r>
      <w:proofErr w:type="spellEnd"/>
      <w:r>
        <w:t xml:space="preserve"> format. The titles of the parts of the technical design and the order in which they are arranged on the computer medium shall be identical to the printed original of the technical design.</w:t>
      </w:r>
    </w:p>
    <w:p w14:paraId="12388A40" w14:textId="77777777" w:rsidR="00680E8B" w:rsidRPr="00536A92" w:rsidRDefault="00680E8B" w:rsidP="00B258AB">
      <w:pPr>
        <w:pStyle w:val="NoSpacing"/>
        <w:numPr>
          <w:ilvl w:val="1"/>
          <w:numId w:val="2"/>
        </w:numPr>
        <w:spacing w:line="276" w:lineRule="auto"/>
        <w:ind w:left="0" w:firstLine="567"/>
        <w:jc w:val="both"/>
        <w:rPr>
          <w:szCs w:val="22"/>
        </w:rPr>
      </w:pPr>
      <w:r>
        <w:t xml:space="preserve">The technical design shall include a three-dimensional layout plan of all installations and buildings and drawings of all connecting cross-sections. </w:t>
      </w:r>
    </w:p>
    <w:p w14:paraId="1E1C65AF" w14:textId="3C1EAF24" w:rsidR="00680E8B" w:rsidRPr="00536A92" w:rsidRDefault="00E859B7" w:rsidP="00B258AB">
      <w:pPr>
        <w:pStyle w:val="NoSpacing"/>
        <w:numPr>
          <w:ilvl w:val="1"/>
          <w:numId w:val="2"/>
        </w:numPr>
        <w:spacing w:line="276" w:lineRule="auto"/>
        <w:ind w:left="0" w:firstLine="567"/>
        <w:jc w:val="both"/>
        <w:rPr>
          <w:szCs w:val="22"/>
        </w:rPr>
      </w:pPr>
      <w:r>
        <w:t>In the technical design, design the switchgear facilities and buildings with minimal development and land enclosure. The external fence of the substation shall be designed taking into account the land area required for the expansion of the substation, if the need for expansion is specified in the design task, and maintaining safe distances in accordance with the requirements of the electrical installation code, and taking into account the requirements of the structural and electrical engineering sections of this design task.</w:t>
      </w:r>
    </w:p>
    <w:p w14:paraId="4275B966" w14:textId="77777777" w:rsidR="00680E8B" w:rsidRPr="00536A92" w:rsidRDefault="00680E8B" w:rsidP="00B258AB">
      <w:pPr>
        <w:pStyle w:val="NoSpacing"/>
        <w:numPr>
          <w:ilvl w:val="1"/>
          <w:numId w:val="2"/>
        </w:numPr>
        <w:spacing w:line="276" w:lineRule="auto"/>
        <w:ind w:left="0" w:firstLine="567"/>
        <w:jc w:val="both"/>
        <w:rPr>
          <w:szCs w:val="22"/>
        </w:rPr>
      </w:pPr>
      <w:r>
        <w:t xml:space="preserve">A copy of the design brief must only be included in the General part (file) of the technical design. </w:t>
      </w:r>
    </w:p>
    <w:p w14:paraId="39565B31" w14:textId="77777777" w:rsidR="00680E8B" w:rsidRPr="00536A92" w:rsidRDefault="00680E8B" w:rsidP="00B258AB">
      <w:pPr>
        <w:pStyle w:val="NoSpacing"/>
        <w:numPr>
          <w:ilvl w:val="1"/>
          <w:numId w:val="2"/>
        </w:numPr>
        <w:spacing w:line="276" w:lineRule="auto"/>
        <w:ind w:left="0" w:firstLine="567"/>
        <w:jc w:val="both"/>
        <w:rPr>
          <w:szCs w:val="22"/>
        </w:rPr>
      </w:pPr>
      <w:r>
        <w:t xml:space="preserve">The technical design shall include copies of the TSO responsible persons' agreement sheet for each part of the project (file). </w:t>
      </w:r>
    </w:p>
    <w:p w14:paraId="40F5382C" w14:textId="3DE4A278" w:rsidR="00680E8B" w:rsidRPr="00536A92" w:rsidRDefault="00680E8B" w:rsidP="00B258AB">
      <w:pPr>
        <w:pStyle w:val="NoSpacing"/>
        <w:numPr>
          <w:ilvl w:val="1"/>
          <w:numId w:val="2"/>
        </w:numPr>
        <w:spacing w:line="276" w:lineRule="auto"/>
        <w:ind w:left="0" w:firstLine="567"/>
        <w:jc w:val="both"/>
        <w:rPr>
          <w:szCs w:val="22"/>
        </w:rPr>
      </w:pPr>
      <w:r>
        <w:t>The technical design prepared for the individual parts of the project (files) of third parties and AB ESO shall include copies of the technical design approvals of these third parties and of the AB ESO part.</w:t>
      </w:r>
    </w:p>
    <w:p w14:paraId="1A78D3DE" w14:textId="4B1F6AD1" w:rsidR="00680E8B" w:rsidRPr="00536A92" w:rsidRDefault="00680E8B" w:rsidP="00B258AB">
      <w:pPr>
        <w:pStyle w:val="NoSpacing"/>
        <w:numPr>
          <w:ilvl w:val="1"/>
          <w:numId w:val="2"/>
        </w:numPr>
        <w:spacing w:line="276" w:lineRule="auto"/>
        <w:ind w:left="0" w:firstLine="567"/>
        <w:jc w:val="both"/>
        <w:rPr>
          <w:szCs w:val="22"/>
        </w:rPr>
      </w:pPr>
      <w:bookmarkStart w:id="21" w:name="_Toc373828547"/>
      <w:bookmarkStart w:id="22" w:name="_Toc373840561"/>
      <w:bookmarkEnd w:id="21"/>
      <w:bookmarkEnd w:id="22"/>
      <w:r>
        <w:t xml:space="preserve">The explanatory note of the technical design shall stipulate that the detailed lists of documentation to be submitted for the technical assessment of the reconstruction/construction of the 110 kV switchyard and for the completion of the construction shall be included in each part of the project file for each of the parts of the work project to be drawn up in accordance with documents of TSO No. NU-347 of 19/12/2014, "Requirements for the documentation to be submitted to the commission for the technical assessment of the works of the construction/construction of the energy object" (see Annex </w:t>
      </w:r>
      <w:sdt>
        <w:sdtPr>
          <w:rPr>
            <w:szCs w:val="22"/>
          </w:rPr>
          <w:id w:val="-1650122656"/>
          <w:citation/>
        </w:sdtPr>
        <w:sdtEndPr/>
        <w:sdtContent>
          <w:r w:rsidR="009447A5" w:rsidRPr="00536A92">
            <w:fldChar w:fldCharType="begin"/>
          </w:r>
          <w:r w:rsidR="009447A5" w:rsidRPr="00536A92">
            <w:instrText xml:space="preserve"> CITATION Bendras6 \l 1063 </w:instrText>
          </w:r>
          <w:r w:rsidR="009447A5" w:rsidRPr="00536A92">
            <w:fldChar w:fldCharType="separate"/>
          </w:r>
          <w:r w:rsidR="00F41296" w:rsidRPr="00F41296">
            <w:rPr>
              <w:noProof/>
            </w:rPr>
            <w:t>(6)</w:t>
          </w:r>
          <w:r w:rsidR="009447A5" w:rsidRPr="00536A92">
            <w:fldChar w:fldCharType="end"/>
          </w:r>
        </w:sdtContent>
      </w:sdt>
      <w:r>
        <w:t xml:space="preserve">) and No. NU-347 of 19/12/2014 "Requirements for documentation to be submitted to the </w:t>
      </w:r>
      <w:r>
        <w:lastRenderedPageBreak/>
        <w:t>construction completion commission for the construction/reconstruction of the energy facility" (see Annex</w:t>
      </w:r>
      <w:sdt>
        <w:sdtPr>
          <w:rPr>
            <w:szCs w:val="22"/>
          </w:rPr>
          <w:id w:val="288635821"/>
          <w:citation/>
        </w:sdtPr>
        <w:sdtEndPr/>
        <w:sdtContent>
          <w:r w:rsidR="009447A5" w:rsidRPr="00536A92">
            <w:fldChar w:fldCharType="begin"/>
          </w:r>
          <w:r w:rsidR="009447A5" w:rsidRPr="00536A92">
            <w:instrText xml:space="preserve"> CITATION Bendras7 \l 1063 </w:instrText>
          </w:r>
          <w:r w:rsidR="009447A5" w:rsidRPr="00536A92">
            <w:fldChar w:fldCharType="separate"/>
          </w:r>
          <w:r w:rsidR="00F41296">
            <w:rPr>
              <w:noProof/>
            </w:rPr>
            <w:t xml:space="preserve"> </w:t>
          </w:r>
          <w:r w:rsidR="00F41296" w:rsidRPr="00F41296">
            <w:rPr>
              <w:noProof/>
            </w:rPr>
            <w:t>(7)</w:t>
          </w:r>
          <w:r w:rsidR="009447A5" w:rsidRPr="00536A92">
            <w:fldChar w:fldCharType="end"/>
          </w:r>
        </w:sdtContent>
      </w:sdt>
      <w:r>
        <w:t>. Detailed documentation lists must be agreed with TSO.</w:t>
      </w:r>
    </w:p>
    <w:p w14:paraId="7338C19C" w14:textId="4C5D6BA3" w:rsidR="00624A87" w:rsidRPr="00536A92" w:rsidRDefault="00624A87" w:rsidP="00B258AB">
      <w:pPr>
        <w:pStyle w:val="ListParagraph"/>
        <w:numPr>
          <w:ilvl w:val="1"/>
          <w:numId w:val="2"/>
        </w:numPr>
        <w:spacing w:line="276" w:lineRule="auto"/>
        <w:jc w:val="both"/>
        <w:rPr>
          <w:rFonts w:ascii="Trebuchet MS" w:hAnsi="Trebuchet MS" w:cs="Arial"/>
          <w:color w:val="000000" w:themeColor="text1"/>
          <w:sz w:val="22"/>
          <w:szCs w:val="22"/>
        </w:rPr>
      </w:pPr>
      <w:bookmarkStart w:id="23" w:name="_Toc456176959"/>
      <w:bookmarkStart w:id="24" w:name="_Toc455492576"/>
      <w:bookmarkStart w:id="25" w:name="_Toc456103649"/>
      <w:bookmarkStart w:id="26" w:name="_Toc420068149"/>
      <w:bookmarkEnd w:id="18"/>
      <w:bookmarkEnd w:id="19"/>
      <w:r>
        <w:rPr>
          <w:rFonts w:ascii="Trebuchet MS" w:hAnsi="Trebuchet MS"/>
          <w:sz w:val="22"/>
        </w:rPr>
        <w:t xml:space="preserve">Ensure compliance with the Information Security Requirements for Design and Implementation (see Annex </w:t>
      </w:r>
      <w:sdt>
        <w:sdtPr>
          <w:rPr>
            <w:rFonts w:ascii="Trebuchet MS" w:hAnsi="Trebuchet MS" w:cs="Arial"/>
            <w:sz w:val="22"/>
            <w:szCs w:val="22"/>
          </w:rPr>
          <w:id w:val="-1234078760"/>
          <w:citation/>
        </w:sdtPr>
        <w:sdtEndPr/>
        <w:sdtContent>
          <w:r w:rsidR="00372915" w:rsidRPr="00536A92">
            <w:rPr>
              <w:rFonts w:ascii="Trebuchet MS" w:hAnsi="Trebuchet MS" w:cs="Arial"/>
              <w:sz w:val="22"/>
            </w:rPr>
            <w:fldChar w:fldCharType="begin"/>
          </w:r>
          <w:r w:rsidR="00372915" w:rsidRPr="00536A92">
            <w:rPr>
              <w:rFonts w:ascii="Trebuchet MS" w:hAnsi="Trebuchet MS" w:cs="Arial"/>
              <w:sz w:val="22"/>
            </w:rPr>
            <w:instrText xml:space="preserve">CITATION Min \l 1063 </w:instrText>
          </w:r>
          <w:r w:rsidR="00372915" w:rsidRPr="00536A92">
            <w:rPr>
              <w:rFonts w:ascii="Trebuchet MS" w:hAnsi="Trebuchet MS" w:cs="Arial"/>
              <w:sz w:val="22"/>
            </w:rPr>
            <w:fldChar w:fldCharType="separate"/>
          </w:r>
          <w:r w:rsidR="00F41296" w:rsidRPr="00F41296">
            <w:rPr>
              <w:rFonts w:ascii="Trebuchet MS" w:hAnsi="Trebuchet MS" w:cs="Arial"/>
              <w:noProof/>
              <w:sz w:val="22"/>
            </w:rPr>
            <w:t>(8)</w:t>
          </w:r>
          <w:r w:rsidR="00372915" w:rsidRPr="00536A92">
            <w:rPr>
              <w:rFonts w:ascii="Trebuchet MS" w:hAnsi="Trebuchet MS" w:cs="Arial"/>
              <w:sz w:val="22"/>
            </w:rPr>
            <w:fldChar w:fldCharType="end"/>
          </w:r>
        </w:sdtContent>
      </w:sdt>
      <w:r>
        <w:rPr>
          <w:rFonts w:ascii="Trebuchet MS" w:hAnsi="Trebuchet MS"/>
          <w:color w:val="000000" w:themeColor="text1"/>
          <w:sz w:val="22"/>
        </w:rPr>
        <w:t xml:space="preserve">). </w:t>
      </w:r>
    </w:p>
    <w:p w14:paraId="63686200" w14:textId="7FAA8396" w:rsidR="00624A87" w:rsidRPr="00536A92" w:rsidRDefault="00624A87" w:rsidP="00B258AB">
      <w:pPr>
        <w:pStyle w:val="ListParagraph"/>
        <w:numPr>
          <w:ilvl w:val="1"/>
          <w:numId w:val="2"/>
        </w:numPr>
        <w:spacing w:line="276" w:lineRule="auto"/>
        <w:jc w:val="both"/>
        <w:rPr>
          <w:rFonts w:ascii="Trebuchet MS" w:hAnsi="Trebuchet MS" w:cs="Arial"/>
          <w:color w:val="000000" w:themeColor="text1"/>
          <w:sz w:val="22"/>
          <w:szCs w:val="22"/>
        </w:rPr>
      </w:pPr>
      <w:r>
        <w:rPr>
          <w:rFonts w:ascii="Trebuchet MS" w:hAnsi="Trebuchet MS"/>
          <w:color w:val="000000" w:themeColor="text1"/>
          <w:sz w:val="22"/>
        </w:rPr>
        <w:t>Ensure compliance with information security requirements for the provision of services (see Annex</w:t>
      </w:r>
      <w:sdt>
        <w:sdtPr>
          <w:rPr>
            <w:rFonts w:ascii="Trebuchet MS" w:hAnsi="Trebuchet MS" w:cs="Arial"/>
            <w:color w:val="000000" w:themeColor="text1"/>
            <w:sz w:val="22"/>
            <w:szCs w:val="22"/>
          </w:rPr>
          <w:id w:val="197978332"/>
          <w:citation/>
        </w:sdtPr>
        <w:sdtEndPr/>
        <w:sdtContent>
          <w:r w:rsidR="00372915" w:rsidRPr="00536A92">
            <w:rPr>
              <w:rFonts w:ascii="Trebuchet MS" w:hAnsi="Trebuchet MS" w:cs="Arial"/>
              <w:color w:val="000000" w:themeColor="text1"/>
              <w:sz w:val="22"/>
            </w:rPr>
            <w:fldChar w:fldCharType="begin"/>
          </w:r>
          <w:r w:rsidR="00372915" w:rsidRPr="00536A92">
            <w:rPr>
              <w:rFonts w:ascii="Trebuchet MS" w:hAnsi="Trebuchet MS" w:cs="Arial"/>
              <w:color w:val="000000" w:themeColor="text1"/>
              <w:sz w:val="22"/>
            </w:rPr>
            <w:instrText xml:space="preserve"> CITATION Min1 \l 1033 </w:instrText>
          </w:r>
          <w:r w:rsidR="00372915" w:rsidRPr="00536A92">
            <w:rPr>
              <w:rFonts w:ascii="Trebuchet MS" w:hAnsi="Trebuchet MS" w:cs="Arial"/>
              <w:color w:val="000000" w:themeColor="text1"/>
              <w:sz w:val="22"/>
            </w:rPr>
            <w:fldChar w:fldCharType="separate"/>
          </w:r>
          <w:r w:rsidR="00F41296">
            <w:rPr>
              <w:rFonts w:ascii="Trebuchet MS" w:hAnsi="Trebuchet MS" w:cs="Arial"/>
              <w:noProof/>
              <w:color w:val="000000" w:themeColor="text1"/>
              <w:sz w:val="22"/>
            </w:rPr>
            <w:t xml:space="preserve"> </w:t>
          </w:r>
          <w:r w:rsidR="00F41296" w:rsidRPr="00F41296">
            <w:rPr>
              <w:rFonts w:ascii="Trebuchet MS" w:hAnsi="Trebuchet MS" w:cs="Arial"/>
              <w:noProof/>
              <w:color w:val="000000" w:themeColor="text1"/>
              <w:sz w:val="22"/>
            </w:rPr>
            <w:t>(9)</w:t>
          </w:r>
          <w:r w:rsidR="00372915" w:rsidRPr="00536A92">
            <w:rPr>
              <w:rFonts w:ascii="Trebuchet MS" w:hAnsi="Trebuchet MS" w:cs="Arial"/>
              <w:color w:val="000000" w:themeColor="text1"/>
              <w:sz w:val="22"/>
            </w:rPr>
            <w:fldChar w:fldCharType="end"/>
          </w:r>
        </w:sdtContent>
      </w:sdt>
      <w:r>
        <w:t>).</w:t>
      </w:r>
      <w:r>
        <w:rPr>
          <w:rFonts w:ascii="Trebuchet MS" w:hAnsi="Trebuchet MS"/>
          <w:color w:val="000000" w:themeColor="text1"/>
          <w:sz w:val="22"/>
        </w:rPr>
        <w:t xml:space="preserve"> </w:t>
      </w:r>
    </w:p>
    <w:p w14:paraId="21AE6202" w14:textId="77777777" w:rsidR="00A52834" w:rsidRPr="00536A92" w:rsidRDefault="00A52834" w:rsidP="00B258AB">
      <w:pPr>
        <w:pStyle w:val="Heading1"/>
        <w:numPr>
          <w:ilvl w:val="0"/>
          <w:numId w:val="26"/>
        </w:numPr>
        <w:spacing w:before="120" w:after="120" w:line="276" w:lineRule="auto"/>
        <w:ind w:firstLine="567"/>
        <w:rPr>
          <w:szCs w:val="22"/>
        </w:rPr>
      </w:pPr>
      <w:bookmarkStart w:id="27" w:name="_Toc160347413"/>
      <w:r>
        <w:t>PART ON CONSTRUCTION</w:t>
      </w:r>
      <w:bookmarkEnd w:id="23"/>
      <w:bookmarkEnd w:id="27"/>
    </w:p>
    <w:p w14:paraId="492E9F4D" w14:textId="152A76A4" w:rsidR="00FA2DD8" w:rsidRPr="00536A92" w:rsidRDefault="00FA2DD8" w:rsidP="00B258AB">
      <w:pPr>
        <w:pStyle w:val="ListParagraph"/>
        <w:numPr>
          <w:ilvl w:val="1"/>
          <w:numId w:val="27"/>
        </w:numPr>
        <w:spacing w:line="276" w:lineRule="auto"/>
        <w:ind w:left="0" w:firstLine="567"/>
        <w:jc w:val="both"/>
        <w:rPr>
          <w:rFonts w:ascii="Trebuchet MS" w:hAnsi="Trebuchet MS" w:cs="Arial"/>
          <w:sz w:val="22"/>
          <w:szCs w:val="22"/>
        </w:rPr>
      </w:pPr>
      <w:r>
        <w:rPr>
          <w:rFonts w:ascii="Trebuchet MS" w:hAnsi="Trebuchet MS"/>
          <w:sz w:val="22"/>
        </w:rPr>
        <w:t>Before construction/installation work begins, the boundaries of the land shall be marked in accordance with the current "Rules for Marking the Boundaries of Land". The types of boundary markers shall be selected in accordance with the "Standards for boundary markers" approved by the National Land Service under the Ministry of Environment. Height of the boundary marker above the ground ≥20 cm. Where the boundary of the plot does not coincide with the fencing of the plot, a protective reinforced concrete post with an information board and the inscription "LITGRID AB" shall be erected next to the boundary marker. The minimum height of the column above ground level is 100 cm.</w:t>
      </w:r>
    </w:p>
    <w:p w14:paraId="169C2BD7" w14:textId="77777777" w:rsidR="00FA2DD8" w:rsidRPr="00536A92" w:rsidRDefault="00FA2DD8" w:rsidP="00B258AB">
      <w:pPr>
        <w:pStyle w:val="ListParagraph"/>
        <w:numPr>
          <w:ilvl w:val="1"/>
          <w:numId w:val="27"/>
        </w:numPr>
        <w:spacing w:line="276" w:lineRule="auto"/>
        <w:ind w:left="0" w:firstLine="567"/>
        <w:jc w:val="both"/>
        <w:rPr>
          <w:rFonts w:ascii="Trebuchet MS" w:hAnsi="Trebuchet MS" w:cs="Arial"/>
          <w:sz w:val="22"/>
          <w:szCs w:val="22"/>
        </w:rPr>
      </w:pPr>
      <w:r>
        <w:rPr>
          <w:rFonts w:ascii="Trebuchet MS" w:hAnsi="Trebuchet MS"/>
          <w:sz w:val="22"/>
        </w:rPr>
        <w:t xml:space="preserve"> The vegetation layer on the site shall be removed and stored prior to the commencement of construction works.</w:t>
      </w:r>
    </w:p>
    <w:p w14:paraId="051D3316" w14:textId="52E3F075" w:rsidR="00605B27" w:rsidRPr="00536A92" w:rsidRDefault="00605B27" w:rsidP="00B258AB">
      <w:pPr>
        <w:pStyle w:val="NoSpacing"/>
        <w:numPr>
          <w:ilvl w:val="1"/>
          <w:numId w:val="27"/>
        </w:numPr>
        <w:spacing w:line="276" w:lineRule="auto"/>
        <w:ind w:left="0" w:firstLine="567"/>
        <w:jc w:val="both"/>
        <w:rPr>
          <w:rFonts w:cs="Arial"/>
          <w:szCs w:val="22"/>
        </w:rPr>
      </w:pPr>
      <w:r>
        <w:t>Design work is carried out according to: Building Standard RSN 156-94 “Building Climatology”; Building Technical Regulation STR 2.05.04:2003 “Effects and Loads”; Building Technical Regulation STR 2.05.08:2005 “Design of steel structures. General Provisions”; Building Technical Regulation STR 2.05.05:2005 “Design of Concrete and Reinforced Concrete Structures”; Building Technical Regulation STR 1.04.04:2017 “Building Design, Expert Examination of a Design”; Lithuanian Standard LST EN 1992-1-1:2005 “Eurocode 2. Design of reinforced concrete structures. Part 1-1. General and building regulations”; Lithuanian standard LST EN 1993-1-1:2005 “Eurocode 3. Design of steel structures. Part 1-1. General and building regulations”; Lithuanian standard LST EN 1997-1:2005 “Eurocode 7. Geotechnical design. Part 1. Basic rules”; Lithuanian standard LST EN 1997-2:2007 “Eurocode 7. Geotechnical design. Part 2. Exploring and testing the substrate“. The minimum number of tests per substation shall be one test borehole per 20 acres, but not less than two test boreholes in the case of small-area substations; the Lithuanian standard LST EN 1536:2011 "Performance of special geotechnical works. Drilled piles”; Lithuanian standard LST EN 12699:2003 “Special geotechnical works. Shoring piles” and in accordance with other applicable national standards. The foundation anchor bolts shall comply with the requirements of LST EN ISO 17660-1:2006 and the anti-corrosion coating shall comply with the requirements of LST EN 2063:2005 (thermal spraying). The current version of the standard shall be used for design.</w:t>
      </w:r>
    </w:p>
    <w:p w14:paraId="74D10EA5" w14:textId="2CA91489" w:rsidR="00605B27" w:rsidRPr="00536A92" w:rsidRDefault="00605B27" w:rsidP="00B258AB">
      <w:pPr>
        <w:pStyle w:val="ListParagraph"/>
        <w:numPr>
          <w:ilvl w:val="1"/>
          <w:numId w:val="27"/>
        </w:numPr>
        <w:spacing w:line="276" w:lineRule="auto"/>
        <w:ind w:left="0" w:firstLine="567"/>
        <w:jc w:val="both"/>
        <w:rPr>
          <w:rFonts w:ascii="Trebuchet MS" w:hAnsi="Trebuchet MS" w:cs="Arial"/>
          <w:sz w:val="22"/>
          <w:szCs w:val="22"/>
        </w:rPr>
      </w:pPr>
      <w:r>
        <w:rPr>
          <w:rFonts w:ascii="Trebuchet MS" w:hAnsi="Trebuchet MS"/>
          <w:sz w:val="22"/>
        </w:rPr>
        <w:t xml:space="preserve">The foundations to be designed in reinforced concrete, standard type, factory-made, precast. In exceptional cases, reinforced concrete foundations may be drilled or piled, depending on the hydrogeological conditions. The top elevation of the reinforced concrete foundation must be at least 20 cm above ground level.  The standard technical requirements for foundations are given in the Annex </w:t>
      </w:r>
      <w:sdt>
        <w:sdtPr>
          <w:rPr>
            <w:rFonts w:ascii="Trebuchet MS" w:hAnsi="Trebuchet MS" w:cs="Arial"/>
            <w:sz w:val="22"/>
            <w:szCs w:val="22"/>
          </w:rPr>
          <w:id w:val="-1053850144"/>
          <w:citation/>
        </w:sdtPr>
        <w:sdtEndPr/>
        <w:sdtContent>
          <w:r w:rsidR="00CE6284" w:rsidRPr="00536A92">
            <w:rPr>
              <w:rFonts w:ascii="Trebuchet MS" w:hAnsi="Trebuchet MS" w:cs="Arial"/>
              <w:sz w:val="22"/>
            </w:rPr>
            <w:fldChar w:fldCharType="begin"/>
          </w:r>
          <w:r w:rsidR="00CE6284" w:rsidRPr="00536A92">
            <w:rPr>
              <w:rFonts w:ascii="Trebuchet MS" w:hAnsi="Trebuchet MS" w:cs="Arial"/>
              <w:sz w:val="22"/>
            </w:rPr>
            <w:instrText xml:space="preserve"> CITATION 330 \l 1033 </w:instrText>
          </w:r>
          <w:r w:rsidR="00CE6284" w:rsidRPr="00536A92">
            <w:rPr>
              <w:rFonts w:ascii="Trebuchet MS" w:hAnsi="Trebuchet MS" w:cs="Arial"/>
              <w:sz w:val="22"/>
            </w:rPr>
            <w:fldChar w:fldCharType="separate"/>
          </w:r>
          <w:r w:rsidR="00F41296" w:rsidRPr="00F41296">
            <w:rPr>
              <w:rFonts w:ascii="Trebuchet MS" w:hAnsi="Trebuchet MS" w:cs="Arial"/>
              <w:noProof/>
              <w:sz w:val="22"/>
            </w:rPr>
            <w:t>(10)</w:t>
          </w:r>
          <w:r w:rsidR="00CE6284" w:rsidRPr="00536A92">
            <w:rPr>
              <w:rFonts w:ascii="Trebuchet MS" w:hAnsi="Trebuchet MS" w:cs="Arial"/>
              <w:sz w:val="22"/>
            </w:rPr>
            <w:fldChar w:fldCharType="end"/>
          </w:r>
        </w:sdtContent>
      </w:sdt>
      <w:r>
        <w:rPr>
          <w:rFonts w:ascii="Trebuchet MS" w:hAnsi="Trebuchet MS"/>
          <w:sz w:val="22"/>
        </w:rPr>
        <w:t>).</w:t>
      </w:r>
    </w:p>
    <w:p w14:paraId="2DB4E975" w14:textId="77777777" w:rsidR="00605B27" w:rsidRPr="00536A92" w:rsidRDefault="00605B27" w:rsidP="00B258AB">
      <w:pPr>
        <w:pStyle w:val="NoSpacing"/>
        <w:numPr>
          <w:ilvl w:val="1"/>
          <w:numId w:val="27"/>
        </w:numPr>
        <w:spacing w:line="276" w:lineRule="auto"/>
        <w:ind w:left="0" w:firstLine="567"/>
        <w:jc w:val="both"/>
        <w:rPr>
          <w:rFonts w:cs="Arial"/>
          <w:szCs w:val="22"/>
        </w:rPr>
      </w:pPr>
      <w:r>
        <w:t>Design separate supporting steel metal structures for each primary switching unit. The design of different types of installations on a common supporting metal structure with common foundations is only permitted if it is not possible to design otherwise (see Electrical Engineering part).</w:t>
      </w:r>
    </w:p>
    <w:p w14:paraId="24660BBF" w14:textId="1E5CAE80" w:rsidR="00605B27" w:rsidRPr="00536A92" w:rsidRDefault="00605B27" w:rsidP="00B258AB">
      <w:pPr>
        <w:pStyle w:val="NoSpacing"/>
        <w:numPr>
          <w:ilvl w:val="1"/>
          <w:numId w:val="27"/>
        </w:numPr>
        <w:spacing w:line="276" w:lineRule="auto"/>
        <w:ind w:left="0" w:firstLine="567"/>
        <w:jc w:val="both"/>
        <w:rPr>
          <w:rFonts w:cs="Arial"/>
          <w:szCs w:val="22"/>
        </w:rPr>
      </w:pPr>
      <w:r>
        <w:t xml:space="preserve">The steel metal structures supporting the 110 kV open switchyard (hereinafter - OS) equipment and other steel metal structures shall be designed in accordance with the standard technical requirements in the Annex </w:t>
      </w:r>
      <w:sdt>
        <w:sdtPr>
          <w:rPr>
            <w:rFonts w:cs="Arial"/>
            <w:szCs w:val="22"/>
          </w:rPr>
          <w:id w:val="630978813"/>
          <w:citation/>
        </w:sdtPr>
        <w:sdtEndPr/>
        <w:sdtContent>
          <w:r w:rsidR="00F8144F" w:rsidRPr="00536A92">
            <w:rPr>
              <w:rFonts w:cs="Arial"/>
            </w:rPr>
            <w:fldChar w:fldCharType="begin"/>
          </w:r>
          <w:r w:rsidR="00F8144F" w:rsidRPr="00536A92">
            <w:rPr>
              <w:rFonts w:cs="Arial"/>
            </w:rPr>
            <w:instrText xml:space="preserve"> CITATION 3301 \l 1033 </w:instrText>
          </w:r>
          <w:r w:rsidR="00F8144F" w:rsidRPr="00536A92">
            <w:rPr>
              <w:rFonts w:cs="Arial"/>
            </w:rPr>
            <w:fldChar w:fldCharType="separate"/>
          </w:r>
          <w:r w:rsidR="00F41296" w:rsidRPr="00F41296">
            <w:rPr>
              <w:rFonts w:cs="Arial"/>
              <w:noProof/>
            </w:rPr>
            <w:t>(11)</w:t>
          </w:r>
          <w:r w:rsidR="00F8144F" w:rsidRPr="00536A92">
            <w:rPr>
              <w:rFonts w:cs="Arial"/>
            </w:rPr>
            <w:fldChar w:fldCharType="end"/>
          </w:r>
        </w:sdtContent>
      </w:sdt>
      <w:r>
        <w:t>.</w:t>
      </w:r>
    </w:p>
    <w:p w14:paraId="79DD5408" w14:textId="2FFE233B" w:rsidR="00605B27" w:rsidRPr="00536A92" w:rsidRDefault="00605B27" w:rsidP="00B258AB">
      <w:pPr>
        <w:pStyle w:val="NoSpacing"/>
        <w:numPr>
          <w:ilvl w:val="1"/>
          <w:numId w:val="27"/>
        </w:numPr>
        <w:spacing w:line="276" w:lineRule="auto"/>
        <w:ind w:left="0" w:firstLine="567"/>
        <w:jc w:val="both"/>
        <w:rPr>
          <w:rFonts w:cs="Arial"/>
          <w:szCs w:val="22"/>
        </w:rPr>
      </w:pPr>
      <w:r>
        <w:t xml:space="preserve">The corrosion protection of steel structures supporting 110 kV OS equipment and other steel metal structures shall be designed in accordance with the standard technical requirements for hot-dip galvanising of steel structures given in the Annex </w:t>
      </w:r>
      <w:sdt>
        <w:sdtPr>
          <w:rPr>
            <w:rFonts w:cs="Arial"/>
            <w:szCs w:val="22"/>
          </w:rPr>
          <w:id w:val="886922077"/>
          <w:citation/>
        </w:sdtPr>
        <w:sdtEndPr/>
        <w:sdtContent>
          <w:r w:rsidR="00F8144F" w:rsidRPr="00536A92">
            <w:rPr>
              <w:rFonts w:cs="Arial"/>
            </w:rPr>
            <w:fldChar w:fldCharType="begin"/>
          </w:r>
          <w:r w:rsidR="00F8144F" w:rsidRPr="00536A92">
            <w:rPr>
              <w:rFonts w:cs="Arial"/>
            </w:rPr>
            <w:instrText xml:space="preserve"> CITATION 110 \l 1033 </w:instrText>
          </w:r>
          <w:r w:rsidR="00F8144F" w:rsidRPr="00536A92">
            <w:rPr>
              <w:rFonts w:cs="Arial"/>
            </w:rPr>
            <w:fldChar w:fldCharType="separate"/>
          </w:r>
          <w:r w:rsidR="00F41296" w:rsidRPr="00F41296">
            <w:rPr>
              <w:rFonts w:cs="Arial"/>
              <w:noProof/>
            </w:rPr>
            <w:t>(12)</w:t>
          </w:r>
          <w:r w:rsidR="00F8144F" w:rsidRPr="00536A92">
            <w:rPr>
              <w:rFonts w:cs="Arial"/>
            </w:rPr>
            <w:fldChar w:fldCharType="end"/>
          </w:r>
        </w:sdtContent>
      </w:sdt>
      <w:r>
        <w:t xml:space="preserve"> (the concreted part of the anchor shall not be galvanised).</w:t>
      </w:r>
    </w:p>
    <w:p w14:paraId="73E627D3" w14:textId="36598396" w:rsidR="00FA2DD8" w:rsidRPr="00536A92" w:rsidRDefault="00FA2DD8" w:rsidP="00B258AB">
      <w:pPr>
        <w:pStyle w:val="ListParagraph"/>
        <w:numPr>
          <w:ilvl w:val="1"/>
          <w:numId w:val="27"/>
        </w:numPr>
        <w:spacing w:line="276" w:lineRule="auto"/>
        <w:ind w:left="0" w:firstLine="567"/>
        <w:jc w:val="both"/>
        <w:rPr>
          <w:rFonts w:ascii="Trebuchet MS" w:hAnsi="Trebuchet MS" w:cs="Arial"/>
          <w:sz w:val="22"/>
          <w:szCs w:val="22"/>
        </w:rPr>
      </w:pPr>
      <w:r>
        <w:rPr>
          <w:rFonts w:ascii="Trebuchet MS" w:hAnsi="Trebuchet MS"/>
          <w:sz w:val="22"/>
        </w:rPr>
        <w:lastRenderedPageBreak/>
        <w:t>Design a new modular - frame substation control panel (hereinafter - SCP) for the OS, in full factory completion, assembled on site from individual modules. Single pitch roof for the installation of photovoltaic modules. The angle and direction of the slope are chosen for maximum efficiency of the photovoltaic modules. The entrance to the SCP is planned to be through the 110 kV switchyard area. Ensure access to the SCP standard technical requirements for the SCP are given in the Annex</w:t>
      </w:r>
      <w:sdt>
        <w:sdtPr>
          <w:rPr>
            <w:rFonts w:ascii="Trebuchet MS" w:hAnsi="Trebuchet MS" w:cs="Arial"/>
            <w:sz w:val="22"/>
            <w:szCs w:val="22"/>
          </w:rPr>
          <w:id w:val="1249545055"/>
          <w:citation/>
        </w:sdtPr>
        <w:sdtEndPr/>
        <w:sdtContent>
          <w:r w:rsidR="00F8144F" w:rsidRPr="00536A92">
            <w:rPr>
              <w:rFonts w:ascii="Trebuchet MS" w:hAnsi="Trebuchet MS" w:cs="Arial"/>
              <w:sz w:val="22"/>
            </w:rPr>
            <w:fldChar w:fldCharType="begin"/>
          </w:r>
          <w:r w:rsidR="00F8144F" w:rsidRPr="00536A92">
            <w:rPr>
              <w:rFonts w:ascii="Trebuchet MS" w:hAnsi="Trebuchet MS" w:cs="Arial"/>
              <w:sz w:val="22"/>
            </w:rPr>
            <w:instrText xml:space="preserve"> CITATION STATYBA2 \l 1063 </w:instrText>
          </w:r>
          <w:r w:rsidR="00F8144F" w:rsidRPr="00536A92">
            <w:rPr>
              <w:rFonts w:ascii="Trebuchet MS" w:hAnsi="Trebuchet MS" w:cs="Arial"/>
              <w:sz w:val="22"/>
            </w:rPr>
            <w:fldChar w:fldCharType="separate"/>
          </w:r>
          <w:r w:rsidR="00F41296">
            <w:rPr>
              <w:rFonts w:ascii="Trebuchet MS" w:hAnsi="Trebuchet MS" w:cs="Arial"/>
              <w:noProof/>
              <w:sz w:val="22"/>
            </w:rPr>
            <w:t xml:space="preserve"> </w:t>
          </w:r>
          <w:r w:rsidR="00F41296" w:rsidRPr="00F41296">
            <w:rPr>
              <w:rFonts w:ascii="Trebuchet MS" w:hAnsi="Trebuchet MS" w:cs="Arial"/>
              <w:noProof/>
              <w:sz w:val="22"/>
            </w:rPr>
            <w:t>(13)</w:t>
          </w:r>
          <w:r w:rsidR="00F8144F" w:rsidRPr="00536A92">
            <w:rPr>
              <w:rFonts w:ascii="Trebuchet MS" w:hAnsi="Trebuchet MS" w:cs="Arial"/>
              <w:sz w:val="22"/>
            </w:rPr>
            <w:fldChar w:fldCharType="end"/>
          </w:r>
        </w:sdtContent>
      </w:sdt>
      <w:r>
        <w:rPr>
          <w:rFonts w:ascii="Trebuchet MS" w:hAnsi="Trebuchet MS"/>
          <w:sz w:val="22"/>
        </w:rPr>
        <w:t>.</w:t>
      </w:r>
    </w:p>
    <w:p w14:paraId="5A537EDE" w14:textId="7A204D9A" w:rsidR="00FA2DD8" w:rsidRPr="00536A92" w:rsidRDefault="00FA2DD8" w:rsidP="00B258AB">
      <w:pPr>
        <w:pStyle w:val="ListParagraph"/>
        <w:numPr>
          <w:ilvl w:val="1"/>
          <w:numId w:val="27"/>
        </w:numPr>
        <w:spacing w:line="276" w:lineRule="auto"/>
        <w:ind w:left="0" w:firstLine="567"/>
        <w:jc w:val="both"/>
        <w:rPr>
          <w:rFonts w:ascii="Trebuchet MS" w:hAnsi="Trebuchet MS" w:cs="Arial"/>
          <w:sz w:val="22"/>
          <w:szCs w:val="22"/>
        </w:rPr>
      </w:pPr>
      <w:r>
        <w:rPr>
          <w:rFonts w:ascii="Trebuchet MS" w:hAnsi="Trebuchet MS"/>
          <w:sz w:val="22"/>
        </w:rPr>
        <w:t>Installation of an automatic heating/ventilation/air-conditioning system capable of maintaining an indoor air temperature between +10</w:t>
      </w:r>
      <w:r>
        <w:rPr>
          <w:rFonts w:ascii="Trebuchet MS" w:hAnsi="Trebuchet MS"/>
          <w:sz w:val="22"/>
          <w:vertAlign w:val="superscript"/>
        </w:rPr>
        <w:t>o</w:t>
      </w:r>
      <w:r>
        <w:rPr>
          <w:rFonts w:ascii="Trebuchet MS" w:hAnsi="Trebuchet MS"/>
          <w:sz w:val="22"/>
        </w:rPr>
        <w:t>C and +25</w:t>
      </w:r>
      <w:r>
        <w:rPr>
          <w:rFonts w:ascii="Trebuchet MS" w:hAnsi="Trebuchet MS"/>
          <w:sz w:val="22"/>
          <w:vertAlign w:val="superscript"/>
        </w:rPr>
        <w:t>o</w:t>
      </w:r>
      <w:r>
        <w:rPr>
          <w:rFonts w:ascii="Trebuchet MS" w:hAnsi="Trebuchet MS"/>
          <w:sz w:val="22"/>
        </w:rPr>
        <w:t xml:space="preserve">C. The standard technical requirements for air conditioners and their connecting parts are given in the Annex </w:t>
      </w:r>
      <w:sdt>
        <w:sdtPr>
          <w:rPr>
            <w:rFonts w:ascii="Trebuchet MS" w:hAnsi="Trebuchet MS" w:cs="Arial"/>
            <w:sz w:val="22"/>
            <w:szCs w:val="22"/>
          </w:rPr>
          <w:id w:val="-682667576"/>
          <w:citation/>
        </w:sdtPr>
        <w:sdtEndPr/>
        <w:sdtContent>
          <w:r w:rsidR="00F8144F" w:rsidRPr="00536A92">
            <w:rPr>
              <w:rFonts w:ascii="Trebuchet MS" w:hAnsi="Trebuchet MS" w:cs="Arial"/>
              <w:sz w:val="22"/>
            </w:rPr>
            <w:fldChar w:fldCharType="begin"/>
          </w:r>
          <w:r w:rsidR="00F8144F" w:rsidRPr="00536A92">
            <w:rPr>
              <w:rFonts w:ascii="Trebuchet MS" w:hAnsi="Trebuchet MS" w:cs="Arial"/>
              <w:sz w:val="22"/>
            </w:rPr>
            <w:instrText xml:space="preserve"> CITATION Statyba3 \l 1063 </w:instrText>
          </w:r>
          <w:r w:rsidR="00F8144F" w:rsidRPr="00536A92">
            <w:rPr>
              <w:rFonts w:ascii="Trebuchet MS" w:hAnsi="Trebuchet MS" w:cs="Arial"/>
              <w:sz w:val="22"/>
            </w:rPr>
            <w:fldChar w:fldCharType="separate"/>
          </w:r>
          <w:r w:rsidR="00F41296" w:rsidRPr="00F41296">
            <w:rPr>
              <w:rFonts w:ascii="Trebuchet MS" w:hAnsi="Trebuchet MS" w:cs="Arial"/>
              <w:noProof/>
              <w:sz w:val="22"/>
            </w:rPr>
            <w:t>(14)</w:t>
          </w:r>
          <w:r w:rsidR="00F8144F" w:rsidRPr="00536A92">
            <w:rPr>
              <w:rFonts w:ascii="Trebuchet MS" w:hAnsi="Trebuchet MS" w:cs="Arial"/>
              <w:sz w:val="22"/>
            </w:rPr>
            <w:fldChar w:fldCharType="end"/>
          </w:r>
        </w:sdtContent>
      </w:sdt>
      <w:r>
        <w:rPr>
          <w:rFonts w:ascii="Trebuchet MS" w:hAnsi="Trebuchet MS"/>
          <w:sz w:val="22"/>
        </w:rPr>
        <w:t>.</w:t>
      </w:r>
    </w:p>
    <w:p w14:paraId="0EE09442" w14:textId="12937B09" w:rsidR="00FA2DD8" w:rsidRPr="00536A92" w:rsidRDefault="00FA2DD8" w:rsidP="00B258AB">
      <w:pPr>
        <w:pStyle w:val="NoSpacing"/>
        <w:numPr>
          <w:ilvl w:val="1"/>
          <w:numId w:val="27"/>
        </w:numPr>
        <w:spacing w:line="276" w:lineRule="auto"/>
        <w:ind w:left="0" w:firstLine="567"/>
        <w:jc w:val="both"/>
        <w:rPr>
          <w:szCs w:val="22"/>
        </w:rPr>
      </w:pPr>
      <w:r>
        <w:t xml:space="preserve">The SCP shall be designed within the territory of the TS taking into account the minimum cabling distance to the installations, unless otherwise specified. A parking area for one car shall be provided adjacent to the SCP building, either on asphalt or concrete paving. A concrete pavement shall be installed for pedestrians along the SCP. Use standard factory solutions for cable routing to the SCP to protect the cabinet from frost and rodents. The cable entry system shall be agreed with the Developer at the time of preparation of the detailed design. </w:t>
      </w:r>
    </w:p>
    <w:p w14:paraId="6F0799DD" w14:textId="5F8FCD71" w:rsidR="00FA2DD8" w:rsidRPr="00536A92" w:rsidRDefault="00FA2DD8" w:rsidP="00B258AB">
      <w:pPr>
        <w:pStyle w:val="NoSpacing"/>
        <w:numPr>
          <w:ilvl w:val="1"/>
          <w:numId w:val="27"/>
        </w:numPr>
        <w:spacing w:line="276" w:lineRule="auto"/>
        <w:ind w:left="0" w:firstLine="567"/>
        <w:jc w:val="both"/>
        <w:rPr>
          <w:szCs w:val="22"/>
        </w:rPr>
      </w:pPr>
      <w:r>
        <w:t xml:space="preserve">Cables are routed from the SCP to the plant structures in cable ducts or, in some cases, in plastic pipes for short distances (up to 10 metres) in the ground. Cable ducts above ground or buried g/b, covered with g/b panels. The type of cable ducts (overhead or buried) shall be selected on the basis of an assessment of the number of cables and in accordance with the Rules for the Installation of Electrical installations in switchyards and substations (minimum distances between live conductors and insulation elements and the fixed enclosures). Fire barriers in g/b ducts shall be designed in accordance with the requirements of the General Rules for the Installation of Electrical Equipment (hereinafter - GRIEI), and g/b products shall comply with the requirements of the LST EN 13369 standard and the TSO </w:t>
      </w:r>
      <w:proofErr w:type="spellStart"/>
      <w:r>
        <w:t>ttandard</w:t>
      </w:r>
      <w:proofErr w:type="spellEnd"/>
      <w:r>
        <w:t xml:space="preserve"> technical requirements (see also Annexes</w:t>
      </w:r>
      <w:sdt>
        <w:sdtPr>
          <w:rPr>
            <w:szCs w:val="22"/>
          </w:rPr>
          <w:id w:val="-1203086368"/>
          <w:citation/>
        </w:sdtPr>
        <w:sdtEndPr/>
        <w:sdtContent>
          <w:r w:rsidRPr="00536A92">
            <w:fldChar w:fldCharType="begin"/>
          </w:r>
          <w:r w:rsidRPr="00536A92">
            <w:instrText xml:space="preserve">CITATION Statyba9 \l 1063 </w:instrText>
          </w:r>
          <w:r w:rsidRPr="00536A92">
            <w:fldChar w:fldCharType="separate"/>
          </w:r>
          <w:r w:rsidR="00F41296">
            <w:rPr>
              <w:noProof/>
            </w:rPr>
            <w:t xml:space="preserve"> </w:t>
          </w:r>
          <w:r w:rsidR="00F41296" w:rsidRPr="00F41296">
            <w:rPr>
              <w:noProof/>
            </w:rPr>
            <w:t>(15)</w:t>
          </w:r>
          <w:r w:rsidRPr="00536A92">
            <w:fldChar w:fldCharType="end"/>
          </w:r>
        </w:sdtContent>
      </w:sdt>
      <w:r>
        <w:t xml:space="preserve"> and </w:t>
      </w:r>
      <w:sdt>
        <w:sdtPr>
          <w:rPr>
            <w:szCs w:val="22"/>
          </w:rPr>
          <w:id w:val="365727591"/>
          <w:citation/>
        </w:sdtPr>
        <w:sdtEndPr/>
        <w:sdtContent>
          <w:r w:rsidRPr="00536A92">
            <w:fldChar w:fldCharType="begin"/>
          </w:r>
          <w:r w:rsidRPr="00536A92">
            <w:instrText xml:space="preserve">CITATION Statyba10 \l 1063 </w:instrText>
          </w:r>
          <w:r w:rsidRPr="00536A92">
            <w:fldChar w:fldCharType="separate"/>
          </w:r>
          <w:r w:rsidR="00F41296" w:rsidRPr="00F41296">
            <w:rPr>
              <w:noProof/>
            </w:rPr>
            <w:t>(16)</w:t>
          </w:r>
          <w:r w:rsidRPr="00536A92">
            <w:fldChar w:fldCharType="end"/>
          </w:r>
        </w:sdtContent>
      </w:sdt>
      <w:r>
        <w:t xml:space="preserve">). Use special protective plastic conduits resistant to solar radiation and environmental influences for the routing of cables from the individual open switchyard equipment (hereinafter - OSE) drive or the intermediate terminal cabinet to the nearest reinforced concrete conduit. Cable protection pipes and interconnection systems shall comply with the requirements of LST EN (IEC) 61386-24. The diameter of the pipes shall be chosen according to the actual number of cables to be laid, taking into account additional cables to be laid in the future. The ends of the cable protection tubes shall be sealed at the drives and terminal cabinets with environmentally resistant sealing materials. The standard technical requirements for protective pipes for low voltage cables installed outdoors and in the ground are given in the Annex </w:t>
      </w:r>
      <w:sdt>
        <w:sdtPr>
          <w:rPr>
            <w:rFonts w:cs="Arial"/>
            <w:szCs w:val="22"/>
          </w:rPr>
          <w:id w:val="-73827849"/>
          <w:citation/>
        </w:sdtPr>
        <w:sdtEndPr/>
        <w:sdtContent>
          <w:r w:rsidRPr="00536A92">
            <w:rPr>
              <w:rFonts w:cs="Arial"/>
            </w:rPr>
            <w:fldChar w:fldCharType="begin"/>
          </w:r>
          <w:r w:rsidRPr="00536A92">
            <w:rPr>
              <w:rFonts w:cs="Arial"/>
            </w:rPr>
            <w:instrText xml:space="preserve">CITATION Satyba5 \l 1063 </w:instrText>
          </w:r>
          <w:r w:rsidRPr="00536A92">
            <w:rPr>
              <w:rFonts w:cs="Arial"/>
            </w:rPr>
            <w:fldChar w:fldCharType="separate"/>
          </w:r>
          <w:r w:rsidR="00F41296" w:rsidRPr="00F41296">
            <w:rPr>
              <w:rFonts w:cs="Arial"/>
              <w:noProof/>
            </w:rPr>
            <w:t>(17)</w:t>
          </w:r>
          <w:r w:rsidRPr="00536A92">
            <w:rPr>
              <w:rFonts w:cs="Arial"/>
            </w:rPr>
            <w:fldChar w:fldCharType="end"/>
          </w:r>
        </w:sdtContent>
      </w:sdt>
      <w:r>
        <w:t>.</w:t>
      </w:r>
    </w:p>
    <w:p w14:paraId="7139C9F0" w14:textId="66EC890C" w:rsidR="00EC7E97" w:rsidRPr="00536A92" w:rsidRDefault="00EC7E97" w:rsidP="00B258AB">
      <w:pPr>
        <w:pStyle w:val="ListParagraph"/>
        <w:numPr>
          <w:ilvl w:val="1"/>
          <w:numId w:val="27"/>
        </w:numPr>
        <w:spacing w:line="276" w:lineRule="auto"/>
        <w:ind w:left="0" w:firstLine="567"/>
        <w:jc w:val="both"/>
        <w:rPr>
          <w:rFonts w:ascii="Trebuchet MS" w:hAnsi="Trebuchet MS" w:cs="Arial"/>
          <w:sz w:val="22"/>
          <w:szCs w:val="22"/>
        </w:rPr>
      </w:pPr>
      <w:r>
        <w:rPr>
          <w:rFonts w:ascii="Trebuchet MS" w:hAnsi="Trebuchet MS"/>
          <w:sz w:val="22"/>
        </w:rPr>
        <w:t>The service areas shall be surfaced with concrete paving stones with grass verges (to be installed at the height of the surfacing) at least 1 metre from the horizontally protruding parts of the gears of the switches in a rectangular shape.</w:t>
      </w:r>
    </w:p>
    <w:p w14:paraId="259B7884" w14:textId="26DC1652" w:rsidR="00605B27" w:rsidRPr="00536A92" w:rsidRDefault="00FA2DD8" w:rsidP="00B258AB">
      <w:pPr>
        <w:pStyle w:val="ListParagraph"/>
        <w:numPr>
          <w:ilvl w:val="1"/>
          <w:numId w:val="27"/>
        </w:numPr>
        <w:spacing w:line="276" w:lineRule="auto"/>
        <w:ind w:left="0" w:firstLine="567"/>
        <w:jc w:val="both"/>
        <w:rPr>
          <w:rFonts w:ascii="Trebuchet MS" w:hAnsi="Trebuchet MS" w:cs="Arial"/>
          <w:sz w:val="22"/>
          <w:szCs w:val="22"/>
        </w:rPr>
      </w:pPr>
      <w:r>
        <w:rPr>
          <w:rFonts w:ascii="Trebuchet MS" w:hAnsi="Trebuchet MS"/>
          <w:sz w:val="22"/>
        </w:rPr>
        <w:t xml:space="preserve">Depending on the mounting height of the equipment to be serviced, a fixed metal service platform shall be provided when the control of the switchgear is not accessible from the ground. The metal service area is fenced on three sides with railings. Dimensions from the horizontally projecting structures of the switch gears (taking into account the swinging gear doors) not less than 1 metre, rectangular. The standard nodes of the site plan design solutions are set out in the Annex </w:t>
      </w:r>
      <w:sdt>
        <w:sdtPr>
          <w:rPr>
            <w:rFonts w:ascii="Trebuchet MS" w:hAnsi="Trebuchet MS" w:cs="Arial"/>
            <w:sz w:val="22"/>
            <w:szCs w:val="22"/>
          </w:rPr>
          <w:id w:val="309531660"/>
          <w:citation/>
        </w:sdtPr>
        <w:sdtEndPr/>
        <w:sdtContent>
          <w:r w:rsidRPr="00536A92">
            <w:rPr>
              <w:rFonts w:ascii="Trebuchet MS" w:hAnsi="Trebuchet MS" w:cs="Arial"/>
              <w:sz w:val="22"/>
            </w:rPr>
            <w:fldChar w:fldCharType="begin"/>
          </w:r>
          <w:r w:rsidRPr="00536A92">
            <w:rPr>
              <w:rFonts w:ascii="Trebuchet MS" w:hAnsi="Trebuchet MS" w:cs="Arial"/>
              <w:sz w:val="22"/>
            </w:rPr>
            <w:instrText xml:space="preserve">CITATION SP \l 1063 </w:instrText>
          </w:r>
          <w:r w:rsidRPr="00536A92">
            <w:rPr>
              <w:rFonts w:ascii="Trebuchet MS" w:hAnsi="Trebuchet MS" w:cs="Arial"/>
              <w:sz w:val="22"/>
            </w:rPr>
            <w:fldChar w:fldCharType="separate"/>
          </w:r>
          <w:r w:rsidR="00F41296" w:rsidRPr="00F41296">
            <w:rPr>
              <w:rFonts w:ascii="Trebuchet MS" w:hAnsi="Trebuchet MS" w:cs="Arial"/>
              <w:noProof/>
              <w:sz w:val="22"/>
            </w:rPr>
            <w:t>(18)</w:t>
          </w:r>
          <w:r w:rsidRPr="00536A92">
            <w:rPr>
              <w:rFonts w:ascii="Trebuchet MS" w:hAnsi="Trebuchet MS" w:cs="Arial"/>
              <w:sz w:val="22"/>
            </w:rPr>
            <w:fldChar w:fldCharType="end"/>
          </w:r>
        </w:sdtContent>
      </w:sdt>
      <w:r>
        <w:rPr>
          <w:rFonts w:ascii="Trebuchet MS" w:hAnsi="Trebuchet MS"/>
          <w:sz w:val="22"/>
        </w:rPr>
        <w:t>.</w:t>
      </w:r>
    </w:p>
    <w:p w14:paraId="7A9256B7" w14:textId="324ED339" w:rsidR="00605B27" w:rsidRPr="00536A92" w:rsidRDefault="00605B27" w:rsidP="00B258AB">
      <w:pPr>
        <w:pStyle w:val="NoSpacing"/>
        <w:numPr>
          <w:ilvl w:val="1"/>
          <w:numId w:val="27"/>
        </w:numPr>
        <w:spacing w:line="276" w:lineRule="auto"/>
        <w:ind w:left="0" w:firstLine="567"/>
        <w:jc w:val="both"/>
        <w:rPr>
          <w:szCs w:val="22"/>
        </w:rPr>
      </w:pPr>
      <w:r>
        <w:t>The access roads to the 110 kV switchyard shall be designed to accommodate a mobile high voltage equipment laboratory. The laboratory trailer is 4.0 m high, 2.5 m wide, 13 m long and weighs 30 t.</w:t>
      </w:r>
    </w:p>
    <w:p w14:paraId="14E69FF6" w14:textId="0E9D3567" w:rsidR="008429E9" w:rsidRPr="00536A92" w:rsidRDefault="008429E9" w:rsidP="00B258AB">
      <w:pPr>
        <w:pStyle w:val="NoSpacing"/>
        <w:numPr>
          <w:ilvl w:val="1"/>
          <w:numId w:val="27"/>
        </w:numPr>
        <w:spacing w:line="276" w:lineRule="auto"/>
        <w:ind w:left="0" w:firstLine="567"/>
        <w:jc w:val="both"/>
        <w:rPr>
          <w:szCs w:val="22"/>
        </w:rPr>
      </w:pPr>
      <w:r>
        <w:t xml:space="preserve">The entire area under live installations shall be constructed of crushed stone on a frost-resistant layer (hereinafter - FSL). </w:t>
      </w:r>
      <w:r>
        <w:rPr>
          <w:color w:val="000000" w:themeColor="text1"/>
        </w:rPr>
        <w:t xml:space="preserve">The minimum thickness of the FSL layer is 0.3m. Crushed stone fraction fr.0/32 mm. or fr.16/32 mm. (to be adjusted during the preparation of the technical design). Geotextiles are used to protect against vegetation when installing crushed rock pavement. </w:t>
      </w:r>
      <w:r>
        <w:t xml:space="preserve">All remaining undeveloped land, including that of other land users and owners, on which works (e.g. construction of overhead line pylons) are to be carried out, shall be planted with perennial, low-growing, slow-growing </w:t>
      </w:r>
      <w:r>
        <w:lastRenderedPageBreak/>
        <w:t>grasses.  The standard technical requirements for the surfacing of open switchyard areas are given in the Annex</w:t>
      </w:r>
      <w:sdt>
        <w:sdtPr>
          <w:rPr>
            <w:rFonts w:cs="Arial"/>
            <w:szCs w:val="22"/>
          </w:rPr>
          <w:id w:val="1852218034"/>
          <w:citation/>
        </w:sdtPr>
        <w:sdtEndPr/>
        <w:sdtContent>
          <w:r w:rsidR="00C11025" w:rsidRPr="00536A92">
            <w:rPr>
              <w:rFonts w:cs="Arial"/>
            </w:rPr>
            <w:fldChar w:fldCharType="begin"/>
          </w:r>
          <w:r w:rsidR="00145D89" w:rsidRPr="00536A92">
            <w:rPr>
              <w:rFonts w:cs="Arial"/>
            </w:rPr>
            <w:instrText xml:space="preserve">CITATION Dangos \l 1033 </w:instrText>
          </w:r>
          <w:r w:rsidR="00C11025" w:rsidRPr="00536A92">
            <w:rPr>
              <w:rFonts w:cs="Arial"/>
            </w:rPr>
            <w:fldChar w:fldCharType="separate"/>
          </w:r>
          <w:r w:rsidR="00F41296">
            <w:rPr>
              <w:rFonts w:cs="Arial"/>
              <w:noProof/>
            </w:rPr>
            <w:t xml:space="preserve"> </w:t>
          </w:r>
          <w:r w:rsidR="00F41296" w:rsidRPr="00F41296">
            <w:rPr>
              <w:rFonts w:cs="Arial"/>
              <w:noProof/>
            </w:rPr>
            <w:t>(19)</w:t>
          </w:r>
          <w:r w:rsidR="00C11025" w:rsidRPr="00536A92">
            <w:rPr>
              <w:rFonts w:cs="Arial"/>
            </w:rPr>
            <w:fldChar w:fldCharType="end"/>
          </w:r>
        </w:sdtContent>
      </w:sdt>
      <w:r>
        <w:t>.</w:t>
      </w:r>
    </w:p>
    <w:p w14:paraId="530C01D8" w14:textId="0075CF95" w:rsidR="008429E9" w:rsidRPr="00536A92" w:rsidRDefault="008429E9" w:rsidP="00B258AB">
      <w:pPr>
        <w:pStyle w:val="NoSpacing"/>
        <w:numPr>
          <w:ilvl w:val="1"/>
          <w:numId w:val="27"/>
        </w:numPr>
        <w:spacing w:line="276" w:lineRule="auto"/>
        <w:ind w:left="0" w:firstLine="567"/>
        <w:jc w:val="both"/>
        <w:rPr>
          <w:rFonts w:cs="Arial"/>
          <w:szCs w:val="22"/>
        </w:rPr>
      </w:pPr>
      <w:r>
        <w:t xml:space="preserve">. The territory shall be designed to adapt to the existing surface unless otherwise specified in the design task. Wherever possible, a minimum one-sided or gradual slope shall be provided to ensure that surface water runoff is discharged off-site. </w:t>
      </w:r>
    </w:p>
    <w:p w14:paraId="220117D1" w14:textId="30E58F34" w:rsidR="008429E9" w:rsidRPr="00536A92" w:rsidRDefault="008429E9" w:rsidP="00B258AB">
      <w:pPr>
        <w:pStyle w:val="NoSpacing"/>
        <w:numPr>
          <w:ilvl w:val="1"/>
          <w:numId w:val="27"/>
        </w:numPr>
        <w:spacing w:line="276" w:lineRule="auto"/>
        <w:ind w:left="0" w:firstLine="567"/>
        <w:jc w:val="both"/>
        <w:rPr>
          <w:rFonts w:cs="Arial"/>
          <w:szCs w:val="22"/>
        </w:rPr>
      </w:pPr>
      <w:r>
        <w:t>In the areas of dismantled structures, the ground surface shall be levelled, the excavations shall be backfilled with local or imported soil to restore the integrity of the pavement and compacted where necessary. The works shall be carried out in accordance with STR 1.06.01:2016 “Construction works. Supervision of construction” and ST 121895674.06:2009 “Excavation and site preparation works”.</w:t>
      </w:r>
    </w:p>
    <w:p w14:paraId="0B1187B9" w14:textId="77777777" w:rsidR="008429E9" w:rsidRPr="00536A92" w:rsidRDefault="008429E9" w:rsidP="00B258AB">
      <w:pPr>
        <w:pStyle w:val="NoSpacing"/>
        <w:numPr>
          <w:ilvl w:val="1"/>
          <w:numId w:val="27"/>
        </w:numPr>
        <w:spacing w:line="276" w:lineRule="auto"/>
        <w:ind w:left="0" w:firstLine="567"/>
        <w:jc w:val="both"/>
        <w:rPr>
          <w:szCs w:val="22"/>
        </w:rPr>
      </w:pPr>
      <w:r>
        <w:t>Drainage is designed and connected to the network as required, including the preparation and approval of connection conditions. If there are drainage networks in the substation area, the drainage shall be channelled into them. Drainage shall be provided around the SCP. Water from the roof of the designed SCP is channelled into the drainage system through a system of tin gutters and concrete spouts. Surface water is removed from the site by means of a surface water collection system and open gradients. Submit a hydrogeological survey report at the time of preparation of the technical project.</w:t>
      </w:r>
    </w:p>
    <w:p w14:paraId="02E4B987" w14:textId="27ECAE17" w:rsidR="008429E9" w:rsidRPr="00536A92" w:rsidRDefault="008429E9" w:rsidP="00B258AB">
      <w:pPr>
        <w:pStyle w:val="NoSpacing"/>
        <w:numPr>
          <w:ilvl w:val="1"/>
          <w:numId w:val="27"/>
        </w:numPr>
        <w:spacing w:line="276" w:lineRule="auto"/>
        <w:ind w:left="0" w:firstLine="567"/>
        <w:jc w:val="both"/>
        <w:rPr>
          <w:szCs w:val="22"/>
        </w:rPr>
      </w:pPr>
      <w:r>
        <w:t xml:space="preserve">The fence of the switchyard shall be designed with a height of 1.8 m, with galvanised metal posts on a concrete foundation, a reinforced concrete plinth and welded mesh panels. Minimum plinth height 60 cm. The minimum depth of the plinth slab is 10 cm. The standard technical requirements for the switchyard fence are given in the Annex </w:t>
      </w:r>
      <w:sdt>
        <w:sdtPr>
          <w:rPr>
            <w:szCs w:val="22"/>
          </w:rPr>
          <w:id w:val="761569880"/>
          <w:citation/>
        </w:sdtPr>
        <w:sdtEndPr/>
        <w:sdtContent>
          <w:r w:rsidRPr="00536A92">
            <w:fldChar w:fldCharType="begin"/>
          </w:r>
          <w:r w:rsidRPr="00536A92">
            <w:instrText xml:space="preserve">CITATION Statyba7 \l 1063 </w:instrText>
          </w:r>
          <w:r w:rsidRPr="00536A92">
            <w:fldChar w:fldCharType="separate"/>
          </w:r>
          <w:r w:rsidR="00F41296" w:rsidRPr="00F41296">
            <w:rPr>
              <w:noProof/>
            </w:rPr>
            <w:t>(20)</w:t>
          </w:r>
          <w:r w:rsidRPr="00536A92">
            <w:fldChar w:fldCharType="end"/>
          </w:r>
        </w:sdtContent>
      </w:sdt>
      <w:r>
        <w:t xml:space="preserve">. Interconnect the outer fence, within the property and property service boundary of </w:t>
      </w:r>
      <w:proofErr w:type="spellStart"/>
      <w:r>
        <w:t>Litgrid</w:t>
      </w:r>
      <w:proofErr w:type="spellEnd"/>
      <w:r>
        <w:t xml:space="preserve"> and ESO, via an isolation gap.</w:t>
      </w:r>
    </w:p>
    <w:p w14:paraId="35917C16" w14:textId="1F59801E" w:rsidR="008429E9" w:rsidRPr="00536A92" w:rsidRDefault="008429E9" w:rsidP="00B258AB">
      <w:pPr>
        <w:pStyle w:val="NoSpacing"/>
        <w:numPr>
          <w:ilvl w:val="1"/>
          <w:numId w:val="27"/>
        </w:numPr>
        <w:spacing w:line="276" w:lineRule="auto"/>
        <w:ind w:left="0" w:firstLine="567"/>
        <w:jc w:val="both"/>
        <w:rPr>
          <w:szCs w:val="22"/>
        </w:rPr>
      </w:pPr>
      <w:r>
        <w:t>The substation area shall be provided with a fixed single g/b toilet with a sealed suction g/b tank of at least 1,5 m in diameter with a suction pump. Protection against the ingress of surface water into the reservoir. Access to the toilet is via a concrete path. A concrete paving area around the toilet shall be built. The minimum width of the pavement is 50 cm. The maximum distance between the toilet and the carriageway is 4 m.</w:t>
      </w:r>
    </w:p>
    <w:p w14:paraId="511D38A1" w14:textId="77777777" w:rsidR="008429E9" w:rsidRPr="00536A92" w:rsidRDefault="008429E9" w:rsidP="00B258AB">
      <w:pPr>
        <w:pStyle w:val="NoSpacing"/>
        <w:numPr>
          <w:ilvl w:val="1"/>
          <w:numId w:val="27"/>
        </w:numPr>
        <w:spacing w:line="276" w:lineRule="auto"/>
        <w:ind w:left="0" w:firstLine="567"/>
        <w:jc w:val="both"/>
        <w:rPr>
          <w:szCs w:val="22"/>
        </w:rPr>
      </w:pPr>
      <w:r>
        <w:t>According to the "List of Regulated Construction Products" approved by the Ministry of Environment of the Republic of Lithuania, the construction products used in the construction of the facility must have certificates issued by designated notified bodies.</w:t>
      </w:r>
    </w:p>
    <w:p w14:paraId="69125386" w14:textId="4794CB7A" w:rsidR="008429E9" w:rsidRPr="00536A92" w:rsidRDefault="008429E9" w:rsidP="00B258AB">
      <w:pPr>
        <w:pStyle w:val="NoSpacing"/>
        <w:numPr>
          <w:ilvl w:val="1"/>
          <w:numId w:val="27"/>
        </w:numPr>
        <w:spacing w:line="276" w:lineRule="auto"/>
        <w:ind w:left="0" w:firstLine="567"/>
        <w:jc w:val="both"/>
        <w:rPr>
          <w:szCs w:val="22"/>
        </w:rPr>
      </w:pPr>
      <w:r>
        <w:t>Manage waste generated during construction in accordance with the requirements set out in the section “Part on environmental protection”.</w:t>
      </w:r>
    </w:p>
    <w:p w14:paraId="7A3C88F9" w14:textId="7F1B301D" w:rsidR="008429E9" w:rsidRPr="00536A92" w:rsidRDefault="008429E9" w:rsidP="00B258AB">
      <w:pPr>
        <w:pStyle w:val="NoSpacing"/>
        <w:numPr>
          <w:ilvl w:val="1"/>
          <w:numId w:val="27"/>
        </w:numPr>
        <w:spacing w:line="276" w:lineRule="auto"/>
        <w:ind w:left="0" w:firstLine="567"/>
        <w:jc w:val="both"/>
        <w:rPr>
          <w:szCs w:val="22"/>
        </w:rPr>
      </w:pPr>
      <w:r>
        <w:t>Provide for vegetation (brush clearance) and landscaping throughout the site or within 2 metres of the fence on the outer side of the fence if the fence coincides with the boundaries of the plot.</w:t>
      </w:r>
    </w:p>
    <w:bookmarkEnd w:id="24"/>
    <w:bookmarkEnd w:id="25"/>
    <w:p w14:paraId="5E2F7D38" w14:textId="77777777" w:rsidR="00CB5D23" w:rsidRPr="00536A92" w:rsidRDefault="00CB5D23" w:rsidP="00B258AB">
      <w:pPr>
        <w:pStyle w:val="NoSpacing"/>
        <w:numPr>
          <w:ilvl w:val="1"/>
          <w:numId w:val="27"/>
        </w:numPr>
        <w:spacing w:line="276" w:lineRule="auto"/>
        <w:ind w:left="0" w:firstLine="567"/>
        <w:jc w:val="both"/>
        <w:rPr>
          <w:szCs w:val="22"/>
        </w:rPr>
      </w:pPr>
      <w:r>
        <w:t>In the site layout (site plan) part of the site plan, design an informative explanatory stand at the main entrance to the site. Information on the stand:</w:t>
      </w:r>
    </w:p>
    <w:p w14:paraId="5EE3B0C6" w14:textId="77777777" w:rsidR="00CB5D23" w:rsidRPr="00536A92" w:rsidRDefault="00CB5D23" w:rsidP="00B258AB">
      <w:pPr>
        <w:pStyle w:val="NoSpacing"/>
        <w:numPr>
          <w:ilvl w:val="2"/>
          <w:numId w:val="18"/>
        </w:numPr>
        <w:spacing w:line="276" w:lineRule="auto"/>
        <w:ind w:firstLine="567"/>
        <w:jc w:val="both"/>
        <w:rPr>
          <w:szCs w:val="22"/>
        </w:rPr>
      </w:pPr>
      <w:r>
        <w:t>the name of the customer;</w:t>
      </w:r>
    </w:p>
    <w:p w14:paraId="60017731" w14:textId="77777777" w:rsidR="00CB5D23" w:rsidRPr="00536A92" w:rsidRDefault="00CB5D23" w:rsidP="00B258AB">
      <w:pPr>
        <w:pStyle w:val="NoSpacing"/>
        <w:numPr>
          <w:ilvl w:val="2"/>
          <w:numId w:val="18"/>
        </w:numPr>
        <w:spacing w:line="276" w:lineRule="auto"/>
        <w:ind w:firstLine="567"/>
        <w:jc w:val="both"/>
        <w:rPr>
          <w:szCs w:val="22"/>
        </w:rPr>
      </w:pPr>
      <w:r>
        <w:t>designer;</w:t>
      </w:r>
    </w:p>
    <w:p w14:paraId="334675C8" w14:textId="77777777" w:rsidR="00CB5D23" w:rsidRPr="00536A92" w:rsidRDefault="00CB5D23" w:rsidP="00B258AB">
      <w:pPr>
        <w:pStyle w:val="NoSpacing"/>
        <w:numPr>
          <w:ilvl w:val="2"/>
          <w:numId w:val="18"/>
        </w:numPr>
        <w:spacing w:line="276" w:lineRule="auto"/>
        <w:ind w:firstLine="567"/>
        <w:jc w:val="both"/>
        <w:rPr>
          <w:szCs w:val="22"/>
        </w:rPr>
      </w:pPr>
      <w:r>
        <w:t>name of the contractor;</w:t>
      </w:r>
    </w:p>
    <w:p w14:paraId="31215179" w14:textId="77777777" w:rsidR="00CB5D23" w:rsidRPr="00536A92" w:rsidRDefault="00CB5D23" w:rsidP="00B258AB">
      <w:pPr>
        <w:pStyle w:val="NoSpacing"/>
        <w:numPr>
          <w:ilvl w:val="2"/>
          <w:numId w:val="18"/>
        </w:numPr>
        <w:spacing w:line="276" w:lineRule="auto"/>
        <w:ind w:firstLine="567"/>
        <w:jc w:val="both"/>
        <w:rPr>
          <w:szCs w:val="22"/>
        </w:rPr>
      </w:pPr>
      <w:r>
        <w:t>name, surname, contact Tel. of the construction manager;</w:t>
      </w:r>
    </w:p>
    <w:p w14:paraId="663F644C" w14:textId="77777777" w:rsidR="00CB5D23" w:rsidRPr="00536A92" w:rsidRDefault="00CB5D23" w:rsidP="00B258AB">
      <w:pPr>
        <w:pStyle w:val="NoSpacing"/>
        <w:numPr>
          <w:ilvl w:val="2"/>
          <w:numId w:val="18"/>
        </w:numPr>
        <w:spacing w:line="276" w:lineRule="auto"/>
        <w:ind w:firstLine="567"/>
        <w:jc w:val="both"/>
        <w:rPr>
          <w:szCs w:val="22"/>
        </w:rPr>
      </w:pPr>
      <w:r>
        <w:t>name, surname and contact Tel. of maintenance manager</w:t>
      </w:r>
    </w:p>
    <w:p w14:paraId="28F7B38B" w14:textId="77777777" w:rsidR="00CB5D23" w:rsidRPr="00536A92" w:rsidRDefault="00CB5D23" w:rsidP="00B258AB">
      <w:pPr>
        <w:pStyle w:val="NoSpacing"/>
        <w:numPr>
          <w:ilvl w:val="2"/>
          <w:numId w:val="18"/>
        </w:numPr>
        <w:spacing w:line="276" w:lineRule="auto"/>
        <w:ind w:firstLine="567"/>
        <w:jc w:val="both"/>
        <w:rPr>
          <w:szCs w:val="22"/>
        </w:rPr>
      </w:pPr>
      <w:r>
        <w:t>project start and completion dates.</w:t>
      </w:r>
    </w:p>
    <w:p w14:paraId="41AF9F9B" w14:textId="77777777" w:rsidR="00CB5D23" w:rsidRPr="00536A92" w:rsidRDefault="00CB5D23" w:rsidP="00B258AB">
      <w:pPr>
        <w:pStyle w:val="NoSpacing"/>
        <w:spacing w:line="276" w:lineRule="auto"/>
        <w:jc w:val="both"/>
        <w:rPr>
          <w:szCs w:val="22"/>
        </w:rPr>
      </w:pPr>
      <w:r>
        <w:t>The information on the stand shall be easily legible from a distance of 5 m.</w:t>
      </w:r>
    </w:p>
    <w:p w14:paraId="098ADB6C" w14:textId="4BBD2B0E" w:rsidR="00CB5D23" w:rsidRPr="00536A92" w:rsidRDefault="00CB5D23" w:rsidP="00B258AB">
      <w:pPr>
        <w:pStyle w:val="NoSpacing"/>
        <w:numPr>
          <w:ilvl w:val="1"/>
          <w:numId w:val="27"/>
        </w:numPr>
        <w:spacing w:line="276" w:lineRule="auto"/>
        <w:ind w:left="0" w:firstLine="567"/>
        <w:jc w:val="both"/>
        <w:rPr>
          <w:szCs w:val="22"/>
        </w:rPr>
      </w:pPr>
      <w:r>
        <w:t>Design the restoration of the roads, access roads and adjacent land used during the project to the original design situation. In case of damage to road surfaces, structures and underground communications belonging to ESO - to rebuild them, and to provide a geodetic reconnaissance photo.</w:t>
      </w:r>
    </w:p>
    <w:p w14:paraId="332998AB" w14:textId="1845867C" w:rsidR="00DB38AF" w:rsidRPr="00536A92" w:rsidRDefault="00DB38AF" w:rsidP="00B258AB">
      <w:pPr>
        <w:pStyle w:val="NoSpacing"/>
        <w:numPr>
          <w:ilvl w:val="1"/>
          <w:numId w:val="27"/>
        </w:numPr>
        <w:spacing w:line="276" w:lineRule="auto"/>
        <w:ind w:left="0" w:firstLine="567"/>
        <w:jc w:val="both"/>
        <w:rPr>
          <w:szCs w:val="22"/>
        </w:rPr>
      </w:pPr>
      <w:r>
        <w:t>Provide for the dismantling of the existing 110 kV gantries (located on the ESO side).</w:t>
      </w:r>
    </w:p>
    <w:p w14:paraId="3E45141F" w14:textId="1F808F5B" w:rsidR="002066FC" w:rsidRPr="00536A92" w:rsidRDefault="002066FC" w:rsidP="00B258AB">
      <w:pPr>
        <w:pStyle w:val="NoSpacing"/>
        <w:numPr>
          <w:ilvl w:val="1"/>
          <w:numId w:val="27"/>
        </w:numPr>
        <w:spacing w:line="276" w:lineRule="auto"/>
        <w:ind w:left="0" w:firstLine="567"/>
        <w:jc w:val="both"/>
        <w:rPr>
          <w:szCs w:val="22"/>
        </w:rPr>
      </w:pPr>
      <w:r>
        <w:t>Maintain the height of 110 kV hard busbars at least 6 metres from the road surface;</w:t>
      </w:r>
    </w:p>
    <w:p w14:paraId="4F9C2CE3" w14:textId="25C92FBF" w:rsidR="00234B87" w:rsidRPr="00536A92" w:rsidRDefault="00DB38AF" w:rsidP="007A6500">
      <w:pPr>
        <w:pStyle w:val="NoSpacing"/>
        <w:numPr>
          <w:ilvl w:val="1"/>
          <w:numId w:val="27"/>
        </w:numPr>
        <w:spacing w:line="276" w:lineRule="auto"/>
        <w:ind w:left="0" w:firstLine="567"/>
        <w:jc w:val="both"/>
        <w:rPr>
          <w:szCs w:val="22"/>
        </w:rPr>
      </w:pPr>
      <w:r>
        <w:t>Preserve, without damaging, the existing ESO sewage tanks.</w:t>
      </w:r>
    </w:p>
    <w:p w14:paraId="687C4CB1" w14:textId="08986282" w:rsidR="00DB38AF" w:rsidRPr="00536A92" w:rsidRDefault="00DB38AF" w:rsidP="00B258AB">
      <w:pPr>
        <w:pStyle w:val="NoSpacing"/>
        <w:numPr>
          <w:ilvl w:val="1"/>
          <w:numId w:val="27"/>
        </w:numPr>
        <w:spacing w:line="276" w:lineRule="auto"/>
        <w:ind w:left="0" w:firstLine="567"/>
        <w:jc w:val="both"/>
        <w:rPr>
          <w:szCs w:val="22"/>
        </w:rPr>
      </w:pPr>
      <w:r>
        <w:lastRenderedPageBreak/>
        <w:t>to coordinate the designs and solutions for the ESO part of the project with ESO, and to transfer the coordinated designs to ESO free of charge.</w:t>
      </w:r>
    </w:p>
    <w:p w14:paraId="42BD19CF" w14:textId="7458FC22" w:rsidR="007D507E" w:rsidRPr="00536A92" w:rsidRDefault="00CB5D23" w:rsidP="00B258AB">
      <w:pPr>
        <w:pStyle w:val="NoSpacing"/>
        <w:numPr>
          <w:ilvl w:val="1"/>
          <w:numId w:val="27"/>
        </w:numPr>
        <w:spacing w:line="276" w:lineRule="auto"/>
        <w:ind w:left="0" w:firstLine="567"/>
        <w:jc w:val="both"/>
        <w:rPr>
          <w:szCs w:val="22"/>
        </w:rPr>
      </w:pPr>
      <w:r>
        <w:t>Bird protection must be installed on the portals.</w:t>
      </w:r>
    </w:p>
    <w:p w14:paraId="38712611" w14:textId="77777777" w:rsidR="007500F2" w:rsidRPr="00536A92" w:rsidRDefault="007500F2" w:rsidP="00B258AB">
      <w:pPr>
        <w:pStyle w:val="NoSpacing"/>
        <w:spacing w:line="276" w:lineRule="auto"/>
        <w:ind w:left="567" w:firstLine="0"/>
        <w:jc w:val="both"/>
        <w:rPr>
          <w:szCs w:val="22"/>
          <w:lang w:val="lt-LT"/>
        </w:rPr>
      </w:pPr>
    </w:p>
    <w:p w14:paraId="199B6FF7" w14:textId="25FD0706" w:rsidR="0076528A" w:rsidRPr="00536A92" w:rsidRDefault="008E343A" w:rsidP="00B258AB">
      <w:pPr>
        <w:pStyle w:val="Heading1"/>
        <w:numPr>
          <w:ilvl w:val="0"/>
          <w:numId w:val="26"/>
        </w:numPr>
        <w:spacing w:before="120" w:after="120" w:line="276" w:lineRule="auto"/>
        <w:ind w:firstLine="567"/>
        <w:rPr>
          <w:szCs w:val="22"/>
        </w:rPr>
      </w:pPr>
      <w:bookmarkStart w:id="28" w:name="_Toc160347414"/>
      <w:bookmarkEnd w:id="26"/>
      <w:r>
        <w:t>PART ON ELECTRICAL ENGINEERING</w:t>
      </w:r>
      <w:bookmarkEnd w:id="28"/>
    </w:p>
    <w:p w14:paraId="35B056B7" w14:textId="77777777" w:rsidR="00C807BE" w:rsidRPr="00536A92" w:rsidRDefault="00C807BE" w:rsidP="00B258AB">
      <w:pPr>
        <w:pStyle w:val="ListParagraph"/>
        <w:numPr>
          <w:ilvl w:val="0"/>
          <w:numId w:val="3"/>
        </w:numPr>
        <w:spacing w:line="276" w:lineRule="auto"/>
        <w:ind w:left="0" w:firstLine="567"/>
        <w:jc w:val="both"/>
        <w:rPr>
          <w:rFonts w:ascii="Trebuchet MS" w:hAnsi="Trebuchet MS" w:cs="Arial"/>
          <w:vanish/>
          <w:sz w:val="22"/>
          <w:szCs w:val="22"/>
        </w:rPr>
      </w:pPr>
      <w:bookmarkStart w:id="29" w:name="_Toc293929826"/>
      <w:bookmarkStart w:id="30" w:name="_Toc293931128"/>
      <w:bookmarkStart w:id="31" w:name="_Toc286316258"/>
    </w:p>
    <w:p w14:paraId="75775F4B" w14:textId="77777777" w:rsidR="00C807BE" w:rsidRPr="00536A92" w:rsidRDefault="00C807BE" w:rsidP="00B258AB">
      <w:pPr>
        <w:pStyle w:val="ListParagraph"/>
        <w:numPr>
          <w:ilvl w:val="0"/>
          <w:numId w:val="3"/>
        </w:numPr>
        <w:spacing w:line="276" w:lineRule="auto"/>
        <w:ind w:left="0" w:firstLine="567"/>
        <w:jc w:val="both"/>
        <w:rPr>
          <w:rFonts w:ascii="Trebuchet MS" w:hAnsi="Trebuchet MS" w:cs="Arial"/>
          <w:vanish/>
          <w:sz w:val="22"/>
          <w:szCs w:val="22"/>
          <w:lang w:val="lt-LT"/>
        </w:rPr>
      </w:pPr>
    </w:p>
    <w:p w14:paraId="46500AB3" w14:textId="77777777" w:rsidR="00C807BE" w:rsidRPr="00536A92" w:rsidRDefault="00C807BE" w:rsidP="00B258AB">
      <w:pPr>
        <w:pStyle w:val="ListParagraph"/>
        <w:numPr>
          <w:ilvl w:val="0"/>
          <w:numId w:val="3"/>
        </w:numPr>
        <w:spacing w:line="276" w:lineRule="auto"/>
        <w:ind w:left="0" w:firstLine="567"/>
        <w:jc w:val="both"/>
        <w:rPr>
          <w:rFonts w:ascii="Trebuchet MS" w:hAnsi="Trebuchet MS" w:cs="Arial"/>
          <w:vanish/>
          <w:sz w:val="22"/>
          <w:szCs w:val="22"/>
          <w:lang w:val="lt-LT"/>
        </w:rPr>
      </w:pPr>
    </w:p>
    <w:p w14:paraId="1B9C0BE1" w14:textId="77777777" w:rsidR="00C807BE" w:rsidRPr="00536A92" w:rsidRDefault="00C807BE" w:rsidP="00B258AB">
      <w:pPr>
        <w:pStyle w:val="ListParagraph"/>
        <w:numPr>
          <w:ilvl w:val="0"/>
          <w:numId w:val="3"/>
        </w:numPr>
        <w:spacing w:line="276" w:lineRule="auto"/>
        <w:ind w:left="0" w:firstLine="567"/>
        <w:jc w:val="both"/>
        <w:rPr>
          <w:rFonts w:ascii="Trebuchet MS" w:hAnsi="Trebuchet MS" w:cs="Arial"/>
          <w:vanish/>
          <w:sz w:val="22"/>
          <w:szCs w:val="22"/>
          <w:lang w:val="lt-LT"/>
        </w:rPr>
      </w:pPr>
    </w:p>
    <w:p w14:paraId="769CC475" w14:textId="77777777" w:rsidR="00C807BE" w:rsidRPr="00536A92" w:rsidRDefault="00C807BE" w:rsidP="00B258AB">
      <w:pPr>
        <w:pStyle w:val="ListParagraph"/>
        <w:numPr>
          <w:ilvl w:val="0"/>
          <w:numId w:val="3"/>
        </w:numPr>
        <w:spacing w:line="276" w:lineRule="auto"/>
        <w:ind w:left="0" w:firstLine="567"/>
        <w:jc w:val="both"/>
        <w:rPr>
          <w:rFonts w:ascii="Trebuchet MS" w:hAnsi="Trebuchet MS" w:cs="Arial"/>
          <w:vanish/>
          <w:sz w:val="22"/>
          <w:szCs w:val="22"/>
          <w:lang w:val="lt-LT"/>
        </w:rPr>
      </w:pPr>
    </w:p>
    <w:p w14:paraId="0BC1141E" w14:textId="4D784763" w:rsidR="00B05810" w:rsidRPr="00536A92" w:rsidRDefault="00A220B2" w:rsidP="00B258AB">
      <w:pPr>
        <w:pStyle w:val="NoSpacing"/>
        <w:numPr>
          <w:ilvl w:val="1"/>
          <w:numId w:val="3"/>
        </w:numPr>
        <w:spacing w:line="276" w:lineRule="auto"/>
        <w:ind w:left="0" w:firstLine="567"/>
        <w:jc w:val="both"/>
        <w:rPr>
          <w:rFonts w:cs="Arial"/>
          <w:szCs w:val="22"/>
        </w:rPr>
      </w:pPr>
      <w:r>
        <w:t>The principle diagram of the 110 kV part of the substation after reconstruction is shown in Figure 1.</w:t>
      </w:r>
    </w:p>
    <w:p w14:paraId="092D7747" w14:textId="7AF5F239" w:rsidR="00B05810" w:rsidRPr="00536A92" w:rsidRDefault="00FC64AA" w:rsidP="00B258AB">
      <w:pPr>
        <w:spacing w:line="276" w:lineRule="auto"/>
        <w:ind w:firstLine="567"/>
        <w:jc w:val="center"/>
        <w:rPr>
          <w:rFonts w:ascii="Trebuchet MS" w:hAnsi="Trebuchet MS"/>
          <w:sz w:val="22"/>
          <w:szCs w:val="22"/>
        </w:rPr>
      </w:pPr>
      <w:r>
        <w:rPr>
          <w:rFonts w:ascii="Trebuchet MS" w:hAnsi="Trebuchet MS"/>
          <w:noProof/>
          <w:sz w:val="22"/>
        </w:rPr>
        <w:drawing>
          <wp:inline distT="0" distB="0" distL="0" distR="0" wp14:anchorId="56BC084C" wp14:editId="06972E25">
            <wp:extent cx="3131826" cy="283921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131826" cy="2839218"/>
                    </a:xfrm>
                    <a:prstGeom prst="rect">
                      <a:avLst/>
                    </a:prstGeom>
                  </pic:spPr>
                </pic:pic>
              </a:graphicData>
            </a:graphic>
          </wp:inline>
        </w:drawing>
      </w:r>
    </w:p>
    <w:p w14:paraId="304590FF" w14:textId="61662B2A" w:rsidR="00B05810" w:rsidRPr="00536A92" w:rsidRDefault="003732C1" w:rsidP="00B258AB">
      <w:pPr>
        <w:tabs>
          <w:tab w:val="left" w:pos="1020"/>
        </w:tabs>
        <w:spacing w:line="276" w:lineRule="auto"/>
        <w:ind w:firstLine="567"/>
        <w:jc w:val="center"/>
        <w:rPr>
          <w:rFonts w:ascii="Trebuchet MS" w:hAnsi="Trebuchet MS"/>
          <w:sz w:val="22"/>
          <w:szCs w:val="22"/>
        </w:rPr>
      </w:pPr>
      <w:r>
        <w:rPr>
          <w:rFonts w:ascii="Trebuchet MS" w:hAnsi="Trebuchet MS"/>
          <w:b/>
          <w:i/>
          <w:sz w:val="22"/>
        </w:rPr>
        <w:t>Figure 1.</w:t>
      </w:r>
      <w:r>
        <w:rPr>
          <w:rFonts w:ascii="Trebuchet MS" w:hAnsi="Trebuchet MS"/>
          <w:i/>
          <w:sz w:val="22"/>
        </w:rPr>
        <w:t xml:space="preserve"> </w:t>
      </w:r>
      <w:r>
        <w:rPr>
          <w:rFonts w:ascii="Trebuchet MS" w:hAnsi="Trebuchet MS"/>
          <w:i/>
          <w:iCs/>
          <w:sz w:val="22"/>
        </w:rPr>
        <w:t xml:space="preserve">110/10 kV </w:t>
      </w:r>
      <w:proofErr w:type="spellStart"/>
      <w:r>
        <w:rPr>
          <w:rFonts w:ascii="Trebuchet MS" w:hAnsi="Trebuchet MS"/>
          <w:i/>
          <w:iCs/>
          <w:sz w:val="22"/>
        </w:rPr>
        <w:t>Nemenčinė</w:t>
      </w:r>
      <w:proofErr w:type="spellEnd"/>
      <w:r>
        <w:rPr>
          <w:rFonts w:ascii="Trebuchet MS" w:hAnsi="Trebuchet MS"/>
          <w:i/>
          <w:iCs/>
          <w:sz w:val="22"/>
        </w:rPr>
        <w:t xml:space="preserve"> TS principle diagram after reconstruction.</w:t>
      </w:r>
    </w:p>
    <w:p w14:paraId="704DA74A" w14:textId="77777777" w:rsidR="004D2850" w:rsidRPr="00536A92" w:rsidRDefault="004D2850" w:rsidP="00B258AB">
      <w:pPr>
        <w:tabs>
          <w:tab w:val="left" w:pos="1020"/>
        </w:tabs>
        <w:spacing w:line="276" w:lineRule="auto"/>
        <w:ind w:firstLine="567"/>
        <w:jc w:val="center"/>
        <w:rPr>
          <w:rFonts w:ascii="Trebuchet MS" w:hAnsi="Trebuchet MS"/>
          <w:sz w:val="22"/>
          <w:szCs w:val="22"/>
          <w:lang w:val="lt-LT"/>
        </w:rPr>
      </w:pPr>
    </w:p>
    <w:p w14:paraId="6DA8A023" w14:textId="77777777" w:rsidR="00C807BE" w:rsidRPr="00536A92" w:rsidRDefault="00C807BE" w:rsidP="00B258AB">
      <w:pPr>
        <w:pStyle w:val="ListParagraph"/>
        <w:numPr>
          <w:ilvl w:val="0"/>
          <w:numId w:val="4"/>
        </w:numPr>
        <w:spacing w:line="276" w:lineRule="auto"/>
        <w:ind w:left="0" w:firstLine="567"/>
        <w:jc w:val="both"/>
        <w:rPr>
          <w:rFonts w:ascii="Trebuchet MS" w:hAnsi="Trebuchet MS" w:cs="Arial"/>
          <w:vanish/>
          <w:sz w:val="22"/>
          <w:szCs w:val="22"/>
        </w:rPr>
      </w:pPr>
      <w:bookmarkStart w:id="32" w:name="_Toc420068150"/>
    </w:p>
    <w:p w14:paraId="1DF1AA77" w14:textId="77777777" w:rsidR="00C807BE" w:rsidRPr="00536A92" w:rsidRDefault="00C807BE" w:rsidP="00B258AB">
      <w:pPr>
        <w:pStyle w:val="ListParagraph"/>
        <w:numPr>
          <w:ilvl w:val="0"/>
          <w:numId w:val="4"/>
        </w:numPr>
        <w:spacing w:line="276" w:lineRule="auto"/>
        <w:ind w:left="0" w:firstLine="567"/>
        <w:jc w:val="both"/>
        <w:rPr>
          <w:rFonts w:ascii="Trebuchet MS" w:hAnsi="Trebuchet MS" w:cs="Arial"/>
          <w:vanish/>
          <w:sz w:val="22"/>
          <w:szCs w:val="22"/>
          <w:lang w:val="lt-LT"/>
        </w:rPr>
      </w:pPr>
    </w:p>
    <w:p w14:paraId="42703F40" w14:textId="77777777" w:rsidR="00C807BE" w:rsidRPr="00536A92" w:rsidRDefault="00C807BE" w:rsidP="00B258AB">
      <w:pPr>
        <w:pStyle w:val="ListParagraph"/>
        <w:numPr>
          <w:ilvl w:val="0"/>
          <w:numId w:val="4"/>
        </w:numPr>
        <w:spacing w:line="276" w:lineRule="auto"/>
        <w:ind w:left="0" w:firstLine="567"/>
        <w:jc w:val="both"/>
        <w:rPr>
          <w:rFonts w:ascii="Trebuchet MS" w:hAnsi="Trebuchet MS" w:cs="Arial"/>
          <w:vanish/>
          <w:sz w:val="22"/>
          <w:szCs w:val="22"/>
          <w:lang w:val="lt-LT"/>
        </w:rPr>
      </w:pPr>
    </w:p>
    <w:p w14:paraId="51F4F8C4" w14:textId="77777777" w:rsidR="00C807BE" w:rsidRPr="00536A92" w:rsidRDefault="00C807BE" w:rsidP="00B258AB">
      <w:pPr>
        <w:pStyle w:val="ListParagraph"/>
        <w:numPr>
          <w:ilvl w:val="0"/>
          <w:numId w:val="4"/>
        </w:numPr>
        <w:spacing w:line="276" w:lineRule="auto"/>
        <w:ind w:left="0" w:firstLine="567"/>
        <w:jc w:val="both"/>
        <w:rPr>
          <w:rFonts w:ascii="Trebuchet MS" w:hAnsi="Trebuchet MS" w:cs="Arial"/>
          <w:vanish/>
          <w:sz w:val="22"/>
          <w:szCs w:val="22"/>
          <w:lang w:val="lt-LT"/>
        </w:rPr>
      </w:pPr>
    </w:p>
    <w:p w14:paraId="7C15CFF9" w14:textId="77777777" w:rsidR="00C807BE" w:rsidRPr="00536A92" w:rsidRDefault="00C807BE" w:rsidP="00B258AB">
      <w:pPr>
        <w:pStyle w:val="ListParagraph"/>
        <w:numPr>
          <w:ilvl w:val="0"/>
          <w:numId w:val="4"/>
        </w:numPr>
        <w:spacing w:line="276" w:lineRule="auto"/>
        <w:ind w:left="0" w:firstLine="567"/>
        <w:jc w:val="both"/>
        <w:rPr>
          <w:rFonts w:ascii="Trebuchet MS" w:hAnsi="Trebuchet MS" w:cs="Arial"/>
          <w:vanish/>
          <w:sz w:val="22"/>
          <w:szCs w:val="22"/>
          <w:lang w:val="lt-LT"/>
        </w:rPr>
      </w:pPr>
    </w:p>
    <w:p w14:paraId="6B1A8955" w14:textId="77777777" w:rsidR="00C807BE" w:rsidRPr="00536A92" w:rsidRDefault="00C807BE" w:rsidP="00B258AB">
      <w:pPr>
        <w:pStyle w:val="ListParagraph"/>
        <w:numPr>
          <w:ilvl w:val="1"/>
          <w:numId w:val="4"/>
        </w:numPr>
        <w:spacing w:line="276" w:lineRule="auto"/>
        <w:ind w:left="0" w:firstLine="567"/>
        <w:jc w:val="both"/>
        <w:rPr>
          <w:rFonts w:ascii="Trebuchet MS" w:hAnsi="Trebuchet MS" w:cs="Arial"/>
          <w:vanish/>
          <w:sz w:val="22"/>
          <w:szCs w:val="22"/>
          <w:lang w:val="lt-LT"/>
        </w:rPr>
      </w:pPr>
    </w:p>
    <w:p w14:paraId="2558AE27" w14:textId="6BD87C04" w:rsidR="001A4B78" w:rsidRPr="00536A92" w:rsidRDefault="001A4B78" w:rsidP="00B258AB">
      <w:pPr>
        <w:pStyle w:val="NoSpacing"/>
        <w:numPr>
          <w:ilvl w:val="1"/>
          <w:numId w:val="4"/>
        </w:numPr>
        <w:spacing w:line="276" w:lineRule="auto"/>
        <w:ind w:left="0" w:firstLine="567"/>
        <w:jc w:val="both"/>
        <w:rPr>
          <w:rFonts w:cs="Arial"/>
          <w:szCs w:val="22"/>
        </w:rPr>
      </w:pPr>
      <w:r>
        <w:t>Maintain the existing property line on the 110 kV terminals of the power transformers.</w:t>
      </w:r>
    </w:p>
    <w:p w14:paraId="561DCC95" w14:textId="092481CD" w:rsidR="001A4B78" w:rsidRPr="00536A92" w:rsidRDefault="001A4B78" w:rsidP="00B258AB">
      <w:pPr>
        <w:pStyle w:val="NoSpacing"/>
        <w:numPr>
          <w:ilvl w:val="1"/>
          <w:numId w:val="4"/>
        </w:numPr>
        <w:spacing w:line="276" w:lineRule="auto"/>
        <w:ind w:left="0" w:firstLine="567"/>
        <w:jc w:val="both"/>
        <w:rPr>
          <w:rFonts w:cs="Arial"/>
          <w:szCs w:val="22"/>
        </w:rPr>
      </w:pPr>
      <w:r>
        <w:t>The layout of the primary installations must be designed to make optimal use of the substation site.</w:t>
      </w:r>
    </w:p>
    <w:p w14:paraId="719B055C" w14:textId="24C1A2D8" w:rsidR="00C62A68" w:rsidRPr="00536A92" w:rsidRDefault="00C62A68" w:rsidP="00B258AB">
      <w:pPr>
        <w:pStyle w:val="NoSpacing"/>
        <w:numPr>
          <w:ilvl w:val="1"/>
          <w:numId w:val="4"/>
        </w:numPr>
        <w:spacing w:line="276" w:lineRule="auto"/>
        <w:ind w:left="0" w:firstLine="567"/>
        <w:jc w:val="both"/>
        <w:rPr>
          <w:rFonts w:cs="Arial"/>
          <w:szCs w:val="22"/>
        </w:rPr>
      </w:pPr>
      <w:r>
        <w:t>Select a maximally functional and technically economically viable 110 kV switchyard layout for the design. The design shall avoid as far as possible high-voltage electrical bridges, crossings of OL leads or busbars in different planes, and any other non-standard solutions that may impede operation, the transmission of electricity or endanger operating personnel. The principle scheme after reconstruction/new construction shall be as close as possible to the principle scheme in the design task/conditions. The uniformity of the equipment and installation solutions shall be maintained in all substation connections, unless LITGRID AB agrees to a different solution. During the design phase of the construction of the facility, if necessary, provide for temporary technical and organisational measures to meet all the requirements of LITGRID AB and third parties with regard to the phases of implementation of the project, as well as to the possibilities and deadlines for switching off the high-voltage equipment. Such measures may include: additional temporary supports, shunting bus bridges, use of temporary cable ties, etc. Any additional organisational and technical measures must be assessed and included in the project scope. LITGRID AB will not additionally cover the costs incurred as a result of the use of these temporary solutions, if such measures are required in the course of project implementation.</w:t>
      </w:r>
    </w:p>
    <w:p w14:paraId="138B60DF" w14:textId="77777777" w:rsidR="00C77302" w:rsidRPr="00536A92" w:rsidRDefault="00C77302" w:rsidP="00B258AB">
      <w:pPr>
        <w:pStyle w:val="NoSpacing"/>
        <w:numPr>
          <w:ilvl w:val="1"/>
          <w:numId w:val="4"/>
        </w:numPr>
        <w:spacing w:line="276" w:lineRule="auto"/>
        <w:ind w:left="0" w:firstLine="567"/>
        <w:jc w:val="both"/>
        <w:rPr>
          <w:rFonts w:cs="Arial"/>
          <w:szCs w:val="22"/>
        </w:rPr>
      </w:pPr>
      <w:r>
        <w:t xml:space="preserve">Provide access to all substation equipment and structures. In open switchgear, the circuit breakers shall be provided with a pathway for installation, repair machinery and equipment and portable laboratories. </w:t>
      </w:r>
    </w:p>
    <w:p w14:paraId="046CEDCB" w14:textId="3271F3B0" w:rsidR="00C77302" w:rsidRPr="00536A92" w:rsidRDefault="00C77302" w:rsidP="00B258AB">
      <w:pPr>
        <w:pStyle w:val="NoSpacing"/>
        <w:numPr>
          <w:ilvl w:val="1"/>
          <w:numId w:val="4"/>
        </w:numPr>
        <w:spacing w:line="276" w:lineRule="auto"/>
        <w:ind w:left="0" w:firstLine="567"/>
        <w:jc w:val="both"/>
        <w:rPr>
          <w:rFonts w:cs="Arial"/>
          <w:szCs w:val="22"/>
        </w:rPr>
      </w:pPr>
      <w:r>
        <w:t xml:space="preserve">The project shall provide information on the climatic conditions of the region, including the thickness of the insulation wall and wind speed, and specify these parameters in the technical specifications of the primary installations. </w:t>
      </w:r>
    </w:p>
    <w:p w14:paraId="0EF4A073" w14:textId="170B85E7" w:rsidR="000B30E5" w:rsidRPr="00536A92" w:rsidRDefault="001A4B78" w:rsidP="00B258AB">
      <w:pPr>
        <w:pStyle w:val="NoSpacing"/>
        <w:numPr>
          <w:ilvl w:val="1"/>
          <w:numId w:val="4"/>
        </w:numPr>
        <w:spacing w:line="276" w:lineRule="auto"/>
        <w:ind w:left="0" w:firstLine="567"/>
        <w:jc w:val="both"/>
        <w:rPr>
          <w:rFonts w:cs="Arial"/>
          <w:szCs w:val="22"/>
        </w:rPr>
      </w:pPr>
      <w:bookmarkStart w:id="33" w:name="_Hlk63085001"/>
      <w:r>
        <w:lastRenderedPageBreak/>
        <w:t xml:space="preserve">The entire 110/10 kV </w:t>
      </w:r>
      <w:proofErr w:type="spellStart"/>
      <w:r>
        <w:t>Nemenčine</w:t>
      </w:r>
      <w:proofErr w:type="spellEnd"/>
      <w:r>
        <w:t xml:space="preserve"> TS 110 kV switchyard is being reconstructed. During the renovation, all the original equipment is being replaced with new equipment. During the reconstruction of the </w:t>
      </w:r>
      <w:proofErr w:type="spellStart"/>
      <w:r>
        <w:t>Nemenčinė</w:t>
      </w:r>
      <w:proofErr w:type="spellEnd"/>
      <w:r>
        <w:t xml:space="preserve"> TS 110 kV switchyard, the following existing equipment shall be transferred to the emergency reserve of LITGRID AB (see Annex</w:t>
      </w:r>
      <w:sdt>
        <w:sdtPr>
          <w:rPr>
            <w:rFonts w:cs="Arial"/>
            <w:szCs w:val="22"/>
          </w:rPr>
          <w:id w:val="2044631108"/>
          <w:citation/>
        </w:sdtPr>
        <w:sdtEndPr/>
        <w:sdtContent>
          <w:r w:rsidR="00ED7894" w:rsidRPr="00536A92">
            <w:rPr>
              <w:rFonts w:cs="Arial"/>
            </w:rPr>
            <w:fldChar w:fldCharType="begin"/>
          </w:r>
          <w:r w:rsidR="00ED7894" w:rsidRPr="00536A92">
            <w:rPr>
              <w:rFonts w:cs="Arial"/>
            </w:rPr>
            <w:instrText xml:space="preserve">CITATION Bendras8 \l 1063 </w:instrText>
          </w:r>
          <w:r w:rsidR="00ED7894" w:rsidRPr="00536A92">
            <w:rPr>
              <w:rFonts w:cs="Arial"/>
            </w:rPr>
            <w:fldChar w:fldCharType="separate"/>
          </w:r>
          <w:r w:rsidR="00F41296">
            <w:rPr>
              <w:rFonts w:cs="Arial"/>
              <w:noProof/>
            </w:rPr>
            <w:t xml:space="preserve"> </w:t>
          </w:r>
          <w:r w:rsidR="00F41296" w:rsidRPr="00F41296">
            <w:rPr>
              <w:rFonts w:cs="Arial"/>
              <w:noProof/>
            </w:rPr>
            <w:t>(21)</w:t>
          </w:r>
          <w:r w:rsidR="00ED7894" w:rsidRPr="00536A92">
            <w:rPr>
              <w:rFonts w:cs="Arial"/>
            </w:rPr>
            <w:fldChar w:fldCharType="end"/>
          </w:r>
        </w:sdtContent>
      </w:sdt>
      <w:r>
        <w:t>)</w:t>
      </w:r>
      <w:r>
        <w:rPr>
          <w:color w:val="000000" w:themeColor="text1"/>
        </w:rPr>
        <w:t>.</w:t>
      </w:r>
    </w:p>
    <w:p w14:paraId="503E55BB" w14:textId="62670356" w:rsidR="001A4B78" w:rsidRPr="00536A92" w:rsidRDefault="00B05D37" w:rsidP="00B258AB">
      <w:pPr>
        <w:pStyle w:val="NoSpacing"/>
        <w:spacing w:line="276" w:lineRule="auto"/>
        <w:jc w:val="both"/>
        <w:rPr>
          <w:rFonts w:cs="Arial"/>
          <w:szCs w:val="22"/>
        </w:rPr>
      </w:pPr>
      <w:r>
        <w:t>Equipment to be transferred to the emergency reserve shall be tested in accordance with the requirements of the PT Equipment Testing Regulation before dismantling. The test reports shall be submitted to the customer together with the equipment to be placed in reserve. All other primary equipment not mentioned in the above paragraph and in the list shall be dismantled and disposed of.</w:t>
      </w:r>
    </w:p>
    <w:bookmarkEnd w:id="33"/>
    <w:p w14:paraId="026BCC77" w14:textId="1F1C212C" w:rsidR="001A4B78" w:rsidRPr="00536A92" w:rsidRDefault="001A4B78" w:rsidP="00B258AB">
      <w:pPr>
        <w:pStyle w:val="NoSpacing"/>
        <w:numPr>
          <w:ilvl w:val="1"/>
          <w:numId w:val="4"/>
        </w:numPr>
        <w:spacing w:line="276" w:lineRule="auto"/>
        <w:ind w:left="0" w:firstLine="567"/>
        <w:jc w:val="both"/>
        <w:rPr>
          <w:rFonts w:cs="Arial"/>
          <w:szCs w:val="22"/>
        </w:rPr>
      </w:pPr>
      <w:r>
        <w:t>Design linear gantries with tensioned garlands to lead overhead lines to the switchyard facilities. The gantries shall be designed so that the height of the 110 kV wires from the ground surface along the entire section from the gantries to the terminal support of the overhead line shall be not less than 7 m at the maximum deflection of the wires.</w:t>
      </w:r>
    </w:p>
    <w:p w14:paraId="7C8FA96C" w14:textId="77777777" w:rsidR="001A4B78" w:rsidRPr="00536A92" w:rsidRDefault="001A4B78" w:rsidP="00B258AB">
      <w:pPr>
        <w:pStyle w:val="NoSpacing"/>
        <w:numPr>
          <w:ilvl w:val="1"/>
          <w:numId w:val="4"/>
        </w:numPr>
        <w:spacing w:line="276" w:lineRule="auto"/>
        <w:ind w:left="0" w:firstLine="567"/>
        <w:jc w:val="both"/>
        <w:rPr>
          <w:rFonts w:cs="Arial"/>
          <w:szCs w:val="22"/>
        </w:rPr>
      </w:pPr>
      <w:r>
        <w:t>Only cable couplings (if designed) with surge arresters shall be permitted on a single support structure. The installation of other facilities for different purposes on the same support structure is prohibited.</w:t>
      </w:r>
    </w:p>
    <w:p w14:paraId="2E639D48" w14:textId="4094D883" w:rsidR="001A4B78" w:rsidRPr="00536A92" w:rsidRDefault="001A4B78" w:rsidP="00B258AB">
      <w:pPr>
        <w:pStyle w:val="NoSpacing"/>
        <w:numPr>
          <w:ilvl w:val="1"/>
          <w:numId w:val="4"/>
        </w:numPr>
        <w:spacing w:line="276" w:lineRule="auto"/>
        <w:ind w:left="0" w:firstLine="567"/>
        <w:jc w:val="both"/>
        <w:rPr>
          <w:rFonts w:cs="Arial"/>
          <w:szCs w:val="22"/>
        </w:rPr>
      </w:pPr>
      <w:r>
        <w:t>The colour of the insulators of all primary installations must be uniform in design. The standard colour of the isolators is brown. The only difference is in the colour of the surge arresters, whose polymer colour remains grey.</w:t>
      </w:r>
    </w:p>
    <w:p w14:paraId="3E95A61A" w14:textId="2C457627" w:rsidR="001A4B78" w:rsidRPr="00536A92" w:rsidRDefault="001A4B78" w:rsidP="00B258AB">
      <w:pPr>
        <w:pStyle w:val="NoSpacing"/>
        <w:numPr>
          <w:ilvl w:val="1"/>
          <w:numId w:val="4"/>
        </w:numPr>
        <w:spacing w:line="276" w:lineRule="auto"/>
        <w:ind w:left="0" w:firstLine="567"/>
        <w:jc w:val="both"/>
        <w:rPr>
          <w:rFonts w:cs="Arial"/>
          <w:szCs w:val="22"/>
        </w:rPr>
      </w:pPr>
      <w:r>
        <w:t>110 kV disconnectors and their earthing knives shall comply with TSO standard specifications. The actuators of the divider and earthing switches mounted on a single structure shall be equipped with electrical and mechanical interlocks to prevent manual switching of the motors of the divider or earthing switch actuators in the presence of the earthing switch or the divider, respectively. The mounting height of the splitters and fixed earth knife drives shall be such that their operation and maintenance/servicing can be carried out without the use of lifting equipment. Stationary earthing knives shall be used for earthing overhead lines, 110 kV busbars and power transformers. The standard technical requirements for 110 kV isolators are given in the Annex</w:t>
      </w:r>
      <w:sdt>
        <w:sdtPr>
          <w:rPr>
            <w:rFonts w:cs="Arial"/>
            <w:szCs w:val="22"/>
          </w:rPr>
          <w:id w:val="-469831368"/>
          <w:citation/>
        </w:sdtPr>
        <w:sdtEndPr/>
        <w:sdtContent>
          <w:r w:rsidR="00BD4CBB" w:rsidRPr="00536A92">
            <w:rPr>
              <w:rFonts w:cs="Arial"/>
            </w:rPr>
            <w:fldChar w:fldCharType="begin"/>
          </w:r>
          <w:r w:rsidR="00BD4CBB" w:rsidRPr="00536A92">
            <w:rPr>
              <w:rFonts w:cs="Arial"/>
            </w:rPr>
            <w:instrText xml:space="preserve"> CITATION Skyrikliai \l 1033 </w:instrText>
          </w:r>
          <w:r w:rsidR="00BD4CBB" w:rsidRPr="00536A92">
            <w:rPr>
              <w:rFonts w:cs="Arial"/>
            </w:rPr>
            <w:fldChar w:fldCharType="separate"/>
          </w:r>
          <w:r w:rsidR="00F41296">
            <w:rPr>
              <w:rFonts w:cs="Arial"/>
              <w:noProof/>
            </w:rPr>
            <w:t xml:space="preserve"> </w:t>
          </w:r>
          <w:r w:rsidR="00F41296" w:rsidRPr="00F41296">
            <w:rPr>
              <w:rFonts w:cs="Arial"/>
              <w:noProof/>
            </w:rPr>
            <w:t>(22)</w:t>
          </w:r>
          <w:r w:rsidR="00BD4CBB" w:rsidRPr="00536A92">
            <w:rPr>
              <w:rFonts w:cs="Arial"/>
            </w:rPr>
            <w:fldChar w:fldCharType="end"/>
          </w:r>
        </w:sdtContent>
      </w:sdt>
      <w:r>
        <w:t>.</w:t>
      </w:r>
    </w:p>
    <w:p w14:paraId="3A68BD64" w14:textId="10E76D51" w:rsidR="000C08F8" w:rsidRPr="00536A92" w:rsidRDefault="000C08F8" w:rsidP="00B258AB">
      <w:pPr>
        <w:pStyle w:val="NoSpacing"/>
        <w:numPr>
          <w:ilvl w:val="1"/>
          <w:numId w:val="4"/>
        </w:numPr>
        <w:spacing w:line="276" w:lineRule="auto"/>
        <w:ind w:left="0" w:firstLine="567"/>
        <w:jc w:val="both"/>
        <w:rPr>
          <w:rFonts w:cs="Arial"/>
          <w:szCs w:val="22"/>
        </w:rPr>
      </w:pPr>
      <w:r>
        <w:t>110 kV gas switches must comply with the TSO standard technical requirements. The location of the equipment must take into account the possibility of service platforms near the switch drives. When selecting circuit breakers, preference shall be given to circuit breakers with a drive height such that servicing can be carried out from ground level without the need for lifting equipment. If the design of the circuit breaker is not able to do so, fixed service bays for circuit breaker drives shall be provided. The technical design shall state that the sites shall be designed as part of the detailed design of the work, taking into account the safe distances between people and live parts in accordance with the requirements of the EIC</w:t>
      </w:r>
      <w:r>
        <w:rPr>
          <w:b/>
          <w:bCs/>
        </w:rPr>
        <w:t xml:space="preserve"> </w:t>
      </w:r>
      <w:r>
        <w:t>for switchgear and substations and the Rules on safety in the operation of electrical installations, and taking into account the specific type of circuit breaker.</w:t>
      </w:r>
      <w:r>
        <w:rPr>
          <w:color w:val="000000" w:themeColor="text1"/>
        </w:rPr>
        <w:t xml:space="preserve"> It must be taken into account that ascent to the platforms during operation is required without disconnecting the voltage. The service platforms, their height and the distance from the base of the platform to live parts shall be shown on the works design drawings. </w:t>
      </w:r>
      <w:r>
        <w:t>The distance from the base of the platform to the lower edge of the isolator shall be not less than 2,5 m. The platforms (if provided) shall give easy access to all the indications of the actuator (gas pressure, position of the circuit breaker, indications of the status of the springs, the operation counter, the data table, etc.), which are subject to inspection during operation, as well as to the subassemblies and elements which may require minor repairs or replacement. The standard technical requirements for 110 kV SF</w:t>
      </w:r>
      <w:r>
        <w:rPr>
          <w:vertAlign w:val="subscript"/>
        </w:rPr>
        <w:t>6</w:t>
      </w:r>
      <w:r>
        <w:t xml:space="preserve"> gas switches are given in the Annex</w:t>
      </w:r>
      <w:sdt>
        <w:sdtPr>
          <w:rPr>
            <w:szCs w:val="22"/>
          </w:rPr>
          <w:id w:val="-1748573157"/>
          <w:citation/>
        </w:sdtPr>
        <w:sdtEndPr/>
        <w:sdtContent>
          <w:r w:rsidR="0066382D" w:rsidRPr="00536A92">
            <w:fldChar w:fldCharType="begin"/>
          </w:r>
          <w:r w:rsidR="0066382D" w:rsidRPr="00536A92">
            <w:instrText xml:space="preserve"> CITATION Jungtuvai \l 1033 </w:instrText>
          </w:r>
          <w:r w:rsidR="0066382D" w:rsidRPr="00536A92">
            <w:fldChar w:fldCharType="separate"/>
          </w:r>
          <w:r w:rsidR="00F41296">
            <w:rPr>
              <w:noProof/>
            </w:rPr>
            <w:t xml:space="preserve"> (23)</w:t>
          </w:r>
          <w:r w:rsidR="0066382D" w:rsidRPr="00536A92">
            <w:fldChar w:fldCharType="end"/>
          </w:r>
        </w:sdtContent>
      </w:sdt>
      <w:r>
        <w:t xml:space="preserve">. </w:t>
      </w:r>
    </w:p>
    <w:p w14:paraId="66049625" w14:textId="77777777" w:rsidR="001A4B78" w:rsidRPr="00536A92" w:rsidRDefault="001A4B78" w:rsidP="00B258AB">
      <w:pPr>
        <w:pStyle w:val="NoSpacing"/>
        <w:numPr>
          <w:ilvl w:val="1"/>
          <w:numId w:val="4"/>
        </w:numPr>
        <w:spacing w:line="276" w:lineRule="auto"/>
        <w:ind w:left="0" w:firstLine="567"/>
        <w:jc w:val="both"/>
        <w:rPr>
          <w:rFonts w:cs="Arial"/>
          <w:szCs w:val="22"/>
        </w:rPr>
      </w:pPr>
      <w:r>
        <w:t>The supply voltage to the control and operational circuits of the installations shall be 110 V DC; the use of other voltages shall be justified by technical and economic calculations.</w:t>
      </w:r>
    </w:p>
    <w:p w14:paraId="590101ED" w14:textId="4B6E9E11" w:rsidR="001A4B78" w:rsidRPr="00536A92" w:rsidRDefault="001A4B78" w:rsidP="00B258AB">
      <w:pPr>
        <w:pStyle w:val="NoSpacing"/>
        <w:numPr>
          <w:ilvl w:val="1"/>
          <w:numId w:val="4"/>
        </w:numPr>
        <w:spacing w:line="276" w:lineRule="auto"/>
        <w:ind w:left="0" w:firstLine="567"/>
        <w:jc w:val="both"/>
        <w:rPr>
          <w:rFonts w:cs="Arial"/>
          <w:szCs w:val="22"/>
        </w:rPr>
      </w:pPr>
      <w:r>
        <w:t xml:space="preserve">Design surge arresters to protect equipment against surges. The number, characteristics and location of surge arresters in a 110 kV switchyard shall depend on the number and location of the surge-sensitive equipment (power transformers, metering transformers or coupling capacitors, etc.). The </w:t>
      </w:r>
      <w:r>
        <w:lastRenderedPageBreak/>
        <w:t xml:space="preserve">standard technical requirements for 110 kV surge arresters and the generalised requirements for the installation of surge arresters in 110 kV transformer substations are given in Annexes </w:t>
      </w:r>
      <w:sdt>
        <w:sdtPr>
          <w:rPr>
            <w:rFonts w:cs="Arial"/>
            <w:szCs w:val="22"/>
          </w:rPr>
          <w:id w:val="-2015602708"/>
          <w:citation/>
        </w:sdtPr>
        <w:sdtEndPr/>
        <w:sdtContent>
          <w:r w:rsidR="00EC2AFB" w:rsidRPr="00536A92">
            <w:rPr>
              <w:rFonts w:cs="Arial"/>
            </w:rPr>
            <w:fldChar w:fldCharType="begin"/>
          </w:r>
          <w:r w:rsidR="00145D89" w:rsidRPr="00536A92">
            <w:rPr>
              <w:rFonts w:cs="Arial"/>
            </w:rPr>
            <w:instrText xml:space="preserve">CITATION E2 \l 1063 </w:instrText>
          </w:r>
          <w:r w:rsidR="00EC2AFB" w:rsidRPr="00536A92">
            <w:rPr>
              <w:rFonts w:cs="Arial"/>
            </w:rPr>
            <w:fldChar w:fldCharType="separate"/>
          </w:r>
          <w:r w:rsidR="00F41296" w:rsidRPr="00F41296">
            <w:rPr>
              <w:rFonts w:cs="Arial"/>
              <w:noProof/>
            </w:rPr>
            <w:t>(24)</w:t>
          </w:r>
          <w:r w:rsidR="00EC2AFB" w:rsidRPr="00536A92">
            <w:rPr>
              <w:rFonts w:cs="Arial"/>
            </w:rPr>
            <w:fldChar w:fldCharType="end"/>
          </w:r>
        </w:sdtContent>
      </w:sdt>
      <w:r>
        <w:t>,</w:t>
      </w:r>
      <w:sdt>
        <w:sdtPr>
          <w:rPr>
            <w:rFonts w:cs="Arial"/>
            <w:szCs w:val="22"/>
          </w:rPr>
          <w:id w:val="1289934734"/>
          <w:citation/>
        </w:sdtPr>
        <w:sdtEndPr/>
        <w:sdtContent>
          <w:r w:rsidR="00841EC5" w:rsidRPr="00536A92">
            <w:rPr>
              <w:rFonts w:cs="Arial"/>
            </w:rPr>
            <w:fldChar w:fldCharType="begin"/>
          </w:r>
          <w:r w:rsidR="004F0BCE" w:rsidRPr="00536A92">
            <w:rPr>
              <w:rFonts w:cs="Arial"/>
            </w:rPr>
            <w:instrText xml:space="preserve">CITATION E3 \l 1063 </w:instrText>
          </w:r>
          <w:r w:rsidR="00841EC5" w:rsidRPr="00536A92">
            <w:rPr>
              <w:rFonts w:cs="Arial"/>
            </w:rPr>
            <w:fldChar w:fldCharType="separate"/>
          </w:r>
          <w:r w:rsidR="00F41296">
            <w:rPr>
              <w:rFonts w:cs="Arial"/>
              <w:noProof/>
            </w:rPr>
            <w:t xml:space="preserve"> </w:t>
          </w:r>
          <w:r w:rsidR="00F41296" w:rsidRPr="00F41296">
            <w:rPr>
              <w:rFonts w:cs="Arial"/>
              <w:noProof/>
            </w:rPr>
            <w:t>(25)</w:t>
          </w:r>
          <w:r w:rsidR="00841EC5" w:rsidRPr="00536A92">
            <w:rPr>
              <w:rFonts w:cs="Arial"/>
            </w:rPr>
            <w:fldChar w:fldCharType="end"/>
          </w:r>
        </w:sdtContent>
      </w:sdt>
      <w:r>
        <w:t xml:space="preserve">, </w:t>
      </w:r>
      <w:sdt>
        <w:sdtPr>
          <w:rPr>
            <w:rFonts w:cs="Arial"/>
            <w:szCs w:val="22"/>
          </w:rPr>
          <w:id w:val="432100844"/>
          <w:citation/>
        </w:sdtPr>
        <w:sdtEndPr/>
        <w:sdtContent>
          <w:r w:rsidR="00841EC5" w:rsidRPr="00536A92">
            <w:rPr>
              <w:rFonts w:cs="Arial"/>
            </w:rPr>
            <w:fldChar w:fldCharType="begin"/>
          </w:r>
          <w:r w:rsidR="004F0BCE" w:rsidRPr="00536A92">
            <w:rPr>
              <w:rFonts w:cs="Arial"/>
            </w:rPr>
            <w:instrText xml:space="preserve">CITATION E4 \l 1063 </w:instrText>
          </w:r>
          <w:r w:rsidR="00841EC5" w:rsidRPr="00536A92">
            <w:rPr>
              <w:rFonts w:cs="Arial"/>
            </w:rPr>
            <w:fldChar w:fldCharType="separate"/>
          </w:r>
          <w:r w:rsidR="00F41296" w:rsidRPr="00F41296">
            <w:rPr>
              <w:rFonts w:cs="Arial"/>
              <w:noProof/>
            </w:rPr>
            <w:t>(26)</w:t>
          </w:r>
          <w:r w:rsidR="00841EC5" w:rsidRPr="00536A92">
            <w:rPr>
              <w:rFonts w:cs="Arial"/>
            </w:rPr>
            <w:fldChar w:fldCharType="end"/>
          </w:r>
        </w:sdtContent>
      </w:sdt>
      <w:r>
        <w:t>.</w:t>
      </w:r>
    </w:p>
    <w:p w14:paraId="16B3BDF0" w14:textId="468AC091" w:rsidR="001A4B78" w:rsidRPr="00536A92" w:rsidRDefault="001A4B78" w:rsidP="00B258AB">
      <w:pPr>
        <w:pStyle w:val="NoSpacing"/>
        <w:numPr>
          <w:ilvl w:val="1"/>
          <w:numId w:val="4"/>
        </w:numPr>
        <w:spacing w:line="276" w:lineRule="auto"/>
        <w:ind w:left="0" w:firstLine="567"/>
        <w:jc w:val="both"/>
        <w:rPr>
          <w:rFonts w:cs="Arial"/>
          <w:szCs w:val="22"/>
        </w:rPr>
      </w:pPr>
      <w:r>
        <w:t xml:space="preserve">Surge arresters in power transformer connections shall be equipped with surge detectors equipped with leakage current meters. The surge meters of all surge suppressors shall be installed at a height of between 2,5 - 3 metres above the ground, so that the meter readings can be seen without the need for additional means of elevation. </w:t>
      </w:r>
      <w:r>
        <w:rPr>
          <w:color w:val="000000"/>
        </w:rPr>
        <w:t xml:space="preserve">Additional means supplied by the surge suppressors manufacturer may be used to allow surge suppressors to be installed at a location remote from the suppressor (e.g. a combination of a sensor and a meter wired together). </w:t>
      </w:r>
    </w:p>
    <w:p w14:paraId="088A55B1" w14:textId="57F4DA6D" w:rsidR="001A4B78" w:rsidRPr="00536A92" w:rsidRDefault="001A4B78" w:rsidP="00B258AB">
      <w:pPr>
        <w:pStyle w:val="NoSpacing"/>
        <w:numPr>
          <w:ilvl w:val="1"/>
          <w:numId w:val="4"/>
        </w:numPr>
        <w:spacing w:line="276" w:lineRule="auto"/>
        <w:ind w:left="0" w:firstLine="567"/>
        <w:jc w:val="both"/>
        <w:rPr>
          <w:rFonts w:cs="Arial"/>
          <w:szCs w:val="22"/>
        </w:rPr>
      </w:pPr>
      <w:r>
        <w:t>Each surge arrester shall be provided with a separate connection conductor (between the metallic pad of the surge suppressor and the earthing device, or between the metallic pad - the surge meter - the earthing device) of a suitable cross-section, with the conductors being solid (without splices) and of a length to maintain the technical characteristics specified by the manufacturer of surge arrester. Surge arresters and surge meters shall not be connected to the earthing equipment by means of the equipment's supporting metal structures.</w:t>
      </w:r>
      <w:r>
        <w:rPr>
          <w:color w:val="000000"/>
        </w:rPr>
        <w:t xml:space="preserve"> Combined recorders shall be connected to earthing devices in accordance with the manufacturer's instructions.</w:t>
      </w:r>
    </w:p>
    <w:p w14:paraId="3E060EF0" w14:textId="77777777" w:rsidR="001A4B78" w:rsidRPr="00536A92" w:rsidRDefault="001A4B78" w:rsidP="00B258AB">
      <w:pPr>
        <w:pStyle w:val="NoSpacing"/>
        <w:numPr>
          <w:ilvl w:val="1"/>
          <w:numId w:val="4"/>
        </w:numPr>
        <w:spacing w:line="276" w:lineRule="auto"/>
        <w:ind w:left="0" w:firstLine="567"/>
        <w:jc w:val="both"/>
        <w:rPr>
          <w:rFonts w:cs="Arial"/>
          <w:szCs w:val="22"/>
        </w:rPr>
      </w:pPr>
      <w:r>
        <w:t xml:space="preserve">As part of the technical design, a lightning protection plan shall be drawn up for the protection of the 110 kV switchyard equipment against direct lightning strikes, based on a reasonable determination of the required reliability class of the installation. Design and install the 110 kV OS lightning protection system, selecting the number of rod lightning arresters, their technical characteristics, installation height and layout. Do not design lightning rods on transformer portals. Evaluate the lightning protection equipment (lightning protection cables, lightning rods and communication towers owned by LITGRID AB) located in or near the switchyard. </w:t>
      </w:r>
    </w:p>
    <w:p w14:paraId="0977EA67" w14:textId="1B2841FC" w:rsidR="001A4B78" w:rsidRPr="00536A92" w:rsidRDefault="001A4B78" w:rsidP="00B258AB">
      <w:pPr>
        <w:pStyle w:val="NoSpacing"/>
        <w:numPr>
          <w:ilvl w:val="1"/>
          <w:numId w:val="4"/>
        </w:numPr>
        <w:spacing w:line="276" w:lineRule="auto"/>
        <w:ind w:left="0" w:firstLine="567"/>
        <w:jc w:val="both"/>
        <w:rPr>
          <w:rFonts w:cs="Arial"/>
          <w:szCs w:val="22"/>
        </w:rPr>
      </w:pPr>
      <w:r>
        <w:t>Use the sphere method to calculate/model lightning protection zones. Calculate/model lightning protection zones taking into account the height of the protected installations. Provide the results of the calculation/modelling with drawings in the project.</w:t>
      </w:r>
    </w:p>
    <w:p w14:paraId="58682365" w14:textId="45F10D7A" w:rsidR="001A4B78" w:rsidRPr="00536A92" w:rsidRDefault="001A4B78" w:rsidP="00B258AB">
      <w:pPr>
        <w:pStyle w:val="NoSpacing"/>
        <w:numPr>
          <w:ilvl w:val="1"/>
          <w:numId w:val="4"/>
        </w:numPr>
        <w:spacing w:line="276" w:lineRule="auto"/>
        <w:ind w:left="0" w:firstLine="567"/>
        <w:jc w:val="both"/>
        <w:rPr>
          <w:rFonts w:cs="Arial"/>
          <w:szCs w:val="22"/>
        </w:rPr>
      </w:pPr>
      <w:r>
        <w:t>The connection of lightning conductors to earthing equipment shall be designed in such a way that the length of the earthing conductor between the point of connection of the lightning conductor to the earthing conductor (TP earthing circuit) and the point of connection of the earthing conductor to the earthing conductor of the equipment susceptible to surges (power transformers, metering transformers, condensers, reactors, etc.) is not less than 15 m.</w:t>
      </w:r>
    </w:p>
    <w:p w14:paraId="2E22B974" w14:textId="4058AE58" w:rsidR="001A4B78" w:rsidRPr="00536A92" w:rsidRDefault="001A4B78" w:rsidP="00B258AB">
      <w:pPr>
        <w:pStyle w:val="NoSpacing"/>
        <w:numPr>
          <w:ilvl w:val="1"/>
          <w:numId w:val="4"/>
        </w:numPr>
        <w:spacing w:line="276" w:lineRule="auto"/>
        <w:ind w:left="0" w:firstLine="567"/>
        <w:jc w:val="both"/>
        <w:rPr>
          <w:rFonts w:cs="Arial"/>
          <w:szCs w:val="22"/>
        </w:rPr>
      </w:pPr>
      <w:r>
        <w:t>Transformers with 110 kV current, voltage measurement transformers or combined current-voltage measurement transformers must comply with the TSO standard specifications. The locations, number and purpose of secondary windings of metering transformers shall be specified at the time of design, and the rated load of the secondary windings shall be calculated taking into account the loads of appliances and devices connected to the windings. Current transformers for electricity metering and measurement purposes shall be designed taking into account the nominal power rating of the power transformer and the need to ensure the required accuracy of electricity metering over the entire load range, and the possibility of converting the power transformer to a power transformer with a higher nominal power rating of not less than one standard power step. If the calculation requires current transformer cores with different transformation coefficients, there shall be no more than two of them. The switching of the transformation factors of the current transformers shall be located on the secondary side of the circuits. Cores and branches of current transformers for electrical metering and measurement have an accuracy class of 0,2s and a safety factor Fs5. The nominal long term thermal current (</w:t>
      </w:r>
      <w:proofErr w:type="spellStart"/>
      <w:r>
        <w:t>I</w:t>
      </w:r>
      <w:r>
        <w:rPr>
          <w:vertAlign w:val="subscript"/>
        </w:rPr>
        <w:t>cth</w:t>
      </w:r>
      <w:proofErr w:type="spellEnd"/>
      <w:r>
        <w:t xml:space="preserve">) shall be ≥ 150 % in the connections of power transformers and interconnecting circuit breakers to current and/or combined measuring transformers. The accuracy class of the windings for electrical metering and measurement of voltage transformers is 0,2. Metering transformers used for electricity metering shall, prior to the completion of the works, be provided with verification certificates issued by the manufacturer recognised in Lithuania, by an accredited laboratory in Lithuania or in another country of the European Union, or with markings replacing the latter, confirming the </w:t>
      </w:r>
      <w:r>
        <w:lastRenderedPageBreak/>
        <w:t>accuracy of their measurement. The standard technical requirements for measuring transformers are provided in the Annex</w:t>
      </w:r>
      <w:sdt>
        <w:sdtPr>
          <w:rPr>
            <w:rFonts w:cs="Arial"/>
            <w:szCs w:val="22"/>
          </w:rPr>
          <w:id w:val="-1539513180"/>
          <w:citation/>
        </w:sdtPr>
        <w:sdtEndPr/>
        <w:sdtContent>
          <w:r w:rsidR="000D4F14" w:rsidRPr="00536A92">
            <w:rPr>
              <w:rFonts w:cs="Arial"/>
            </w:rPr>
            <w:fldChar w:fldCharType="begin"/>
          </w:r>
          <w:r w:rsidR="000D4F14" w:rsidRPr="00536A92">
            <w:rPr>
              <w:rFonts w:cs="Arial"/>
            </w:rPr>
            <w:instrText xml:space="preserve">CITATION Sta2 \l 1063 </w:instrText>
          </w:r>
          <w:r w:rsidR="000D4F14" w:rsidRPr="00536A92">
            <w:rPr>
              <w:rFonts w:cs="Arial"/>
            </w:rPr>
            <w:fldChar w:fldCharType="separate"/>
          </w:r>
          <w:r w:rsidR="00F41296">
            <w:rPr>
              <w:rFonts w:cs="Arial"/>
              <w:noProof/>
            </w:rPr>
            <w:t xml:space="preserve"> </w:t>
          </w:r>
          <w:r w:rsidR="00F41296" w:rsidRPr="00F41296">
            <w:rPr>
              <w:rFonts w:cs="Arial"/>
              <w:noProof/>
            </w:rPr>
            <w:t>(27)</w:t>
          </w:r>
          <w:r w:rsidR="000D4F14" w:rsidRPr="00536A92">
            <w:rPr>
              <w:rFonts w:cs="Arial"/>
            </w:rPr>
            <w:fldChar w:fldCharType="end"/>
          </w:r>
        </w:sdtContent>
      </w:sdt>
      <w:r>
        <w:t xml:space="preserve">. </w:t>
      </w:r>
    </w:p>
    <w:p w14:paraId="05314FDE" w14:textId="7A53506C" w:rsidR="001A4B78" w:rsidRPr="00536A92" w:rsidRDefault="001A4B78" w:rsidP="00B258AB">
      <w:pPr>
        <w:pStyle w:val="NoSpacing"/>
        <w:numPr>
          <w:ilvl w:val="1"/>
          <w:numId w:val="4"/>
        </w:numPr>
        <w:spacing w:line="276" w:lineRule="auto"/>
        <w:ind w:left="0" w:firstLine="567"/>
        <w:jc w:val="both"/>
        <w:rPr>
          <w:rFonts w:cs="Arial"/>
          <w:szCs w:val="22"/>
        </w:rPr>
      </w:pPr>
      <w:r>
        <w:t>The location of voltage transformers or combined current/voltage transformers in the switchgear shall be designed so that the distance from the connection terminal of any phase of the voltage transformer or combined current/voltage transformer to the edge of the roadway to be installed in the substation shall be not more than 20 m.</w:t>
      </w:r>
    </w:p>
    <w:p w14:paraId="4FD19804" w14:textId="7DE86D0A" w:rsidR="001A4B78" w:rsidRPr="00536A92" w:rsidRDefault="001A4B78" w:rsidP="00B258AB">
      <w:pPr>
        <w:pStyle w:val="NoSpacing"/>
        <w:numPr>
          <w:ilvl w:val="1"/>
          <w:numId w:val="4"/>
        </w:numPr>
        <w:spacing w:line="276" w:lineRule="auto"/>
        <w:ind w:left="0" w:firstLine="567"/>
        <w:jc w:val="both"/>
        <w:rPr>
          <w:rFonts w:cs="Arial"/>
          <w:szCs w:val="22"/>
        </w:rPr>
      </w:pPr>
      <w:r>
        <w:t>When selecting the characteristics of the ST secondary windings for the RPA, it is necessary to assess the prospective potential increase of the current in the transmission network over the next 10 years. The nominal ST accuracy limiting factor (ALF) shall be selected with a margin of at least 20÷25 % from the value selected after calculations in the technical design.</w:t>
      </w:r>
    </w:p>
    <w:p w14:paraId="36C1BD47" w14:textId="00FAB045" w:rsidR="001A4B78" w:rsidRPr="00536A92" w:rsidRDefault="001A4B78" w:rsidP="00B258AB">
      <w:pPr>
        <w:pStyle w:val="NoSpacing"/>
        <w:numPr>
          <w:ilvl w:val="1"/>
          <w:numId w:val="4"/>
        </w:numPr>
        <w:spacing w:line="276" w:lineRule="auto"/>
        <w:ind w:left="0" w:firstLine="567"/>
        <w:jc w:val="both"/>
        <w:rPr>
          <w:rFonts w:cs="Arial"/>
          <w:szCs w:val="22"/>
        </w:rPr>
      </w:pPr>
      <w:r>
        <w:t>The new substation control panel (hereinafter - SCP) will be used to design the 110 kV switchyard's AC and DC self-supply panels (hereafter referred to as ACSSP and DCSSP, respectively) and a battery bank with chargers. The electricity for the self-supply of the switchyard shall be supplied by at least two independent power sources with automatic switching from one source to another. The capacity of each independent power source shall be sufficient to supply all of the switchyard's self-supply power receivers. The standard technical requirements for the switchyard's own use are provided in the Annex</w:t>
      </w:r>
      <w:sdt>
        <w:sdtPr>
          <w:rPr>
            <w:rFonts w:cs="Arial"/>
            <w:szCs w:val="22"/>
          </w:rPr>
          <w:id w:val="-1303148737"/>
          <w:citation/>
        </w:sdtPr>
        <w:sdtEndPr/>
        <w:sdtContent>
          <w:r w:rsidR="009C279B" w:rsidRPr="00536A92">
            <w:rPr>
              <w:rFonts w:cs="Arial"/>
            </w:rPr>
            <w:fldChar w:fldCharType="begin"/>
          </w:r>
          <w:r w:rsidR="00792450" w:rsidRPr="00536A92">
            <w:rPr>
              <w:rFonts w:cs="Arial"/>
            </w:rPr>
            <w:instrText xml:space="preserve">CITATION E12 \l 1063 </w:instrText>
          </w:r>
          <w:r w:rsidR="009C279B" w:rsidRPr="00536A92">
            <w:rPr>
              <w:rFonts w:cs="Arial"/>
            </w:rPr>
            <w:fldChar w:fldCharType="separate"/>
          </w:r>
          <w:r w:rsidR="00F41296">
            <w:rPr>
              <w:rFonts w:cs="Arial"/>
              <w:noProof/>
            </w:rPr>
            <w:t xml:space="preserve"> </w:t>
          </w:r>
          <w:r w:rsidR="00F41296" w:rsidRPr="00F41296">
            <w:rPr>
              <w:rFonts w:cs="Arial"/>
              <w:noProof/>
            </w:rPr>
            <w:t>(28)</w:t>
          </w:r>
          <w:r w:rsidR="009C279B" w:rsidRPr="00536A92">
            <w:rPr>
              <w:rFonts w:cs="Arial"/>
            </w:rPr>
            <w:fldChar w:fldCharType="end"/>
          </w:r>
        </w:sdtContent>
      </w:sdt>
      <w:r>
        <w:t>.</w:t>
      </w:r>
    </w:p>
    <w:p w14:paraId="41870EE1" w14:textId="56FD940C" w:rsidR="001A4B78" w:rsidRPr="00536A92" w:rsidRDefault="001A4B78" w:rsidP="00B258AB">
      <w:pPr>
        <w:pStyle w:val="NoSpacing"/>
        <w:numPr>
          <w:ilvl w:val="1"/>
          <w:numId w:val="4"/>
        </w:numPr>
        <w:spacing w:line="276" w:lineRule="auto"/>
        <w:ind w:left="0" w:firstLine="567"/>
        <w:jc w:val="both"/>
        <w:rPr>
          <w:rFonts w:cs="Arial"/>
          <w:szCs w:val="22"/>
        </w:rPr>
      </w:pPr>
      <w:r>
        <w:t xml:space="preserve">For direct current distribution, </w:t>
      </w:r>
      <w:r w:rsidR="006D6D46" w:rsidRPr="006D6D46">
        <w:t>DCSSP</w:t>
      </w:r>
      <w:r>
        <w:t xml:space="preserve"> shall be designed with a single sectioned busbar system (L+, L- and PE busbars) with two busbar sections. The load shall be distributed as evenly as possible between busbar sections I and II. Two chargers have been designed to power the busbar sections and charge the battery bank. Each charger shall provide power to all of the TS direct current self-supply power receivers. The standard technical requirements for a direct current self-supply panel are given in the Annex</w:t>
      </w:r>
      <w:sdt>
        <w:sdtPr>
          <w:rPr>
            <w:rFonts w:cs="Arial"/>
            <w:szCs w:val="22"/>
          </w:rPr>
          <w:id w:val="-1058867797"/>
          <w:citation/>
        </w:sdtPr>
        <w:sdtEndPr/>
        <w:sdtContent>
          <w:r w:rsidR="00B35783" w:rsidRPr="00536A92">
            <w:rPr>
              <w:rFonts w:cs="Arial"/>
            </w:rPr>
            <w:fldChar w:fldCharType="begin"/>
          </w:r>
          <w:r w:rsidR="00B35783" w:rsidRPr="00536A92">
            <w:rPr>
              <w:rFonts w:cs="Arial"/>
            </w:rPr>
            <w:instrText xml:space="preserve"> CITATION E9 \l 1063 </w:instrText>
          </w:r>
          <w:r w:rsidR="00B35783" w:rsidRPr="00536A92">
            <w:rPr>
              <w:rFonts w:cs="Arial"/>
            </w:rPr>
            <w:fldChar w:fldCharType="separate"/>
          </w:r>
          <w:r w:rsidR="00F41296">
            <w:rPr>
              <w:rFonts w:cs="Arial"/>
              <w:noProof/>
            </w:rPr>
            <w:t xml:space="preserve"> </w:t>
          </w:r>
          <w:r w:rsidR="00F41296" w:rsidRPr="00F41296">
            <w:rPr>
              <w:rFonts w:cs="Arial"/>
              <w:noProof/>
            </w:rPr>
            <w:t>(29)</w:t>
          </w:r>
          <w:r w:rsidR="00B35783" w:rsidRPr="00536A92">
            <w:rPr>
              <w:rFonts w:cs="Arial"/>
            </w:rPr>
            <w:fldChar w:fldCharType="end"/>
          </w:r>
        </w:sdtContent>
      </w:sdt>
      <w:r>
        <w:t xml:space="preserve">. Standard technical requirements for the battery pack and chargers are also given in the Annexes </w:t>
      </w:r>
      <w:sdt>
        <w:sdtPr>
          <w:rPr>
            <w:rFonts w:cs="Arial"/>
            <w:szCs w:val="22"/>
          </w:rPr>
          <w:id w:val="1561749669"/>
          <w:citation/>
        </w:sdtPr>
        <w:sdtEndPr/>
        <w:sdtContent>
          <w:r w:rsidR="00B35783" w:rsidRPr="00536A92">
            <w:rPr>
              <w:rFonts w:cs="Arial"/>
            </w:rPr>
            <w:fldChar w:fldCharType="begin"/>
          </w:r>
          <w:r w:rsidR="00B35783" w:rsidRPr="00536A92">
            <w:rPr>
              <w:rFonts w:cs="Arial"/>
            </w:rPr>
            <w:instrText xml:space="preserve"> CITATION E10 \l 1063 </w:instrText>
          </w:r>
          <w:r w:rsidR="00B35783" w:rsidRPr="00536A92">
            <w:rPr>
              <w:rFonts w:cs="Arial"/>
            </w:rPr>
            <w:fldChar w:fldCharType="separate"/>
          </w:r>
          <w:r w:rsidR="00F41296" w:rsidRPr="00F41296">
            <w:rPr>
              <w:rFonts w:cs="Arial"/>
              <w:noProof/>
            </w:rPr>
            <w:t>(30)</w:t>
          </w:r>
          <w:r w:rsidR="00B35783" w:rsidRPr="00536A92">
            <w:rPr>
              <w:rFonts w:cs="Arial"/>
            </w:rPr>
            <w:fldChar w:fldCharType="end"/>
          </w:r>
        </w:sdtContent>
      </w:sdt>
      <w:r>
        <w:t xml:space="preserve"> and </w:t>
      </w:r>
      <w:sdt>
        <w:sdtPr>
          <w:rPr>
            <w:rFonts w:cs="Arial"/>
            <w:szCs w:val="22"/>
          </w:rPr>
          <w:id w:val="809988090"/>
          <w:citation/>
        </w:sdtPr>
        <w:sdtEndPr/>
        <w:sdtContent>
          <w:r w:rsidR="00B35783" w:rsidRPr="00536A92">
            <w:rPr>
              <w:rFonts w:cs="Arial"/>
            </w:rPr>
            <w:fldChar w:fldCharType="begin"/>
          </w:r>
          <w:r w:rsidR="00B35783" w:rsidRPr="00536A92">
            <w:rPr>
              <w:rFonts w:cs="Arial"/>
            </w:rPr>
            <w:instrText xml:space="preserve"> CITATION E11 \l 1063 </w:instrText>
          </w:r>
          <w:r w:rsidR="00B35783" w:rsidRPr="00536A92">
            <w:rPr>
              <w:rFonts w:cs="Arial"/>
            </w:rPr>
            <w:fldChar w:fldCharType="separate"/>
          </w:r>
          <w:r w:rsidR="00F41296" w:rsidRPr="00F41296">
            <w:rPr>
              <w:rFonts w:cs="Arial"/>
              <w:noProof/>
            </w:rPr>
            <w:t>(31)</w:t>
          </w:r>
          <w:r w:rsidR="00B35783" w:rsidRPr="00536A92">
            <w:rPr>
              <w:rFonts w:cs="Arial"/>
            </w:rPr>
            <w:fldChar w:fldCharType="end"/>
          </w:r>
        </w:sdtContent>
      </w:sdt>
      <w:r>
        <w:t>.</w:t>
      </w:r>
    </w:p>
    <w:p w14:paraId="150A8A30" w14:textId="77777777" w:rsidR="0022699E" w:rsidRPr="00536A92" w:rsidRDefault="0022699E" w:rsidP="00B258AB">
      <w:pPr>
        <w:pStyle w:val="NoSpacing"/>
        <w:numPr>
          <w:ilvl w:val="1"/>
          <w:numId w:val="4"/>
        </w:numPr>
        <w:spacing w:line="276" w:lineRule="auto"/>
        <w:ind w:left="0" w:firstLine="567"/>
        <w:jc w:val="both"/>
        <w:rPr>
          <w:rFonts w:cs="Arial"/>
          <w:szCs w:val="22"/>
        </w:rPr>
      </w:pPr>
      <w:r>
        <w:t>Specify in the technical design that the following conditions are to be followed in the design of the battery layout/installation during the work project:</w:t>
      </w:r>
    </w:p>
    <w:p w14:paraId="506409D6" w14:textId="77777777" w:rsidR="0022699E" w:rsidRPr="00536A92" w:rsidRDefault="0022699E" w:rsidP="00B258AB">
      <w:pPr>
        <w:pStyle w:val="NoSpacing"/>
        <w:numPr>
          <w:ilvl w:val="1"/>
          <w:numId w:val="29"/>
        </w:numPr>
        <w:spacing w:line="276" w:lineRule="auto"/>
        <w:ind w:left="0" w:firstLine="567"/>
        <w:jc w:val="both"/>
        <w:rPr>
          <w:rFonts w:cs="Arial"/>
          <w:szCs w:val="22"/>
        </w:rPr>
      </w:pPr>
      <w:r>
        <w:t>The battery cells shall be mounted on at least two transverse profiles (not on shelves) to ensure maximum cooling of the battery packs. The exact number of transverse profiles is chosen according to the battery manufacturers' requirements. The arrangement of the profiles shall ensure maximum ventilation, as far as possible in all parts of the cabinet.</w:t>
      </w:r>
    </w:p>
    <w:p w14:paraId="28DA2BA3" w14:textId="77777777" w:rsidR="0022699E" w:rsidRPr="00536A92" w:rsidRDefault="0022699E" w:rsidP="00B258AB">
      <w:pPr>
        <w:pStyle w:val="NoSpacing"/>
        <w:numPr>
          <w:ilvl w:val="1"/>
          <w:numId w:val="29"/>
        </w:numPr>
        <w:spacing w:line="276" w:lineRule="auto"/>
        <w:ind w:left="0" w:firstLine="567"/>
        <w:jc w:val="both"/>
        <w:rPr>
          <w:rFonts w:cs="Arial"/>
          <w:szCs w:val="22"/>
        </w:rPr>
      </w:pPr>
      <w:r>
        <w:t>The elements shall be mounted on the profiles in such a way that there is a gap of 5-10 mm between the top cover of the element housing and the profile (the top cover of the element shall not be placed on the profile).  The rear profile shall have a barrier plate or structure to hold the battery cells in their deepest position.</w:t>
      </w:r>
    </w:p>
    <w:p w14:paraId="54C8DE56" w14:textId="77777777" w:rsidR="0022699E" w:rsidRPr="00536A92" w:rsidRDefault="0022699E" w:rsidP="00B258AB">
      <w:pPr>
        <w:pStyle w:val="NoSpacing"/>
        <w:numPr>
          <w:ilvl w:val="1"/>
          <w:numId w:val="29"/>
        </w:numPr>
        <w:spacing w:line="276" w:lineRule="auto"/>
        <w:ind w:left="0" w:firstLine="567"/>
        <w:jc w:val="both"/>
        <w:rPr>
          <w:rFonts w:cs="Arial"/>
          <w:szCs w:val="22"/>
        </w:rPr>
      </w:pPr>
      <w:r>
        <w:t>The area of the transverse profiles in contact with the battery cell body shall be electrically insulated.</w:t>
      </w:r>
    </w:p>
    <w:p w14:paraId="39066614" w14:textId="77777777" w:rsidR="0022699E" w:rsidRPr="00536A92" w:rsidRDefault="0022699E" w:rsidP="00B258AB">
      <w:pPr>
        <w:pStyle w:val="NoSpacing"/>
        <w:numPr>
          <w:ilvl w:val="1"/>
          <w:numId w:val="29"/>
        </w:numPr>
        <w:spacing w:line="276" w:lineRule="auto"/>
        <w:ind w:left="0" w:firstLine="567"/>
        <w:jc w:val="both"/>
        <w:rPr>
          <w:rFonts w:cs="Arial"/>
          <w:szCs w:val="22"/>
        </w:rPr>
      </w:pPr>
      <w:r>
        <w:t>A gap of at least 5 mm shall be left between the different battery cells of the batteries to ensure cooling and ventilation of the batteries.</w:t>
      </w:r>
    </w:p>
    <w:p w14:paraId="4586E921" w14:textId="77777777" w:rsidR="0022699E" w:rsidRPr="00536A92" w:rsidRDefault="0022699E" w:rsidP="00B258AB">
      <w:pPr>
        <w:pStyle w:val="NoSpacing"/>
        <w:numPr>
          <w:ilvl w:val="1"/>
          <w:numId w:val="29"/>
        </w:numPr>
        <w:spacing w:line="276" w:lineRule="auto"/>
        <w:ind w:left="0" w:firstLine="567"/>
        <w:jc w:val="both"/>
        <w:rPr>
          <w:rFonts w:cs="Arial"/>
          <w:szCs w:val="22"/>
        </w:rPr>
      </w:pPr>
      <w:r>
        <w:t>Do not design heating/ventilation units close to batteries. The battery pack must be installed within 1000mm of chargers or other devices that can cause a spark or generate heat. If this is not possible, the batteries must be separated by a sealed partition.</w:t>
      </w:r>
    </w:p>
    <w:p w14:paraId="63AA64FD" w14:textId="77777777" w:rsidR="0022699E" w:rsidRPr="00536A92" w:rsidRDefault="0022699E" w:rsidP="00B258AB">
      <w:pPr>
        <w:pStyle w:val="NoSpacing"/>
        <w:numPr>
          <w:ilvl w:val="1"/>
          <w:numId w:val="29"/>
        </w:numPr>
        <w:spacing w:line="276" w:lineRule="auto"/>
        <w:ind w:left="0" w:firstLine="567"/>
        <w:jc w:val="both"/>
        <w:rPr>
          <w:rFonts w:cs="Arial"/>
          <w:szCs w:val="22"/>
        </w:rPr>
      </w:pPr>
      <w:r>
        <w:t>Design ventilation openings in the battery cabinet and a double cabinet canopy with air gaps along the entire perimeter of the cabinet side walls for free air circulation with the environment. Ventilation openings shall be without filters, with grilles whose planes shall be oriented in a downward sloping direction to ensure that dust settles on the outside of the cabinet. Ventilation openings shall be provided in the upper and lower parts of the cabinet front door and rear wall, and in the case of a side cabinet, it is recommended that an opening be provided in the lower part of the side wall. The number of air gaps per grille shall not be less than 35 and the size of each air gap shall not be less than 5 x 60 mm.</w:t>
      </w:r>
    </w:p>
    <w:p w14:paraId="708C92C9" w14:textId="7D2A9060" w:rsidR="0022699E" w:rsidRPr="00536A92" w:rsidRDefault="0022699E" w:rsidP="00B258AB">
      <w:pPr>
        <w:pStyle w:val="NoSpacing"/>
        <w:numPr>
          <w:ilvl w:val="1"/>
          <w:numId w:val="29"/>
        </w:numPr>
        <w:spacing w:line="276" w:lineRule="auto"/>
        <w:ind w:left="0" w:firstLine="567"/>
        <w:jc w:val="both"/>
        <w:rPr>
          <w:rFonts w:cs="Arial"/>
          <w:szCs w:val="22"/>
        </w:rPr>
      </w:pPr>
      <w:r>
        <w:lastRenderedPageBreak/>
        <w:t>If the battery is installed in more than one cabinet, the temperature sensors of both chargers shall be mounted as close as possible to each other, in the cabinet that corresponds more closely to the average temperature of the battery (the location of the sensors shall be agreed during the preparation of the detailed design). The sensor shall be mounted as close as possible to the centre of the battery pack, attached to the rack or cabinet structure, and thermally isolated from metal parts. The mounting location of the sensor must be protected from draughts or external heat sources.</w:t>
      </w:r>
    </w:p>
    <w:p w14:paraId="7552AF84" w14:textId="28B0C24F" w:rsidR="001A4B78" w:rsidRPr="00536A92" w:rsidRDefault="001A4B78" w:rsidP="00B258AB">
      <w:pPr>
        <w:pStyle w:val="NoSpacing"/>
        <w:numPr>
          <w:ilvl w:val="1"/>
          <w:numId w:val="4"/>
        </w:numPr>
        <w:spacing w:line="276" w:lineRule="auto"/>
        <w:ind w:left="0" w:firstLine="567"/>
        <w:jc w:val="both"/>
        <w:rPr>
          <w:rFonts w:cs="Arial"/>
          <w:szCs w:val="22"/>
        </w:rPr>
      </w:pPr>
      <w:r>
        <w:t xml:space="preserve">For the power supply of self-supply facilities, a 0.4 kV ACSSP with two distribution busbar sections (3f+N+PE) is to be designed, with automation of the ARA for their mutual reservation. The ACSSP shall be equipped to connect a mobile (transportable) 0,4 kV diesel generator as a supplementary source of power supply in case of emergencies. In order to ensure uniformity of the diesel generator connection in all 110 kV substations, a 0.4 kV, 63 A socket (3P+N+PE) complying with the requirements of the LST EN 60309 standard shall be designed. </w:t>
      </w:r>
      <w:bookmarkStart w:id="34" w:name="_Hlk34902263"/>
      <w:bookmarkStart w:id="35" w:name="_Hlk36996072"/>
      <w:bookmarkEnd w:id="34"/>
      <w:r>
        <w:t>The socket outlet shall be designed on the outside of the SCP, in a location convenient for accessing the mobile diesel-generator to the SCP by a paved road.</w:t>
      </w:r>
      <w:r>
        <w:rPr>
          <w:color w:val="000000" w:themeColor="text1"/>
        </w:rPr>
        <w:t xml:space="preserve"> </w:t>
      </w:r>
      <w:bookmarkEnd w:id="35"/>
      <w:r>
        <w:t xml:space="preserve">The standard technical requirements for the alternating current </w:t>
      </w:r>
      <w:r w:rsidR="00B5131E">
        <w:t>self-supply</w:t>
      </w:r>
      <w:r>
        <w:t xml:space="preserve"> panel are given in the Annex</w:t>
      </w:r>
      <w:sdt>
        <w:sdtPr>
          <w:rPr>
            <w:rFonts w:cs="Arial"/>
            <w:szCs w:val="22"/>
          </w:rPr>
          <w:id w:val="-1703552309"/>
          <w:citation/>
        </w:sdtPr>
        <w:sdtEndPr/>
        <w:sdtContent>
          <w:r w:rsidR="00AF0BBD" w:rsidRPr="00536A92">
            <w:rPr>
              <w:rFonts w:cs="Arial"/>
            </w:rPr>
            <w:fldChar w:fldCharType="begin"/>
          </w:r>
          <w:r w:rsidR="00AF0BBD" w:rsidRPr="00536A92">
            <w:rPr>
              <w:rFonts w:cs="Arial"/>
            </w:rPr>
            <w:instrText xml:space="preserve"> CITATION E8 \l 1063 </w:instrText>
          </w:r>
          <w:r w:rsidR="00AF0BBD" w:rsidRPr="00536A92">
            <w:rPr>
              <w:rFonts w:cs="Arial"/>
            </w:rPr>
            <w:fldChar w:fldCharType="separate"/>
          </w:r>
          <w:r w:rsidR="00F41296">
            <w:rPr>
              <w:rFonts w:cs="Arial"/>
              <w:noProof/>
            </w:rPr>
            <w:t xml:space="preserve"> </w:t>
          </w:r>
          <w:r w:rsidR="00F41296" w:rsidRPr="00F41296">
            <w:rPr>
              <w:rFonts w:cs="Arial"/>
              <w:noProof/>
            </w:rPr>
            <w:t>(32)</w:t>
          </w:r>
          <w:r w:rsidR="00AF0BBD" w:rsidRPr="00536A92">
            <w:rPr>
              <w:rFonts w:cs="Arial"/>
            </w:rPr>
            <w:fldChar w:fldCharType="end"/>
          </w:r>
        </w:sdtContent>
      </w:sdt>
      <w:r>
        <w:t>.</w:t>
      </w:r>
    </w:p>
    <w:p w14:paraId="00245CBC" w14:textId="460FC391" w:rsidR="001A4B78" w:rsidRPr="00536A92" w:rsidRDefault="001A4B78" w:rsidP="00B258AB">
      <w:pPr>
        <w:pStyle w:val="NoSpacing"/>
        <w:numPr>
          <w:ilvl w:val="1"/>
          <w:numId w:val="4"/>
        </w:numPr>
        <w:spacing w:line="276" w:lineRule="auto"/>
        <w:ind w:left="0" w:firstLine="567"/>
        <w:jc w:val="both"/>
        <w:rPr>
          <w:rFonts w:cs="Arial"/>
          <w:szCs w:val="22"/>
        </w:rPr>
      </w:pPr>
      <w:r>
        <w:t>The project must ensure electricity supply for the self-supply of PT during the project.</w:t>
      </w:r>
    </w:p>
    <w:p w14:paraId="3AF11946" w14:textId="77777777" w:rsidR="00220133" w:rsidRPr="00536A92" w:rsidRDefault="00220133" w:rsidP="00B258AB">
      <w:pPr>
        <w:pStyle w:val="NoSpacing"/>
        <w:numPr>
          <w:ilvl w:val="1"/>
          <w:numId w:val="4"/>
        </w:numPr>
        <w:spacing w:line="276" w:lineRule="auto"/>
        <w:ind w:left="0" w:firstLine="567"/>
        <w:jc w:val="both"/>
        <w:rPr>
          <w:rFonts w:cs="Arial"/>
          <w:szCs w:val="22"/>
        </w:rPr>
      </w:pPr>
      <w:bookmarkStart w:id="36" w:name="_Hlk63694540"/>
      <w:r>
        <w:t>Design a solar power plant on the roof of the substation control panel (SCP) according to the requirements:</w:t>
      </w:r>
    </w:p>
    <w:p w14:paraId="4E635A10" w14:textId="77777777" w:rsidR="00220133" w:rsidRPr="00536A92" w:rsidRDefault="00220133" w:rsidP="00B258AB">
      <w:pPr>
        <w:pStyle w:val="NoSpacing"/>
        <w:numPr>
          <w:ilvl w:val="2"/>
          <w:numId w:val="4"/>
        </w:numPr>
        <w:spacing w:line="276" w:lineRule="auto"/>
        <w:ind w:left="0" w:firstLine="567"/>
        <w:jc w:val="both"/>
        <w:rPr>
          <w:rFonts w:cs="Arial"/>
          <w:szCs w:val="22"/>
        </w:rPr>
      </w:pPr>
      <w:r>
        <w:t xml:space="preserve">The installed capacity of a solar power plant depends on the area of the roof of the SCP being designed. The SCP roof shall be single pitched and its angle and direction shall be chosen for maximum efficiency of the photovoltaic modules. The roof area must be used to accommodate the maximum possible number of photovoltaic modules. The structures supporting the modules shall be designed; the modules shall not be integrated into the roof structure. Photovoltaic modules shall be designed at least 300 mm from any roof edge and at least 70 mm from the roof surface. The location of the DC/AC voltage converter for the solar photovoltaic modules (hereinafter - SE converter) and its ancillary equipment is inside the SCP. </w:t>
      </w:r>
    </w:p>
    <w:p w14:paraId="5482E42A" w14:textId="77777777" w:rsidR="00220133" w:rsidRPr="00536A92" w:rsidRDefault="00220133" w:rsidP="00B258AB">
      <w:pPr>
        <w:pStyle w:val="NoSpacing"/>
        <w:numPr>
          <w:ilvl w:val="2"/>
          <w:numId w:val="4"/>
        </w:numPr>
        <w:spacing w:line="276" w:lineRule="auto"/>
        <w:ind w:left="0" w:firstLine="720"/>
        <w:jc w:val="both"/>
        <w:rPr>
          <w:rFonts w:cs="Arial"/>
          <w:szCs w:val="22"/>
        </w:rPr>
      </w:pPr>
      <w:r>
        <w:t xml:space="preserve">Select one SE inverter of suitable power to be connected to the busbar section of the ACSSP, which will supply the master battery charger.  Design the operating principles of the solar power plant and the loading of the ACSSP and DCSSP, making the most efficient use of the electricity generated by the SE. </w:t>
      </w:r>
    </w:p>
    <w:p w14:paraId="3C77FC9E" w14:textId="77777777" w:rsidR="00220133" w:rsidRPr="00536A92" w:rsidRDefault="00220133" w:rsidP="00B258AB">
      <w:pPr>
        <w:pStyle w:val="NoSpacing"/>
        <w:numPr>
          <w:ilvl w:val="2"/>
          <w:numId w:val="4"/>
        </w:numPr>
        <w:spacing w:line="276" w:lineRule="auto"/>
        <w:ind w:left="0" w:firstLine="720"/>
        <w:jc w:val="both"/>
        <w:rPr>
          <w:rFonts w:cs="Arial"/>
          <w:szCs w:val="22"/>
        </w:rPr>
      </w:pPr>
      <w:r>
        <w:t xml:space="preserve">During project preparation, it is necessary to design the connection of the generating source (electricity generated by the solar power plant) to the 0.4 kV ACSSP. The connection of the solar power plant to the ACSSP must be designed under the condition that the electricity generated by the solar power plant cannot be fed into ESO distribution network. </w:t>
      </w:r>
    </w:p>
    <w:p w14:paraId="62231FAC" w14:textId="77777777" w:rsidR="00220133" w:rsidRPr="00536A92" w:rsidRDefault="00220133" w:rsidP="00B258AB">
      <w:pPr>
        <w:pStyle w:val="NoSpacing"/>
        <w:numPr>
          <w:ilvl w:val="2"/>
          <w:numId w:val="4"/>
        </w:numPr>
        <w:spacing w:line="276" w:lineRule="auto"/>
        <w:ind w:left="0" w:firstLine="720"/>
        <w:jc w:val="both"/>
        <w:rPr>
          <w:rFonts w:cs="Arial"/>
          <w:szCs w:val="22"/>
        </w:rPr>
      </w:pPr>
      <w:r>
        <w:t>The inverter system selected must ensure that the solar power plant operates in this mode:</w:t>
      </w:r>
    </w:p>
    <w:p w14:paraId="7883075C" w14:textId="0090692A" w:rsidR="00220133" w:rsidRPr="00536A92" w:rsidRDefault="00220133" w:rsidP="00B258AB">
      <w:pPr>
        <w:pStyle w:val="NoSpacing"/>
        <w:numPr>
          <w:ilvl w:val="3"/>
          <w:numId w:val="4"/>
        </w:numPr>
        <w:spacing w:line="276" w:lineRule="auto"/>
        <w:ind w:left="0" w:firstLine="720"/>
        <w:jc w:val="both"/>
        <w:rPr>
          <w:rFonts w:cs="Arial"/>
          <w:szCs w:val="22"/>
        </w:rPr>
      </w:pPr>
      <w:r>
        <w:t xml:space="preserve">The SE converter system is connected in parallel with the 0.4 kV ACSSP inlets installed from the AB ESO </w:t>
      </w:r>
      <w:r w:rsidR="00B5131E">
        <w:t>self-supply</w:t>
      </w:r>
      <w:r>
        <w:t xml:space="preserve"> transformers;</w:t>
      </w:r>
    </w:p>
    <w:p w14:paraId="55BE5A9E" w14:textId="77777777" w:rsidR="00220133" w:rsidRPr="00536A92" w:rsidRDefault="00220133" w:rsidP="00B258AB">
      <w:pPr>
        <w:pStyle w:val="NoSpacing"/>
        <w:numPr>
          <w:ilvl w:val="2"/>
          <w:numId w:val="4"/>
        </w:numPr>
        <w:spacing w:line="276" w:lineRule="auto"/>
        <w:ind w:left="0" w:firstLine="720"/>
        <w:jc w:val="both"/>
        <w:rPr>
          <w:rFonts w:cs="Arial"/>
          <w:szCs w:val="22"/>
        </w:rPr>
      </w:pPr>
      <w:r>
        <w:t>The inverter must have an electricity metering and monitoring system. Remote access to the solar power plant metering and monitoring system from the Customer's employees' workstations via a standard WEB browser (Microsoft Internet Explorer, Google Chrome, etc.) using the inverter's manufacturer's integrated software is required.</w:t>
      </w:r>
    </w:p>
    <w:p w14:paraId="02A74588" w14:textId="77777777" w:rsidR="00220133" w:rsidRPr="00536A92" w:rsidRDefault="00220133" w:rsidP="00B258AB">
      <w:pPr>
        <w:pStyle w:val="NoSpacing"/>
        <w:numPr>
          <w:ilvl w:val="2"/>
          <w:numId w:val="4"/>
        </w:numPr>
        <w:spacing w:line="276" w:lineRule="auto"/>
        <w:ind w:left="0" w:firstLine="720"/>
        <w:jc w:val="both"/>
        <w:rPr>
          <w:rFonts w:cs="Arial"/>
          <w:szCs w:val="22"/>
        </w:rPr>
      </w:pPr>
      <w:r>
        <w:t>Information on the amount of electricity produced must be available remotely:</w:t>
      </w:r>
    </w:p>
    <w:p w14:paraId="6623159F" w14:textId="77777777" w:rsidR="00220133" w:rsidRPr="00536A92" w:rsidRDefault="00220133" w:rsidP="00B258AB">
      <w:pPr>
        <w:pStyle w:val="ListParagraph"/>
        <w:numPr>
          <w:ilvl w:val="3"/>
          <w:numId w:val="4"/>
        </w:numPr>
        <w:tabs>
          <w:tab w:val="left" w:pos="851"/>
        </w:tabs>
        <w:spacing w:line="276" w:lineRule="auto"/>
        <w:ind w:left="0" w:firstLine="709"/>
        <w:contextualSpacing/>
        <w:jc w:val="both"/>
        <w:rPr>
          <w:rFonts w:ascii="Trebuchet MS" w:hAnsi="Trebuchet MS"/>
          <w:sz w:val="22"/>
          <w:szCs w:val="22"/>
        </w:rPr>
      </w:pPr>
      <w:r>
        <w:rPr>
          <w:rFonts w:ascii="Trebuchet MS" w:hAnsi="Trebuchet MS"/>
          <w:sz w:val="22"/>
        </w:rPr>
        <w:t>per day;</w:t>
      </w:r>
    </w:p>
    <w:p w14:paraId="6B015CD6" w14:textId="77777777" w:rsidR="00220133" w:rsidRPr="00536A92" w:rsidRDefault="00220133" w:rsidP="00B258AB">
      <w:pPr>
        <w:pStyle w:val="ListParagraph"/>
        <w:numPr>
          <w:ilvl w:val="3"/>
          <w:numId w:val="4"/>
        </w:numPr>
        <w:tabs>
          <w:tab w:val="left" w:pos="851"/>
        </w:tabs>
        <w:spacing w:line="276" w:lineRule="auto"/>
        <w:ind w:left="0" w:firstLine="709"/>
        <w:contextualSpacing/>
        <w:jc w:val="both"/>
        <w:rPr>
          <w:rFonts w:ascii="Trebuchet MS" w:hAnsi="Trebuchet MS"/>
          <w:sz w:val="22"/>
          <w:szCs w:val="22"/>
        </w:rPr>
      </w:pPr>
      <w:r>
        <w:rPr>
          <w:rFonts w:ascii="Trebuchet MS" w:hAnsi="Trebuchet MS"/>
          <w:sz w:val="22"/>
        </w:rPr>
        <w:t>per week;</w:t>
      </w:r>
    </w:p>
    <w:p w14:paraId="2E537A0D" w14:textId="77777777" w:rsidR="00220133" w:rsidRPr="00536A92" w:rsidRDefault="00220133" w:rsidP="00B258AB">
      <w:pPr>
        <w:pStyle w:val="ListParagraph"/>
        <w:numPr>
          <w:ilvl w:val="3"/>
          <w:numId w:val="4"/>
        </w:numPr>
        <w:tabs>
          <w:tab w:val="left" w:pos="851"/>
        </w:tabs>
        <w:spacing w:line="276" w:lineRule="auto"/>
        <w:ind w:left="0" w:firstLine="709"/>
        <w:contextualSpacing/>
        <w:jc w:val="both"/>
        <w:rPr>
          <w:rFonts w:ascii="Trebuchet MS" w:hAnsi="Trebuchet MS"/>
          <w:sz w:val="22"/>
          <w:szCs w:val="22"/>
        </w:rPr>
      </w:pPr>
      <w:r>
        <w:rPr>
          <w:rFonts w:ascii="Trebuchet MS" w:hAnsi="Trebuchet MS"/>
          <w:sz w:val="22"/>
        </w:rPr>
        <w:t>per month;</w:t>
      </w:r>
    </w:p>
    <w:p w14:paraId="537E0563" w14:textId="77777777" w:rsidR="00220133" w:rsidRPr="00536A92" w:rsidRDefault="00220133" w:rsidP="00B258AB">
      <w:pPr>
        <w:pStyle w:val="ListParagraph"/>
        <w:numPr>
          <w:ilvl w:val="3"/>
          <w:numId w:val="4"/>
        </w:numPr>
        <w:tabs>
          <w:tab w:val="left" w:pos="851"/>
        </w:tabs>
        <w:spacing w:line="276" w:lineRule="auto"/>
        <w:ind w:left="0" w:firstLine="709"/>
        <w:contextualSpacing/>
        <w:jc w:val="both"/>
        <w:rPr>
          <w:rFonts w:ascii="Trebuchet MS" w:hAnsi="Trebuchet MS"/>
          <w:sz w:val="22"/>
          <w:szCs w:val="22"/>
        </w:rPr>
      </w:pPr>
      <w:r>
        <w:rPr>
          <w:rFonts w:ascii="Trebuchet MS" w:hAnsi="Trebuchet MS"/>
          <w:sz w:val="22"/>
        </w:rPr>
        <w:t>per year;</w:t>
      </w:r>
    </w:p>
    <w:p w14:paraId="24A17771" w14:textId="77777777" w:rsidR="00220133" w:rsidRPr="00536A92" w:rsidRDefault="00220133" w:rsidP="00B258AB">
      <w:pPr>
        <w:pStyle w:val="ListParagraph"/>
        <w:numPr>
          <w:ilvl w:val="3"/>
          <w:numId w:val="4"/>
        </w:numPr>
        <w:tabs>
          <w:tab w:val="left" w:pos="851"/>
        </w:tabs>
        <w:spacing w:line="276" w:lineRule="auto"/>
        <w:ind w:left="0" w:firstLine="709"/>
        <w:contextualSpacing/>
        <w:jc w:val="both"/>
        <w:rPr>
          <w:rFonts w:ascii="Trebuchet MS" w:hAnsi="Trebuchet MS"/>
          <w:sz w:val="22"/>
          <w:szCs w:val="22"/>
        </w:rPr>
      </w:pPr>
      <w:r>
        <w:rPr>
          <w:rFonts w:ascii="Trebuchet MS" w:hAnsi="Trebuchet MS"/>
          <w:sz w:val="22"/>
        </w:rPr>
        <w:t>the total amount of electricity produced by the solar power plant (since its commissioning);</w:t>
      </w:r>
    </w:p>
    <w:p w14:paraId="616FE0AC" w14:textId="77777777" w:rsidR="00220133" w:rsidRPr="00536A92" w:rsidRDefault="00220133" w:rsidP="00B258AB">
      <w:pPr>
        <w:pStyle w:val="ListParagraph"/>
        <w:numPr>
          <w:ilvl w:val="3"/>
          <w:numId w:val="4"/>
        </w:numPr>
        <w:tabs>
          <w:tab w:val="left" w:pos="851"/>
        </w:tabs>
        <w:spacing w:line="276" w:lineRule="auto"/>
        <w:ind w:left="0" w:firstLine="709"/>
        <w:contextualSpacing/>
        <w:jc w:val="both"/>
        <w:rPr>
          <w:rFonts w:ascii="Trebuchet MS" w:hAnsi="Trebuchet MS"/>
          <w:sz w:val="22"/>
          <w:szCs w:val="22"/>
        </w:rPr>
      </w:pPr>
      <w:r>
        <w:rPr>
          <w:rFonts w:ascii="Trebuchet MS" w:hAnsi="Trebuchet MS"/>
          <w:sz w:val="22"/>
        </w:rPr>
        <w:lastRenderedPageBreak/>
        <w:t>real-time (instantaneous) power generation.</w:t>
      </w:r>
    </w:p>
    <w:p w14:paraId="1C0B1049" w14:textId="77777777" w:rsidR="00220133" w:rsidRPr="00536A92" w:rsidRDefault="00220133" w:rsidP="00B258AB">
      <w:pPr>
        <w:pStyle w:val="NoSpacing"/>
        <w:numPr>
          <w:ilvl w:val="2"/>
          <w:numId w:val="4"/>
        </w:numPr>
        <w:spacing w:line="276" w:lineRule="auto"/>
        <w:ind w:left="0" w:firstLine="709"/>
        <w:jc w:val="both"/>
        <w:rPr>
          <w:rFonts w:cs="Arial"/>
          <w:szCs w:val="22"/>
        </w:rPr>
      </w:pPr>
      <w:r>
        <w:t>Information on the status of the system must be available remotely:</w:t>
      </w:r>
    </w:p>
    <w:p w14:paraId="6F7C8646" w14:textId="77777777" w:rsidR="00220133" w:rsidRPr="00536A92" w:rsidRDefault="00220133" w:rsidP="00B258AB">
      <w:pPr>
        <w:pStyle w:val="ListParagraph"/>
        <w:numPr>
          <w:ilvl w:val="3"/>
          <w:numId w:val="4"/>
        </w:numPr>
        <w:tabs>
          <w:tab w:val="left" w:pos="851"/>
        </w:tabs>
        <w:spacing w:line="276" w:lineRule="auto"/>
        <w:ind w:left="0" w:firstLine="709"/>
        <w:contextualSpacing/>
        <w:jc w:val="both"/>
        <w:rPr>
          <w:rFonts w:ascii="Trebuchet MS" w:hAnsi="Trebuchet MS"/>
          <w:sz w:val="22"/>
          <w:szCs w:val="22"/>
        </w:rPr>
      </w:pPr>
      <w:r>
        <w:rPr>
          <w:rFonts w:ascii="Trebuchet MS" w:hAnsi="Trebuchet MS"/>
          <w:sz w:val="22"/>
        </w:rPr>
        <w:t>on/off;</w:t>
      </w:r>
    </w:p>
    <w:p w14:paraId="17382FC2" w14:textId="77777777" w:rsidR="00220133" w:rsidRPr="00536A92" w:rsidRDefault="00220133" w:rsidP="00B258AB">
      <w:pPr>
        <w:pStyle w:val="ListParagraph"/>
        <w:numPr>
          <w:ilvl w:val="3"/>
          <w:numId w:val="4"/>
        </w:numPr>
        <w:tabs>
          <w:tab w:val="left" w:pos="851"/>
        </w:tabs>
        <w:spacing w:line="276" w:lineRule="auto"/>
        <w:ind w:left="0" w:firstLine="709"/>
        <w:contextualSpacing/>
        <w:jc w:val="both"/>
        <w:rPr>
          <w:rFonts w:ascii="Trebuchet MS" w:hAnsi="Trebuchet MS" w:cs="Arial"/>
          <w:sz w:val="22"/>
          <w:szCs w:val="22"/>
        </w:rPr>
      </w:pPr>
      <w:r>
        <w:rPr>
          <w:rFonts w:ascii="Trebuchet MS" w:hAnsi="Trebuchet MS"/>
          <w:sz w:val="22"/>
        </w:rPr>
        <w:t>fault indications (error codes) for inverters;</w:t>
      </w:r>
    </w:p>
    <w:p w14:paraId="618CD08F" w14:textId="77777777" w:rsidR="00220133" w:rsidRPr="00536A92" w:rsidRDefault="00220133" w:rsidP="00B258AB">
      <w:pPr>
        <w:pStyle w:val="ListParagraph"/>
        <w:numPr>
          <w:ilvl w:val="3"/>
          <w:numId w:val="4"/>
        </w:numPr>
        <w:tabs>
          <w:tab w:val="left" w:pos="851"/>
        </w:tabs>
        <w:spacing w:line="276" w:lineRule="auto"/>
        <w:ind w:left="0" w:firstLine="709"/>
        <w:contextualSpacing/>
        <w:jc w:val="both"/>
        <w:rPr>
          <w:rFonts w:ascii="Trebuchet MS" w:hAnsi="Trebuchet MS"/>
          <w:sz w:val="22"/>
          <w:szCs w:val="22"/>
        </w:rPr>
      </w:pPr>
      <w:r>
        <w:rPr>
          <w:rFonts w:ascii="Trebuchet MS" w:hAnsi="Trebuchet MS"/>
          <w:sz w:val="22"/>
        </w:rPr>
        <w:t>the system must be able to export data (e.g. to Microsoft Excel);</w:t>
      </w:r>
    </w:p>
    <w:p w14:paraId="65CE6B23" w14:textId="17BF64F0" w:rsidR="00220133" w:rsidRPr="00536A92" w:rsidRDefault="00220133" w:rsidP="00B258AB">
      <w:pPr>
        <w:tabs>
          <w:tab w:val="left" w:pos="851"/>
        </w:tabs>
        <w:spacing w:line="276" w:lineRule="auto"/>
        <w:contextualSpacing/>
        <w:jc w:val="both"/>
        <w:rPr>
          <w:rFonts w:ascii="Trebuchet MS" w:hAnsi="Trebuchet MS"/>
          <w:sz w:val="22"/>
          <w:szCs w:val="22"/>
        </w:rPr>
      </w:pPr>
      <w:r>
        <w:rPr>
          <w:rFonts w:ascii="Trebuchet MS" w:hAnsi="Trebuchet MS"/>
          <w:sz w:val="22"/>
        </w:rPr>
        <w:t>The project includes testing of the solar power plant and its automation in the presence of representatives of the Customer.</w:t>
      </w:r>
      <w:bookmarkStart w:id="37" w:name="_Hlk508269546"/>
      <w:r>
        <w:rPr>
          <w:rFonts w:ascii="Trebuchet MS" w:hAnsi="Trebuchet MS"/>
          <w:sz w:val="22"/>
        </w:rPr>
        <w:t xml:space="preserve"> The detailed requirements for the solar power plant to be installed are determined by the designer during the preparation of the technical design. Classify the SE as major equipment when drawing up the SE technical specification. The technical requirements for a solar power plant are set out in the Annex</w:t>
      </w:r>
      <w:bookmarkEnd w:id="37"/>
      <w:r>
        <w:rPr>
          <w:rFonts w:ascii="Trebuchet MS" w:hAnsi="Trebuchet MS"/>
          <w:sz w:val="22"/>
        </w:rPr>
        <w:t xml:space="preserve"> </w:t>
      </w:r>
      <w:sdt>
        <w:sdtPr>
          <w:rPr>
            <w:rFonts w:ascii="Trebuchet MS" w:hAnsi="Trebuchet MS"/>
            <w:sz w:val="22"/>
            <w:szCs w:val="22"/>
          </w:rPr>
          <w:id w:val="-2116439601"/>
          <w:citation/>
        </w:sdtPr>
        <w:sdtEndPr/>
        <w:sdtContent>
          <w:r w:rsidRPr="00536A92">
            <w:rPr>
              <w:rFonts w:ascii="Trebuchet MS" w:hAnsi="Trebuchet MS"/>
              <w:sz w:val="22"/>
            </w:rPr>
            <w:fldChar w:fldCharType="begin"/>
          </w:r>
          <w:r w:rsidRPr="00536A92">
            <w:rPr>
              <w:rFonts w:ascii="Trebuchet MS" w:hAnsi="Trebuchet MS"/>
              <w:sz w:val="22"/>
            </w:rPr>
            <w:instrText xml:space="preserve"> CITATION ED_saule \l 1063 </w:instrText>
          </w:r>
          <w:r w:rsidRPr="00536A92">
            <w:rPr>
              <w:rFonts w:ascii="Trebuchet MS" w:hAnsi="Trebuchet MS"/>
              <w:sz w:val="22"/>
            </w:rPr>
            <w:fldChar w:fldCharType="separate"/>
          </w:r>
          <w:r w:rsidR="00F41296" w:rsidRPr="00F41296">
            <w:rPr>
              <w:rFonts w:ascii="Trebuchet MS" w:hAnsi="Trebuchet MS"/>
              <w:noProof/>
              <w:sz w:val="22"/>
            </w:rPr>
            <w:t>(33)</w:t>
          </w:r>
          <w:r w:rsidRPr="00536A92">
            <w:rPr>
              <w:rFonts w:ascii="Trebuchet MS" w:hAnsi="Trebuchet MS"/>
              <w:sz w:val="22"/>
            </w:rPr>
            <w:fldChar w:fldCharType="end"/>
          </w:r>
        </w:sdtContent>
      </w:sdt>
      <w:r>
        <w:rPr>
          <w:rFonts w:ascii="Trebuchet MS" w:hAnsi="Trebuchet MS"/>
          <w:color w:val="000000" w:themeColor="text1"/>
          <w:sz w:val="22"/>
        </w:rPr>
        <w:t xml:space="preserve">. </w:t>
      </w:r>
      <w:bookmarkEnd w:id="36"/>
    </w:p>
    <w:p w14:paraId="12C5E1F7" w14:textId="20326605" w:rsidR="00D45F57" w:rsidRPr="00536A92" w:rsidRDefault="001A4B78" w:rsidP="00B258AB">
      <w:pPr>
        <w:pStyle w:val="NoSpacing"/>
        <w:numPr>
          <w:ilvl w:val="1"/>
          <w:numId w:val="4"/>
        </w:numPr>
        <w:spacing w:line="276" w:lineRule="auto"/>
        <w:ind w:left="0" w:firstLine="567"/>
        <w:jc w:val="both"/>
        <w:rPr>
          <w:rFonts w:cs="Arial"/>
          <w:szCs w:val="22"/>
        </w:rPr>
      </w:pPr>
      <w:r>
        <w:t xml:space="preserve">The busbars to be designed can be rigid or flexible. Rigid busbar must be installed over access roads and 110 kV busbar sections, otherwise the use of flexible conductors (wires) is allowed. Adequate mechanical resistance shall be designed for the equipment to which the rigid busbar is connected without the use of additional supporting insulators. Additional support isolators may only be used on the side of the switches if their absence would require additional inspection platforms at the switches or if the rigid busbars cannot be mounted exactly on the horizontal axis without a slope. When selecting the busbar, assess conductor heating, corona discharges, thermal and electrodynamic resistance to short-circuit currents, mechanical resistance, </w:t>
      </w:r>
      <w:proofErr w:type="spellStart"/>
      <w:r>
        <w:t>overcurrents</w:t>
      </w:r>
      <w:proofErr w:type="spellEnd"/>
      <w:r>
        <w:t xml:space="preserve">, voltage losses and cost-effectiveness, ambient conditions (icing, wind effects), and determine the permissible loads for the connection points (supporting insulators or equipment connection terminals). All calculations must be included in the technical design. </w:t>
      </w:r>
    </w:p>
    <w:p w14:paraId="60A14E08" w14:textId="579D9F8D" w:rsidR="00D45F57" w:rsidRPr="00536A92" w:rsidRDefault="00D45F57" w:rsidP="00B258AB">
      <w:pPr>
        <w:pStyle w:val="NoSpacing"/>
        <w:spacing w:line="276" w:lineRule="auto"/>
        <w:jc w:val="both"/>
        <w:rPr>
          <w:rFonts w:cs="Arial"/>
          <w:szCs w:val="22"/>
        </w:rPr>
      </w:pPr>
      <w:r>
        <w:t xml:space="preserve">The standard technical requirements for 110 kV tubular conductors are given in the Annex </w:t>
      </w:r>
      <w:sdt>
        <w:sdtPr>
          <w:rPr>
            <w:rFonts w:cs="Arial"/>
            <w:szCs w:val="22"/>
          </w:rPr>
          <w:id w:val="1857460958"/>
          <w:citation/>
        </w:sdtPr>
        <w:sdtEndPr/>
        <w:sdtContent>
          <w:r w:rsidR="00620B0D" w:rsidRPr="00536A92">
            <w:rPr>
              <w:rFonts w:cs="Arial"/>
            </w:rPr>
            <w:fldChar w:fldCharType="begin"/>
          </w:r>
          <w:r w:rsidR="00243308" w:rsidRPr="00536A92">
            <w:rPr>
              <w:rFonts w:cs="Arial"/>
            </w:rPr>
            <w:instrText xml:space="preserve">CITATION E14 \l 1063 </w:instrText>
          </w:r>
          <w:r w:rsidR="00620B0D" w:rsidRPr="00536A92">
            <w:rPr>
              <w:rFonts w:cs="Arial"/>
            </w:rPr>
            <w:fldChar w:fldCharType="separate"/>
          </w:r>
          <w:r w:rsidR="00F41296" w:rsidRPr="00F41296">
            <w:rPr>
              <w:rFonts w:cs="Arial"/>
              <w:noProof/>
            </w:rPr>
            <w:t>(34)</w:t>
          </w:r>
          <w:r w:rsidR="00620B0D" w:rsidRPr="00536A92">
            <w:rPr>
              <w:rFonts w:cs="Arial"/>
            </w:rPr>
            <w:fldChar w:fldCharType="end"/>
          </w:r>
        </w:sdtContent>
      </w:sdt>
      <w:r>
        <w:t xml:space="preserve">. </w:t>
      </w:r>
    </w:p>
    <w:p w14:paraId="0402D026" w14:textId="78795D5C" w:rsidR="001A4B78" w:rsidRPr="00536A92" w:rsidRDefault="00D45F57" w:rsidP="00B258AB">
      <w:pPr>
        <w:pStyle w:val="NoSpacing"/>
        <w:spacing w:line="276" w:lineRule="auto"/>
        <w:jc w:val="both"/>
        <w:rPr>
          <w:rFonts w:cs="Arial"/>
          <w:szCs w:val="22"/>
        </w:rPr>
      </w:pPr>
      <w:r>
        <w:t xml:space="preserve">The standard technical requirements for 110 kV flexible conductors (wires) are given in the Annex </w:t>
      </w:r>
      <w:sdt>
        <w:sdtPr>
          <w:rPr>
            <w:rFonts w:cs="Arial"/>
            <w:szCs w:val="22"/>
          </w:rPr>
          <w:id w:val="-382566275"/>
          <w:citation/>
        </w:sdtPr>
        <w:sdtEndPr/>
        <w:sdtContent>
          <w:r w:rsidR="00620B0D" w:rsidRPr="00536A92">
            <w:rPr>
              <w:rFonts w:cs="Arial"/>
            </w:rPr>
            <w:fldChar w:fldCharType="begin"/>
          </w:r>
          <w:r w:rsidR="00971CD2" w:rsidRPr="00536A92">
            <w:rPr>
              <w:rFonts w:cs="Arial"/>
            </w:rPr>
            <w:instrText xml:space="preserve">CITATION EL7 \l 1063 </w:instrText>
          </w:r>
          <w:r w:rsidR="00620B0D" w:rsidRPr="00536A92">
            <w:rPr>
              <w:rFonts w:cs="Arial"/>
            </w:rPr>
            <w:fldChar w:fldCharType="separate"/>
          </w:r>
          <w:r w:rsidR="00F41296" w:rsidRPr="00F41296">
            <w:rPr>
              <w:rFonts w:cs="Arial"/>
              <w:noProof/>
            </w:rPr>
            <w:t>(35)</w:t>
          </w:r>
          <w:r w:rsidR="00620B0D" w:rsidRPr="00536A92">
            <w:rPr>
              <w:rFonts w:cs="Arial"/>
            </w:rPr>
            <w:fldChar w:fldCharType="end"/>
          </w:r>
        </w:sdtContent>
      </w:sdt>
      <w:r>
        <w:t xml:space="preserve">. </w:t>
      </w:r>
      <w:r>
        <w:rPr>
          <w:color w:val="000000" w:themeColor="text1"/>
        </w:rPr>
        <w:t>Glass-plate insulators shall be used for the installation of flexible conductors and shall be designed in accordance with the Annex</w:t>
      </w:r>
      <w:r>
        <w:t xml:space="preserve"> </w:t>
      </w:r>
      <w:sdt>
        <w:sdtPr>
          <w:rPr>
            <w:rFonts w:cs="Arial"/>
            <w:szCs w:val="22"/>
          </w:rPr>
          <w:id w:val="-1837141673"/>
          <w:citation/>
        </w:sdtPr>
        <w:sdtEndPr/>
        <w:sdtContent>
          <w:r w:rsidR="003A242C" w:rsidRPr="00536A92">
            <w:rPr>
              <w:rFonts w:cs="Arial"/>
            </w:rPr>
            <w:fldChar w:fldCharType="begin"/>
          </w:r>
          <w:r w:rsidR="00243308" w:rsidRPr="00536A92">
            <w:rPr>
              <w:rFonts w:cs="Arial"/>
            </w:rPr>
            <w:instrText xml:space="preserve">CITATION EL8 \l 1063 </w:instrText>
          </w:r>
          <w:r w:rsidR="003A242C" w:rsidRPr="00536A92">
            <w:rPr>
              <w:rFonts w:cs="Arial"/>
            </w:rPr>
            <w:fldChar w:fldCharType="separate"/>
          </w:r>
          <w:r w:rsidR="00F41296" w:rsidRPr="00F41296">
            <w:rPr>
              <w:rFonts w:cs="Arial"/>
              <w:noProof/>
            </w:rPr>
            <w:t>(36)</w:t>
          </w:r>
          <w:r w:rsidR="003A242C" w:rsidRPr="00536A92">
            <w:rPr>
              <w:rFonts w:cs="Arial"/>
            </w:rPr>
            <w:fldChar w:fldCharType="end"/>
          </w:r>
        </w:sdtContent>
      </w:sdt>
      <w:r>
        <w:t xml:space="preserve">. </w:t>
      </w:r>
    </w:p>
    <w:p w14:paraId="7AF7F7AD" w14:textId="3B0D83A6" w:rsidR="001A4B78" w:rsidRPr="00536A92" w:rsidRDefault="001A4B78" w:rsidP="00B258AB">
      <w:pPr>
        <w:pStyle w:val="NoSpacing"/>
        <w:numPr>
          <w:ilvl w:val="1"/>
          <w:numId w:val="4"/>
        </w:numPr>
        <w:spacing w:line="276" w:lineRule="auto"/>
        <w:ind w:left="0" w:firstLine="567"/>
        <w:jc w:val="both"/>
        <w:rPr>
          <w:rFonts w:cs="Arial"/>
          <w:szCs w:val="22"/>
        </w:rPr>
      </w:pPr>
      <w:r>
        <w:t xml:space="preserve">The separately installed 110 kV supporting insulators shall comply with the TSO standard specifications in the Annex </w:t>
      </w:r>
      <w:sdt>
        <w:sdtPr>
          <w:rPr>
            <w:rFonts w:cs="Arial"/>
            <w:szCs w:val="22"/>
          </w:rPr>
          <w:id w:val="1446424001"/>
          <w:citation/>
        </w:sdtPr>
        <w:sdtEndPr/>
        <w:sdtContent>
          <w:r w:rsidR="003A242C" w:rsidRPr="00536A92">
            <w:rPr>
              <w:rFonts w:cs="Arial"/>
            </w:rPr>
            <w:fldChar w:fldCharType="begin"/>
          </w:r>
          <w:r w:rsidR="003A242C" w:rsidRPr="00536A92">
            <w:rPr>
              <w:rFonts w:cs="Arial"/>
            </w:rPr>
            <w:instrText xml:space="preserve"> CITATION E17 \l 1063 </w:instrText>
          </w:r>
          <w:r w:rsidR="003A242C" w:rsidRPr="00536A92">
            <w:rPr>
              <w:rFonts w:cs="Arial"/>
            </w:rPr>
            <w:fldChar w:fldCharType="separate"/>
          </w:r>
          <w:r w:rsidR="00F41296" w:rsidRPr="00F41296">
            <w:rPr>
              <w:rFonts w:cs="Arial"/>
              <w:noProof/>
            </w:rPr>
            <w:t>(37)</w:t>
          </w:r>
          <w:r w:rsidR="003A242C" w:rsidRPr="00536A92">
            <w:rPr>
              <w:rFonts w:cs="Arial"/>
            </w:rPr>
            <w:fldChar w:fldCharType="end"/>
          </w:r>
        </w:sdtContent>
      </w:sdt>
      <w:r>
        <w:t xml:space="preserve">. </w:t>
      </w:r>
    </w:p>
    <w:p w14:paraId="15E598B1" w14:textId="28D29AF9" w:rsidR="001A4B78" w:rsidRPr="00536A92" w:rsidRDefault="001A4B78" w:rsidP="00B258AB">
      <w:pPr>
        <w:pStyle w:val="NoSpacing"/>
        <w:numPr>
          <w:ilvl w:val="1"/>
          <w:numId w:val="4"/>
        </w:numPr>
        <w:spacing w:line="276" w:lineRule="auto"/>
        <w:ind w:left="0" w:firstLine="567"/>
        <w:jc w:val="both"/>
        <w:rPr>
          <w:rFonts w:cs="Arial"/>
          <w:szCs w:val="22"/>
        </w:rPr>
      </w:pPr>
      <w:r>
        <w:t>Provide earthing contacts for the installation of movable earthing switches between the sectional switches (or on both sides of the sectional switch if the sectional switch is provided in the principle connection diagram), at the line outlets, at the voltage measuring transformers and at the 110 kV outlets of the power transformers. The contacts for placing movable earthing switches shall be located at such a height that the movable earthing switch can be connected to the contacts by means of a 110 kV insulating stick without the need for means of elevation.</w:t>
      </w:r>
    </w:p>
    <w:p w14:paraId="241F870F" w14:textId="195E0EE3" w:rsidR="001A4B78" w:rsidRPr="00536A92" w:rsidRDefault="001A4B78" w:rsidP="00B258AB">
      <w:pPr>
        <w:pStyle w:val="NoSpacing"/>
        <w:numPr>
          <w:ilvl w:val="1"/>
          <w:numId w:val="4"/>
        </w:numPr>
        <w:spacing w:line="276" w:lineRule="auto"/>
        <w:ind w:left="0" w:firstLine="567"/>
        <w:jc w:val="both"/>
        <w:rPr>
          <w:rFonts w:cs="Arial"/>
          <w:szCs w:val="22"/>
        </w:rPr>
      </w:pPr>
      <w:r>
        <w:t xml:space="preserve">Design the connection method and terminals for the connection to the 110 kV inputs of the power transformers, the switchyard primary devices and the shunt conductors. The requirements for 110 kV primary equipment connection terminals are given in the Annex </w:t>
      </w:r>
      <w:sdt>
        <w:sdtPr>
          <w:rPr>
            <w:rFonts w:cs="Arial"/>
            <w:szCs w:val="22"/>
          </w:rPr>
          <w:id w:val="1001704150"/>
          <w:citation/>
        </w:sdtPr>
        <w:sdtEndPr/>
        <w:sdtContent>
          <w:r w:rsidR="003A242C" w:rsidRPr="00536A92">
            <w:rPr>
              <w:rFonts w:cs="Arial"/>
            </w:rPr>
            <w:fldChar w:fldCharType="begin"/>
          </w:r>
          <w:r w:rsidR="00971CD2" w:rsidRPr="00536A92">
            <w:rPr>
              <w:rFonts w:cs="Arial"/>
            </w:rPr>
            <w:instrText xml:space="preserve">CITATION E18 \l 1063 </w:instrText>
          </w:r>
          <w:r w:rsidR="003A242C" w:rsidRPr="00536A92">
            <w:rPr>
              <w:rFonts w:cs="Arial"/>
            </w:rPr>
            <w:fldChar w:fldCharType="separate"/>
          </w:r>
          <w:r w:rsidR="00F41296" w:rsidRPr="00F41296">
            <w:rPr>
              <w:rFonts w:cs="Arial"/>
              <w:noProof/>
            </w:rPr>
            <w:t>(38)</w:t>
          </w:r>
          <w:r w:rsidR="003A242C" w:rsidRPr="00536A92">
            <w:rPr>
              <w:rFonts w:cs="Arial"/>
            </w:rPr>
            <w:fldChar w:fldCharType="end"/>
          </w:r>
        </w:sdtContent>
      </w:sdt>
      <w:r>
        <w:t>.</w:t>
      </w:r>
    </w:p>
    <w:p w14:paraId="688D0C3C" w14:textId="77777777" w:rsidR="001A4B78" w:rsidRPr="00536A92" w:rsidRDefault="001A4B78" w:rsidP="00B258AB">
      <w:pPr>
        <w:pStyle w:val="NoSpacing"/>
        <w:numPr>
          <w:ilvl w:val="1"/>
          <w:numId w:val="4"/>
        </w:numPr>
        <w:spacing w:line="276" w:lineRule="auto"/>
        <w:ind w:left="0" w:firstLine="567"/>
        <w:jc w:val="both"/>
        <w:rPr>
          <w:rFonts w:cs="Arial"/>
          <w:szCs w:val="22"/>
        </w:rPr>
      </w:pPr>
      <w:r>
        <w:t xml:space="preserve">In the technical design, to design screws to tighten the terminals for the connection of high-voltage equipment so as to ensure minimal external partial discharge when the busbar is connected (when the nut is tightened, the screw thread is </w:t>
      </w:r>
      <w:proofErr w:type="spellStart"/>
      <w:r>
        <w:t>not longer</w:t>
      </w:r>
      <w:proofErr w:type="spellEnd"/>
      <w:r>
        <w:t xml:space="preserve"> than the nut by more than 3 to 5 thread pitches, and the screw and nut are recessed into the inside of the terminal). The tightening torque and tightening sequence of these bolts shall comply with the manufacturer's requirements. The maximum output distance of the flexible shield from the connection terminal shall not exceed 2 mm.</w:t>
      </w:r>
    </w:p>
    <w:p w14:paraId="061B4612" w14:textId="38C30E89" w:rsidR="001A4B78" w:rsidRPr="00536A92" w:rsidRDefault="001A4B78" w:rsidP="00B258AB">
      <w:pPr>
        <w:pStyle w:val="NoSpacing"/>
        <w:numPr>
          <w:ilvl w:val="1"/>
          <w:numId w:val="4"/>
        </w:numPr>
        <w:spacing w:line="276" w:lineRule="auto"/>
        <w:ind w:left="0" w:firstLine="567"/>
        <w:jc w:val="both"/>
        <w:rPr>
          <w:rFonts w:cs="Arial"/>
          <w:szCs w:val="22"/>
        </w:rPr>
      </w:pPr>
      <w:r>
        <w:t xml:space="preserve">Design the earthing equipment in accordance with the requirements of the General Rules for the Installation of Electrical Equipment. The technology for installing earthing equipment shall be selected on the basis of the results of soil resistivity measurements. The earth loop impedance of the grounding circuit of the switchgear part of the transmission network shall not exceed 0,5 Ω at any time of the year. The earthing equipment of the transmission network switchyard is to be connected to the earthing equipment of the TS part of the distribution network. The standard technical requirements for </w:t>
      </w:r>
      <w:r>
        <w:lastRenderedPageBreak/>
        <w:t xml:space="preserve">the installation of the earthing circuit and the elements of the earthing circuit are also given in the Annexes </w:t>
      </w:r>
      <w:sdt>
        <w:sdtPr>
          <w:rPr>
            <w:rFonts w:cs="Arial"/>
            <w:szCs w:val="22"/>
          </w:rPr>
          <w:id w:val="-830758828"/>
          <w:citation/>
        </w:sdtPr>
        <w:sdtEndPr/>
        <w:sdtContent>
          <w:r w:rsidR="0082286B" w:rsidRPr="00536A92">
            <w:rPr>
              <w:rFonts w:cs="Arial"/>
            </w:rPr>
            <w:fldChar w:fldCharType="begin"/>
          </w:r>
          <w:r w:rsidR="0082286B" w:rsidRPr="00536A92">
            <w:rPr>
              <w:rFonts w:cs="Arial"/>
            </w:rPr>
            <w:instrText xml:space="preserve"> CITATION E19 \l 1063 </w:instrText>
          </w:r>
          <w:r w:rsidR="0082286B" w:rsidRPr="00536A92">
            <w:rPr>
              <w:rFonts w:cs="Arial"/>
            </w:rPr>
            <w:fldChar w:fldCharType="separate"/>
          </w:r>
          <w:r w:rsidR="00F41296" w:rsidRPr="00F41296">
            <w:rPr>
              <w:rFonts w:cs="Arial"/>
              <w:noProof/>
            </w:rPr>
            <w:t>(39)</w:t>
          </w:r>
          <w:r w:rsidR="0082286B" w:rsidRPr="00536A92">
            <w:rPr>
              <w:rFonts w:cs="Arial"/>
            </w:rPr>
            <w:fldChar w:fldCharType="end"/>
          </w:r>
        </w:sdtContent>
      </w:sdt>
      <w:r>
        <w:t xml:space="preserve"> and </w:t>
      </w:r>
      <w:sdt>
        <w:sdtPr>
          <w:rPr>
            <w:rFonts w:cs="Arial"/>
            <w:szCs w:val="22"/>
          </w:rPr>
          <w:id w:val="-2046827466"/>
          <w:citation/>
        </w:sdtPr>
        <w:sdtEndPr/>
        <w:sdtContent>
          <w:r w:rsidR="0082286B" w:rsidRPr="00536A92">
            <w:rPr>
              <w:rFonts w:cs="Arial"/>
            </w:rPr>
            <w:fldChar w:fldCharType="begin"/>
          </w:r>
          <w:r w:rsidR="0082286B" w:rsidRPr="00536A92">
            <w:rPr>
              <w:rFonts w:cs="Arial"/>
            </w:rPr>
            <w:instrText xml:space="preserve"> CITATION E20 \l 1063 </w:instrText>
          </w:r>
          <w:r w:rsidR="0082286B" w:rsidRPr="00536A92">
            <w:rPr>
              <w:rFonts w:cs="Arial"/>
            </w:rPr>
            <w:fldChar w:fldCharType="separate"/>
          </w:r>
          <w:r w:rsidR="00F41296" w:rsidRPr="00F41296">
            <w:rPr>
              <w:rFonts w:cs="Arial"/>
              <w:noProof/>
            </w:rPr>
            <w:t>(40)</w:t>
          </w:r>
          <w:r w:rsidR="0082286B" w:rsidRPr="00536A92">
            <w:rPr>
              <w:rFonts w:cs="Arial"/>
            </w:rPr>
            <w:fldChar w:fldCharType="end"/>
          </w:r>
        </w:sdtContent>
      </w:sdt>
      <w:r>
        <w:t>.</w:t>
      </w:r>
    </w:p>
    <w:p w14:paraId="5F5BE612" w14:textId="77984937" w:rsidR="001A4B78" w:rsidRPr="00536A92" w:rsidRDefault="001A4B78" w:rsidP="00B258AB">
      <w:pPr>
        <w:pStyle w:val="NoSpacing"/>
        <w:numPr>
          <w:ilvl w:val="1"/>
          <w:numId w:val="4"/>
        </w:numPr>
        <w:spacing w:line="276" w:lineRule="auto"/>
        <w:ind w:left="0" w:firstLine="567"/>
        <w:jc w:val="both"/>
        <w:rPr>
          <w:rFonts w:cs="Arial"/>
          <w:szCs w:val="22"/>
        </w:rPr>
      </w:pPr>
      <w:r>
        <w:t xml:space="preserve">Design the power panel(s) to supply the 0,4 kV movable equipment in the AS area with single-phase (2 units) and three-phase (1 unit) sockets (single-phase auto-switch 16 A, three-phase auto-switch 32 A) fed via a leakage current relay. The number of power panels shall be chosen according to the number of connections (1 power panel shall be designed for 5 connections). The panels shall be evenly spaced throughout the substation area. </w:t>
      </w:r>
    </w:p>
    <w:p w14:paraId="63962FF5" w14:textId="1D6BF5A6" w:rsidR="001A4B78" w:rsidRPr="00536A92" w:rsidRDefault="001A4B78" w:rsidP="00B258AB">
      <w:pPr>
        <w:pStyle w:val="NoSpacing"/>
        <w:numPr>
          <w:ilvl w:val="1"/>
          <w:numId w:val="4"/>
        </w:numPr>
        <w:spacing w:line="276" w:lineRule="auto"/>
        <w:ind w:left="0" w:firstLine="567"/>
        <w:jc w:val="both"/>
        <w:rPr>
          <w:rFonts w:cs="Arial"/>
          <w:szCs w:val="22"/>
        </w:rPr>
      </w:pPr>
      <w:r>
        <w:t>Design the layout of alternating current and direct current panels, relay protection and control cabinets, with cables to cabinets and panels being fed from below.</w:t>
      </w:r>
    </w:p>
    <w:p w14:paraId="13BAA7AB" w14:textId="656D68AA" w:rsidR="001A4B78" w:rsidRPr="00536A92" w:rsidRDefault="001A4B78" w:rsidP="00B258AB">
      <w:pPr>
        <w:pStyle w:val="NoSpacing"/>
        <w:numPr>
          <w:ilvl w:val="1"/>
          <w:numId w:val="4"/>
        </w:numPr>
        <w:spacing w:line="276" w:lineRule="auto"/>
        <w:ind w:left="0" w:firstLine="567"/>
        <w:jc w:val="both"/>
        <w:rPr>
          <w:rFonts w:cs="Arial"/>
          <w:szCs w:val="22"/>
        </w:rPr>
      </w:pPr>
      <w:r>
        <w:t xml:space="preserve">Design lighting in the substation area to allow the necessary work to be carried out during the hours of darkness for the operation of the equipment. The open switchboard lighting shall be automatically triggered by motion detectors during the hours of darkness, with the possibility of switching to manual operation mode. Provide for the use of LED luminaires (floodlights), while complying with the lighting requirements specified in HN 98:2014 "Natural and artificial lighting in workplaces. Enlightenment minimum limit values and general requirements for measurement'. The lighting shall be powered and controlled by a separate control panel mounted on the modular control panel and connected to the ACSSP. </w:t>
      </w:r>
    </w:p>
    <w:p w14:paraId="7ABF008B" w14:textId="4C251D21" w:rsidR="001A4B78" w:rsidRPr="00536A92" w:rsidRDefault="001A4B78" w:rsidP="00B258AB">
      <w:pPr>
        <w:pStyle w:val="NoSpacing"/>
        <w:numPr>
          <w:ilvl w:val="1"/>
          <w:numId w:val="4"/>
        </w:numPr>
        <w:spacing w:line="276" w:lineRule="auto"/>
        <w:ind w:left="0" w:firstLine="567"/>
        <w:jc w:val="both"/>
        <w:rPr>
          <w:rFonts w:cs="Arial"/>
          <w:szCs w:val="22"/>
        </w:rPr>
      </w:pPr>
      <w:r>
        <w:t>All equipment, cabinet and line designations shall be agreed with the TSO and shall comply with the requirements of the Transmission Network Operational and Technical Naming and Marking Procedure (see Annex</w:t>
      </w:r>
      <w:sdt>
        <w:sdtPr>
          <w:rPr>
            <w:rFonts w:cs="Arial"/>
            <w:szCs w:val="22"/>
          </w:rPr>
          <w:id w:val="144868485"/>
          <w:citation/>
        </w:sdtPr>
        <w:sdtEndPr/>
        <w:sdtContent>
          <w:r w:rsidR="005418C3" w:rsidRPr="00536A92">
            <w:rPr>
              <w:rFonts w:cs="Arial"/>
            </w:rPr>
            <w:fldChar w:fldCharType="begin"/>
          </w:r>
          <w:r w:rsidR="005418C3" w:rsidRPr="00536A92">
            <w:rPr>
              <w:rFonts w:cs="Arial"/>
            </w:rPr>
            <w:instrText xml:space="preserve"> CITATION Bendrai7 \l 1063 </w:instrText>
          </w:r>
          <w:r w:rsidR="005418C3" w:rsidRPr="00536A92">
            <w:rPr>
              <w:rFonts w:cs="Arial"/>
            </w:rPr>
            <w:fldChar w:fldCharType="separate"/>
          </w:r>
          <w:r w:rsidR="00F41296">
            <w:rPr>
              <w:rFonts w:cs="Arial"/>
              <w:noProof/>
            </w:rPr>
            <w:t xml:space="preserve"> </w:t>
          </w:r>
          <w:r w:rsidR="00F41296" w:rsidRPr="00F41296">
            <w:rPr>
              <w:rFonts w:cs="Arial"/>
              <w:noProof/>
            </w:rPr>
            <w:t>(41)</w:t>
          </w:r>
          <w:r w:rsidR="005418C3" w:rsidRPr="00536A92">
            <w:rPr>
              <w:rFonts w:cs="Arial"/>
            </w:rPr>
            <w:fldChar w:fldCharType="end"/>
          </w:r>
        </w:sdtContent>
      </w:sdt>
      <w:r>
        <w:t>). All new electrical installations and cabinets shall have operational notices on weatherproof plates. The lettering of open switchyard equipment, DCSSP, ACSSP, RPA cabinets and automatic transfer switches shall be agreed with the TSO prior to the commencement of the manufacture of the equipment and facilities. If the reconstruction is accompanied by the replacement or new installation of equipment in other substations, there is also a requirement that all markings of the newly installed or replaced equipment, cabinets and lines in these substations must be agreed with the TSO.</w:t>
      </w:r>
    </w:p>
    <w:p w14:paraId="0C84C1E5" w14:textId="71B40547" w:rsidR="001A4B78" w:rsidRPr="00536A92" w:rsidRDefault="001A4B78" w:rsidP="00B258AB">
      <w:pPr>
        <w:pStyle w:val="NoSpacing"/>
        <w:numPr>
          <w:ilvl w:val="1"/>
          <w:numId w:val="4"/>
        </w:numPr>
        <w:spacing w:line="276" w:lineRule="auto"/>
        <w:ind w:left="0" w:firstLine="567"/>
        <w:jc w:val="both"/>
        <w:rPr>
          <w:rFonts w:cs="Arial"/>
          <w:szCs w:val="22"/>
        </w:rPr>
      </w:pPr>
      <w:r>
        <w:t xml:space="preserve">In the technical design, write that the technical data tables and marking of the primary equipment must comply with the TSO standard technical requirements in the Annex </w:t>
      </w:r>
      <w:sdt>
        <w:sdtPr>
          <w:rPr>
            <w:rFonts w:cs="Arial"/>
            <w:szCs w:val="22"/>
          </w:rPr>
          <w:id w:val="-1453789980"/>
          <w:citation/>
        </w:sdtPr>
        <w:sdtEndPr/>
        <w:sdtContent>
          <w:r w:rsidR="00F53AA5" w:rsidRPr="00536A92">
            <w:rPr>
              <w:rFonts w:cs="Arial"/>
            </w:rPr>
            <w:fldChar w:fldCharType="begin"/>
          </w:r>
          <w:r w:rsidR="00243308" w:rsidRPr="00536A92">
            <w:rPr>
              <w:rFonts w:cs="Arial"/>
            </w:rPr>
            <w:instrText xml:space="preserve">CITATION Bendrai8 \l 1063 </w:instrText>
          </w:r>
          <w:r w:rsidR="00F53AA5" w:rsidRPr="00536A92">
            <w:rPr>
              <w:rFonts w:cs="Arial"/>
            </w:rPr>
            <w:fldChar w:fldCharType="separate"/>
          </w:r>
          <w:r w:rsidR="00F41296" w:rsidRPr="00F41296">
            <w:rPr>
              <w:rFonts w:cs="Arial"/>
              <w:noProof/>
            </w:rPr>
            <w:t>(42)</w:t>
          </w:r>
          <w:r w:rsidR="00F53AA5" w:rsidRPr="00536A92">
            <w:rPr>
              <w:rFonts w:cs="Arial"/>
            </w:rPr>
            <w:fldChar w:fldCharType="end"/>
          </w:r>
        </w:sdtContent>
      </w:sdt>
      <w:r>
        <w:t>.</w:t>
      </w:r>
    </w:p>
    <w:p w14:paraId="5C0F2929" w14:textId="77777777" w:rsidR="001A4B78" w:rsidRPr="00536A92" w:rsidRDefault="001A4B78" w:rsidP="00B258AB">
      <w:pPr>
        <w:pStyle w:val="NoSpacing"/>
        <w:numPr>
          <w:ilvl w:val="1"/>
          <w:numId w:val="4"/>
        </w:numPr>
        <w:spacing w:line="276" w:lineRule="auto"/>
        <w:ind w:left="0" w:firstLine="567"/>
        <w:jc w:val="both"/>
        <w:rPr>
          <w:rFonts w:cs="Arial"/>
          <w:szCs w:val="22"/>
        </w:rPr>
      </w:pPr>
      <w:r>
        <w:t>The technical design shall provide for the installation and inspection of the newly installed primary equipment in accordance with the rules for the installation of electrical equipment and the requirements of the TSO regulatory documents.</w:t>
      </w:r>
    </w:p>
    <w:p w14:paraId="4CAAE1DC" w14:textId="77777777" w:rsidR="001A4B78" w:rsidRPr="00536A92" w:rsidRDefault="001A4B78" w:rsidP="00B258AB">
      <w:pPr>
        <w:pStyle w:val="NoSpacing"/>
        <w:numPr>
          <w:ilvl w:val="1"/>
          <w:numId w:val="4"/>
        </w:numPr>
        <w:spacing w:line="276" w:lineRule="auto"/>
        <w:ind w:left="0" w:firstLine="567"/>
        <w:jc w:val="both"/>
        <w:rPr>
          <w:rFonts w:cs="Arial"/>
          <w:szCs w:val="22"/>
        </w:rPr>
      </w:pPr>
      <w:r>
        <w:t>The technical design shall include a three-dimensional layout plan of the 110 kV switchyard's primary facilities and drawings of all connecting sections.</w:t>
      </w:r>
    </w:p>
    <w:p w14:paraId="52A79833" w14:textId="77777777" w:rsidR="001A4B78" w:rsidRPr="00536A92" w:rsidRDefault="001A4B78" w:rsidP="00B258AB">
      <w:pPr>
        <w:pStyle w:val="NoSpacing"/>
        <w:numPr>
          <w:ilvl w:val="1"/>
          <w:numId w:val="4"/>
        </w:numPr>
        <w:spacing w:line="276" w:lineRule="auto"/>
        <w:ind w:left="0" w:firstLine="567"/>
        <w:jc w:val="both"/>
        <w:rPr>
          <w:rFonts w:cs="Arial"/>
          <w:szCs w:val="22"/>
        </w:rPr>
      </w:pPr>
      <w:bookmarkStart w:id="38" w:name="_Hlk17360646"/>
      <w:r>
        <w:t xml:space="preserve">The technical specifications for the equipment shall be based on the standard requirements for the equipment annexed to this design brief. The wording of the text in the column "Parameter (units of measurement), function, performance or characteristic required of the device, equipment, article or material" of the standard requirements shall not be modified when transferring the items of the standard requirements into the specifications. Nor can items of the standard requirements be excluded from the specification. If the clause is not applicable in a particular case, enter "Not applicable" in the specification instead of the specific parameter or function value, fulfilment or feature. The inclusion of additional clauses in the specification compared to the standard requirements, or the adjustment of a standard value, performance or characteristic of a parameter or function compared to the value, performance or characteristic of a parameter or function in the standard requirements, shall be described and justified in the design. </w:t>
      </w:r>
      <w:bookmarkStart w:id="39" w:name="_Hlk17360187"/>
      <w:r>
        <w:t>The technical specifications of the technical design shall be drawn up in Lithuanian and English.</w:t>
      </w:r>
      <w:bookmarkEnd w:id="39"/>
    </w:p>
    <w:bookmarkEnd w:id="38"/>
    <w:p w14:paraId="779551FD" w14:textId="79C152CC" w:rsidR="004D2850" w:rsidRPr="00536A92" w:rsidRDefault="004D2850" w:rsidP="00B258AB">
      <w:pPr>
        <w:pStyle w:val="NoSpacing"/>
        <w:spacing w:line="276" w:lineRule="auto"/>
        <w:jc w:val="both"/>
        <w:rPr>
          <w:rFonts w:cs="Arial"/>
          <w:bCs/>
          <w:szCs w:val="22"/>
          <w:lang w:val="lt-LT"/>
        </w:rPr>
      </w:pPr>
    </w:p>
    <w:p w14:paraId="02F0811D" w14:textId="118AD158" w:rsidR="00E56000" w:rsidRPr="00536A92" w:rsidRDefault="00E56000" w:rsidP="00B258AB">
      <w:pPr>
        <w:pStyle w:val="Heading1"/>
        <w:numPr>
          <w:ilvl w:val="0"/>
          <w:numId w:val="26"/>
        </w:numPr>
        <w:spacing w:before="120" w:after="120" w:line="276" w:lineRule="auto"/>
        <w:ind w:firstLine="567"/>
        <w:rPr>
          <w:szCs w:val="22"/>
        </w:rPr>
      </w:pPr>
      <w:bookmarkStart w:id="40" w:name="_Toc457201895"/>
      <w:bookmarkStart w:id="41" w:name="_Toc160347415"/>
      <w:r>
        <w:t>PART ON ELECTRICITY TRANSMISSION LINES</w:t>
      </w:r>
      <w:bookmarkEnd w:id="40"/>
      <w:bookmarkEnd w:id="41"/>
    </w:p>
    <w:p w14:paraId="48D8F00D" w14:textId="77777777" w:rsidR="00E56000" w:rsidRPr="00536A92" w:rsidRDefault="00E56000" w:rsidP="00B258AB">
      <w:pPr>
        <w:pStyle w:val="ListParagraph"/>
        <w:numPr>
          <w:ilvl w:val="0"/>
          <w:numId w:val="4"/>
        </w:numPr>
        <w:spacing w:line="276" w:lineRule="auto"/>
        <w:ind w:left="0" w:firstLine="567"/>
        <w:jc w:val="both"/>
        <w:rPr>
          <w:rFonts w:ascii="Trebuchet MS" w:hAnsi="Trebuchet MS"/>
          <w:vanish/>
          <w:sz w:val="22"/>
          <w:szCs w:val="22"/>
          <w:lang w:val="lt-LT"/>
        </w:rPr>
      </w:pPr>
    </w:p>
    <w:p w14:paraId="37C2C9B0" w14:textId="35FF2E55" w:rsidR="003E382A" w:rsidRPr="00536A92" w:rsidRDefault="008839F6" w:rsidP="00B258AB">
      <w:pPr>
        <w:pStyle w:val="NoSpacing"/>
        <w:numPr>
          <w:ilvl w:val="1"/>
          <w:numId w:val="4"/>
        </w:numPr>
        <w:spacing w:line="276" w:lineRule="auto"/>
        <w:ind w:left="0" w:firstLine="567"/>
        <w:jc w:val="both"/>
        <w:rPr>
          <w:szCs w:val="22"/>
        </w:rPr>
      </w:pPr>
      <w:r>
        <w:t xml:space="preserve">Design the replacement of the 110 kV OL from the </w:t>
      </w:r>
      <w:proofErr w:type="spellStart"/>
      <w:r>
        <w:t>Nemenčinė</w:t>
      </w:r>
      <w:proofErr w:type="spellEnd"/>
      <w:r>
        <w:t xml:space="preserve"> and </w:t>
      </w:r>
      <w:proofErr w:type="spellStart"/>
      <w:r>
        <w:t>Neris-Pabradė</w:t>
      </w:r>
      <w:proofErr w:type="spellEnd"/>
      <w:r>
        <w:t xml:space="preserve"> supports, from the anchor-end pylon No. 19 to the new line gantries to be installed, in such a way that the existing </w:t>
      </w:r>
      <w:r>
        <w:lastRenderedPageBreak/>
        <w:t xml:space="preserve">electrical capacities of the OL are not compromised (type of wires for the </w:t>
      </w:r>
      <w:proofErr w:type="spellStart"/>
      <w:r>
        <w:t>Nemenčinė</w:t>
      </w:r>
      <w:proofErr w:type="spellEnd"/>
      <w:r>
        <w:t xml:space="preserve"> branch - 122-AL1/20-ST1A or analogue, for the </w:t>
      </w:r>
      <w:proofErr w:type="spellStart"/>
      <w:r>
        <w:t>Neris</w:t>
      </w:r>
      <w:proofErr w:type="spellEnd"/>
      <w:r>
        <w:t xml:space="preserve"> - </w:t>
      </w:r>
      <w:proofErr w:type="spellStart"/>
      <w:r>
        <w:t>Pabradė</w:t>
      </w:r>
      <w:proofErr w:type="spellEnd"/>
      <w:r>
        <w:t xml:space="preserve"> branch - 149-AL1/24-ST1A or analogue).  </w:t>
      </w:r>
    </w:p>
    <w:p w14:paraId="19A14527" w14:textId="676C79A3" w:rsidR="008839F6" w:rsidRPr="00536A92" w:rsidRDefault="008839F6" w:rsidP="00B258AB">
      <w:pPr>
        <w:pStyle w:val="NoSpacing"/>
        <w:numPr>
          <w:ilvl w:val="1"/>
          <w:numId w:val="4"/>
        </w:numPr>
        <w:spacing w:line="276" w:lineRule="auto"/>
        <w:ind w:left="0" w:firstLine="567"/>
        <w:jc w:val="both"/>
        <w:rPr>
          <w:szCs w:val="22"/>
        </w:rPr>
      </w:pPr>
      <w:r>
        <w:t>Design of the installation of new tensile isolator garlands, linear reinforcement on the section support No. 19 - portal.</w:t>
      </w:r>
    </w:p>
    <w:p w14:paraId="7E641C51" w14:textId="42684236" w:rsidR="008839F6" w:rsidRPr="00536A92" w:rsidRDefault="008839F6" w:rsidP="00B258AB">
      <w:pPr>
        <w:pStyle w:val="NoSpacing"/>
        <w:numPr>
          <w:ilvl w:val="1"/>
          <w:numId w:val="4"/>
        </w:numPr>
        <w:spacing w:line="276" w:lineRule="auto"/>
        <w:ind w:left="0" w:firstLine="567"/>
        <w:jc w:val="both"/>
        <w:rPr>
          <w:szCs w:val="22"/>
        </w:rPr>
      </w:pPr>
      <w:r>
        <w:t>Design lightning protection cables from the end support No. 19 to the linear gantries and provide calculations of thermal resistance to short-circuit currents.</w:t>
      </w:r>
    </w:p>
    <w:p w14:paraId="4D79256A" w14:textId="31E053C8" w:rsidR="004A27BB" w:rsidRPr="00536A92" w:rsidRDefault="00011BD1" w:rsidP="00B258AB">
      <w:pPr>
        <w:pStyle w:val="NoSpacing"/>
        <w:numPr>
          <w:ilvl w:val="1"/>
          <w:numId w:val="4"/>
        </w:numPr>
        <w:spacing w:line="276" w:lineRule="auto"/>
        <w:ind w:left="0" w:firstLine="567"/>
        <w:jc w:val="both"/>
        <w:rPr>
          <w:szCs w:val="22"/>
        </w:rPr>
      </w:pPr>
      <w:r>
        <w:t xml:space="preserve">Provide calculations and results for the selection of electromechanical characteristics of wires, lightning protection cables, insulators, linear fittings. </w:t>
      </w:r>
    </w:p>
    <w:p w14:paraId="5008B969" w14:textId="6503C55F" w:rsidR="00427F02" w:rsidRPr="00536A92" w:rsidRDefault="00427F02" w:rsidP="00B258AB">
      <w:pPr>
        <w:pStyle w:val="NoSpacing"/>
        <w:numPr>
          <w:ilvl w:val="1"/>
          <w:numId w:val="4"/>
        </w:numPr>
        <w:spacing w:line="276" w:lineRule="auto"/>
        <w:ind w:left="0" w:firstLine="567"/>
        <w:jc w:val="both"/>
        <w:rPr>
          <w:szCs w:val="22"/>
        </w:rPr>
      </w:pPr>
      <w:r>
        <w:t>Design the adjustment works for the OL wires and lightning protection cables in the reconstructed anchor span (support-portal).</w:t>
      </w:r>
    </w:p>
    <w:p w14:paraId="4834C823" w14:textId="0A4335A1" w:rsidR="00427F02" w:rsidRPr="00536A92" w:rsidRDefault="00427F02" w:rsidP="00B258AB">
      <w:pPr>
        <w:pStyle w:val="NoSpacing"/>
        <w:numPr>
          <w:ilvl w:val="1"/>
          <w:numId w:val="4"/>
        </w:numPr>
        <w:spacing w:line="276" w:lineRule="auto"/>
        <w:ind w:left="0" w:firstLine="567"/>
        <w:jc w:val="both"/>
        <w:rPr>
          <w:szCs w:val="22"/>
        </w:rPr>
      </w:pPr>
      <w:r>
        <w:t>The results of the calculation of the tensile forces and deflections of the wires and lightning protection cables of the reconstructed OL anchor-portal span are presented for the installation and steady-state modes.</w:t>
      </w:r>
    </w:p>
    <w:p w14:paraId="2FCABC77" w14:textId="5314951D" w:rsidR="00427F02" w:rsidRPr="00536A92" w:rsidRDefault="00427F02" w:rsidP="00B258AB">
      <w:pPr>
        <w:pStyle w:val="NoSpacing"/>
        <w:numPr>
          <w:ilvl w:val="1"/>
          <w:numId w:val="4"/>
        </w:numPr>
        <w:spacing w:line="276" w:lineRule="auto"/>
        <w:ind w:left="0" w:firstLine="567"/>
        <w:jc w:val="both"/>
        <w:rPr>
          <w:szCs w:val="22"/>
        </w:rPr>
      </w:pPr>
      <w:r>
        <w:t>Provide a longitudinal profile of the reconstructed anchor span. The profile shall include, but not be limited to, the deflections of lightning protection cables and wires, the distances between the wire and the cable, the distances between the wires and the ground and the distances from the wires to the ground surface and to the various civil engineering structures under normal and emergency operation of the OL. The height of the wires from the ground along the entire stretch from the gantries to the end support of the overhead line shall not be less than 7 metres at the maximum deflection of the wires.</w:t>
      </w:r>
    </w:p>
    <w:p w14:paraId="092C48E4" w14:textId="038AB535" w:rsidR="00843C68" w:rsidRPr="00536A92" w:rsidRDefault="00843C68" w:rsidP="00B258AB">
      <w:pPr>
        <w:pStyle w:val="ListParagraph"/>
        <w:numPr>
          <w:ilvl w:val="1"/>
          <w:numId w:val="4"/>
        </w:numPr>
        <w:spacing w:line="276" w:lineRule="auto"/>
        <w:ind w:left="0" w:firstLine="567"/>
        <w:jc w:val="both"/>
        <w:rPr>
          <w:rFonts w:ascii="Trebuchet MS" w:hAnsi="Trebuchet MS"/>
          <w:sz w:val="22"/>
          <w:szCs w:val="22"/>
        </w:rPr>
      </w:pPr>
      <w:r>
        <w:rPr>
          <w:rFonts w:ascii="Trebuchet MS" w:hAnsi="Trebuchet MS"/>
          <w:sz w:val="22"/>
        </w:rPr>
        <w:t>Provide route plans of the section to be reconstructed, identifying the position of the existing edge wires and the position of the projected edge wires in a horizontal projection.</w:t>
      </w:r>
    </w:p>
    <w:p w14:paraId="61921CC4" w14:textId="136BBB38" w:rsidR="004E24C6" w:rsidRPr="00536A92" w:rsidRDefault="004E24C6" w:rsidP="00B258AB">
      <w:pPr>
        <w:pStyle w:val="NoSpacing"/>
        <w:numPr>
          <w:ilvl w:val="1"/>
          <w:numId w:val="4"/>
        </w:numPr>
        <w:spacing w:line="276" w:lineRule="auto"/>
        <w:ind w:left="0" w:firstLine="567"/>
        <w:jc w:val="both"/>
        <w:rPr>
          <w:szCs w:val="22"/>
        </w:rPr>
      </w:pPr>
      <w:r>
        <w:t>Design and select the OL elements in accordance with the standard specifications given in Annexes</w:t>
      </w:r>
      <w:sdt>
        <w:sdtPr>
          <w:rPr>
            <w:rFonts w:cs="Arial"/>
            <w:szCs w:val="22"/>
          </w:rPr>
          <w:id w:val="-1612664413"/>
          <w:citation/>
        </w:sdtPr>
        <w:sdtEndPr/>
        <w:sdtContent>
          <w:r w:rsidR="002800CF" w:rsidRPr="00536A92">
            <w:rPr>
              <w:rFonts w:cs="Arial"/>
            </w:rPr>
            <w:fldChar w:fldCharType="begin"/>
          </w:r>
          <w:r w:rsidR="00243308" w:rsidRPr="00536A92">
            <w:rPr>
              <w:rFonts w:cs="Arial"/>
            </w:rPr>
            <w:instrText xml:space="preserve">CITATION EL8 \l 1063 </w:instrText>
          </w:r>
          <w:r w:rsidR="002800CF" w:rsidRPr="00536A92">
            <w:rPr>
              <w:rFonts w:cs="Arial"/>
            </w:rPr>
            <w:fldChar w:fldCharType="separate"/>
          </w:r>
          <w:r w:rsidR="00F41296">
            <w:rPr>
              <w:rFonts w:cs="Arial"/>
              <w:noProof/>
            </w:rPr>
            <w:t xml:space="preserve"> </w:t>
          </w:r>
          <w:r w:rsidR="00F41296" w:rsidRPr="00F41296">
            <w:rPr>
              <w:rFonts w:cs="Arial"/>
              <w:noProof/>
            </w:rPr>
            <w:t>(36)</w:t>
          </w:r>
          <w:r w:rsidR="002800CF" w:rsidRPr="00536A92">
            <w:rPr>
              <w:rFonts w:cs="Arial"/>
            </w:rPr>
            <w:fldChar w:fldCharType="end"/>
          </w:r>
        </w:sdtContent>
      </w:sdt>
      <w:r>
        <w:t>,</w:t>
      </w:r>
      <w:sdt>
        <w:sdtPr>
          <w:rPr>
            <w:rFonts w:cs="Arial"/>
            <w:szCs w:val="22"/>
          </w:rPr>
          <w:id w:val="117105770"/>
          <w:citation/>
        </w:sdtPr>
        <w:sdtEndPr/>
        <w:sdtContent>
          <w:r w:rsidR="003D125A" w:rsidRPr="00536A92">
            <w:rPr>
              <w:rFonts w:cs="Arial"/>
            </w:rPr>
            <w:fldChar w:fldCharType="begin"/>
          </w:r>
          <w:r w:rsidR="00243308" w:rsidRPr="00536A92">
            <w:rPr>
              <w:rFonts w:cs="Arial"/>
            </w:rPr>
            <w:instrText xml:space="preserve">CITATION EL4 \l 1063 </w:instrText>
          </w:r>
          <w:r w:rsidR="003D125A" w:rsidRPr="00536A92">
            <w:rPr>
              <w:rFonts w:cs="Arial"/>
            </w:rPr>
            <w:fldChar w:fldCharType="separate"/>
          </w:r>
          <w:r w:rsidR="00F41296">
            <w:rPr>
              <w:rFonts w:cs="Arial"/>
              <w:noProof/>
            </w:rPr>
            <w:t xml:space="preserve"> </w:t>
          </w:r>
          <w:r w:rsidR="00F41296" w:rsidRPr="00F41296">
            <w:rPr>
              <w:rFonts w:cs="Arial"/>
              <w:noProof/>
            </w:rPr>
            <w:t>(43)</w:t>
          </w:r>
          <w:r w:rsidR="003D125A" w:rsidRPr="00536A92">
            <w:rPr>
              <w:rFonts w:cs="Arial"/>
            </w:rPr>
            <w:fldChar w:fldCharType="end"/>
          </w:r>
        </w:sdtContent>
      </w:sdt>
      <w:r>
        <w:t xml:space="preserve">, </w:t>
      </w:r>
      <w:sdt>
        <w:sdtPr>
          <w:rPr>
            <w:rFonts w:cs="Arial"/>
            <w:szCs w:val="22"/>
          </w:rPr>
          <w:id w:val="-450327511"/>
          <w:citation/>
        </w:sdtPr>
        <w:sdtEndPr/>
        <w:sdtContent>
          <w:r w:rsidR="003D125A" w:rsidRPr="00536A92">
            <w:rPr>
              <w:rFonts w:cs="Arial"/>
            </w:rPr>
            <w:fldChar w:fldCharType="begin"/>
          </w:r>
          <w:r w:rsidR="007657CD" w:rsidRPr="00536A92">
            <w:rPr>
              <w:rFonts w:cs="Arial"/>
            </w:rPr>
            <w:instrText xml:space="preserve">CITATION EL5 \l 1063 </w:instrText>
          </w:r>
          <w:r w:rsidR="003D125A" w:rsidRPr="00536A92">
            <w:rPr>
              <w:rFonts w:cs="Arial"/>
            </w:rPr>
            <w:fldChar w:fldCharType="separate"/>
          </w:r>
          <w:r w:rsidR="00F41296" w:rsidRPr="00F41296">
            <w:rPr>
              <w:rFonts w:cs="Arial"/>
              <w:noProof/>
            </w:rPr>
            <w:t>(44)</w:t>
          </w:r>
          <w:r w:rsidR="003D125A" w:rsidRPr="00536A92">
            <w:rPr>
              <w:rFonts w:cs="Arial"/>
            </w:rPr>
            <w:fldChar w:fldCharType="end"/>
          </w:r>
        </w:sdtContent>
      </w:sdt>
      <w:r>
        <w:t xml:space="preserve">, </w:t>
      </w:r>
      <w:sdt>
        <w:sdtPr>
          <w:rPr>
            <w:rFonts w:cs="Arial"/>
            <w:szCs w:val="22"/>
          </w:rPr>
          <w:id w:val="-1091773451"/>
          <w:citation/>
        </w:sdtPr>
        <w:sdtEndPr/>
        <w:sdtContent>
          <w:r w:rsidR="003D125A" w:rsidRPr="00536A92">
            <w:rPr>
              <w:rFonts w:cs="Arial"/>
            </w:rPr>
            <w:fldChar w:fldCharType="begin"/>
          </w:r>
          <w:r w:rsidR="007657CD" w:rsidRPr="00536A92">
            <w:rPr>
              <w:rFonts w:cs="Arial"/>
            </w:rPr>
            <w:instrText xml:space="preserve">CITATION EL6 \l 1063 </w:instrText>
          </w:r>
          <w:r w:rsidR="003D125A" w:rsidRPr="00536A92">
            <w:rPr>
              <w:rFonts w:cs="Arial"/>
            </w:rPr>
            <w:fldChar w:fldCharType="separate"/>
          </w:r>
          <w:r w:rsidR="00F41296" w:rsidRPr="00F41296">
            <w:rPr>
              <w:rFonts w:cs="Arial"/>
              <w:noProof/>
            </w:rPr>
            <w:t>(45)</w:t>
          </w:r>
          <w:r w:rsidR="003D125A" w:rsidRPr="00536A92">
            <w:rPr>
              <w:rFonts w:cs="Arial"/>
            </w:rPr>
            <w:fldChar w:fldCharType="end"/>
          </w:r>
        </w:sdtContent>
      </w:sdt>
      <w:r>
        <w:t xml:space="preserve">, </w:t>
      </w:r>
      <w:sdt>
        <w:sdtPr>
          <w:rPr>
            <w:rFonts w:cs="Arial"/>
            <w:szCs w:val="22"/>
          </w:rPr>
          <w:id w:val="1614170611"/>
          <w:citation/>
        </w:sdtPr>
        <w:sdtEndPr/>
        <w:sdtContent>
          <w:r w:rsidR="003D125A" w:rsidRPr="00536A92">
            <w:rPr>
              <w:rFonts w:cs="Arial"/>
            </w:rPr>
            <w:fldChar w:fldCharType="begin"/>
          </w:r>
          <w:r w:rsidR="007657CD" w:rsidRPr="00536A92">
            <w:rPr>
              <w:rFonts w:cs="Arial"/>
            </w:rPr>
            <w:instrText xml:space="preserve">CITATION EL9 \l 1063 </w:instrText>
          </w:r>
          <w:r w:rsidR="003D125A" w:rsidRPr="00536A92">
            <w:rPr>
              <w:rFonts w:cs="Arial"/>
            </w:rPr>
            <w:fldChar w:fldCharType="separate"/>
          </w:r>
          <w:r w:rsidR="00F41296" w:rsidRPr="00F41296">
            <w:rPr>
              <w:rFonts w:cs="Arial"/>
              <w:noProof/>
            </w:rPr>
            <w:t>(46)</w:t>
          </w:r>
          <w:r w:rsidR="003D125A" w:rsidRPr="00536A92">
            <w:rPr>
              <w:rFonts w:cs="Arial"/>
            </w:rPr>
            <w:fldChar w:fldCharType="end"/>
          </w:r>
        </w:sdtContent>
      </w:sdt>
      <w:r>
        <w:t>,</w:t>
      </w:r>
      <w:sdt>
        <w:sdtPr>
          <w:rPr>
            <w:rFonts w:cs="Arial"/>
            <w:szCs w:val="22"/>
          </w:rPr>
          <w:id w:val="2105140996"/>
          <w:citation/>
        </w:sdtPr>
        <w:sdtEndPr/>
        <w:sdtContent>
          <w:r w:rsidR="00A61AC0" w:rsidRPr="00536A92">
            <w:rPr>
              <w:rFonts w:cs="Arial"/>
            </w:rPr>
            <w:fldChar w:fldCharType="begin"/>
          </w:r>
          <w:r w:rsidR="00243308" w:rsidRPr="00536A92">
            <w:rPr>
              <w:rFonts w:cs="Arial"/>
            </w:rPr>
            <w:instrText xml:space="preserve">CITATION 1101 \l 1063 </w:instrText>
          </w:r>
          <w:r w:rsidR="00A61AC0" w:rsidRPr="00536A92">
            <w:rPr>
              <w:rFonts w:cs="Arial"/>
            </w:rPr>
            <w:fldChar w:fldCharType="separate"/>
          </w:r>
          <w:r w:rsidR="00F41296">
            <w:rPr>
              <w:rFonts w:cs="Arial"/>
              <w:noProof/>
            </w:rPr>
            <w:t xml:space="preserve"> </w:t>
          </w:r>
          <w:r w:rsidR="00F41296" w:rsidRPr="00F41296">
            <w:rPr>
              <w:rFonts w:cs="Arial"/>
              <w:noProof/>
            </w:rPr>
            <w:t>(47)</w:t>
          </w:r>
          <w:r w:rsidR="00A61AC0" w:rsidRPr="00536A92">
            <w:rPr>
              <w:rFonts w:cs="Arial"/>
            </w:rPr>
            <w:fldChar w:fldCharType="end"/>
          </w:r>
        </w:sdtContent>
      </w:sdt>
      <w:r>
        <w:t xml:space="preserve">, </w:t>
      </w:r>
      <w:sdt>
        <w:sdtPr>
          <w:rPr>
            <w:rFonts w:cs="Arial"/>
            <w:szCs w:val="22"/>
          </w:rPr>
          <w:id w:val="2106451625"/>
          <w:citation/>
        </w:sdtPr>
        <w:sdtEndPr/>
        <w:sdtContent>
          <w:r w:rsidR="00A61AC0" w:rsidRPr="00536A92">
            <w:rPr>
              <w:rFonts w:cs="Arial"/>
            </w:rPr>
            <w:fldChar w:fldCharType="begin"/>
          </w:r>
          <w:r w:rsidR="00243308" w:rsidRPr="00536A92">
            <w:rPr>
              <w:rFonts w:cs="Arial"/>
            </w:rPr>
            <w:instrText xml:space="preserve">CITATION 1102 \l 1063 </w:instrText>
          </w:r>
          <w:r w:rsidR="00A61AC0" w:rsidRPr="00536A92">
            <w:rPr>
              <w:rFonts w:cs="Arial"/>
            </w:rPr>
            <w:fldChar w:fldCharType="separate"/>
          </w:r>
          <w:r w:rsidR="00F41296" w:rsidRPr="00F41296">
            <w:rPr>
              <w:rFonts w:cs="Arial"/>
              <w:noProof/>
            </w:rPr>
            <w:t>(48)</w:t>
          </w:r>
          <w:r w:rsidR="00A61AC0" w:rsidRPr="00536A92">
            <w:rPr>
              <w:rFonts w:cs="Arial"/>
            </w:rPr>
            <w:fldChar w:fldCharType="end"/>
          </w:r>
        </w:sdtContent>
      </w:sdt>
      <w:r>
        <w:t>,</w:t>
      </w:r>
      <w:sdt>
        <w:sdtPr>
          <w:rPr>
            <w:rFonts w:cs="Arial"/>
            <w:szCs w:val="22"/>
          </w:rPr>
          <w:id w:val="-822270397"/>
          <w:citation/>
        </w:sdtPr>
        <w:sdtEndPr/>
        <w:sdtContent>
          <w:r w:rsidR="00A61AC0" w:rsidRPr="00536A92">
            <w:rPr>
              <w:rFonts w:cs="Arial"/>
            </w:rPr>
            <w:fldChar w:fldCharType="begin"/>
          </w:r>
          <w:r w:rsidR="00243308" w:rsidRPr="00536A92">
            <w:rPr>
              <w:rFonts w:cs="Arial"/>
            </w:rPr>
            <w:instrText xml:space="preserve">CITATION 1103 \l 1063 </w:instrText>
          </w:r>
          <w:r w:rsidR="00A61AC0" w:rsidRPr="00536A92">
            <w:rPr>
              <w:rFonts w:cs="Arial"/>
            </w:rPr>
            <w:fldChar w:fldCharType="separate"/>
          </w:r>
          <w:r w:rsidR="00F41296">
            <w:rPr>
              <w:rFonts w:cs="Arial"/>
              <w:noProof/>
            </w:rPr>
            <w:t xml:space="preserve"> </w:t>
          </w:r>
          <w:r w:rsidR="00F41296" w:rsidRPr="00F41296">
            <w:rPr>
              <w:rFonts w:cs="Arial"/>
              <w:noProof/>
            </w:rPr>
            <w:t>(49)</w:t>
          </w:r>
          <w:r w:rsidR="00A61AC0" w:rsidRPr="00536A92">
            <w:rPr>
              <w:rFonts w:cs="Arial"/>
            </w:rPr>
            <w:fldChar w:fldCharType="end"/>
          </w:r>
        </w:sdtContent>
      </w:sdt>
      <w:r>
        <w:t xml:space="preserve">, </w:t>
      </w:r>
      <w:sdt>
        <w:sdtPr>
          <w:rPr>
            <w:rFonts w:cs="Arial"/>
            <w:szCs w:val="22"/>
          </w:rPr>
          <w:id w:val="-1978827666"/>
          <w:citation/>
        </w:sdtPr>
        <w:sdtEndPr/>
        <w:sdtContent>
          <w:r w:rsidR="007657CD" w:rsidRPr="00536A92">
            <w:rPr>
              <w:rFonts w:cs="Arial"/>
            </w:rPr>
            <w:fldChar w:fldCharType="begin"/>
          </w:r>
          <w:r w:rsidR="00AD68B7" w:rsidRPr="00536A92">
            <w:rPr>
              <w:rFonts w:cs="Arial"/>
            </w:rPr>
            <w:instrText xml:space="preserve">CITATION Sta1 \l 1033 </w:instrText>
          </w:r>
          <w:r w:rsidR="007657CD" w:rsidRPr="00536A92">
            <w:rPr>
              <w:rFonts w:cs="Arial"/>
            </w:rPr>
            <w:fldChar w:fldCharType="separate"/>
          </w:r>
          <w:r w:rsidR="00F41296" w:rsidRPr="00F41296">
            <w:rPr>
              <w:rFonts w:cs="Arial"/>
              <w:noProof/>
            </w:rPr>
            <w:t>(50)</w:t>
          </w:r>
          <w:r w:rsidR="007657CD" w:rsidRPr="00536A92">
            <w:rPr>
              <w:rFonts w:cs="Arial"/>
            </w:rPr>
            <w:fldChar w:fldCharType="end"/>
          </w:r>
        </w:sdtContent>
      </w:sdt>
      <w:r>
        <w:t>.</w:t>
      </w:r>
    </w:p>
    <w:p w14:paraId="6684B12D" w14:textId="685AC810" w:rsidR="00E56000" w:rsidRPr="00536A92" w:rsidRDefault="004E24C6" w:rsidP="00B258AB">
      <w:pPr>
        <w:pStyle w:val="NoSpacing"/>
        <w:numPr>
          <w:ilvl w:val="1"/>
          <w:numId w:val="4"/>
        </w:numPr>
        <w:spacing w:line="276" w:lineRule="auto"/>
        <w:ind w:left="0" w:firstLine="567"/>
        <w:jc w:val="both"/>
        <w:rPr>
          <w:szCs w:val="22"/>
        </w:rPr>
      </w:pPr>
      <w:r>
        <w:t xml:space="preserve"> Prepare a file of technical specifications in accordance with the requirements set out in the Annex</w:t>
      </w:r>
      <w:sdt>
        <w:sdtPr>
          <w:rPr>
            <w:rFonts w:cs="Arial"/>
            <w:szCs w:val="22"/>
          </w:rPr>
          <w:id w:val="-1143652642"/>
          <w:citation/>
        </w:sdtPr>
        <w:sdtEndPr/>
        <w:sdtContent>
          <w:r w:rsidR="004741A4" w:rsidRPr="00536A92">
            <w:rPr>
              <w:rFonts w:cs="Arial"/>
            </w:rPr>
            <w:fldChar w:fldCharType="begin"/>
          </w:r>
          <w:r w:rsidR="00D52414" w:rsidRPr="00536A92">
            <w:rPr>
              <w:rFonts w:cs="Arial"/>
            </w:rPr>
            <w:instrText xml:space="preserve">CITATION Bendrai1 \l 1063 </w:instrText>
          </w:r>
          <w:r w:rsidR="004741A4" w:rsidRPr="00536A92">
            <w:rPr>
              <w:rFonts w:cs="Arial"/>
            </w:rPr>
            <w:fldChar w:fldCharType="separate"/>
          </w:r>
          <w:r w:rsidR="00F41296">
            <w:rPr>
              <w:rFonts w:cs="Arial"/>
              <w:noProof/>
            </w:rPr>
            <w:t xml:space="preserve"> </w:t>
          </w:r>
          <w:r w:rsidR="00F41296" w:rsidRPr="00F41296">
            <w:rPr>
              <w:rFonts w:cs="Arial"/>
              <w:noProof/>
            </w:rPr>
            <w:t>(1)</w:t>
          </w:r>
          <w:r w:rsidR="004741A4" w:rsidRPr="00536A92">
            <w:rPr>
              <w:rFonts w:cs="Arial"/>
            </w:rPr>
            <w:fldChar w:fldCharType="end"/>
          </w:r>
        </w:sdtContent>
      </w:sdt>
      <w:r>
        <w:t>.</w:t>
      </w:r>
    </w:p>
    <w:bookmarkEnd w:id="32"/>
    <w:p w14:paraId="1FDE016E" w14:textId="77777777" w:rsidR="007E1A71" w:rsidRPr="00536A92" w:rsidRDefault="007E1A71" w:rsidP="00B258AB">
      <w:pPr>
        <w:pStyle w:val="NoSpacing"/>
        <w:numPr>
          <w:ilvl w:val="1"/>
          <w:numId w:val="4"/>
        </w:numPr>
        <w:spacing w:line="276" w:lineRule="auto"/>
        <w:ind w:left="0" w:firstLine="567"/>
        <w:jc w:val="both"/>
        <w:rPr>
          <w:szCs w:val="22"/>
        </w:rPr>
      </w:pPr>
      <w:r>
        <w:t>The reconstruction must be carried out within the boundaries of the existing plot of land. The boundaries of the existing protection zone for electricity networks shall not be extended during the reconstruction and shall be marked on the drawings. If it appears that the proposed technical solutions extend the boundaries of the existing protection zones, do the following:</w:t>
      </w:r>
    </w:p>
    <w:p w14:paraId="29C2E30C" w14:textId="1ADEB254" w:rsidR="007E1A71" w:rsidRPr="00536A92" w:rsidRDefault="007E1A71" w:rsidP="00B258AB">
      <w:pPr>
        <w:pStyle w:val="NoSpacing"/>
        <w:numPr>
          <w:ilvl w:val="2"/>
          <w:numId w:val="4"/>
        </w:numPr>
        <w:spacing w:line="276" w:lineRule="auto"/>
        <w:ind w:left="0" w:firstLine="567"/>
        <w:jc w:val="both"/>
        <w:rPr>
          <w:szCs w:val="22"/>
        </w:rPr>
      </w:pPr>
      <w:r>
        <w:t>to establish and register in the Real Estate Register the easement(s) conferring the right to construct, maintain and use underground/overground communications. Carry out all the actions necessary to establish and register the easement(s) in the Real Estate Register (drawing up the land plot plan(s) with the easement(s) to be established, organising the signing of the easement agreements, payment of compensation, etc.).  Provide an extract(s) from the Central Data Bank of the Real Estate Register of the land plot(s) confirming the registration of the easement(s) in the Real Estate Register, and any other necessary third-party consents, at the time of coordination of the technical design.</w:t>
      </w:r>
    </w:p>
    <w:p w14:paraId="563F425D" w14:textId="694C0C44" w:rsidR="007E1A71" w:rsidRPr="00536A92" w:rsidRDefault="007E1A71" w:rsidP="00B258AB">
      <w:pPr>
        <w:pStyle w:val="NoSpacing"/>
        <w:numPr>
          <w:ilvl w:val="2"/>
          <w:numId w:val="4"/>
        </w:numPr>
        <w:spacing w:line="276" w:lineRule="auto"/>
        <w:ind w:left="0" w:firstLine="567"/>
        <w:jc w:val="both"/>
        <w:rPr>
          <w:szCs w:val="22"/>
        </w:rPr>
      </w:pPr>
      <w:r>
        <w:t>Submit the consent of the owner(s) of the land plot(s) or the state or municipal land trustee for the establishment of a protection zone for electricity grids in accordance with Article 7 of the Law on Special Land Use Conditions of the Republic of Lithuania. Indicate on the drawings the existing and projected protection zones for electricity networks.</w:t>
      </w:r>
    </w:p>
    <w:p w14:paraId="5FEE73EE" w14:textId="6F76B881" w:rsidR="007E1A71" w:rsidRPr="00536A92" w:rsidRDefault="007E1A71" w:rsidP="00B258AB">
      <w:pPr>
        <w:pStyle w:val="NoSpacing"/>
        <w:numPr>
          <w:ilvl w:val="2"/>
          <w:numId w:val="4"/>
        </w:numPr>
        <w:spacing w:line="276" w:lineRule="auto"/>
        <w:ind w:left="0" w:firstLine="567"/>
        <w:jc w:val="both"/>
        <w:rPr>
          <w:szCs w:val="22"/>
        </w:rPr>
      </w:pPr>
      <w:r>
        <w:t>Identify and register in the Real Estate Cadastre and in the Real Estate Register the areas subject to special land use conditions (electricity network protection zones). Carry out all the necessary steps for the registration of these areas in the Real Estate Cadastre and the Real Estate Register. Provide extracts from the Central Data Bank of the Real Estate Register of the land parcels, confirming the registration of areas subject to special land use conditions (electricity network protection zones).</w:t>
      </w:r>
    </w:p>
    <w:p w14:paraId="59E24CF2" w14:textId="77777777" w:rsidR="007E1A71" w:rsidRPr="00536A92" w:rsidRDefault="007E1A71" w:rsidP="00B258AB">
      <w:pPr>
        <w:numPr>
          <w:ilvl w:val="1"/>
          <w:numId w:val="4"/>
        </w:numPr>
        <w:spacing w:line="276" w:lineRule="auto"/>
        <w:ind w:left="0" w:firstLine="567"/>
        <w:jc w:val="both"/>
        <w:rPr>
          <w:rFonts w:ascii="Trebuchet MS" w:hAnsi="Trebuchet MS"/>
          <w:sz w:val="22"/>
          <w:szCs w:val="22"/>
        </w:rPr>
      </w:pPr>
      <w:r>
        <w:rPr>
          <w:rFonts w:ascii="Trebuchet MS" w:hAnsi="Trebuchet MS"/>
          <w:sz w:val="22"/>
        </w:rPr>
        <w:t xml:space="preserve">submit to the manager of the Real Estate Cadastre and the Real Estate Register in accordance with the procedure established by the laws of the Real Estate Cadastre and the Real Estate </w:t>
      </w:r>
      <w:r>
        <w:rPr>
          <w:rFonts w:ascii="Trebuchet MS" w:hAnsi="Trebuchet MS"/>
          <w:sz w:val="22"/>
        </w:rPr>
        <w:lastRenderedPageBreak/>
        <w:t>Register, a notification of newly established and/or changed/abolished territories, where special land use conditions are applied, i.e. the protection zones for power grids, together with the territorial data for the established territories, as specified in the regulations of the Cadastre of Real Estate, drawn up in accordance with the specification of the spatial data set of the territories where special land use conditions are applied. The notification must be submitted within 10 working days of the date of issue of the building permit.</w:t>
      </w:r>
    </w:p>
    <w:p w14:paraId="454BA20E" w14:textId="5AC2C432" w:rsidR="002133FB" w:rsidRPr="00536A92" w:rsidRDefault="004D2850" w:rsidP="00B258AB">
      <w:pPr>
        <w:pStyle w:val="Heading1"/>
        <w:numPr>
          <w:ilvl w:val="0"/>
          <w:numId w:val="26"/>
        </w:numPr>
        <w:spacing w:before="120" w:after="120" w:line="276" w:lineRule="auto"/>
        <w:ind w:firstLine="567"/>
        <w:rPr>
          <w:color w:val="000000"/>
          <w:szCs w:val="22"/>
        </w:rPr>
      </w:pPr>
      <w:bookmarkStart w:id="42" w:name="_Toc160347416"/>
      <w:r>
        <w:rPr>
          <w:color w:val="000000"/>
        </w:rPr>
        <w:t>PART ON RELAY PROTECTION AND AUTOMATION</w:t>
      </w:r>
      <w:bookmarkEnd w:id="42"/>
    </w:p>
    <w:p w14:paraId="0BF76652" w14:textId="77777777" w:rsidR="000514B2" w:rsidRPr="00536A92" w:rsidRDefault="000514B2" w:rsidP="00B258AB">
      <w:pPr>
        <w:pStyle w:val="ListParagraph"/>
        <w:numPr>
          <w:ilvl w:val="0"/>
          <w:numId w:val="4"/>
        </w:numPr>
        <w:spacing w:line="276" w:lineRule="auto"/>
        <w:ind w:left="0" w:firstLine="567"/>
        <w:jc w:val="both"/>
        <w:rPr>
          <w:rFonts w:ascii="Trebuchet MS" w:hAnsi="Trebuchet MS" w:cs="Arial"/>
          <w:vanish/>
          <w:sz w:val="22"/>
          <w:szCs w:val="22"/>
          <w:lang w:val="lt-LT"/>
        </w:rPr>
      </w:pPr>
    </w:p>
    <w:p w14:paraId="0194C4D6" w14:textId="137F0BE1" w:rsidR="007C2945" w:rsidRPr="00536A92" w:rsidRDefault="005E3122" w:rsidP="00B258AB">
      <w:pPr>
        <w:pStyle w:val="NoSpacing"/>
        <w:numPr>
          <w:ilvl w:val="1"/>
          <w:numId w:val="4"/>
        </w:numPr>
        <w:spacing w:line="276" w:lineRule="auto"/>
        <w:ind w:left="0" w:firstLine="567"/>
        <w:jc w:val="both"/>
        <w:rPr>
          <w:rFonts w:cs="Arial"/>
          <w:szCs w:val="22"/>
        </w:rPr>
      </w:pPr>
      <w:r>
        <w:t>General part:</w:t>
      </w:r>
    </w:p>
    <w:p w14:paraId="434FFFBD" w14:textId="330F89F3" w:rsidR="007C2945" w:rsidRPr="00536A92" w:rsidRDefault="00271EC9" w:rsidP="00B258AB">
      <w:pPr>
        <w:pStyle w:val="NoSpacing"/>
        <w:numPr>
          <w:ilvl w:val="2"/>
          <w:numId w:val="4"/>
        </w:numPr>
        <w:spacing w:line="276" w:lineRule="auto"/>
        <w:ind w:left="0" w:firstLine="567"/>
        <w:jc w:val="both"/>
        <w:rPr>
          <w:rFonts w:cs="Arial"/>
          <w:szCs w:val="22"/>
        </w:rPr>
      </w:pPr>
      <w:r>
        <w:t>Perform the necessary calculations to guide the selection of transformers, RPA principles and devices for EIC measurements;</w:t>
      </w:r>
    </w:p>
    <w:p w14:paraId="752EA6DE" w14:textId="3A4CE590" w:rsidR="00BE0535" w:rsidRPr="00536A92" w:rsidRDefault="00271EC9" w:rsidP="00B258AB">
      <w:pPr>
        <w:pStyle w:val="NoSpacing"/>
        <w:numPr>
          <w:ilvl w:val="2"/>
          <w:numId w:val="4"/>
        </w:numPr>
        <w:spacing w:line="276" w:lineRule="auto"/>
        <w:ind w:left="0" w:firstLine="567"/>
        <w:jc w:val="both"/>
        <w:rPr>
          <w:rFonts w:cs="Arial"/>
          <w:szCs w:val="22"/>
        </w:rPr>
      </w:pPr>
      <w:bookmarkStart w:id="43" w:name="_Hlk534208209"/>
      <w:r>
        <w:t>Perform RPA coordination, configuration, setting changes and complex tests in accordance with the requirements of the LITGRID AB Transmission Network Facilities Operation Regulation, the EIC, the Rules for the Operation of Power Plants and Electricity Networks</w:t>
      </w:r>
      <w:bookmarkEnd w:id="43"/>
      <w:r>
        <w:t>;</w:t>
      </w:r>
    </w:p>
    <w:p w14:paraId="33D86AD8" w14:textId="7DE6A876" w:rsidR="00271EC9" w:rsidRPr="00536A92" w:rsidRDefault="00271EC9" w:rsidP="00B258AB">
      <w:pPr>
        <w:pStyle w:val="NoSpacing"/>
        <w:numPr>
          <w:ilvl w:val="2"/>
          <w:numId w:val="4"/>
        </w:numPr>
        <w:spacing w:line="276" w:lineRule="auto"/>
        <w:ind w:left="0" w:firstLine="567"/>
        <w:jc w:val="both"/>
        <w:rPr>
          <w:rFonts w:cs="Arial"/>
          <w:szCs w:val="22"/>
        </w:rPr>
      </w:pPr>
      <w:r>
        <w:t xml:space="preserve">Carry out complex tests of the RPA equipment in accordance with the requirements of the AB LITGRID RPA complex test schedule, which is attached in the Annex </w:t>
      </w:r>
      <w:sdt>
        <w:sdtPr>
          <w:rPr>
            <w:rFonts w:cs="Arial"/>
            <w:szCs w:val="22"/>
          </w:rPr>
          <w:id w:val="2127894435"/>
          <w:citation/>
        </w:sdtPr>
        <w:sdtEndPr/>
        <w:sdtContent>
          <w:r w:rsidRPr="00536A92">
            <w:rPr>
              <w:rFonts w:cs="Arial"/>
            </w:rPr>
            <w:fldChar w:fldCharType="begin"/>
          </w:r>
          <w:r w:rsidRPr="00536A92">
            <w:rPr>
              <w:rFonts w:cs="Arial"/>
            </w:rPr>
            <w:instrText xml:space="preserve"> CITATION RAA \l 1063 </w:instrText>
          </w:r>
          <w:r w:rsidRPr="00536A92">
            <w:rPr>
              <w:rFonts w:cs="Arial"/>
            </w:rPr>
            <w:fldChar w:fldCharType="separate"/>
          </w:r>
          <w:r w:rsidR="00F41296" w:rsidRPr="00F41296">
            <w:rPr>
              <w:rFonts w:cs="Arial"/>
              <w:noProof/>
            </w:rPr>
            <w:t>(51)</w:t>
          </w:r>
          <w:r w:rsidRPr="00536A92">
            <w:rPr>
              <w:rFonts w:cs="Arial"/>
            </w:rPr>
            <w:fldChar w:fldCharType="end"/>
          </w:r>
        </w:sdtContent>
      </w:sdt>
      <w:r>
        <w:t>;</w:t>
      </w:r>
    </w:p>
    <w:p w14:paraId="6F12BFC3" w14:textId="610207AE" w:rsidR="006A2560" w:rsidRPr="00536A92" w:rsidRDefault="007C2945" w:rsidP="00B258AB">
      <w:pPr>
        <w:pStyle w:val="NoSpacing"/>
        <w:numPr>
          <w:ilvl w:val="2"/>
          <w:numId w:val="4"/>
        </w:numPr>
        <w:spacing w:line="276" w:lineRule="auto"/>
        <w:ind w:left="0" w:firstLine="567"/>
        <w:jc w:val="both"/>
        <w:rPr>
          <w:rFonts w:cs="Arial"/>
          <w:szCs w:val="22"/>
        </w:rPr>
      </w:pPr>
      <w:r>
        <w:t xml:space="preserve">The RPA equipment shall be microprocessor-based with a self-monitoring system that meets the requirements of the EIR and other technical and regulatory documents. Standard technical requirements for microprocessor relays and controllers are given in the Annex </w:t>
      </w:r>
      <w:sdt>
        <w:sdtPr>
          <w:rPr>
            <w:rFonts w:cs="Arial"/>
            <w:szCs w:val="22"/>
          </w:rPr>
          <w:id w:val="-78675247"/>
          <w:citation/>
        </w:sdtPr>
        <w:sdtEndPr/>
        <w:sdtContent>
          <w:r w:rsidR="00205D51" w:rsidRPr="00536A92">
            <w:rPr>
              <w:rFonts w:cs="Arial"/>
            </w:rPr>
            <w:fldChar w:fldCharType="begin"/>
          </w:r>
          <w:r w:rsidR="00971CD2" w:rsidRPr="00536A92">
            <w:rPr>
              <w:rFonts w:cs="Arial"/>
            </w:rPr>
            <w:instrText xml:space="preserve">CITATION RAA1 \l 1063 </w:instrText>
          </w:r>
          <w:r w:rsidR="00205D51" w:rsidRPr="00536A92">
            <w:rPr>
              <w:rFonts w:cs="Arial"/>
            </w:rPr>
            <w:fldChar w:fldCharType="separate"/>
          </w:r>
          <w:r w:rsidR="00F41296" w:rsidRPr="00F41296">
            <w:rPr>
              <w:rFonts w:cs="Arial"/>
              <w:noProof/>
            </w:rPr>
            <w:t>(52)</w:t>
          </w:r>
          <w:r w:rsidR="00205D51" w:rsidRPr="00536A92">
            <w:rPr>
              <w:rFonts w:cs="Arial"/>
            </w:rPr>
            <w:fldChar w:fldCharType="end"/>
          </w:r>
        </w:sdtContent>
      </w:sdt>
      <w:r>
        <w:t>. Other requirements for microprocessor relays and controllers not specified in the standard technical requirements are selected during the development of the technical design;</w:t>
      </w:r>
    </w:p>
    <w:p w14:paraId="4B3FE79F" w14:textId="7B4EEC30" w:rsidR="007C2945" w:rsidRPr="00536A92" w:rsidRDefault="00271EC9" w:rsidP="00B258AB">
      <w:pPr>
        <w:pStyle w:val="NoSpacing"/>
        <w:numPr>
          <w:ilvl w:val="2"/>
          <w:numId w:val="4"/>
        </w:numPr>
        <w:spacing w:line="276" w:lineRule="auto"/>
        <w:ind w:left="0" w:firstLine="567"/>
        <w:jc w:val="both"/>
        <w:rPr>
          <w:rFonts w:cs="Arial"/>
          <w:szCs w:val="22"/>
        </w:rPr>
      </w:pPr>
      <w:r>
        <w:t>The new RPA and control equipment shall have all the necessary interfaces for the connection of communication paths and secondary circuits, for the fulfilment of measurement, protection, automation, monitoring and control functions;</w:t>
      </w:r>
    </w:p>
    <w:p w14:paraId="6DA5A7A9" w14:textId="5094E62B" w:rsidR="007C2945" w:rsidRPr="00536A92" w:rsidRDefault="00271EC9" w:rsidP="00B258AB">
      <w:pPr>
        <w:pStyle w:val="NoSpacing"/>
        <w:numPr>
          <w:ilvl w:val="2"/>
          <w:numId w:val="4"/>
        </w:numPr>
        <w:spacing w:line="276" w:lineRule="auto"/>
        <w:ind w:left="0" w:firstLine="567"/>
        <w:jc w:val="both"/>
        <w:rPr>
          <w:rFonts w:cs="Arial"/>
          <w:szCs w:val="22"/>
        </w:rPr>
      </w:pPr>
      <w:r>
        <w:t>Draw up structural diagrams in the technical design:</w:t>
      </w:r>
    </w:p>
    <w:p w14:paraId="071DE3A0" w14:textId="77777777" w:rsidR="007C2945" w:rsidRPr="00536A92" w:rsidRDefault="007C2945" w:rsidP="00B258AB">
      <w:pPr>
        <w:pStyle w:val="NoSpacing"/>
        <w:numPr>
          <w:ilvl w:val="3"/>
          <w:numId w:val="4"/>
        </w:numPr>
        <w:spacing w:line="276" w:lineRule="auto"/>
        <w:ind w:left="0" w:firstLine="567"/>
        <w:jc w:val="both"/>
        <w:rPr>
          <w:rFonts w:cs="Arial"/>
          <w:szCs w:val="22"/>
        </w:rPr>
      </w:pPr>
      <w:r>
        <w:t>RPA connection to metering transformers;</w:t>
      </w:r>
    </w:p>
    <w:p w14:paraId="20B233E3" w14:textId="1DC7F536" w:rsidR="007C2945" w:rsidRPr="00536A92" w:rsidRDefault="00271EC9" w:rsidP="00B258AB">
      <w:pPr>
        <w:pStyle w:val="NoSpacing"/>
        <w:numPr>
          <w:ilvl w:val="3"/>
          <w:numId w:val="4"/>
        </w:numPr>
        <w:spacing w:line="276" w:lineRule="auto"/>
        <w:ind w:left="0" w:firstLine="567"/>
        <w:jc w:val="both"/>
        <w:rPr>
          <w:rFonts w:cs="Arial"/>
          <w:szCs w:val="22"/>
        </w:rPr>
      </w:pPr>
      <w:r>
        <w:t>Control units for the main equipment of the substation;</w:t>
      </w:r>
    </w:p>
    <w:p w14:paraId="6F7D5F3B" w14:textId="220FEA18" w:rsidR="007C2945" w:rsidRPr="00536A92" w:rsidRDefault="007C2945" w:rsidP="00B258AB">
      <w:pPr>
        <w:pStyle w:val="NoSpacing"/>
        <w:numPr>
          <w:ilvl w:val="3"/>
          <w:numId w:val="4"/>
        </w:numPr>
        <w:spacing w:line="276" w:lineRule="auto"/>
        <w:ind w:left="0" w:firstLine="567"/>
        <w:jc w:val="both"/>
        <w:rPr>
          <w:rFonts w:cs="Arial"/>
          <w:szCs w:val="22"/>
        </w:rPr>
      </w:pPr>
      <w:r>
        <w:t>110 kV RPA equipment functional connections and element layouts in cabinets;</w:t>
      </w:r>
    </w:p>
    <w:p w14:paraId="37BB5D7C" w14:textId="77777777" w:rsidR="007C2945" w:rsidRPr="00536A92" w:rsidRDefault="007C2945" w:rsidP="00B258AB">
      <w:pPr>
        <w:pStyle w:val="NoSpacing"/>
        <w:numPr>
          <w:ilvl w:val="3"/>
          <w:numId w:val="4"/>
        </w:numPr>
        <w:spacing w:line="276" w:lineRule="auto"/>
        <w:ind w:left="0" w:firstLine="567"/>
        <w:jc w:val="both"/>
        <w:rPr>
          <w:rFonts w:cs="Arial"/>
          <w:szCs w:val="22"/>
        </w:rPr>
      </w:pPr>
      <w:r>
        <w:t>interactions between the functions of the RPA equipment;</w:t>
      </w:r>
    </w:p>
    <w:p w14:paraId="29FE2C0D" w14:textId="1B16D131" w:rsidR="00A36B4E" w:rsidRPr="00536A92" w:rsidRDefault="00271EC9" w:rsidP="00B258AB">
      <w:pPr>
        <w:pStyle w:val="NoSpacing"/>
        <w:numPr>
          <w:ilvl w:val="3"/>
          <w:numId w:val="4"/>
        </w:numPr>
        <w:spacing w:line="276" w:lineRule="auto"/>
        <w:ind w:left="0" w:firstLine="567"/>
        <w:jc w:val="both"/>
        <w:rPr>
          <w:rFonts w:cs="Arial"/>
          <w:szCs w:val="22"/>
        </w:rPr>
      </w:pPr>
      <w:r>
        <w:t>A functional diagram of the logical interactions between the operational units of the communication apparatus in GOOSE messages (to provide a preliminary list of GOOSE messages) or in wired communications;</w:t>
      </w:r>
    </w:p>
    <w:p w14:paraId="16ECA593" w14:textId="46BE0B64" w:rsidR="007C2945" w:rsidRPr="00536A92" w:rsidRDefault="007C2945" w:rsidP="00B258AB">
      <w:pPr>
        <w:pStyle w:val="NoSpacing"/>
        <w:numPr>
          <w:ilvl w:val="3"/>
          <w:numId w:val="4"/>
        </w:numPr>
        <w:spacing w:line="276" w:lineRule="auto"/>
        <w:ind w:left="0" w:firstLine="567"/>
        <w:jc w:val="both"/>
        <w:rPr>
          <w:rFonts w:cs="Arial"/>
          <w:szCs w:val="22"/>
        </w:rPr>
      </w:pPr>
      <w:r>
        <w:t>a functional diagram of the connection of the RPA equipment to the substation data network (hereinafter - SDN);</w:t>
      </w:r>
    </w:p>
    <w:p w14:paraId="2A21531E" w14:textId="6000A859" w:rsidR="00DD128F" w:rsidRPr="00536A92" w:rsidRDefault="007C2945" w:rsidP="00B258AB">
      <w:pPr>
        <w:pStyle w:val="NoSpacing"/>
        <w:numPr>
          <w:ilvl w:val="3"/>
          <w:numId w:val="4"/>
        </w:numPr>
        <w:spacing w:line="276" w:lineRule="auto"/>
        <w:ind w:left="0" w:firstLine="567"/>
        <w:jc w:val="both"/>
        <w:rPr>
          <w:rFonts w:cs="Arial"/>
          <w:szCs w:val="22"/>
        </w:rPr>
      </w:pPr>
      <w:r>
        <w:t>Functional diagram of the RPA surveillance system (monitoring);</w:t>
      </w:r>
    </w:p>
    <w:p w14:paraId="0F98AA62" w14:textId="5563FD98" w:rsidR="007C2945" w:rsidRPr="00536A92" w:rsidRDefault="00271EC9" w:rsidP="00B258AB">
      <w:pPr>
        <w:pStyle w:val="NoSpacing"/>
        <w:numPr>
          <w:ilvl w:val="3"/>
          <w:numId w:val="4"/>
        </w:numPr>
        <w:spacing w:line="276" w:lineRule="auto"/>
        <w:ind w:left="0" w:firstLine="567"/>
        <w:jc w:val="both"/>
        <w:rPr>
          <w:rFonts w:cs="Arial"/>
          <w:szCs w:val="22"/>
        </w:rPr>
      </w:pPr>
      <w:r>
        <w:t>Direct current supply to the RPA equipment;</w:t>
      </w:r>
    </w:p>
    <w:p w14:paraId="6FD64B80" w14:textId="2605F2C5" w:rsidR="00BE0535" w:rsidRPr="00536A92" w:rsidRDefault="00271EC9" w:rsidP="00B258AB">
      <w:pPr>
        <w:pStyle w:val="NoSpacing"/>
        <w:numPr>
          <w:ilvl w:val="2"/>
          <w:numId w:val="4"/>
        </w:numPr>
        <w:spacing w:line="276" w:lineRule="auto"/>
        <w:ind w:left="0" w:firstLine="567"/>
        <w:jc w:val="both"/>
        <w:rPr>
          <w:rFonts w:cs="Arial"/>
          <w:szCs w:val="22"/>
        </w:rPr>
      </w:pPr>
      <w:r>
        <w:t xml:space="preserve">The RPA structural diagrams shall be based on the description of the development of standard relay protection and automation functional diagrams of 110 kV transformer substations of </w:t>
      </w:r>
      <w:proofErr w:type="spellStart"/>
      <w:r>
        <w:t>Litgrid</w:t>
      </w:r>
      <w:proofErr w:type="spellEnd"/>
      <w:r>
        <w:t xml:space="preserve"> AB transmission network in the technical designs, which is provided in the Annex </w:t>
      </w:r>
      <w:sdt>
        <w:sdtPr>
          <w:rPr>
            <w:rFonts w:cs="Arial"/>
            <w:szCs w:val="22"/>
          </w:rPr>
          <w:id w:val="1735819041"/>
          <w:citation/>
        </w:sdtPr>
        <w:sdtEndPr/>
        <w:sdtContent>
          <w:r w:rsidR="00894636" w:rsidRPr="00536A92">
            <w:rPr>
              <w:rFonts w:cs="Arial"/>
            </w:rPr>
            <w:fldChar w:fldCharType="begin"/>
          </w:r>
          <w:r w:rsidR="00AD68B7" w:rsidRPr="00536A92">
            <w:rPr>
              <w:rFonts w:cs="Arial"/>
            </w:rPr>
            <w:instrText xml:space="preserve">CITATION RAA2 \l 1063 </w:instrText>
          </w:r>
          <w:r w:rsidR="00894636" w:rsidRPr="00536A92">
            <w:rPr>
              <w:rFonts w:cs="Arial"/>
            </w:rPr>
            <w:fldChar w:fldCharType="separate"/>
          </w:r>
          <w:r w:rsidR="00F41296" w:rsidRPr="00F41296">
            <w:rPr>
              <w:rFonts w:cs="Arial"/>
              <w:noProof/>
            </w:rPr>
            <w:t>(53)</w:t>
          </w:r>
          <w:r w:rsidR="00894636" w:rsidRPr="00536A92">
            <w:rPr>
              <w:rFonts w:cs="Arial"/>
            </w:rPr>
            <w:fldChar w:fldCharType="end"/>
          </w:r>
        </w:sdtContent>
      </w:sdt>
      <w:r>
        <w:t xml:space="preserve">. </w:t>
      </w:r>
    </w:p>
    <w:p w14:paraId="6ECD2AFE" w14:textId="23D0D617" w:rsidR="007C2945" w:rsidRPr="00536A92" w:rsidRDefault="00271EC9" w:rsidP="00B258AB">
      <w:pPr>
        <w:pStyle w:val="NoSpacing"/>
        <w:numPr>
          <w:ilvl w:val="2"/>
          <w:numId w:val="4"/>
        </w:numPr>
        <w:spacing w:line="276" w:lineRule="auto"/>
        <w:ind w:left="0" w:firstLine="567"/>
        <w:jc w:val="both"/>
        <w:rPr>
          <w:rFonts w:cs="Arial"/>
          <w:szCs w:val="22"/>
        </w:rPr>
      </w:pPr>
      <w:r>
        <w:t>Each RPA device shall have an integrated light alarm to indicate malfunctioning of the device, effects of functions and automation, and other RPA operations as required;</w:t>
      </w:r>
    </w:p>
    <w:p w14:paraId="114318E6" w14:textId="28CD6A4B" w:rsidR="00271EC9" w:rsidRPr="00536A92" w:rsidRDefault="00271EC9" w:rsidP="00B258AB">
      <w:pPr>
        <w:pStyle w:val="NoSpacing"/>
        <w:numPr>
          <w:ilvl w:val="2"/>
          <w:numId w:val="4"/>
        </w:numPr>
        <w:spacing w:line="276" w:lineRule="auto"/>
        <w:ind w:left="0" w:firstLine="567"/>
        <w:jc w:val="both"/>
        <w:rPr>
          <w:rFonts w:cs="Arial"/>
          <w:szCs w:val="22"/>
        </w:rPr>
      </w:pPr>
      <w:r>
        <w:t>Each microprocessor-based RPA device shall have an integrated emergency process recorder recording operating and emergency currents voltages and freely selectable internal and external signals.</w:t>
      </w:r>
    </w:p>
    <w:p w14:paraId="6B738AD4" w14:textId="077E560E" w:rsidR="00271EC9" w:rsidRPr="00536A92" w:rsidRDefault="00271EC9" w:rsidP="00B258AB">
      <w:pPr>
        <w:pStyle w:val="NoSpacing"/>
        <w:numPr>
          <w:ilvl w:val="2"/>
          <w:numId w:val="4"/>
        </w:numPr>
        <w:spacing w:line="276" w:lineRule="auto"/>
        <w:ind w:left="0" w:firstLine="567"/>
        <w:jc w:val="both"/>
        <w:rPr>
          <w:rFonts w:cs="Arial"/>
          <w:szCs w:val="22"/>
        </w:rPr>
      </w:pPr>
      <w:r>
        <w:t>Each microprocessor-based RPA device shall have an event recorder function to record the operation of all types of internal logic (including protections and automation) of the device.</w:t>
      </w:r>
    </w:p>
    <w:p w14:paraId="4FF757B8" w14:textId="4E19418E" w:rsidR="007C2945" w:rsidRPr="00536A92" w:rsidRDefault="00E543F6" w:rsidP="00B258AB">
      <w:pPr>
        <w:pStyle w:val="NoSpacing"/>
        <w:numPr>
          <w:ilvl w:val="2"/>
          <w:numId w:val="4"/>
        </w:numPr>
        <w:spacing w:line="276" w:lineRule="auto"/>
        <w:ind w:left="0" w:firstLine="567"/>
        <w:jc w:val="both"/>
        <w:rPr>
          <w:rFonts w:cs="Arial"/>
          <w:szCs w:val="22"/>
        </w:rPr>
      </w:pPr>
      <w:r>
        <w:t>RPA devices with different connections shall be housed in separate cabinets;</w:t>
      </w:r>
    </w:p>
    <w:p w14:paraId="41B8A22E" w14:textId="00D4E3C3" w:rsidR="00603034" w:rsidRPr="00536A92" w:rsidRDefault="00E543F6" w:rsidP="00B258AB">
      <w:pPr>
        <w:pStyle w:val="NoSpacing"/>
        <w:numPr>
          <w:ilvl w:val="2"/>
          <w:numId w:val="4"/>
        </w:numPr>
        <w:spacing w:line="276" w:lineRule="auto"/>
        <w:ind w:left="0" w:firstLine="567"/>
        <w:jc w:val="both"/>
        <w:rPr>
          <w:rFonts w:cs="Arial"/>
          <w:szCs w:val="22"/>
        </w:rPr>
      </w:pPr>
      <w:r>
        <w:t>Provide a 10-15% reserve for binary inputs/outputs and RPA terminals.</w:t>
      </w:r>
    </w:p>
    <w:p w14:paraId="493234E1" w14:textId="475848A7" w:rsidR="007C2945" w:rsidRPr="00536A92" w:rsidRDefault="007C2945" w:rsidP="00B258AB">
      <w:pPr>
        <w:pStyle w:val="NoSpacing"/>
        <w:numPr>
          <w:ilvl w:val="1"/>
          <w:numId w:val="4"/>
        </w:numPr>
        <w:spacing w:line="276" w:lineRule="auto"/>
        <w:ind w:left="0" w:firstLine="567"/>
        <w:jc w:val="both"/>
        <w:rPr>
          <w:rFonts w:cs="Arial"/>
          <w:szCs w:val="22"/>
        </w:rPr>
      </w:pPr>
      <w:r>
        <w:t>Interfaces and data exchange between the R</w:t>
      </w:r>
      <w:r w:rsidR="00BD5EC6">
        <w:t>PA</w:t>
      </w:r>
      <w:r>
        <w:t xml:space="preserve"> and other substation equipment:</w:t>
      </w:r>
    </w:p>
    <w:p w14:paraId="26238012" w14:textId="0232505D" w:rsidR="007C2945" w:rsidRPr="00536A92" w:rsidRDefault="00271EC9" w:rsidP="00B258AB">
      <w:pPr>
        <w:pStyle w:val="NoSpacing"/>
        <w:numPr>
          <w:ilvl w:val="2"/>
          <w:numId w:val="4"/>
        </w:numPr>
        <w:spacing w:line="276" w:lineRule="auto"/>
        <w:ind w:left="0" w:firstLine="567"/>
        <w:jc w:val="both"/>
        <w:rPr>
          <w:rFonts w:cs="Arial"/>
          <w:szCs w:val="22"/>
        </w:rPr>
      </w:pPr>
      <w:r>
        <w:lastRenderedPageBreak/>
        <w:t>Data exchanges between RPA devices and TCTD shall be carried out using IEC61850 ed.2.0 protocol (vertical communication);</w:t>
      </w:r>
    </w:p>
    <w:p w14:paraId="3AF4EE55" w14:textId="5F41ACD1" w:rsidR="007C2945" w:rsidRPr="00536A92" w:rsidRDefault="00271EC9" w:rsidP="00B258AB">
      <w:pPr>
        <w:pStyle w:val="NoSpacing"/>
        <w:numPr>
          <w:ilvl w:val="2"/>
          <w:numId w:val="4"/>
        </w:numPr>
        <w:spacing w:line="276" w:lineRule="auto"/>
        <w:ind w:left="0" w:firstLine="567"/>
        <w:jc w:val="both"/>
        <w:rPr>
          <w:rFonts w:cs="Arial"/>
          <w:szCs w:val="22"/>
        </w:rPr>
      </w:pPr>
      <w:r>
        <w:t>Each RPA device shall be connected to two separate SDN switches via separate interfaces to ensure the reliability of the information exchange. The duplicated data traffic over these dual connections shall be controlled by the IEC 62439 (PRP) protocol;</w:t>
      </w:r>
    </w:p>
    <w:p w14:paraId="61680AC5" w14:textId="758FB9A1" w:rsidR="007C790D" w:rsidRPr="00536A92" w:rsidRDefault="00271EC9" w:rsidP="00B258AB">
      <w:pPr>
        <w:pStyle w:val="NoSpacing"/>
        <w:numPr>
          <w:ilvl w:val="2"/>
          <w:numId w:val="4"/>
        </w:numPr>
        <w:spacing w:line="276" w:lineRule="auto"/>
        <w:ind w:left="0" w:firstLine="567"/>
        <w:jc w:val="both"/>
        <w:rPr>
          <w:rFonts w:cs="Arial"/>
          <w:szCs w:val="22"/>
        </w:rPr>
      </w:pPr>
      <w:r>
        <w:t>The secondary circuits of the current and voltage transformers of each connection shall be connected to the relays by copper cables;</w:t>
      </w:r>
    </w:p>
    <w:p w14:paraId="0F6E629F" w14:textId="25D15611" w:rsidR="007247EB" w:rsidRPr="00536A92" w:rsidRDefault="00271EC9" w:rsidP="00B258AB">
      <w:pPr>
        <w:pStyle w:val="NoSpacing"/>
        <w:numPr>
          <w:ilvl w:val="2"/>
          <w:numId w:val="4"/>
        </w:numPr>
        <w:spacing w:line="276" w:lineRule="auto"/>
        <w:ind w:left="0" w:firstLine="567"/>
        <w:jc w:val="both"/>
        <w:rPr>
          <w:rFonts w:cs="Arial"/>
          <w:szCs w:val="22"/>
        </w:rPr>
      </w:pPr>
      <w:r>
        <w:t>The secondary circuits of each connected to RPA (control, process signals, etc.) shall be connected to the relays by copper cables;</w:t>
      </w:r>
    </w:p>
    <w:p w14:paraId="1CA0BBE3" w14:textId="5E06A2E5" w:rsidR="007247EB" w:rsidRPr="00536A92" w:rsidRDefault="00271EC9" w:rsidP="00B258AB">
      <w:pPr>
        <w:pStyle w:val="NoSpacing"/>
        <w:numPr>
          <w:ilvl w:val="2"/>
          <w:numId w:val="4"/>
        </w:numPr>
        <w:spacing w:line="276" w:lineRule="auto"/>
        <w:ind w:left="0" w:firstLine="567"/>
        <w:jc w:val="both"/>
        <w:rPr>
          <w:rFonts w:cs="Arial"/>
          <w:szCs w:val="22"/>
        </w:rPr>
      </w:pPr>
      <w:r>
        <w:t xml:space="preserve">The cables and wiring of the secondary circuits of the RPA shall be copper stranded, with flame retardant insulation. All cables in the RPA circuits, including those connecting the secondary circuits of the 110 kV switchgear devices to the microprocessor devices, shall be shielded (concentric copper tape shielding) and shall be provided with potential equalisation. The standard technical requirements for control cables connecting the relay protection/automation and open switchgear primary installations are given in the Annex </w:t>
      </w:r>
      <w:sdt>
        <w:sdtPr>
          <w:rPr>
            <w:rFonts w:cs="Arial"/>
            <w:szCs w:val="22"/>
          </w:rPr>
          <w:id w:val="-1508355861"/>
          <w:citation/>
        </w:sdtPr>
        <w:sdtEndPr/>
        <w:sdtContent>
          <w:r w:rsidR="00EF0501" w:rsidRPr="00536A92">
            <w:rPr>
              <w:rFonts w:cs="Arial"/>
            </w:rPr>
            <w:fldChar w:fldCharType="begin"/>
          </w:r>
          <w:r w:rsidR="00971CD2" w:rsidRPr="00536A92">
            <w:rPr>
              <w:rFonts w:cs="Arial"/>
            </w:rPr>
            <w:instrText xml:space="preserve">CITATION RAA3 \l 1063 </w:instrText>
          </w:r>
          <w:r w:rsidR="00EF0501" w:rsidRPr="00536A92">
            <w:rPr>
              <w:rFonts w:cs="Arial"/>
            </w:rPr>
            <w:fldChar w:fldCharType="separate"/>
          </w:r>
          <w:r w:rsidR="00F41296" w:rsidRPr="00F41296">
            <w:rPr>
              <w:rFonts w:cs="Arial"/>
              <w:noProof/>
            </w:rPr>
            <w:t>(54)</w:t>
          </w:r>
          <w:r w:rsidR="00EF0501" w:rsidRPr="00536A92">
            <w:rPr>
              <w:rFonts w:cs="Arial"/>
            </w:rPr>
            <w:fldChar w:fldCharType="end"/>
          </w:r>
        </w:sdtContent>
      </w:sdt>
      <w:r>
        <w:t xml:space="preserve">, and for the wiring for the internal installation of outdoor and indoor cabinets in the Annex </w:t>
      </w:r>
      <w:sdt>
        <w:sdtPr>
          <w:rPr>
            <w:rFonts w:cs="Arial"/>
            <w:szCs w:val="22"/>
          </w:rPr>
          <w:id w:val="-521163529"/>
          <w:citation/>
        </w:sdtPr>
        <w:sdtEndPr/>
        <w:sdtContent>
          <w:r w:rsidR="00EF0501" w:rsidRPr="00536A92">
            <w:rPr>
              <w:rFonts w:cs="Arial"/>
            </w:rPr>
            <w:fldChar w:fldCharType="begin"/>
          </w:r>
          <w:r w:rsidR="00EF0501" w:rsidRPr="00536A92">
            <w:rPr>
              <w:rFonts w:cs="Arial"/>
            </w:rPr>
            <w:instrText xml:space="preserve"> CITATION RAA4 \l 1063 </w:instrText>
          </w:r>
          <w:r w:rsidR="00EF0501" w:rsidRPr="00536A92">
            <w:rPr>
              <w:rFonts w:cs="Arial"/>
            </w:rPr>
            <w:fldChar w:fldCharType="separate"/>
          </w:r>
          <w:r w:rsidR="00F41296" w:rsidRPr="00F41296">
            <w:rPr>
              <w:rFonts w:cs="Arial"/>
              <w:noProof/>
            </w:rPr>
            <w:t>(55)</w:t>
          </w:r>
          <w:r w:rsidR="00EF0501" w:rsidRPr="00536A92">
            <w:rPr>
              <w:rFonts w:cs="Arial"/>
            </w:rPr>
            <w:fldChar w:fldCharType="end"/>
          </w:r>
        </w:sdtContent>
      </w:sdt>
      <w:r>
        <w:t>;</w:t>
      </w:r>
    </w:p>
    <w:p w14:paraId="040BA030" w14:textId="21621B56" w:rsidR="007C2945" w:rsidRPr="00536A92" w:rsidRDefault="00271EC9" w:rsidP="00B258AB">
      <w:pPr>
        <w:pStyle w:val="NoSpacing"/>
        <w:numPr>
          <w:ilvl w:val="2"/>
          <w:numId w:val="4"/>
        </w:numPr>
        <w:spacing w:line="276" w:lineRule="auto"/>
        <w:ind w:left="0" w:firstLine="567"/>
        <w:jc w:val="both"/>
        <w:rPr>
          <w:rFonts w:cs="Arial"/>
          <w:szCs w:val="22"/>
        </w:rPr>
      </w:pPr>
      <w:r>
        <w:t>Other logical communications (unless otherwise specified in the design task), between the connected device and other RPA of the connected device, organised by IEC 61850 ed.2.0 GOOSE messages (horizontal communication), shall only be used in logical circuits where the failure of the communication channel, or the partial disconnection of the communication channel, shall not impair, alter or modify the conditions for reliability, selectivity and availability of the relay protection and the automation;</w:t>
      </w:r>
    </w:p>
    <w:p w14:paraId="4D0D15FF" w14:textId="3898E41E" w:rsidR="007C2945" w:rsidRPr="00536A92" w:rsidRDefault="00A36B4E" w:rsidP="00B258AB">
      <w:pPr>
        <w:pStyle w:val="NoSpacing"/>
        <w:numPr>
          <w:ilvl w:val="2"/>
          <w:numId w:val="4"/>
        </w:numPr>
        <w:spacing w:line="276" w:lineRule="auto"/>
        <w:ind w:left="0" w:firstLine="567"/>
        <w:jc w:val="both"/>
        <w:rPr>
          <w:rFonts w:cs="Arial"/>
          <w:szCs w:val="22"/>
        </w:rPr>
      </w:pPr>
      <w:r>
        <w:t>The equipment used in the RPA data exchange using the IEC 61850 ed.2.0 protocol (together with its internal software version) must be fully interoperable and must be documented by the manufacturer that the device and its software has been tested and operates in accordance with IEC 61850 ed.2.0 standard;</w:t>
      </w:r>
    </w:p>
    <w:p w14:paraId="0A11B932" w14:textId="00CC7B17" w:rsidR="007C2945" w:rsidRPr="00536A92" w:rsidRDefault="00271EC9" w:rsidP="00B258AB">
      <w:pPr>
        <w:pStyle w:val="NoSpacing"/>
        <w:numPr>
          <w:ilvl w:val="2"/>
          <w:numId w:val="4"/>
        </w:numPr>
        <w:spacing w:line="276" w:lineRule="auto"/>
        <w:ind w:left="0" w:firstLine="567"/>
        <w:jc w:val="both"/>
        <w:rPr>
          <w:rFonts w:cs="Arial"/>
          <w:szCs w:val="22"/>
        </w:rPr>
      </w:pPr>
      <w:r>
        <w:t>The part on RPA of the technical project describes the principles for the organisation and execution of data exchange between the RPA and other substation equipment, using IEC61850 ed.2.0 protocol or wired connections.</w:t>
      </w:r>
    </w:p>
    <w:p w14:paraId="64FA79AB" w14:textId="49DC186B" w:rsidR="00A36B4E" w:rsidRPr="00536A92" w:rsidRDefault="00DD128F" w:rsidP="00B258AB">
      <w:pPr>
        <w:pStyle w:val="NoSpacing"/>
        <w:numPr>
          <w:ilvl w:val="1"/>
          <w:numId w:val="4"/>
        </w:numPr>
        <w:spacing w:line="276" w:lineRule="auto"/>
        <w:ind w:left="0" w:firstLine="567"/>
        <w:jc w:val="both"/>
        <w:rPr>
          <w:rFonts w:cs="Arial"/>
          <w:szCs w:val="22"/>
        </w:rPr>
      </w:pPr>
      <w:r>
        <w:t>The following basic functions must be designed and implemented in each connected controller:</w:t>
      </w:r>
    </w:p>
    <w:p w14:paraId="1E96E08A" w14:textId="77777777" w:rsidR="00F21F9A" w:rsidRPr="00536A92" w:rsidRDefault="00F21F9A" w:rsidP="00B258AB">
      <w:pPr>
        <w:pStyle w:val="ListParagraph"/>
        <w:numPr>
          <w:ilvl w:val="2"/>
          <w:numId w:val="4"/>
        </w:numPr>
        <w:tabs>
          <w:tab w:val="left" w:pos="720"/>
          <w:tab w:val="left" w:pos="1276"/>
        </w:tabs>
        <w:spacing w:line="276" w:lineRule="auto"/>
        <w:ind w:left="0" w:firstLine="567"/>
        <w:jc w:val="both"/>
        <w:rPr>
          <w:rFonts w:ascii="Trebuchet MS" w:hAnsi="Trebuchet MS" w:cs="Arial"/>
          <w:bCs/>
          <w:sz w:val="22"/>
          <w:szCs w:val="22"/>
        </w:rPr>
      </w:pPr>
      <w:r>
        <w:rPr>
          <w:rFonts w:ascii="Trebuchet MS" w:hAnsi="Trebuchet MS"/>
          <w:sz w:val="22"/>
        </w:rPr>
        <w:t>directional, minimum 4-stage, zero-sequence current protection function;</w:t>
      </w:r>
    </w:p>
    <w:p w14:paraId="3337B4AF" w14:textId="20AFE4FD" w:rsidR="00DD128F" w:rsidRPr="00536A92" w:rsidRDefault="00F21F9A" w:rsidP="00B258AB">
      <w:pPr>
        <w:pStyle w:val="ListParagraph"/>
        <w:numPr>
          <w:ilvl w:val="2"/>
          <w:numId w:val="4"/>
        </w:numPr>
        <w:tabs>
          <w:tab w:val="left" w:pos="720"/>
          <w:tab w:val="left" w:pos="1276"/>
        </w:tabs>
        <w:spacing w:line="276" w:lineRule="auto"/>
        <w:ind w:left="0" w:firstLine="567"/>
        <w:jc w:val="both"/>
        <w:rPr>
          <w:rFonts w:ascii="Trebuchet MS" w:hAnsi="Trebuchet MS" w:cs="Arial"/>
          <w:kern w:val="1"/>
          <w:sz w:val="22"/>
          <w:szCs w:val="22"/>
        </w:rPr>
      </w:pPr>
      <w:r>
        <w:rPr>
          <w:rFonts w:ascii="Trebuchet MS" w:hAnsi="Trebuchet MS"/>
          <w:sz w:val="22"/>
        </w:rPr>
        <w:t>directional, minimum 4-stage, maximum current protection function;</w:t>
      </w:r>
    </w:p>
    <w:p w14:paraId="781A9266" w14:textId="05B3249A" w:rsidR="00A36B4E" w:rsidRPr="00536A92" w:rsidRDefault="00977F3E" w:rsidP="00B258AB">
      <w:pPr>
        <w:pStyle w:val="NoSpacing"/>
        <w:numPr>
          <w:ilvl w:val="2"/>
          <w:numId w:val="4"/>
        </w:numPr>
        <w:tabs>
          <w:tab w:val="left" w:pos="1276"/>
        </w:tabs>
        <w:spacing w:line="276" w:lineRule="auto"/>
        <w:ind w:left="0" w:firstLine="567"/>
        <w:jc w:val="both"/>
        <w:rPr>
          <w:rFonts w:cs="Arial"/>
          <w:szCs w:val="22"/>
        </w:rPr>
      </w:pPr>
      <w:r>
        <w:t>the function of accelerating the protectors by short-circuiting the circuit breaker;</w:t>
      </w:r>
    </w:p>
    <w:p w14:paraId="688CC841" w14:textId="1BB16B9F" w:rsidR="00F21F9A" w:rsidRPr="00536A92" w:rsidRDefault="00F21F9A" w:rsidP="00B258AB">
      <w:pPr>
        <w:pStyle w:val="NoSpacing"/>
        <w:numPr>
          <w:ilvl w:val="2"/>
          <w:numId w:val="4"/>
        </w:numPr>
        <w:tabs>
          <w:tab w:val="left" w:pos="1276"/>
        </w:tabs>
        <w:spacing w:line="276" w:lineRule="auto"/>
        <w:ind w:left="0" w:firstLine="567"/>
        <w:jc w:val="both"/>
        <w:rPr>
          <w:rFonts w:cs="Arial"/>
          <w:szCs w:val="22"/>
        </w:rPr>
      </w:pPr>
      <w:r>
        <w:t>Minimum voltage interlock in the power transformer's plug-in controller for inter-phase short-circuit protection;</w:t>
      </w:r>
    </w:p>
    <w:p w14:paraId="2E6F47DF" w14:textId="553B8C93" w:rsidR="00A36B4E" w:rsidRPr="00536A92" w:rsidRDefault="00977F3E" w:rsidP="00B258AB">
      <w:pPr>
        <w:pStyle w:val="NoSpacing"/>
        <w:numPr>
          <w:ilvl w:val="2"/>
          <w:numId w:val="4"/>
        </w:numPr>
        <w:tabs>
          <w:tab w:val="left" w:pos="1276"/>
        </w:tabs>
        <w:spacing w:line="276" w:lineRule="auto"/>
        <w:ind w:left="0" w:firstLine="567"/>
        <w:jc w:val="both"/>
        <w:rPr>
          <w:rFonts w:cs="Arial"/>
          <w:szCs w:val="22"/>
        </w:rPr>
      </w:pPr>
      <w:r>
        <w:t xml:space="preserve">Automation (automatic reactivation (AR), voltage control, synchronism control); </w:t>
      </w:r>
    </w:p>
    <w:p w14:paraId="7E24F061" w14:textId="43C44799" w:rsidR="00A36B4E" w:rsidRPr="00536A92" w:rsidRDefault="00A36B4E" w:rsidP="00B258AB">
      <w:pPr>
        <w:pStyle w:val="NoSpacing"/>
        <w:numPr>
          <w:ilvl w:val="2"/>
          <w:numId w:val="4"/>
        </w:numPr>
        <w:tabs>
          <w:tab w:val="left" w:pos="1276"/>
        </w:tabs>
        <w:spacing w:line="276" w:lineRule="auto"/>
        <w:ind w:left="0" w:firstLine="567"/>
        <w:jc w:val="both"/>
        <w:rPr>
          <w:rFonts w:cs="Arial"/>
          <w:szCs w:val="22"/>
        </w:rPr>
      </w:pPr>
      <w:r>
        <w:t>SRD function (with current control and with repeating the circuit breaker disconnect command without blocking the AR);</w:t>
      </w:r>
    </w:p>
    <w:p w14:paraId="5BFB9186" w14:textId="25A7A11C" w:rsidR="00E543F6" w:rsidRPr="00536A92" w:rsidRDefault="00E543F6" w:rsidP="00B258AB">
      <w:pPr>
        <w:pStyle w:val="NoSpacing"/>
        <w:numPr>
          <w:ilvl w:val="2"/>
          <w:numId w:val="4"/>
        </w:numPr>
        <w:tabs>
          <w:tab w:val="left" w:pos="1276"/>
        </w:tabs>
        <w:spacing w:line="276" w:lineRule="auto"/>
        <w:ind w:left="0" w:firstLine="567"/>
        <w:jc w:val="both"/>
        <w:rPr>
          <w:rFonts w:cs="Arial"/>
          <w:szCs w:val="22"/>
        </w:rPr>
      </w:pPr>
      <w:r>
        <w:t>Integrity control function for voltage circuits;</w:t>
      </w:r>
    </w:p>
    <w:p w14:paraId="2ADC67F8" w14:textId="167ED56D" w:rsidR="00E543F6" w:rsidRPr="00536A92" w:rsidRDefault="00E543F6" w:rsidP="00B258AB">
      <w:pPr>
        <w:pStyle w:val="NoSpacing"/>
        <w:numPr>
          <w:ilvl w:val="2"/>
          <w:numId w:val="4"/>
        </w:numPr>
        <w:tabs>
          <w:tab w:val="left" w:pos="1276"/>
        </w:tabs>
        <w:spacing w:line="276" w:lineRule="auto"/>
        <w:ind w:left="0" w:firstLine="567"/>
        <w:jc w:val="both"/>
        <w:rPr>
          <w:rFonts w:cs="Arial"/>
          <w:szCs w:val="22"/>
        </w:rPr>
      </w:pPr>
      <w:r>
        <w:t>integrity control function for current circuits;</w:t>
      </w:r>
    </w:p>
    <w:p w14:paraId="39DAB8C8" w14:textId="5E946012" w:rsidR="00F21F9A" w:rsidRPr="00536A92" w:rsidRDefault="00F21F9A" w:rsidP="00B258AB">
      <w:pPr>
        <w:pStyle w:val="NoSpacing"/>
        <w:numPr>
          <w:ilvl w:val="2"/>
          <w:numId w:val="4"/>
        </w:numPr>
        <w:tabs>
          <w:tab w:val="left" w:pos="1276"/>
        </w:tabs>
        <w:spacing w:line="276" w:lineRule="auto"/>
        <w:ind w:left="0" w:firstLine="567"/>
        <w:jc w:val="both"/>
        <w:rPr>
          <w:rFonts w:cs="Arial"/>
          <w:szCs w:val="22"/>
        </w:rPr>
      </w:pPr>
      <w:r>
        <w:t>redundant maximum current protection and zero-sequence current protection functions that are triggered in the event of a fault in voltage circuits;</w:t>
      </w:r>
    </w:p>
    <w:p w14:paraId="6A26A62F" w14:textId="1157BD66" w:rsidR="00A36B4E" w:rsidRPr="00536A92" w:rsidRDefault="0003317C" w:rsidP="00B258AB">
      <w:pPr>
        <w:pStyle w:val="NoSpacing"/>
        <w:numPr>
          <w:ilvl w:val="2"/>
          <w:numId w:val="4"/>
        </w:numPr>
        <w:tabs>
          <w:tab w:val="left" w:pos="1276"/>
        </w:tabs>
        <w:spacing w:line="276" w:lineRule="auto"/>
        <w:ind w:left="0" w:firstLine="567"/>
        <w:jc w:val="both"/>
        <w:rPr>
          <w:rFonts w:cs="Arial"/>
          <w:szCs w:val="22"/>
        </w:rPr>
      </w:pPr>
      <w:r>
        <w:t xml:space="preserve"> Control of 110 kV circuit breaker and other switchyard;</w:t>
      </w:r>
    </w:p>
    <w:p w14:paraId="67C2371B" w14:textId="6E09BA6F" w:rsidR="00A36B4E" w:rsidRPr="00536A92" w:rsidRDefault="0003317C" w:rsidP="00B258AB">
      <w:pPr>
        <w:pStyle w:val="NoSpacing"/>
        <w:numPr>
          <w:ilvl w:val="2"/>
          <w:numId w:val="4"/>
        </w:numPr>
        <w:tabs>
          <w:tab w:val="left" w:pos="1276"/>
        </w:tabs>
        <w:spacing w:line="276" w:lineRule="auto"/>
        <w:ind w:left="0" w:firstLine="567"/>
        <w:jc w:val="both"/>
        <w:rPr>
          <w:rFonts w:cs="Arial"/>
          <w:szCs w:val="22"/>
        </w:rPr>
      </w:pPr>
      <w:r>
        <w:t xml:space="preserve"> LCD display with the capability to create </w:t>
      </w:r>
      <w:proofErr w:type="spellStart"/>
      <w:r>
        <w:t>mnemoschemes</w:t>
      </w:r>
      <w:proofErr w:type="spellEnd"/>
      <w:r>
        <w:t xml:space="preserve"> of switched primary devices and switched RPA secondary circuits or functions. The </w:t>
      </w:r>
      <w:proofErr w:type="spellStart"/>
      <w:r>
        <w:t>mnemoscheme</w:t>
      </w:r>
      <w:proofErr w:type="spellEnd"/>
      <w:r>
        <w:t xml:space="preserve"> and measurements of the connected switched primary devices shall be stored and programmed/displayed on a single sheet of the LCD display (the display of the controller and a version of its firmware with support for multiple displayed schematic sheets);</w:t>
      </w:r>
    </w:p>
    <w:p w14:paraId="20C90571" w14:textId="10C80426" w:rsidR="00A36B4E" w:rsidRPr="00536A92" w:rsidRDefault="00977F3E" w:rsidP="00B258AB">
      <w:pPr>
        <w:pStyle w:val="NoSpacing"/>
        <w:numPr>
          <w:ilvl w:val="2"/>
          <w:numId w:val="4"/>
        </w:numPr>
        <w:tabs>
          <w:tab w:val="left" w:pos="1276"/>
        </w:tabs>
        <w:spacing w:line="276" w:lineRule="auto"/>
        <w:ind w:left="0" w:firstLine="567"/>
        <w:jc w:val="both"/>
        <w:rPr>
          <w:rFonts w:cs="Arial"/>
          <w:szCs w:val="22"/>
        </w:rPr>
      </w:pPr>
      <w:r>
        <w:lastRenderedPageBreak/>
        <w:t>Control method selection (relay/</w:t>
      </w:r>
      <w:r w:rsidR="006F116B">
        <w:t>T</w:t>
      </w:r>
      <w:r>
        <w:t>SO DCS);</w:t>
      </w:r>
    </w:p>
    <w:p w14:paraId="5AE2727A" w14:textId="58A6521C" w:rsidR="00A36B4E" w:rsidRPr="00536A92" w:rsidRDefault="00977F3E" w:rsidP="00B258AB">
      <w:pPr>
        <w:pStyle w:val="NoSpacing"/>
        <w:numPr>
          <w:ilvl w:val="2"/>
          <w:numId w:val="4"/>
        </w:numPr>
        <w:tabs>
          <w:tab w:val="left" w:pos="1276"/>
        </w:tabs>
        <w:spacing w:line="276" w:lineRule="auto"/>
        <w:ind w:left="0" w:firstLine="567"/>
        <w:jc w:val="both"/>
        <w:rPr>
          <w:rFonts w:cs="Arial"/>
          <w:szCs w:val="22"/>
        </w:rPr>
      </w:pPr>
      <w:r>
        <w:t xml:space="preserve">Controlled switchgear (circuit breaker, switches, earthing switches, RPA functions), control and safety interlocks; </w:t>
      </w:r>
    </w:p>
    <w:p w14:paraId="3C4E9587" w14:textId="26FC0C35" w:rsidR="00A36B4E" w:rsidRPr="00536A92" w:rsidRDefault="00977F3E" w:rsidP="00B258AB">
      <w:pPr>
        <w:pStyle w:val="NoSpacing"/>
        <w:numPr>
          <w:ilvl w:val="2"/>
          <w:numId w:val="4"/>
        </w:numPr>
        <w:tabs>
          <w:tab w:val="left" w:pos="1418"/>
        </w:tabs>
        <w:spacing w:line="276" w:lineRule="auto"/>
        <w:ind w:left="0" w:firstLine="567"/>
        <w:jc w:val="both"/>
        <w:rPr>
          <w:rFonts w:cs="Arial"/>
          <w:szCs w:val="22"/>
        </w:rPr>
      </w:pPr>
      <w:r>
        <w:t>collecting the connection signals transmitted to the DCS;</w:t>
      </w:r>
    </w:p>
    <w:p w14:paraId="2DCB2267" w14:textId="22A4E13A" w:rsidR="00A36B4E" w:rsidRPr="00536A92" w:rsidRDefault="00B44036" w:rsidP="00B258AB">
      <w:pPr>
        <w:pStyle w:val="NoSpacing"/>
        <w:numPr>
          <w:ilvl w:val="2"/>
          <w:numId w:val="4"/>
        </w:numPr>
        <w:tabs>
          <w:tab w:val="left" w:pos="1418"/>
        </w:tabs>
        <w:spacing w:line="276" w:lineRule="auto"/>
        <w:ind w:left="0" w:firstLine="567"/>
        <w:jc w:val="both"/>
        <w:rPr>
          <w:rFonts w:cs="Arial"/>
          <w:szCs w:val="22"/>
        </w:rPr>
      </w:pPr>
      <w:r>
        <w:t>an event and emergency process recorder, recording operating and emergency mode currents and voltages, with the possibility to freely select/assign/name internal function, logic and external signals to be recorded;</w:t>
      </w:r>
    </w:p>
    <w:p w14:paraId="64F39265" w14:textId="300C5643" w:rsidR="00A36B4E" w:rsidRPr="00536A92" w:rsidRDefault="00977F3E" w:rsidP="00B258AB">
      <w:pPr>
        <w:pStyle w:val="NoSpacing"/>
        <w:numPr>
          <w:ilvl w:val="2"/>
          <w:numId w:val="4"/>
        </w:numPr>
        <w:tabs>
          <w:tab w:val="left" w:pos="1418"/>
        </w:tabs>
        <w:spacing w:line="276" w:lineRule="auto"/>
        <w:ind w:left="0" w:firstLine="567"/>
        <w:jc w:val="both"/>
        <w:rPr>
          <w:rFonts w:cs="Arial"/>
          <w:szCs w:val="22"/>
        </w:rPr>
      </w:pPr>
      <w:r>
        <w:t>the possibility to enter at least 4 groups of provisions;</w:t>
      </w:r>
    </w:p>
    <w:p w14:paraId="6F4429BF" w14:textId="645752FC" w:rsidR="00A36B4E" w:rsidRPr="00536A92" w:rsidRDefault="00977F3E" w:rsidP="00B258AB">
      <w:pPr>
        <w:pStyle w:val="NoSpacing"/>
        <w:numPr>
          <w:ilvl w:val="2"/>
          <w:numId w:val="4"/>
        </w:numPr>
        <w:tabs>
          <w:tab w:val="left" w:pos="1418"/>
        </w:tabs>
        <w:spacing w:line="276" w:lineRule="auto"/>
        <w:ind w:left="0" w:firstLine="567"/>
        <w:jc w:val="both"/>
        <w:rPr>
          <w:rFonts w:cs="Arial"/>
          <w:szCs w:val="22"/>
        </w:rPr>
      </w:pPr>
      <w:r>
        <w:t>at least 8 light indicators to display the effects of protections and alarms;</w:t>
      </w:r>
    </w:p>
    <w:p w14:paraId="691EBE77" w14:textId="77777777" w:rsidR="00CB1D93" w:rsidRPr="00536A92" w:rsidRDefault="00977F3E" w:rsidP="00B258AB">
      <w:pPr>
        <w:pStyle w:val="NoSpacing"/>
        <w:numPr>
          <w:ilvl w:val="2"/>
          <w:numId w:val="4"/>
        </w:numPr>
        <w:tabs>
          <w:tab w:val="left" w:pos="1418"/>
        </w:tabs>
        <w:spacing w:line="276" w:lineRule="auto"/>
        <w:ind w:left="0" w:firstLine="567"/>
        <w:jc w:val="both"/>
        <w:rPr>
          <w:rFonts w:cs="Arial"/>
          <w:szCs w:val="22"/>
        </w:rPr>
      </w:pPr>
      <w:r>
        <w:t xml:space="preserve">switch resource calculation function; </w:t>
      </w:r>
    </w:p>
    <w:p w14:paraId="268EDCEC" w14:textId="6C5131E1" w:rsidR="00A36B4E" w:rsidRPr="00536A92" w:rsidRDefault="002C2274" w:rsidP="00B258AB">
      <w:pPr>
        <w:pStyle w:val="NoSpacing"/>
        <w:numPr>
          <w:ilvl w:val="1"/>
          <w:numId w:val="4"/>
        </w:numPr>
        <w:tabs>
          <w:tab w:val="left" w:pos="1418"/>
        </w:tabs>
        <w:spacing w:line="276" w:lineRule="auto"/>
        <w:ind w:left="0" w:firstLine="567"/>
        <w:jc w:val="both"/>
        <w:rPr>
          <w:rFonts w:cs="Arial"/>
          <w:szCs w:val="22"/>
        </w:rPr>
      </w:pPr>
      <w:r>
        <w:t>The main functions of a substation co-frequency controller:</w:t>
      </w:r>
    </w:p>
    <w:p w14:paraId="51BE0287" w14:textId="6B13BEC1" w:rsidR="00A36B4E" w:rsidRPr="00536A92" w:rsidRDefault="00977F3E" w:rsidP="00B258AB">
      <w:pPr>
        <w:pStyle w:val="NoSpacing"/>
        <w:numPr>
          <w:ilvl w:val="2"/>
          <w:numId w:val="4"/>
        </w:numPr>
        <w:tabs>
          <w:tab w:val="left" w:pos="1418"/>
        </w:tabs>
        <w:spacing w:line="276" w:lineRule="auto"/>
        <w:ind w:left="0" w:firstLine="567"/>
        <w:jc w:val="both"/>
        <w:rPr>
          <w:rFonts w:cs="Arial"/>
          <w:szCs w:val="22"/>
        </w:rPr>
      </w:pPr>
      <w:r>
        <w:t>Voltage and current measurement of battery chargers, fault signals;</w:t>
      </w:r>
    </w:p>
    <w:p w14:paraId="0173E91C" w14:textId="6F89D4CB" w:rsidR="00A36B4E" w:rsidRPr="00536A92" w:rsidRDefault="00977F3E" w:rsidP="00B258AB">
      <w:pPr>
        <w:pStyle w:val="NoSpacing"/>
        <w:numPr>
          <w:ilvl w:val="2"/>
          <w:numId w:val="4"/>
        </w:numPr>
        <w:tabs>
          <w:tab w:val="left" w:pos="1418"/>
        </w:tabs>
        <w:spacing w:line="276" w:lineRule="auto"/>
        <w:ind w:left="0" w:firstLine="567"/>
        <w:jc w:val="both"/>
        <w:rPr>
          <w:rFonts w:cs="Arial"/>
          <w:szCs w:val="22"/>
        </w:rPr>
      </w:pPr>
      <w:r>
        <w:t>earthing signal for direct current busbars;</w:t>
      </w:r>
    </w:p>
    <w:p w14:paraId="56C29882" w14:textId="77777777" w:rsidR="00A36B4E" w:rsidRPr="00536A92" w:rsidRDefault="00A36B4E" w:rsidP="00B258AB">
      <w:pPr>
        <w:pStyle w:val="NoSpacing"/>
        <w:numPr>
          <w:ilvl w:val="2"/>
          <w:numId w:val="4"/>
        </w:numPr>
        <w:tabs>
          <w:tab w:val="left" w:pos="1418"/>
        </w:tabs>
        <w:spacing w:line="276" w:lineRule="auto"/>
        <w:ind w:left="0" w:firstLine="567"/>
        <w:jc w:val="both"/>
        <w:rPr>
          <w:rFonts w:cs="Arial"/>
          <w:szCs w:val="22"/>
        </w:rPr>
      </w:pPr>
      <w:r>
        <w:t>Measurement, signalling, control of self-supplied voltages of ACS and DCS;</w:t>
      </w:r>
    </w:p>
    <w:p w14:paraId="02619C0E" w14:textId="77777777" w:rsidR="00A36B4E" w:rsidRPr="00536A92" w:rsidRDefault="00A36B4E" w:rsidP="00B258AB">
      <w:pPr>
        <w:pStyle w:val="NoSpacing"/>
        <w:numPr>
          <w:ilvl w:val="2"/>
          <w:numId w:val="4"/>
        </w:numPr>
        <w:tabs>
          <w:tab w:val="left" w:pos="1418"/>
        </w:tabs>
        <w:spacing w:line="276" w:lineRule="auto"/>
        <w:ind w:left="0" w:firstLine="567"/>
        <w:jc w:val="both"/>
        <w:rPr>
          <w:rFonts w:cs="Arial"/>
          <w:szCs w:val="22"/>
        </w:rPr>
      </w:pPr>
      <w:r>
        <w:t>Signalling and control of lighting and indoor infrastructure in OSE;</w:t>
      </w:r>
    </w:p>
    <w:p w14:paraId="75AC8872" w14:textId="15B55221" w:rsidR="00A36B4E" w:rsidRPr="00536A92" w:rsidRDefault="00977F3E" w:rsidP="00B258AB">
      <w:pPr>
        <w:pStyle w:val="NoSpacing"/>
        <w:numPr>
          <w:ilvl w:val="2"/>
          <w:numId w:val="4"/>
        </w:numPr>
        <w:tabs>
          <w:tab w:val="left" w:pos="1418"/>
        </w:tabs>
        <w:spacing w:line="276" w:lineRule="auto"/>
        <w:ind w:left="0" w:firstLine="567"/>
        <w:jc w:val="both"/>
        <w:rPr>
          <w:rFonts w:cs="Arial"/>
          <w:szCs w:val="22"/>
        </w:rPr>
      </w:pPr>
      <w:r>
        <w:t>local/remote control function;</w:t>
      </w:r>
    </w:p>
    <w:p w14:paraId="7AAE515B" w14:textId="3281293C" w:rsidR="00ED5AC4" w:rsidRPr="00536A92" w:rsidRDefault="00977F3E" w:rsidP="00B258AB">
      <w:pPr>
        <w:pStyle w:val="NoSpacing"/>
        <w:numPr>
          <w:ilvl w:val="2"/>
          <w:numId w:val="4"/>
        </w:numPr>
        <w:tabs>
          <w:tab w:val="left" w:pos="1418"/>
        </w:tabs>
        <w:spacing w:line="276" w:lineRule="auto"/>
        <w:ind w:left="0" w:firstLine="567"/>
        <w:jc w:val="both"/>
        <w:rPr>
          <w:rFonts w:cs="Arial"/>
          <w:szCs w:val="22"/>
        </w:rPr>
      </w:pPr>
      <w:r>
        <w:t>other signals, controls and measurements not assigned to a specific connection.</w:t>
      </w:r>
    </w:p>
    <w:p w14:paraId="6C6B265D" w14:textId="6A293969" w:rsidR="00A914D3" w:rsidRPr="00536A92" w:rsidRDefault="002B5399" w:rsidP="00B258AB">
      <w:pPr>
        <w:pStyle w:val="NoSpacing"/>
        <w:numPr>
          <w:ilvl w:val="1"/>
          <w:numId w:val="4"/>
        </w:numPr>
        <w:spacing w:line="276" w:lineRule="auto"/>
        <w:ind w:left="0" w:firstLine="567"/>
        <w:jc w:val="both"/>
        <w:rPr>
          <w:rFonts w:cs="Arial"/>
          <w:szCs w:val="22"/>
        </w:rPr>
      </w:pPr>
      <w:r>
        <w:t>Technical requirements for RPA cabinets installed in the substation control room (hereinafter - indoor cabinets):</w:t>
      </w:r>
    </w:p>
    <w:p w14:paraId="53704E8A" w14:textId="06F27624" w:rsidR="002B5399" w:rsidRPr="00536A92" w:rsidRDefault="00960C1B" w:rsidP="00B258AB">
      <w:pPr>
        <w:pStyle w:val="NoSpacing"/>
        <w:numPr>
          <w:ilvl w:val="2"/>
          <w:numId w:val="4"/>
        </w:numPr>
        <w:tabs>
          <w:tab w:val="left" w:pos="1276"/>
        </w:tabs>
        <w:spacing w:line="276" w:lineRule="auto"/>
        <w:ind w:left="0" w:firstLine="567"/>
        <w:jc w:val="both"/>
        <w:rPr>
          <w:rFonts w:cs="Arial"/>
          <w:szCs w:val="22"/>
        </w:rPr>
      </w:pPr>
      <w:r>
        <w:t xml:space="preserve">New RPA indoor cabinets shall be equipped according to the standard technical requirements specified in the Annex </w:t>
      </w:r>
      <w:sdt>
        <w:sdtPr>
          <w:rPr>
            <w:szCs w:val="22"/>
          </w:rPr>
          <w:id w:val="-766152859"/>
          <w:citation/>
        </w:sdtPr>
        <w:sdtEndPr/>
        <w:sdtContent>
          <w:r w:rsidR="00842203" w:rsidRPr="00536A92">
            <w:fldChar w:fldCharType="begin"/>
          </w:r>
          <w:r w:rsidR="00842203" w:rsidRPr="00536A92">
            <w:instrText xml:space="preserve"> CITATION RAA5 \l 1063 </w:instrText>
          </w:r>
          <w:r w:rsidR="00842203" w:rsidRPr="00536A92">
            <w:fldChar w:fldCharType="separate"/>
          </w:r>
          <w:r w:rsidR="00F41296" w:rsidRPr="00F41296">
            <w:rPr>
              <w:noProof/>
            </w:rPr>
            <w:t>(56)</w:t>
          </w:r>
          <w:r w:rsidR="00842203" w:rsidRPr="00536A92">
            <w:fldChar w:fldCharType="end"/>
          </w:r>
        </w:sdtContent>
      </w:sdt>
      <w:r>
        <w:t>. Other equipment not specified in the standard technical requirements for a complete indoor cabinet shall be selected during the preparation of the detailed design;</w:t>
      </w:r>
    </w:p>
    <w:p w14:paraId="2E4ADA80" w14:textId="78050655" w:rsidR="00A914D3" w:rsidRPr="00536A92" w:rsidRDefault="00960C1B" w:rsidP="00B258AB">
      <w:pPr>
        <w:pStyle w:val="NoSpacing"/>
        <w:numPr>
          <w:ilvl w:val="2"/>
          <w:numId w:val="4"/>
        </w:numPr>
        <w:tabs>
          <w:tab w:val="left" w:pos="1276"/>
        </w:tabs>
        <w:spacing w:line="276" w:lineRule="auto"/>
        <w:ind w:left="0" w:firstLine="567"/>
        <w:jc w:val="both"/>
        <w:rPr>
          <w:rFonts w:cs="Arial"/>
          <w:szCs w:val="22"/>
        </w:rPr>
      </w:pPr>
      <w:r>
        <w:t xml:space="preserve">A completed TSO inspection report of the installation of the main and other RPA equipment in the RPA indoor cabinets during factory testing (with the endorsements of the maintenance engineer and the contractor/cabinet manufacturer's representative) shall be attached to the factory test programmes and reports provided by the cabinet manufacturer. The form of the protocol is provided in the Annex </w:t>
      </w:r>
      <w:sdt>
        <w:sdtPr>
          <w:rPr>
            <w:szCs w:val="22"/>
          </w:rPr>
          <w:id w:val="1697120951"/>
          <w:citation/>
        </w:sdtPr>
        <w:sdtEndPr/>
        <w:sdtContent>
          <w:r w:rsidR="00842203" w:rsidRPr="00536A92">
            <w:fldChar w:fldCharType="begin"/>
          </w:r>
          <w:r w:rsidR="00842203" w:rsidRPr="00536A92">
            <w:instrText xml:space="preserve"> CITATION RAA6 \l 1063 </w:instrText>
          </w:r>
          <w:r w:rsidR="00842203" w:rsidRPr="00536A92">
            <w:fldChar w:fldCharType="separate"/>
          </w:r>
          <w:r w:rsidR="00F41296" w:rsidRPr="00F41296">
            <w:rPr>
              <w:noProof/>
            </w:rPr>
            <w:t>(57)</w:t>
          </w:r>
          <w:r w:rsidR="00842203" w:rsidRPr="00536A92">
            <w:fldChar w:fldCharType="end"/>
          </w:r>
        </w:sdtContent>
      </w:sdt>
      <w:r>
        <w:t>.</w:t>
      </w:r>
    </w:p>
    <w:p w14:paraId="26619035" w14:textId="6A3FEE8F" w:rsidR="00960C1B" w:rsidRPr="00536A92" w:rsidRDefault="00960C1B" w:rsidP="00B258AB">
      <w:pPr>
        <w:pStyle w:val="NoSpacing"/>
        <w:numPr>
          <w:ilvl w:val="2"/>
          <w:numId w:val="4"/>
        </w:numPr>
        <w:tabs>
          <w:tab w:val="left" w:pos="1276"/>
        </w:tabs>
        <w:spacing w:line="276" w:lineRule="auto"/>
        <w:ind w:left="0" w:firstLine="567"/>
        <w:jc w:val="both"/>
        <w:rPr>
          <w:rFonts w:cs="Arial"/>
          <w:szCs w:val="22"/>
        </w:rPr>
      </w:pPr>
      <w:r>
        <w:t xml:space="preserve">The electromechanical relays of the RPA electrical circuits shall comply with the standard technical requirements given in the Annex </w:t>
      </w:r>
      <w:sdt>
        <w:sdtPr>
          <w:rPr>
            <w:rFonts w:cs="Arial"/>
            <w:bCs/>
            <w:szCs w:val="22"/>
          </w:rPr>
          <w:id w:val="-1108577020"/>
          <w:citation/>
        </w:sdtPr>
        <w:sdtEndPr/>
        <w:sdtContent>
          <w:r w:rsidRPr="00536A92">
            <w:rPr>
              <w:rFonts w:cs="Arial"/>
            </w:rPr>
            <w:fldChar w:fldCharType="begin"/>
          </w:r>
          <w:r w:rsidR="00971CD2" w:rsidRPr="00536A92">
            <w:rPr>
              <w:rFonts w:cs="Arial"/>
            </w:rPr>
            <w:instrText xml:space="preserve">CITATION RArel \l 1063 </w:instrText>
          </w:r>
          <w:r w:rsidRPr="00536A92">
            <w:rPr>
              <w:rFonts w:cs="Arial"/>
            </w:rPr>
            <w:fldChar w:fldCharType="separate"/>
          </w:r>
          <w:r w:rsidR="00F41296" w:rsidRPr="00F41296">
            <w:rPr>
              <w:rFonts w:cs="Arial"/>
              <w:noProof/>
            </w:rPr>
            <w:t>(58)</w:t>
          </w:r>
          <w:r w:rsidRPr="00536A92">
            <w:rPr>
              <w:rFonts w:cs="Arial"/>
            </w:rPr>
            <w:fldChar w:fldCharType="end"/>
          </w:r>
        </w:sdtContent>
      </w:sdt>
      <w:r>
        <w:t>. Other types of electromechanical relays not specified in the standard technical requirements shall be selected during the development of the detailed design.</w:t>
      </w:r>
    </w:p>
    <w:p w14:paraId="08AD3732" w14:textId="002A88F7" w:rsidR="00A914D3" w:rsidRPr="00536A92" w:rsidRDefault="002B5399" w:rsidP="00B258AB">
      <w:pPr>
        <w:pStyle w:val="NoSpacing"/>
        <w:numPr>
          <w:ilvl w:val="1"/>
          <w:numId w:val="4"/>
        </w:numPr>
        <w:spacing w:line="276" w:lineRule="auto"/>
        <w:ind w:left="0" w:firstLine="567"/>
        <w:jc w:val="both"/>
        <w:rPr>
          <w:szCs w:val="22"/>
        </w:rPr>
      </w:pPr>
      <w:r>
        <w:t>Technical requirements for outdoor intermediate terminal cabinets for installation in open switchyard:</w:t>
      </w:r>
    </w:p>
    <w:p w14:paraId="55DB6D4D" w14:textId="1C1E288E" w:rsidR="002B5399" w:rsidRPr="00536A92" w:rsidRDefault="00960C1B" w:rsidP="00B258AB">
      <w:pPr>
        <w:pStyle w:val="NoSpacing"/>
        <w:numPr>
          <w:ilvl w:val="2"/>
          <w:numId w:val="4"/>
        </w:numPr>
        <w:tabs>
          <w:tab w:val="left" w:pos="1276"/>
        </w:tabs>
        <w:spacing w:line="276" w:lineRule="auto"/>
        <w:ind w:left="0" w:firstLine="567"/>
        <w:jc w:val="both"/>
        <w:rPr>
          <w:szCs w:val="22"/>
        </w:rPr>
      </w:pPr>
      <w:r>
        <w:t xml:space="preserve">Intermediate terminal cabinets to be installed in open switchgear (at circuit breakers and metering transformers, terminal isolation cabinets (hereinafter - TIC), etc.) shall be of a new, outdoor type and shall be designed with a grey RAL 7035 anticorrosive powder-coating. For sealing cable entry openings, cabinets shall be provided with individual cable sleeves for each cable, which shall be clamped and secured. Other technical requirements for external (outdoor) terminal cabinets are given in the Annex </w:t>
      </w:r>
      <w:sdt>
        <w:sdtPr>
          <w:rPr>
            <w:szCs w:val="22"/>
          </w:rPr>
          <w:id w:val="657274463"/>
          <w:citation/>
        </w:sdtPr>
        <w:sdtEndPr/>
        <w:sdtContent>
          <w:r w:rsidR="005C7B13" w:rsidRPr="00536A92">
            <w:fldChar w:fldCharType="begin"/>
          </w:r>
          <w:r w:rsidR="00243308" w:rsidRPr="00536A92">
            <w:instrText xml:space="preserve">CITATION RAA7 \l 1063 </w:instrText>
          </w:r>
          <w:r w:rsidR="005C7B13" w:rsidRPr="00536A92">
            <w:fldChar w:fldCharType="separate"/>
          </w:r>
          <w:r w:rsidR="00F41296" w:rsidRPr="00F41296">
            <w:rPr>
              <w:noProof/>
            </w:rPr>
            <w:t>(59)</w:t>
          </w:r>
          <w:r w:rsidR="005C7B13" w:rsidRPr="00536A92">
            <w:fldChar w:fldCharType="end"/>
          </w:r>
        </w:sdtContent>
      </w:sdt>
      <w:r>
        <w:t>, and the remaining requirements for intermediate terminal cabinets not specified in the standard technical requirements shall be selected at the time of preparation of the detailed design;</w:t>
      </w:r>
    </w:p>
    <w:p w14:paraId="2826E78A" w14:textId="715B0AD2" w:rsidR="00D47F28" w:rsidRPr="00536A92" w:rsidRDefault="00960C1B" w:rsidP="00B258AB">
      <w:pPr>
        <w:pStyle w:val="NoSpacing"/>
        <w:numPr>
          <w:ilvl w:val="2"/>
          <w:numId w:val="4"/>
        </w:numPr>
        <w:tabs>
          <w:tab w:val="left" w:pos="1276"/>
        </w:tabs>
        <w:spacing w:line="276" w:lineRule="auto"/>
        <w:ind w:left="0" w:firstLine="567"/>
        <w:jc w:val="both"/>
        <w:rPr>
          <w:szCs w:val="22"/>
        </w:rPr>
      </w:pPr>
      <w:r>
        <w:t xml:space="preserve">A completed customer's Inspection Report for the assembly of main and other RPA equipment in field intermediate terminal cabinets during factory testing (with the endorsements of the maintenance technician and the contractor's/cabinet assembly manufacturer's representative) shall be included with the factory test programmes and protocols provided by the cabinet manufacturer. The form of the protocol is provided in the Annex </w:t>
      </w:r>
      <w:sdt>
        <w:sdtPr>
          <w:rPr>
            <w:szCs w:val="22"/>
          </w:rPr>
          <w:id w:val="-1424261870"/>
          <w:citation/>
        </w:sdtPr>
        <w:sdtEndPr/>
        <w:sdtContent>
          <w:r w:rsidR="005C7B13" w:rsidRPr="00536A92">
            <w:fldChar w:fldCharType="begin"/>
          </w:r>
          <w:r w:rsidR="00D15E57" w:rsidRPr="00536A92">
            <w:instrText xml:space="preserve">CITATION RAA8 \l 1063 </w:instrText>
          </w:r>
          <w:r w:rsidR="005C7B13" w:rsidRPr="00536A92">
            <w:fldChar w:fldCharType="separate"/>
          </w:r>
          <w:r w:rsidR="00F41296" w:rsidRPr="00F41296">
            <w:rPr>
              <w:noProof/>
            </w:rPr>
            <w:t>(60)</w:t>
          </w:r>
          <w:r w:rsidR="005C7B13" w:rsidRPr="00536A92">
            <w:fldChar w:fldCharType="end"/>
          </w:r>
        </w:sdtContent>
      </w:sdt>
      <w:r>
        <w:t>.</w:t>
      </w:r>
    </w:p>
    <w:p w14:paraId="798C2574" w14:textId="4DE11B3F" w:rsidR="00A36B4E" w:rsidRPr="00536A92" w:rsidRDefault="00A36B4E" w:rsidP="00B258AB">
      <w:pPr>
        <w:pStyle w:val="NoSpacing"/>
        <w:numPr>
          <w:ilvl w:val="1"/>
          <w:numId w:val="4"/>
        </w:numPr>
        <w:spacing w:line="276" w:lineRule="auto"/>
        <w:ind w:left="0" w:firstLine="567"/>
        <w:jc w:val="both"/>
        <w:rPr>
          <w:rFonts w:cs="Arial"/>
          <w:bCs/>
          <w:szCs w:val="22"/>
        </w:rPr>
      </w:pPr>
      <w:r>
        <w:t>The relay protection and automation functions are controlled from the RPA devices and the TSO DCS:</w:t>
      </w:r>
    </w:p>
    <w:p w14:paraId="1085C27D" w14:textId="77777777" w:rsidR="00A36B4E" w:rsidRPr="00536A92" w:rsidRDefault="00A36B4E" w:rsidP="00B258AB">
      <w:pPr>
        <w:pStyle w:val="NoSpacing"/>
        <w:numPr>
          <w:ilvl w:val="2"/>
          <w:numId w:val="4"/>
        </w:numPr>
        <w:tabs>
          <w:tab w:val="left" w:pos="1418"/>
        </w:tabs>
        <w:spacing w:line="276" w:lineRule="auto"/>
        <w:ind w:left="0" w:firstLine="567"/>
        <w:jc w:val="both"/>
        <w:rPr>
          <w:rFonts w:cs="Arial"/>
          <w:szCs w:val="22"/>
        </w:rPr>
      </w:pPr>
      <w:r>
        <w:t>Changes to groups of RPA provisions;</w:t>
      </w:r>
    </w:p>
    <w:p w14:paraId="7682E5E3" w14:textId="77777777" w:rsidR="00A36B4E" w:rsidRPr="00536A92" w:rsidRDefault="00A36B4E" w:rsidP="00B258AB">
      <w:pPr>
        <w:pStyle w:val="NoSpacing"/>
        <w:numPr>
          <w:ilvl w:val="2"/>
          <w:numId w:val="4"/>
        </w:numPr>
        <w:tabs>
          <w:tab w:val="left" w:pos="1418"/>
        </w:tabs>
        <w:spacing w:line="276" w:lineRule="auto"/>
        <w:ind w:left="0" w:firstLine="567"/>
        <w:jc w:val="both"/>
        <w:rPr>
          <w:rFonts w:cs="Arial"/>
          <w:szCs w:val="22"/>
        </w:rPr>
      </w:pPr>
      <w:r>
        <w:t>Upgrading SRD to higher level installations;</w:t>
      </w:r>
    </w:p>
    <w:p w14:paraId="7DE972A0" w14:textId="44891DBD" w:rsidR="00A36B4E" w:rsidRPr="00536A92" w:rsidRDefault="00960C1B" w:rsidP="00B258AB">
      <w:pPr>
        <w:pStyle w:val="NoSpacing"/>
        <w:numPr>
          <w:ilvl w:val="2"/>
          <w:numId w:val="4"/>
        </w:numPr>
        <w:tabs>
          <w:tab w:val="left" w:pos="1418"/>
        </w:tabs>
        <w:spacing w:line="276" w:lineRule="auto"/>
        <w:ind w:left="0" w:firstLine="567"/>
        <w:jc w:val="both"/>
        <w:rPr>
          <w:rFonts w:cs="Arial"/>
          <w:szCs w:val="22"/>
        </w:rPr>
      </w:pPr>
      <w:r>
        <w:lastRenderedPageBreak/>
        <w:t>Control of automation functions;</w:t>
      </w:r>
    </w:p>
    <w:p w14:paraId="3632F232" w14:textId="25E6A35D" w:rsidR="00A36B4E" w:rsidRPr="00536A92" w:rsidRDefault="00A36B4E" w:rsidP="00B258AB">
      <w:pPr>
        <w:pStyle w:val="NoSpacing"/>
        <w:numPr>
          <w:ilvl w:val="1"/>
          <w:numId w:val="4"/>
        </w:numPr>
        <w:tabs>
          <w:tab w:val="left" w:pos="1418"/>
        </w:tabs>
        <w:spacing w:line="276" w:lineRule="auto"/>
        <w:ind w:left="0" w:firstLine="567"/>
        <w:jc w:val="both"/>
        <w:rPr>
          <w:rFonts w:cs="Arial"/>
          <w:bCs/>
          <w:szCs w:val="22"/>
        </w:rPr>
      </w:pPr>
      <w:r>
        <w:t>RPA equipment monitoring system (monitoring):</w:t>
      </w:r>
    </w:p>
    <w:p w14:paraId="5B822F1F" w14:textId="194D71FF" w:rsidR="00ED3283" w:rsidRPr="00536A92" w:rsidRDefault="00960C1B" w:rsidP="00B258AB">
      <w:pPr>
        <w:pStyle w:val="NoSpacing"/>
        <w:numPr>
          <w:ilvl w:val="2"/>
          <w:numId w:val="4"/>
        </w:numPr>
        <w:tabs>
          <w:tab w:val="left" w:pos="1418"/>
        </w:tabs>
        <w:spacing w:line="276" w:lineRule="auto"/>
        <w:ind w:left="0" w:firstLine="567"/>
        <w:jc w:val="both"/>
        <w:rPr>
          <w:rFonts w:cs="Arial"/>
          <w:szCs w:val="22"/>
        </w:rPr>
      </w:pPr>
      <w:r>
        <w:t>The monitoring system is virtually separated from the control system and the RPA terminal uses a common interface;</w:t>
      </w:r>
    </w:p>
    <w:p w14:paraId="2C5692A0" w14:textId="4B1B07AC" w:rsidR="00ED3283" w:rsidRPr="00536A92" w:rsidRDefault="00960C1B" w:rsidP="00B258AB">
      <w:pPr>
        <w:pStyle w:val="NoSpacing"/>
        <w:numPr>
          <w:ilvl w:val="2"/>
          <w:numId w:val="4"/>
        </w:numPr>
        <w:tabs>
          <w:tab w:val="left" w:pos="1418"/>
        </w:tabs>
        <w:spacing w:line="276" w:lineRule="auto"/>
        <w:ind w:left="0" w:firstLine="567"/>
        <w:jc w:val="both"/>
        <w:rPr>
          <w:rFonts w:cs="Arial"/>
          <w:szCs w:val="22"/>
        </w:rPr>
      </w:pPr>
      <w:r>
        <w:t>The RPA terminals of each feeder shall be subject to local continuous monitoring of the status of the feeder's equipment and their status shall be reported to the TSO's DCS;</w:t>
      </w:r>
    </w:p>
    <w:p w14:paraId="1043E037" w14:textId="670228A0" w:rsidR="00ED3283" w:rsidRPr="00536A92" w:rsidRDefault="00960C1B" w:rsidP="00B258AB">
      <w:pPr>
        <w:pStyle w:val="NoSpacing"/>
        <w:numPr>
          <w:ilvl w:val="2"/>
          <w:numId w:val="4"/>
        </w:numPr>
        <w:tabs>
          <w:tab w:val="left" w:pos="1418"/>
        </w:tabs>
        <w:spacing w:line="276" w:lineRule="auto"/>
        <w:ind w:left="0" w:firstLine="567"/>
        <w:jc w:val="both"/>
        <w:rPr>
          <w:rFonts w:cs="Arial"/>
          <w:szCs w:val="22"/>
        </w:rPr>
      </w:pPr>
      <w:r>
        <w:t>The workstations of the TSO RPA engineers shall be able to remotely monitor the RPA terminals from their workstations using the software provided by their manufacturer. The data shall be transmitted via the internal TSO technological routing network (VPN) to the existing monitoring data collection workstations at the TSO headquarters (</w:t>
      </w:r>
      <w:proofErr w:type="spellStart"/>
      <w:r>
        <w:t>Viršuliškių</w:t>
      </w:r>
      <w:proofErr w:type="spellEnd"/>
      <w:r>
        <w:t xml:space="preserve"> </w:t>
      </w:r>
      <w:proofErr w:type="spellStart"/>
      <w:r>
        <w:t>skg</w:t>
      </w:r>
      <w:proofErr w:type="spellEnd"/>
      <w:r>
        <w:t xml:space="preserve">. 99B, Vilnius) and to the workstations of the engineers of the RPA of the region that operates the TSO Infrastructure Maintenance Centre; </w:t>
      </w:r>
    </w:p>
    <w:p w14:paraId="16FD5A86" w14:textId="58DD657B" w:rsidR="00ED3283" w:rsidRPr="00536A92" w:rsidRDefault="00960C1B" w:rsidP="00B258AB">
      <w:pPr>
        <w:pStyle w:val="NoSpacing"/>
        <w:numPr>
          <w:ilvl w:val="2"/>
          <w:numId w:val="4"/>
        </w:numPr>
        <w:tabs>
          <w:tab w:val="left" w:pos="1418"/>
        </w:tabs>
        <w:spacing w:line="276" w:lineRule="auto"/>
        <w:ind w:left="0" w:firstLine="567"/>
        <w:jc w:val="both"/>
        <w:rPr>
          <w:rFonts w:cs="Arial"/>
          <w:szCs w:val="22"/>
        </w:rPr>
      </w:pPr>
      <w:r>
        <w:t>The software suites provided by the manufacturer of the RPA terminals for local/remote monitoring of the relay protection and control equipment (including fault record scanning and analysis) shall be provided;</w:t>
      </w:r>
    </w:p>
    <w:p w14:paraId="659194F6" w14:textId="36A89F52" w:rsidR="00837BF6" w:rsidRPr="00536A92" w:rsidRDefault="00A36B4E" w:rsidP="00B258AB">
      <w:pPr>
        <w:pStyle w:val="NoSpacing"/>
        <w:numPr>
          <w:ilvl w:val="2"/>
          <w:numId w:val="4"/>
        </w:numPr>
        <w:tabs>
          <w:tab w:val="left" w:pos="1418"/>
        </w:tabs>
        <w:spacing w:line="276" w:lineRule="auto"/>
        <w:ind w:left="0" w:firstLine="567"/>
        <w:jc w:val="both"/>
        <w:rPr>
          <w:rFonts w:cs="Arial"/>
          <w:szCs w:val="22"/>
        </w:rPr>
      </w:pPr>
      <w:r>
        <w:t>The RPA terminal uses the same interface for monitoring as for data exchange in SDN with the TSPA IEC 61850 ed.2.0 protocol via PTD switches;</w:t>
      </w:r>
    </w:p>
    <w:p w14:paraId="4993D450" w14:textId="0E099451" w:rsidR="00837BF6" w:rsidRPr="00536A92" w:rsidRDefault="00960C1B" w:rsidP="00B258AB">
      <w:pPr>
        <w:pStyle w:val="NoSpacing"/>
        <w:numPr>
          <w:ilvl w:val="2"/>
          <w:numId w:val="4"/>
        </w:numPr>
        <w:tabs>
          <w:tab w:val="left" w:pos="1418"/>
        </w:tabs>
        <w:spacing w:line="276" w:lineRule="auto"/>
        <w:ind w:left="0" w:firstLine="567"/>
        <w:jc w:val="both"/>
        <w:rPr>
          <w:rFonts w:cs="Arial"/>
          <w:szCs w:val="22"/>
        </w:rPr>
      </w:pPr>
      <w:r>
        <w:t>The monitoring of the isolation monitoring device for direct current circuits shall be carried out via an Ethernet interface (to be connected to the SDN). For the transmission of information from the perspective to the centralised monitoring system, the device shall support MODBUS TCP/IP, IEC60870-5-104 or IEC61850 ed.2.0 protocols;</w:t>
      </w:r>
    </w:p>
    <w:p w14:paraId="166FEF83" w14:textId="77777777" w:rsidR="00A36B4E" w:rsidRPr="00536A92" w:rsidRDefault="00A36B4E" w:rsidP="00B258AB">
      <w:pPr>
        <w:pStyle w:val="NoSpacing"/>
        <w:numPr>
          <w:ilvl w:val="1"/>
          <w:numId w:val="4"/>
        </w:numPr>
        <w:spacing w:line="276" w:lineRule="auto"/>
        <w:ind w:left="0" w:firstLine="567"/>
        <w:jc w:val="both"/>
        <w:rPr>
          <w:rFonts w:cs="Arial"/>
          <w:bCs/>
          <w:szCs w:val="22"/>
        </w:rPr>
      </w:pPr>
      <w:r>
        <w:t>Software and documentation:</w:t>
      </w:r>
    </w:p>
    <w:p w14:paraId="5F44236B" w14:textId="700F179B" w:rsidR="00A36B4E" w:rsidRPr="00536A92" w:rsidRDefault="00960C1B" w:rsidP="00B258AB">
      <w:pPr>
        <w:pStyle w:val="NoSpacing"/>
        <w:numPr>
          <w:ilvl w:val="2"/>
          <w:numId w:val="4"/>
        </w:numPr>
        <w:spacing w:line="276" w:lineRule="auto"/>
        <w:ind w:left="0" w:firstLine="567"/>
        <w:jc w:val="both"/>
        <w:rPr>
          <w:rFonts w:cs="Arial"/>
          <w:szCs w:val="22"/>
        </w:rPr>
      </w:pPr>
      <w:r>
        <w:t>The RPA equipment shall be supplied with real-time operating system adapted and specialised technological software suites with licences, provided by the equipment manufacturer itself, to enable the user to execute protection algorithms, registration and analysis of protection functioning, and additional real-time monitoring of incoming and outgoing data, both locally (at the substation) and remotely (at remote workstations of RPA engineers). The software enables the user to associate different working options with external devices and RPA modes of the object, and to activate additional functions;</w:t>
      </w:r>
    </w:p>
    <w:p w14:paraId="1BDC5CF8" w14:textId="208B9668" w:rsidR="008A24F0" w:rsidRPr="00536A92" w:rsidRDefault="00960C1B" w:rsidP="00B258AB">
      <w:pPr>
        <w:pStyle w:val="NoSpacing"/>
        <w:numPr>
          <w:ilvl w:val="2"/>
          <w:numId w:val="4"/>
        </w:numPr>
        <w:spacing w:line="276" w:lineRule="auto"/>
        <w:ind w:left="0" w:firstLine="567"/>
        <w:jc w:val="both"/>
        <w:rPr>
          <w:rFonts w:cs="Arial"/>
          <w:szCs w:val="22"/>
        </w:rPr>
      </w:pPr>
      <w:r>
        <w:t>Licensed (not open source) specialised software capable of real-time monitoring and analysis of incoming and outgoing IEC 61850 ed.2.0 protocol data shall be provided. The functionality of this software package, with the ability to provide data control and analysis data in real time with the attributes specified in the IEC 61850 ed.2.0 standard, with the ability to import and, after import, to read the structure file of the IEC 61850 ed.2.0 protocol packets installed by the manufacturer on the RPA terminals, configured at the time of the debugging, and which are transmitted in the IEC 61850 ed.2.0 protocol, with the ability to import the substation configuration structure file with the data transfer volumes from all TS RPA terminals to the DCS in vertical communication and, after import, to read the data in real time from the RPA terminals in the substation IEC 61850 structure, with the ability to analyse and monitor in real time simultaneously the technical parameters of all GOOSE messages in horizontal communication with the attributes provided for in IEC 61850 ed.2.0 standard;</w:t>
      </w:r>
    </w:p>
    <w:p w14:paraId="788DE9FF" w14:textId="79FB17B9" w:rsidR="00A36B4E" w:rsidRPr="00536A92" w:rsidRDefault="00960C1B" w:rsidP="00B258AB">
      <w:pPr>
        <w:pStyle w:val="NoSpacing"/>
        <w:numPr>
          <w:ilvl w:val="2"/>
          <w:numId w:val="4"/>
        </w:numPr>
        <w:tabs>
          <w:tab w:val="left" w:pos="1418"/>
        </w:tabs>
        <w:spacing w:line="276" w:lineRule="auto"/>
        <w:ind w:left="0" w:firstLine="567"/>
        <w:jc w:val="both"/>
        <w:rPr>
          <w:rFonts w:cs="Arial"/>
          <w:szCs w:val="22"/>
        </w:rPr>
      </w:pPr>
      <w:r>
        <w:t>User descriptions, user manuals, technical service descriptions (in hard copy and *.docx format on computer media, in English and Lithuanian), functional, principle, assembly and microprocessor internal configurations (settings, logic, list of IEC61850 ed.2.0 signals to be received and handed over to the horizontal communication), configuration diagrams of the RPA equipment, devices, software (hard copies and *.</w:t>
      </w:r>
      <w:proofErr w:type="spellStart"/>
      <w:r>
        <w:t>dwg</w:t>
      </w:r>
      <w:proofErr w:type="spellEnd"/>
      <w:r>
        <w:t xml:space="preserve"> format on computer media), as well as the configuration of the equipment and software, in English and Lithuanian;</w:t>
      </w:r>
    </w:p>
    <w:p w14:paraId="191C6BBD" w14:textId="3DBBB25E" w:rsidR="009A352F" w:rsidRPr="00536A92" w:rsidRDefault="00A36B4E" w:rsidP="00B258AB">
      <w:pPr>
        <w:pStyle w:val="NoSpacing"/>
        <w:numPr>
          <w:ilvl w:val="2"/>
          <w:numId w:val="4"/>
        </w:numPr>
        <w:tabs>
          <w:tab w:val="left" w:pos="1418"/>
        </w:tabs>
        <w:spacing w:line="276" w:lineRule="auto"/>
        <w:ind w:left="0" w:firstLine="567"/>
        <w:jc w:val="both"/>
        <w:rPr>
          <w:rFonts w:cs="Arial"/>
          <w:szCs w:val="22"/>
        </w:rPr>
      </w:pPr>
      <w:r>
        <w:t>The drawings for the RPA part of both the technical and detailed designs shall be in hard copy and in *.</w:t>
      </w:r>
      <w:proofErr w:type="spellStart"/>
      <w:r>
        <w:t>dwg</w:t>
      </w:r>
      <w:proofErr w:type="spellEnd"/>
      <w:r>
        <w:t xml:space="preserve"> format on computer media, with the possibility for the user to modify/correct the drawings during operation.</w:t>
      </w:r>
    </w:p>
    <w:p w14:paraId="5AC3B2D9" w14:textId="385FF3E2" w:rsidR="00ED3283" w:rsidRPr="00536A92" w:rsidRDefault="00A31311" w:rsidP="00B258AB">
      <w:pPr>
        <w:pStyle w:val="NoSpacing"/>
        <w:numPr>
          <w:ilvl w:val="1"/>
          <w:numId w:val="4"/>
        </w:numPr>
        <w:tabs>
          <w:tab w:val="left" w:pos="1418"/>
        </w:tabs>
        <w:spacing w:line="276" w:lineRule="auto"/>
        <w:ind w:left="0" w:firstLine="567"/>
        <w:jc w:val="both"/>
        <w:rPr>
          <w:rFonts w:cs="Arial"/>
          <w:bCs/>
          <w:szCs w:val="22"/>
        </w:rPr>
      </w:pPr>
      <w:r>
        <w:t>Changes and interfaces related to distribution network RPA:</w:t>
      </w:r>
    </w:p>
    <w:p w14:paraId="0636EFA8" w14:textId="4DEE394E" w:rsidR="005E59C4" w:rsidRPr="00536A92" w:rsidRDefault="001753E0" w:rsidP="00B258AB">
      <w:pPr>
        <w:pStyle w:val="NoSpacing"/>
        <w:numPr>
          <w:ilvl w:val="2"/>
          <w:numId w:val="4"/>
        </w:numPr>
        <w:tabs>
          <w:tab w:val="left" w:pos="1418"/>
        </w:tabs>
        <w:spacing w:line="276" w:lineRule="auto"/>
        <w:ind w:left="0" w:firstLine="567"/>
        <w:jc w:val="both"/>
        <w:rPr>
          <w:rFonts w:cs="Arial"/>
          <w:szCs w:val="22"/>
        </w:rPr>
      </w:pPr>
      <w:r>
        <w:lastRenderedPageBreak/>
        <w:t>Reconstruction-related additions or changes to the RPA circuits of the distribution network must be designed in a separate technical design file;</w:t>
      </w:r>
    </w:p>
    <w:p w14:paraId="4466EBFB" w14:textId="77771106" w:rsidR="00ED3283" w:rsidRPr="00536A92" w:rsidRDefault="001753E0" w:rsidP="00B258AB">
      <w:pPr>
        <w:pStyle w:val="NoSpacing"/>
        <w:numPr>
          <w:ilvl w:val="2"/>
          <w:numId w:val="4"/>
        </w:numPr>
        <w:tabs>
          <w:tab w:val="left" w:pos="1418"/>
        </w:tabs>
        <w:spacing w:line="276" w:lineRule="auto"/>
        <w:ind w:left="0" w:firstLine="567"/>
        <w:jc w:val="both"/>
        <w:rPr>
          <w:rFonts w:cs="Arial"/>
          <w:szCs w:val="22"/>
        </w:rPr>
      </w:pPr>
      <w:r>
        <w:t>For the interconnection of cables between the transmission and distribution circuits of the RPA facilities, terminal isolation cabinets (hereinafter - TIC) are to be designed for each power transformer at the boundary of the territories of the individual countries;</w:t>
      </w:r>
    </w:p>
    <w:p w14:paraId="3B77DEDD" w14:textId="3E247163" w:rsidR="00ED3283" w:rsidRPr="00536A92" w:rsidRDefault="00637860" w:rsidP="00B258AB">
      <w:pPr>
        <w:pStyle w:val="NoSpacing"/>
        <w:numPr>
          <w:ilvl w:val="2"/>
          <w:numId w:val="4"/>
        </w:numPr>
        <w:tabs>
          <w:tab w:val="left" w:pos="1418"/>
        </w:tabs>
        <w:spacing w:line="276" w:lineRule="auto"/>
        <w:ind w:left="0" w:firstLine="567"/>
        <w:jc w:val="both"/>
        <w:rPr>
          <w:rFonts w:cs="Arial"/>
          <w:szCs w:val="22"/>
        </w:rPr>
      </w:pPr>
      <w:r>
        <w:t>The load disconnection automation in the event of a voltage drop in the 110 kV network and the installation of a load shedding automation (hereinafter - LSA) in the distribution part of the network, through a separate automatic switch, to feed the TIC, the relay protection and the 110 kV transformer supplying the automation of that connection, requires open triangular secondary voltage circuits. The ADN is not connected to these circuits;</w:t>
      </w:r>
    </w:p>
    <w:p w14:paraId="00ADA698" w14:textId="30477C94" w:rsidR="00ED3283" w:rsidRPr="00536A92" w:rsidRDefault="00A36B4E" w:rsidP="00B258AB">
      <w:pPr>
        <w:pStyle w:val="NoSpacing"/>
        <w:numPr>
          <w:ilvl w:val="2"/>
          <w:numId w:val="4"/>
        </w:numPr>
        <w:tabs>
          <w:tab w:val="left" w:pos="1418"/>
        </w:tabs>
        <w:spacing w:line="276" w:lineRule="auto"/>
        <w:ind w:left="0" w:firstLine="567"/>
        <w:jc w:val="both"/>
        <w:rPr>
          <w:rFonts w:cs="Arial"/>
          <w:szCs w:val="22"/>
        </w:rPr>
      </w:pPr>
      <w:r>
        <w:t>The disconnection commands for T-1 and T-2 110 kV circuit breakers shall be fed directly from the RPA end relays of the distribution network power transformers (not from the controllers) to both tripping coils of the circuit breakers (not via the controllers);</w:t>
      </w:r>
    </w:p>
    <w:p w14:paraId="20DCD4AF" w14:textId="0055C86F" w:rsidR="00ED3283" w:rsidRPr="00536A92" w:rsidRDefault="001753E0" w:rsidP="00B258AB">
      <w:pPr>
        <w:pStyle w:val="NoSpacing"/>
        <w:numPr>
          <w:ilvl w:val="2"/>
          <w:numId w:val="4"/>
        </w:numPr>
        <w:tabs>
          <w:tab w:val="left" w:pos="1418"/>
        </w:tabs>
        <w:spacing w:line="276" w:lineRule="auto"/>
        <w:ind w:left="0" w:firstLine="567"/>
        <w:jc w:val="both"/>
        <w:rPr>
          <w:rFonts w:cs="Arial"/>
          <w:szCs w:val="22"/>
        </w:rPr>
      </w:pPr>
      <w:r>
        <w:t>a signal shall be fed from the RPA terminal relays of the power transformers of the distribution network to the T-1 and T-2 110 kV circuit breaker controllers to detect their triggering in the control system of the transmission network equipment, for the start-up of the SRD and for the logic of the AR;</w:t>
      </w:r>
    </w:p>
    <w:p w14:paraId="50238365" w14:textId="2338846E" w:rsidR="005E59C4" w:rsidRPr="00536A92" w:rsidRDefault="001753E0" w:rsidP="00B258AB">
      <w:pPr>
        <w:pStyle w:val="NoSpacing"/>
        <w:numPr>
          <w:ilvl w:val="2"/>
          <w:numId w:val="4"/>
        </w:numPr>
        <w:tabs>
          <w:tab w:val="left" w:pos="1418"/>
        </w:tabs>
        <w:spacing w:line="276" w:lineRule="auto"/>
        <w:ind w:left="0" w:firstLine="567"/>
        <w:jc w:val="both"/>
        <w:rPr>
          <w:rFonts w:cs="Arial"/>
          <w:szCs w:val="22"/>
        </w:rPr>
      </w:pPr>
      <w:r>
        <w:t>use current transformers installed in the inlets of the power transformers to connect the 110 kV side protectors of the power transformers of the distribution network;</w:t>
      </w:r>
    </w:p>
    <w:p w14:paraId="4629C4A4" w14:textId="697105FD" w:rsidR="00A36B4E" w:rsidRPr="00536A92" w:rsidRDefault="00DE1D21" w:rsidP="00B258AB">
      <w:pPr>
        <w:pStyle w:val="NoSpacing"/>
        <w:numPr>
          <w:ilvl w:val="2"/>
          <w:numId w:val="4"/>
        </w:numPr>
        <w:tabs>
          <w:tab w:val="left" w:pos="1418"/>
        </w:tabs>
        <w:spacing w:line="276" w:lineRule="auto"/>
        <w:ind w:left="0" w:firstLine="567"/>
        <w:jc w:val="both"/>
        <w:rPr>
          <w:rFonts w:cs="Arial"/>
          <w:szCs w:val="22"/>
        </w:rPr>
      </w:pPr>
      <w:r>
        <w:t>other reconstruction-related additions and modifications to the RPA circuits of the distribution network must be designed.</w:t>
      </w:r>
    </w:p>
    <w:p w14:paraId="4B6993B4" w14:textId="77777777" w:rsidR="0078407E" w:rsidRPr="00536A92" w:rsidRDefault="00A36B4E" w:rsidP="00B258AB">
      <w:pPr>
        <w:pStyle w:val="NoSpacing"/>
        <w:numPr>
          <w:ilvl w:val="1"/>
          <w:numId w:val="4"/>
        </w:numPr>
        <w:spacing w:line="276" w:lineRule="auto"/>
        <w:ind w:left="0" w:firstLine="567"/>
        <w:jc w:val="both"/>
        <w:rPr>
          <w:rFonts w:cs="Arial"/>
          <w:bCs/>
          <w:szCs w:val="22"/>
        </w:rPr>
      </w:pPr>
      <w:r>
        <w:t>Installation of other RPA equipment:</w:t>
      </w:r>
    </w:p>
    <w:p w14:paraId="2C544F36" w14:textId="1DFB712E" w:rsidR="0078407E" w:rsidRPr="00536A92" w:rsidRDefault="00324340" w:rsidP="00B258AB">
      <w:pPr>
        <w:pStyle w:val="NoSpacing"/>
        <w:numPr>
          <w:ilvl w:val="2"/>
          <w:numId w:val="4"/>
        </w:numPr>
        <w:tabs>
          <w:tab w:val="left" w:pos="1418"/>
        </w:tabs>
        <w:spacing w:line="276" w:lineRule="auto"/>
        <w:ind w:left="0" w:firstLine="567"/>
        <w:jc w:val="both"/>
        <w:rPr>
          <w:rFonts w:cs="Arial"/>
          <w:szCs w:val="22"/>
        </w:rPr>
      </w:pPr>
      <w:r>
        <w:t>a direct current circuit isolation device shall be designed and installed to continuously monitor the insulation resistance of direct current busbars, to alarm when it is low and to selectively identify the affected group of equipment. The device shall have an Ethernet 10/100 Base-T interface (to be connected to the SDN). Remote monitoring of the insulation control unit at remote RPA engineer workstations;</w:t>
      </w:r>
    </w:p>
    <w:p w14:paraId="396F96E5" w14:textId="56CEF5F6" w:rsidR="0078407E" w:rsidRPr="00536A92" w:rsidRDefault="001753E0" w:rsidP="00B258AB">
      <w:pPr>
        <w:pStyle w:val="NoSpacing"/>
        <w:numPr>
          <w:ilvl w:val="2"/>
          <w:numId w:val="4"/>
        </w:numPr>
        <w:tabs>
          <w:tab w:val="left" w:pos="1418"/>
        </w:tabs>
        <w:spacing w:line="276" w:lineRule="auto"/>
        <w:ind w:left="0" w:firstLine="567"/>
        <w:jc w:val="both"/>
        <w:rPr>
          <w:rFonts w:cs="Arial"/>
          <w:szCs w:val="22"/>
        </w:rPr>
      </w:pPr>
      <w:r>
        <w:t>All automatic switches in OSE and control panel cabinets used for operational changeovers shall be designed in locations not less than 1 m from the floor (OSE from ground level);</w:t>
      </w:r>
    </w:p>
    <w:p w14:paraId="08FCA596" w14:textId="77777777" w:rsidR="0078407E" w:rsidRPr="00536A92" w:rsidRDefault="00A36B4E" w:rsidP="00B258AB">
      <w:pPr>
        <w:pStyle w:val="NoSpacing"/>
        <w:numPr>
          <w:ilvl w:val="2"/>
          <w:numId w:val="4"/>
        </w:numPr>
        <w:tabs>
          <w:tab w:val="left" w:pos="1418"/>
        </w:tabs>
        <w:spacing w:line="276" w:lineRule="auto"/>
        <w:ind w:left="0" w:firstLine="567"/>
        <w:jc w:val="both"/>
        <w:rPr>
          <w:rFonts w:cs="Arial"/>
          <w:szCs w:val="22"/>
        </w:rPr>
      </w:pPr>
      <w:r>
        <w:t>The contacts of the terminal relays of the RPA devices controlling the switchgear shall be capable of interrupting the current of the control coils of the switchgear at the rated voltage;</w:t>
      </w:r>
    </w:p>
    <w:p w14:paraId="5F692F87" w14:textId="669042AF" w:rsidR="00F90FAA" w:rsidRPr="00536A92" w:rsidRDefault="001753E0" w:rsidP="00B258AB">
      <w:pPr>
        <w:pStyle w:val="NoSpacing"/>
        <w:numPr>
          <w:ilvl w:val="2"/>
          <w:numId w:val="4"/>
        </w:numPr>
        <w:tabs>
          <w:tab w:val="left" w:pos="1418"/>
        </w:tabs>
        <w:spacing w:line="276" w:lineRule="auto"/>
        <w:ind w:left="0" w:firstLine="567"/>
        <w:jc w:val="both"/>
        <w:rPr>
          <w:rFonts w:cs="Arial"/>
          <w:szCs w:val="22"/>
        </w:rPr>
      </w:pPr>
      <w:r>
        <w:t>Cables, wires and conductors of secondary circuits connected to terminal sets or devices shall be marked with special labels (markings) stating:</w:t>
      </w:r>
    </w:p>
    <w:p w14:paraId="6151252F" w14:textId="75B16DF9" w:rsidR="00AA5A05" w:rsidRPr="00536A92" w:rsidRDefault="00AA5A05" w:rsidP="00B258AB">
      <w:pPr>
        <w:pStyle w:val="NoSpacing"/>
        <w:numPr>
          <w:ilvl w:val="3"/>
          <w:numId w:val="4"/>
        </w:numPr>
        <w:tabs>
          <w:tab w:val="left" w:pos="1418"/>
        </w:tabs>
        <w:spacing w:line="276" w:lineRule="auto"/>
        <w:ind w:left="0" w:firstLine="567"/>
        <w:jc w:val="both"/>
        <w:rPr>
          <w:rFonts w:cs="Arial"/>
          <w:szCs w:val="22"/>
        </w:rPr>
      </w:pPr>
      <w:r>
        <w:t>for cable conductors, the numbers of the terminal set and the terminal to which it is to be connected, the name of the cable (in accordance with the principle diagrams of the work project and the cable logbook;</w:t>
      </w:r>
    </w:p>
    <w:p w14:paraId="4D779099" w14:textId="6C04B630" w:rsidR="00367342" w:rsidRPr="00536A92" w:rsidRDefault="00367342" w:rsidP="00B258AB">
      <w:pPr>
        <w:pStyle w:val="NoSpacing"/>
        <w:numPr>
          <w:ilvl w:val="3"/>
          <w:numId w:val="4"/>
        </w:numPr>
        <w:tabs>
          <w:tab w:val="left" w:pos="1418"/>
        </w:tabs>
        <w:spacing w:line="276" w:lineRule="auto"/>
        <w:ind w:left="0" w:firstLine="567"/>
        <w:jc w:val="both"/>
        <w:rPr>
          <w:rFonts w:cs="Arial"/>
          <w:szCs w:val="22"/>
        </w:rPr>
      </w:pPr>
      <w:r>
        <w:t>for indoor wiring in RPA indoor and outdoor intermediate terminal enclosures - the numbers of both ends where the wire (cable conductor) is connected: the terminal block and the terminal to which it is connected;</w:t>
      </w:r>
    </w:p>
    <w:p w14:paraId="010C5F6F" w14:textId="7F9117FE" w:rsidR="00AA5A05" w:rsidRPr="00536A92" w:rsidRDefault="00CA5319" w:rsidP="00B258AB">
      <w:pPr>
        <w:pStyle w:val="NoSpacing"/>
        <w:numPr>
          <w:ilvl w:val="3"/>
          <w:numId w:val="4"/>
        </w:numPr>
        <w:tabs>
          <w:tab w:val="left" w:pos="1418"/>
        </w:tabs>
        <w:spacing w:line="276" w:lineRule="auto"/>
        <w:ind w:left="0" w:firstLine="567"/>
        <w:jc w:val="both"/>
        <w:rPr>
          <w:rFonts w:cs="Arial"/>
          <w:szCs w:val="22"/>
        </w:rPr>
      </w:pPr>
      <w:r>
        <w:t>for cables - cable type, cable designation (according to the cable log of the work project), addresses of the end connection points (from/to), length;</w:t>
      </w:r>
    </w:p>
    <w:p w14:paraId="52B5D341" w14:textId="6EE446ED" w:rsidR="00A36B4E" w:rsidRPr="00536A92" w:rsidRDefault="001753E0" w:rsidP="00B258AB">
      <w:pPr>
        <w:pStyle w:val="NoSpacing"/>
        <w:numPr>
          <w:ilvl w:val="2"/>
          <w:numId w:val="4"/>
        </w:numPr>
        <w:tabs>
          <w:tab w:val="left" w:pos="1418"/>
        </w:tabs>
        <w:spacing w:line="276" w:lineRule="auto"/>
        <w:ind w:left="0" w:firstLine="567"/>
        <w:jc w:val="both"/>
        <w:rPr>
          <w:rFonts w:cs="Arial"/>
          <w:szCs w:val="22"/>
        </w:rPr>
      </w:pPr>
      <w:r>
        <w:t>For the control of divider and earthing switch drives, the appropriate contacts shall be integrated in the plug-in controllers.</w:t>
      </w:r>
    </w:p>
    <w:p w14:paraId="24764BB8" w14:textId="079F40B2" w:rsidR="00A36B4E" w:rsidRPr="00536A92" w:rsidRDefault="00A36B4E" w:rsidP="00B258AB">
      <w:pPr>
        <w:pStyle w:val="NoSpacing"/>
        <w:numPr>
          <w:ilvl w:val="1"/>
          <w:numId w:val="4"/>
        </w:numPr>
        <w:tabs>
          <w:tab w:val="left" w:pos="1418"/>
        </w:tabs>
        <w:spacing w:line="276" w:lineRule="auto"/>
        <w:ind w:left="0" w:firstLine="567"/>
        <w:jc w:val="both"/>
        <w:rPr>
          <w:rFonts w:cs="Arial"/>
          <w:bCs/>
          <w:szCs w:val="22"/>
        </w:rPr>
      </w:pPr>
      <w:r>
        <w:t>Evaluation, design and modification of other transmission network facilities (</w:t>
      </w:r>
      <w:proofErr w:type="spellStart"/>
      <w:r>
        <w:rPr>
          <w:i/>
          <w:iCs/>
        </w:rPr>
        <w:t>Neris</w:t>
      </w:r>
      <w:proofErr w:type="spellEnd"/>
      <w:r>
        <w:rPr>
          <w:i/>
          <w:iCs/>
        </w:rPr>
        <w:t xml:space="preserve"> TS, </w:t>
      </w:r>
      <w:proofErr w:type="spellStart"/>
      <w:r>
        <w:rPr>
          <w:i/>
          <w:iCs/>
        </w:rPr>
        <w:t>Pabradė</w:t>
      </w:r>
      <w:proofErr w:type="spellEnd"/>
      <w:r>
        <w:rPr>
          <w:i/>
          <w:iCs/>
        </w:rPr>
        <w:t xml:space="preserve"> TS, </w:t>
      </w:r>
      <w:proofErr w:type="spellStart"/>
      <w:r>
        <w:rPr>
          <w:i/>
          <w:iCs/>
        </w:rPr>
        <w:t>Paberžė</w:t>
      </w:r>
      <w:proofErr w:type="spellEnd"/>
      <w:r>
        <w:rPr>
          <w:i/>
          <w:iCs/>
        </w:rPr>
        <w:t xml:space="preserve"> TS</w:t>
      </w:r>
      <w:r>
        <w:t>) in connection with the substation reconstruction:</w:t>
      </w:r>
    </w:p>
    <w:p w14:paraId="3F616A6B" w14:textId="0BDAB26B" w:rsidR="007C3187" w:rsidRPr="00536A92" w:rsidRDefault="001753E0" w:rsidP="00B258AB">
      <w:pPr>
        <w:pStyle w:val="NoSpacing"/>
        <w:numPr>
          <w:ilvl w:val="2"/>
          <w:numId w:val="4"/>
        </w:numPr>
        <w:tabs>
          <w:tab w:val="left" w:pos="1418"/>
        </w:tabs>
        <w:spacing w:line="276" w:lineRule="auto"/>
        <w:ind w:left="0" w:firstLine="567"/>
        <w:jc w:val="both"/>
        <w:rPr>
          <w:rFonts w:cs="Arial"/>
          <w:szCs w:val="22"/>
        </w:rPr>
      </w:pPr>
      <w:r>
        <w:t>the technical design shall provide for comprehensive testing of the RPA devices in all the above mentioned transmission network facilities related to the reconstruction;</w:t>
      </w:r>
    </w:p>
    <w:p w14:paraId="69438E62" w14:textId="5FFB62D3" w:rsidR="00AF7635" w:rsidRPr="00536A92" w:rsidRDefault="001753E0" w:rsidP="00B258AB">
      <w:pPr>
        <w:pStyle w:val="NoSpacing"/>
        <w:numPr>
          <w:ilvl w:val="2"/>
          <w:numId w:val="4"/>
        </w:numPr>
        <w:tabs>
          <w:tab w:val="left" w:pos="1418"/>
        </w:tabs>
        <w:spacing w:line="276" w:lineRule="auto"/>
        <w:ind w:left="0" w:firstLine="567"/>
        <w:jc w:val="both"/>
        <w:rPr>
          <w:rFonts w:cs="Arial"/>
          <w:szCs w:val="22"/>
        </w:rPr>
      </w:pPr>
      <w:r>
        <w:t>describe in the technical design and provide calculation conclusions for the necessary RPA modifications to be made to the reconstructed transmission network facilities concerned;</w:t>
      </w:r>
    </w:p>
    <w:p w14:paraId="5FBA3CD0" w14:textId="4A0B1C15" w:rsidR="0022361A" w:rsidRPr="00536A92" w:rsidRDefault="001753E0" w:rsidP="00B258AB">
      <w:pPr>
        <w:pStyle w:val="NoSpacing"/>
        <w:numPr>
          <w:ilvl w:val="2"/>
          <w:numId w:val="4"/>
        </w:numPr>
        <w:tabs>
          <w:tab w:val="left" w:pos="1418"/>
        </w:tabs>
        <w:spacing w:line="276" w:lineRule="auto"/>
        <w:ind w:left="0" w:firstLine="567"/>
        <w:jc w:val="both"/>
        <w:rPr>
          <w:rFonts w:cs="Arial"/>
          <w:szCs w:val="22"/>
        </w:rPr>
      </w:pPr>
      <w:r>
        <w:lastRenderedPageBreak/>
        <w:t>Include in the cost of this project and provide in the technical design the need for the installation of the RPA equipment, its debugging, configuration, cross-testing, modification of the provisions of the new and existing RPA equipment, updating of the documentation, and the coordination with the TSO for the reconstruction of the above mentioned transmission network facilities related to this facility;</w:t>
      </w:r>
    </w:p>
    <w:p w14:paraId="46B1DB8B" w14:textId="374FC919" w:rsidR="002A1D6F" w:rsidRPr="00536A92" w:rsidRDefault="001753E0" w:rsidP="00B258AB">
      <w:pPr>
        <w:pStyle w:val="NoSpacing"/>
        <w:numPr>
          <w:ilvl w:val="2"/>
          <w:numId w:val="4"/>
        </w:numPr>
        <w:tabs>
          <w:tab w:val="left" w:pos="1418"/>
        </w:tabs>
        <w:spacing w:line="276" w:lineRule="auto"/>
        <w:ind w:left="0" w:firstLine="567"/>
        <w:jc w:val="both"/>
        <w:rPr>
          <w:rFonts w:cs="Arial"/>
          <w:szCs w:val="22"/>
        </w:rPr>
      </w:pPr>
      <w:r>
        <w:t>all necessary corrections and additions to the installation and principle diagrams shall be made to the other aforementioned transmission network facilities related to the reconstruction of the substation;</w:t>
      </w:r>
    </w:p>
    <w:p w14:paraId="12132352" w14:textId="77777777" w:rsidR="005A2744" w:rsidRPr="00536A92" w:rsidRDefault="005A2744" w:rsidP="00B258AB">
      <w:pPr>
        <w:pStyle w:val="NoSpacing"/>
        <w:numPr>
          <w:ilvl w:val="1"/>
          <w:numId w:val="4"/>
        </w:numPr>
        <w:spacing w:line="276" w:lineRule="auto"/>
        <w:ind w:left="0" w:firstLine="567"/>
        <w:jc w:val="both"/>
        <w:rPr>
          <w:rFonts w:cs="Arial"/>
          <w:bCs/>
          <w:szCs w:val="22"/>
        </w:rPr>
      </w:pPr>
      <w:r>
        <w:t>Issuing and amending the RPA provisions.</w:t>
      </w:r>
    </w:p>
    <w:p w14:paraId="033EC7AD" w14:textId="4681E69C" w:rsidR="005A2744" w:rsidRPr="00536A92" w:rsidRDefault="005A2744" w:rsidP="00B258AB">
      <w:pPr>
        <w:pStyle w:val="NoSpacing"/>
        <w:numPr>
          <w:ilvl w:val="2"/>
          <w:numId w:val="4"/>
        </w:numPr>
        <w:tabs>
          <w:tab w:val="left" w:pos="1276"/>
        </w:tabs>
        <w:spacing w:line="276" w:lineRule="auto"/>
        <w:ind w:left="0" w:firstLine="567"/>
        <w:jc w:val="both"/>
        <w:rPr>
          <w:rFonts w:cs="Arial"/>
          <w:bCs/>
          <w:szCs w:val="22"/>
        </w:rPr>
      </w:pPr>
      <w:r>
        <w:t>When drawing up the timetable, it shall include the time required to prepare the calculation tasks for the TSO RPA provisions.</w:t>
      </w:r>
    </w:p>
    <w:p w14:paraId="1A7EE4E2" w14:textId="77777777" w:rsidR="005A2744" w:rsidRPr="00536A92" w:rsidRDefault="005A2744" w:rsidP="00B258AB">
      <w:pPr>
        <w:pStyle w:val="NoSpacing"/>
        <w:numPr>
          <w:ilvl w:val="2"/>
          <w:numId w:val="4"/>
        </w:numPr>
        <w:tabs>
          <w:tab w:val="left" w:pos="1276"/>
        </w:tabs>
        <w:spacing w:line="276" w:lineRule="auto"/>
        <w:ind w:left="0" w:firstLine="567"/>
        <w:jc w:val="both"/>
        <w:rPr>
          <w:rFonts w:cs="Arial"/>
          <w:bCs/>
          <w:szCs w:val="22"/>
        </w:rPr>
      </w:pPr>
      <w:r>
        <w:t xml:space="preserve"> Evaluate/ take into account the deadlines for issuing RPA provisions when scheduling disconnections.</w:t>
      </w:r>
    </w:p>
    <w:p w14:paraId="111F6BF4" w14:textId="303DA194" w:rsidR="005A2744" w:rsidRPr="00536A92" w:rsidRDefault="005A2744" w:rsidP="00B258AB">
      <w:pPr>
        <w:pStyle w:val="NoSpacing"/>
        <w:numPr>
          <w:ilvl w:val="2"/>
          <w:numId w:val="4"/>
        </w:numPr>
        <w:tabs>
          <w:tab w:val="left" w:pos="1276"/>
        </w:tabs>
        <w:spacing w:line="276" w:lineRule="auto"/>
        <w:ind w:left="0" w:firstLine="567"/>
        <w:jc w:val="both"/>
        <w:rPr>
          <w:rFonts w:cs="Arial"/>
          <w:bCs/>
          <w:szCs w:val="22"/>
        </w:rPr>
      </w:pPr>
      <w:r>
        <w:t xml:space="preserve"> The calculation of the RPA regulations starts after the main equipment has been aligned in accordance with the technical specifications of the technical project of the part of the TSO that has been subject to expert examination.</w:t>
      </w:r>
    </w:p>
    <w:p w14:paraId="7D7D1C72" w14:textId="5ADAE88E" w:rsidR="005A2744" w:rsidRPr="00536A92" w:rsidRDefault="005A2744" w:rsidP="00B258AB">
      <w:pPr>
        <w:pStyle w:val="NoSpacing"/>
        <w:numPr>
          <w:ilvl w:val="2"/>
          <w:numId w:val="4"/>
        </w:numPr>
        <w:tabs>
          <w:tab w:val="left" w:pos="1276"/>
        </w:tabs>
        <w:spacing w:line="276" w:lineRule="auto"/>
        <w:ind w:left="0" w:firstLine="567"/>
        <w:jc w:val="both"/>
        <w:rPr>
          <w:rFonts w:cs="Arial"/>
          <w:bCs/>
          <w:szCs w:val="22"/>
        </w:rPr>
      </w:pPr>
      <w:r>
        <w:t xml:space="preserve"> For a new substation or switchyard being reconstructed or constructed in a single phase (for one or more of its connections), the RPA provisions shall be issued for a period of 3 months after the approval of the main equipment.</w:t>
      </w:r>
    </w:p>
    <w:p w14:paraId="43B93315" w14:textId="1B18817B" w:rsidR="005A2744" w:rsidRPr="00536A92" w:rsidRDefault="005A2744" w:rsidP="00B258AB">
      <w:pPr>
        <w:pStyle w:val="NoSpacing"/>
        <w:numPr>
          <w:ilvl w:val="2"/>
          <w:numId w:val="4"/>
        </w:numPr>
        <w:tabs>
          <w:tab w:val="left" w:pos="1276"/>
        </w:tabs>
        <w:spacing w:line="276" w:lineRule="auto"/>
        <w:ind w:left="0" w:firstLine="567"/>
        <w:jc w:val="both"/>
        <w:rPr>
          <w:rFonts w:cs="Arial"/>
          <w:bCs/>
          <w:szCs w:val="22"/>
        </w:rPr>
      </w:pPr>
      <w:r>
        <w:t xml:space="preserve"> For a new substation or switchyard being reconstructed or constructed in several phases (for one or more connections within it), the RPA Regulations are issued on a phase-by-phase basis, with the first phase being issued within 3 months after the approval of the main equipment. The RPA provisions are issued for subsequent phases after the completion of each phase within 3 months.</w:t>
      </w:r>
    </w:p>
    <w:p w14:paraId="32E9753C" w14:textId="77777777" w:rsidR="005A2744" w:rsidRPr="00536A92" w:rsidRDefault="005A2744" w:rsidP="00B258AB">
      <w:pPr>
        <w:pStyle w:val="NoSpacing"/>
        <w:numPr>
          <w:ilvl w:val="2"/>
          <w:numId w:val="4"/>
        </w:numPr>
        <w:tabs>
          <w:tab w:val="left" w:pos="1276"/>
        </w:tabs>
        <w:spacing w:line="276" w:lineRule="auto"/>
        <w:ind w:left="0" w:firstLine="567"/>
        <w:jc w:val="both"/>
        <w:rPr>
          <w:rFonts w:cs="Arial"/>
          <w:bCs/>
          <w:szCs w:val="22"/>
        </w:rPr>
      </w:pPr>
      <w:r>
        <w:t xml:space="preserve"> For temporary interconnection schemes that require temporary interconnections in several phases at a substation or switchyard under reconstruction or under construction (for one or more connections), the RPA provisions shall be issued within 3 weeks, after the coordination of the temporary interconnection scheme and the schedule of disconnections with TSO.</w:t>
      </w:r>
    </w:p>
    <w:p w14:paraId="4078CF08" w14:textId="782E1BB8" w:rsidR="005A2744" w:rsidRPr="00536A92" w:rsidRDefault="005A2744" w:rsidP="00B258AB">
      <w:pPr>
        <w:numPr>
          <w:ilvl w:val="2"/>
          <w:numId w:val="4"/>
        </w:numPr>
        <w:spacing w:line="276" w:lineRule="auto"/>
        <w:ind w:left="0" w:firstLine="567"/>
        <w:jc w:val="both"/>
        <w:outlineLvl w:val="3"/>
        <w:rPr>
          <w:rFonts w:ascii="Trebuchet MS" w:hAnsi="Trebuchet MS" w:cs="Arial"/>
          <w:sz w:val="22"/>
          <w:szCs w:val="22"/>
        </w:rPr>
      </w:pPr>
      <w:r>
        <w:rPr>
          <w:rFonts w:ascii="Trebuchet MS" w:hAnsi="Trebuchet MS"/>
          <w:sz w:val="22"/>
        </w:rPr>
        <w:t>In substations and switchyards where the need to change the RPA provisions is related to a substation under construction or reconstruction (one or more connections), the changes to the RPA provisions shall be carried out at the time of switching on the reconstructed or newly constructed substation. In such cases, the RPA provisions shall be issued before the reconstructed or newly built substation or switchyard (one or more of its connections) is switched on after the last phase of reconstruction or construction.</w:t>
      </w:r>
    </w:p>
    <w:p w14:paraId="6E4ECEBC" w14:textId="3C65F39A" w:rsidR="002133FB" w:rsidRPr="00536A92" w:rsidRDefault="00B934CB" w:rsidP="00B258AB">
      <w:pPr>
        <w:pStyle w:val="Heading1"/>
        <w:numPr>
          <w:ilvl w:val="0"/>
          <w:numId w:val="26"/>
        </w:numPr>
        <w:spacing w:before="120" w:after="120" w:line="276" w:lineRule="auto"/>
        <w:ind w:firstLine="567"/>
        <w:rPr>
          <w:bCs/>
          <w:szCs w:val="22"/>
        </w:rPr>
      </w:pPr>
      <w:bookmarkStart w:id="44" w:name="_Toc160347417"/>
      <w:r>
        <w:t>PART ON PROCESS MANAGEMENT AND AUTOMATION</w:t>
      </w:r>
      <w:bookmarkEnd w:id="44"/>
    </w:p>
    <w:p w14:paraId="7F92D87B" w14:textId="77777777" w:rsidR="004F4A97" w:rsidRPr="00536A92" w:rsidRDefault="004F4A97" w:rsidP="00B258AB">
      <w:pPr>
        <w:pStyle w:val="ListParagraph"/>
        <w:numPr>
          <w:ilvl w:val="0"/>
          <w:numId w:val="4"/>
        </w:numPr>
        <w:spacing w:line="276" w:lineRule="auto"/>
        <w:ind w:left="0" w:firstLine="567"/>
        <w:jc w:val="both"/>
        <w:rPr>
          <w:rFonts w:ascii="Trebuchet MS" w:hAnsi="Trebuchet MS"/>
          <w:vanish/>
          <w:sz w:val="22"/>
          <w:szCs w:val="22"/>
        </w:rPr>
      </w:pPr>
      <w:bookmarkStart w:id="45" w:name="_Toc301894977"/>
    </w:p>
    <w:p w14:paraId="605DF04A" w14:textId="31E37F2E" w:rsidR="003242F7" w:rsidRPr="00536A92" w:rsidRDefault="00395925" w:rsidP="00B258AB">
      <w:pPr>
        <w:pStyle w:val="NoSpacing"/>
        <w:numPr>
          <w:ilvl w:val="1"/>
          <w:numId w:val="4"/>
        </w:numPr>
        <w:spacing w:line="276" w:lineRule="auto"/>
        <w:ind w:left="0" w:firstLine="567"/>
        <w:jc w:val="both"/>
        <w:rPr>
          <w:szCs w:val="22"/>
        </w:rPr>
      </w:pPr>
      <w:r>
        <w:t>Tele-management of switchgear and earthing switches of all newly designed 110 kV connections from the TSO DCS shall be provided.</w:t>
      </w:r>
      <w:bookmarkEnd w:id="45"/>
    </w:p>
    <w:p w14:paraId="0ED8399A" w14:textId="50E49122" w:rsidR="003242F7" w:rsidRPr="00536A92" w:rsidRDefault="00395925" w:rsidP="00B258AB">
      <w:pPr>
        <w:pStyle w:val="NoSpacing"/>
        <w:numPr>
          <w:ilvl w:val="1"/>
          <w:numId w:val="4"/>
        </w:numPr>
        <w:spacing w:line="276" w:lineRule="auto"/>
        <w:ind w:left="0" w:firstLine="567"/>
        <w:jc w:val="both"/>
        <w:rPr>
          <w:szCs w:val="22"/>
        </w:rPr>
      </w:pPr>
      <w:r>
        <w:t>Control methods for switchgear and earthing switches must be installed:</w:t>
      </w:r>
    </w:p>
    <w:p w14:paraId="18267FF2" w14:textId="0B24D6B1" w:rsidR="003242F7" w:rsidRPr="00536A92" w:rsidRDefault="00C948F5" w:rsidP="00B258AB">
      <w:pPr>
        <w:pStyle w:val="NoSpacing"/>
        <w:numPr>
          <w:ilvl w:val="2"/>
          <w:numId w:val="4"/>
        </w:numPr>
        <w:tabs>
          <w:tab w:val="left" w:pos="1418"/>
        </w:tabs>
        <w:spacing w:line="276" w:lineRule="auto"/>
        <w:ind w:left="0" w:firstLine="567"/>
        <w:jc w:val="both"/>
        <w:rPr>
          <w:rFonts w:cs="Arial"/>
          <w:szCs w:val="22"/>
        </w:rPr>
      </w:pPr>
      <w:r>
        <w:t>Local control - control of the plant is carried out directly from the plant's drive control cabinet;</w:t>
      </w:r>
    </w:p>
    <w:p w14:paraId="180726D5" w14:textId="6987BF68" w:rsidR="003242F7" w:rsidRPr="00536A92" w:rsidRDefault="00C948F5" w:rsidP="00B258AB">
      <w:pPr>
        <w:pStyle w:val="NoSpacing"/>
        <w:numPr>
          <w:ilvl w:val="2"/>
          <w:numId w:val="4"/>
        </w:numPr>
        <w:tabs>
          <w:tab w:val="left" w:pos="1418"/>
        </w:tabs>
        <w:spacing w:line="276" w:lineRule="auto"/>
        <w:ind w:left="0" w:firstLine="567"/>
        <w:jc w:val="both"/>
        <w:rPr>
          <w:rFonts w:cs="Arial"/>
          <w:szCs w:val="22"/>
        </w:rPr>
      </w:pPr>
      <w:r>
        <w:t>Remote control - control of the equipment is carried out from the TSO's DCS or from the individual controller of the connected (installation). The following remote control modes are available:</w:t>
      </w:r>
    </w:p>
    <w:p w14:paraId="65696A88" w14:textId="3F0DD3A7" w:rsidR="003242F7" w:rsidRPr="00536A92" w:rsidRDefault="00D840DA" w:rsidP="00B258AB">
      <w:pPr>
        <w:pStyle w:val="NoSpacing"/>
        <w:numPr>
          <w:ilvl w:val="3"/>
          <w:numId w:val="4"/>
        </w:numPr>
        <w:tabs>
          <w:tab w:val="left" w:pos="1418"/>
        </w:tabs>
        <w:spacing w:line="276" w:lineRule="auto"/>
        <w:ind w:left="0" w:firstLine="567"/>
        <w:jc w:val="both"/>
        <w:rPr>
          <w:rFonts w:cs="Arial"/>
          <w:szCs w:val="22"/>
        </w:rPr>
      </w:pPr>
      <w:r>
        <w:t>control from a connection controller - control of the equipment is carried out directly from the individual controller of the connection controller. This is a back-up method of remote control;</w:t>
      </w:r>
    </w:p>
    <w:p w14:paraId="1828C33E" w14:textId="792D7AB5" w:rsidR="003242F7" w:rsidRPr="00536A92" w:rsidRDefault="00395925" w:rsidP="00B258AB">
      <w:pPr>
        <w:pStyle w:val="NoSpacing"/>
        <w:numPr>
          <w:ilvl w:val="3"/>
          <w:numId w:val="4"/>
        </w:numPr>
        <w:tabs>
          <w:tab w:val="left" w:pos="1418"/>
        </w:tabs>
        <w:spacing w:line="276" w:lineRule="auto"/>
        <w:ind w:left="0" w:firstLine="567"/>
        <w:jc w:val="both"/>
        <w:rPr>
          <w:rFonts w:cs="Arial"/>
          <w:szCs w:val="22"/>
        </w:rPr>
      </w:pPr>
      <w:r>
        <w:t>management from the TSO DCS. This is the main method of remote control;</w:t>
      </w:r>
    </w:p>
    <w:p w14:paraId="6ED6E136" w14:textId="60C95B07" w:rsidR="003242F7" w:rsidRPr="00536A92" w:rsidRDefault="00E2523F" w:rsidP="00B258AB">
      <w:pPr>
        <w:pStyle w:val="NoSpacing"/>
        <w:numPr>
          <w:ilvl w:val="3"/>
          <w:numId w:val="4"/>
        </w:numPr>
        <w:tabs>
          <w:tab w:val="left" w:pos="1418"/>
        </w:tabs>
        <w:spacing w:line="276" w:lineRule="auto"/>
        <w:ind w:left="0" w:firstLine="567"/>
        <w:jc w:val="both"/>
        <w:rPr>
          <w:rFonts w:cs="Arial"/>
          <w:szCs w:val="22"/>
        </w:rPr>
      </w:pPr>
      <w:r>
        <w:t>Control disabled - control of the equipment is disabled.</w:t>
      </w:r>
    </w:p>
    <w:p w14:paraId="448ABD97" w14:textId="77777777" w:rsidR="003242F7" w:rsidRPr="00536A92" w:rsidRDefault="003242F7" w:rsidP="00B258AB">
      <w:pPr>
        <w:pStyle w:val="NoSpacing"/>
        <w:numPr>
          <w:ilvl w:val="1"/>
          <w:numId w:val="4"/>
        </w:numPr>
        <w:spacing w:line="276" w:lineRule="auto"/>
        <w:ind w:left="0" w:firstLine="567"/>
        <w:jc w:val="both"/>
        <w:rPr>
          <w:rFonts w:cs="Arial"/>
          <w:bCs/>
          <w:color w:val="000000"/>
          <w:szCs w:val="22"/>
        </w:rPr>
      </w:pPr>
      <w:r>
        <w:rPr>
          <w:color w:val="000000"/>
        </w:rPr>
        <w:t>Switching off, switching to local or remote control is done in the drive cabinet of the controlled device.</w:t>
      </w:r>
    </w:p>
    <w:p w14:paraId="19983621" w14:textId="102C0ECF" w:rsidR="003242F7" w:rsidRPr="00536A92" w:rsidRDefault="003242F7" w:rsidP="00B258AB">
      <w:pPr>
        <w:pStyle w:val="NoSpacing"/>
        <w:numPr>
          <w:ilvl w:val="1"/>
          <w:numId w:val="4"/>
        </w:numPr>
        <w:spacing w:line="276" w:lineRule="auto"/>
        <w:ind w:left="0" w:firstLine="567"/>
        <w:jc w:val="both"/>
        <w:rPr>
          <w:rFonts w:cs="Arial"/>
          <w:color w:val="000000"/>
          <w:szCs w:val="22"/>
        </w:rPr>
      </w:pPr>
      <w:r>
        <w:rPr>
          <w:color w:val="000000"/>
        </w:rPr>
        <w:t xml:space="preserve">Switching from remote control mode (from the TSO DCS) to remote control mode (from the plug-in controller) shall be carried out on the individual plug-in controller, which shall be equipped with </w:t>
      </w:r>
      <w:r>
        <w:rPr>
          <w:color w:val="000000"/>
        </w:rPr>
        <w:lastRenderedPageBreak/>
        <w:t>a key for switching remote control modes, or, in the absence of such an option, by means of a remote control mode switching key fitted as an accessory.</w:t>
      </w:r>
    </w:p>
    <w:p w14:paraId="7F615585" w14:textId="77777777" w:rsidR="003242F7" w:rsidRPr="00536A92" w:rsidRDefault="003242F7" w:rsidP="00B258AB">
      <w:pPr>
        <w:pStyle w:val="NoSpacing"/>
        <w:numPr>
          <w:ilvl w:val="1"/>
          <w:numId w:val="4"/>
        </w:numPr>
        <w:spacing w:line="276" w:lineRule="auto"/>
        <w:ind w:left="0" w:firstLine="567"/>
        <w:jc w:val="both"/>
        <w:rPr>
          <w:rFonts w:cs="Arial"/>
          <w:color w:val="000000"/>
          <w:szCs w:val="22"/>
        </w:rPr>
      </w:pPr>
      <w:r>
        <w:rPr>
          <w:color w:val="000000"/>
        </w:rPr>
        <w:t>In order to prevent erroneous control operations, operational interlocks for remote control of switchgear (circuit breakers, switchgear dividers) and earthing switches shall be provided as follows:</w:t>
      </w:r>
    </w:p>
    <w:p w14:paraId="541ABEBC" w14:textId="1C66E649" w:rsidR="003242F7" w:rsidRPr="00536A92" w:rsidRDefault="00F0328E" w:rsidP="00B258AB">
      <w:pPr>
        <w:pStyle w:val="NoSpacing"/>
        <w:numPr>
          <w:ilvl w:val="2"/>
          <w:numId w:val="4"/>
        </w:numPr>
        <w:tabs>
          <w:tab w:val="left" w:pos="1418"/>
        </w:tabs>
        <w:spacing w:line="276" w:lineRule="auto"/>
        <w:ind w:left="0" w:firstLine="567"/>
        <w:jc w:val="both"/>
        <w:rPr>
          <w:rFonts w:cs="Arial"/>
          <w:szCs w:val="22"/>
        </w:rPr>
      </w:pPr>
      <w:r>
        <w:t>interlocks implemented in divider and earthing switch drives (the "divider-earthing switch(es)" are mounted in a single unit), where it is not allowed to switch on the divider while the earthing knife is switched on and vice versa. The control of the divider/earthing switch shall be blocked irrespective of the location from which the divider/earthing switch is controlled (from the DVS, from the RPA controller or locally from the drive);</w:t>
      </w:r>
    </w:p>
    <w:p w14:paraId="701BA183" w14:textId="5BAB4A9B" w:rsidR="00DA317C" w:rsidRPr="00536A92" w:rsidRDefault="00DA317C" w:rsidP="00B258AB">
      <w:pPr>
        <w:pStyle w:val="NoSpacing"/>
        <w:numPr>
          <w:ilvl w:val="2"/>
          <w:numId w:val="4"/>
        </w:numPr>
        <w:tabs>
          <w:tab w:val="left" w:pos="1418"/>
        </w:tabs>
        <w:spacing w:line="276" w:lineRule="auto"/>
        <w:ind w:left="0" w:firstLine="567"/>
        <w:jc w:val="both"/>
        <w:rPr>
          <w:rFonts w:cs="Arial"/>
          <w:szCs w:val="22"/>
        </w:rPr>
      </w:pPr>
      <w:r>
        <w:t>logic interlocks, which are implemented in substation equipment controllers and prevent the operation of substation switchyard and earthing switches when a certain logic switching sequence is not followed. The sequence logic for the operation of switchgear and earthing switches shall be agreed in advance with the TSO.</w:t>
      </w:r>
    </w:p>
    <w:p w14:paraId="21141009" w14:textId="278E908E" w:rsidR="003242F7" w:rsidRPr="00536A92" w:rsidRDefault="00872F24" w:rsidP="00B258AB">
      <w:pPr>
        <w:pStyle w:val="NoSpacing"/>
        <w:numPr>
          <w:ilvl w:val="2"/>
          <w:numId w:val="4"/>
        </w:numPr>
        <w:spacing w:line="276" w:lineRule="auto"/>
        <w:ind w:left="0" w:firstLine="567"/>
        <w:jc w:val="both"/>
        <w:rPr>
          <w:rFonts w:cs="Arial"/>
          <w:szCs w:val="22"/>
        </w:rPr>
      </w:pPr>
      <w:r>
        <w:t>when logic interlocks are implemented by GOOSE messages in horizontal communication between the connected RPA controllers, their logic shall include the possibility to disable the interlocks of the connected RPA controller by means of a human-machine interface when switching to local control, and to activate the logic of the interlocks automatically when switching to remote. The logic of the block tripping mode shall only be enabled in the event of failures of adjacent pluggable controllers when no information about the positions of the switching apparatus is received from them.</w:t>
      </w:r>
    </w:p>
    <w:p w14:paraId="19B7E5AA" w14:textId="4126C9A6" w:rsidR="003242F7" w:rsidRPr="00536A92" w:rsidRDefault="005E0C35" w:rsidP="00B258AB">
      <w:pPr>
        <w:pStyle w:val="NoSpacing"/>
        <w:numPr>
          <w:ilvl w:val="1"/>
          <w:numId w:val="4"/>
        </w:numPr>
        <w:spacing w:line="276" w:lineRule="auto"/>
        <w:ind w:left="0" w:firstLine="567"/>
        <w:jc w:val="both"/>
        <w:rPr>
          <w:rFonts w:cs="Arial"/>
          <w:bCs/>
          <w:color w:val="000000"/>
          <w:szCs w:val="22"/>
        </w:rPr>
      </w:pPr>
      <w:r>
        <w:rPr>
          <w:color w:val="000000"/>
        </w:rPr>
        <w:t>In the technical design, assess the condition and usability of the distribution network blocks.</w:t>
      </w:r>
    </w:p>
    <w:p w14:paraId="3EF26DAB" w14:textId="77777777" w:rsidR="003242F7" w:rsidRPr="00536A92" w:rsidRDefault="003242F7" w:rsidP="00B258AB">
      <w:pPr>
        <w:pStyle w:val="NoSpacing"/>
        <w:numPr>
          <w:ilvl w:val="1"/>
          <w:numId w:val="4"/>
        </w:numPr>
        <w:spacing w:line="276" w:lineRule="auto"/>
        <w:ind w:left="0" w:firstLine="567"/>
        <w:jc w:val="both"/>
        <w:rPr>
          <w:rFonts w:cs="Arial"/>
          <w:color w:val="000000"/>
          <w:szCs w:val="22"/>
        </w:rPr>
      </w:pPr>
      <w:r>
        <w:rPr>
          <w:color w:val="000000"/>
        </w:rPr>
        <w:t>A failure of a higher tier of control systems must not interfere with the operation of the other control tiers.</w:t>
      </w:r>
    </w:p>
    <w:p w14:paraId="75661AD3" w14:textId="77777777" w:rsidR="003242F7" w:rsidRPr="00536A92" w:rsidRDefault="003242F7" w:rsidP="00B258AB">
      <w:pPr>
        <w:pStyle w:val="NoSpacing"/>
        <w:numPr>
          <w:ilvl w:val="1"/>
          <w:numId w:val="4"/>
        </w:numPr>
        <w:spacing w:line="276" w:lineRule="auto"/>
        <w:ind w:left="0" w:firstLine="567"/>
        <w:jc w:val="both"/>
        <w:rPr>
          <w:rFonts w:cs="Arial"/>
          <w:color w:val="000000"/>
          <w:szCs w:val="22"/>
        </w:rPr>
      </w:pPr>
      <w:r>
        <w:rPr>
          <w:color w:val="000000"/>
        </w:rPr>
        <w:t>It must be possible to control the same equipment from only one location at a time.</w:t>
      </w:r>
    </w:p>
    <w:p w14:paraId="69200B75" w14:textId="01C58996" w:rsidR="003242F7" w:rsidRPr="00536A92" w:rsidRDefault="003242F7" w:rsidP="00B258AB">
      <w:pPr>
        <w:pStyle w:val="NoSpacing"/>
        <w:numPr>
          <w:ilvl w:val="1"/>
          <w:numId w:val="4"/>
        </w:numPr>
        <w:spacing w:line="276" w:lineRule="auto"/>
        <w:ind w:left="0" w:firstLine="567"/>
        <w:jc w:val="both"/>
        <w:rPr>
          <w:rFonts w:cs="Arial"/>
          <w:color w:val="000000"/>
          <w:szCs w:val="22"/>
        </w:rPr>
      </w:pPr>
      <w:r>
        <w:rPr>
          <w:color w:val="000000"/>
        </w:rPr>
        <w:t>For the on/off switching of transformers, it shall be possible to control the 110 kV connections of the power transformers from the controllers of the distribution network equipment by blocking the control commands from the control systems of the transmission network and vice versa to the 110 kV switchgear and earthing apparatus and the earth electrodes required for the above function.</w:t>
      </w:r>
    </w:p>
    <w:p w14:paraId="0D647C9F" w14:textId="495DF86B" w:rsidR="003242F7" w:rsidRPr="00536A92" w:rsidRDefault="003242F7" w:rsidP="00B258AB">
      <w:pPr>
        <w:pStyle w:val="NoSpacing"/>
        <w:numPr>
          <w:ilvl w:val="1"/>
          <w:numId w:val="4"/>
        </w:numPr>
        <w:spacing w:line="276" w:lineRule="auto"/>
        <w:ind w:left="0" w:firstLine="567"/>
        <w:jc w:val="both"/>
        <w:rPr>
          <w:rFonts w:cs="Arial"/>
          <w:color w:val="000000"/>
          <w:szCs w:val="22"/>
        </w:rPr>
      </w:pPr>
      <w:r>
        <w:rPr>
          <w:color w:val="000000"/>
        </w:rPr>
        <w:t>The change of control rights of the 110 kV transformer connection between the controllers of the distribution network equipment and the controllers of the transmission network equipment shall be made from the TSO DCS. In case of transfer of rights to another remote control system, the remote control of 110 kV equipment from the transmission network is blocked in the DCS.</w:t>
      </w:r>
    </w:p>
    <w:p w14:paraId="630D8F90" w14:textId="77777777" w:rsidR="003242F7" w:rsidRPr="00536A92" w:rsidRDefault="003242F7" w:rsidP="00B258AB">
      <w:pPr>
        <w:pStyle w:val="NoSpacing"/>
        <w:numPr>
          <w:ilvl w:val="1"/>
          <w:numId w:val="4"/>
        </w:numPr>
        <w:spacing w:line="276" w:lineRule="auto"/>
        <w:ind w:left="0" w:firstLine="567"/>
        <w:jc w:val="both"/>
        <w:rPr>
          <w:rFonts w:cs="Arial"/>
          <w:color w:val="000000"/>
          <w:szCs w:val="22"/>
        </w:rPr>
      </w:pPr>
      <w:r>
        <w:rPr>
          <w:color w:val="000000"/>
        </w:rPr>
        <w:t>Ranking of management priorities in descending order:</w:t>
      </w:r>
    </w:p>
    <w:p w14:paraId="1A49832C" w14:textId="00393ACD" w:rsidR="003242F7" w:rsidRPr="00536A92" w:rsidRDefault="00C948F5" w:rsidP="00B258AB">
      <w:pPr>
        <w:pStyle w:val="NoSpacing"/>
        <w:numPr>
          <w:ilvl w:val="2"/>
          <w:numId w:val="4"/>
        </w:numPr>
        <w:tabs>
          <w:tab w:val="left" w:pos="1418"/>
        </w:tabs>
        <w:spacing w:line="276" w:lineRule="auto"/>
        <w:ind w:left="0" w:firstLine="567"/>
        <w:jc w:val="both"/>
        <w:rPr>
          <w:rFonts w:cs="Arial"/>
          <w:szCs w:val="22"/>
        </w:rPr>
      </w:pPr>
      <w:r>
        <w:t>Control from the TSO DCS is the main way of controlling substation equipment;</w:t>
      </w:r>
    </w:p>
    <w:p w14:paraId="1139EC21" w14:textId="631490CD" w:rsidR="003242F7" w:rsidRPr="00536A92" w:rsidRDefault="001753E0" w:rsidP="00B258AB">
      <w:pPr>
        <w:pStyle w:val="NoSpacing"/>
        <w:numPr>
          <w:ilvl w:val="2"/>
          <w:numId w:val="4"/>
        </w:numPr>
        <w:tabs>
          <w:tab w:val="left" w:pos="1418"/>
        </w:tabs>
        <w:spacing w:line="276" w:lineRule="auto"/>
        <w:ind w:left="0" w:firstLine="567"/>
        <w:jc w:val="both"/>
        <w:rPr>
          <w:rFonts w:cs="Arial"/>
          <w:szCs w:val="22"/>
        </w:rPr>
      </w:pPr>
      <w:r>
        <w:t>control from the connected (device) controller. This control method must have all the logic interlocks (switching sequence interlocks) necessary for the control implemented in the controller of this plug-in/device. This is a back-up remote control method that is used when it is not possible to control devices from the TSO DCS;</w:t>
      </w:r>
    </w:p>
    <w:p w14:paraId="762469DA" w14:textId="2703F9B1" w:rsidR="003242F7" w:rsidRPr="00536A92" w:rsidRDefault="001753E0" w:rsidP="00B258AB">
      <w:pPr>
        <w:pStyle w:val="NoSpacing"/>
        <w:numPr>
          <w:ilvl w:val="2"/>
          <w:numId w:val="4"/>
        </w:numPr>
        <w:tabs>
          <w:tab w:val="left" w:pos="1418"/>
        </w:tabs>
        <w:spacing w:line="276" w:lineRule="auto"/>
        <w:ind w:left="0" w:firstLine="567"/>
        <w:jc w:val="both"/>
        <w:rPr>
          <w:rFonts w:cs="Arial"/>
          <w:szCs w:val="22"/>
        </w:rPr>
      </w:pPr>
      <w:r>
        <w:t>local control - from the drive control cabinet. This is the repair management method. Devices controlled in this way have no logic interlocks, except for mechanical interlocks implemented in the devices themselves.</w:t>
      </w:r>
    </w:p>
    <w:p w14:paraId="6DFDD56A" w14:textId="38F5B2F5" w:rsidR="00F8769E" w:rsidRPr="00536A92" w:rsidRDefault="003242F7" w:rsidP="00B258AB">
      <w:pPr>
        <w:pStyle w:val="NoSpacing"/>
        <w:numPr>
          <w:ilvl w:val="1"/>
          <w:numId w:val="4"/>
        </w:numPr>
        <w:spacing w:line="276" w:lineRule="auto"/>
        <w:ind w:left="0" w:firstLine="567"/>
        <w:jc w:val="both"/>
        <w:rPr>
          <w:rFonts w:cs="Arial"/>
          <w:color w:val="000000"/>
          <w:szCs w:val="22"/>
        </w:rPr>
      </w:pPr>
      <w:r>
        <w:rPr>
          <w:color w:val="000000"/>
        </w:rPr>
        <w:t>The following real-time information (direction of transmission to the TSO DCS) on the status of the equipment shall be transmitted:</w:t>
      </w:r>
    </w:p>
    <w:p w14:paraId="3DF14236" w14:textId="77777777" w:rsidR="00FE57B2" w:rsidRPr="00536A92" w:rsidRDefault="00FE57B2" w:rsidP="00B258AB">
      <w:pPr>
        <w:spacing w:line="276" w:lineRule="auto"/>
        <w:ind w:firstLine="567"/>
        <w:rPr>
          <w:rFonts w:ascii="Trebuchet MS" w:hAnsi="Trebuchet MS" w:cs="Arial"/>
          <w:sz w:val="22"/>
          <w:szCs w:val="22"/>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323"/>
        <w:gridCol w:w="8345"/>
      </w:tblGrid>
      <w:tr w:rsidR="00F8769E" w:rsidRPr="00536A92" w14:paraId="0C1BE425" w14:textId="77777777" w:rsidTr="000706F7">
        <w:trPr>
          <w:tblHeader/>
        </w:trPr>
        <w:tc>
          <w:tcPr>
            <w:tcW w:w="1323" w:type="dxa"/>
            <w:vAlign w:val="center"/>
          </w:tcPr>
          <w:p w14:paraId="6B85F173" w14:textId="77777777" w:rsidR="00F8769E" w:rsidRPr="00536A92" w:rsidRDefault="00F8769E" w:rsidP="00B258AB">
            <w:pPr>
              <w:pStyle w:val="BodyText3"/>
              <w:tabs>
                <w:tab w:val="left" w:pos="720"/>
              </w:tabs>
              <w:spacing w:after="0" w:line="276" w:lineRule="auto"/>
              <w:ind w:firstLine="567"/>
              <w:jc w:val="center"/>
              <w:rPr>
                <w:rFonts w:ascii="Trebuchet MS" w:hAnsi="Trebuchet MS" w:cs="Arial"/>
                <w:b/>
                <w:sz w:val="22"/>
                <w:szCs w:val="22"/>
              </w:rPr>
            </w:pPr>
            <w:r>
              <w:rPr>
                <w:rFonts w:ascii="Trebuchet MS" w:hAnsi="Trebuchet MS"/>
                <w:b/>
                <w:sz w:val="22"/>
              </w:rPr>
              <w:t>No.</w:t>
            </w:r>
          </w:p>
        </w:tc>
        <w:tc>
          <w:tcPr>
            <w:tcW w:w="8345" w:type="dxa"/>
            <w:vAlign w:val="center"/>
          </w:tcPr>
          <w:p w14:paraId="0C8CAED5" w14:textId="77777777" w:rsidR="00F8769E" w:rsidRPr="00536A92" w:rsidRDefault="00F8769E" w:rsidP="00B258AB">
            <w:pPr>
              <w:pStyle w:val="BodyText3"/>
              <w:tabs>
                <w:tab w:val="left" w:pos="720"/>
              </w:tabs>
              <w:spacing w:after="0" w:line="276" w:lineRule="auto"/>
              <w:ind w:firstLine="567"/>
              <w:jc w:val="center"/>
              <w:rPr>
                <w:rFonts w:ascii="Trebuchet MS" w:hAnsi="Trebuchet MS" w:cs="Arial"/>
                <w:b/>
                <w:sz w:val="22"/>
                <w:szCs w:val="22"/>
              </w:rPr>
            </w:pPr>
            <w:r>
              <w:rPr>
                <w:rFonts w:ascii="Trebuchet MS" w:hAnsi="Trebuchet MS"/>
                <w:b/>
                <w:sz w:val="22"/>
              </w:rPr>
              <w:t>Characterisation of real-time information</w:t>
            </w:r>
          </w:p>
        </w:tc>
      </w:tr>
      <w:tr w:rsidR="00F8769E" w:rsidRPr="00536A92" w14:paraId="5A55BD84" w14:textId="77777777" w:rsidTr="000706F7">
        <w:tc>
          <w:tcPr>
            <w:tcW w:w="9668" w:type="dxa"/>
            <w:gridSpan w:val="2"/>
            <w:vAlign w:val="center"/>
          </w:tcPr>
          <w:p w14:paraId="250C0CDA" w14:textId="77777777" w:rsidR="00F8769E" w:rsidRPr="00536A92" w:rsidRDefault="00F8769E" w:rsidP="00B258AB">
            <w:pPr>
              <w:pStyle w:val="BodyText3"/>
              <w:tabs>
                <w:tab w:val="left" w:pos="720"/>
              </w:tabs>
              <w:spacing w:after="0" w:line="276" w:lineRule="auto"/>
              <w:ind w:firstLine="567"/>
              <w:jc w:val="center"/>
              <w:rPr>
                <w:rFonts w:ascii="Trebuchet MS" w:hAnsi="Trebuchet MS" w:cs="Arial"/>
                <w:b/>
                <w:i/>
                <w:sz w:val="22"/>
                <w:szCs w:val="22"/>
              </w:rPr>
            </w:pPr>
            <w:r>
              <w:rPr>
                <w:rFonts w:ascii="Trebuchet MS" w:hAnsi="Trebuchet MS"/>
                <w:b/>
                <w:i/>
                <w:sz w:val="22"/>
              </w:rPr>
              <w:t>Alarm system for the 110 kV part of the TS:</w:t>
            </w:r>
          </w:p>
        </w:tc>
      </w:tr>
      <w:tr w:rsidR="00F8769E" w:rsidRPr="00536A92" w14:paraId="7CC828A9" w14:textId="77777777" w:rsidTr="000706F7">
        <w:tc>
          <w:tcPr>
            <w:tcW w:w="1323" w:type="dxa"/>
            <w:vAlign w:val="center"/>
          </w:tcPr>
          <w:p w14:paraId="2654653E" w14:textId="77777777" w:rsidR="00F8769E" w:rsidRPr="00536A92" w:rsidRDefault="00F8769E"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1.</w:t>
            </w:r>
          </w:p>
        </w:tc>
        <w:tc>
          <w:tcPr>
            <w:tcW w:w="8345" w:type="dxa"/>
            <w:vAlign w:val="center"/>
          </w:tcPr>
          <w:p w14:paraId="0EBCD1C5" w14:textId="77777777" w:rsidR="00F8769E" w:rsidRPr="00536A92" w:rsidRDefault="00F8769E" w:rsidP="00B258AB">
            <w:pPr>
              <w:pStyle w:val="BodyText3"/>
              <w:tabs>
                <w:tab w:val="left" w:pos="720"/>
              </w:tabs>
              <w:spacing w:after="0" w:line="276" w:lineRule="auto"/>
              <w:ind w:firstLine="567"/>
              <w:rPr>
                <w:rFonts w:ascii="Trebuchet MS" w:hAnsi="Trebuchet MS" w:cs="Arial"/>
                <w:sz w:val="22"/>
                <w:szCs w:val="22"/>
              </w:rPr>
            </w:pPr>
            <w:r>
              <w:rPr>
                <w:rFonts w:ascii="Trebuchet MS" w:hAnsi="Trebuchet MS"/>
                <w:sz w:val="22"/>
              </w:rPr>
              <w:t>Positions of all switchgear and earthing switches.</w:t>
            </w:r>
          </w:p>
        </w:tc>
      </w:tr>
      <w:tr w:rsidR="00F8769E" w:rsidRPr="00536A92" w14:paraId="765168C8" w14:textId="77777777" w:rsidTr="000706F7">
        <w:tc>
          <w:tcPr>
            <w:tcW w:w="1323" w:type="dxa"/>
            <w:vAlign w:val="center"/>
          </w:tcPr>
          <w:p w14:paraId="25CCE125" w14:textId="77777777" w:rsidR="00F8769E" w:rsidRPr="00536A92" w:rsidRDefault="00F8769E"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2.</w:t>
            </w:r>
          </w:p>
        </w:tc>
        <w:tc>
          <w:tcPr>
            <w:tcW w:w="8345" w:type="dxa"/>
            <w:vAlign w:val="center"/>
          </w:tcPr>
          <w:p w14:paraId="3FE604C2" w14:textId="77777777" w:rsidR="00F8769E" w:rsidRPr="00536A92" w:rsidRDefault="00F8769E" w:rsidP="00B258AB">
            <w:pPr>
              <w:pStyle w:val="BodyText3"/>
              <w:tabs>
                <w:tab w:val="left" w:pos="720"/>
              </w:tabs>
              <w:spacing w:after="0" w:line="276" w:lineRule="auto"/>
              <w:ind w:firstLine="567"/>
              <w:rPr>
                <w:rFonts w:ascii="Trebuchet MS" w:hAnsi="Trebuchet MS" w:cs="Arial"/>
                <w:sz w:val="22"/>
                <w:szCs w:val="22"/>
              </w:rPr>
            </w:pPr>
            <w:r>
              <w:rPr>
                <w:rFonts w:ascii="Trebuchet MS" w:hAnsi="Trebuchet MS"/>
                <w:sz w:val="22"/>
              </w:rPr>
              <w:t>Triggering of relay protectors and automation (for each protector).</w:t>
            </w:r>
          </w:p>
        </w:tc>
      </w:tr>
      <w:tr w:rsidR="00F8769E" w:rsidRPr="00536A92" w14:paraId="5C78ABF7" w14:textId="77777777" w:rsidTr="000706F7">
        <w:tc>
          <w:tcPr>
            <w:tcW w:w="1323" w:type="dxa"/>
            <w:vAlign w:val="center"/>
          </w:tcPr>
          <w:p w14:paraId="2C2DA67C" w14:textId="77777777" w:rsidR="00F8769E" w:rsidRPr="00536A92" w:rsidRDefault="00F8769E"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3.</w:t>
            </w:r>
          </w:p>
        </w:tc>
        <w:tc>
          <w:tcPr>
            <w:tcW w:w="8345" w:type="dxa"/>
            <w:vAlign w:val="center"/>
          </w:tcPr>
          <w:p w14:paraId="6E58B730" w14:textId="77777777" w:rsidR="00F8769E" w:rsidRPr="00536A92" w:rsidRDefault="00F8769E" w:rsidP="00B258AB">
            <w:pPr>
              <w:pStyle w:val="BodyText3"/>
              <w:tabs>
                <w:tab w:val="left" w:pos="720"/>
              </w:tabs>
              <w:spacing w:after="0" w:line="276" w:lineRule="auto"/>
              <w:ind w:firstLine="567"/>
              <w:rPr>
                <w:rFonts w:ascii="Trebuchet MS" w:hAnsi="Trebuchet MS" w:cs="Arial"/>
                <w:sz w:val="22"/>
                <w:szCs w:val="22"/>
              </w:rPr>
            </w:pPr>
            <w:r>
              <w:rPr>
                <w:rFonts w:ascii="Trebuchet MS" w:hAnsi="Trebuchet MS"/>
                <w:sz w:val="22"/>
              </w:rPr>
              <w:t>Control and blocking states for RPA functions of devices.</w:t>
            </w:r>
          </w:p>
        </w:tc>
      </w:tr>
      <w:tr w:rsidR="00F8769E" w:rsidRPr="00536A92" w14:paraId="2572BCC3" w14:textId="77777777" w:rsidTr="000706F7">
        <w:tc>
          <w:tcPr>
            <w:tcW w:w="1323" w:type="dxa"/>
            <w:vAlign w:val="center"/>
          </w:tcPr>
          <w:p w14:paraId="1C6A0291" w14:textId="77777777" w:rsidR="00F8769E" w:rsidRPr="00536A92" w:rsidRDefault="00F8769E"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lastRenderedPageBreak/>
              <w:t>4.</w:t>
            </w:r>
          </w:p>
        </w:tc>
        <w:tc>
          <w:tcPr>
            <w:tcW w:w="8345" w:type="dxa"/>
            <w:vAlign w:val="center"/>
          </w:tcPr>
          <w:p w14:paraId="29F1345E" w14:textId="77777777" w:rsidR="00F8769E" w:rsidRPr="00536A92" w:rsidRDefault="00F8769E" w:rsidP="00B258AB">
            <w:pPr>
              <w:pStyle w:val="BodyText3"/>
              <w:tabs>
                <w:tab w:val="left" w:pos="720"/>
              </w:tabs>
              <w:spacing w:after="0" w:line="276" w:lineRule="auto"/>
              <w:ind w:firstLine="567"/>
              <w:rPr>
                <w:rFonts w:ascii="Trebuchet MS" w:hAnsi="Trebuchet MS" w:cs="Arial"/>
                <w:sz w:val="22"/>
                <w:szCs w:val="22"/>
              </w:rPr>
            </w:pPr>
            <w:r>
              <w:rPr>
                <w:rFonts w:ascii="Trebuchet MS" w:hAnsi="Trebuchet MS"/>
                <w:sz w:val="22"/>
              </w:rPr>
              <w:t>Equipment failures in PT operation.</w:t>
            </w:r>
          </w:p>
        </w:tc>
      </w:tr>
      <w:tr w:rsidR="00F8769E" w:rsidRPr="00536A92" w14:paraId="5E26E8AF" w14:textId="77777777" w:rsidTr="000706F7">
        <w:tc>
          <w:tcPr>
            <w:tcW w:w="1323" w:type="dxa"/>
            <w:vAlign w:val="center"/>
          </w:tcPr>
          <w:p w14:paraId="3DC04AAC" w14:textId="77777777" w:rsidR="00F8769E" w:rsidRPr="00536A92" w:rsidRDefault="00F8769E"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5.</w:t>
            </w:r>
          </w:p>
        </w:tc>
        <w:tc>
          <w:tcPr>
            <w:tcW w:w="8345" w:type="dxa"/>
            <w:vAlign w:val="center"/>
          </w:tcPr>
          <w:p w14:paraId="14FD8D6A" w14:textId="77777777" w:rsidR="00F8769E" w:rsidRPr="00536A92" w:rsidRDefault="00F8769E" w:rsidP="00B258AB">
            <w:pPr>
              <w:pStyle w:val="BodyText3"/>
              <w:tabs>
                <w:tab w:val="left" w:pos="720"/>
              </w:tabs>
              <w:spacing w:after="0" w:line="276" w:lineRule="auto"/>
              <w:ind w:firstLine="567"/>
              <w:rPr>
                <w:rFonts w:ascii="Trebuchet MS" w:hAnsi="Trebuchet MS" w:cs="Arial"/>
                <w:sz w:val="22"/>
                <w:szCs w:val="22"/>
              </w:rPr>
            </w:pPr>
            <w:r>
              <w:rPr>
                <w:rFonts w:ascii="Trebuchet MS" w:hAnsi="Trebuchet MS"/>
                <w:sz w:val="22"/>
              </w:rPr>
              <w:t>Mapping of RPA Connector Provision Groups.</w:t>
            </w:r>
          </w:p>
        </w:tc>
      </w:tr>
      <w:tr w:rsidR="00F8769E" w:rsidRPr="00536A92" w14:paraId="53979C12" w14:textId="77777777" w:rsidTr="000706F7">
        <w:tc>
          <w:tcPr>
            <w:tcW w:w="1323" w:type="dxa"/>
            <w:vAlign w:val="center"/>
          </w:tcPr>
          <w:p w14:paraId="15B95EDD" w14:textId="77777777" w:rsidR="00F8769E" w:rsidRPr="00536A92" w:rsidRDefault="00F8769E"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6.</w:t>
            </w:r>
          </w:p>
        </w:tc>
        <w:tc>
          <w:tcPr>
            <w:tcW w:w="8345" w:type="dxa"/>
            <w:vAlign w:val="center"/>
          </w:tcPr>
          <w:p w14:paraId="0378FD3C" w14:textId="77777777" w:rsidR="00F8769E" w:rsidRPr="00536A92" w:rsidRDefault="00F8769E" w:rsidP="00B258AB">
            <w:pPr>
              <w:pStyle w:val="BodyText3"/>
              <w:tabs>
                <w:tab w:val="left" w:pos="720"/>
              </w:tabs>
              <w:spacing w:after="0" w:line="276" w:lineRule="auto"/>
              <w:ind w:firstLine="567"/>
              <w:rPr>
                <w:rFonts w:ascii="Trebuchet MS" w:hAnsi="Trebuchet MS" w:cs="Arial"/>
                <w:sz w:val="22"/>
                <w:szCs w:val="22"/>
              </w:rPr>
            </w:pPr>
            <w:r>
              <w:rPr>
                <w:rFonts w:ascii="Trebuchet MS" w:hAnsi="Trebuchet MS"/>
                <w:sz w:val="22"/>
              </w:rPr>
              <w:t>The remote control mode of the connected remote is switched to:</w:t>
            </w:r>
          </w:p>
        </w:tc>
      </w:tr>
      <w:tr w:rsidR="00F8769E" w:rsidRPr="00536A92" w14:paraId="278373E9" w14:textId="77777777" w:rsidTr="000706F7">
        <w:tc>
          <w:tcPr>
            <w:tcW w:w="1323" w:type="dxa"/>
            <w:vAlign w:val="center"/>
          </w:tcPr>
          <w:p w14:paraId="7A4B3DFF" w14:textId="77777777" w:rsidR="00F8769E" w:rsidRPr="00536A92" w:rsidRDefault="00F8769E"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6.1.</w:t>
            </w:r>
          </w:p>
        </w:tc>
        <w:tc>
          <w:tcPr>
            <w:tcW w:w="8345" w:type="dxa"/>
            <w:vAlign w:val="center"/>
          </w:tcPr>
          <w:p w14:paraId="33964936" w14:textId="77777777" w:rsidR="00F8769E" w:rsidRPr="00536A92" w:rsidRDefault="00F8769E" w:rsidP="00B258AB">
            <w:pPr>
              <w:pStyle w:val="BodyText3"/>
              <w:tabs>
                <w:tab w:val="left" w:pos="720"/>
              </w:tabs>
              <w:spacing w:after="0" w:line="276" w:lineRule="auto"/>
              <w:ind w:firstLine="567"/>
              <w:rPr>
                <w:rFonts w:ascii="Trebuchet MS" w:hAnsi="Trebuchet MS" w:cs="Arial"/>
                <w:sz w:val="22"/>
                <w:szCs w:val="22"/>
              </w:rPr>
            </w:pPr>
            <w:r>
              <w:rPr>
                <w:rFonts w:ascii="Trebuchet MS" w:hAnsi="Trebuchet MS"/>
                <w:sz w:val="22"/>
              </w:rPr>
              <w:t>Control from the DCS;</w:t>
            </w:r>
          </w:p>
        </w:tc>
      </w:tr>
      <w:tr w:rsidR="00F8769E" w:rsidRPr="00536A92" w14:paraId="7E964D10" w14:textId="77777777" w:rsidTr="000706F7">
        <w:tc>
          <w:tcPr>
            <w:tcW w:w="1323" w:type="dxa"/>
            <w:vAlign w:val="center"/>
          </w:tcPr>
          <w:p w14:paraId="79027C92" w14:textId="77777777" w:rsidR="00F8769E" w:rsidRPr="00536A92" w:rsidRDefault="00F8769E"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6.2.</w:t>
            </w:r>
          </w:p>
        </w:tc>
        <w:tc>
          <w:tcPr>
            <w:tcW w:w="8345" w:type="dxa"/>
            <w:vAlign w:val="center"/>
          </w:tcPr>
          <w:p w14:paraId="6F71DF74" w14:textId="271859C8" w:rsidR="00F8769E" w:rsidRPr="00536A92" w:rsidRDefault="00F8769E" w:rsidP="00B258AB">
            <w:pPr>
              <w:pStyle w:val="BodyText3"/>
              <w:tabs>
                <w:tab w:val="left" w:pos="720"/>
              </w:tabs>
              <w:spacing w:after="0" w:line="276" w:lineRule="auto"/>
              <w:ind w:firstLine="567"/>
              <w:rPr>
                <w:rFonts w:ascii="Trebuchet MS" w:hAnsi="Trebuchet MS" w:cs="Arial"/>
                <w:sz w:val="22"/>
                <w:szCs w:val="22"/>
              </w:rPr>
            </w:pPr>
            <w:r>
              <w:rPr>
                <w:rFonts w:ascii="Trebuchet MS" w:hAnsi="Trebuchet MS"/>
                <w:sz w:val="22"/>
              </w:rPr>
              <w:t>Control from a plug-in (device) controller;</w:t>
            </w:r>
          </w:p>
        </w:tc>
      </w:tr>
      <w:tr w:rsidR="00F8769E" w:rsidRPr="00536A92" w14:paraId="3785BE62" w14:textId="77777777" w:rsidTr="000706F7">
        <w:tc>
          <w:tcPr>
            <w:tcW w:w="1323" w:type="dxa"/>
            <w:vAlign w:val="center"/>
          </w:tcPr>
          <w:p w14:paraId="67175C9D" w14:textId="77777777" w:rsidR="00F8769E" w:rsidRPr="00536A92" w:rsidRDefault="00F8769E"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7.</w:t>
            </w:r>
          </w:p>
        </w:tc>
        <w:tc>
          <w:tcPr>
            <w:tcW w:w="8345" w:type="dxa"/>
            <w:vAlign w:val="center"/>
          </w:tcPr>
          <w:p w14:paraId="0648F258" w14:textId="77777777" w:rsidR="00F8769E" w:rsidRPr="00536A92" w:rsidRDefault="00F8769E" w:rsidP="00B258AB">
            <w:pPr>
              <w:pStyle w:val="BodyText3"/>
              <w:tabs>
                <w:tab w:val="left" w:pos="720"/>
              </w:tabs>
              <w:spacing w:after="0" w:line="276" w:lineRule="auto"/>
              <w:ind w:firstLine="567"/>
              <w:rPr>
                <w:rFonts w:ascii="Trebuchet MS" w:hAnsi="Trebuchet MS" w:cs="Arial"/>
                <w:sz w:val="22"/>
                <w:szCs w:val="22"/>
              </w:rPr>
            </w:pPr>
            <w:r>
              <w:rPr>
                <w:rFonts w:ascii="Trebuchet MS" w:hAnsi="Trebuchet MS"/>
                <w:sz w:val="22"/>
              </w:rPr>
              <w:t>The remote control mode of the connected devices is switched to:</w:t>
            </w:r>
          </w:p>
        </w:tc>
      </w:tr>
      <w:tr w:rsidR="00F8769E" w:rsidRPr="00536A92" w14:paraId="0A565613" w14:textId="77777777" w:rsidTr="000706F7">
        <w:tc>
          <w:tcPr>
            <w:tcW w:w="1323" w:type="dxa"/>
            <w:vAlign w:val="center"/>
          </w:tcPr>
          <w:p w14:paraId="20E59A15" w14:textId="77777777" w:rsidR="00F8769E" w:rsidRPr="00536A92" w:rsidRDefault="00F8769E"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7.1.</w:t>
            </w:r>
          </w:p>
        </w:tc>
        <w:tc>
          <w:tcPr>
            <w:tcW w:w="8345" w:type="dxa"/>
            <w:vAlign w:val="center"/>
          </w:tcPr>
          <w:p w14:paraId="2354E15C" w14:textId="77777777" w:rsidR="00F8769E" w:rsidRPr="00536A92" w:rsidRDefault="00F8769E" w:rsidP="00B258AB">
            <w:pPr>
              <w:pStyle w:val="BodyText3"/>
              <w:tabs>
                <w:tab w:val="left" w:pos="720"/>
              </w:tabs>
              <w:spacing w:after="0" w:line="276" w:lineRule="auto"/>
              <w:ind w:firstLine="567"/>
              <w:rPr>
                <w:rFonts w:ascii="Trebuchet MS" w:hAnsi="Trebuchet MS" w:cs="Arial"/>
                <w:sz w:val="22"/>
                <w:szCs w:val="22"/>
              </w:rPr>
            </w:pPr>
            <w:r>
              <w:rPr>
                <w:rFonts w:ascii="Trebuchet MS" w:hAnsi="Trebuchet MS"/>
                <w:sz w:val="22"/>
              </w:rPr>
              <w:t>Remote control;</w:t>
            </w:r>
          </w:p>
        </w:tc>
      </w:tr>
      <w:tr w:rsidR="00F8769E" w:rsidRPr="00536A92" w14:paraId="3FBFD955" w14:textId="77777777" w:rsidTr="000706F7">
        <w:tc>
          <w:tcPr>
            <w:tcW w:w="1323" w:type="dxa"/>
            <w:vAlign w:val="center"/>
          </w:tcPr>
          <w:p w14:paraId="2D30CD9A" w14:textId="77777777" w:rsidR="00F8769E" w:rsidRPr="00536A92" w:rsidRDefault="00F8769E"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7.2.</w:t>
            </w:r>
          </w:p>
        </w:tc>
        <w:tc>
          <w:tcPr>
            <w:tcW w:w="8345" w:type="dxa"/>
            <w:vAlign w:val="center"/>
          </w:tcPr>
          <w:p w14:paraId="444C5759" w14:textId="77777777" w:rsidR="00F8769E" w:rsidRPr="00536A92" w:rsidRDefault="00F8769E" w:rsidP="00B258AB">
            <w:pPr>
              <w:pStyle w:val="BodyText3"/>
              <w:tabs>
                <w:tab w:val="left" w:pos="720"/>
              </w:tabs>
              <w:spacing w:after="0" w:line="276" w:lineRule="auto"/>
              <w:ind w:firstLine="567"/>
              <w:rPr>
                <w:rFonts w:ascii="Trebuchet MS" w:hAnsi="Trebuchet MS" w:cs="Arial"/>
                <w:sz w:val="22"/>
                <w:szCs w:val="22"/>
              </w:rPr>
            </w:pPr>
            <w:r>
              <w:rPr>
                <w:rFonts w:ascii="Trebuchet MS" w:hAnsi="Trebuchet MS"/>
                <w:sz w:val="22"/>
              </w:rPr>
              <w:t>Local governance;</w:t>
            </w:r>
          </w:p>
        </w:tc>
      </w:tr>
      <w:tr w:rsidR="004912F5" w:rsidRPr="00536A92" w14:paraId="6041C9C8" w14:textId="77777777" w:rsidTr="000706F7">
        <w:tc>
          <w:tcPr>
            <w:tcW w:w="1323" w:type="dxa"/>
            <w:vAlign w:val="center"/>
          </w:tcPr>
          <w:p w14:paraId="3E017037" w14:textId="77777777" w:rsidR="004912F5" w:rsidRPr="00536A92" w:rsidRDefault="004912F5"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7.3.</w:t>
            </w:r>
          </w:p>
        </w:tc>
        <w:tc>
          <w:tcPr>
            <w:tcW w:w="8345" w:type="dxa"/>
            <w:vAlign w:val="center"/>
          </w:tcPr>
          <w:p w14:paraId="583ABBC1" w14:textId="77777777" w:rsidR="004912F5" w:rsidRPr="00536A92" w:rsidRDefault="004912F5" w:rsidP="00B258AB">
            <w:pPr>
              <w:pStyle w:val="BodyText3"/>
              <w:tabs>
                <w:tab w:val="left" w:pos="720"/>
              </w:tabs>
              <w:spacing w:after="0" w:line="276" w:lineRule="auto"/>
              <w:ind w:firstLine="567"/>
              <w:rPr>
                <w:rFonts w:ascii="Trebuchet MS" w:hAnsi="Trebuchet MS" w:cs="Arial"/>
                <w:sz w:val="22"/>
                <w:szCs w:val="22"/>
              </w:rPr>
            </w:pPr>
            <w:r>
              <w:rPr>
                <w:rFonts w:ascii="Trebuchet MS" w:hAnsi="Trebuchet MS"/>
                <w:sz w:val="22"/>
              </w:rPr>
              <w:t>Off (neither remote nor local control modes are possible).</w:t>
            </w:r>
          </w:p>
        </w:tc>
      </w:tr>
      <w:tr w:rsidR="004912F5" w:rsidRPr="00536A92" w14:paraId="36CF7CBC" w14:textId="77777777" w:rsidTr="000706F7">
        <w:tc>
          <w:tcPr>
            <w:tcW w:w="1323" w:type="dxa"/>
            <w:vAlign w:val="center"/>
          </w:tcPr>
          <w:p w14:paraId="56E6E25C" w14:textId="63806CC1" w:rsidR="004912F5" w:rsidRPr="00536A92" w:rsidRDefault="004912F5"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8.</w:t>
            </w:r>
          </w:p>
        </w:tc>
        <w:tc>
          <w:tcPr>
            <w:tcW w:w="8345" w:type="dxa"/>
            <w:vAlign w:val="center"/>
          </w:tcPr>
          <w:p w14:paraId="7286C20E" w14:textId="77777777" w:rsidR="004912F5" w:rsidRPr="00536A92" w:rsidRDefault="004912F5" w:rsidP="00B258AB">
            <w:pPr>
              <w:pStyle w:val="BodyText3"/>
              <w:tabs>
                <w:tab w:val="left" w:pos="720"/>
              </w:tabs>
              <w:spacing w:after="0" w:line="276" w:lineRule="auto"/>
              <w:ind w:firstLine="567"/>
              <w:rPr>
                <w:rFonts w:ascii="Trebuchet MS" w:hAnsi="Trebuchet MS" w:cs="Arial"/>
                <w:sz w:val="22"/>
                <w:szCs w:val="22"/>
              </w:rPr>
            </w:pPr>
            <w:r>
              <w:rPr>
                <w:rFonts w:ascii="Trebuchet MS" w:hAnsi="Trebuchet MS"/>
                <w:sz w:val="22"/>
              </w:rPr>
              <w:t xml:space="preserve">Voltage transformer low side voltage </w:t>
            </w:r>
            <w:proofErr w:type="spellStart"/>
            <w:r>
              <w:rPr>
                <w:rFonts w:ascii="Trebuchet MS" w:hAnsi="Trebuchet MS"/>
                <w:sz w:val="22"/>
              </w:rPr>
              <w:t>aj</w:t>
            </w:r>
            <w:proofErr w:type="spellEnd"/>
            <w:r>
              <w:rPr>
                <w:rFonts w:ascii="Trebuchet MS" w:hAnsi="Trebuchet MS"/>
                <w:sz w:val="22"/>
              </w:rPr>
              <w:t xml:space="preserve"> positions.</w:t>
            </w:r>
          </w:p>
        </w:tc>
      </w:tr>
      <w:tr w:rsidR="004912F5" w:rsidRPr="00536A92" w14:paraId="6D1D72CB" w14:textId="77777777" w:rsidTr="000706F7">
        <w:tc>
          <w:tcPr>
            <w:tcW w:w="1323" w:type="dxa"/>
            <w:vAlign w:val="center"/>
          </w:tcPr>
          <w:p w14:paraId="50F116A2" w14:textId="77777777" w:rsidR="004912F5" w:rsidRPr="00536A92" w:rsidRDefault="004912F5"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9.</w:t>
            </w:r>
          </w:p>
        </w:tc>
        <w:tc>
          <w:tcPr>
            <w:tcW w:w="8345" w:type="dxa"/>
            <w:vAlign w:val="center"/>
          </w:tcPr>
          <w:p w14:paraId="4BFE12A0" w14:textId="77777777" w:rsidR="004912F5" w:rsidRPr="00536A92" w:rsidRDefault="004912F5" w:rsidP="00B258AB">
            <w:pPr>
              <w:pStyle w:val="BodyText3"/>
              <w:tabs>
                <w:tab w:val="left" w:pos="720"/>
              </w:tabs>
              <w:spacing w:after="0" w:line="276" w:lineRule="auto"/>
              <w:ind w:firstLine="567"/>
              <w:rPr>
                <w:rFonts w:ascii="Trebuchet MS" w:hAnsi="Trebuchet MS" w:cs="Arial"/>
                <w:sz w:val="22"/>
                <w:szCs w:val="22"/>
              </w:rPr>
            </w:pPr>
            <w:r>
              <w:rPr>
                <w:rFonts w:ascii="Trebuchet MS" w:hAnsi="Trebuchet MS"/>
                <w:sz w:val="22"/>
              </w:rPr>
              <w:t xml:space="preserve">The status of the </w:t>
            </w:r>
            <w:proofErr w:type="spellStart"/>
            <w:r>
              <w:rPr>
                <w:rFonts w:ascii="Trebuchet MS" w:hAnsi="Trebuchet MS"/>
                <w:sz w:val="22"/>
              </w:rPr>
              <w:t>aj</w:t>
            </w:r>
            <w:proofErr w:type="spellEnd"/>
            <w:r>
              <w:rPr>
                <w:rFonts w:ascii="Trebuchet MS" w:hAnsi="Trebuchet MS"/>
                <w:sz w:val="22"/>
              </w:rPr>
              <w:t xml:space="preserve"> installed in electricity metering voltage circuits.</w:t>
            </w:r>
          </w:p>
        </w:tc>
      </w:tr>
      <w:tr w:rsidR="004912F5" w:rsidRPr="00536A92" w14:paraId="049D21CC" w14:textId="77777777" w:rsidTr="000706F7">
        <w:tc>
          <w:tcPr>
            <w:tcW w:w="1323" w:type="dxa"/>
            <w:vAlign w:val="center"/>
          </w:tcPr>
          <w:p w14:paraId="1DC9BA74" w14:textId="77777777" w:rsidR="004912F5" w:rsidRPr="00536A92" w:rsidRDefault="004912F5"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10.</w:t>
            </w:r>
          </w:p>
        </w:tc>
        <w:tc>
          <w:tcPr>
            <w:tcW w:w="8345" w:type="dxa"/>
            <w:vAlign w:val="center"/>
          </w:tcPr>
          <w:p w14:paraId="5F02AC69" w14:textId="77777777" w:rsidR="004912F5" w:rsidRPr="00536A92" w:rsidRDefault="004912F5" w:rsidP="00B258AB">
            <w:pPr>
              <w:pStyle w:val="BodyText3"/>
              <w:tabs>
                <w:tab w:val="left" w:pos="720"/>
              </w:tabs>
              <w:spacing w:after="0" w:line="276" w:lineRule="auto"/>
              <w:ind w:firstLine="567"/>
              <w:rPr>
                <w:rFonts w:ascii="Trebuchet MS" w:hAnsi="Trebuchet MS" w:cs="Arial"/>
                <w:sz w:val="22"/>
                <w:szCs w:val="22"/>
              </w:rPr>
            </w:pPr>
            <w:r>
              <w:rPr>
                <w:rFonts w:ascii="Trebuchet MS" w:hAnsi="Trebuchet MS"/>
                <w:sz w:val="22"/>
              </w:rPr>
              <w:t>Common signal for loss of continuous operational voltage to PT devices.</w:t>
            </w:r>
          </w:p>
        </w:tc>
      </w:tr>
      <w:tr w:rsidR="004912F5" w:rsidRPr="00536A92" w14:paraId="7DE5904D" w14:textId="77777777" w:rsidTr="000706F7">
        <w:tc>
          <w:tcPr>
            <w:tcW w:w="1323" w:type="dxa"/>
            <w:vAlign w:val="center"/>
          </w:tcPr>
          <w:p w14:paraId="1B2646EF" w14:textId="77777777" w:rsidR="004912F5" w:rsidRPr="00536A92" w:rsidRDefault="004912F5"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11</w:t>
            </w:r>
          </w:p>
        </w:tc>
        <w:tc>
          <w:tcPr>
            <w:tcW w:w="8345" w:type="dxa"/>
            <w:vAlign w:val="center"/>
          </w:tcPr>
          <w:p w14:paraId="267BFEAA" w14:textId="77777777" w:rsidR="004912F5" w:rsidRPr="00536A92" w:rsidRDefault="004912F5" w:rsidP="00B258AB">
            <w:pPr>
              <w:pStyle w:val="BodyText3"/>
              <w:tabs>
                <w:tab w:val="left" w:pos="720"/>
              </w:tabs>
              <w:spacing w:after="0" w:line="276" w:lineRule="auto"/>
              <w:ind w:firstLine="567"/>
              <w:rPr>
                <w:rFonts w:ascii="Trebuchet MS" w:hAnsi="Trebuchet MS" w:cs="Arial"/>
                <w:sz w:val="22"/>
                <w:szCs w:val="22"/>
              </w:rPr>
            </w:pPr>
            <w:r>
              <w:rPr>
                <w:rFonts w:ascii="Trebuchet MS" w:hAnsi="Trebuchet MS"/>
                <w:sz w:val="22"/>
              </w:rPr>
              <w:t>PT fire alarm status and effects.</w:t>
            </w:r>
          </w:p>
        </w:tc>
      </w:tr>
      <w:tr w:rsidR="004912F5" w:rsidRPr="00536A92" w14:paraId="57D2AA43" w14:textId="77777777" w:rsidTr="000706F7">
        <w:tc>
          <w:tcPr>
            <w:tcW w:w="1323" w:type="dxa"/>
            <w:vAlign w:val="center"/>
          </w:tcPr>
          <w:p w14:paraId="6ADDE44A" w14:textId="77777777" w:rsidR="004912F5" w:rsidRPr="00536A92" w:rsidRDefault="004912F5"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12.</w:t>
            </w:r>
          </w:p>
        </w:tc>
        <w:tc>
          <w:tcPr>
            <w:tcW w:w="8345" w:type="dxa"/>
            <w:vAlign w:val="center"/>
          </w:tcPr>
          <w:p w14:paraId="5D8BD0B5" w14:textId="77777777" w:rsidR="004912F5" w:rsidRPr="00536A92" w:rsidRDefault="004912F5" w:rsidP="00B258AB">
            <w:pPr>
              <w:pStyle w:val="BodyText3"/>
              <w:tabs>
                <w:tab w:val="left" w:pos="720"/>
              </w:tabs>
              <w:spacing w:after="0" w:line="276" w:lineRule="auto"/>
              <w:ind w:firstLine="567"/>
              <w:rPr>
                <w:rFonts w:ascii="Trebuchet MS" w:hAnsi="Trebuchet MS" w:cs="Arial"/>
                <w:sz w:val="22"/>
                <w:szCs w:val="22"/>
              </w:rPr>
            </w:pPr>
            <w:r>
              <w:rPr>
                <w:rFonts w:ascii="Trebuchet MS" w:hAnsi="Trebuchet MS"/>
                <w:sz w:val="22"/>
              </w:rPr>
              <w:t>Status of 110 kV circuit breaker control circuits.</w:t>
            </w:r>
          </w:p>
        </w:tc>
      </w:tr>
      <w:tr w:rsidR="004912F5" w:rsidRPr="00536A92" w14:paraId="2F0943FA" w14:textId="77777777" w:rsidTr="000706F7">
        <w:tc>
          <w:tcPr>
            <w:tcW w:w="1323" w:type="dxa"/>
            <w:vAlign w:val="center"/>
          </w:tcPr>
          <w:p w14:paraId="47DAA581" w14:textId="77777777" w:rsidR="004912F5" w:rsidRPr="00536A92" w:rsidRDefault="004912F5"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13.</w:t>
            </w:r>
          </w:p>
        </w:tc>
        <w:tc>
          <w:tcPr>
            <w:tcW w:w="8345" w:type="dxa"/>
            <w:vAlign w:val="center"/>
          </w:tcPr>
          <w:p w14:paraId="2A0C258C" w14:textId="77777777" w:rsidR="004912F5" w:rsidRPr="00536A92" w:rsidRDefault="004912F5" w:rsidP="00B258AB">
            <w:pPr>
              <w:pStyle w:val="BodyText3"/>
              <w:tabs>
                <w:tab w:val="left" w:pos="720"/>
              </w:tabs>
              <w:spacing w:after="0" w:line="276" w:lineRule="auto"/>
              <w:ind w:firstLine="567"/>
              <w:jc w:val="both"/>
              <w:rPr>
                <w:rFonts w:ascii="Trebuchet MS" w:hAnsi="Trebuchet MS" w:cs="Arial"/>
                <w:sz w:val="22"/>
                <w:szCs w:val="22"/>
              </w:rPr>
            </w:pPr>
            <w:r>
              <w:rPr>
                <w:rFonts w:ascii="Trebuchet MS" w:hAnsi="Trebuchet MS"/>
                <w:sz w:val="22"/>
              </w:rPr>
              <w:t>Faults in the connecting RPA and control terminals, faults in the power circuits of the RPA and control terminals. Signals are formed ( aggregated at the level of substation RPA and control terminals) according to the plug-in to which these RPA and control terminals belong.</w:t>
            </w:r>
          </w:p>
        </w:tc>
      </w:tr>
      <w:tr w:rsidR="00DC320F" w:rsidRPr="00536A92" w14:paraId="2D71C453" w14:textId="77777777" w:rsidTr="000706F7">
        <w:tc>
          <w:tcPr>
            <w:tcW w:w="1323" w:type="dxa"/>
            <w:vAlign w:val="center"/>
          </w:tcPr>
          <w:p w14:paraId="584CA45C" w14:textId="61F8B30C" w:rsidR="00DC320F" w:rsidRPr="00536A92" w:rsidRDefault="009333F9"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14.</w:t>
            </w:r>
          </w:p>
        </w:tc>
        <w:tc>
          <w:tcPr>
            <w:tcW w:w="8345" w:type="dxa"/>
            <w:vAlign w:val="center"/>
          </w:tcPr>
          <w:p w14:paraId="0F4A38CD" w14:textId="77777777" w:rsidR="00DC320F" w:rsidRPr="00536A92" w:rsidRDefault="00DC320F" w:rsidP="00B258AB">
            <w:pPr>
              <w:pStyle w:val="BodyText3"/>
              <w:tabs>
                <w:tab w:val="left" w:pos="720"/>
              </w:tabs>
              <w:spacing w:after="0" w:line="276" w:lineRule="auto"/>
              <w:ind w:firstLine="567"/>
              <w:jc w:val="both"/>
              <w:rPr>
                <w:rFonts w:ascii="Trebuchet MS" w:hAnsi="Trebuchet MS" w:cs="Arial"/>
                <w:sz w:val="22"/>
                <w:szCs w:val="22"/>
              </w:rPr>
            </w:pPr>
            <w:r>
              <w:rPr>
                <w:rFonts w:ascii="Trebuchet MS" w:hAnsi="Trebuchet MS"/>
                <w:sz w:val="22"/>
              </w:rPr>
              <w:t>Positions of the automatic switches (as) for switch control circuits and drive supply circuits. Signals are generated separately for each circuit breaker according to the type of circuits (control or drive supply circuits). A common signal is generated when the automatic switches that power the above circuits share a common power supply. Applies to automatic switches mounted in circuit breaker drives and/or ACSSP, DCSSP.</w:t>
            </w:r>
          </w:p>
        </w:tc>
      </w:tr>
      <w:tr w:rsidR="00DC320F" w:rsidRPr="00536A92" w14:paraId="1042785D" w14:textId="77777777" w:rsidTr="000706F7">
        <w:tc>
          <w:tcPr>
            <w:tcW w:w="1323" w:type="dxa"/>
            <w:vAlign w:val="center"/>
          </w:tcPr>
          <w:p w14:paraId="0085724F" w14:textId="31DAEAAD" w:rsidR="00DC320F" w:rsidRPr="00536A92" w:rsidRDefault="009333F9"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15.</w:t>
            </w:r>
          </w:p>
        </w:tc>
        <w:tc>
          <w:tcPr>
            <w:tcW w:w="8345" w:type="dxa"/>
            <w:vAlign w:val="center"/>
          </w:tcPr>
          <w:p w14:paraId="1A7EDF1F" w14:textId="77777777" w:rsidR="00DC320F" w:rsidRPr="00536A92" w:rsidRDefault="00DC320F" w:rsidP="00B258AB">
            <w:pPr>
              <w:pStyle w:val="BodyText3"/>
              <w:tabs>
                <w:tab w:val="left" w:pos="720"/>
              </w:tabs>
              <w:spacing w:after="0" w:line="276" w:lineRule="auto"/>
              <w:ind w:firstLine="567"/>
              <w:jc w:val="both"/>
              <w:rPr>
                <w:rFonts w:ascii="Trebuchet MS" w:hAnsi="Trebuchet MS" w:cs="Arial"/>
                <w:sz w:val="22"/>
                <w:szCs w:val="22"/>
              </w:rPr>
            </w:pPr>
            <w:r>
              <w:rPr>
                <w:rFonts w:ascii="Trebuchet MS" w:hAnsi="Trebuchet MS"/>
                <w:sz w:val="22"/>
              </w:rPr>
              <w:t>Positions of automatic switches for control circuits and power supply circuits of connecting switches and earthing switches. Signals are generated separately for each connection according to the type of circuits (control or drive supply circuits). A common signal is generated when these circuits share a common power supply. Applies to automatic switches installed in plug-in isolators and earthing switches and/or ACSSP, DCSSP.</w:t>
            </w:r>
          </w:p>
        </w:tc>
      </w:tr>
      <w:tr w:rsidR="00DC320F" w:rsidRPr="00536A92" w14:paraId="0303DA02" w14:textId="77777777" w:rsidTr="000706F7">
        <w:tc>
          <w:tcPr>
            <w:tcW w:w="1323" w:type="dxa"/>
            <w:vAlign w:val="center"/>
          </w:tcPr>
          <w:p w14:paraId="61104D6E" w14:textId="0ED56CB2" w:rsidR="00DC320F" w:rsidRPr="00536A92" w:rsidRDefault="009333F9"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16.</w:t>
            </w:r>
          </w:p>
        </w:tc>
        <w:tc>
          <w:tcPr>
            <w:tcW w:w="8345" w:type="dxa"/>
            <w:vAlign w:val="center"/>
          </w:tcPr>
          <w:p w14:paraId="49775BA6" w14:textId="418D843A" w:rsidR="00DC320F" w:rsidRPr="00536A92" w:rsidRDefault="00DC320F" w:rsidP="00B258AB">
            <w:pPr>
              <w:pStyle w:val="BodyText3"/>
              <w:tabs>
                <w:tab w:val="left" w:pos="720"/>
              </w:tabs>
              <w:spacing w:after="0" w:line="276" w:lineRule="auto"/>
              <w:ind w:firstLine="567"/>
              <w:jc w:val="both"/>
              <w:rPr>
                <w:rFonts w:ascii="Trebuchet MS" w:hAnsi="Trebuchet MS" w:cs="Arial"/>
                <w:sz w:val="22"/>
                <w:szCs w:val="22"/>
              </w:rPr>
            </w:pPr>
            <w:r>
              <w:rPr>
                <w:rFonts w:ascii="Trebuchet MS" w:hAnsi="Trebuchet MS"/>
                <w:sz w:val="22"/>
              </w:rPr>
              <w:t>Information on the selection of remote control rights (between the controllers of the transformer operating organisation and the controllers of the substation of the transmission network) of a 110 kV power transformer.</w:t>
            </w:r>
          </w:p>
        </w:tc>
      </w:tr>
      <w:tr w:rsidR="00DC320F" w:rsidRPr="00536A92" w14:paraId="36CBDD54" w14:textId="77777777" w:rsidTr="000706F7">
        <w:tc>
          <w:tcPr>
            <w:tcW w:w="9668" w:type="dxa"/>
            <w:gridSpan w:val="2"/>
            <w:vAlign w:val="center"/>
          </w:tcPr>
          <w:p w14:paraId="45CF2504" w14:textId="77777777" w:rsidR="00DC320F" w:rsidRPr="00536A92" w:rsidRDefault="00DC320F"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b/>
                <w:i/>
                <w:sz w:val="22"/>
              </w:rPr>
              <w:t>General-purpose alarm volumes for  PT part of installations:</w:t>
            </w:r>
          </w:p>
        </w:tc>
      </w:tr>
      <w:tr w:rsidR="009333F9" w:rsidRPr="00536A92" w14:paraId="2622E247" w14:textId="77777777" w:rsidTr="000706F7">
        <w:tc>
          <w:tcPr>
            <w:tcW w:w="1323" w:type="dxa"/>
            <w:vAlign w:val="center"/>
          </w:tcPr>
          <w:p w14:paraId="38459C10" w14:textId="65069455" w:rsidR="009333F9" w:rsidRPr="00536A92" w:rsidRDefault="009333F9"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17.</w:t>
            </w:r>
          </w:p>
        </w:tc>
        <w:tc>
          <w:tcPr>
            <w:tcW w:w="8345" w:type="dxa"/>
            <w:vAlign w:val="center"/>
          </w:tcPr>
          <w:p w14:paraId="6180D2C6" w14:textId="71188F39" w:rsidR="009333F9" w:rsidRPr="00536A92" w:rsidRDefault="009333F9" w:rsidP="00B258AB">
            <w:pPr>
              <w:pStyle w:val="BodyText3"/>
              <w:tabs>
                <w:tab w:val="left" w:pos="720"/>
              </w:tabs>
              <w:spacing w:after="0" w:line="276" w:lineRule="auto"/>
              <w:ind w:firstLine="567"/>
              <w:jc w:val="both"/>
              <w:rPr>
                <w:rFonts w:ascii="Trebuchet MS" w:hAnsi="Trebuchet MS" w:cs="Arial"/>
                <w:sz w:val="22"/>
                <w:szCs w:val="22"/>
              </w:rPr>
            </w:pPr>
            <w:r>
              <w:rPr>
                <w:rFonts w:ascii="Trebuchet MS" w:hAnsi="Trebuchet MS"/>
                <w:sz w:val="22"/>
              </w:rPr>
              <w:t>PT ACSSP status of lead-in and sectional aisles, status and effect of ARA.</w:t>
            </w:r>
          </w:p>
        </w:tc>
      </w:tr>
      <w:tr w:rsidR="009333F9" w:rsidRPr="00536A92" w14:paraId="53BB886C" w14:textId="77777777" w:rsidTr="000706F7">
        <w:tc>
          <w:tcPr>
            <w:tcW w:w="1323" w:type="dxa"/>
            <w:vAlign w:val="center"/>
          </w:tcPr>
          <w:p w14:paraId="712D9487" w14:textId="48757F48" w:rsidR="009333F9" w:rsidRPr="00536A92" w:rsidRDefault="009333F9"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18.</w:t>
            </w:r>
          </w:p>
        </w:tc>
        <w:tc>
          <w:tcPr>
            <w:tcW w:w="8345" w:type="dxa"/>
            <w:vAlign w:val="center"/>
          </w:tcPr>
          <w:p w14:paraId="7CA7FDAB" w14:textId="26898C4C" w:rsidR="009333F9" w:rsidRPr="00536A92" w:rsidRDefault="009333F9" w:rsidP="00B258AB">
            <w:pPr>
              <w:pStyle w:val="BodyText3"/>
              <w:tabs>
                <w:tab w:val="left" w:pos="720"/>
              </w:tabs>
              <w:spacing w:after="0" w:line="276" w:lineRule="auto"/>
              <w:ind w:firstLine="567"/>
              <w:jc w:val="both"/>
              <w:rPr>
                <w:rFonts w:ascii="Trebuchet MS" w:hAnsi="Trebuchet MS" w:cs="Arial"/>
                <w:sz w:val="22"/>
                <w:szCs w:val="22"/>
              </w:rPr>
            </w:pPr>
            <w:r>
              <w:rPr>
                <w:rFonts w:ascii="Trebuchet MS" w:hAnsi="Trebuchet MS"/>
                <w:sz w:val="22"/>
              </w:rPr>
              <w:t>PT DCSSP busbar and section busbar statuses, earthing alarm, DCSSP battery charger statuses.</w:t>
            </w:r>
          </w:p>
        </w:tc>
      </w:tr>
      <w:tr w:rsidR="00DC320F" w:rsidRPr="00536A92" w14:paraId="6C0C22A4" w14:textId="77777777" w:rsidTr="000706F7">
        <w:tc>
          <w:tcPr>
            <w:tcW w:w="1323" w:type="dxa"/>
            <w:vAlign w:val="center"/>
          </w:tcPr>
          <w:p w14:paraId="45F6A5F3" w14:textId="77777777" w:rsidR="00DC320F" w:rsidRPr="00536A92" w:rsidRDefault="00F62389"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19.</w:t>
            </w:r>
          </w:p>
        </w:tc>
        <w:tc>
          <w:tcPr>
            <w:tcW w:w="8345" w:type="dxa"/>
            <w:vAlign w:val="center"/>
          </w:tcPr>
          <w:p w14:paraId="22492B3A" w14:textId="77777777" w:rsidR="00DC320F" w:rsidRPr="00536A92" w:rsidRDefault="00DC320F" w:rsidP="00B258AB">
            <w:pPr>
              <w:pStyle w:val="BodyText3"/>
              <w:tabs>
                <w:tab w:val="left" w:pos="720"/>
              </w:tabs>
              <w:spacing w:after="0" w:line="276" w:lineRule="auto"/>
              <w:ind w:firstLine="567"/>
              <w:jc w:val="both"/>
              <w:rPr>
                <w:rFonts w:ascii="Trebuchet MS" w:hAnsi="Trebuchet MS" w:cs="Arial"/>
                <w:sz w:val="22"/>
                <w:szCs w:val="22"/>
              </w:rPr>
            </w:pPr>
            <w:r>
              <w:rPr>
                <w:rFonts w:ascii="Trebuchet MS" w:hAnsi="Trebuchet MS"/>
                <w:sz w:val="22"/>
              </w:rPr>
              <w:t xml:space="preserve">Heating circuits for circuit breakers, switches, and earthing switches for drives </w:t>
            </w:r>
            <w:proofErr w:type="spellStart"/>
            <w:r>
              <w:rPr>
                <w:rFonts w:ascii="Trebuchet MS" w:hAnsi="Trebuchet MS"/>
                <w:sz w:val="22"/>
              </w:rPr>
              <w:t>aj</w:t>
            </w:r>
            <w:proofErr w:type="spellEnd"/>
            <w:r>
              <w:rPr>
                <w:rFonts w:ascii="Trebuchet MS" w:hAnsi="Trebuchet MS"/>
                <w:sz w:val="22"/>
              </w:rPr>
              <w:t>. The heating circuits for the drive heating circuits of the connecting circuit breakers, isolators and earthing switches shall be combined for the whole transformer substation.</w:t>
            </w:r>
          </w:p>
        </w:tc>
      </w:tr>
      <w:tr w:rsidR="00DC320F" w:rsidRPr="00536A92" w14:paraId="2A4B915B" w14:textId="77777777" w:rsidTr="000706F7">
        <w:tc>
          <w:tcPr>
            <w:tcW w:w="1323" w:type="dxa"/>
            <w:vAlign w:val="center"/>
          </w:tcPr>
          <w:p w14:paraId="2899CDDD" w14:textId="77777777" w:rsidR="00DC320F" w:rsidRPr="00536A92" w:rsidRDefault="00DC320F"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20.</w:t>
            </w:r>
          </w:p>
        </w:tc>
        <w:tc>
          <w:tcPr>
            <w:tcW w:w="8345" w:type="dxa"/>
            <w:vAlign w:val="center"/>
          </w:tcPr>
          <w:p w14:paraId="2F7B5A7F" w14:textId="77777777" w:rsidR="00DC320F" w:rsidRPr="00536A92" w:rsidRDefault="00DC320F" w:rsidP="00B258AB">
            <w:pPr>
              <w:pStyle w:val="BodyText3"/>
              <w:tabs>
                <w:tab w:val="left" w:pos="720"/>
              </w:tabs>
              <w:spacing w:after="0" w:line="276" w:lineRule="auto"/>
              <w:ind w:firstLine="567"/>
              <w:jc w:val="both"/>
              <w:rPr>
                <w:rFonts w:ascii="Trebuchet MS" w:hAnsi="Trebuchet MS" w:cs="Arial"/>
                <w:sz w:val="22"/>
                <w:szCs w:val="22"/>
              </w:rPr>
            </w:pPr>
            <w:r>
              <w:rPr>
                <w:rFonts w:ascii="Trebuchet MS" w:hAnsi="Trebuchet MS"/>
                <w:sz w:val="22"/>
              </w:rPr>
              <w:t>The positions of the heating circuits for secondary switchgear cabinets in open switchgear. These heating circuits are combined in a single group for the whole transformer substation.</w:t>
            </w:r>
          </w:p>
        </w:tc>
      </w:tr>
      <w:tr w:rsidR="00DC320F" w:rsidRPr="00536A92" w14:paraId="70E17862" w14:textId="77777777" w:rsidTr="000706F7">
        <w:tc>
          <w:tcPr>
            <w:tcW w:w="1323" w:type="dxa"/>
            <w:vAlign w:val="center"/>
          </w:tcPr>
          <w:p w14:paraId="30141405" w14:textId="77777777" w:rsidR="00DC320F" w:rsidRPr="00536A92" w:rsidRDefault="00DC320F"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21.</w:t>
            </w:r>
          </w:p>
        </w:tc>
        <w:tc>
          <w:tcPr>
            <w:tcW w:w="8345" w:type="dxa"/>
            <w:vAlign w:val="center"/>
          </w:tcPr>
          <w:p w14:paraId="0D50D3FE" w14:textId="080817C7" w:rsidR="00DC320F" w:rsidRPr="00536A92" w:rsidRDefault="00DC320F" w:rsidP="00B258AB">
            <w:pPr>
              <w:pStyle w:val="BodyText3"/>
              <w:tabs>
                <w:tab w:val="left" w:pos="720"/>
              </w:tabs>
              <w:spacing w:after="0" w:line="276" w:lineRule="auto"/>
              <w:ind w:firstLine="567"/>
              <w:jc w:val="both"/>
              <w:rPr>
                <w:rFonts w:ascii="Trebuchet MS" w:hAnsi="Trebuchet MS" w:cs="Arial"/>
                <w:sz w:val="22"/>
                <w:szCs w:val="22"/>
              </w:rPr>
            </w:pPr>
            <w:r>
              <w:rPr>
                <w:rFonts w:ascii="Trebuchet MS" w:hAnsi="Trebuchet MS"/>
                <w:sz w:val="22"/>
              </w:rPr>
              <w:t xml:space="preserve">The positions of the power circuits of the TCTD, communication equipment, </w:t>
            </w:r>
            <w:r w:rsidR="00A306BB">
              <w:rPr>
                <w:rFonts w:ascii="Trebuchet MS" w:hAnsi="Trebuchet MS"/>
                <w:sz w:val="22"/>
              </w:rPr>
              <w:t>momentary</w:t>
            </w:r>
            <w:r>
              <w:rPr>
                <w:rFonts w:ascii="Trebuchet MS" w:hAnsi="Trebuchet MS"/>
                <w:sz w:val="22"/>
              </w:rPr>
              <w:t xml:space="preserve"> data controller (</w:t>
            </w:r>
            <w:r w:rsidR="00A306BB">
              <w:rPr>
                <w:rFonts w:ascii="Trebuchet MS" w:hAnsi="Trebuchet MS"/>
                <w:sz w:val="22"/>
              </w:rPr>
              <w:t>M</w:t>
            </w:r>
            <w:r>
              <w:rPr>
                <w:rFonts w:ascii="Trebuchet MS" w:hAnsi="Trebuchet MS"/>
                <w:sz w:val="22"/>
              </w:rPr>
              <w:t>DC) and commercial data controller (CDC). Faults in the TCTD communication circuits with RPA terminals (controllers).</w:t>
            </w:r>
          </w:p>
        </w:tc>
      </w:tr>
      <w:tr w:rsidR="002B0D6F" w:rsidRPr="00536A92" w14:paraId="7AF8A65F" w14:textId="77777777" w:rsidTr="000706F7">
        <w:tc>
          <w:tcPr>
            <w:tcW w:w="1323" w:type="dxa"/>
            <w:vAlign w:val="center"/>
          </w:tcPr>
          <w:p w14:paraId="31ADB996" w14:textId="3D4949D7" w:rsidR="002B0D6F" w:rsidRPr="00536A92" w:rsidRDefault="002B0D6F"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lastRenderedPageBreak/>
              <w:t>22.</w:t>
            </w:r>
          </w:p>
        </w:tc>
        <w:tc>
          <w:tcPr>
            <w:tcW w:w="8345" w:type="dxa"/>
            <w:vAlign w:val="center"/>
          </w:tcPr>
          <w:p w14:paraId="70B56BE2" w14:textId="6B853D01" w:rsidR="002B0D6F" w:rsidRPr="00536A92" w:rsidRDefault="002B0D6F" w:rsidP="00B258AB">
            <w:pPr>
              <w:pStyle w:val="BodyText3"/>
              <w:tabs>
                <w:tab w:val="left" w:pos="720"/>
              </w:tabs>
              <w:spacing w:after="0" w:line="276" w:lineRule="auto"/>
              <w:ind w:firstLine="567"/>
              <w:jc w:val="both"/>
              <w:rPr>
                <w:rFonts w:ascii="Trebuchet MS" w:hAnsi="Trebuchet MS" w:cs="Arial"/>
                <w:sz w:val="22"/>
                <w:szCs w:val="22"/>
              </w:rPr>
            </w:pPr>
            <w:r>
              <w:rPr>
                <w:rFonts w:ascii="Trebuchet MS" w:hAnsi="Trebuchet MS"/>
                <w:sz w:val="22"/>
              </w:rPr>
              <w:t>TCTD monitoring signals:</w:t>
            </w:r>
          </w:p>
        </w:tc>
      </w:tr>
      <w:tr w:rsidR="002B0D6F" w:rsidRPr="00536A92" w14:paraId="27C6FEEF" w14:textId="77777777" w:rsidTr="000706F7">
        <w:tc>
          <w:tcPr>
            <w:tcW w:w="1323" w:type="dxa"/>
            <w:vAlign w:val="center"/>
          </w:tcPr>
          <w:p w14:paraId="4AE684C1" w14:textId="3FA2888F" w:rsidR="002B0D6F" w:rsidRPr="00536A92" w:rsidRDefault="002B0D6F"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22.1.</w:t>
            </w:r>
          </w:p>
        </w:tc>
        <w:tc>
          <w:tcPr>
            <w:tcW w:w="8345" w:type="dxa"/>
            <w:vAlign w:val="center"/>
          </w:tcPr>
          <w:p w14:paraId="087FBECA" w14:textId="728E9230" w:rsidR="002B0D6F" w:rsidRPr="00536A92" w:rsidRDefault="002B0D6F" w:rsidP="00B258AB">
            <w:pPr>
              <w:pStyle w:val="BodyText3"/>
              <w:tabs>
                <w:tab w:val="left" w:pos="720"/>
              </w:tabs>
              <w:spacing w:after="0" w:line="276" w:lineRule="auto"/>
              <w:ind w:firstLine="567"/>
              <w:jc w:val="both"/>
              <w:rPr>
                <w:rFonts w:ascii="Trebuchet MS" w:hAnsi="Trebuchet MS" w:cs="Arial"/>
                <w:sz w:val="22"/>
                <w:szCs w:val="22"/>
              </w:rPr>
            </w:pPr>
            <w:r>
              <w:rPr>
                <w:rFonts w:ascii="Trebuchet MS" w:hAnsi="Trebuchet MS"/>
                <w:sz w:val="22"/>
              </w:rPr>
              <w:t xml:space="preserve">     Status of TCTD communication channels</w:t>
            </w:r>
          </w:p>
        </w:tc>
      </w:tr>
      <w:tr w:rsidR="002B0D6F" w:rsidRPr="00536A92" w14:paraId="54B8F25B" w14:textId="77777777" w:rsidTr="000706F7">
        <w:tc>
          <w:tcPr>
            <w:tcW w:w="1323" w:type="dxa"/>
            <w:vAlign w:val="center"/>
          </w:tcPr>
          <w:p w14:paraId="259B1BC0" w14:textId="0E9DB0A1" w:rsidR="002B0D6F" w:rsidRPr="00536A92" w:rsidRDefault="002B0D6F"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22.2.</w:t>
            </w:r>
          </w:p>
        </w:tc>
        <w:tc>
          <w:tcPr>
            <w:tcW w:w="8345" w:type="dxa"/>
            <w:vAlign w:val="center"/>
          </w:tcPr>
          <w:p w14:paraId="4A8468E5" w14:textId="628B29E1" w:rsidR="002B0D6F" w:rsidRPr="00536A92" w:rsidRDefault="002B0D6F" w:rsidP="00B258AB">
            <w:pPr>
              <w:pStyle w:val="BodyText3"/>
              <w:tabs>
                <w:tab w:val="left" w:pos="720"/>
              </w:tabs>
              <w:spacing w:after="0" w:line="276" w:lineRule="auto"/>
              <w:ind w:firstLine="567"/>
              <w:jc w:val="both"/>
              <w:rPr>
                <w:rFonts w:ascii="Trebuchet MS" w:hAnsi="Trebuchet MS" w:cs="Arial"/>
                <w:sz w:val="22"/>
                <w:szCs w:val="22"/>
              </w:rPr>
            </w:pPr>
            <w:r>
              <w:rPr>
                <w:rFonts w:ascii="Trebuchet MS" w:hAnsi="Trebuchet MS"/>
                <w:sz w:val="22"/>
              </w:rPr>
              <w:t xml:space="preserve">     Status of the performance of TCTD functions</w:t>
            </w:r>
          </w:p>
        </w:tc>
      </w:tr>
      <w:tr w:rsidR="002B0D6F" w:rsidRPr="00536A92" w14:paraId="1E286F8F" w14:textId="77777777" w:rsidTr="000706F7">
        <w:tc>
          <w:tcPr>
            <w:tcW w:w="1323" w:type="dxa"/>
            <w:vAlign w:val="center"/>
          </w:tcPr>
          <w:p w14:paraId="3E48F1A6" w14:textId="51BF3446" w:rsidR="002B0D6F" w:rsidRPr="00536A92" w:rsidRDefault="002B0D6F"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22.3.</w:t>
            </w:r>
          </w:p>
        </w:tc>
        <w:tc>
          <w:tcPr>
            <w:tcW w:w="8345" w:type="dxa"/>
            <w:vAlign w:val="center"/>
          </w:tcPr>
          <w:p w14:paraId="0F6B304B" w14:textId="0FD2930E" w:rsidR="002B0D6F" w:rsidRPr="00536A92" w:rsidRDefault="002B0D6F" w:rsidP="00B258AB">
            <w:pPr>
              <w:pStyle w:val="BodyText3"/>
              <w:tabs>
                <w:tab w:val="left" w:pos="720"/>
              </w:tabs>
              <w:spacing w:after="0" w:line="276" w:lineRule="auto"/>
              <w:ind w:firstLine="567"/>
              <w:jc w:val="both"/>
              <w:rPr>
                <w:rFonts w:ascii="Trebuchet MS" w:hAnsi="Trebuchet MS" w:cs="Arial"/>
                <w:sz w:val="22"/>
                <w:szCs w:val="22"/>
              </w:rPr>
            </w:pPr>
            <w:r>
              <w:rPr>
                <w:rFonts w:ascii="Trebuchet MS" w:hAnsi="Trebuchet MS"/>
                <w:sz w:val="22"/>
              </w:rPr>
              <w:t xml:space="preserve">     TCTD information security control</w:t>
            </w:r>
          </w:p>
        </w:tc>
      </w:tr>
      <w:tr w:rsidR="00DC320F" w:rsidRPr="00536A92" w14:paraId="7A7B5640" w14:textId="77777777" w:rsidTr="000706F7">
        <w:tc>
          <w:tcPr>
            <w:tcW w:w="1323" w:type="dxa"/>
            <w:vAlign w:val="center"/>
          </w:tcPr>
          <w:p w14:paraId="14D441E3" w14:textId="30901988" w:rsidR="00DC320F" w:rsidRPr="00536A92" w:rsidRDefault="002B0D6F"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23.</w:t>
            </w:r>
          </w:p>
        </w:tc>
        <w:tc>
          <w:tcPr>
            <w:tcW w:w="8345" w:type="dxa"/>
            <w:vAlign w:val="center"/>
          </w:tcPr>
          <w:p w14:paraId="2DF065BA" w14:textId="77777777" w:rsidR="00DC320F" w:rsidRPr="00536A92" w:rsidRDefault="00DC320F" w:rsidP="00B258AB">
            <w:pPr>
              <w:pStyle w:val="BodyText3"/>
              <w:tabs>
                <w:tab w:val="left" w:pos="720"/>
              </w:tabs>
              <w:spacing w:after="0" w:line="276" w:lineRule="auto"/>
              <w:ind w:firstLine="567"/>
              <w:jc w:val="both"/>
              <w:rPr>
                <w:rFonts w:ascii="Trebuchet MS" w:hAnsi="Trebuchet MS" w:cs="Arial"/>
                <w:sz w:val="22"/>
                <w:szCs w:val="22"/>
              </w:rPr>
            </w:pPr>
            <w:r>
              <w:rPr>
                <w:rFonts w:ascii="Trebuchet MS" w:hAnsi="Trebuchet MS"/>
                <w:sz w:val="22"/>
              </w:rPr>
              <w:t>The positions of the space heating circuits in the VP. These heating circuits are combined in a single group for the whole transformer substation.</w:t>
            </w:r>
          </w:p>
        </w:tc>
      </w:tr>
      <w:tr w:rsidR="00DC320F" w:rsidRPr="00536A92" w14:paraId="4F15F0FA" w14:textId="77777777" w:rsidTr="000706F7">
        <w:tc>
          <w:tcPr>
            <w:tcW w:w="1323" w:type="dxa"/>
            <w:vAlign w:val="center"/>
          </w:tcPr>
          <w:p w14:paraId="68A8D29A" w14:textId="0C1C59BF" w:rsidR="00DC320F" w:rsidRPr="00536A92" w:rsidRDefault="002B0D6F"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24.</w:t>
            </w:r>
          </w:p>
        </w:tc>
        <w:tc>
          <w:tcPr>
            <w:tcW w:w="8345" w:type="dxa"/>
            <w:vAlign w:val="center"/>
          </w:tcPr>
          <w:p w14:paraId="2FA459CE" w14:textId="77777777" w:rsidR="00DC320F" w:rsidRPr="00536A92" w:rsidRDefault="00DC320F" w:rsidP="00B258AB">
            <w:pPr>
              <w:pStyle w:val="BodyText3"/>
              <w:tabs>
                <w:tab w:val="left" w:pos="720"/>
              </w:tabs>
              <w:spacing w:after="0" w:line="276" w:lineRule="auto"/>
              <w:ind w:firstLine="567"/>
              <w:jc w:val="both"/>
              <w:rPr>
                <w:rFonts w:ascii="Trebuchet MS" w:hAnsi="Trebuchet MS" w:cs="Arial"/>
                <w:sz w:val="22"/>
                <w:szCs w:val="22"/>
              </w:rPr>
            </w:pPr>
            <w:r>
              <w:rPr>
                <w:rFonts w:ascii="Trebuchet MS" w:hAnsi="Trebuchet MS"/>
                <w:sz w:val="22"/>
              </w:rPr>
              <w:t>The positions of the power supplies for the ventilation and air-conditioning systems in the VP premises. The automatic switches in this group are combined into one group per building.</w:t>
            </w:r>
          </w:p>
        </w:tc>
      </w:tr>
      <w:tr w:rsidR="00DC320F" w:rsidRPr="00536A92" w14:paraId="0EB5AA53" w14:textId="77777777" w:rsidTr="000706F7">
        <w:tc>
          <w:tcPr>
            <w:tcW w:w="1323" w:type="dxa"/>
            <w:vAlign w:val="center"/>
          </w:tcPr>
          <w:p w14:paraId="17CA890E" w14:textId="234C7194" w:rsidR="00DC320F" w:rsidRPr="00536A92" w:rsidRDefault="002B0D6F"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25.</w:t>
            </w:r>
          </w:p>
        </w:tc>
        <w:tc>
          <w:tcPr>
            <w:tcW w:w="8345" w:type="dxa"/>
            <w:vAlign w:val="center"/>
          </w:tcPr>
          <w:p w14:paraId="4FF89695" w14:textId="77777777" w:rsidR="00DC320F" w:rsidRPr="00536A92" w:rsidRDefault="00DC320F" w:rsidP="00B258AB">
            <w:pPr>
              <w:pStyle w:val="BodyText3"/>
              <w:tabs>
                <w:tab w:val="left" w:pos="720"/>
              </w:tabs>
              <w:spacing w:after="0" w:line="276" w:lineRule="auto"/>
              <w:ind w:firstLine="567"/>
              <w:jc w:val="both"/>
              <w:rPr>
                <w:rFonts w:ascii="Trebuchet MS" w:hAnsi="Trebuchet MS" w:cs="Arial"/>
                <w:sz w:val="22"/>
                <w:szCs w:val="22"/>
              </w:rPr>
            </w:pPr>
            <w:r>
              <w:rPr>
                <w:rFonts w:ascii="Trebuchet MS" w:hAnsi="Trebuchet MS"/>
                <w:sz w:val="22"/>
              </w:rPr>
              <w:t xml:space="preserve">Automatic switches of the ACSSP group supplying circuits which do not fall into any of the categories listed above. </w:t>
            </w:r>
          </w:p>
        </w:tc>
      </w:tr>
      <w:tr w:rsidR="00DC320F" w:rsidRPr="00536A92" w14:paraId="22EC72FC" w14:textId="77777777" w:rsidTr="000706F7">
        <w:tc>
          <w:tcPr>
            <w:tcW w:w="1323" w:type="dxa"/>
            <w:vAlign w:val="center"/>
          </w:tcPr>
          <w:p w14:paraId="6A53DD9C" w14:textId="46ADF403" w:rsidR="00DC320F" w:rsidRPr="00536A92" w:rsidRDefault="002B0D6F"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26.</w:t>
            </w:r>
          </w:p>
        </w:tc>
        <w:tc>
          <w:tcPr>
            <w:tcW w:w="8345" w:type="dxa"/>
            <w:vAlign w:val="center"/>
          </w:tcPr>
          <w:p w14:paraId="2E699100" w14:textId="77777777" w:rsidR="00DC320F" w:rsidRPr="00536A92" w:rsidRDefault="00DC320F" w:rsidP="00B258AB">
            <w:pPr>
              <w:pStyle w:val="BodyText3"/>
              <w:tabs>
                <w:tab w:val="left" w:pos="720"/>
              </w:tabs>
              <w:spacing w:after="0" w:line="276" w:lineRule="auto"/>
              <w:ind w:firstLine="567"/>
              <w:jc w:val="both"/>
              <w:rPr>
                <w:rFonts w:ascii="Trebuchet MS" w:hAnsi="Trebuchet MS" w:cs="Arial"/>
                <w:sz w:val="22"/>
                <w:szCs w:val="22"/>
              </w:rPr>
            </w:pPr>
            <w:r>
              <w:rPr>
                <w:rFonts w:ascii="Trebuchet MS" w:hAnsi="Trebuchet MS"/>
                <w:sz w:val="22"/>
              </w:rPr>
              <w:t>Automatic switches of the DCSSP group supplying circuits which do not fall into any of the above categories.</w:t>
            </w:r>
          </w:p>
        </w:tc>
      </w:tr>
      <w:tr w:rsidR="000706F7" w:rsidRPr="00536A92" w14:paraId="61D800C9" w14:textId="77777777" w:rsidTr="000706F7">
        <w:tc>
          <w:tcPr>
            <w:tcW w:w="1323" w:type="dxa"/>
            <w:vAlign w:val="center"/>
          </w:tcPr>
          <w:p w14:paraId="4FC21EFF" w14:textId="59527AC5" w:rsidR="000706F7" w:rsidRPr="00536A92" w:rsidRDefault="000706F7" w:rsidP="000706F7">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27.</w:t>
            </w:r>
          </w:p>
        </w:tc>
        <w:tc>
          <w:tcPr>
            <w:tcW w:w="8345" w:type="dxa"/>
            <w:vAlign w:val="center"/>
          </w:tcPr>
          <w:p w14:paraId="652BF161" w14:textId="6982856D" w:rsidR="000706F7" w:rsidRPr="00536A92" w:rsidRDefault="000706F7" w:rsidP="000706F7">
            <w:pPr>
              <w:pStyle w:val="BodyText3"/>
              <w:tabs>
                <w:tab w:val="left" w:pos="720"/>
              </w:tabs>
              <w:spacing w:after="0" w:line="276" w:lineRule="auto"/>
              <w:ind w:firstLine="567"/>
              <w:jc w:val="both"/>
              <w:rPr>
                <w:rFonts w:ascii="Trebuchet MS" w:hAnsi="Trebuchet MS" w:cs="Arial"/>
                <w:sz w:val="22"/>
                <w:szCs w:val="22"/>
              </w:rPr>
            </w:pPr>
            <w:r>
              <w:rPr>
                <w:rFonts w:ascii="Trebuchet MS" w:hAnsi="Trebuchet MS"/>
                <w:sz w:val="22"/>
              </w:rPr>
              <w:t>Solar power plant connection positions.</w:t>
            </w:r>
          </w:p>
        </w:tc>
      </w:tr>
      <w:tr w:rsidR="000706F7" w:rsidRPr="00536A92" w14:paraId="59402FA8" w14:textId="77777777" w:rsidTr="000706F7">
        <w:tc>
          <w:tcPr>
            <w:tcW w:w="1323" w:type="dxa"/>
            <w:vAlign w:val="center"/>
          </w:tcPr>
          <w:p w14:paraId="22EA6936" w14:textId="4C3CC6FC" w:rsidR="000706F7" w:rsidRPr="00536A92" w:rsidRDefault="000706F7" w:rsidP="000706F7">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28.</w:t>
            </w:r>
          </w:p>
        </w:tc>
        <w:tc>
          <w:tcPr>
            <w:tcW w:w="8345" w:type="dxa"/>
            <w:vAlign w:val="center"/>
          </w:tcPr>
          <w:p w14:paraId="15D2F651" w14:textId="60658FFC" w:rsidR="000706F7" w:rsidRPr="00536A92" w:rsidRDefault="000706F7" w:rsidP="000706F7">
            <w:pPr>
              <w:pStyle w:val="BodyText3"/>
              <w:tabs>
                <w:tab w:val="left" w:pos="720"/>
              </w:tabs>
              <w:spacing w:after="0" w:line="276" w:lineRule="auto"/>
              <w:ind w:firstLine="567"/>
              <w:jc w:val="both"/>
              <w:rPr>
                <w:rFonts w:ascii="Trebuchet MS" w:hAnsi="Trebuchet MS" w:cs="Arial"/>
                <w:sz w:val="22"/>
                <w:szCs w:val="22"/>
              </w:rPr>
            </w:pPr>
            <w:r>
              <w:rPr>
                <w:rFonts w:ascii="Trebuchet MS" w:hAnsi="Trebuchet MS"/>
                <w:sz w:val="22"/>
              </w:rPr>
              <w:t>A generalised signal due to a failure of the solar power plant or the inverter(s) of the solar power plant.</w:t>
            </w:r>
          </w:p>
        </w:tc>
      </w:tr>
      <w:tr w:rsidR="000706F7" w:rsidRPr="00536A92" w14:paraId="079C89A9" w14:textId="77777777" w:rsidTr="000706F7">
        <w:tc>
          <w:tcPr>
            <w:tcW w:w="9668" w:type="dxa"/>
            <w:gridSpan w:val="2"/>
            <w:vAlign w:val="center"/>
          </w:tcPr>
          <w:p w14:paraId="6403FA0C" w14:textId="77777777" w:rsidR="000706F7" w:rsidRPr="00536A92" w:rsidRDefault="000706F7" w:rsidP="000706F7">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b/>
                <w:i/>
                <w:sz w:val="22"/>
              </w:rPr>
              <w:t>Signalling volumes for distribution network (DN) part of equipment</w:t>
            </w:r>
          </w:p>
        </w:tc>
      </w:tr>
      <w:tr w:rsidR="000706F7" w:rsidRPr="00536A92" w14:paraId="30A16BD8" w14:textId="77777777" w:rsidTr="000706F7">
        <w:tc>
          <w:tcPr>
            <w:tcW w:w="1323" w:type="dxa"/>
            <w:vAlign w:val="center"/>
          </w:tcPr>
          <w:p w14:paraId="1B59D012" w14:textId="47834D96" w:rsidR="000706F7" w:rsidRPr="00536A92" w:rsidRDefault="000706F7" w:rsidP="000706F7">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29.</w:t>
            </w:r>
          </w:p>
        </w:tc>
        <w:tc>
          <w:tcPr>
            <w:tcW w:w="8345" w:type="dxa"/>
            <w:vAlign w:val="center"/>
          </w:tcPr>
          <w:p w14:paraId="5F8FF471" w14:textId="152EC9E0" w:rsidR="000706F7" w:rsidRPr="00536A92" w:rsidRDefault="000706F7" w:rsidP="000706F7">
            <w:pPr>
              <w:pStyle w:val="BodyText3"/>
              <w:tabs>
                <w:tab w:val="left" w:pos="720"/>
              </w:tabs>
              <w:spacing w:after="0" w:line="276" w:lineRule="auto"/>
              <w:ind w:firstLine="567"/>
              <w:jc w:val="both"/>
              <w:rPr>
                <w:rFonts w:ascii="Trebuchet MS" w:hAnsi="Trebuchet MS" w:cs="Arial"/>
                <w:sz w:val="22"/>
                <w:szCs w:val="22"/>
              </w:rPr>
            </w:pPr>
            <w:r>
              <w:rPr>
                <w:rFonts w:ascii="Trebuchet MS" w:hAnsi="Trebuchet MS"/>
                <w:sz w:val="22"/>
              </w:rPr>
              <w:t>The effect of transformer protectors on the disconnection of equipment in operation or under operational control on the transmission grid. The effects of the protections (main and standby) of a single power transformer give rise to a single generalised signal.</w:t>
            </w:r>
          </w:p>
        </w:tc>
      </w:tr>
      <w:tr w:rsidR="000706F7" w:rsidRPr="00536A92" w14:paraId="28261937" w14:textId="77777777" w:rsidTr="000706F7">
        <w:tc>
          <w:tcPr>
            <w:tcW w:w="1323" w:type="dxa"/>
            <w:vAlign w:val="center"/>
          </w:tcPr>
          <w:p w14:paraId="3BB2FA50" w14:textId="13445880" w:rsidR="000706F7" w:rsidRPr="00536A92" w:rsidRDefault="000706F7" w:rsidP="000706F7">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30.</w:t>
            </w:r>
          </w:p>
        </w:tc>
        <w:tc>
          <w:tcPr>
            <w:tcW w:w="8345" w:type="dxa"/>
            <w:vAlign w:val="center"/>
          </w:tcPr>
          <w:p w14:paraId="5C39956B" w14:textId="0028D459" w:rsidR="000706F7" w:rsidRPr="00536A92" w:rsidRDefault="000706F7" w:rsidP="000706F7">
            <w:pPr>
              <w:pStyle w:val="BodyText3"/>
              <w:tabs>
                <w:tab w:val="left" w:pos="720"/>
              </w:tabs>
              <w:spacing w:after="0" w:line="276" w:lineRule="auto"/>
              <w:ind w:firstLine="567"/>
              <w:jc w:val="both"/>
              <w:rPr>
                <w:rFonts w:ascii="Trebuchet MS" w:hAnsi="Trebuchet MS" w:cs="Arial"/>
                <w:sz w:val="22"/>
                <w:szCs w:val="22"/>
              </w:rPr>
            </w:pPr>
            <w:r>
              <w:rPr>
                <w:rFonts w:ascii="Trebuchet MS" w:hAnsi="Trebuchet MS"/>
                <w:sz w:val="22"/>
              </w:rPr>
              <w:t>The effect of the protections on the ST part of the equipment on the disconnection of equipment in operation or under operational control in the transmission network. A single generalised signal shall be generated from the protectors of the ST part acting on the disconnection of PT part of the equipment (excluding the protectors of the power transformers).</w:t>
            </w:r>
          </w:p>
        </w:tc>
      </w:tr>
      <w:tr w:rsidR="000706F7" w:rsidRPr="00536A92" w14:paraId="1B61685A" w14:textId="77777777" w:rsidTr="000706F7">
        <w:tc>
          <w:tcPr>
            <w:tcW w:w="1323" w:type="dxa"/>
            <w:vAlign w:val="center"/>
          </w:tcPr>
          <w:p w14:paraId="58A229AC" w14:textId="4003D448" w:rsidR="000706F7" w:rsidRPr="00536A92" w:rsidRDefault="000706F7" w:rsidP="000706F7">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31.</w:t>
            </w:r>
          </w:p>
        </w:tc>
        <w:tc>
          <w:tcPr>
            <w:tcW w:w="8345" w:type="dxa"/>
            <w:vAlign w:val="center"/>
          </w:tcPr>
          <w:p w14:paraId="60258B64" w14:textId="77777777" w:rsidR="000706F7" w:rsidRPr="00536A92" w:rsidRDefault="000706F7" w:rsidP="000706F7">
            <w:pPr>
              <w:pStyle w:val="BodyText3"/>
              <w:tabs>
                <w:tab w:val="left" w:pos="720"/>
              </w:tabs>
              <w:spacing w:after="0" w:line="276" w:lineRule="auto"/>
              <w:ind w:firstLine="567"/>
              <w:jc w:val="both"/>
              <w:rPr>
                <w:rFonts w:ascii="Trebuchet MS" w:hAnsi="Trebuchet MS" w:cs="Arial"/>
                <w:sz w:val="22"/>
                <w:szCs w:val="22"/>
              </w:rPr>
            </w:pPr>
            <w:r>
              <w:rPr>
                <w:rFonts w:ascii="Trebuchet MS" w:hAnsi="Trebuchet MS"/>
                <w:sz w:val="22"/>
              </w:rPr>
              <w:t>Summarised signals for triggering of ST part of the devices after LSA and non-synchronous automatic repetitive switching (NARS) impact on these devices. A single aggregated signal for the whole transformer substation.</w:t>
            </w:r>
          </w:p>
        </w:tc>
      </w:tr>
      <w:tr w:rsidR="000706F7" w:rsidRPr="00536A92" w14:paraId="6C5EB159" w14:textId="77777777" w:rsidTr="000706F7">
        <w:tc>
          <w:tcPr>
            <w:tcW w:w="1323" w:type="dxa"/>
            <w:vAlign w:val="center"/>
          </w:tcPr>
          <w:p w14:paraId="02ED0331" w14:textId="6DF3A752" w:rsidR="000706F7" w:rsidRPr="00536A92" w:rsidRDefault="000706F7" w:rsidP="000706F7">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32.</w:t>
            </w:r>
          </w:p>
        </w:tc>
        <w:tc>
          <w:tcPr>
            <w:tcW w:w="8345" w:type="dxa"/>
            <w:vAlign w:val="center"/>
          </w:tcPr>
          <w:p w14:paraId="59A00EA5" w14:textId="17D57832" w:rsidR="000706F7" w:rsidRPr="00536A92" w:rsidRDefault="000706F7" w:rsidP="000706F7">
            <w:pPr>
              <w:pStyle w:val="BodyText3"/>
              <w:tabs>
                <w:tab w:val="left" w:pos="720"/>
              </w:tabs>
              <w:spacing w:after="0" w:line="276" w:lineRule="auto"/>
              <w:ind w:firstLine="567"/>
              <w:jc w:val="both"/>
              <w:rPr>
                <w:rFonts w:ascii="Trebuchet MS" w:hAnsi="Trebuchet MS" w:cs="Arial"/>
                <w:sz w:val="22"/>
                <w:szCs w:val="22"/>
              </w:rPr>
            </w:pPr>
            <w:r>
              <w:rPr>
                <w:rFonts w:ascii="Trebuchet MS" w:hAnsi="Trebuchet MS"/>
                <w:sz w:val="22"/>
              </w:rPr>
              <w:t>Summarised signals due to the triggering of ST part of devices after the effect of automatic frequency shedding (AFS) and frequent automatic repetitive switching (FARS) on these devices. For AFS and FARS effects, a single generalised signal is generated for the whole transformer substation.</w:t>
            </w:r>
          </w:p>
        </w:tc>
      </w:tr>
      <w:tr w:rsidR="000706F7" w:rsidRPr="00536A92" w14:paraId="44152D29" w14:textId="77777777" w:rsidTr="000706F7">
        <w:tc>
          <w:tcPr>
            <w:tcW w:w="1323" w:type="dxa"/>
            <w:vAlign w:val="center"/>
          </w:tcPr>
          <w:p w14:paraId="07C69946" w14:textId="3766D479" w:rsidR="000706F7" w:rsidRPr="00536A92" w:rsidRDefault="000706F7" w:rsidP="000706F7">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33.</w:t>
            </w:r>
          </w:p>
        </w:tc>
        <w:tc>
          <w:tcPr>
            <w:tcW w:w="8345" w:type="dxa"/>
            <w:vAlign w:val="center"/>
          </w:tcPr>
          <w:p w14:paraId="68F2C24F" w14:textId="0AFF01E4" w:rsidR="000706F7" w:rsidRPr="00536A92" w:rsidRDefault="000706F7" w:rsidP="000706F7">
            <w:pPr>
              <w:pStyle w:val="BodyText3"/>
              <w:tabs>
                <w:tab w:val="left" w:pos="720"/>
              </w:tabs>
              <w:spacing w:after="0" w:line="276" w:lineRule="auto"/>
              <w:ind w:firstLine="567"/>
              <w:jc w:val="both"/>
              <w:rPr>
                <w:rFonts w:ascii="Trebuchet MS" w:hAnsi="Trebuchet MS" w:cs="Arial"/>
                <w:sz w:val="22"/>
                <w:szCs w:val="22"/>
              </w:rPr>
            </w:pPr>
            <w:r>
              <w:rPr>
                <w:rFonts w:ascii="Trebuchet MS" w:hAnsi="Trebuchet MS"/>
                <w:sz w:val="22"/>
              </w:rPr>
              <w:t>Power transformer neutral earth positions.</w:t>
            </w:r>
          </w:p>
        </w:tc>
      </w:tr>
      <w:tr w:rsidR="000706F7" w:rsidRPr="00536A92" w14:paraId="5842FF05" w14:textId="77777777" w:rsidTr="000706F7">
        <w:tc>
          <w:tcPr>
            <w:tcW w:w="1323" w:type="dxa"/>
            <w:vAlign w:val="center"/>
          </w:tcPr>
          <w:p w14:paraId="27F7015A" w14:textId="77777777" w:rsidR="000706F7" w:rsidRPr="00536A92" w:rsidRDefault="000706F7" w:rsidP="000706F7">
            <w:pPr>
              <w:pStyle w:val="BodyText3"/>
              <w:tabs>
                <w:tab w:val="left" w:pos="720"/>
              </w:tabs>
              <w:spacing w:after="0" w:line="276" w:lineRule="auto"/>
              <w:ind w:firstLine="567"/>
              <w:jc w:val="center"/>
              <w:rPr>
                <w:rFonts w:ascii="Trebuchet MS" w:hAnsi="Trebuchet MS" w:cs="Arial"/>
                <w:sz w:val="22"/>
                <w:szCs w:val="22"/>
                <w:lang w:val="lt-LT"/>
              </w:rPr>
            </w:pPr>
          </w:p>
        </w:tc>
        <w:tc>
          <w:tcPr>
            <w:tcW w:w="8345" w:type="dxa"/>
            <w:vAlign w:val="center"/>
          </w:tcPr>
          <w:p w14:paraId="49FBB45C" w14:textId="77777777" w:rsidR="000706F7" w:rsidRPr="00536A92" w:rsidRDefault="000706F7" w:rsidP="000706F7">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b/>
                <w:i/>
                <w:sz w:val="22"/>
              </w:rPr>
              <w:t>General remarks</w:t>
            </w:r>
          </w:p>
        </w:tc>
      </w:tr>
      <w:tr w:rsidR="000706F7" w:rsidRPr="00536A92" w14:paraId="63B67094" w14:textId="77777777" w:rsidTr="000706F7">
        <w:tc>
          <w:tcPr>
            <w:tcW w:w="1323" w:type="dxa"/>
            <w:vAlign w:val="center"/>
          </w:tcPr>
          <w:p w14:paraId="1D3E353D" w14:textId="0F2D26EA" w:rsidR="000706F7" w:rsidRPr="00536A92" w:rsidRDefault="000706F7" w:rsidP="000706F7">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34.</w:t>
            </w:r>
          </w:p>
        </w:tc>
        <w:tc>
          <w:tcPr>
            <w:tcW w:w="8345" w:type="dxa"/>
            <w:vAlign w:val="center"/>
          </w:tcPr>
          <w:p w14:paraId="768D3781" w14:textId="77777777" w:rsidR="000706F7" w:rsidRPr="00536A92" w:rsidRDefault="000706F7" w:rsidP="000706F7">
            <w:pPr>
              <w:pStyle w:val="BodyText3"/>
              <w:tabs>
                <w:tab w:val="left" w:pos="720"/>
              </w:tabs>
              <w:spacing w:after="0" w:line="276" w:lineRule="auto"/>
              <w:ind w:firstLine="567"/>
              <w:jc w:val="both"/>
              <w:rPr>
                <w:rFonts w:ascii="Trebuchet MS" w:hAnsi="Trebuchet MS" w:cs="Arial"/>
                <w:sz w:val="22"/>
                <w:szCs w:val="22"/>
              </w:rPr>
            </w:pPr>
            <w:r>
              <w:rPr>
                <w:rFonts w:ascii="Trebuchet MS" w:hAnsi="Trebuchet MS"/>
                <w:sz w:val="22"/>
              </w:rPr>
              <w:t>Use the following contacts for signalling the position of devices:</w:t>
            </w:r>
          </w:p>
          <w:p w14:paraId="2297419B" w14:textId="77777777" w:rsidR="000706F7" w:rsidRPr="00536A92" w:rsidRDefault="000706F7" w:rsidP="000706F7">
            <w:pPr>
              <w:pStyle w:val="BodyText3"/>
              <w:tabs>
                <w:tab w:val="left" w:pos="720"/>
              </w:tabs>
              <w:spacing w:after="0" w:line="276" w:lineRule="auto"/>
              <w:ind w:firstLine="567"/>
              <w:jc w:val="both"/>
              <w:rPr>
                <w:rFonts w:ascii="Trebuchet MS" w:hAnsi="Trebuchet MS" w:cs="Arial"/>
                <w:sz w:val="22"/>
                <w:szCs w:val="22"/>
              </w:rPr>
            </w:pPr>
            <w:r>
              <w:rPr>
                <w:rFonts w:ascii="Trebuchet MS" w:hAnsi="Trebuchet MS"/>
                <w:sz w:val="22"/>
              </w:rPr>
              <w:t>1. The off state of the devices shall correspond to a normally open auxiliary contact;</w:t>
            </w:r>
          </w:p>
          <w:p w14:paraId="1FBCA6F6" w14:textId="77777777" w:rsidR="000706F7" w:rsidRPr="00536A92" w:rsidRDefault="000706F7" w:rsidP="000706F7">
            <w:pPr>
              <w:pStyle w:val="BodyText3"/>
              <w:tabs>
                <w:tab w:val="left" w:pos="720"/>
              </w:tabs>
              <w:spacing w:after="0" w:line="276" w:lineRule="auto"/>
              <w:ind w:firstLine="567"/>
              <w:jc w:val="both"/>
              <w:rPr>
                <w:rFonts w:ascii="Trebuchet MS" w:hAnsi="Trebuchet MS" w:cs="Arial"/>
                <w:sz w:val="22"/>
                <w:szCs w:val="22"/>
              </w:rPr>
            </w:pPr>
            <w:r>
              <w:rPr>
                <w:rFonts w:ascii="Trebuchet MS" w:hAnsi="Trebuchet MS"/>
                <w:sz w:val="22"/>
              </w:rPr>
              <w:t>2. Switched on state - closed auxiliary contact;</w:t>
            </w:r>
          </w:p>
          <w:p w14:paraId="235DE211" w14:textId="77777777" w:rsidR="000706F7" w:rsidRPr="00536A92" w:rsidRDefault="000706F7" w:rsidP="000706F7">
            <w:pPr>
              <w:pStyle w:val="BodyText3"/>
              <w:tabs>
                <w:tab w:val="left" w:pos="720"/>
              </w:tabs>
              <w:spacing w:after="0" w:line="276" w:lineRule="auto"/>
              <w:ind w:firstLine="567"/>
              <w:jc w:val="both"/>
              <w:rPr>
                <w:rFonts w:ascii="Trebuchet MS" w:hAnsi="Trebuchet MS" w:cs="Arial"/>
                <w:sz w:val="22"/>
                <w:szCs w:val="22"/>
              </w:rPr>
            </w:pPr>
            <w:r>
              <w:rPr>
                <w:rFonts w:ascii="Trebuchet MS" w:hAnsi="Trebuchet MS"/>
                <w:sz w:val="22"/>
              </w:rPr>
              <w:t>3. This shall apply to circuit breakers, disconnectors, earthing switches, automatic transfer switches and other switchgear not listed here.</w:t>
            </w:r>
          </w:p>
        </w:tc>
      </w:tr>
      <w:tr w:rsidR="000706F7" w:rsidRPr="00536A92" w14:paraId="4DDA801A" w14:textId="77777777" w:rsidTr="000706F7">
        <w:tc>
          <w:tcPr>
            <w:tcW w:w="1323" w:type="dxa"/>
            <w:vAlign w:val="center"/>
          </w:tcPr>
          <w:p w14:paraId="166C3A78" w14:textId="523A92A2" w:rsidR="000706F7" w:rsidRPr="00536A92" w:rsidRDefault="000706F7" w:rsidP="000706F7">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35.</w:t>
            </w:r>
          </w:p>
        </w:tc>
        <w:tc>
          <w:tcPr>
            <w:tcW w:w="8345" w:type="dxa"/>
            <w:vAlign w:val="center"/>
          </w:tcPr>
          <w:p w14:paraId="510BD440" w14:textId="1112C25D" w:rsidR="000706F7" w:rsidRPr="00536A92" w:rsidRDefault="000706F7" w:rsidP="000706F7">
            <w:pPr>
              <w:pStyle w:val="BodyText3"/>
              <w:tabs>
                <w:tab w:val="left" w:pos="720"/>
              </w:tabs>
              <w:spacing w:after="0" w:line="276" w:lineRule="auto"/>
              <w:ind w:firstLine="567"/>
              <w:jc w:val="both"/>
              <w:rPr>
                <w:rFonts w:ascii="Trebuchet MS" w:hAnsi="Trebuchet MS" w:cs="Arial"/>
                <w:sz w:val="22"/>
                <w:szCs w:val="22"/>
              </w:rPr>
            </w:pPr>
            <w:r>
              <w:rPr>
                <w:rFonts w:ascii="Trebuchet MS" w:hAnsi="Trebuchet MS"/>
                <w:sz w:val="22"/>
              </w:rPr>
              <w:t xml:space="preserve">When generalized signals are formed for the states of as, the generalized signal shall not include </w:t>
            </w:r>
            <w:proofErr w:type="spellStart"/>
            <w:r>
              <w:rPr>
                <w:rFonts w:ascii="Trebuchet MS" w:hAnsi="Trebuchet MS"/>
                <w:sz w:val="22"/>
              </w:rPr>
              <w:t>aj</w:t>
            </w:r>
            <w:proofErr w:type="spellEnd"/>
            <w:r>
              <w:rPr>
                <w:rFonts w:ascii="Trebuchet MS" w:hAnsi="Trebuchet MS"/>
                <w:sz w:val="22"/>
              </w:rPr>
              <w:t xml:space="preserve"> whose normal states are different from those of most other as included in the specific group. The aggregated signal shall contain only as with the same normal states, i.e. either normally off or normally on.</w:t>
            </w:r>
          </w:p>
        </w:tc>
      </w:tr>
      <w:tr w:rsidR="000706F7" w:rsidRPr="00536A92" w14:paraId="38B153A3" w14:textId="77777777" w:rsidTr="000706F7">
        <w:tc>
          <w:tcPr>
            <w:tcW w:w="1323" w:type="dxa"/>
            <w:vAlign w:val="center"/>
          </w:tcPr>
          <w:p w14:paraId="5B2B07D6" w14:textId="2C183076" w:rsidR="000706F7" w:rsidRPr="00536A92" w:rsidRDefault="000706F7" w:rsidP="000706F7">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lastRenderedPageBreak/>
              <w:t>36.</w:t>
            </w:r>
          </w:p>
        </w:tc>
        <w:tc>
          <w:tcPr>
            <w:tcW w:w="8345" w:type="dxa"/>
            <w:vAlign w:val="center"/>
          </w:tcPr>
          <w:p w14:paraId="1CD87FF3" w14:textId="23AEE6C5" w:rsidR="000706F7" w:rsidRPr="00536A92" w:rsidRDefault="000706F7" w:rsidP="000706F7">
            <w:pPr>
              <w:pStyle w:val="BodyText3"/>
              <w:tabs>
                <w:tab w:val="left" w:pos="720"/>
              </w:tabs>
              <w:spacing w:after="0" w:line="276" w:lineRule="auto"/>
              <w:ind w:firstLine="567"/>
              <w:jc w:val="both"/>
              <w:rPr>
                <w:rFonts w:ascii="Trebuchet MS" w:hAnsi="Trebuchet MS" w:cs="Arial"/>
                <w:sz w:val="22"/>
                <w:szCs w:val="22"/>
              </w:rPr>
            </w:pPr>
            <w:r>
              <w:rPr>
                <w:rFonts w:ascii="Trebuchet MS" w:hAnsi="Trebuchet MS"/>
                <w:sz w:val="22"/>
              </w:rPr>
              <w:t xml:space="preserve">Separate tables shall be created to explain the generalised groups of as, including: the physical location of the as (cabinet, terminal block, ACSSP, etc.), the schematic name of the </w:t>
            </w:r>
            <w:proofErr w:type="spellStart"/>
            <w:r>
              <w:rPr>
                <w:rFonts w:ascii="Trebuchet MS" w:hAnsi="Trebuchet MS"/>
                <w:sz w:val="22"/>
              </w:rPr>
              <w:t>as</w:t>
            </w:r>
            <w:proofErr w:type="spellEnd"/>
            <w:r>
              <w:rPr>
                <w:rFonts w:ascii="Trebuchet MS" w:hAnsi="Trebuchet MS"/>
                <w:sz w:val="22"/>
              </w:rPr>
              <w:t>, and the functional name of the as (its functional use).</w:t>
            </w:r>
          </w:p>
        </w:tc>
      </w:tr>
    </w:tbl>
    <w:p w14:paraId="6909C5C4" w14:textId="77777777" w:rsidR="0053010B" w:rsidRPr="00536A92" w:rsidRDefault="0053010B" w:rsidP="00B258AB">
      <w:pPr>
        <w:pStyle w:val="Heading4"/>
        <w:tabs>
          <w:tab w:val="clear" w:pos="720"/>
        </w:tabs>
        <w:spacing w:line="276" w:lineRule="auto"/>
        <w:ind w:firstLine="567"/>
        <w:jc w:val="both"/>
        <w:rPr>
          <w:rFonts w:ascii="Trebuchet MS" w:hAnsi="Trebuchet MS" w:cs="Arial"/>
          <w:sz w:val="22"/>
          <w:szCs w:val="22"/>
          <w:lang w:val="lt-LT"/>
        </w:rPr>
      </w:pPr>
    </w:p>
    <w:p w14:paraId="36F4CE8A" w14:textId="43FA3DFF" w:rsidR="00F8769E" w:rsidRPr="00536A92" w:rsidRDefault="00F8769E" w:rsidP="00B258AB">
      <w:pPr>
        <w:pStyle w:val="NoSpacing"/>
        <w:numPr>
          <w:ilvl w:val="1"/>
          <w:numId w:val="4"/>
        </w:numPr>
        <w:spacing w:line="276" w:lineRule="auto"/>
        <w:ind w:left="0" w:firstLine="567"/>
        <w:jc w:val="both"/>
        <w:rPr>
          <w:rFonts w:cs="Arial"/>
          <w:szCs w:val="22"/>
        </w:rPr>
      </w:pPr>
      <w:r>
        <w:t>The following real-time measurements (hereinafter - TM) shall be transmitted:</w:t>
      </w:r>
    </w:p>
    <w:p w14:paraId="68A451E8" w14:textId="77777777" w:rsidR="00256BB5" w:rsidRPr="00536A92" w:rsidRDefault="00256BB5" w:rsidP="00B258AB">
      <w:pPr>
        <w:spacing w:line="276" w:lineRule="auto"/>
        <w:ind w:firstLine="567"/>
        <w:rPr>
          <w:rFonts w:ascii="Trebuchet MS" w:hAnsi="Trebuchet MS" w:cs="Arial"/>
          <w:sz w:val="22"/>
          <w:szCs w:val="22"/>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332"/>
        <w:gridCol w:w="8419"/>
      </w:tblGrid>
      <w:tr w:rsidR="00256BB5" w:rsidRPr="00536A92" w14:paraId="580A28D2" w14:textId="77777777" w:rsidTr="00A27526">
        <w:trPr>
          <w:tblHeader/>
        </w:trPr>
        <w:tc>
          <w:tcPr>
            <w:tcW w:w="1332" w:type="dxa"/>
            <w:vAlign w:val="center"/>
          </w:tcPr>
          <w:p w14:paraId="02E71FF4" w14:textId="77777777" w:rsidR="00256BB5" w:rsidRPr="00536A92" w:rsidRDefault="00256BB5" w:rsidP="00B258AB">
            <w:pPr>
              <w:pStyle w:val="BodyText3"/>
              <w:tabs>
                <w:tab w:val="left" w:pos="720"/>
              </w:tabs>
              <w:spacing w:after="0" w:line="276" w:lineRule="auto"/>
              <w:ind w:firstLine="567"/>
              <w:jc w:val="center"/>
              <w:rPr>
                <w:rFonts w:ascii="Trebuchet MS" w:hAnsi="Trebuchet MS" w:cs="Arial"/>
                <w:b/>
                <w:sz w:val="22"/>
                <w:szCs w:val="22"/>
              </w:rPr>
            </w:pPr>
            <w:r>
              <w:rPr>
                <w:rFonts w:ascii="Trebuchet MS" w:hAnsi="Trebuchet MS"/>
                <w:b/>
                <w:sz w:val="22"/>
              </w:rPr>
              <w:t>No.</w:t>
            </w:r>
          </w:p>
        </w:tc>
        <w:tc>
          <w:tcPr>
            <w:tcW w:w="8419" w:type="dxa"/>
            <w:vAlign w:val="center"/>
          </w:tcPr>
          <w:p w14:paraId="77C191FA" w14:textId="77777777" w:rsidR="00256BB5" w:rsidRPr="00536A92" w:rsidRDefault="00256BB5" w:rsidP="00B258AB">
            <w:pPr>
              <w:pStyle w:val="BodyText3"/>
              <w:tabs>
                <w:tab w:val="left" w:pos="720"/>
              </w:tabs>
              <w:spacing w:after="0" w:line="276" w:lineRule="auto"/>
              <w:ind w:firstLine="567"/>
              <w:jc w:val="center"/>
              <w:rPr>
                <w:rFonts w:ascii="Trebuchet MS" w:hAnsi="Trebuchet MS" w:cs="Arial"/>
                <w:b/>
                <w:sz w:val="22"/>
                <w:szCs w:val="22"/>
              </w:rPr>
            </w:pPr>
            <w:r>
              <w:rPr>
                <w:rFonts w:ascii="Trebuchet MS" w:hAnsi="Trebuchet MS"/>
                <w:b/>
                <w:sz w:val="22"/>
              </w:rPr>
              <w:t>Characterisation of real-time measurements</w:t>
            </w:r>
          </w:p>
        </w:tc>
      </w:tr>
      <w:tr w:rsidR="00256BB5" w:rsidRPr="00536A92" w14:paraId="05EA34E3" w14:textId="77777777" w:rsidTr="00A27526">
        <w:tc>
          <w:tcPr>
            <w:tcW w:w="9751" w:type="dxa"/>
            <w:gridSpan w:val="2"/>
            <w:vAlign w:val="center"/>
          </w:tcPr>
          <w:p w14:paraId="18CCDA95" w14:textId="1E68FC9E" w:rsidR="00256BB5" w:rsidRPr="00536A92" w:rsidRDefault="00256BB5" w:rsidP="00B258AB">
            <w:pPr>
              <w:pStyle w:val="BodyText3"/>
              <w:tabs>
                <w:tab w:val="left" w:pos="720"/>
              </w:tabs>
              <w:spacing w:after="0" w:line="276" w:lineRule="auto"/>
              <w:ind w:firstLine="567"/>
              <w:jc w:val="center"/>
              <w:rPr>
                <w:rFonts w:ascii="Trebuchet MS" w:hAnsi="Trebuchet MS" w:cs="Arial"/>
                <w:b/>
                <w:i/>
                <w:sz w:val="22"/>
                <w:szCs w:val="22"/>
              </w:rPr>
            </w:pPr>
            <w:r>
              <w:rPr>
                <w:rFonts w:ascii="Trebuchet MS" w:hAnsi="Trebuchet MS"/>
                <w:b/>
                <w:i/>
                <w:sz w:val="22"/>
              </w:rPr>
              <w:t xml:space="preserve"> Measurements of the 110 kV part of TS:</w:t>
            </w:r>
          </w:p>
        </w:tc>
      </w:tr>
      <w:tr w:rsidR="00F62389" w:rsidRPr="00536A92" w14:paraId="6BDEDAE9" w14:textId="77777777" w:rsidTr="00A27526">
        <w:tc>
          <w:tcPr>
            <w:tcW w:w="1332" w:type="dxa"/>
            <w:vAlign w:val="center"/>
          </w:tcPr>
          <w:p w14:paraId="006D9DFE" w14:textId="76995323" w:rsidR="00F62389" w:rsidRPr="00536A92" w:rsidRDefault="006930F5"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1.</w:t>
            </w:r>
          </w:p>
        </w:tc>
        <w:tc>
          <w:tcPr>
            <w:tcW w:w="8419" w:type="dxa"/>
            <w:vAlign w:val="center"/>
          </w:tcPr>
          <w:p w14:paraId="0852CF14" w14:textId="77777777" w:rsidR="00F62389" w:rsidRPr="00536A92" w:rsidRDefault="00F62389" w:rsidP="00B258AB">
            <w:pPr>
              <w:pStyle w:val="BodyText3"/>
              <w:tabs>
                <w:tab w:val="left" w:pos="720"/>
              </w:tabs>
              <w:spacing w:after="0" w:line="276" w:lineRule="auto"/>
              <w:ind w:firstLine="567"/>
              <w:rPr>
                <w:rFonts w:ascii="Trebuchet MS" w:hAnsi="Trebuchet MS" w:cs="Arial"/>
                <w:sz w:val="22"/>
                <w:szCs w:val="22"/>
              </w:rPr>
            </w:pPr>
            <w:r>
              <w:rPr>
                <w:rFonts w:ascii="Trebuchet MS" w:hAnsi="Trebuchet MS"/>
                <w:sz w:val="22"/>
              </w:rPr>
              <w:t>Through a transformer on the 110 kV side:</w:t>
            </w:r>
          </w:p>
        </w:tc>
      </w:tr>
      <w:tr w:rsidR="00F62389" w:rsidRPr="00536A92" w14:paraId="0B681793" w14:textId="77777777" w:rsidTr="00A27526">
        <w:tc>
          <w:tcPr>
            <w:tcW w:w="1332" w:type="dxa"/>
            <w:vAlign w:val="center"/>
          </w:tcPr>
          <w:p w14:paraId="5F810763" w14:textId="575F502A" w:rsidR="00F62389" w:rsidRPr="00536A92" w:rsidRDefault="006930F5"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1.1.</w:t>
            </w:r>
          </w:p>
        </w:tc>
        <w:tc>
          <w:tcPr>
            <w:tcW w:w="8419" w:type="dxa"/>
            <w:vAlign w:val="center"/>
          </w:tcPr>
          <w:p w14:paraId="740553AD" w14:textId="77777777" w:rsidR="00F62389" w:rsidRPr="00536A92" w:rsidRDefault="00F62389" w:rsidP="00B258AB">
            <w:pPr>
              <w:pStyle w:val="BodyText3"/>
              <w:tabs>
                <w:tab w:val="left" w:pos="720"/>
              </w:tabs>
              <w:spacing w:after="0" w:line="276" w:lineRule="auto"/>
              <w:ind w:firstLine="567"/>
              <w:rPr>
                <w:rFonts w:ascii="Trebuchet MS" w:hAnsi="Trebuchet MS" w:cs="Arial"/>
                <w:sz w:val="22"/>
                <w:szCs w:val="22"/>
              </w:rPr>
            </w:pPr>
            <w:r>
              <w:rPr>
                <w:rFonts w:ascii="Trebuchet MS" w:hAnsi="Trebuchet MS"/>
                <w:sz w:val="22"/>
              </w:rPr>
              <w:t xml:space="preserve">     Active power P [MW];</w:t>
            </w:r>
          </w:p>
        </w:tc>
      </w:tr>
      <w:tr w:rsidR="00F62389" w:rsidRPr="00536A92" w14:paraId="7926552A" w14:textId="77777777" w:rsidTr="00A27526">
        <w:tc>
          <w:tcPr>
            <w:tcW w:w="1332" w:type="dxa"/>
            <w:vAlign w:val="center"/>
          </w:tcPr>
          <w:p w14:paraId="335D2278" w14:textId="7E934008" w:rsidR="00F62389" w:rsidRPr="00536A92" w:rsidRDefault="006930F5"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1.2.</w:t>
            </w:r>
          </w:p>
        </w:tc>
        <w:tc>
          <w:tcPr>
            <w:tcW w:w="8419" w:type="dxa"/>
            <w:vAlign w:val="center"/>
          </w:tcPr>
          <w:p w14:paraId="170014B0" w14:textId="77777777" w:rsidR="00F62389" w:rsidRPr="00536A92" w:rsidRDefault="00F62389" w:rsidP="00B258AB">
            <w:pPr>
              <w:pStyle w:val="BodyText3"/>
              <w:tabs>
                <w:tab w:val="left" w:pos="720"/>
              </w:tabs>
              <w:spacing w:after="0" w:line="276" w:lineRule="auto"/>
              <w:ind w:firstLine="567"/>
              <w:rPr>
                <w:rFonts w:ascii="Trebuchet MS" w:hAnsi="Trebuchet MS" w:cs="Arial"/>
                <w:sz w:val="22"/>
                <w:szCs w:val="22"/>
              </w:rPr>
            </w:pPr>
            <w:r>
              <w:rPr>
                <w:rFonts w:ascii="Trebuchet MS" w:hAnsi="Trebuchet MS"/>
                <w:sz w:val="22"/>
              </w:rPr>
              <w:t xml:space="preserve">     Reactive power Q [</w:t>
            </w:r>
            <w:proofErr w:type="spellStart"/>
            <w:r>
              <w:rPr>
                <w:rFonts w:ascii="Trebuchet MS" w:hAnsi="Trebuchet MS"/>
                <w:sz w:val="22"/>
              </w:rPr>
              <w:t>MVar</w:t>
            </w:r>
            <w:proofErr w:type="spellEnd"/>
            <w:r>
              <w:rPr>
                <w:rFonts w:ascii="Trebuchet MS" w:hAnsi="Trebuchet MS"/>
                <w:sz w:val="22"/>
              </w:rPr>
              <w:t>];</w:t>
            </w:r>
          </w:p>
        </w:tc>
      </w:tr>
      <w:tr w:rsidR="00F62389" w:rsidRPr="00536A92" w14:paraId="49A45A96" w14:textId="77777777" w:rsidTr="00A27526">
        <w:tc>
          <w:tcPr>
            <w:tcW w:w="1332" w:type="dxa"/>
            <w:vAlign w:val="center"/>
          </w:tcPr>
          <w:p w14:paraId="4E9E130F" w14:textId="720C7EDF" w:rsidR="00F62389" w:rsidRPr="00536A92" w:rsidRDefault="006930F5"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1.3.</w:t>
            </w:r>
          </w:p>
        </w:tc>
        <w:tc>
          <w:tcPr>
            <w:tcW w:w="8419" w:type="dxa"/>
            <w:vAlign w:val="center"/>
          </w:tcPr>
          <w:p w14:paraId="214E0862" w14:textId="77777777" w:rsidR="00F62389" w:rsidRPr="00536A92" w:rsidRDefault="00F62389" w:rsidP="00B258AB">
            <w:pPr>
              <w:pStyle w:val="BodyText3"/>
              <w:tabs>
                <w:tab w:val="left" w:pos="720"/>
              </w:tabs>
              <w:spacing w:after="0" w:line="276" w:lineRule="auto"/>
              <w:ind w:firstLine="567"/>
              <w:rPr>
                <w:rFonts w:ascii="Trebuchet MS" w:hAnsi="Trebuchet MS" w:cs="Arial"/>
                <w:sz w:val="22"/>
                <w:szCs w:val="22"/>
              </w:rPr>
            </w:pPr>
            <w:r>
              <w:rPr>
                <w:rFonts w:ascii="Trebuchet MS" w:hAnsi="Trebuchet MS"/>
                <w:sz w:val="22"/>
              </w:rPr>
              <w:t xml:space="preserve">     Current I [A].</w:t>
            </w:r>
          </w:p>
        </w:tc>
      </w:tr>
      <w:tr w:rsidR="000706F7" w:rsidRPr="00536A92" w14:paraId="5B9CA273" w14:textId="77777777" w:rsidTr="00A27526">
        <w:tc>
          <w:tcPr>
            <w:tcW w:w="1332" w:type="dxa"/>
            <w:vAlign w:val="center"/>
          </w:tcPr>
          <w:p w14:paraId="44FFBB87" w14:textId="109D5F3E" w:rsidR="000706F7" w:rsidRPr="00536A92" w:rsidRDefault="000706F7"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1.4</w:t>
            </w:r>
          </w:p>
        </w:tc>
        <w:tc>
          <w:tcPr>
            <w:tcW w:w="8419" w:type="dxa"/>
            <w:vAlign w:val="center"/>
          </w:tcPr>
          <w:p w14:paraId="21C9F3D9" w14:textId="1EB7928A" w:rsidR="000706F7" w:rsidRPr="00536A92" w:rsidRDefault="000706F7" w:rsidP="00B258AB">
            <w:pPr>
              <w:pStyle w:val="BodyText3"/>
              <w:tabs>
                <w:tab w:val="left" w:pos="720"/>
              </w:tabs>
              <w:spacing w:after="0" w:line="276" w:lineRule="auto"/>
              <w:ind w:firstLine="567"/>
              <w:rPr>
                <w:rFonts w:ascii="Trebuchet MS" w:hAnsi="Trebuchet MS" w:cs="Arial"/>
                <w:sz w:val="22"/>
                <w:szCs w:val="22"/>
              </w:rPr>
            </w:pPr>
            <w:r>
              <w:rPr>
                <w:rFonts w:ascii="Trebuchet MS" w:hAnsi="Trebuchet MS"/>
                <w:sz w:val="22"/>
              </w:rPr>
              <w:t xml:space="preserve">     Distance to the point of failure [km].</w:t>
            </w:r>
          </w:p>
        </w:tc>
      </w:tr>
      <w:tr w:rsidR="00F62389" w:rsidRPr="00536A92" w14:paraId="1D3B2CF7" w14:textId="77777777" w:rsidTr="00A27526">
        <w:tc>
          <w:tcPr>
            <w:tcW w:w="1332" w:type="dxa"/>
            <w:vAlign w:val="center"/>
          </w:tcPr>
          <w:p w14:paraId="4134152B" w14:textId="646C168A" w:rsidR="00F62389" w:rsidRPr="00536A92" w:rsidRDefault="006930F5"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2.</w:t>
            </w:r>
          </w:p>
        </w:tc>
        <w:tc>
          <w:tcPr>
            <w:tcW w:w="8419" w:type="dxa"/>
            <w:vAlign w:val="center"/>
          </w:tcPr>
          <w:p w14:paraId="061CE2F3" w14:textId="77777777" w:rsidR="00F62389" w:rsidRPr="00536A92" w:rsidRDefault="00F62389" w:rsidP="00B258AB">
            <w:pPr>
              <w:pStyle w:val="BodyText3"/>
              <w:tabs>
                <w:tab w:val="left" w:pos="720"/>
              </w:tabs>
              <w:spacing w:after="0" w:line="276" w:lineRule="auto"/>
              <w:ind w:firstLine="567"/>
              <w:rPr>
                <w:rFonts w:ascii="Trebuchet MS" w:hAnsi="Trebuchet MS" w:cs="Arial"/>
                <w:sz w:val="22"/>
                <w:szCs w:val="22"/>
              </w:rPr>
            </w:pPr>
            <w:r>
              <w:rPr>
                <w:rFonts w:ascii="Trebuchet MS" w:hAnsi="Trebuchet MS"/>
                <w:sz w:val="22"/>
              </w:rPr>
              <w:t>110 kV busbar sections:</w:t>
            </w:r>
          </w:p>
        </w:tc>
      </w:tr>
      <w:tr w:rsidR="00F62389" w:rsidRPr="00536A92" w14:paraId="5109FD2C" w14:textId="77777777" w:rsidTr="00A27526">
        <w:tc>
          <w:tcPr>
            <w:tcW w:w="1332" w:type="dxa"/>
            <w:vAlign w:val="center"/>
          </w:tcPr>
          <w:p w14:paraId="0238CB6A" w14:textId="21A98AC5" w:rsidR="00F62389" w:rsidRPr="00536A92" w:rsidRDefault="006930F5"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2.1.</w:t>
            </w:r>
          </w:p>
        </w:tc>
        <w:tc>
          <w:tcPr>
            <w:tcW w:w="8419" w:type="dxa"/>
            <w:vAlign w:val="center"/>
          </w:tcPr>
          <w:p w14:paraId="57E04027" w14:textId="77777777" w:rsidR="00F62389" w:rsidRPr="00536A92" w:rsidRDefault="00F62389" w:rsidP="00B258AB">
            <w:pPr>
              <w:pStyle w:val="BodyText3"/>
              <w:tabs>
                <w:tab w:val="left" w:pos="720"/>
              </w:tabs>
              <w:spacing w:after="0" w:line="276" w:lineRule="auto"/>
              <w:ind w:firstLine="567"/>
              <w:rPr>
                <w:rFonts w:ascii="Trebuchet MS" w:hAnsi="Trebuchet MS" w:cs="Arial"/>
                <w:sz w:val="22"/>
                <w:szCs w:val="22"/>
              </w:rPr>
            </w:pPr>
            <w:r>
              <w:rPr>
                <w:rFonts w:ascii="Trebuchet MS" w:hAnsi="Trebuchet MS"/>
                <w:sz w:val="22"/>
              </w:rPr>
              <w:t>Voltage U [kV];</w:t>
            </w:r>
          </w:p>
        </w:tc>
      </w:tr>
      <w:tr w:rsidR="00F62389" w:rsidRPr="00536A92" w14:paraId="69F23048" w14:textId="77777777" w:rsidTr="00A27526">
        <w:tc>
          <w:tcPr>
            <w:tcW w:w="1332" w:type="dxa"/>
            <w:vAlign w:val="center"/>
          </w:tcPr>
          <w:p w14:paraId="07426C23" w14:textId="003D6ADB" w:rsidR="00F62389" w:rsidRPr="00536A92" w:rsidRDefault="006930F5"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2.2.</w:t>
            </w:r>
          </w:p>
        </w:tc>
        <w:tc>
          <w:tcPr>
            <w:tcW w:w="8419" w:type="dxa"/>
            <w:vAlign w:val="center"/>
          </w:tcPr>
          <w:p w14:paraId="1A3B2474" w14:textId="77777777" w:rsidR="00F62389" w:rsidRPr="00536A92" w:rsidRDefault="00F62389" w:rsidP="00B258AB">
            <w:pPr>
              <w:pStyle w:val="BodyText3"/>
              <w:tabs>
                <w:tab w:val="left" w:pos="720"/>
              </w:tabs>
              <w:spacing w:after="0" w:line="276" w:lineRule="auto"/>
              <w:ind w:firstLine="567"/>
              <w:rPr>
                <w:rFonts w:ascii="Trebuchet MS" w:hAnsi="Trebuchet MS" w:cs="Arial"/>
                <w:sz w:val="22"/>
                <w:szCs w:val="22"/>
              </w:rPr>
            </w:pPr>
            <w:r>
              <w:rPr>
                <w:rFonts w:ascii="Trebuchet MS" w:hAnsi="Trebuchet MS"/>
                <w:sz w:val="22"/>
              </w:rPr>
              <w:t>Frequency f [Hz].</w:t>
            </w:r>
          </w:p>
        </w:tc>
      </w:tr>
      <w:tr w:rsidR="00F62389" w:rsidRPr="00536A92" w14:paraId="732D5DBB" w14:textId="77777777" w:rsidTr="00A27526">
        <w:tc>
          <w:tcPr>
            <w:tcW w:w="1332" w:type="dxa"/>
            <w:vAlign w:val="center"/>
          </w:tcPr>
          <w:p w14:paraId="0B333890" w14:textId="4F390B61" w:rsidR="00F62389" w:rsidRPr="00536A92" w:rsidRDefault="006930F5"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3.</w:t>
            </w:r>
          </w:p>
        </w:tc>
        <w:tc>
          <w:tcPr>
            <w:tcW w:w="8419" w:type="dxa"/>
            <w:vAlign w:val="center"/>
          </w:tcPr>
          <w:p w14:paraId="470DB033" w14:textId="77777777" w:rsidR="00F62389" w:rsidRPr="00536A92" w:rsidRDefault="00F62389" w:rsidP="00B258AB">
            <w:pPr>
              <w:pStyle w:val="BodyText3"/>
              <w:tabs>
                <w:tab w:val="left" w:pos="720"/>
              </w:tabs>
              <w:spacing w:after="0" w:line="276" w:lineRule="auto"/>
              <w:ind w:firstLine="567"/>
              <w:rPr>
                <w:rFonts w:ascii="Trebuchet MS" w:hAnsi="Trebuchet MS" w:cs="Arial"/>
                <w:sz w:val="22"/>
                <w:szCs w:val="22"/>
              </w:rPr>
            </w:pPr>
            <w:r>
              <w:rPr>
                <w:rFonts w:ascii="Trebuchet MS" w:hAnsi="Trebuchet MS"/>
                <w:sz w:val="22"/>
              </w:rPr>
              <w:t>Outdoor (OSE-110) temperature t [°C].</w:t>
            </w:r>
          </w:p>
        </w:tc>
      </w:tr>
      <w:tr w:rsidR="00F62389" w:rsidRPr="00536A92" w14:paraId="1796466D" w14:textId="77777777" w:rsidTr="00A27526">
        <w:tc>
          <w:tcPr>
            <w:tcW w:w="1332" w:type="dxa"/>
            <w:vAlign w:val="center"/>
          </w:tcPr>
          <w:p w14:paraId="2E71BA88" w14:textId="5A766E71" w:rsidR="00F62389" w:rsidRPr="00536A92" w:rsidRDefault="006930F5"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4.</w:t>
            </w:r>
          </w:p>
        </w:tc>
        <w:tc>
          <w:tcPr>
            <w:tcW w:w="8419" w:type="dxa"/>
            <w:vAlign w:val="center"/>
          </w:tcPr>
          <w:p w14:paraId="5C0DC6F3" w14:textId="186274EF" w:rsidR="00F62389" w:rsidRPr="00536A92" w:rsidRDefault="00F62389" w:rsidP="00B258AB">
            <w:pPr>
              <w:pStyle w:val="BodyText3"/>
              <w:tabs>
                <w:tab w:val="left" w:pos="720"/>
              </w:tabs>
              <w:spacing w:after="0" w:line="276" w:lineRule="auto"/>
              <w:ind w:firstLine="567"/>
              <w:rPr>
                <w:rFonts w:ascii="Trebuchet MS" w:hAnsi="Trebuchet MS" w:cs="Arial"/>
                <w:sz w:val="22"/>
                <w:szCs w:val="22"/>
              </w:rPr>
            </w:pPr>
            <w:r>
              <w:rPr>
                <w:rFonts w:ascii="Trebuchet MS" w:hAnsi="Trebuchet MS"/>
                <w:sz w:val="22"/>
              </w:rPr>
              <w:t xml:space="preserve">Transmission network alternating current </w:t>
            </w:r>
            <w:r w:rsidR="00B5131E">
              <w:rPr>
                <w:rFonts w:ascii="Trebuchet MS" w:hAnsi="Trebuchet MS"/>
                <w:sz w:val="22"/>
              </w:rPr>
              <w:t>self-supply</w:t>
            </w:r>
            <w:r>
              <w:rPr>
                <w:rFonts w:ascii="Trebuchet MS" w:hAnsi="Trebuchet MS"/>
                <w:sz w:val="22"/>
              </w:rPr>
              <w:t xml:space="preserve"> </w:t>
            </w:r>
            <w:r w:rsidR="00B5131E">
              <w:rPr>
                <w:rFonts w:ascii="Trebuchet MS" w:hAnsi="Trebuchet MS"/>
                <w:sz w:val="22"/>
              </w:rPr>
              <w:t>panel</w:t>
            </w:r>
            <w:r>
              <w:rPr>
                <w:rFonts w:ascii="Trebuchet MS" w:hAnsi="Trebuchet MS"/>
                <w:sz w:val="22"/>
              </w:rPr>
              <w:t xml:space="preserve"> (ACSSP):</w:t>
            </w:r>
          </w:p>
        </w:tc>
      </w:tr>
      <w:tr w:rsidR="00F62389" w:rsidRPr="00536A92" w14:paraId="57C68D22" w14:textId="77777777" w:rsidTr="00A27526">
        <w:tc>
          <w:tcPr>
            <w:tcW w:w="1332" w:type="dxa"/>
            <w:vAlign w:val="center"/>
          </w:tcPr>
          <w:p w14:paraId="7B187785" w14:textId="0C77C3FD" w:rsidR="00F62389" w:rsidRPr="00536A92" w:rsidRDefault="006930F5"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4.1.</w:t>
            </w:r>
          </w:p>
        </w:tc>
        <w:tc>
          <w:tcPr>
            <w:tcW w:w="8419" w:type="dxa"/>
            <w:vAlign w:val="center"/>
          </w:tcPr>
          <w:p w14:paraId="74AE24CC" w14:textId="77777777" w:rsidR="00F62389" w:rsidRPr="00536A92" w:rsidRDefault="00F62389" w:rsidP="00B258AB">
            <w:pPr>
              <w:pStyle w:val="BodyText3"/>
              <w:tabs>
                <w:tab w:val="left" w:pos="720"/>
              </w:tabs>
              <w:spacing w:after="0" w:line="276" w:lineRule="auto"/>
              <w:ind w:firstLine="567"/>
              <w:rPr>
                <w:rFonts w:ascii="Trebuchet MS" w:hAnsi="Trebuchet MS" w:cs="Arial"/>
                <w:sz w:val="22"/>
                <w:szCs w:val="22"/>
              </w:rPr>
            </w:pPr>
            <w:r>
              <w:rPr>
                <w:rFonts w:ascii="Trebuchet MS" w:hAnsi="Trebuchet MS"/>
                <w:sz w:val="22"/>
              </w:rPr>
              <w:t xml:space="preserve">      Phase current If [A] of the ACSSP input (only one phase required);</w:t>
            </w:r>
          </w:p>
        </w:tc>
      </w:tr>
      <w:tr w:rsidR="00F62389" w:rsidRPr="00536A92" w14:paraId="2D0A2113" w14:textId="77777777" w:rsidTr="00A27526">
        <w:tc>
          <w:tcPr>
            <w:tcW w:w="1332" w:type="dxa"/>
            <w:vAlign w:val="center"/>
          </w:tcPr>
          <w:p w14:paraId="77214842" w14:textId="69A679B4" w:rsidR="00F62389" w:rsidRPr="00536A92" w:rsidRDefault="006930F5"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4.2.</w:t>
            </w:r>
          </w:p>
        </w:tc>
        <w:tc>
          <w:tcPr>
            <w:tcW w:w="8419" w:type="dxa"/>
            <w:vAlign w:val="center"/>
          </w:tcPr>
          <w:p w14:paraId="52DE164B" w14:textId="77777777" w:rsidR="00F62389" w:rsidRPr="00536A92" w:rsidRDefault="00F62389" w:rsidP="00B258AB">
            <w:pPr>
              <w:pStyle w:val="BodyText3"/>
              <w:tabs>
                <w:tab w:val="left" w:pos="720"/>
              </w:tabs>
              <w:spacing w:after="0" w:line="276" w:lineRule="auto"/>
              <w:ind w:firstLine="567"/>
              <w:rPr>
                <w:rFonts w:ascii="Trebuchet MS" w:hAnsi="Trebuchet MS" w:cs="Arial"/>
                <w:sz w:val="22"/>
                <w:szCs w:val="22"/>
              </w:rPr>
            </w:pPr>
            <w:r>
              <w:rPr>
                <w:rFonts w:ascii="Trebuchet MS" w:hAnsi="Trebuchet MS"/>
                <w:sz w:val="22"/>
              </w:rPr>
              <w:t xml:space="preserve">      Line voltage UL [V] of the busbar section of ACSSP (required from the two other remaining phases where no phase current is measured).</w:t>
            </w:r>
          </w:p>
        </w:tc>
      </w:tr>
      <w:tr w:rsidR="00F62389" w:rsidRPr="00536A92" w14:paraId="10ACF58D" w14:textId="77777777" w:rsidTr="00A27526">
        <w:tc>
          <w:tcPr>
            <w:tcW w:w="1332" w:type="dxa"/>
            <w:vAlign w:val="center"/>
          </w:tcPr>
          <w:p w14:paraId="78A3A9F8" w14:textId="3297E275" w:rsidR="00F62389" w:rsidRPr="00536A92" w:rsidRDefault="006930F5"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5.</w:t>
            </w:r>
          </w:p>
        </w:tc>
        <w:tc>
          <w:tcPr>
            <w:tcW w:w="8419" w:type="dxa"/>
            <w:vAlign w:val="center"/>
          </w:tcPr>
          <w:p w14:paraId="39BC87A7" w14:textId="77777777" w:rsidR="00F62389" w:rsidRPr="00536A92" w:rsidRDefault="00F62389" w:rsidP="00B258AB">
            <w:pPr>
              <w:pStyle w:val="BodyText3"/>
              <w:tabs>
                <w:tab w:val="left" w:pos="720"/>
              </w:tabs>
              <w:spacing w:after="0" w:line="276" w:lineRule="auto"/>
              <w:ind w:firstLine="567"/>
              <w:rPr>
                <w:rFonts w:ascii="Trebuchet MS" w:hAnsi="Trebuchet MS" w:cs="Arial"/>
                <w:sz w:val="22"/>
                <w:szCs w:val="22"/>
              </w:rPr>
            </w:pPr>
            <w:r>
              <w:rPr>
                <w:rFonts w:ascii="Trebuchet MS" w:hAnsi="Trebuchet MS"/>
                <w:sz w:val="22"/>
              </w:rPr>
              <w:t>Transmission network direct current self-consumption shield (DCSSP):</w:t>
            </w:r>
          </w:p>
        </w:tc>
      </w:tr>
      <w:tr w:rsidR="00F62389" w:rsidRPr="00536A92" w14:paraId="2FA36050" w14:textId="77777777" w:rsidTr="00A27526">
        <w:tc>
          <w:tcPr>
            <w:tcW w:w="1332" w:type="dxa"/>
            <w:vAlign w:val="center"/>
          </w:tcPr>
          <w:p w14:paraId="5654DA91" w14:textId="07D763D8" w:rsidR="00F62389" w:rsidRPr="00536A92" w:rsidRDefault="006930F5"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5.1.</w:t>
            </w:r>
          </w:p>
        </w:tc>
        <w:tc>
          <w:tcPr>
            <w:tcW w:w="8419" w:type="dxa"/>
            <w:vAlign w:val="center"/>
          </w:tcPr>
          <w:p w14:paraId="1051DD4C" w14:textId="77777777" w:rsidR="00F62389" w:rsidRPr="00536A92" w:rsidRDefault="00F62389" w:rsidP="00B258AB">
            <w:pPr>
              <w:pStyle w:val="BodyText3"/>
              <w:tabs>
                <w:tab w:val="left" w:pos="720"/>
              </w:tabs>
              <w:spacing w:after="0" w:line="276" w:lineRule="auto"/>
              <w:ind w:firstLine="567"/>
              <w:rPr>
                <w:rFonts w:ascii="Trebuchet MS" w:hAnsi="Trebuchet MS" w:cs="Arial"/>
                <w:sz w:val="22"/>
                <w:szCs w:val="22"/>
              </w:rPr>
            </w:pPr>
            <w:r>
              <w:rPr>
                <w:rFonts w:ascii="Trebuchet MS" w:hAnsi="Trebuchet MS"/>
                <w:sz w:val="22"/>
              </w:rPr>
              <w:t xml:space="preserve">      DCSSP battery charger current [A];</w:t>
            </w:r>
          </w:p>
        </w:tc>
      </w:tr>
      <w:tr w:rsidR="00F62389" w:rsidRPr="00536A92" w14:paraId="2B763CA4" w14:textId="77777777" w:rsidTr="00A27526">
        <w:tc>
          <w:tcPr>
            <w:tcW w:w="1332" w:type="dxa"/>
            <w:vAlign w:val="center"/>
          </w:tcPr>
          <w:p w14:paraId="29B29D47" w14:textId="6D1E17ED" w:rsidR="00F62389" w:rsidRPr="00536A92" w:rsidRDefault="006930F5"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5.2.</w:t>
            </w:r>
          </w:p>
        </w:tc>
        <w:tc>
          <w:tcPr>
            <w:tcW w:w="8419" w:type="dxa"/>
            <w:vAlign w:val="center"/>
          </w:tcPr>
          <w:p w14:paraId="444879D2" w14:textId="77777777" w:rsidR="00F62389" w:rsidRPr="00536A92" w:rsidRDefault="00F62389" w:rsidP="00B258AB">
            <w:pPr>
              <w:pStyle w:val="BodyText3"/>
              <w:tabs>
                <w:tab w:val="left" w:pos="720"/>
              </w:tabs>
              <w:spacing w:after="0" w:line="276" w:lineRule="auto"/>
              <w:ind w:firstLine="567"/>
              <w:rPr>
                <w:rFonts w:ascii="Trebuchet MS" w:hAnsi="Trebuchet MS" w:cs="Arial"/>
                <w:sz w:val="22"/>
                <w:szCs w:val="22"/>
              </w:rPr>
            </w:pPr>
            <w:r>
              <w:rPr>
                <w:rFonts w:ascii="Trebuchet MS" w:hAnsi="Trebuchet MS"/>
                <w:sz w:val="22"/>
              </w:rPr>
              <w:t xml:space="preserve">      Battery voltage U [V] for DCSSP batteries.</w:t>
            </w:r>
          </w:p>
        </w:tc>
      </w:tr>
      <w:tr w:rsidR="00F62389" w:rsidRPr="00536A92" w14:paraId="75858AEE" w14:textId="77777777" w:rsidTr="00A27526">
        <w:tc>
          <w:tcPr>
            <w:tcW w:w="1332" w:type="dxa"/>
            <w:vAlign w:val="center"/>
          </w:tcPr>
          <w:p w14:paraId="720120C3" w14:textId="3688E3B9" w:rsidR="00F62389" w:rsidRPr="00536A92" w:rsidRDefault="006930F5"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6.</w:t>
            </w:r>
          </w:p>
        </w:tc>
        <w:tc>
          <w:tcPr>
            <w:tcW w:w="8419" w:type="dxa"/>
            <w:vAlign w:val="center"/>
          </w:tcPr>
          <w:p w14:paraId="3052DA18" w14:textId="77777777" w:rsidR="00F62389" w:rsidRPr="00536A92" w:rsidRDefault="00F62389" w:rsidP="00B258AB">
            <w:pPr>
              <w:pStyle w:val="BodyText3"/>
              <w:tabs>
                <w:tab w:val="left" w:pos="720"/>
              </w:tabs>
              <w:spacing w:after="0" w:line="276" w:lineRule="auto"/>
              <w:ind w:firstLine="567"/>
              <w:rPr>
                <w:rFonts w:ascii="Trebuchet MS" w:hAnsi="Trebuchet MS" w:cs="Arial"/>
                <w:sz w:val="22"/>
                <w:szCs w:val="22"/>
              </w:rPr>
            </w:pPr>
            <w:r>
              <w:rPr>
                <w:rFonts w:ascii="Trebuchet MS" w:hAnsi="Trebuchet MS"/>
                <w:sz w:val="22"/>
              </w:rPr>
              <w:t>Transmission network equipment control room (ECR):</w:t>
            </w:r>
          </w:p>
        </w:tc>
      </w:tr>
      <w:tr w:rsidR="00F62389" w:rsidRPr="00536A92" w14:paraId="7843050B" w14:textId="77777777" w:rsidTr="00A27526">
        <w:tc>
          <w:tcPr>
            <w:tcW w:w="1332" w:type="dxa"/>
            <w:vAlign w:val="center"/>
          </w:tcPr>
          <w:p w14:paraId="1F2FBFDA" w14:textId="3C94F72A" w:rsidR="00F62389" w:rsidRPr="00536A92" w:rsidRDefault="006930F5"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6.1.</w:t>
            </w:r>
          </w:p>
        </w:tc>
        <w:tc>
          <w:tcPr>
            <w:tcW w:w="8419" w:type="dxa"/>
            <w:vAlign w:val="center"/>
          </w:tcPr>
          <w:p w14:paraId="05DFDD8C" w14:textId="77777777" w:rsidR="00F62389" w:rsidRPr="00536A92" w:rsidRDefault="00F62389" w:rsidP="00B258AB">
            <w:pPr>
              <w:pStyle w:val="BodyText3"/>
              <w:tabs>
                <w:tab w:val="left" w:pos="720"/>
              </w:tabs>
              <w:spacing w:after="0" w:line="276" w:lineRule="auto"/>
              <w:ind w:firstLine="567"/>
              <w:rPr>
                <w:rFonts w:ascii="Trebuchet MS" w:hAnsi="Trebuchet MS" w:cs="Arial"/>
                <w:sz w:val="22"/>
                <w:szCs w:val="22"/>
              </w:rPr>
            </w:pPr>
            <w:r>
              <w:rPr>
                <w:rFonts w:ascii="Trebuchet MS" w:hAnsi="Trebuchet MS"/>
                <w:sz w:val="22"/>
              </w:rPr>
              <w:t xml:space="preserve">      Control room temperature t [°C];</w:t>
            </w:r>
          </w:p>
        </w:tc>
      </w:tr>
      <w:tr w:rsidR="00F62389" w:rsidRPr="00536A92" w14:paraId="40297542" w14:textId="77777777" w:rsidTr="00A27526">
        <w:tc>
          <w:tcPr>
            <w:tcW w:w="1332" w:type="dxa"/>
            <w:vAlign w:val="center"/>
          </w:tcPr>
          <w:p w14:paraId="3E25783F" w14:textId="39DAE09F" w:rsidR="00F62389" w:rsidRPr="00536A92" w:rsidRDefault="006930F5"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6.2.</w:t>
            </w:r>
          </w:p>
        </w:tc>
        <w:tc>
          <w:tcPr>
            <w:tcW w:w="8419" w:type="dxa"/>
            <w:vAlign w:val="center"/>
          </w:tcPr>
          <w:p w14:paraId="3E82EF77" w14:textId="1D18C490" w:rsidR="00F62389" w:rsidRPr="00536A92" w:rsidRDefault="00F62389" w:rsidP="00B258AB">
            <w:pPr>
              <w:pStyle w:val="BodyText3"/>
              <w:tabs>
                <w:tab w:val="left" w:pos="720"/>
              </w:tabs>
              <w:spacing w:after="0" w:line="276" w:lineRule="auto"/>
              <w:ind w:firstLine="567"/>
              <w:rPr>
                <w:rFonts w:ascii="Trebuchet MS" w:hAnsi="Trebuchet MS" w:cs="Arial"/>
                <w:sz w:val="22"/>
                <w:szCs w:val="22"/>
              </w:rPr>
            </w:pPr>
            <w:r>
              <w:rPr>
                <w:rFonts w:ascii="Trebuchet MS" w:hAnsi="Trebuchet MS"/>
                <w:sz w:val="22"/>
              </w:rPr>
              <w:t xml:space="preserve">            Relative humidity of the control room [%]</w:t>
            </w:r>
          </w:p>
        </w:tc>
      </w:tr>
      <w:tr w:rsidR="00F62389" w:rsidRPr="00536A92" w14:paraId="17D83BB5" w14:textId="77777777" w:rsidTr="00A27526">
        <w:tc>
          <w:tcPr>
            <w:tcW w:w="9751" w:type="dxa"/>
            <w:gridSpan w:val="2"/>
            <w:vAlign w:val="center"/>
          </w:tcPr>
          <w:p w14:paraId="11843454" w14:textId="77777777" w:rsidR="00F62389" w:rsidRPr="00536A92" w:rsidRDefault="00F62389" w:rsidP="00B258AB">
            <w:pPr>
              <w:pStyle w:val="BodyText3"/>
              <w:tabs>
                <w:tab w:val="left" w:pos="720"/>
              </w:tabs>
              <w:spacing w:after="0" w:line="276" w:lineRule="auto"/>
              <w:ind w:firstLine="567"/>
              <w:jc w:val="center"/>
              <w:rPr>
                <w:rFonts w:ascii="Trebuchet MS" w:hAnsi="Trebuchet MS" w:cs="Arial"/>
                <w:b/>
                <w:i/>
                <w:sz w:val="22"/>
                <w:szCs w:val="22"/>
              </w:rPr>
            </w:pPr>
            <w:r>
              <w:rPr>
                <w:rFonts w:ascii="Trebuchet MS" w:hAnsi="Trebuchet MS"/>
                <w:b/>
                <w:i/>
                <w:sz w:val="22"/>
              </w:rPr>
              <w:t>General remarks</w:t>
            </w:r>
          </w:p>
        </w:tc>
      </w:tr>
      <w:tr w:rsidR="00F62389" w:rsidRPr="00536A92" w14:paraId="5D3BE6AA" w14:textId="77777777" w:rsidTr="00A27526">
        <w:tc>
          <w:tcPr>
            <w:tcW w:w="1332" w:type="dxa"/>
            <w:vAlign w:val="center"/>
          </w:tcPr>
          <w:p w14:paraId="5D774347" w14:textId="1CE80FDA" w:rsidR="00F62389" w:rsidRPr="00536A92" w:rsidRDefault="006930F5"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7.</w:t>
            </w:r>
          </w:p>
        </w:tc>
        <w:tc>
          <w:tcPr>
            <w:tcW w:w="8419" w:type="dxa"/>
            <w:vAlign w:val="center"/>
          </w:tcPr>
          <w:p w14:paraId="435CE14C" w14:textId="123E7BF9" w:rsidR="00F62389" w:rsidRPr="00536A92" w:rsidRDefault="00661056" w:rsidP="00B258AB">
            <w:pPr>
              <w:pStyle w:val="BodyText3"/>
              <w:tabs>
                <w:tab w:val="left" w:pos="720"/>
              </w:tabs>
              <w:spacing w:after="0" w:line="276" w:lineRule="auto"/>
              <w:ind w:firstLine="567"/>
              <w:jc w:val="both"/>
              <w:rPr>
                <w:rFonts w:ascii="Trebuchet MS" w:hAnsi="Trebuchet MS" w:cs="Arial"/>
                <w:sz w:val="22"/>
                <w:szCs w:val="22"/>
              </w:rPr>
            </w:pPr>
            <w:r>
              <w:rPr>
                <w:rFonts w:ascii="Trebuchet MS" w:hAnsi="Trebuchet MS"/>
                <w:sz w:val="22"/>
              </w:rPr>
              <w:t xml:space="preserve">Measurements of 110 kV connections must be transmitted within the specified tolerance, i.e. </w:t>
            </w:r>
            <w:r>
              <w:rPr>
                <w:rFonts w:ascii="Trebuchet MS" w:hAnsi="Trebuchet MS"/>
                <w:sz w:val="22"/>
              </w:rPr>
              <w:sym w:font="Symbol" w:char="F0A3"/>
            </w:r>
            <w:r>
              <w:rPr>
                <w:rFonts w:ascii="Trebuchet MS" w:hAnsi="Trebuchet MS"/>
                <w:sz w:val="22"/>
              </w:rPr>
              <w:t xml:space="preserve"> 1 %. For 0.4 kV ACSSP, 0.2 kV DCSSP, temperature measurements can be transmitted with an error of </w:t>
            </w:r>
            <w:r>
              <w:rPr>
                <w:rFonts w:ascii="Trebuchet MS" w:hAnsi="Trebuchet MS"/>
                <w:sz w:val="22"/>
              </w:rPr>
              <w:sym w:font="Symbol" w:char="F0A3"/>
            </w:r>
            <w:r>
              <w:rPr>
                <w:rFonts w:ascii="Trebuchet MS" w:hAnsi="Trebuchet MS"/>
                <w:sz w:val="22"/>
              </w:rPr>
              <w:t xml:space="preserve"> 2.5 %. </w:t>
            </w:r>
          </w:p>
        </w:tc>
      </w:tr>
      <w:tr w:rsidR="00F62389" w:rsidRPr="00536A92" w14:paraId="5687A492" w14:textId="77777777" w:rsidTr="00A27526">
        <w:tc>
          <w:tcPr>
            <w:tcW w:w="1332" w:type="dxa"/>
            <w:vAlign w:val="center"/>
          </w:tcPr>
          <w:p w14:paraId="5A11F22B" w14:textId="731763E4" w:rsidR="00F62389" w:rsidRPr="00536A92" w:rsidRDefault="006930F5"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8.</w:t>
            </w:r>
          </w:p>
        </w:tc>
        <w:tc>
          <w:tcPr>
            <w:tcW w:w="8419" w:type="dxa"/>
            <w:vAlign w:val="center"/>
          </w:tcPr>
          <w:p w14:paraId="7D84463E" w14:textId="7454BCF3" w:rsidR="00F62389" w:rsidRPr="00536A92" w:rsidRDefault="00F62389" w:rsidP="00B258AB">
            <w:pPr>
              <w:pStyle w:val="BodyText3"/>
              <w:tabs>
                <w:tab w:val="left" w:pos="720"/>
              </w:tabs>
              <w:spacing w:after="0" w:line="276" w:lineRule="auto"/>
              <w:ind w:firstLine="567"/>
              <w:jc w:val="both"/>
              <w:rPr>
                <w:rFonts w:ascii="Trebuchet MS" w:hAnsi="Trebuchet MS" w:cs="Arial"/>
                <w:sz w:val="22"/>
                <w:szCs w:val="22"/>
              </w:rPr>
            </w:pPr>
            <w:r>
              <w:rPr>
                <w:rFonts w:ascii="Trebuchet MS" w:hAnsi="Trebuchet MS"/>
                <w:sz w:val="22"/>
              </w:rPr>
              <w:t xml:space="preserve">The measurements of P, Q, U , I of the 110 kV inputs of the power transformers shall be transmitted from the </w:t>
            </w:r>
            <w:r w:rsidR="00A306BB">
              <w:rPr>
                <w:rFonts w:ascii="Trebuchet MS" w:hAnsi="Trebuchet MS"/>
                <w:sz w:val="22"/>
              </w:rPr>
              <w:t>momentary</w:t>
            </w:r>
            <w:r>
              <w:rPr>
                <w:rFonts w:ascii="Trebuchet MS" w:hAnsi="Trebuchet MS"/>
                <w:sz w:val="22"/>
              </w:rPr>
              <w:t xml:space="preserve"> data controller (</w:t>
            </w:r>
            <w:r w:rsidR="00A306BB">
              <w:rPr>
                <w:rFonts w:ascii="Trebuchet MS" w:hAnsi="Trebuchet MS"/>
                <w:sz w:val="22"/>
              </w:rPr>
              <w:t>M</w:t>
            </w:r>
            <w:r>
              <w:rPr>
                <w:rFonts w:ascii="Trebuchet MS" w:hAnsi="Trebuchet MS"/>
                <w:sz w:val="22"/>
              </w:rPr>
              <w:t xml:space="preserve">DC) and, alternatively, from the RPA devices. Alternative measurements from RPA devices can be transmitted with an error of </w:t>
            </w:r>
            <w:r>
              <w:rPr>
                <w:rFonts w:ascii="Trebuchet MS" w:hAnsi="Trebuchet MS"/>
                <w:sz w:val="22"/>
              </w:rPr>
              <w:sym w:font="Symbol" w:char="F0A3"/>
            </w:r>
            <w:r>
              <w:rPr>
                <w:rFonts w:ascii="Trebuchet MS" w:hAnsi="Trebuchet MS"/>
                <w:sz w:val="22"/>
              </w:rPr>
              <w:t xml:space="preserve"> 2.5 %.</w:t>
            </w:r>
          </w:p>
        </w:tc>
      </w:tr>
    </w:tbl>
    <w:p w14:paraId="2CC14C2F" w14:textId="77777777" w:rsidR="00BF7523" w:rsidRPr="00536A92" w:rsidRDefault="00BF7523" w:rsidP="00B258AB">
      <w:pPr>
        <w:pStyle w:val="ListParagraph"/>
        <w:spacing w:line="276" w:lineRule="auto"/>
        <w:ind w:left="0" w:firstLine="567"/>
        <w:jc w:val="both"/>
        <w:rPr>
          <w:rFonts w:ascii="Trebuchet MS" w:hAnsi="Trebuchet MS" w:cs="Arial"/>
          <w:sz w:val="22"/>
          <w:szCs w:val="22"/>
          <w:lang w:val="lt-LT"/>
        </w:rPr>
      </w:pPr>
    </w:p>
    <w:p w14:paraId="0E946412" w14:textId="77777777" w:rsidR="00256BB5" w:rsidRPr="00536A92" w:rsidRDefault="00256BB5" w:rsidP="00B258AB">
      <w:pPr>
        <w:pStyle w:val="NoSpacing"/>
        <w:numPr>
          <w:ilvl w:val="1"/>
          <w:numId w:val="4"/>
        </w:numPr>
        <w:spacing w:line="276" w:lineRule="auto"/>
        <w:ind w:left="0" w:firstLine="567"/>
        <w:jc w:val="both"/>
        <w:rPr>
          <w:rFonts w:cs="Arial"/>
          <w:szCs w:val="22"/>
        </w:rPr>
      </w:pPr>
      <w:r>
        <w:t>Control commands shall be transmitted in real time to the following devices (direction of transmission to the TCTD):</w:t>
      </w:r>
    </w:p>
    <w:p w14:paraId="6DCFB478" w14:textId="77777777" w:rsidR="00256BB5" w:rsidRPr="00536A92" w:rsidRDefault="00256BB5" w:rsidP="00B258AB">
      <w:pPr>
        <w:pStyle w:val="ListParagraph"/>
        <w:spacing w:line="276" w:lineRule="auto"/>
        <w:ind w:left="0" w:firstLine="567"/>
        <w:jc w:val="both"/>
        <w:rPr>
          <w:rFonts w:ascii="Trebuchet MS" w:hAnsi="Trebuchet MS" w:cs="Arial"/>
          <w:sz w:val="22"/>
          <w:szCs w:val="22"/>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285"/>
        <w:gridCol w:w="8466"/>
      </w:tblGrid>
      <w:tr w:rsidR="00256BB5" w:rsidRPr="00536A92" w14:paraId="51CBCEAC" w14:textId="77777777" w:rsidTr="00FF4614">
        <w:trPr>
          <w:tblHeader/>
        </w:trPr>
        <w:tc>
          <w:tcPr>
            <w:tcW w:w="1285" w:type="dxa"/>
            <w:vAlign w:val="center"/>
          </w:tcPr>
          <w:p w14:paraId="544B46B2" w14:textId="77777777" w:rsidR="00256BB5" w:rsidRPr="00536A92" w:rsidRDefault="00256BB5" w:rsidP="00B258AB">
            <w:pPr>
              <w:pStyle w:val="BodyText3"/>
              <w:tabs>
                <w:tab w:val="left" w:pos="720"/>
              </w:tabs>
              <w:spacing w:after="0" w:line="276" w:lineRule="auto"/>
              <w:ind w:firstLine="567"/>
              <w:jc w:val="center"/>
              <w:rPr>
                <w:rFonts w:ascii="Trebuchet MS" w:hAnsi="Trebuchet MS" w:cs="Arial"/>
                <w:b/>
                <w:sz w:val="22"/>
                <w:szCs w:val="22"/>
              </w:rPr>
            </w:pPr>
            <w:r>
              <w:rPr>
                <w:rFonts w:ascii="Trebuchet MS" w:hAnsi="Trebuchet MS"/>
                <w:b/>
                <w:sz w:val="22"/>
              </w:rPr>
              <w:t>No.</w:t>
            </w:r>
          </w:p>
        </w:tc>
        <w:tc>
          <w:tcPr>
            <w:tcW w:w="8466" w:type="dxa"/>
            <w:vAlign w:val="center"/>
          </w:tcPr>
          <w:p w14:paraId="66E3F21A" w14:textId="31DC0CED" w:rsidR="00256BB5" w:rsidRPr="00536A92" w:rsidRDefault="00256BB5" w:rsidP="00B258AB">
            <w:pPr>
              <w:pStyle w:val="BodyText3"/>
              <w:tabs>
                <w:tab w:val="left" w:pos="720"/>
              </w:tabs>
              <w:spacing w:after="0" w:line="276" w:lineRule="auto"/>
              <w:ind w:firstLine="567"/>
              <w:jc w:val="center"/>
              <w:rPr>
                <w:rFonts w:ascii="Trebuchet MS" w:hAnsi="Trebuchet MS" w:cs="Arial"/>
                <w:b/>
                <w:sz w:val="22"/>
                <w:szCs w:val="22"/>
              </w:rPr>
            </w:pPr>
            <w:r>
              <w:rPr>
                <w:rFonts w:ascii="Trebuchet MS" w:hAnsi="Trebuchet MS"/>
                <w:b/>
                <w:sz w:val="22"/>
              </w:rPr>
              <w:t>Description of the installations controlled from the TSO DCS</w:t>
            </w:r>
          </w:p>
        </w:tc>
      </w:tr>
      <w:tr w:rsidR="00256BB5" w:rsidRPr="00536A92" w14:paraId="186EC3A2" w14:textId="77777777" w:rsidTr="00FF4614">
        <w:tc>
          <w:tcPr>
            <w:tcW w:w="9751" w:type="dxa"/>
            <w:gridSpan w:val="2"/>
            <w:vAlign w:val="center"/>
          </w:tcPr>
          <w:p w14:paraId="12C486A9" w14:textId="77777777" w:rsidR="00256BB5" w:rsidRPr="00536A92" w:rsidRDefault="00256BB5" w:rsidP="00B258AB">
            <w:pPr>
              <w:pStyle w:val="BodyText3"/>
              <w:tabs>
                <w:tab w:val="left" w:pos="720"/>
              </w:tabs>
              <w:spacing w:after="0" w:line="276" w:lineRule="auto"/>
              <w:ind w:firstLine="567"/>
              <w:jc w:val="center"/>
              <w:rPr>
                <w:rFonts w:ascii="Trebuchet MS" w:hAnsi="Trebuchet MS" w:cs="Arial"/>
                <w:b/>
                <w:i/>
                <w:sz w:val="22"/>
                <w:szCs w:val="22"/>
              </w:rPr>
            </w:pPr>
            <w:r>
              <w:rPr>
                <w:rFonts w:ascii="Trebuchet MS" w:hAnsi="Trebuchet MS"/>
                <w:b/>
                <w:i/>
                <w:sz w:val="22"/>
              </w:rPr>
              <w:t>Equipment of the 110 kV TS part of the PT:</w:t>
            </w:r>
          </w:p>
        </w:tc>
      </w:tr>
      <w:tr w:rsidR="00256BB5" w:rsidRPr="00536A92" w14:paraId="5F2BB40D" w14:textId="77777777" w:rsidTr="00FF4614">
        <w:tc>
          <w:tcPr>
            <w:tcW w:w="1285" w:type="dxa"/>
            <w:vAlign w:val="center"/>
          </w:tcPr>
          <w:p w14:paraId="6C53E734" w14:textId="77777777" w:rsidR="00256BB5" w:rsidRPr="00536A92" w:rsidRDefault="00256BB5"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1.</w:t>
            </w:r>
          </w:p>
        </w:tc>
        <w:tc>
          <w:tcPr>
            <w:tcW w:w="8466" w:type="dxa"/>
            <w:vAlign w:val="center"/>
          </w:tcPr>
          <w:p w14:paraId="69D9AF6C" w14:textId="77777777" w:rsidR="00256BB5" w:rsidRPr="00536A92" w:rsidRDefault="00256BB5" w:rsidP="00B258AB">
            <w:pPr>
              <w:pStyle w:val="BodyText3"/>
              <w:tabs>
                <w:tab w:val="left" w:pos="720"/>
              </w:tabs>
              <w:spacing w:after="0" w:line="276" w:lineRule="auto"/>
              <w:ind w:firstLine="567"/>
              <w:rPr>
                <w:rFonts w:ascii="Trebuchet MS" w:hAnsi="Trebuchet MS" w:cs="Arial"/>
                <w:sz w:val="22"/>
                <w:szCs w:val="22"/>
              </w:rPr>
            </w:pPr>
            <w:r>
              <w:rPr>
                <w:rFonts w:ascii="Trebuchet MS" w:hAnsi="Trebuchet MS"/>
                <w:sz w:val="22"/>
              </w:rPr>
              <w:t>Control of all switching apparatus and earthing switches in the transmission network.</w:t>
            </w:r>
          </w:p>
        </w:tc>
      </w:tr>
      <w:tr w:rsidR="00256BB5" w:rsidRPr="00536A92" w14:paraId="6B0360DB" w14:textId="77777777" w:rsidTr="00FF4614">
        <w:tc>
          <w:tcPr>
            <w:tcW w:w="1285" w:type="dxa"/>
            <w:vAlign w:val="center"/>
          </w:tcPr>
          <w:p w14:paraId="2AA72D31" w14:textId="77777777" w:rsidR="00256BB5" w:rsidRPr="00536A92" w:rsidRDefault="00256BB5"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2.</w:t>
            </w:r>
          </w:p>
        </w:tc>
        <w:tc>
          <w:tcPr>
            <w:tcW w:w="8466" w:type="dxa"/>
            <w:vAlign w:val="center"/>
          </w:tcPr>
          <w:p w14:paraId="6A7D7BCD" w14:textId="77777777" w:rsidR="00256BB5" w:rsidRPr="00536A92" w:rsidRDefault="00256BB5" w:rsidP="00B258AB">
            <w:pPr>
              <w:pStyle w:val="BodyText3"/>
              <w:tabs>
                <w:tab w:val="left" w:pos="720"/>
              </w:tabs>
              <w:spacing w:after="0" w:line="276" w:lineRule="auto"/>
              <w:ind w:firstLine="567"/>
              <w:rPr>
                <w:rFonts w:ascii="Trebuchet MS" w:hAnsi="Trebuchet MS" w:cs="Arial"/>
                <w:sz w:val="22"/>
                <w:szCs w:val="22"/>
              </w:rPr>
            </w:pPr>
            <w:r>
              <w:rPr>
                <w:rFonts w:ascii="Trebuchet MS" w:hAnsi="Trebuchet MS"/>
                <w:sz w:val="22"/>
              </w:rPr>
              <w:t>Receivers/transmitters for telecommand transmission network equipment:</w:t>
            </w:r>
          </w:p>
        </w:tc>
      </w:tr>
      <w:tr w:rsidR="00256BB5" w:rsidRPr="00536A92" w14:paraId="79B6C778" w14:textId="77777777" w:rsidTr="00FF4614">
        <w:tc>
          <w:tcPr>
            <w:tcW w:w="1285" w:type="dxa"/>
            <w:vAlign w:val="center"/>
          </w:tcPr>
          <w:p w14:paraId="7BA79549" w14:textId="77777777" w:rsidR="00256BB5" w:rsidRPr="00536A92" w:rsidRDefault="00256BB5"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2.1.</w:t>
            </w:r>
          </w:p>
        </w:tc>
        <w:tc>
          <w:tcPr>
            <w:tcW w:w="8466" w:type="dxa"/>
            <w:vAlign w:val="center"/>
          </w:tcPr>
          <w:p w14:paraId="671708BA" w14:textId="77777777" w:rsidR="00256BB5" w:rsidRPr="00536A92" w:rsidRDefault="00256BB5" w:rsidP="00B258AB">
            <w:pPr>
              <w:pStyle w:val="BodyText3"/>
              <w:tabs>
                <w:tab w:val="left" w:pos="720"/>
              </w:tabs>
              <w:spacing w:after="0" w:line="276" w:lineRule="auto"/>
              <w:ind w:firstLine="567"/>
              <w:rPr>
                <w:rFonts w:ascii="Trebuchet MS" w:hAnsi="Trebuchet MS" w:cs="Arial"/>
                <w:sz w:val="22"/>
                <w:szCs w:val="22"/>
              </w:rPr>
            </w:pPr>
            <w:r>
              <w:rPr>
                <w:rFonts w:ascii="Trebuchet MS" w:hAnsi="Trebuchet MS"/>
                <w:sz w:val="22"/>
              </w:rPr>
              <w:t>Control of individual commands (switching off/on) of receivers/transmitters;</w:t>
            </w:r>
          </w:p>
        </w:tc>
      </w:tr>
      <w:tr w:rsidR="00256BB5" w:rsidRPr="00536A92" w14:paraId="65D85178" w14:textId="77777777" w:rsidTr="00FF4614">
        <w:tc>
          <w:tcPr>
            <w:tcW w:w="1285" w:type="dxa"/>
            <w:vAlign w:val="center"/>
          </w:tcPr>
          <w:p w14:paraId="740F491E" w14:textId="77777777" w:rsidR="00256BB5" w:rsidRPr="00536A92" w:rsidRDefault="00256BB5"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2.2.</w:t>
            </w:r>
          </w:p>
        </w:tc>
        <w:tc>
          <w:tcPr>
            <w:tcW w:w="8466" w:type="dxa"/>
            <w:vAlign w:val="center"/>
          </w:tcPr>
          <w:p w14:paraId="0974EDED" w14:textId="77777777" w:rsidR="00256BB5" w:rsidRPr="00536A92" w:rsidRDefault="00256BB5" w:rsidP="00B258AB">
            <w:pPr>
              <w:pStyle w:val="BodyText3"/>
              <w:tabs>
                <w:tab w:val="left" w:pos="720"/>
              </w:tabs>
              <w:spacing w:after="0" w:line="276" w:lineRule="auto"/>
              <w:ind w:firstLine="567"/>
              <w:rPr>
                <w:rFonts w:ascii="Trebuchet MS" w:hAnsi="Trebuchet MS" w:cs="Arial"/>
                <w:sz w:val="22"/>
                <w:szCs w:val="22"/>
              </w:rPr>
            </w:pPr>
            <w:r>
              <w:rPr>
                <w:rFonts w:ascii="Trebuchet MS" w:hAnsi="Trebuchet MS"/>
                <w:sz w:val="22"/>
              </w:rPr>
              <w:t>Control of all commands (switching off/on) for receivers/transmitters.</w:t>
            </w:r>
          </w:p>
        </w:tc>
      </w:tr>
      <w:tr w:rsidR="00256BB5" w:rsidRPr="00536A92" w14:paraId="471668E8" w14:textId="77777777" w:rsidTr="00FF4614">
        <w:tc>
          <w:tcPr>
            <w:tcW w:w="1285" w:type="dxa"/>
            <w:vAlign w:val="center"/>
          </w:tcPr>
          <w:p w14:paraId="36BA6786" w14:textId="77777777" w:rsidR="00256BB5" w:rsidRPr="00536A92" w:rsidRDefault="00256BB5"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3.</w:t>
            </w:r>
          </w:p>
        </w:tc>
        <w:tc>
          <w:tcPr>
            <w:tcW w:w="8466" w:type="dxa"/>
            <w:vAlign w:val="center"/>
          </w:tcPr>
          <w:p w14:paraId="28224DFB" w14:textId="77777777" w:rsidR="00256BB5" w:rsidRPr="00536A92" w:rsidRDefault="00256BB5" w:rsidP="00B258AB">
            <w:pPr>
              <w:pStyle w:val="BodyText3"/>
              <w:tabs>
                <w:tab w:val="left" w:pos="720"/>
              </w:tabs>
              <w:spacing w:after="0" w:line="276" w:lineRule="auto"/>
              <w:ind w:firstLine="567"/>
              <w:rPr>
                <w:rFonts w:ascii="Trebuchet MS" w:hAnsi="Trebuchet MS" w:cs="Arial"/>
                <w:sz w:val="22"/>
                <w:szCs w:val="22"/>
              </w:rPr>
            </w:pPr>
            <w:r>
              <w:rPr>
                <w:rFonts w:ascii="Trebuchet MS" w:hAnsi="Trebuchet MS"/>
                <w:sz w:val="22"/>
              </w:rPr>
              <w:t>Management of RPA provisions groups for transmission network devices.</w:t>
            </w:r>
          </w:p>
        </w:tc>
      </w:tr>
      <w:tr w:rsidR="00256BB5" w:rsidRPr="00536A92" w14:paraId="24C25875" w14:textId="77777777" w:rsidTr="00FF4614">
        <w:tc>
          <w:tcPr>
            <w:tcW w:w="1285" w:type="dxa"/>
            <w:vAlign w:val="center"/>
          </w:tcPr>
          <w:p w14:paraId="41C35423" w14:textId="77777777" w:rsidR="00256BB5" w:rsidRPr="00536A92" w:rsidRDefault="00256BB5"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lastRenderedPageBreak/>
              <w:t>4.</w:t>
            </w:r>
          </w:p>
        </w:tc>
        <w:tc>
          <w:tcPr>
            <w:tcW w:w="8466" w:type="dxa"/>
            <w:vAlign w:val="center"/>
          </w:tcPr>
          <w:p w14:paraId="7D7FA3F8" w14:textId="77777777" w:rsidR="00256BB5" w:rsidRPr="00536A92" w:rsidRDefault="00256BB5" w:rsidP="00B258AB">
            <w:pPr>
              <w:pStyle w:val="BodyText3"/>
              <w:tabs>
                <w:tab w:val="left" w:pos="720"/>
              </w:tabs>
              <w:spacing w:after="0" w:line="276" w:lineRule="auto"/>
              <w:ind w:firstLine="567"/>
              <w:rPr>
                <w:rFonts w:ascii="Trebuchet MS" w:hAnsi="Trebuchet MS" w:cs="Arial"/>
                <w:sz w:val="22"/>
                <w:szCs w:val="22"/>
              </w:rPr>
            </w:pPr>
            <w:r>
              <w:rPr>
                <w:rFonts w:ascii="Trebuchet MS" w:hAnsi="Trebuchet MS"/>
                <w:sz w:val="22"/>
              </w:rPr>
              <w:t>RPA function management for transmission network devices.</w:t>
            </w:r>
          </w:p>
        </w:tc>
      </w:tr>
      <w:tr w:rsidR="00256BB5" w:rsidRPr="00536A92" w14:paraId="14B9F40D" w14:textId="77777777" w:rsidTr="00FF4614">
        <w:tc>
          <w:tcPr>
            <w:tcW w:w="1285" w:type="dxa"/>
            <w:vAlign w:val="center"/>
          </w:tcPr>
          <w:p w14:paraId="4EC8419E" w14:textId="77777777" w:rsidR="00256BB5" w:rsidRPr="00536A92" w:rsidRDefault="00256BB5"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5.</w:t>
            </w:r>
          </w:p>
        </w:tc>
        <w:tc>
          <w:tcPr>
            <w:tcW w:w="8466" w:type="dxa"/>
            <w:vAlign w:val="center"/>
          </w:tcPr>
          <w:p w14:paraId="738A1E51" w14:textId="77777777" w:rsidR="00256BB5" w:rsidRPr="00536A92" w:rsidRDefault="00256BB5" w:rsidP="00B258AB">
            <w:pPr>
              <w:pStyle w:val="BodyText3"/>
              <w:tabs>
                <w:tab w:val="left" w:pos="720"/>
              </w:tabs>
              <w:spacing w:after="0" w:line="276" w:lineRule="auto"/>
              <w:ind w:firstLine="567"/>
              <w:rPr>
                <w:rFonts w:ascii="Trebuchet MS" w:hAnsi="Trebuchet MS" w:cs="Arial"/>
                <w:sz w:val="22"/>
                <w:szCs w:val="22"/>
              </w:rPr>
            </w:pPr>
            <w:r>
              <w:rPr>
                <w:rFonts w:ascii="Trebuchet MS" w:hAnsi="Trebuchet MS"/>
                <w:sz w:val="22"/>
              </w:rPr>
              <w:t>Switching the control rights of a 110 kV transformer connection.</w:t>
            </w:r>
          </w:p>
        </w:tc>
      </w:tr>
      <w:tr w:rsidR="00256BB5" w:rsidRPr="00536A92" w14:paraId="4974633D" w14:textId="77777777" w:rsidTr="00FF4614">
        <w:tc>
          <w:tcPr>
            <w:tcW w:w="1285" w:type="dxa"/>
            <w:vAlign w:val="center"/>
          </w:tcPr>
          <w:p w14:paraId="3CD45C7B" w14:textId="77777777" w:rsidR="00256BB5" w:rsidRPr="00536A92" w:rsidRDefault="00256BB5"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6.</w:t>
            </w:r>
          </w:p>
        </w:tc>
        <w:tc>
          <w:tcPr>
            <w:tcW w:w="8466" w:type="dxa"/>
            <w:vAlign w:val="center"/>
          </w:tcPr>
          <w:p w14:paraId="39ECB8A5" w14:textId="25961233" w:rsidR="00256BB5" w:rsidRPr="00536A92" w:rsidRDefault="00395925" w:rsidP="00B258AB">
            <w:pPr>
              <w:pStyle w:val="BodyText3"/>
              <w:tabs>
                <w:tab w:val="left" w:pos="720"/>
              </w:tabs>
              <w:spacing w:after="0" w:line="276" w:lineRule="auto"/>
              <w:ind w:firstLine="567"/>
              <w:jc w:val="both"/>
              <w:rPr>
                <w:rFonts w:ascii="Trebuchet MS" w:hAnsi="Trebuchet MS" w:cs="Arial"/>
                <w:sz w:val="22"/>
                <w:szCs w:val="22"/>
              </w:rPr>
            </w:pPr>
            <w:r>
              <w:rPr>
                <w:rFonts w:ascii="Trebuchet MS" w:hAnsi="Trebuchet MS"/>
                <w:sz w:val="22"/>
              </w:rPr>
              <w:t>Control of the ACSSP automatic switches of the transmission network, control of the ACSSP 0,4 kV ARA function. A physical key shall be provided in the control panel room for deactivation/activation of the 0,4 kV ARA automation.</w:t>
            </w:r>
          </w:p>
        </w:tc>
      </w:tr>
      <w:tr w:rsidR="00A27526" w:rsidRPr="00536A92" w14:paraId="7783DF63" w14:textId="77777777" w:rsidTr="00FF4614">
        <w:tc>
          <w:tcPr>
            <w:tcW w:w="1285" w:type="dxa"/>
            <w:vAlign w:val="center"/>
          </w:tcPr>
          <w:p w14:paraId="110FF813" w14:textId="51FA1BD8" w:rsidR="00A27526" w:rsidRPr="00536A92" w:rsidRDefault="00A27526" w:rsidP="00B258AB">
            <w:pPr>
              <w:pStyle w:val="BodyText3"/>
              <w:tabs>
                <w:tab w:val="left" w:pos="720"/>
              </w:tabs>
              <w:spacing w:after="0" w:line="276" w:lineRule="auto"/>
              <w:ind w:firstLine="567"/>
              <w:jc w:val="center"/>
              <w:rPr>
                <w:rFonts w:ascii="Trebuchet MS" w:hAnsi="Trebuchet MS" w:cs="Arial"/>
                <w:sz w:val="22"/>
                <w:szCs w:val="22"/>
              </w:rPr>
            </w:pPr>
            <w:r>
              <w:rPr>
                <w:rFonts w:ascii="Trebuchet MS" w:hAnsi="Trebuchet MS"/>
                <w:sz w:val="22"/>
              </w:rPr>
              <w:t>7.</w:t>
            </w:r>
          </w:p>
        </w:tc>
        <w:tc>
          <w:tcPr>
            <w:tcW w:w="8466" w:type="dxa"/>
            <w:vAlign w:val="center"/>
          </w:tcPr>
          <w:p w14:paraId="2CACAD5F" w14:textId="77777777" w:rsidR="00A27526" w:rsidRPr="00536A92" w:rsidRDefault="00A27526" w:rsidP="00B258AB">
            <w:pPr>
              <w:pStyle w:val="BodyText3"/>
              <w:tabs>
                <w:tab w:val="left" w:pos="720"/>
              </w:tabs>
              <w:spacing w:after="0" w:line="276" w:lineRule="auto"/>
              <w:ind w:firstLine="567"/>
              <w:rPr>
                <w:rFonts w:ascii="Trebuchet MS" w:hAnsi="Trebuchet MS" w:cs="Arial"/>
                <w:sz w:val="22"/>
                <w:szCs w:val="22"/>
              </w:rPr>
            </w:pPr>
            <w:r>
              <w:rPr>
                <w:rFonts w:ascii="Trebuchet MS" w:hAnsi="Trebuchet MS"/>
                <w:sz w:val="22"/>
              </w:rPr>
              <w:t>Control of 110 kV linear voltage transformers on the transmission grid (for voltage transformers installed on 110 kV lines downstream of the line side of the line isolator).</w:t>
            </w:r>
          </w:p>
        </w:tc>
      </w:tr>
    </w:tbl>
    <w:p w14:paraId="191DDCEB" w14:textId="77777777" w:rsidR="00FF4614" w:rsidRPr="00536A92" w:rsidRDefault="00FF4614" w:rsidP="00B258AB">
      <w:pPr>
        <w:pStyle w:val="Heading3"/>
        <w:spacing w:before="0" w:after="0" w:line="276" w:lineRule="auto"/>
        <w:ind w:firstLine="567"/>
        <w:jc w:val="both"/>
        <w:rPr>
          <w:rFonts w:ascii="Trebuchet MS" w:hAnsi="Trebuchet MS"/>
          <w:b w:val="0"/>
          <w:bCs w:val="0"/>
          <w:sz w:val="22"/>
          <w:szCs w:val="22"/>
          <w:lang w:val="lt-LT"/>
        </w:rPr>
      </w:pPr>
    </w:p>
    <w:p w14:paraId="775B858C" w14:textId="0C314911" w:rsidR="001A4923" w:rsidRPr="00536A92" w:rsidRDefault="001A4923" w:rsidP="00B258AB">
      <w:pPr>
        <w:pStyle w:val="NoSpacing"/>
        <w:numPr>
          <w:ilvl w:val="1"/>
          <w:numId w:val="4"/>
        </w:numPr>
        <w:spacing w:line="276" w:lineRule="auto"/>
        <w:ind w:left="0" w:firstLine="567"/>
        <w:jc w:val="both"/>
        <w:rPr>
          <w:rFonts w:cs="Arial"/>
          <w:szCs w:val="22"/>
        </w:rPr>
      </w:pPr>
      <w:bookmarkStart w:id="46" w:name="_Toc378864530"/>
      <w:r>
        <w:t xml:space="preserve">The list of signals shall be prepared, coordinated with the TSO and tested in accordance with the TSO-approved description of the requirements for remote control of the equipment of transformer substations and switchyards on the transmission grid, as set out in the Annex </w:t>
      </w:r>
      <w:sdt>
        <w:sdtPr>
          <w:rPr>
            <w:rFonts w:cs="Arial"/>
            <w:szCs w:val="22"/>
          </w:rPr>
          <w:id w:val="1906184426"/>
          <w:citation/>
        </w:sdtPr>
        <w:sdtEndPr/>
        <w:sdtContent>
          <w:r w:rsidR="007604A6" w:rsidRPr="00536A92">
            <w:rPr>
              <w:rFonts w:cs="Arial"/>
            </w:rPr>
            <w:fldChar w:fldCharType="begin"/>
          </w:r>
          <w:r w:rsidR="00024DC2" w:rsidRPr="00536A92">
            <w:rPr>
              <w:rFonts w:cs="Arial"/>
            </w:rPr>
            <w:instrText xml:space="preserve">CITATION PVA \l 1063 </w:instrText>
          </w:r>
          <w:r w:rsidR="007604A6" w:rsidRPr="00536A92">
            <w:rPr>
              <w:rFonts w:cs="Arial"/>
            </w:rPr>
            <w:fldChar w:fldCharType="separate"/>
          </w:r>
          <w:r w:rsidR="00F41296" w:rsidRPr="00F41296">
            <w:rPr>
              <w:rFonts w:cs="Arial"/>
              <w:noProof/>
            </w:rPr>
            <w:t>(61)</w:t>
          </w:r>
          <w:r w:rsidR="007604A6" w:rsidRPr="00536A92">
            <w:rPr>
              <w:rFonts w:cs="Arial"/>
            </w:rPr>
            <w:fldChar w:fldCharType="end"/>
          </w:r>
        </w:sdtContent>
      </w:sdt>
      <w:r>
        <w:t xml:space="preserve">. </w:t>
      </w:r>
    </w:p>
    <w:p w14:paraId="37BF5C03" w14:textId="6A97D600" w:rsidR="001A4923" w:rsidRPr="00536A92" w:rsidRDefault="001A4923" w:rsidP="00B258AB">
      <w:pPr>
        <w:pStyle w:val="NoSpacing"/>
        <w:numPr>
          <w:ilvl w:val="1"/>
          <w:numId w:val="4"/>
        </w:numPr>
        <w:spacing w:line="276" w:lineRule="auto"/>
        <w:ind w:left="0" w:firstLine="567"/>
        <w:jc w:val="both"/>
        <w:rPr>
          <w:szCs w:val="22"/>
        </w:rPr>
      </w:pPr>
      <w:r>
        <w:t xml:space="preserve">The technical design shall foresee the need for operational name changes and/or other related works (preparation of signal lists for the objects, coordination with TSO, testing, changes to instructions, diagrams and other documentation) to be carried out in other transmission network objects related to the reconstruction of this object </w:t>
      </w:r>
      <w:r>
        <w:rPr>
          <w:i/>
          <w:iCs/>
        </w:rPr>
        <w:t xml:space="preserve">(110kV part of </w:t>
      </w:r>
      <w:proofErr w:type="spellStart"/>
      <w:r>
        <w:rPr>
          <w:i/>
          <w:iCs/>
        </w:rPr>
        <w:t>Neris</w:t>
      </w:r>
      <w:proofErr w:type="spellEnd"/>
      <w:r>
        <w:rPr>
          <w:i/>
          <w:iCs/>
        </w:rPr>
        <w:t xml:space="preserve"> TS, </w:t>
      </w:r>
      <w:proofErr w:type="spellStart"/>
      <w:r>
        <w:rPr>
          <w:i/>
          <w:iCs/>
        </w:rPr>
        <w:t>Pabradė</w:t>
      </w:r>
      <w:proofErr w:type="spellEnd"/>
      <w:r>
        <w:rPr>
          <w:i/>
          <w:iCs/>
        </w:rPr>
        <w:t xml:space="preserve"> TS, and </w:t>
      </w:r>
      <w:proofErr w:type="spellStart"/>
      <w:r>
        <w:rPr>
          <w:i/>
          <w:iCs/>
        </w:rPr>
        <w:t>Paberžė</w:t>
      </w:r>
      <w:proofErr w:type="spellEnd"/>
      <w:r>
        <w:rPr>
          <w:i/>
          <w:iCs/>
        </w:rPr>
        <w:t xml:space="preserve"> TS)</w:t>
      </w:r>
      <w:r>
        <w:t>. Identify in the technical design the work to be carried out on other transmission network assets on an asset-by-asset basis. In the case of changes to other facilities in the transmission network, the signal lists for these facilities shall be prepared, coordinated with the TSO, and the testing shall be carried out on a substation/facility-by-substation basis, in accordance with the TSO's approved Remote Control Requirements for Transmission Network Transformer Substations and Switchyard Facility Requirements Schedule.</w:t>
      </w:r>
    </w:p>
    <w:p w14:paraId="70AEAC16" w14:textId="0CACF2F0" w:rsidR="006D1464" w:rsidRPr="00536A92" w:rsidRDefault="006D1464" w:rsidP="00B258AB">
      <w:pPr>
        <w:pStyle w:val="NoSpacing"/>
        <w:numPr>
          <w:ilvl w:val="1"/>
          <w:numId w:val="4"/>
        </w:numPr>
        <w:spacing w:line="276" w:lineRule="auto"/>
        <w:ind w:left="0" w:firstLine="567"/>
        <w:jc w:val="both"/>
        <w:rPr>
          <w:szCs w:val="22"/>
        </w:rPr>
      </w:pPr>
      <w:r>
        <w:t xml:space="preserve">The TSO shall provide lists of </w:t>
      </w:r>
      <w:proofErr w:type="spellStart"/>
      <w:r>
        <w:t>teleinformation</w:t>
      </w:r>
      <w:proofErr w:type="spellEnd"/>
      <w:r>
        <w:t xml:space="preserve"> (signals, control and measurements) of other transmission network objects (related to the reconstruction of the 110/10 kV </w:t>
      </w:r>
      <w:proofErr w:type="spellStart"/>
      <w:r>
        <w:t>Nemenčinė</w:t>
      </w:r>
      <w:proofErr w:type="spellEnd"/>
      <w:r>
        <w:t xml:space="preserve"> TS) to the organisation providing the design service. Further completion, adjustment and coordination of the scope of the </w:t>
      </w:r>
      <w:proofErr w:type="spellStart"/>
      <w:r>
        <w:t>teleinformation</w:t>
      </w:r>
      <w:proofErr w:type="spellEnd"/>
      <w:r>
        <w:t xml:space="preserve"> lists of other transmission network objects with the TSO responsible employees shall be carried out within the </w:t>
      </w:r>
      <w:proofErr w:type="spellStart"/>
      <w:r>
        <w:t>teleinformation</w:t>
      </w:r>
      <w:proofErr w:type="spellEnd"/>
      <w:r>
        <w:t xml:space="preserve"> lists provided. The lists shall include a separate section for newly designed and incorporated </w:t>
      </w:r>
      <w:proofErr w:type="spellStart"/>
      <w:r>
        <w:t>teleinformation</w:t>
      </w:r>
      <w:proofErr w:type="spellEnd"/>
      <w:r>
        <w:t xml:space="preserve"> (signals, control and measurement).</w:t>
      </w:r>
    </w:p>
    <w:p w14:paraId="1B5BEB86" w14:textId="67415A1C" w:rsidR="006D1464" w:rsidRPr="00536A92" w:rsidRDefault="006D1464" w:rsidP="00B258AB">
      <w:pPr>
        <w:pStyle w:val="NoSpacing"/>
        <w:numPr>
          <w:ilvl w:val="1"/>
          <w:numId w:val="4"/>
        </w:numPr>
        <w:spacing w:line="276" w:lineRule="auto"/>
        <w:ind w:left="0" w:firstLine="567"/>
        <w:jc w:val="both"/>
        <w:rPr>
          <w:szCs w:val="22"/>
        </w:rPr>
      </w:pPr>
      <w:r>
        <w:t xml:space="preserve">In the </w:t>
      </w:r>
      <w:proofErr w:type="spellStart"/>
      <w:r>
        <w:t>teleinformation</w:t>
      </w:r>
      <w:proofErr w:type="spellEnd"/>
      <w:r>
        <w:t xml:space="preserve"> lists of other transmission network objects (related to the reconstruction of the 110/10 kV </w:t>
      </w:r>
      <w:proofErr w:type="spellStart"/>
      <w:r>
        <w:t>Nemenčinė</w:t>
      </w:r>
      <w:proofErr w:type="spellEnd"/>
      <w:r>
        <w:t xml:space="preserve"> TS) provided by the designers of the contracting entity, all </w:t>
      </w:r>
      <w:proofErr w:type="spellStart"/>
      <w:r>
        <w:t>teleinformation</w:t>
      </w:r>
      <w:proofErr w:type="spellEnd"/>
      <w:r>
        <w:t xml:space="preserve"> (signals, control and measurements) directly belonging to, or related to, the protection, control and measurement of the connections of the 110/10 kV </w:t>
      </w:r>
      <w:proofErr w:type="spellStart"/>
      <w:r>
        <w:t>Nemenčinė</w:t>
      </w:r>
      <w:proofErr w:type="spellEnd"/>
      <w:r>
        <w:t xml:space="preserve"> TS shall be indicated. During the design process, the need for changing the names or states of this </w:t>
      </w:r>
      <w:proofErr w:type="spellStart"/>
      <w:r>
        <w:t>teleinformation</w:t>
      </w:r>
      <w:proofErr w:type="spellEnd"/>
      <w:r>
        <w:t xml:space="preserve"> shall be evaluated, taking into account the requirements of the TSO remote management inventory. If necessary, the names of the relevant signals or statuses, commands or measurements shall be adjusted.</w:t>
      </w:r>
    </w:p>
    <w:p w14:paraId="4C609F66" w14:textId="2EB2C990" w:rsidR="006D1464" w:rsidRPr="00536A92" w:rsidRDefault="006D1464" w:rsidP="00B258AB">
      <w:pPr>
        <w:pStyle w:val="NoSpacing"/>
        <w:numPr>
          <w:ilvl w:val="1"/>
          <w:numId w:val="4"/>
        </w:numPr>
        <w:spacing w:line="276" w:lineRule="auto"/>
        <w:ind w:left="0" w:firstLine="567"/>
        <w:jc w:val="both"/>
        <w:rPr>
          <w:szCs w:val="22"/>
        </w:rPr>
      </w:pPr>
      <w:r>
        <w:t xml:space="preserve">All existing and newly added </w:t>
      </w:r>
      <w:proofErr w:type="spellStart"/>
      <w:r>
        <w:t>teleinformation</w:t>
      </w:r>
      <w:proofErr w:type="spellEnd"/>
      <w:r>
        <w:t xml:space="preserve"> related to the reconstruction of the 110/10 kV </w:t>
      </w:r>
      <w:proofErr w:type="spellStart"/>
      <w:r>
        <w:t>Nemenčinė</w:t>
      </w:r>
      <w:proofErr w:type="spellEnd"/>
      <w:r>
        <w:t xml:space="preserve"> TS shall be tested for other transmission network objects.</w:t>
      </w:r>
    </w:p>
    <w:p w14:paraId="326E5176" w14:textId="6188B14D" w:rsidR="006D1464" w:rsidRPr="00536A92" w:rsidRDefault="006D1464" w:rsidP="00B258AB">
      <w:pPr>
        <w:pStyle w:val="NoSpacing"/>
        <w:numPr>
          <w:ilvl w:val="1"/>
          <w:numId w:val="4"/>
        </w:numPr>
        <w:spacing w:line="276" w:lineRule="auto"/>
        <w:ind w:left="0" w:firstLine="567"/>
        <w:jc w:val="both"/>
        <w:rPr>
          <w:szCs w:val="22"/>
        </w:rPr>
      </w:pPr>
      <w:r>
        <w:t xml:space="preserve">The designers of the contracted organisation shall review the existing </w:t>
      </w:r>
      <w:proofErr w:type="spellStart"/>
      <w:r>
        <w:t>teleinformation</w:t>
      </w:r>
      <w:proofErr w:type="spellEnd"/>
      <w:r>
        <w:t xml:space="preserve"> lists of other transmission network objects (related to the reconstruction of the 110/10 kV </w:t>
      </w:r>
      <w:proofErr w:type="spellStart"/>
      <w:r>
        <w:t>Nemenčinė</w:t>
      </w:r>
      <w:proofErr w:type="spellEnd"/>
      <w:r>
        <w:t xml:space="preserve"> TS) and assess the need for tele-information that does not directly belong to, or is not related to, the connections of the 110/10 kV </w:t>
      </w:r>
      <w:proofErr w:type="spellStart"/>
      <w:r>
        <w:t>Nemenčinė</w:t>
      </w:r>
      <w:proofErr w:type="spellEnd"/>
      <w:r>
        <w:t xml:space="preserve"> TS, but that may be impacted by the implementation of the new connections of the 110/10 kV </w:t>
      </w:r>
      <w:proofErr w:type="spellStart"/>
      <w:r>
        <w:t>Nemenčinės</w:t>
      </w:r>
      <w:proofErr w:type="spellEnd"/>
      <w:r>
        <w:t xml:space="preserve"> TS (change of names, change of states, addition of new </w:t>
      </w:r>
      <w:proofErr w:type="spellStart"/>
      <w:r>
        <w:t>teleinformation</w:t>
      </w:r>
      <w:proofErr w:type="spellEnd"/>
      <w:r>
        <w:t xml:space="preserve">, deletion of the existing </w:t>
      </w:r>
      <w:proofErr w:type="spellStart"/>
      <w:r>
        <w:t>teleinformation</w:t>
      </w:r>
      <w:proofErr w:type="spellEnd"/>
      <w:r>
        <w:t xml:space="preserve">). If such a need arises, existing lists of </w:t>
      </w:r>
      <w:proofErr w:type="spellStart"/>
      <w:r>
        <w:t>teleinformation</w:t>
      </w:r>
      <w:proofErr w:type="spellEnd"/>
      <w:r>
        <w:t xml:space="preserve"> shall be adjusted and testing shall be carried out accordingly for existing or newly added </w:t>
      </w:r>
      <w:proofErr w:type="spellStart"/>
      <w:r>
        <w:t>teleinformation</w:t>
      </w:r>
      <w:proofErr w:type="spellEnd"/>
      <w:r>
        <w:t xml:space="preserve"> from other transmission network entities.</w:t>
      </w:r>
    </w:p>
    <w:p w14:paraId="7CBB66D3" w14:textId="04B6B5DC" w:rsidR="00A631B2" w:rsidRPr="00536A92" w:rsidRDefault="00A631B2" w:rsidP="00B258AB">
      <w:pPr>
        <w:pStyle w:val="Heading1"/>
        <w:numPr>
          <w:ilvl w:val="0"/>
          <w:numId w:val="26"/>
        </w:numPr>
        <w:spacing w:before="120" w:after="120" w:line="276" w:lineRule="auto"/>
        <w:ind w:firstLine="567"/>
        <w:rPr>
          <w:szCs w:val="22"/>
        </w:rPr>
      </w:pPr>
      <w:bookmarkStart w:id="47" w:name="_Toc160347418"/>
      <w:r>
        <w:lastRenderedPageBreak/>
        <w:t>PART ON COLLECTION AND TRANSMISSION OF TELEINFORMATION</w:t>
      </w:r>
      <w:bookmarkEnd w:id="47"/>
    </w:p>
    <w:p w14:paraId="64529429" w14:textId="77777777" w:rsidR="00C807BE" w:rsidRPr="00536A92" w:rsidRDefault="00C807BE" w:rsidP="00B258AB">
      <w:pPr>
        <w:pStyle w:val="ListParagraph"/>
        <w:numPr>
          <w:ilvl w:val="0"/>
          <w:numId w:val="5"/>
        </w:numPr>
        <w:spacing w:line="276" w:lineRule="auto"/>
        <w:ind w:left="0" w:firstLine="567"/>
        <w:jc w:val="both"/>
        <w:rPr>
          <w:rFonts w:ascii="Trebuchet MS" w:hAnsi="Trebuchet MS"/>
          <w:bCs/>
          <w:vanish/>
          <w:color w:val="000000" w:themeColor="text1"/>
          <w:sz w:val="22"/>
          <w:szCs w:val="22"/>
        </w:rPr>
      </w:pPr>
      <w:bookmarkStart w:id="48" w:name="_Toc420068153"/>
      <w:bookmarkEnd w:id="46"/>
    </w:p>
    <w:p w14:paraId="6D0B1EE1" w14:textId="77777777" w:rsidR="00C807BE" w:rsidRPr="00536A92" w:rsidRDefault="00C807BE" w:rsidP="00B258AB">
      <w:pPr>
        <w:pStyle w:val="ListParagraph"/>
        <w:numPr>
          <w:ilvl w:val="0"/>
          <w:numId w:val="5"/>
        </w:numPr>
        <w:spacing w:line="276" w:lineRule="auto"/>
        <w:ind w:left="0" w:firstLine="567"/>
        <w:jc w:val="both"/>
        <w:rPr>
          <w:rFonts w:ascii="Trebuchet MS" w:hAnsi="Trebuchet MS"/>
          <w:bCs/>
          <w:vanish/>
          <w:color w:val="000000" w:themeColor="text1"/>
          <w:sz w:val="22"/>
          <w:szCs w:val="22"/>
          <w:lang w:val="lt-LT"/>
        </w:rPr>
      </w:pPr>
    </w:p>
    <w:p w14:paraId="1A4EB0B0" w14:textId="77777777" w:rsidR="00C807BE" w:rsidRPr="00536A92" w:rsidRDefault="00C807BE" w:rsidP="00B258AB">
      <w:pPr>
        <w:pStyle w:val="ListParagraph"/>
        <w:numPr>
          <w:ilvl w:val="0"/>
          <w:numId w:val="5"/>
        </w:numPr>
        <w:spacing w:line="276" w:lineRule="auto"/>
        <w:ind w:left="0" w:firstLine="567"/>
        <w:jc w:val="both"/>
        <w:rPr>
          <w:rFonts w:ascii="Trebuchet MS" w:hAnsi="Trebuchet MS"/>
          <w:bCs/>
          <w:vanish/>
          <w:color w:val="000000" w:themeColor="text1"/>
          <w:sz w:val="22"/>
          <w:szCs w:val="22"/>
          <w:lang w:val="lt-LT"/>
        </w:rPr>
      </w:pPr>
    </w:p>
    <w:p w14:paraId="54E16ACA" w14:textId="77777777" w:rsidR="00C807BE" w:rsidRPr="00536A92" w:rsidRDefault="00C807BE" w:rsidP="00B258AB">
      <w:pPr>
        <w:pStyle w:val="ListParagraph"/>
        <w:numPr>
          <w:ilvl w:val="0"/>
          <w:numId w:val="5"/>
        </w:numPr>
        <w:spacing w:line="276" w:lineRule="auto"/>
        <w:ind w:left="0" w:firstLine="567"/>
        <w:jc w:val="both"/>
        <w:rPr>
          <w:rFonts w:ascii="Trebuchet MS" w:hAnsi="Trebuchet MS"/>
          <w:bCs/>
          <w:vanish/>
          <w:color w:val="000000" w:themeColor="text1"/>
          <w:sz w:val="22"/>
          <w:szCs w:val="22"/>
          <w:lang w:val="lt-LT"/>
        </w:rPr>
      </w:pPr>
    </w:p>
    <w:p w14:paraId="0A6C0D48" w14:textId="77777777" w:rsidR="00C807BE" w:rsidRPr="00536A92" w:rsidRDefault="00C807BE" w:rsidP="00B258AB">
      <w:pPr>
        <w:pStyle w:val="ListParagraph"/>
        <w:numPr>
          <w:ilvl w:val="0"/>
          <w:numId w:val="5"/>
        </w:numPr>
        <w:spacing w:line="276" w:lineRule="auto"/>
        <w:ind w:left="0" w:firstLine="567"/>
        <w:jc w:val="both"/>
        <w:rPr>
          <w:rFonts w:ascii="Trebuchet MS" w:hAnsi="Trebuchet MS"/>
          <w:bCs/>
          <w:vanish/>
          <w:color w:val="000000" w:themeColor="text1"/>
          <w:sz w:val="22"/>
          <w:szCs w:val="22"/>
          <w:lang w:val="lt-LT"/>
        </w:rPr>
      </w:pPr>
    </w:p>
    <w:p w14:paraId="18B8BEDC" w14:textId="77777777" w:rsidR="00C807BE" w:rsidRPr="00536A92" w:rsidRDefault="00C807BE" w:rsidP="00B258AB">
      <w:pPr>
        <w:pStyle w:val="ListParagraph"/>
        <w:numPr>
          <w:ilvl w:val="0"/>
          <w:numId w:val="5"/>
        </w:numPr>
        <w:spacing w:line="276" w:lineRule="auto"/>
        <w:ind w:left="0" w:firstLine="567"/>
        <w:jc w:val="both"/>
        <w:rPr>
          <w:rFonts w:ascii="Trebuchet MS" w:hAnsi="Trebuchet MS"/>
          <w:bCs/>
          <w:vanish/>
          <w:color w:val="000000" w:themeColor="text1"/>
          <w:sz w:val="22"/>
          <w:szCs w:val="22"/>
          <w:lang w:val="lt-LT"/>
        </w:rPr>
      </w:pPr>
    </w:p>
    <w:p w14:paraId="535111BE" w14:textId="77777777" w:rsidR="00C807BE" w:rsidRPr="00536A92" w:rsidRDefault="00C807BE" w:rsidP="00B258AB">
      <w:pPr>
        <w:pStyle w:val="ListParagraph"/>
        <w:numPr>
          <w:ilvl w:val="0"/>
          <w:numId w:val="5"/>
        </w:numPr>
        <w:spacing w:line="276" w:lineRule="auto"/>
        <w:ind w:left="0" w:firstLine="567"/>
        <w:jc w:val="both"/>
        <w:rPr>
          <w:rFonts w:ascii="Trebuchet MS" w:hAnsi="Trebuchet MS"/>
          <w:bCs/>
          <w:vanish/>
          <w:color w:val="000000" w:themeColor="text1"/>
          <w:sz w:val="22"/>
          <w:szCs w:val="22"/>
          <w:lang w:val="lt-LT"/>
        </w:rPr>
      </w:pPr>
    </w:p>
    <w:p w14:paraId="0CFDBC12" w14:textId="77777777" w:rsidR="00C807BE" w:rsidRPr="00536A92" w:rsidRDefault="00C807BE" w:rsidP="00B258AB">
      <w:pPr>
        <w:pStyle w:val="ListParagraph"/>
        <w:numPr>
          <w:ilvl w:val="0"/>
          <w:numId w:val="5"/>
        </w:numPr>
        <w:spacing w:line="276" w:lineRule="auto"/>
        <w:ind w:left="0" w:firstLine="567"/>
        <w:jc w:val="both"/>
        <w:rPr>
          <w:rFonts w:ascii="Trebuchet MS" w:hAnsi="Trebuchet MS"/>
          <w:bCs/>
          <w:vanish/>
          <w:color w:val="000000" w:themeColor="text1"/>
          <w:sz w:val="22"/>
          <w:szCs w:val="22"/>
          <w:lang w:val="lt-LT"/>
        </w:rPr>
      </w:pPr>
    </w:p>
    <w:p w14:paraId="029A82F8" w14:textId="77777777" w:rsidR="00C807BE" w:rsidRPr="00536A92" w:rsidRDefault="00C807BE" w:rsidP="00B258AB">
      <w:pPr>
        <w:pStyle w:val="ListParagraph"/>
        <w:numPr>
          <w:ilvl w:val="0"/>
          <w:numId w:val="5"/>
        </w:numPr>
        <w:spacing w:line="276" w:lineRule="auto"/>
        <w:ind w:left="0" w:firstLine="567"/>
        <w:jc w:val="both"/>
        <w:rPr>
          <w:rFonts w:ascii="Trebuchet MS" w:hAnsi="Trebuchet MS"/>
          <w:bCs/>
          <w:vanish/>
          <w:color w:val="000000" w:themeColor="text1"/>
          <w:sz w:val="22"/>
          <w:szCs w:val="22"/>
          <w:lang w:val="lt-LT"/>
        </w:rPr>
      </w:pPr>
    </w:p>
    <w:p w14:paraId="0810D8AE" w14:textId="7D24A9FE" w:rsidR="001A4923" w:rsidRPr="00536A92" w:rsidRDefault="001A4923" w:rsidP="00B258AB">
      <w:pPr>
        <w:pStyle w:val="NoSpacing"/>
        <w:numPr>
          <w:ilvl w:val="1"/>
          <w:numId w:val="5"/>
        </w:numPr>
        <w:spacing w:line="276" w:lineRule="auto"/>
        <w:ind w:left="0" w:firstLine="567"/>
        <w:jc w:val="both"/>
        <w:rPr>
          <w:bCs/>
          <w:color w:val="000000" w:themeColor="text1"/>
          <w:szCs w:val="22"/>
        </w:rPr>
      </w:pPr>
      <w:r>
        <w:rPr>
          <w:color w:val="000000" w:themeColor="text1"/>
        </w:rPr>
        <w:t xml:space="preserve">The collection and transmission of </w:t>
      </w:r>
      <w:proofErr w:type="spellStart"/>
      <w:r>
        <w:rPr>
          <w:color w:val="000000" w:themeColor="text1"/>
        </w:rPr>
        <w:t>teleinformation</w:t>
      </w:r>
      <w:proofErr w:type="spellEnd"/>
      <w:r>
        <w:rPr>
          <w:color w:val="000000" w:themeColor="text1"/>
        </w:rPr>
        <w:t xml:space="preserve"> shall be carried out via a new </w:t>
      </w:r>
      <w:proofErr w:type="spellStart"/>
      <w:r>
        <w:rPr>
          <w:color w:val="000000" w:themeColor="text1"/>
        </w:rPr>
        <w:t>Teleinformation</w:t>
      </w:r>
      <w:proofErr w:type="spellEnd"/>
      <w:r>
        <w:rPr>
          <w:color w:val="000000" w:themeColor="text1"/>
        </w:rPr>
        <w:t xml:space="preserve"> collection and transmission device (TCTD). </w:t>
      </w:r>
    </w:p>
    <w:p w14:paraId="095541D6" w14:textId="77777777" w:rsidR="001A4923" w:rsidRPr="00536A92" w:rsidRDefault="001A4923" w:rsidP="00B258AB">
      <w:pPr>
        <w:pStyle w:val="NoSpacing"/>
        <w:numPr>
          <w:ilvl w:val="1"/>
          <w:numId w:val="5"/>
        </w:numPr>
        <w:spacing w:line="276" w:lineRule="auto"/>
        <w:ind w:left="0" w:firstLine="567"/>
        <w:jc w:val="both"/>
        <w:rPr>
          <w:bCs/>
          <w:color w:val="000000" w:themeColor="text1"/>
          <w:szCs w:val="22"/>
        </w:rPr>
      </w:pPr>
      <w:r>
        <w:rPr>
          <w:color w:val="000000" w:themeColor="text1"/>
        </w:rPr>
        <w:t xml:space="preserve">The TCTD must be designed and installed in accordance with the requirements: </w:t>
      </w:r>
    </w:p>
    <w:p w14:paraId="26CB722E" w14:textId="4E280595" w:rsidR="001A4923" w:rsidRPr="00536A92" w:rsidRDefault="001A4923" w:rsidP="00B258AB">
      <w:pPr>
        <w:pStyle w:val="NoSpacing"/>
        <w:numPr>
          <w:ilvl w:val="2"/>
          <w:numId w:val="5"/>
        </w:numPr>
        <w:tabs>
          <w:tab w:val="left" w:pos="1418"/>
        </w:tabs>
        <w:spacing w:line="276" w:lineRule="auto"/>
        <w:ind w:left="0" w:firstLine="567"/>
        <w:jc w:val="both"/>
        <w:rPr>
          <w:bCs/>
          <w:color w:val="000000" w:themeColor="text1"/>
          <w:szCs w:val="22"/>
        </w:rPr>
      </w:pPr>
      <w:r>
        <w:t xml:space="preserve">standard technical requirements for </w:t>
      </w:r>
      <w:proofErr w:type="spellStart"/>
      <w:r>
        <w:t>teleinformation</w:t>
      </w:r>
      <w:proofErr w:type="spellEnd"/>
      <w:r>
        <w:t xml:space="preserve"> collection and transmission equipment (see Annex</w:t>
      </w:r>
      <w:r>
        <w:rPr>
          <w:color w:val="000000" w:themeColor="text1"/>
        </w:rPr>
        <w:t xml:space="preserve"> </w:t>
      </w:r>
      <w:sdt>
        <w:sdtPr>
          <w:rPr>
            <w:color w:val="000000" w:themeColor="text1"/>
            <w:szCs w:val="22"/>
          </w:rPr>
          <w:id w:val="1934466498"/>
          <w:citation/>
        </w:sdtPr>
        <w:sdtEndPr/>
        <w:sdtContent>
          <w:r w:rsidR="000C3828" w:rsidRPr="00536A92">
            <w:rPr>
              <w:color w:val="000000" w:themeColor="text1"/>
            </w:rPr>
            <w:fldChar w:fldCharType="begin"/>
          </w:r>
          <w:r w:rsidR="00DE0192" w:rsidRPr="00536A92">
            <w:rPr>
              <w:color w:val="000000" w:themeColor="text1"/>
            </w:rPr>
            <w:instrText xml:space="preserve">CITATION TSPI \l 1063 </w:instrText>
          </w:r>
          <w:r w:rsidR="000C3828" w:rsidRPr="00536A92">
            <w:rPr>
              <w:color w:val="000000" w:themeColor="text1"/>
            </w:rPr>
            <w:fldChar w:fldCharType="separate"/>
          </w:r>
          <w:r w:rsidR="00F41296" w:rsidRPr="00F41296">
            <w:rPr>
              <w:noProof/>
              <w:color w:val="000000" w:themeColor="text1"/>
            </w:rPr>
            <w:t>(62)</w:t>
          </w:r>
          <w:r w:rsidR="000C3828" w:rsidRPr="00536A92">
            <w:rPr>
              <w:color w:val="000000" w:themeColor="text1"/>
            </w:rPr>
            <w:fldChar w:fldCharType="end"/>
          </w:r>
        </w:sdtContent>
      </w:sdt>
      <w:r>
        <w:rPr>
          <w:color w:val="000000" w:themeColor="text1"/>
        </w:rPr>
        <w:t>);</w:t>
      </w:r>
    </w:p>
    <w:p w14:paraId="65E81478" w14:textId="7D384A3B" w:rsidR="001A4923" w:rsidRPr="00536A92" w:rsidRDefault="001A4923" w:rsidP="00B258AB">
      <w:pPr>
        <w:pStyle w:val="NoSpacing"/>
        <w:numPr>
          <w:ilvl w:val="2"/>
          <w:numId w:val="5"/>
        </w:numPr>
        <w:tabs>
          <w:tab w:val="left" w:pos="1418"/>
        </w:tabs>
        <w:spacing w:line="276" w:lineRule="auto"/>
        <w:ind w:left="0" w:firstLine="567"/>
        <w:jc w:val="both"/>
        <w:rPr>
          <w:bCs/>
          <w:color w:val="000000" w:themeColor="text1"/>
          <w:szCs w:val="22"/>
        </w:rPr>
      </w:pPr>
      <w:r>
        <w:t>the description of the basic requirements for the remote control of the equipment of transformer substations and switchyards in the transmission grid, the requirements for the collection and transmission of tele-information, and the other annexes to the description (see Annex</w:t>
      </w:r>
      <w:r>
        <w:rPr>
          <w:color w:val="000000" w:themeColor="text1"/>
        </w:rPr>
        <w:t xml:space="preserve"> </w:t>
      </w:r>
      <w:sdt>
        <w:sdtPr>
          <w:rPr>
            <w:color w:val="000000" w:themeColor="text1"/>
            <w:szCs w:val="22"/>
          </w:rPr>
          <w:id w:val="374823648"/>
          <w:citation/>
        </w:sdtPr>
        <w:sdtEndPr/>
        <w:sdtContent>
          <w:r w:rsidR="000C3828" w:rsidRPr="00536A92">
            <w:rPr>
              <w:color w:val="000000" w:themeColor="text1"/>
            </w:rPr>
            <w:fldChar w:fldCharType="begin"/>
          </w:r>
          <w:r w:rsidR="00024DC2" w:rsidRPr="00536A92">
            <w:rPr>
              <w:color w:val="000000" w:themeColor="text1"/>
            </w:rPr>
            <w:instrText xml:space="preserve">CITATION PVA \l 1063 </w:instrText>
          </w:r>
          <w:r w:rsidR="000C3828" w:rsidRPr="00536A92">
            <w:rPr>
              <w:color w:val="000000" w:themeColor="text1"/>
            </w:rPr>
            <w:fldChar w:fldCharType="separate"/>
          </w:r>
          <w:r w:rsidR="00F41296" w:rsidRPr="00F41296">
            <w:rPr>
              <w:noProof/>
              <w:color w:val="000000" w:themeColor="text1"/>
            </w:rPr>
            <w:t>(61)</w:t>
          </w:r>
          <w:r w:rsidR="000C3828" w:rsidRPr="00536A92">
            <w:rPr>
              <w:color w:val="000000" w:themeColor="text1"/>
            </w:rPr>
            <w:fldChar w:fldCharType="end"/>
          </w:r>
        </w:sdtContent>
      </w:sdt>
      <w:r>
        <w:rPr>
          <w:color w:val="000000" w:themeColor="text1"/>
        </w:rPr>
        <w:t>).</w:t>
      </w:r>
    </w:p>
    <w:p w14:paraId="13661D8F" w14:textId="77777777" w:rsidR="001A4923" w:rsidRPr="00536A92" w:rsidRDefault="001A4923" w:rsidP="00B258AB">
      <w:pPr>
        <w:pStyle w:val="NoSpacing"/>
        <w:numPr>
          <w:ilvl w:val="1"/>
          <w:numId w:val="5"/>
        </w:numPr>
        <w:tabs>
          <w:tab w:val="left" w:pos="1418"/>
        </w:tabs>
        <w:spacing w:line="276" w:lineRule="auto"/>
        <w:ind w:left="0" w:firstLine="567"/>
        <w:jc w:val="both"/>
        <w:rPr>
          <w:bCs/>
          <w:color w:val="000000" w:themeColor="text1"/>
          <w:szCs w:val="22"/>
        </w:rPr>
      </w:pPr>
      <w:r>
        <w:rPr>
          <w:color w:val="000000" w:themeColor="text1"/>
        </w:rPr>
        <w:t>The data exchange with the STO TCTD shall be designed according to the requirements:</w:t>
      </w:r>
    </w:p>
    <w:p w14:paraId="4F88A1E2" w14:textId="4046A4BE" w:rsidR="001A4923" w:rsidRPr="00536A92" w:rsidRDefault="001A4923" w:rsidP="00B258AB">
      <w:pPr>
        <w:pStyle w:val="NoSpacing"/>
        <w:numPr>
          <w:ilvl w:val="2"/>
          <w:numId w:val="5"/>
        </w:numPr>
        <w:tabs>
          <w:tab w:val="left" w:pos="1418"/>
        </w:tabs>
        <w:spacing w:line="276" w:lineRule="auto"/>
        <w:ind w:left="0" w:firstLine="567"/>
        <w:jc w:val="both"/>
        <w:rPr>
          <w:bCs/>
          <w:color w:val="000000" w:themeColor="text1"/>
          <w:szCs w:val="22"/>
        </w:rPr>
      </w:pPr>
      <w:r>
        <w:rPr>
          <w:color w:val="000000" w:themeColor="text1"/>
        </w:rPr>
        <w:t xml:space="preserve">technical specifications issued by the STO; </w:t>
      </w:r>
    </w:p>
    <w:p w14:paraId="14BAC35E" w14:textId="5426674A" w:rsidR="00064E30" w:rsidRPr="00536A92" w:rsidRDefault="00064E30" w:rsidP="00B258AB">
      <w:pPr>
        <w:pStyle w:val="NoSpacing"/>
        <w:numPr>
          <w:ilvl w:val="2"/>
          <w:numId w:val="5"/>
        </w:numPr>
        <w:tabs>
          <w:tab w:val="left" w:pos="1418"/>
        </w:tabs>
        <w:spacing w:line="276" w:lineRule="auto"/>
        <w:ind w:left="0" w:firstLine="567"/>
        <w:jc w:val="both"/>
        <w:rPr>
          <w:bCs/>
          <w:color w:val="000000" w:themeColor="text1"/>
          <w:szCs w:val="22"/>
        </w:rPr>
      </w:pPr>
      <w:r>
        <w:t>the Regulations on Employment Relations between Electrical Workers of the TSO and the STO (see Annex).</w:t>
      </w:r>
      <w:r>
        <w:rPr>
          <w:color w:val="000000" w:themeColor="text1"/>
        </w:rPr>
        <w:t>  </w:t>
      </w:r>
      <w:sdt>
        <w:sdtPr>
          <w:rPr>
            <w:bCs/>
            <w:color w:val="000000" w:themeColor="text1"/>
            <w:szCs w:val="22"/>
          </w:rPr>
          <w:id w:val="-1997410790"/>
          <w:citation/>
        </w:sdtPr>
        <w:sdtEndPr/>
        <w:sdtContent>
          <w:r w:rsidRPr="00536A92">
            <w:rPr>
              <w:color w:val="000000" w:themeColor="text1"/>
            </w:rPr>
            <w:fldChar w:fldCharType="begin"/>
          </w:r>
          <w:r w:rsidR="00243308" w:rsidRPr="00536A92">
            <w:rPr>
              <w:color w:val="000000" w:themeColor="text1"/>
            </w:rPr>
            <w:instrText xml:space="preserve">CITATION Bendras3 \l 1063 </w:instrText>
          </w:r>
          <w:r w:rsidRPr="00536A92">
            <w:rPr>
              <w:color w:val="000000" w:themeColor="text1"/>
            </w:rPr>
            <w:fldChar w:fldCharType="separate"/>
          </w:r>
          <w:r w:rsidR="00F41296" w:rsidRPr="00F41296">
            <w:rPr>
              <w:noProof/>
              <w:color w:val="000000" w:themeColor="text1"/>
            </w:rPr>
            <w:t>(63)</w:t>
          </w:r>
          <w:r w:rsidRPr="00536A92">
            <w:rPr>
              <w:color w:val="000000" w:themeColor="text1"/>
            </w:rPr>
            <w:fldChar w:fldCharType="end"/>
          </w:r>
        </w:sdtContent>
      </w:sdt>
      <w:r>
        <w:rPr>
          <w:color w:val="000000" w:themeColor="text1"/>
        </w:rPr>
        <w:t>).</w:t>
      </w:r>
    </w:p>
    <w:p w14:paraId="5AECADEB" w14:textId="77777777" w:rsidR="001A4923" w:rsidRPr="00536A92" w:rsidRDefault="001A4923" w:rsidP="00B258AB">
      <w:pPr>
        <w:pStyle w:val="NoSpacing"/>
        <w:numPr>
          <w:ilvl w:val="1"/>
          <w:numId w:val="5"/>
        </w:numPr>
        <w:tabs>
          <w:tab w:val="left" w:pos="1418"/>
        </w:tabs>
        <w:spacing w:line="276" w:lineRule="auto"/>
        <w:ind w:left="0" w:firstLine="567"/>
        <w:jc w:val="both"/>
        <w:rPr>
          <w:bCs/>
          <w:color w:val="000000" w:themeColor="text1"/>
          <w:szCs w:val="22"/>
        </w:rPr>
      </w:pPr>
      <w:r>
        <w:rPr>
          <w:color w:val="000000" w:themeColor="text1"/>
        </w:rPr>
        <w:t>The TCTD must exchange data:</w:t>
      </w:r>
    </w:p>
    <w:p w14:paraId="44D9009D" w14:textId="77777777" w:rsidR="001A4923" w:rsidRPr="00536A92" w:rsidRDefault="001A4923" w:rsidP="00B258AB">
      <w:pPr>
        <w:pStyle w:val="NoSpacing"/>
        <w:numPr>
          <w:ilvl w:val="2"/>
          <w:numId w:val="5"/>
        </w:numPr>
        <w:tabs>
          <w:tab w:val="left" w:pos="1418"/>
        </w:tabs>
        <w:spacing w:line="276" w:lineRule="auto"/>
        <w:ind w:left="0" w:firstLine="567"/>
        <w:jc w:val="both"/>
        <w:rPr>
          <w:bCs/>
          <w:color w:val="000000" w:themeColor="text1"/>
          <w:szCs w:val="22"/>
        </w:rPr>
      </w:pPr>
      <w:r>
        <w:rPr>
          <w:color w:val="000000" w:themeColor="text1"/>
        </w:rPr>
        <w:t>IEC 60870-5-104 (Slave) protocol with the TSO DCS;</w:t>
      </w:r>
    </w:p>
    <w:p w14:paraId="53F9649F" w14:textId="77777777" w:rsidR="001A4923" w:rsidRPr="00536A92" w:rsidRDefault="001A4923" w:rsidP="00B258AB">
      <w:pPr>
        <w:pStyle w:val="NoSpacing"/>
        <w:numPr>
          <w:ilvl w:val="2"/>
          <w:numId w:val="5"/>
        </w:numPr>
        <w:tabs>
          <w:tab w:val="left" w:pos="1418"/>
        </w:tabs>
        <w:spacing w:line="276" w:lineRule="auto"/>
        <w:ind w:left="0" w:firstLine="567"/>
        <w:jc w:val="both"/>
        <w:rPr>
          <w:bCs/>
          <w:color w:val="000000" w:themeColor="text1"/>
          <w:szCs w:val="22"/>
        </w:rPr>
      </w:pPr>
      <w:r>
        <w:rPr>
          <w:color w:val="000000" w:themeColor="text1"/>
        </w:rPr>
        <w:t>IEC 60870-5-104 (Master) protocol, reserve;</w:t>
      </w:r>
    </w:p>
    <w:p w14:paraId="2195FC95" w14:textId="2A364772" w:rsidR="001A4923" w:rsidRPr="00536A92" w:rsidRDefault="001A4923" w:rsidP="00B258AB">
      <w:pPr>
        <w:pStyle w:val="NoSpacing"/>
        <w:numPr>
          <w:ilvl w:val="2"/>
          <w:numId w:val="5"/>
        </w:numPr>
        <w:tabs>
          <w:tab w:val="left" w:pos="1418"/>
        </w:tabs>
        <w:spacing w:line="276" w:lineRule="auto"/>
        <w:ind w:left="0" w:firstLine="567"/>
        <w:jc w:val="both"/>
        <w:rPr>
          <w:bCs/>
          <w:color w:val="000000" w:themeColor="text1"/>
          <w:szCs w:val="22"/>
        </w:rPr>
      </w:pPr>
      <w:r>
        <w:rPr>
          <w:color w:val="000000" w:themeColor="text1"/>
        </w:rPr>
        <w:t xml:space="preserve">IEC 61850 ed. 2 (Client) with RPA devices, reservation according to IEC 62439 (PRP). </w:t>
      </w:r>
    </w:p>
    <w:p w14:paraId="1207AB49" w14:textId="77777777" w:rsidR="001A4923" w:rsidRPr="00536A92" w:rsidRDefault="001A4923" w:rsidP="00B258AB">
      <w:pPr>
        <w:pStyle w:val="NoSpacing"/>
        <w:numPr>
          <w:ilvl w:val="2"/>
          <w:numId w:val="5"/>
        </w:numPr>
        <w:tabs>
          <w:tab w:val="left" w:pos="1418"/>
        </w:tabs>
        <w:spacing w:line="276" w:lineRule="auto"/>
        <w:ind w:left="0" w:firstLine="567"/>
        <w:jc w:val="both"/>
        <w:rPr>
          <w:bCs/>
          <w:color w:val="000000" w:themeColor="text1"/>
          <w:szCs w:val="22"/>
        </w:rPr>
      </w:pPr>
      <w:r>
        <w:rPr>
          <w:color w:val="000000" w:themeColor="text1"/>
        </w:rPr>
        <w:t>IEC 60870-5-101 (Master and Slave) protocols with STO TCTD;</w:t>
      </w:r>
    </w:p>
    <w:p w14:paraId="4B42CA1D" w14:textId="7347E1B4" w:rsidR="001A4923" w:rsidRPr="00536A92" w:rsidRDefault="001A4923" w:rsidP="00B258AB">
      <w:pPr>
        <w:pStyle w:val="NoSpacing"/>
        <w:numPr>
          <w:ilvl w:val="2"/>
          <w:numId w:val="5"/>
        </w:numPr>
        <w:tabs>
          <w:tab w:val="left" w:pos="1418"/>
        </w:tabs>
        <w:spacing w:line="276" w:lineRule="auto"/>
        <w:ind w:left="0" w:firstLine="567"/>
        <w:jc w:val="both"/>
        <w:rPr>
          <w:bCs/>
          <w:color w:val="000000" w:themeColor="text1"/>
          <w:szCs w:val="22"/>
        </w:rPr>
      </w:pPr>
      <w:r>
        <w:rPr>
          <w:color w:val="000000" w:themeColor="text1"/>
        </w:rPr>
        <w:t xml:space="preserve">time synchronisation via SNTP protocol from the substation time synchronisation unit (STSU). </w:t>
      </w:r>
    </w:p>
    <w:p w14:paraId="5C509605" w14:textId="77777777" w:rsidR="001A4923" w:rsidRPr="00536A92" w:rsidRDefault="001A4923" w:rsidP="00B258AB">
      <w:pPr>
        <w:pStyle w:val="NoSpacing"/>
        <w:numPr>
          <w:ilvl w:val="1"/>
          <w:numId w:val="5"/>
        </w:numPr>
        <w:tabs>
          <w:tab w:val="left" w:pos="1418"/>
        </w:tabs>
        <w:spacing w:line="276" w:lineRule="auto"/>
        <w:ind w:left="0" w:firstLine="567"/>
        <w:jc w:val="both"/>
        <w:rPr>
          <w:bCs/>
          <w:color w:val="000000" w:themeColor="text1"/>
          <w:szCs w:val="22"/>
        </w:rPr>
      </w:pPr>
      <w:r>
        <w:rPr>
          <w:color w:val="000000" w:themeColor="text1"/>
        </w:rPr>
        <w:t>Signals shall be generated and transmitted to the DCS to monitor the status of the TCTD:</w:t>
      </w:r>
    </w:p>
    <w:p w14:paraId="1A9835B4" w14:textId="77777777" w:rsidR="001A4923" w:rsidRPr="00536A92" w:rsidRDefault="001A4923" w:rsidP="00B258AB">
      <w:pPr>
        <w:pStyle w:val="NoSpacing"/>
        <w:numPr>
          <w:ilvl w:val="2"/>
          <w:numId w:val="5"/>
        </w:numPr>
        <w:tabs>
          <w:tab w:val="left" w:pos="1418"/>
        </w:tabs>
        <w:spacing w:line="276" w:lineRule="auto"/>
        <w:ind w:left="0" w:firstLine="567"/>
        <w:jc w:val="both"/>
        <w:rPr>
          <w:bCs/>
          <w:color w:val="000000" w:themeColor="text1"/>
          <w:szCs w:val="22"/>
        </w:rPr>
      </w:pPr>
      <w:r>
        <w:rPr>
          <w:color w:val="000000" w:themeColor="text1"/>
        </w:rPr>
        <w:t>Status of TCTD communication channels;</w:t>
      </w:r>
    </w:p>
    <w:p w14:paraId="5C5105D8" w14:textId="77777777" w:rsidR="001A4923" w:rsidRPr="00536A92" w:rsidRDefault="001A4923" w:rsidP="00B258AB">
      <w:pPr>
        <w:pStyle w:val="NoSpacing"/>
        <w:numPr>
          <w:ilvl w:val="2"/>
          <w:numId w:val="5"/>
        </w:numPr>
        <w:tabs>
          <w:tab w:val="left" w:pos="1418"/>
        </w:tabs>
        <w:spacing w:line="276" w:lineRule="auto"/>
        <w:ind w:left="0" w:firstLine="567"/>
        <w:jc w:val="both"/>
        <w:rPr>
          <w:bCs/>
          <w:color w:val="000000" w:themeColor="text1"/>
          <w:szCs w:val="22"/>
        </w:rPr>
      </w:pPr>
      <w:r>
        <w:rPr>
          <w:color w:val="000000" w:themeColor="text1"/>
        </w:rPr>
        <w:t>State of play of the TCTD functions;</w:t>
      </w:r>
    </w:p>
    <w:p w14:paraId="2B5A05F0" w14:textId="77777777" w:rsidR="001A4923" w:rsidRPr="00536A92" w:rsidRDefault="001A4923" w:rsidP="00B258AB">
      <w:pPr>
        <w:pStyle w:val="NoSpacing"/>
        <w:numPr>
          <w:ilvl w:val="2"/>
          <w:numId w:val="5"/>
        </w:numPr>
        <w:tabs>
          <w:tab w:val="left" w:pos="1418"/>
        </w:tabs>
        <w:spacing w:line="276" w:lineRule="auto"/>
        <w:ind w:left="0" w:firstLine="567"/>
        <w:jc w:val="both"/>
        <w:rPr>
          <w:bCs/>
          <w:color w:val="000000" w:themeColor="text1"/>
          <w:szCs w:val="22"/>
        </w:rPr>
      </w:pPr>
      <w:r>
        <w:rPr>
          <w:color w:val="000000" w:themeColor="text1"/>
        </w:rPr>
        <w:t>TCTD information security control.</w:t>
      </w:r>
    </w:p>
    <w:p w14:paraId="37A29331" w14:textId="77777777" w:rsidR="001A4923" w:rsidRPr="00536A92" w:rsidRDefault="001A4923" w:rsidP="00B258AB">
      <w:pPr>
        <w:pStyle w:val="NoSpacing"/>
        <w:numPr>
          <w:ilvl w:val="1"/>
          <w:numId w:val="5"/>
        </w:numPr>
        <w:tabs>
          <w:tab w:val="left" w:pos="1418"/>
        </w:tabs>
        <w:spacing w:line="276" w:lineRule="auto"/>
        <w:ind w:left="0" w:firstLine="567"/>
        <w:jc w:val="both"/>
        <w:rPr>
          <w:bCs/>
          <w:color w:val="000000" w:themeColor="text1"/>
          <w:szCs w:val="22"/>
        </w:rPr>
      </w:pPr>
      <w:r>
        <w:rPr>
          <w:color w:val="000000" w:themeColor="text1"/>
        </w:rPr>
        <w:t>Physical interconnection of TCTD for data exchange:</w:t>
      </w:r>
    </w:p>
    <w:p w14:paraId="72F591D2" w14:textId="77777777" w:rsidR="001A4923" w:rsidRPr="00536A92" w:rsidRDefault="001A4923" w:rsidP="00B258AB">
      <w:pPr>
        <w:pStyle w:val="NoSpacing"/>
        <w:numPr>
          <w:ilvl w:val="2"/>
          <w:numId w:val="5"/>
        </w:numPr>
        <w:tabs>
          <w:tab w:val="left" w:pos="1418"/>
        </w:tabs>
        <w:spacing w:line="276" w:lineRule="auto"/>
        <w:ind w:left="0" w:firstLine="567"/>
        <w:jc w:val="both"/>
        <w:rPr>
          <w:bCs/>
          <w:color w:val="000000" w:themeColor="text1"/>
          <w:szCs w:val="22"/>
        </w:rPr>
      </w:pPr>
      <w:r>
        <w:rPr>
          <w:color w:val="000000" w:themeColor="text1"/>
        </w:rPr>
        <w:t>connects the TCTD to the STO via multi-mode fibre optic lines, using fibre optic splitters and fibre optic/electrical converters;</w:t>
      </w:r>
    </w:p>
    <w:p w14:paraId="51E80905" w14:textId="781B35AD" w:rsidR="001A4923" w:rsidRPr="00536A92" w:rsidRDefault="001A4923" w:rsidP="00B258AB">
      <w:pPr>
        <w:pStyle w:val="NoSpacing"/>
        <w:numPr>
          <w:ilvl w:val="2"/>
          <w:numId w:val="5"/>
        </w:numPr>
        <w:tabs>
          <w:tab w:val="left" w:pos="1418"/>
        </w:tabs>
        <w:spacing w:line="276" w:lineRule="auto"/>
        <w:ind w:left="0" w:firstLine="567"/>
        <w:jc w:val="both"/>
        <w:rPr>
          <w:bCs/>
          <w:color w:val="000000" w:themeColor="text1"/>
          <w:szCs w:val="22"/>
        </w:rPr>
      </w:pPr>
      <w:r>
        <w:rPr>
          <w:color w:val="000000" w:themeColor="text1"/>
        </w:rPr>
        <w:t>with general purpose (hereinafter - GP) and substation data network (hereinafter - SDN) switches, using shielded (≥5 cat) flexible interconnection cables or fibre optic multimode interconnection cables conforming to the requirements of the IEC 11801 standard and manufactured and tested by a manufacturer with a quality management system in place and certified according to ISO 9001 or its equivalent;</w:t>
      </w:r>
    </w:p>
    <w:p w14:paraId="4DAED5AA" w14:textId="77777777" w:rsidR="001A4923" w:rsidRPr="00536A92" w:rsidRDefault="001A4923" w:rsidP="00B258AB">
      <w:pPr>
        <w:pStyle w:val="NoSpacing"/>
        <w:numPr>
          <w:ilvl w:val="2"/>
          <w:numId w:val="5"/>
        </w:numPr>
        <w:tabs>
          <w:tab w:val="left" w:pos="1418"/>
        </w:tabs>
        <w:spacing w:line="276" w:lineRule="auto"/>
        <w:ind w:left="0" w:firstLine="567"/>
        <w:jc w:val="both"/>
        <w:rPr>
          <w:bCs/>
          <w:color w:val="000000" w:themeColor="text1"/>
          <w:szCs w:val="22"/>
        </w:rPr>
      </w:pPr>
      <w:r>
        <w:rPr>
          <w:color w:val="000000" w:themeColor="text1"/>
        </w:rPr>
        <w:t xml:space="preserve">all fibre optic cables used must be glass fibre; </w:t>
      </w:r>
    </w:p>
    <w:p w14:paraId="4747B439" w14:textId="0AD38C38" w:rsidR="001A4923" w:rsidRPr="00536A92" w:rsidRDefault="001A4923" w:rsidP="00B258AB">
      <w:pPr>
        <w:pStyle w:val="NoSpacing"/>
        <w:numPr>
          <w:ilvl w:val="2"/>
          <w:numId w:val="5"/>
        </w:numPr>
        <w:tabs>
          <w:tab w:val="left" w:pos="1418"/>
        </w:tabs>
        <w:spacing w:line="276" w:lineRule="auto"/>
        <w:ind w:left="0" w:firstLine="567"/>
        <w:jc w:val="both"/>
        <w:rPr>
          <w:bCs/>
          <w:color w:val="000000" w:themeColor="text1"/>
          <w:szCs w:val="22"/>
        </w:rPr>
      </w:pPr>
      <w:r>
        <w:t xml:space="preserve">fibre optic to electrical converters shall meet the requirements of the clauses of the standard technical requirements for </w:t>
      </w:r>
      <w:proofErr w:type="spellStart"/>
      <w:r>
        <w:t>teleinformation</w:t>
      </w:r>
      <w:proofErr w:type="spellEnd"/>
      <w:r>
        <w:t xml:space="preserve"> collection and transmission equipment (see Annex</w:t>
      </w:r>
      <w:sdt>
        <w:sdtPr>
          <w:rPr>
            <w:color w:val="000000" w:themeColor="text1"/>
            <w:szCs w:val="22"/>
          </w:rPr>
          <w:id w:val="2128194728"/>
          <w:citation/>
        </w:sdtPr>
        <w:sdtEndPr/>
        <w:sdtContent>
          <w:r w:rsidR="00DD7FD6" w:rsidRPr="00536A92">
            <w:rPr>
              <w:color w:val="000000" w:themeColor="text1"/>
            </w:rPr>
            <w:fldChar w:fldCharType="begin"/>
          </w:r>
          <w:r w:rsidR="00DE0192" w:rsidRPr="00536A92">
            <w:rPr>
              <w:color w:val="000000" w:themeColor="text1"/>
            </w:rPr>
            <w:instrText xml:space="preserve">CITATION TSPI \l 1063 </w:instrText>
          </w:r>
          <w:r w:rsidR="00DD7FD6" w:rsidRPr="00536A92">
            <w:rPr>
              <w:color w:val="000000" w:themeColor="text1"/>
            </w:rPr>
            <w:fldChar w:fldCharType="separate"/>
          </w:r>
          <w:r w:rsidR="00F41296">
            <w:rPr>
              <w:noProof/>
              <w:color w:val="000000" w:themeColor="text1"/>
            </w:rPr>
            <w:t xml:space="preserve"> </w:t>
          </w:r>
          <w:r w:rsidR="00F41296" w:rsidRPr="00F41296">
            <w:rPr>
              <w:noProof/>
              <w:color w:val="000000" w:themeColor="text1"/>
            </w:rPr>
            <w:t>(62)</w:t>
          </w:r>
          <w:r w:rsidR="00DD7FD6" w:rsidRPr="00536A92">
            <w:rPr>
              <w:color w:val="000000" w:themeColor="text1"/>
            </w:rPr>
            <w:fldChar w:fldCharType="end"/>
          </w:r>
        </w:sdtContent>
      </w:sdt>
      <w:r>
        <w:rPr>
          <w:color w:val="000000" w:themeColor="text1"/>
        </w:rPr>
        <w:t>)</w:t>
      </w:r>
    </w:p>
    <w:p w14:paraId="24D9C3E7" w14:textId="77777777" w:rsidR="001A4923" w:rsidRPr="00536A92" w:rsidRDefault="001A4923" w:rsidP="00B258AB">
      <w:pPr>
        <w:pStyle w:val="NoSpacing"/>
        <w:numPr>
          <w:ilvl w:val="3"/>
          <w:numId w:val="5"/>
        </w:numPr>
        <w:tabs>
          <w:tab w:val="left" w:pos="1418"/>
          <w:tab w:val="left" w:pos="1560"/>
        </w:tabs>
        <w:spacing w:line="276" w:lineRule="auto"/>
        <w:ind w:left="0" w:firstLine="567"/>
        <w:jc w:val="both"/>
        <w:rPr>
          <w:bCs/>
          <w:color w:val="000000" w:themeColor="text1"/>
          <w:szCs w:val="22"/>
        </w:rPr>
      </w:pPr>
      <w:r>
        <w:rPr>
          <w:color w:val="000000" w:themeColor="text1"/>
        </w:rPr>
        <w:t>requirements for standards (points 1.1, 1.3);</w:t>
      </w:r>
    </w:p>
    <w:p w14:paraId="513D3C8C" w14:textId="77777777" w:rsidR="001A4923" w:rsidRPr="00536A92" w:rsidRDefault="001A4923" w:rsidP="00B258AB">
      <w:pPr>
        <w:pStyle w:val="NoSpacing"/>
        <w:numPr>
          <w:ilvl w:val="3"/>
          <w:numId w:val="5"/>
        </w:numPr>
        <w:tabs>
          <w:tab w:val="left" w:pos="1418"/>
          <w:tab w:val="left" w:pos="1560"/>
        </w:tabs>
        <w:spacing w:line="276" w:lineRule="auto"/>
        <w:ind w:left="0" w:firstLine="567"/>
        <w:jc w:val="both"/>
        <w:rPr>
          <w:bCs/>
          <w:color w:val="000000" w:themeColor="text1"/>
          <w:szCs w:val="22"/>
        </w:rPr>
      </w:pPr>
      <w:r>
        <w:rPr>
          <w:color w:val="000000" w:themeColor="text1"/>
        </w:rPr>
        <w:t>requirements for environmental conditions (point 2);</w:t>
      </w:r>
    </w:p>
    <w:p w14:paraId="3548B993" w14:textId="77777777" w:rsidR="001A4923" w:rsidRPr="00536A92" w:rsidRDefault="001A4923" w:rsidP="00B258AB">
      <w:pPr>
        <w:pStyle w:val="NoSpacing"/>
        <w:numPr>
          <w:ilvl w:val="3"/>
          <w:numId w:val="5"/>
        </w:numPr>
        <w:tabs>
          <w:tab w:val="left" w:pos="1418"/>
          <w:tab w:val="left" w:pos="1560"/>
        </w:tabs>
        <w:spacing w:line="276" w:lineRule="auto"/>
        <w:ind w:left="0" w:firstLine="567"/>
        <w:jc w:val="both"/>
        <w:rPr>
          <w:bCs/>
          <w:color w:val="000000" w:themeColor="text1"/>
          <w:szCs w:val="22"/>
        </w:rPr>
      </w:pPr>
      <w:r>
        <w:rPr>
          <w:color w:val="000000" w:themeColor="text1"/>
        </w:rPr>
        <w:t>hardware requirements (point 3);</w:t>
      </w:r>
    </w:p>
    <w:p w14:paraId="420419C3" w14:textId="77777777" w:rsidR="001A4923" w:rsidRPr="00536A92" w:rsidRDefault="001A4923" w:rsidP="00B258AB">
      <w:pPr>
        <w:pStyle w:val="NoSpacing"/>
        <w:numPr>
          <w:ilvl w:val="3"/>
          <w:numId w:val="5"/>
        </w:numPr>
        <w:tabs>
          <w:tab w:val="left" w:pos="1418"/>
          <w:tab w:val="left" w:pos="1560"/>
        </w:tabs>
        <w:spacing w:line="276" w:lineRule="auto"/>
        <w:ind w:left="0" w:firstLine="567"/>
        <w:jc w:val="both"/>
        <w:rPr>
          <w:bCs/>
          <w:color w:val="000000" w:themeColor="text1"/>
          <w:szCs w:val="22"/>
        </w:rPr>
      </w:pPr>
      <w:r>
        <w:rPr>
          <w:color w:val="000000" w:themeColor="text1"/>
        </w:rPr>
        <w:t>the parameters of the data exchange interfaces shall be aligned with the parameters of the TCTD interfaces (point 6.3);</w:t>
      </w:r>
    </w:p>
    <w:p w14:paraId="325D341E" w14:textId="3E741A4C" w:rsidR="001A4923" w:rsidRPr="00536A92" w:rsidRDefault="001A4923" w:rsidP="00B258AB">
      <w:pPr>
        <w:pStyle w:val="NoSpacing"/>
        <w:numPr>
          <w:ilvl w:val="3"/>
          <w:numId w:val="5"/>
        </w:numPr>
        <w:tabs>
          <w:tab w:val="left" w:pos="1418"/>
          <w:tab w:val="left" w:pos="1560"/>
        </w:tabs>
        <w:spacing w:line="276" w:lineRule="auto"/>
        <w:ind w:left="0" w:firstLine="567"/>
        <w:jc w:val="both"/>
        <w:rPr>
          <w:bCs/>
          <w:color w:val="000000" w:themeColor="text1"/>
          <w:szCs w:val="22"/>
        </w:rPr>
      </w:pPr>
      <w:r>
        <w:rPr>
          <w:color w:val="000000" w:themeColor="text1"/>
        </w:rPr>
        <w:t>DC power supply with a nominal voltage of 220 VDC or 110 VDC or 48 VDC (to be selected at the time of design), with operation within the limits of tolerance of the input voltage in accordance with (point 4.4.4).</w:t>
      </w:r>
    </w:p>
    <w:p w14:paraId="3CA53A6A" w14:textId="77777777" w:rsidR="001A4923" w:rsidRPr="00536A92" w:rsidRDefault="001A4923" w:rsidP="00B258AB">
      <w:pPr>
        <w:pStyle w:val="NoSpacing"/>
        <w:numPr>
          <w:ilvl w:val="1"/>
          <w:numId w:val="5"/>
        </w:numPr>
        <w:tabs>
          <w:tab w:val="left" w:pos="1418"/>
          <w:tab w:val="left" w:pos="1560"/>
        </w:tabs>
        <w:spacing w:line="276" w:lineRule="auto"/>
        <w:ind w:left="0" w:firstLine="567"/>
        <w:jc w:val="both"/>
        <w:rPr>
          <w:bCs/>
          <w:color w:val="000000" w:themeColor="text1"/>
          <w:szCs w:val="22"/>
        </w:rPr>
      </w:pPr>
      <w:r>
        <w:rPr>
          <w:color w:val="000000" w:themeColor="text1"/>
        </w:rPr>
        <w:t xml:space="preserve">Time synchronisation: </w:t>
      </w:r>
    </w:p>
    <w:p w14:paraId="29BED458" w14:textId="27AA9DCB" w:rsidR="001A4923" w:rsidRPr="00536A92" w:rsidRDefault="001A4923" w:rsidP="00B258AB">
      <w:pPr>
        <w:pStyle w:val="NoSpacing"/>
        <w:numPr>
          <w:ilvl w:val="2"/>
          <w:numId w:val="5"/>
        </w:numPr>
        <w:tabs>
          <w:tab w:val="left" w:pos="1418"/>
          <w:tab w:val="left" w:pos="1560"/>
        </w:tabs>
        <w:spacing w:line="276" w:lineRule="auto"/>
        <w:ind w:left="0" w:firstLine="567"/>
        <w:jc w:val="both"/>
        <w:rPr>
          <w:bCs/>
          <w:color w:val="000000" w:themeColor="text1"/>
          <w:szCs w:val="22"/>
        </w:rPr>
      </w:pPr>
      <w:r>
        <w:rPr>
          <w:color w:val="000000" w:themeColor="text1"/>
        </w:rPr>
        <w:t>Time synchronisation of substation equipment is carried out by the substation time synchronisation unit (STSU);</w:t>
      </w:r>
    </w:p>
    <w:p w14:paraId="18E4F3A9" w14:textId="577441B2" w:rsidR="001A4923" w:rsidRPr="00536A92" w:rsidRDefault="00C1037D" w:rsidP="00B258AB">
      <w:pPr>
        <w:pStyle w:val="NoSpacing"/>
        <w:numPr>
          <w:ilvl w:val="2"/>
          <w:numId w:val="5"/>
        </w:numPr>
        <w:tabs>
          <w:tab w:val="left" w:pos="1418"/>
          <w:tab w:val="left" w:pos="1560"/>
        </w:tabs>
        <w:spacing w:line="276" w:lineRule="auto"/>
        <w:ind w:left="0" w:firstLine="567"/>
        <w:jc w:val="both"/>
        <w:rPr>
          <w:bCs/>
          <w:color w:val="000000" w:themeColor="text1"/>
          <w:szCs w:val="22"/>
        </w:rPr>
      </w:pPr>
      <w:r>
        <w:rPr>
          <w:color w:val="000000" w:themeColor="text1"/>
        </w:rPr>
        <w:t>The STSU must be designed and compliant with:</w:t>
      </w:r>
    </w:p>
    <w:p w14:paraId="22645D02" w14:textId="3561CBB7" w:rsidR="001A4923" w:rsidRPr="00536A92" w:rsidRDefault="001A4923" w:rsidP="00B258AB">
      <w:pPr>
        <w:pStyle w:val="NoSpacing"/>
        <w:numPr>
          <w:ilvl w:val="3"/>
          <w:numId w:val="5"/>
        </w:numPr>
        <w:tabs>
          <w:tab w:val="left" w:pos="1418"/>
          <w:tab w:val="left" w:pos="1560"/>
        </w:tabs>
        <w:spacing w:line="276" w:lineRule="auto"/>
        <w:ind w:left="0" w:firstLine="567"/>
        <w:jc w:val="both"/>
        <w:rPr>
          <w:bCs/>
          <w:color w:val="000000" w:themeColor="text1"/>
          <w:szCs w:val="22"/>
        </w:rPr>
      </w:pPr>
      <w:r>
        <w:lastRenderedPageBreak/>
        <w:t>typical requirements for the design of substation time synchronisation equipment (see Annex</w:t>
      </w:r>
      <w:sdt>
        <w:sdtPr>
          <w:rPr>
            <w:bCs/>
            <w:color w:val="000000" w:themeColor="text1"/>
            <w:szCs w:val="22"/>
          </w:rPr>
          <w:id w:val="-1394188833"/>
          <w:citation/>
        </w:sdtPr>
        <w:sdtEndPr/>
        <w:sdtContent>
          <w:r w:rsidR="00DD7FD6" w:rsidRPr="00536A92">
            <w:rPr>
              <w:color w:val="000000" w:themeColor="text1"/>
            </w:rPr>
            <w:fldChar w:fldCharType="begin"/>
          </w:r>
          <w:r w:rsidR="00243308" w:rsidRPr="00536A92">
            <w:rPr>
              <w:color w:val="000000" w:themeColor="text1"/>
            </w:rPr>
            <w:instrText xml:space="preserve">CITATION TSPI2 \l 1063 </w:instrText>
          </w:r>
          <w:r w:rsidR="00DD7FD6" w:rsidRPr="00536A92">
            <w:rPr>
              <w:color w:val="000000" w:themeColor="text1"/>
            </w:rPr>
            <w:fldChar w:fldCharType="separate"/>
          </w:r>
          <w:r w:rsidR="00F41296">
            <w:rPr>
              <w:noProof/>
              <w:color w:val="000000" w:themeColor="text1"/>
            </w:rPr>
            <w:t xml:space="preserve"> </w:t>
          </w:r>
          <w:r w:rsidR="00F41296" w:rsidRPr="00F41296">
            <w:rPr>
              <w:noProof/>
              <w:color w:val="000000" w:themeColor="text1"/>
            </w:rPr>
            <w:t>(64)</w:t>
          </w:r>
          <w:r w:rsidR="00DD7FD6" w:rsidRPr="00536A92">
            <w:rPr>
              <w:color w:val="000000" w:themeColor="text1"/>
            </w:rPr>
            <w:fldChar w:fldCharType="end"/>
          </w:r>
        </w:sdtContent>
      </w:sdt>
      <w:r>
        <w:rPr>
          <w:color w:val="000000" w:themeColor="text1"/>
        </w:rPr>
        <w:t>);</w:t>
      </w:r>
    </w:p>
    <w:p w14:paraId="7F50DB8E" w14:textId="2519CF5B" w:rsidR="001A4923" w:rsidRPr="00536A92" w:rsidRDefault="001A4923" w:rsidP="00B258AB">
      <w:pPr>
        <w:pStyle w:val="NoSpacing"/>
        <w:numPr>
          <w:ilvl w:val="3"/>
          <w:numId w:val="5"/>
        </w:numPr>
        <w:tabs>
          <w:tab w:val="left" w:pos="1418"/>
          <w:tab w:val="left" w:pos="1560"/>
        </w:tabs>
        <w:spacing w:line="276" w:lineRule="auto"/>
        <w:ind w:left="0" w:firstLine="567"/>
        <w:jc w:val="both"/>
        <w:rPr>
          <w:bCs/>
          <w:color w:val="000000" w:themeColor="text1"/>
          <w:szCs w:val="22"/>
        </w:rPr>
      </w:pPr>
      <w:r>
        <w:t xml:space="preserve">the description of the basic requirements for the remote control of the equipment of transformer substations and switchyards in the transmission grid, the requirements for the collection and transmission of </w:t>
      </w:r>
      <w:proofErr w:type="spellStart"/>
      <w:r>
        <w:t>teleinformation</w:t>
      </w:r>
      <w:proofErr w:type="spellEnd"/>
      <w:r>
        <w:t>, and the other annexes to the description (see Annex</w:t>
      </w:r>
      <w:r>
        <w:rPr>
          <w:color w:val="000000" w:themeColor="text1"/>
        </w:rPr>
        <w:t xml:space="preserve"> </w:t>
      </w:r>
      <w:sdt>
        <w:sdtPr>
          <w:rPr>
            <w:color w:val="000000" w:themeColor="text1"/>
            <w:szCs w:val="22"/>
          </w:rPr>
          <w:id w:val="-1601251167"/>
          <w:citation/>
        </w:sdtPr>
        <w:sdtEndPr/>
        <w:sdtContent>
          <w:r w:rsidR="00DD7FD6" w:rsidRPr="00536A92">
            <w:rPr>
              <w:color w:val="000000" w:themeColor="text1"/>
            </w:rPr>
            <w:fldChar w:fldCharType="begin"/>
          </w:r>
          <w:r w:rsidR="00024DC2" w:rsidRPr="00536A92">
            <w:rPr>
              <w:color w:val="000000" w:themeColor="text1"/>
            </w:rPr>
            <w:instrText xml:space="preserve">CITATION PVA \l 1063 </w:instrText>
          </w:r>
          <w:r w:rsidR="00DD7FD6" w:rsidRPr="00536A92">
            <w:rPr>
              <w:color w:val="000000" w:themeColor="text1"/>
            </w:rPr>
            <w:fldChar w:fldCharType="separate"/>
          </w:r>
          <w:r w:rsidR="00F41296" w:rsidRPr="00F41296">
            <w:rPr>
              <w:noProof/>
              <w:color w:val="000000" w:themeColor="text1"/>
            </w:rPr>
            <w:t>(61)</w:t>
          </w:r>
          <w:r w:rsidR="00DD7FD6" w:rsidRPr="00536A92">
            <w:rPr>
              <w:color w:val="000000" w:themeColor="text1"/>
            </w:rPr>
            <w:fldChar w:fldCharType="end"/>
          </w:r>
        </w:sdtContent>
      </w:sdt>
      <w:r>
        <w:rPr>
          <w:color w:val="000000" w:themeColor="text1"/>
        </w:rPr>
        <w:t>).</w:t>
      </w:r>
    </w:p>
    <w:p w14:paraId="5C03E1E0" w14:textId="77777777" w:rsidR="001A4923" w:rsidRPr="00536A92" w:rsidRDefault="001A4923" w:rsidP="00B258AB">
      <w:pPr>
        <w:pStyle w:val="NoSpacing"/>
        <w:numPr>
          <w:ilvl w:val="1"/>
          <w:numId w:val="5"/>
        </w:numPr>
        <w:spacing w:line="276" w:lineRule="auto"/>
        <w:ind w:left="0" w:firstLine="567"/>
        <w:jc w:val="both"/>
        <w:rPr>
          <w:bCs/>
          <w:color w:val="000000" w:themeColor="text1"/>
          <w:szCs w:val="22"/>
        </w:rPr>
      </w:pPr>
      <w:r>
        <w:rPr>
          <w:color w:val="000000" w:themeColor="text1"/>
        </w:rPr>
        <w:t xml:space="preserve">All equipment supplied shall be new, fully assembled and tested by the manufacturer, compatible with each other and with other substation equipment, and suitable for use in transformer substations and switchyards. </w:t>
      </w:r>
    </w:p>
    <w:p w14:paraId="1BFD41FE" w14:textId="49B32553" w:rsidR="001A4923" w:rsidRPr="00536A92" w:rsidRDefault="001A4923" w:rsidP="00B258AB">
      <w:pPr>
        <w:pStyle w:val="NoSpacing"/>
        <w:numPr>
          <w:ilvl w:val="1"/>
          <w:numId w:val="5"/>
        </w:numPr>
        <w:spacing w:line="276" w:lineRule="auto"/>
        <w:ind w:left="0" w:firstLine="567"/>
        <w:jc w:val="both"/>
        <w:rPr>
          <w:bCs/>
          <w:color w:val="000000" w:themeColor="text1"/>
          <w:szCs w:val="22"/>
        </w:rPr>
      </w:pPr>
      <w:r>
        <w:t>The equipment shall be powered from a direct current self-supply panel  (hereinafter - DCSSP) in accordance with the requirements for equipment power supply (see Annex</w:t>
      </w:r>
      <w:r>
        <w:rPr>
          <w:color w:val="000000" w:themeColor="text1"/>
        </w:rPr>
        <w:t xml:space="preserve"> </w:t>
      </w:r>
      <w:sdt>
        <w:sdtPr>
          <w:rPr>
            <w:color w:val="000000" w:themeColor="text1"/>
            <w:szCs w:val="22"/>
          </w:rPr>
          <w:id w:val="1202971551"/>
          <w:citation/>
        </w:sdtPr>
        <w:sdtEndPr/>
        <w:sdtContent>
          <w:r w:rsidR="0034786D" w:rsidRPr="00536A92">
            <w:rPr>
              <w:color w:val="000000" w:themeColor="text1"/>
            </w:rPr>
            <w:fldChar w:fldCharType="begin"/>
          </w:r>
          <w:r w:rsidR="0034786D" w:rsidRPr="00536A92">
            <w:rPr>
              <w:color w:val="000000" w:themeColor="text1"/>
            </w:rPr>
            <w:instrText xml:space="preserve">CITATION TSPI3 \l 1063 </w:instrText>
          </w:r>
          <w:r w:rsidR="0034786D" w:rsidRPr="00536A92">
            <w:rPr>
              <w:color w:val="000000" w:themeColor="text1"/>
            </w:rPr>
            <w:fldChar w:fldCharType="separate"/>
          </w:r>
          <w:r w:rsidR="00F41296" w:rsidRPr="00F41296">
            <w:rPr>
              <w:noProof/>
              <w:color w:val="000000" w:themeColor="text1"/>
            </w:rPr>
            <w:t>(65)</w:t>
          </w:r>
          <w:r w:rsidR="0034786D" w:rsidRPr="00536A92">
            <w:rPr>
              <w:color w:val="000000" w:themeColor="text1"/>
            </w:rPr>
            <w:fldChar w:fldCharType="end"/>
          </w:r>
        </w:sdtContent>
      </w:sdt>
      <w:r>
        <w:rPr>
          <w:color w:val="000000" w:themeColor="text1"/>
        </w:rPr>
        <w:t>).</w:t>
      </w:r>
    </w:p>
    <w:p w14:paraId="5DD96B2A" w14:textId="77777777" w:rsidR="001A4923" w:rsidRPr="00536A92" w:rsidRDefault="001A4923" w:rsidP="00B258AB">
      <w:pPr>
        <w:pStyle w:val="NoSpacing"/>
        <w:numPr>
          <w:ilvl w:val="1"/>
          <w:numId w:val="5"/>
        </w:numPr>
        <w:tabs>
          <w:tab w:val="left" w:pos="1418"/>
        </w:tabs>
        <w:spacing w:line="276" w:lineRule="auto"/>
        <w:ind w:left="0" w:firstLine="567"/>
        <w:jc w:val="both"/>
        <w:rPr>
          <w:bCs/>
          <w:color w:val="000000" w:themeColor="text1"/>
          <w:szCs w:val="22"/>
        </w:rPr>
      </w:pPr>
      <w:r>
        <w:rPr>
          <w:color w:val="000000" w:themeColor="text1"/>
        </w:rPr>
        <w:t>Installation of equipment - dismantling:</w:t>
      </w:r>
    </w:p>
    <w:p w14:paraId="78F10571" w14:textId="22093869" w:rsidR="001A4923" w:rsidRPr="00536A92" w:rsidRDefault="001A4923" w:rsidP="00B258AB">
      <w:pPr>
        <w:pStyle w:val="NoSpacing"/>
        <w:numPr>
          <w:ilvl w:val="2"/>
          <w:numId w:val="5"/>
        </w:numPr>
        <w:tabs>
          <w:tab w:val="left" w:pos="1418"/>
        </w:tabs>
        <w:spacing w:line="276" w:lineRule="auto"/>
        <w:ind w:left="0" w:firstLine="567"/>
        <w:jc w:val="both"/>
        <w:rPr>
          <w:bCs/>
          <w:color w:val="000000" w:themeColor="text1"/>
          <w:szCs w:val="22"/>
        </w:rPr>
      </w:pPr>
      <w:r>
        <w:rPr>
          <w:color w:val="000000" w:themeColor="text1"/>
        </w:rPr>
        <w:t>The equipment (TCTD, STSU and other packaged equipment) shall be installed in a cabinet, in accordance with the requirements of the GRIEE, ensuring the installation method and the required operating conditions as specified by the equipment manufacturer;</w:t>
      </w:r>
    </w:p>
    <w:p w14:paraId="516AC26D" w14:textId="472BBC47" w:rsidR="001A4923" w:rsidRPr="00536A92" w:rsidRDefault="001A4923" w:rsidP="00B258AB">
      <w:pPr>
        <w:pStyle w:val="NoSpacing"/>
        <w:numPr>
          <w:ilvl w:val="2"/>
          <w:numId w:val="5"/>
        </w:numPr>
        <w:tabs>
          <w:tab w:val="left" w:pos="1418"/>
        </w:tabs>
        <w:spacing w:line="276" w:lineRule="auto"/>
        <w:ind w:left="0" w:firstLine="567"/>
        <w:jc w:val="both"/>
        <w:rPr>
          <w:bCs/>
          <w:color w:val="000000" w:themeColor="text1"/>
          <w:szCs w:val="22"/>
        </w:rPr>
      </w:pPr>
      <w:r>
        <w:rPr>
          <w:color w:val="000000" w:themeColor="text1"/>
        </w:rPr>
        <w:t>equipment serviced from two sides shall be installed in a swing-out cabinet frame or in a double-sided service cabinet with access to the equipment from both sides;</w:t>
      </w:r>
    </w:p>
    <w:p w14:paraId="1B4F8003" w14:textId="3A7546DF" w:rsidR="000746DA" w:rsidRPr="00536A92" w:rsidRDefault="00BE63D8" w:rsidP="00B258AB">
      <w:pPr>
        <w:pStyle w:val="NoSpacing"/>
        <w:numPr>
          <w:ilvl w:val="2"/>
          <w:numId w:val="5"/>
        </w:numPr>
        <w:tabs>
          <w:tab w:val="left" w:pos="1418"/>
        </w:tabs>
        <w:spacing w:line="276" w:lineRule="auto"/>
        <w:ind w:left="0" w:firstLine="567"/>
        <w:jc w:val="both"/>
        <w:rPr>
          <w:bCs/>
          <w:color w:val="000000" w:themeColor="text1"/>
          <w:szCs w:val="22"/>
        </w:rPr>
      </w:pPr>
      <w:r>
        <w:t>the cabinet must comply with the standard technical requirements (see Annex</w:t>
      </w:r>
      <w:r>
        <w:rPr>
          <w:color w:val="000000" w:themeColor="text1"/>
        </w:rPr>
        <w:t xml:space="preserve"> </w:t>
      </w:r>
      <w:sdt>
        <w:sdtPr>
          <w:rPr>
            <w:bCs/>
            <w:color w:val="000000" w:themeColor="text1"/>
            <w:szCs w:val="22"/>
          </w:rPr>
          <w:id w:val="1672375064"/>
          <w:citation/>
        </w:sdtPr>
        <w:sdtEndPr/>
        <w:sdtContent>
          <w:r w:rsidR="0052345C" w:rsidRPr="00536A92">
            <w:rPr>
              <w:color w:val="000000" w:themeColor="text1"/>
            </w:rPr>
            <w:fldChar w:fldCharType="begin"/>
          </w:r>
          <w:r w:rsidR="00243308" w:rsidRPr="00536A92">
            <w:rPr>
              <w:color w:val="000000" w:themeColor="text1"/>
            </w:rPr>
            <w:instrText xml:space="preserve">CITATION TSPI4 \l 1063 </w:instrText>
          </w:r>
          <w:r w:rsidR="0052345C" w:rsidRPr="00536A92">
            <w:rPr>
              <w:color w:val="000000" w:themeColor="text1"/>
            </w:rPr>
            <w:fldChar w:fldCharType="separate"/>
          </w:r>
          <w:r w:rsidR="00F41296" w:rsidRPr="00F41296">
            <w:rPr>
              <w:noProof/>
              <w:color w:val="000000" w:themeColor="text1"/>
            </w:rPr>
            <w:t>(66)</w:t>
          </w:r>
          <w:r w:rsidR="0052345C" w:rsidRPr="00536A92">
            <w:rPr>
              <w:color w:val="000000" w:themeColor="text1"/>
            </w:rPr>
            <w:fldChar w:fldCharType="end"/>
          </w:r>
        </w:sdtContent>
      </w:sdt>
      <w:r>
        <w:rPr>
          <w:color w:val="000000" w:themeColor="text1"/>
        </w:rPr>
        <w:t>);</w:t>
      </w:r>
    </w:p>
    <w:p w14:paraId="460E7BBD" w14:textId="77777777" w:rsidR="001A4923" w:rsidRPr="00536A92" w:rsidRDefault="001A4923" w:rsidP="00B258AB">
      <w:pPr>
        <w:pStyle w:val="NoSpacing"/>
        <w:numPr>
          <w:ilvl w:val="1"/>
          <w:numId w:val="5"/>
        </w:numPr>
        <w:tabs>
          <w:tab w:val="left" w:pos="1418"/>
        </w:tabs>
        <w:spacing w:line="276" w:lineRule="auto"/>
        <w:ind w:left="0" w:firstLine="567"/>
        <w:jc w:val="both"/>
        <w:rPr>
          <w:bCs/>
          <w:color w:val="000000" w:themeColor="text1"/>
          <w:szCs w:val="22"/>
        </w:rPr>
      </w:pPr>
      <w:r>
        <w:rPr>
          <w:color w:val="000000" w:themeColor="text1"/>
        </w:rPr>
        <w:t>Testing and trials:</w:t>
      </w:r>
    </w:p>
    <w:p w14:paraId="34ADDAC0" w14:textId="56C5D974" w:rsidR="001A4923" w:rsidRPr="00536A92" w:rsidRDefault="001A4923" w:rsidP="00B258AB">
      <w:pPr>
        <w:pStyle w:val="NoSpacing"/>
        <w:numPr>
          <w:ilvl w:val="2"/>
          <w:numId w:val="5"/>
        </w:numPr>
        <w:tabs>
          <w:tab w:val="left" w:pos="1418"/>
        </w:tabs>
        <w:spacing w:line="276" w:lineRule="auto"/>
        <w:ind w:left="0" w:firstLine="567"/>
        <w:jc w:val="both"/>
        <w:rPr>
          <w:bCs/>
          <w:color w:val="000000" w:themeColor="text1"/>
          <w:szCs w:val="22"/>
        </w:rPr>
      </w:pPr>
      <w:r>
        <w:rPr>
          <w:color w:val="000000" w:themeColor="text1"/>
        </w:rPr>
        <w:t>The factory acceptance test (FAT) of TCTD and STSU shall be carried out in accordance with a pre-agreed programme, with the participation of TSO representatives and the submission of a test report;</w:t>
      </w:r>
    </w:p>
    <w:p w14:paraId="0CADD078" w14:textId="77777777" w:rsidR="001A4923" w:rsidRPr="00536A92" w:rsidRDefault="001A4923" w:rsidP="00B258AB">
      <w:pPr>
        <w:pStyle w:val="NoSpacing"/>
        <w:numPr>
          <w:ilvl w:val="2"/>
          <w:numId w:val="5"/>
        </w:numPr>
        <w:tabs>
          <w:tab w:val="left" w:pos="1418"/>
        </w:tabs>
        <w:spacing w:line="276" w:lineRule="auto"/>
        <w:ind w:left="0" w:firstLine="567"/>
        <w:jc w:val="both"/>
        <w:rPr>
          <w:bCs/>
          <w:color w:val="000000" w:themeColor="text1"/>
          <w:szCs w:val="22"/>
        </w:rPr>
      </w:pPr>
      <w:r>
        <w:rPr>
          <w:color w:val="000000" w:themeColor="text1"/>
        </w:rPr>
        <w:t>Site acceptance test (SAT) of the TCTD data exchange after the equipment has been installed on site according to the design, with a test report.</w:t>
      </w:r>
    </w:p>
    <w:p w14:paraId="03234179" w14:textId="77777777" w:rsidR="001A4923" w:rsidRPr="00536A92" w:rsidRDefault="001A4923" w:rsidP="00B258AB">
      <w:pPr>
        <w:pStyle w:val="NoSpacing"/>
        <w:numPr>
          <w:ilvl w:val="1"/>
          <w:numId w:val="5"/>
        </w:numPr>
        <w:tabs>
          <w:tab w:val="left" w:pos="1418"/>
        </w:tabs>
        <w:spacing w:line="276" w:lineRule="auto"/>
        <w:ind w:left="0" w:firstLine="567"/>
        <w:jc w:val="both"/>
        <w:rPr>
          <w:bCs/>
          <w:color w:val="000000" w:themeColor="text1"/>
          <w:szCs w:val="22"/>
        </w:rPr>
      </w:pPr>
      <w:r>
        <w:rPr>
          <w:color w:val="000000" w:themeColor="text1"/>
        </w:rPr>
        <w:t>The equipment must be complete:</w:t>
      </w:r>
    </w:p>
    <w:p w14:paraId="7A936312" w14:textId="77777777" w:rsidR="001A4923" w:rsidRPr="00536A92" w:rsidRDefault="001A4923" w:rsidP="00B258AB">
      <w:pPr>
        <w:pStyle w:val="NoSpacing"/>
        <w:numPr>
          <w:ilvl w:val="2"/>
          <w:numId w:val="5"/>
        </w:numPr>
        <w:tabs>
          <w:tab w:val="left" w:pos="1418"/>
        </w:tabs>
        <w:spacing w:line="276" w:lineRule="auto"/>
        <w:ind w:left="0" w:firstLine="567"/>
        <w:jc w:val="both"/>
        <w:rPr>
          <w:bCs/>
          <w:color w:val="000000" w:themeColor="text1"/>
          <w:szCs w:val="22"/>
        </w:rPr>
      </w:pPr>
      <w:r>
        <w:rPr>
          <w:color w:val="000000" w:themeColor="text1"/>
        </w:rPr>
        <w:t xml:space="preserve">with software for configuration, functions and licences; </w:t>
      </w:r>
    </w:p>
    <w:p w14:paraId="034C9884" w14:textId="77777777" w:rsidR="001A4923" w:rsidRPr="00536A92" w:rsidRDefault="001A4923" w:rsidP="00B258AB">
      <w:pPr>
        <w:pStyle w:val="NoSpacing"/>
        <w:numPr>
          <w:ilvl w:val="2"/>
          <w:numId w:val="5"/>
        </w:numPr>
        <w:tabs>
          <w:tab w:val="left" w:pos="1418"/>
        </w:tabs>
        <w:spacing w:line="276" w:lineRule="auto"/>
        <w:ind w:left="0" w:firstLine="567"/>
        <w:jc w:val="both"/>
        <w:rPr>
          <w:bCs/>
          <w:color w:val="000000" w:themeColor="text1"/>
          <w:szCs w:val="22"/>
        </w:rPr>
      </w:pPr>
      <w:r>
        <w:rPr>
          <w:color w:val="000000" w:themeColor="text1"/>
        </w:rPr>
        <w:t xml:space="preserve">with technical descriptions of hardware and software; </w:t>
      </w:r>
    </w:p>
    <w:p w14:paraId="2C83A472" w14:textId="77777777" w:rsidR="001A4923" w:rsidRPr="00536A92" w:rsidRDefault="001A4923" w:rsidP="00B258AB">
      <w:pPr>
        <w:pStyle w:val="NoSpacing"/>
        <w:numPr>
          <w:ilvl w:val="2"/>
          <w:numId w:val="5"/>
        </w:numPr>
        <w:tabs>
          <w:tab w:val="left" w:pos="1418"/>
        </w:tabs>
        <w:spacing w:line="276" w:lineRule="auto"/>
        <w:ind w:left="0" w:firstLine="567"/>
        <w:jc w:val="both"/>
        <w:rPr>
          <w:bCs/>
          <w:color w:val="000000" w:themeColor="text1"/>
          <w:szCs w:val="22"/>
        </w:rPr>
      </w:pPr>
      <w:r>
        <w:rPr>
          <w:color w:val="000000" w:themeColor="text1"/>
        </w:rPr>
        <w:t>documentation of data exchange protocol matches.</w:t>
      </w:r>
    </w:p>
    <w:p w14:paraId="51486E80" w14:textId="17BE1D8F" w:rsidR="001A4923" w:rsidRPr="00536A92" w:rsidRDefault="00BF716D" w:rsidP="00B258AB">
      <w:pPr>
        <w:pStyle w:val="NoSpacing"/>
        <w:numPr>
          <w:ilvl w:val="1"/>
          <w:numId w:val="5"/>
        </w:numPr>
        <w:tabs>
          <w:tab w:val="left" w:pos="1418"/>
        </w:tabs>
        <w:spacing w:line="276" w:lineRule="auto"/>
        <w:ind w:left="0" w:firstLine="567"/>
        <w:jc w:val="both"/>
        <w:rPr>
          <w:bCs/>
          <w:color w:val="000000" w:themeColor="text1"/>
          <w:szCs w:val="22"/>
        </w:rPr>
      </w:pPr>
      <w:r>
        <w:t xml:space="preserve">Requirements for the collection, transmission and management of </w:t>
      </w:r>
      <w:proofErr w:type="spellStart"/>
      <w:r>
        <w:t>teleinformation</w:t>
      </w:r>
      <w:proofErr w:type="spellEnd"/>
      <w:r>
        <w:t xml:space="preserve"> in the reconstruction-related transmission network facilities specified in the </w:t>
      </w:r>
      <w:r w:rsidR="006F116B">
        <w:t>DT</w:t>
      </w:r>
      <w:r>
        <w:t xml:space="preserve"> </w:t>
      </w:r>
      <w:r>
        <w:rPr>
          <w:i/>
          <w:iCs/>
        </w:rPr>
        <w:t>(</w:t>
      </w:r>
      <w:proofErr w:type="spellStart"/>
      <w:r>
        <w:rPr>
          <w:i/>
          <w:iCs/>
        </w:rPr>
        <w:t>Neris</w:t>
      </w:r>
      <w:proofErr w:type="spellEnd"/>
      <w:r>
        <w:rPr>
          <w:i/>
          <w:iCs/>
        </w:rPr>
        <w:t xml:space="preserve"> TS, </w:t>
      </w:r>
      <w:proofErr w:type="spellStart"/>
      <w:r>
        <w:rPr>
          <w:i/>
          <w:iCs/>
        </w:rPr>
        <w:t>Pabradė</w:t>
      </w:r>
      <w:proofErr w:type="spellEnd"/>
      <w:r>
        <w:rPr>
          <w:i/>
          <w:iCs/>
        </w:rPr>
        <w:t xml:space="preserve"> TS)</w:t>
      </w:r>
      <w:r>
        <w:t>:</w:t>
      </w:r>
    </w:p>
    <w:p w14:paraId="62C4011C" w14:textId="7673B61A" w:rsidR="001A4923" w:rsidRPr="00536A92" w:rsidRDefault="00BF716D" w:rsidP="00B258AB">
      <w:pPr>
        <w:pStyle w:val="NoSpacing"/>
        <w:numPr>
          <w:ilvl w:val="2"/>
          <w:numId w:val="5"/>
        </w:numPr>
        <w:tabs>
          <w:tab w:val="left" w:pos="1418"/>
        </w:tabs>
        <w:spacing w:line="276" w:lineRule="auto"/>
        <w:ind w:left="0" w:firstLine="567"/>
        <w:jc w:val="both"/>
        <w:rPr>
          <w:bCs/>
          <w:color w:val="000000" w:themeColor="text1"/>
          <w:szCs w:val="22"/>
        </w:rPr>
      </w:pPr>
      <w:r>
        <w:t xml:space="preserve">the changes to the </w:t>
      </w:r>
      <w:proofErr w:type="spellStart"/>
      <w:r>
        <w:t>teleinformation</w:t>
      </w:r>
      <w:proofErr w:type="spellEnd"/>
      <w:r>
        <w:t xml:space="preserve"> volumes in the TSO facilities involved in the reconstruction shall be assessed and the necessary changes to the collection, transmission and management of </w:t>
      </w:r>
      <w:proofErr w:type="spellStart"/>
      <w:r>
        <w:t>teleinformation</w:t>
      </w:r>
      <w:proofErr w:type="spellEnd"/>
      <w:r>
        <w:t xml:space="preserve"> shall be designed and implemented;</w:t>
      </w:r>
      <w:r>
        <w:rPr>
          <w:color w:val="000000" w:themeColor="text1"/>
        </w:rPr>
        <w:t xml:space="preserve">  </w:t>
      </w:r>
    </w:p>
    <w:p w14:paraId="146B7C7F" w14:textId="568204F6" w:rsidR="001A4923" w:rsidRPr="00536A92" w:rsidRDefault="00BF716D" w:rsidP="00B258AB">
      <w:pPr>
        <w:pStyle w:val="NoSpacing"/>
        <w:numPr>
          <w:ilvl w:val="2"/>
          <w:numId w:val="5"/>
        </w:numPr>
        <w:tabs>
          <w:tab w:val="left" w:pos="1418"/>
        </w:tabs>
        <w:spacing w:line="276" w:lineRule="auto"/>
        <w:ind w:left="0" w:firstLine="567"/>
        <w:jc w:val="both"/>
        <w:rPr>
          <w:bCs/>
          <w:color w:val="000000" w:themeColor="text1"/>
          <w:szCs w:val="22"/>
        </w:rPr>
      </w:pPr>
      <w:r>
        <w:t>During the design coordination process, the technical solutions shall be agreed and complete lists of signals in the TCTD configuration, including signals in the reconstructed part, signals to be deleted during the reconstruction and new signals, shall be prepared and submitted;</w:t>
      </w:r>
    </w:p>
    <w:p w14:paraId="7A93C822" w14:textId="70DF0080" w:rsidR="001A4923" w:rsidRPr="00536A92" w:rsidRDefault="00BF716D" w:rsidP="00B258AB">
      <w:pPr>
        <w:pStyle w:val="NoSpacing"/>
        <w:numPr>
          <w:ilvl w:val="2"/>
          <w:numId w:val="5"/>
        </w:numPr>
        <w:tabs>
          <w:tab w:val="left" w:pos="1418"/>
        </w:tabs>
        <w:spacing w:line="276" w:lineRule="auto"/>
        <w:ind w:left="0" w:firstLine="567"/>
        <w:jc w:val="both"/>
        <w:rPr>
          <w:bCs/>
          <w:color w:val="000000" w:themeColor="text1"/>
          <w:szCs w:val="22"/>
        </w:rPr>
      </w:pPr>
      <w:r>
        <w:t>In case of insufficient resources of the TCTD, the hardware and software of the TCTD must be upgraded or supplemented and the configuration of the TCTD must be performed.</w:t>
      </w:r>
    </w:p>
    <w:p w14:paraId="1271C2CE" w14:textId="77777777" w:rsidR="001A4923" w:rsidRPr="00536A92" w:rsidRDefault="001A4923" w:rsidP="00B258AB">
      <w:pPr>
        <w:pStyle w:val="NoSpacing"/>
        <w:numPr>
          <w:ilvl w:val="1"/>
          <w:numId w:val="5"/>
        </w:numPr>
        <w:tabs>
          <w:tab w:val="left" w:pos="1418"/>
        </w:tabs>
        <w:spacing w:line="276" w:lineRule="auto"/>
        <w:ind w:left="0" w:firstLine="567"/>
        <w:jc w:val="both"/>
        <w:rPr>
          <w:bCs/>
          <w:color w:val="000000" w:themeColor="text1"/>
          <w:szCs w:val="22"/>
        </w:rPr>
      </w:pPr>
      <w:r>
        <w:rPr>
          <w:color w:val="000000" w:themeColor="text1"/>
        </w:rPr>
        <w:t>Qualification and works:</w:t>
      </w:r>
    </w:p>
    <w:p w14:paraId="314B1574" w14:textId="77777777" w:rsidR="001A4923" w:rsidRPr="00536A92" w:rsidRDefault="001A4923" w:rsidP="00B258AB">
      <w:pPr>
        <w:pStyle w:val="NoSpacing"/>
        <w:numPr>
          <w:ilvl w:val="2"/>
          <w:numId w:val="5"/>
        </w:numPr>
        <w:tabs>
          <w:tab w:val="left" w:pos="1418"/>
        </w:tabs>
        <w:spacing w:line="276" w:lineRule="auto"/>
        <w:ind w:left="0" w:firstLine="567"/>
        <w:jc w:val="both"/>
        <w:rPr>
          <w:bCs/>
          <w:color w:val="000000" w:themeColor="text1"/>
          <w:szCs w:val="22"/>
        </w:rPr>
      </w:pPr>
      <w:r>
        <w:rPr>
          <w:color w:val="000000" w:themeColor="text1"/>
        </w:rPr>
        <w:t>The installation and configuration of TCTD and packaged equipment shall be carried out by personnel certified by the equipment manufacturer or its authorised agents at centres certified by the equipment manufacturer. Certificates of competence shall be submitted before the start of work;</w:t>
      </w:r>
    </w:p>
    <w:p w14:paraId="2882DAF5" w14:textId="1A610735" w:rsidR="001A4923" w:rsidRPr="00536A92" w:rsidRDefault="001A4923" w:rsidP="00B258AB">
      <w:pPr>
        <w:pStyle w:val="NoSpacing"/>
        <w:numPr>
          <w:ilvl w:val="2"/>
          <w:numId w:val="5"/>
        </w:numPr>
        <w:tabs>
          <w:tab w:val="left" w:pos="1418"/>
        </w:tabs>
        <w:spacing w:line="276" w:lineRule="auto"/>
        <w:ind w:left="0" w:firstLine="567"/>
        <w:jc w:val="both"/>
        <w:rPr>
          <w:bCs/>
          <w:color w:val="000000" w:themeColor="text1"/>
          <w:szCs w:val="22"/>
        </w:rPr>
      </w:pPr>
      <w:r>
        <w:rPr>
          <w:color w:val="000000" w:themeColor="text1"/>
        </w:rPr>
        <w:t>When connecting devices to the TSO's technological network, the devices' factory access passwords must be agreed with the TSO and changed;</w:t>
      </w:r>
    </w:p>
    <w:p w14:paraId="3F16BE59" w14:textId="77777777" w:rsidR="001A4923" w:rsidRPr="00536A92" w:rsidRDefault="001A4923" w:rsidP="00B258AB">
      <w:pPr>
        <w:pStyle w:val="NoSpacing"/>
        <w:numPr>
          <w:ilvl w:val="2"/>
          <w:numId w:val="5"/>
        </w:numPr>
        <w:tabs>
          <w:tab w:val="left" w:pos="1418"/>
        </w:tabs>
        <w:spacing w:line="276" w:lineRule="auto"/>
        <w:ind w:left="0" w:firstLine="567"/>
        <w:jc w:val="both"/>
        <w:rPr>
          <w:bCs/>
          <w:color w:val="000000" w:themeColor="text1"/>
          <w:szCs w:val="22"/>
        </w:rPr>
      </w:pPr>
      <w:r>
        <w:rPr>
          <w:color w:val="000000" w:themeColor="text1"/>
        </w:rPr>
        <w:t>the work shall be planned and executed in such a way that the data link and the TCTD are configured and tested before the commissioning of each phase.</w:t>
      </w:r>
    </w:p>
    <w:p w14:paraId="669131E6" w14:textId="6C525EF7" w:rsidR="001A4923" w:rsidRPr="00536A92" w:rsidRDefault="00BF3A5F" w:rsidP="00B258AB">
      <w:pPr>
        <w:pStyle w:val="NoSpacing"/>
        <w:numPr>
          <w:ilvl w:val="1"/>
          <w:numId w:val="5"/>
        </w:numPr>
        <w:tabs>
          <w:tab w:val="left" w:pos="1418"/>
        </w:tabs>
        <w:spacing w:line="276" w:lineRule="auto"/>
        <w:ind w:left="0" w:firstLine="567"/>
        <w:jc w:val="both"/>
        <w:rPr>
          <w:color w:val="000000" w:themeColor="text1"/>
          <w:szCs w:val="22"/>
        </w:rPr>
      </w:pPr>
      <w:r>
        <w:rPr>
          <w:color w:val="000000" w:themeColor="text1"/>
        </w:rPr>
        <w:t xml:space="preserve">The </w:t>
      </w:r>
      <w:proofErr w:type="spellStart"/>
      <w:r>
        <w:rPr>
          <w:color w:val="000000" w:themeColor="text1"/>
        </w:rPr>
        <w:t>teleinformation</w:t>
      </w:r>
      <w:proofErr w:type="spellEnd"/>
      <w:r>
        <w:rPr>
          <w:color w:val="000000" w:themeColor="text1"/>
        </w:rPr>
        <w:t xml:space="preserve"> capture and transmission part of the technical and detailed design shall be contained in separate TIS files.</w:t>
      </w:r>
    </w:p>
    <w:p w14:paraId="277B54A1" w14:textId="6B3CBB78" w:rsidR="00405D48" w:rsidRPr="00536A92" w:rsidRDefault="00D03D2A" w:rsidP="00B258AB">
      <w:pPr>
        <w:pStyle w:val="Heading1"/>
        <w:numPr>
          <w:ilvl w:val="0"/>
          <w:numId w:val="26"/>
        </w:numPr>
        <w:spacing w:before="120" w:after="120" w:line="276" w:lineRule="auto"/>
        <w:ind w:firstLine="567"/>
        <w:rPr>
          <w:szCs w:val="22"/>
        </w:rPr>
      </w:pPr>
      <w:bookmarkStart w:id="49" w:name="_Toc455492582"/>
      <w:bookmarkStart w:id="50" w:name="_Toc160347419"/>
      <w:bookmarkStart w:id="51" w:name="_Toc420068154"/>
      <w:bookmarkEnd w:id="48"/>
      <w:r>
        <w:lastRenderedPageBreak/>
        <w:t>PART ON ELECTRONIC COMMUNICATIONS (TELECOMMUNICATIONS)</w:t>
      </w:r>
      <w:bookmarkEnd w:id="49"/>
      <w:bookmarkEnd w:id="50"/>
      <w:r>
        <w:t xml:space="preserve"> </w:t>
      </w:r>
    </w:p>
    <w:p w14:paraId="55729EC4" w14:textId="77777777" w:rsidR="00C807BE" w:rsidRPr="00536A92" w:rsidRDefault="00C807BE" w:rsidP="00B258AB">
      <w:pPr>
        <w:pStyle w:val="ListParagraph"/>
        <w:numPr>
          <w:ilvl w:val="0"/>
          <w:numId w:val="6"/>
        </w:numPr>
        <w:spacing w:line="276" w:lineRule="auto"/>
        <w:ind w:left="0" w:firstLine="567"/>
        <w:jc w:val="both"/>
        <w:rPr>
          <w:rFonts w:ascii="Trebuchet MS" w:hAnsi="Trebuchet MS" w:cs="Arial"/>
          <w:bCs/>
          <w:vanish/>
          <w:sz w:val="22"/>
          <w:szCs w:val="22"/>
        </w:rPr>
      </w:pPr>
    </w:p>
    <w:p w14:paraId="55233ECE" w14:textId="77777777" w:rsidR="00C807BE" w:rsidRPr="00536A92" w:rsidRDefault="00C807BE" w:rsidP="00B258AB">
      <w:pPr>
        <w:pStyle w:val="ListParagraph"/>
        <w:numPr>
          <w:ilvl w:val="0"/>
          <w:numId w:val="6"/>
        </w:numPr>
        <w:spacing w:line="276" w:lineRule="auto"/>
        <w:ind w:left="0" w:firstLine="567"/>
        <w:jc w:val="both"/>
        <w:rPr>
          <w:rFonts w:ascii="Trebuchet MS" w:hAnsi="Trebuchet MS" w:cs="Arial"/>
          <w:bCs/>
          <w:vanish/>
          <w:sz w:val="22"/>
          <w:szCs w:val="22"/>
          <w:lang w:val="lt-LT"/>
        </w:rPr>
      </w:pPr>
    </w:p>
    <w:p w14:paraId="193CE854" w14:textId="77777777" w:rsidR="00C807BE" w:rsidRPr="00536A92" w:rsidRDefault="00C807BE" w:rsidP="00B258AB">
      <w:pPr>
        <w:pStyle w:val="ListParagraph"/>
        <w:numPr>
          <w:ilvl w:val="0"/>
          <w:numId w:val="6"/>
        </w:numPr>
        <w:spacing w:line="276" w:lineRule="auto"/>
        <w:ind w:left="0" w:firstLine="567"/>
        <w:jc w:val="both"/>
        <w:rPr>
          <w:rFonts w:ascii="Trebuchet MS" w:hAnsi="Trebuchet MS" w:cs="Arial"/>
          <w:bCs/>
          <w:vanish/>
          <w:sz w:val="22"/>
          <w:szCs w:val="22"/>
          <w:lang w:val="lt-LT"/>
        </w:rPr>
      </w:pPr>
    </w:p>
    <w:p w14:paraId="1799E92F" w14:textId="77777777" w:rsidR="00C807BE" w:rsidRPr="00536A92" w:rsidRDefault="00C807BE" w:rsidP="00B258AB">
      <w:pPr>
        <w:pStyle w:val="ListParagraph"/>
        <w:numPr>
          <w:ilvl w:val="0"/>
          <w:numId w:val="6"/>
        </w:numPr>
        <w:spacing w:line="276" w:lineRule="auto"/>
        <w:ind w:left="0" w:firstLine="567"/>
        <w:jc w:val="both"/>
        <w:rPr>
          <w:rFonts w:ascii="Trebuchet MS" w:hAnsi="Trebuchet MS" w:cs="Arial"/>
          <w:bCs/>
          <w:vanish/>
          <w:sz w:val="22"/>
          <w:szCs w:val="22"/>
          <w:lang w:val="lt-LT"/>
        </w:rPr>
      </w:pPr>
    </w:p>
    <w:p w14:paraId="62F100C4" w14:textId="77777777" w:rsidR="00C807BE" w:rsidRPr="00536A92" w:rsidRDefault="00C807BE" w:rsidP="00B258AB">
      <w:pPr>
        <w:pStyle w:val="ListParagraph"/>
        <w:numPr>
          <w:ilvl w:val="0"/>
          <w:numId w:val="6"/>
        </w:numPr>
        <w:spacing w:line="276" w:lineRule="auto"/>
        <w:ind w:left="0" w:firstLine="567"/>
        <w:jc w:val="both"/>
        <w:rPr>
          <w:rFonts w:ascii="Trebuchet MS" w:hAnsi="Trebuchet MS" w:cs="Arial"/>
          <w:bCs/>
          <w:vanish/>
          <w:sz w:val="22"/>
          <w:szCs w:val="22"/>
          <w:lang w:val="lt-LT"/>
        </w:rPr>
      </w:pPr>
    </w:p>
    <w:p w14:paraId="5ED6F5D5" w14:textId="77777777" w:rsidR="00C807BE" w:rsidRPr="00536A92" w:rsidRDefault="00C807BE" w:rsidP="00B258AB">
      <w:pPr>
        <w:pStyle w:val="ListParagraph"/>
        <w:numPr>
          <w:ilvl w:val="0"/>
          <w:numId w:val="6"/>
        </w:numPr>
        <w:spacing w:line="276" w:lineRule="auto"/>
        <w:ind w:left="0" w:firstLine="567"/>
        <w:jc w:val="both"/>
        <w:rPr>
          <w:rFonts w:ascii="Trebuchet MS" w:hAnsi="Trebuchet MS" w:cs="Arial"/>
          <w:bCs/>
          <w:vanish/>
          <w:sz w:val="22"/>
          <w:szCs w:val="22"/>
          <w:lang w:val="lt-LT"/>
        </w:rPr>
      </w:pPr>
    </w:p>
    <w:p w14:paraId="16C7C6CA" w14:textId="77777777" w:rsidR="00C807BE" w:rsidRPr="00536A92" w:rsidRDefault="00C807BE" w:rsidP="00B258AB">
      <w:pPr>
        <w:pStyle w:val="ListParagraph"/>
        <w:numPr>
          <w:ilvl w:val="0"/>
          <w:numId w:val="6"/>
        </w:numPr>
        <w:spacing w:line="276" w:lineRule="auto"/>
        <w:ind w:left="0" w:firstLine="567"/>
        <w:jc w:val="both"/>
        <w:rPr>
          <w:rFonts w:ascii="Trebuchet MS" w:hAnsi="Trebuchet MS" w:cs="Arial"/>
          <w:bCs/>
          <w:vanish/>
          <w:sz w:val="22"/>
          <w:szCs w:val="22"/>
          <w:lang w:val="lt-LT"/>
        </w:rPr>
      </w:pPr>
    </w:p>
    <w:p w14:paraId="78B8A884" w14:textId="77777777" w:rsidR="00C807BE" w:rsidRPr="00536A92" w:rsidRDefault="00C807BE" w:rsidP="00B258AB">
      <w:pPr>
        <w:pStyle w:val="ListParagraph"/>
        <w:numPr>
          <w:ilvl w:val="0"/>
          <w:numId w:val="6"/>
        </w:numPr>
        <w:spacing w:line="276" w:lineRule="auto"/>
        <w:ind w:left="0" w:firstLine="567"/>
        <w:jc w:val="both"/>
        <w:rPr>
          <w:rFonts w:ascii="Trebuchet MS" w:hAnsi="Trebuchet MS" w:cs="Arial"/>
          <w:bCs/>
          <w:vanish/>
          <w:sz w:val="22"/>
          <w:szCs w:val="22"/>
          <w:lang w:val="lt-LT"/>
        </w:rPr>
      </w:pPr>
    </w:p>
    <w:p w14:paraId="4808A7C7" w14:textId="77777777" w:rsidR="00C807BE" w:rsidRPr="00536A92" w:rsidRDefault="00C807BE" w:rsidP="00B258AB">
      <w:pPr>
        <w:pStyle w:val="ListParagraph"/>
        <w:numPr>
          <w:ilvl w:val="0"/>
          <w:numId w:val="6"/>
        </w:numPr>
        <w:spacing w:line="276" w:lineRule="auto"/>
        <w:ind w:left="0" w:firstLine="567"/>
        <w:jc w:val="both"/>
        <w:rPr>
          <w:rFonts w:ascii="Trebuchet MS" w:hAnsi="Trebuchet MS" w:cs="Arial"/>
          <w:bCs/>
          <w:vanish/>
          <w:sz w:val="22"/>
          <w:szCs w:val="22"/>
          <w:lang w:val="lt-LT"/>
        </w:rPr>
      </w:pPr>
    </w:p>
    <w:p w14:paraId="5C7DCA83" w14:textId="77777777" w:rsidR="00C807BE" w:rsidRPr="00536A92" w:rsidRDefault="00C807BE" w:rsidP="00B258AB">
      <w:pPr>
        <w:pStyle w:val="ListParagraph"/>
        <w:numPr>
          <w:ilvl w:val="0"/>
          <w:numId w:val="6"/>
        </w:numPr>
        <w:spacing w:line="276" w:lineRule="auto"/>
        <w:ind w:left="0" w:firstLine="567"/>
        <w:jc w:val="both"/>
        <w:rPr>
          <w:rFonts w:ascii="Trebuchet MS" w:hAnsi="Trebuchet MS" w:cs="Arial"/>
          <w:bCs/>
          <w:vanish/>
          <w:sz w:val="22"/>
          <w:szCs w:val="22"/>
          <w:lang w:val="lt-LT"/>
        </w:rPr>
      </w:pPr>
    </w:p>
    <w:p w14:paraId="57E64DC8" w14:textId="0F19667F" w:rsidR="00D5623A" w:rsidRPr="00536A92" w:rsidRDefault="00D5623A" w:rsidP="00B258AB">
      <w:pPr>
        <w:pStyle w:val="NoSpacing"/>
        <w:numPr>
          <w:ilvl w:val="1"/>
          <w:numId w:val="6"/>
        </w:numPr>
        <w:spacing w:line="276" w:lineRule="auto"/>
        <w:ind w:left="0" w:firstLine="567"/>
        <w:jc w:val="both"/>
        <w:rPr>
          <w:rFonts w:cs="Arial"/>
          <w:szCs w:val="22"/>
        </w:rPr>
      </w:pPr>
      <w:r>
        <w:t>Design and install the necessary infrastructure for the technological data transmission network (TDTN) to be integrated into the existing TSO telecommunications network for data transmission to the TSO's primary and backup data centres.</w:t>
      </w:r>
    </w:p>
    <w:p w14:paraId="3942E45F" w14:textId="77777777" w:rsidR="00D5623A" w:rsidRPr="00536A92" w:rsidRDefault="00D5623A" w:rsidP="00B258AB">
      <w:pPr>
        <w:pStyle w:val="NoSpacing"/>
        <w:numPr>
          <w:ilvl w:val="1"/>
          <w:numId w:val="6"/>
        </w:numPr>
        <w:spacing w:line="276" w:lineRule="auto"/>
        <w:ind w:left="0" w:firstLine="567"/>
        <w:jc w:val="both"/>
        <w:rPr>
          <w:rFonts w:cs="Arial"/>
          <w:b/>
          <w:bCs/>
          <w:szCs w:val="22"/>
        </w:rPr>
      </w:pPr>
      <w:r>
        <w:rPr>
          <w:b/>
        </w:rPr>
        <w:t>Lines of communication.</w:t>
      </w:r>
    </w:p>
    <w:p w14:paraId="5EC69525" w14:textId="6687847E" w:rsidR="009C06CD" w:rsidRPr="00536A92" w:rsidRDefault="00DD2A13" w:rsidP="00B258AB">
      <w:pPr>
        <w:pStyle w:val="NoSpacing"/>
        <w:numPr>
          <w:ilvl w:val="3"/>
          <w:numId w:val="6"/>
        </w:numPr>
        <w:spacing w:line="276" w:lineRule="auto"/>
        <w:jc w:val="both"/>
        <w:rPr>
          <w:bCs/>
          <w:color w:val="000000" w:themeColor="text1"/>
          <w:szCs w:val="22"/>
        </w:rPr>
      </w:pPr>
      <w:r>
        <w:t>Design and installation of the relocation of the existing 24-fibre lightning protection cable (hereinafter - LPC), the existing LPC with FOC coupling No PN-Ne, to the newly designed and installed OL portal.</w:t>
      </w:r>
      <w:r>
        <w:rPr>
          <w:color w:val="000000" w:themeColor="text1"/>
        </w:rPr>
        <w:t xml:space="preserve"> </w:t>
      </w:r>
    </w:p>
    <w:p w14:paraId="6CE5689B" w14:textId="0A5000D9" w:rsidR="005D43DF" w:rsidRPr="00536A92" w:rsidRDefault="005D43DF" w:rsidP="00B258AB">
      <w:pPr>
        <w:pStyle w:val="NoSpacing"/>
        <w:numPr>
          <w:ilvl w:val="3"/>
          <w:numId w:val="6"/>
        </w:numPr>
        <w:spacing w:line="276" w:lineRule="auto"/>
        <w:jc w:val="both"/>
        <w:rPr>
          <w:bCs/>
          <w:color w:val="000000" w:themeColor="text1"/>
          <w:szCs w:val="22"/>
        </w:rPr>
      </w:pPr>
      <w:r>
        <w:rPr>
          <w:color w:val="000000" w:themeColor="text1"/>
        </w:rPr>
        <w:t>The existing single-mode 24-fibre fibre optic cable (to the AB ESO control panel) is retained and moved to the telecommunications cabinet of the LITGRID AB control panel, terminating in a fibre distribution panel (FDP) with E2000/APC type connectors.</w:t>
      </w:r>
    </w:p>
    <w:p w14:paraId="0177DDF4" w14:textId="679DE4FF" w:rsidR="00E112EA" w:rsidRPr="00536A92" w:rsidRDefault="002424B2" w:rsidP="00B258AB">
      <w:pPr>
        <w:pStyle w:val="NoSpacing"/>
        <w:numPr>
          <w:ilvl w:val="3"/>
          <w:numId w:val="6"/>
        </w:numPr>
        <w:spacing w:line="276" w:lineRule="auto"/>
        <w:jc w:val="both"/>
        <w:rPr>
          <w:bCs/>
          <w:color w:val="000000" w:themeColor="text1"/>
          <w:szCs w:val="22"/>
        </w:rPr>
      </w:pPr>
      <w:r>
        <w:rPr>
          <w:color w:val="000000" w:themeColor="text1"/>
        </w:rPr>
        <w:t xml:space="preserve">Carry out fibre re-welding works (four fibres) at the 110 kV OL </w:t>
      </w:r>
      <w:proofErr w:type="spellStart"/>
      <w:r>
        <w:rPr>
          <w:color w:val="000000" w:themeColor="text1"/>
        </w:rPr>
        <w:t>Neris-Pabradė</w:t>
      </w:r>
      <w:proofErr w:type="spellEnd"/>
      <w:r>
        <w:rPr>
          <w:color w:val="000000" w:themeColor="text1"/>
        </w:rPr>
        <w:t xml:space="preserve"> support No. 82 in the LPC with FOC coupling PN-82 and dismantle the underground fibre optic cable installed in the coupling PN-82.</w:t>
      </w:r>
    </w:p>
    <w:p w14:paraId="6878FFB6" w14:textId="77777777" w:rsidR="003A6532" w:rsidRPr="00536A92" w:rsidRDefault="003A6532" w:rsidP="00B258AB">
      <w:pPr>
        <w:pStyle w:val="NoSpacing"/>
        <w:numPr>
          <w:ilvl w:val="3"/>
          <w:numId w:val="6"/>
        </w:numPr>
        <w:spacing w:line="276" w:lineRule="auto"/>
        <w:jc w:val="both"/>
        <w:rPr>
          <w:bCs/>
          <w:color w:val="000000" w:themeColor="text1"/>
          <w:szCs w:val="22"/>
        </w:rPr>
      </w:pPr>
      <w:r>
        <w:rPr>
          <w:color w:val="000000" w:themeColor="text1"/>
        </w:rPr>
        <w:t>The marking of the coupling must be made with materials resistant to weather, temperature and sunlight.</w:t>
      </w:r>
    </w:p>
    <w:p w14:paraId="0155D3B2" w14:textId="501A74C6" w:rsidR="00565FE4" w:rsidRPr="00536A92" w:rsidRDefault="003A6532" w:rsidP="00B258AB">
      <w:pPr>
        <w:pStyle w:val="NoSpacing"/>
        <w:numPr>
          <w:ilvl w:val="3"/>
          <w:numId w:val="6"/>
        </w:numPr>
        <w:spacing w:line="276" w:lineRule="auto"/>
        <w:jc w:val="both"/>
        <w:rPr>
          <w:bCs/>
          <w:color w:val="000000" w:themeColor="text1"/>
          <w:szCs w:val="22"/>
        </w:rPr>
      </w:pPr>
      <w:r>
        <w:rPr>
          <w:color w:val="000000" w:themeColor="text1"/>
        </w:rPr>
        <w:t xml:space="preserve"> Design a LPC with FOC spare wrapping and securing device in the gantry below the existing phase wires to avoid disconnection of the OL line when servicing the LPC with FOC-FOC coupling. </w:t>
      </w:r>
    </w:p>
    <w:p w14:paraId="1F2BB57C" w14:textId="205384C4" w:rsidR="00565FE4" w:rsidRPr="00536A92" w:rsidRDefault="00565FE4" w:rsidP="00B258AB">
      <w:pPr>
        <w:pStyle w:val="NoSpacing"/>
        <w:numPr>
          <w:ilvl w:val="3"/>
          <w:numId w:val="6"/>
        </w:numPr>
        <w:spacing w:line="276" w:lineRule="auto"/>
        <w:jc w:val="both"/>
        <w:rPr>
          <w:bCs/>
          <w:color w:val="000000" w:themeColor="text1"/>
          <w:szCs w:val="22"/>
        </w:rPr>
      </w:pPr>
      <w:r>
        <w:rPr>
          <w:color w:val="000000" w:themeColor="text1"/>
        </w:rPr>
        <w:t>Design new 50 mm diameter, minimum 3 mm wall thickness, steel protection pipes to take the FOC from the portal to the newly designed and installed communication manholes (dismantle redundant and unused manholes).</w:t>
      </w:r>
    </w:p>
    <w:p w14:paraId="6ADE0DA4" w14:textId="655A8A0D" w:rsidR="00565FE4" w:rsidRPr="00536A92" w:rsidRDefault="00565FE4" w:rsidP="00B258AB">
      <w:pPr>
        <w:pStyle w:val="NoSpacing"/>
        <w:numPr>
          <w:ilvl w:val="3"/>
          <w:numId w:val="6"/>
        </w:numPr>
        <w:spacing w:line="276" w:lineRule="auto"/>
        <w:jc w:val="both"/>
        <w:rPr>
          <w:bCs/>
          <w:color w:val="000000" w:themeColor="text1"/>
          <w:szCs w:val="22"/>
        </w:rPr>
      </w:pPr>
      <w:r>
        <w:rPr>
          <w:color w:val="000000" w:themeColor="text1"/>
        </w:rPr>
        <w:t xml:space="preserve">For the protection of the fibre optic cable from the LPC with FOC-FOC coupling to the newly designed and installed communication manhole, PE pipes with a diameter of 32 mm and a minimum wall thickness of 2.4 mm shall be designed. The outer and inner surfaces of the pipe shall be smooth. </w:t>
      </w:r>
    </w:p>
    <w:p w14:paraId="63BE443D" w14:textId="6B89FF0D" w:rsidR="00565FE4" w:rsidRPr="00536A92" w:rsidRDefault="00565FE4" w:rsidP="00B258AB">
      <w:pPr>
        <w:pStyle w:val="NoSpacing"/>
        <w:numPr>
          <w:ilvl w:val="3"/>
          <w:numId w:val="6"/>
        </w:numPr>
        <w:spacing w:line="276" w:lineRule="auto"/>
        <w:jc w:val="both"/>
        <w:rPr>
          <w:bCs/>
          <w:color w:val="000000" w:themeColor="text1"/>
          <w:szCs w:val="22"/>
        </w:rPr>
      </w:pPr>
      <w:r>
        <w:rPr>
          <w:color w:val="000000" w:themeColor="text1"/>
        </w:rPr>
        <w:t>The Contractor shall notify the Customer in advance of the planned interruption of the connection of not more than 4 (four) hours per month, at least 14 (fourteen) days prior to the commencement of the planned works.</w:t>
      </w:r>
      <w:r>
        <w:t xml:space="preserve"> </w:t>
      </w:r>
      <w:r>
        <w:rPr>
          <w:color w:val="000000" w:themeColor="text1"/>
        </w:rPr>
        <w:t>At least three months before the planned start of the works, for planned interruptions of more than 4 (four) hours per month</w:t>
      </w:r>
    </w:p>
    <w:p w14:paraId="154CB526" w14:textId="2A8BEEA9" w:rsidR="00565FE4" w:rsidRPr="00536A92" w:rsidRDefault="00565FE4" w:rsidP="00B258AB">
      <w:pPr>
        <w:pStyle w:val="NoSpacing"/>
        <w:numPr>
          <w:ilvl w:val="3"/>
          <w:numId w:val="6"/>
        </w:numPr>
        <w:spacing w:line="276" w:lineRule="auto"/>
        <w:jc w:val="both"/>
        <w:rPr>
          <w:bCs/>
          <w:color w:val="000000" w:themeColor="text1"/>
          <w:szCs w:val="22"/>
        </w:rPr>
      </w:pPr>
      <w:r>
        <w:rPr>
          <w:color w:val="000000" w:themeColor="text1"/>
        </w:rPr>
        <w:t xml:space="preserve">Only one fibre optic cable can be switched per week. </w:t>
      </w:r>
      <w:r>
        <w:t>The technical design shall include a preliminary plan for the disconnection works (LITGRID AB instruction NU-165 of 22/05/2018), as set out in the Annex</w:t>
      </w:r>
      <w:r>
        <w:rPr>
          <w:color w:val="000000" w:themeColor="text1"/>
        </w:rPr>
        <w:t xml:space="preserve"> </w:t>
      </w:r>
      <w:sdt>
        <w:sdtPr>
          <w:rPr>
            <w:bCs/>
            <w:color w:val="000000" w:themeColor="text1"/>
            <w:szCs w:val="22"/>
          </w:rPr>
          <w:id w:val="-1713336012"/>
          <w:citation/>
        </w:sdtPr>
        <w:sdtEndPr/>
        <w:sdtContent>
          <w:r w:rsidR="003F1544" w:rsidRPr="00536A92">
            <w:rPr>
              <w:color w:val="000000" w:themeColor="text1"/>
            </w:rPr>
            <w:fldChar w:fldCharType="begin"/>
          </w:r>
          <w:r w:rsidR="003F1544" w:rsidRPr="00536A92">
            <w:rPr>
              <w:color w:val="000000" w:themeColor="text1"/>
            </w:rPr>
            <w:instrText xml:space="preserve"> CITATION Nutraukimas \l 1033 </w:instrText>
          </w:r>
          <w:r w:rsidR="003F1544" w:rsidRPr="00536A92">
            <w:rPr>
              <w:color w:val="000000" w:themeColor="text1"/>
            </w:rPr>
            <w:fldChar w:fldCharType="separate"/>
          </w:r>
          <w:r w:rsidR="00F41296" w:rsidRPr="00F41296">
            <w:rPr>
              <w:noProof/>
              <w:color w:val="000000" w:themeColor="text1"/>
            </w:rPr>
            <w:t>(67)</w:t>
          </w:r>
          <w:r w:rsidR="003F1544" w:rsidRPr="00536A92">
            <w:rPr>
              <w:color w:val="000000" w:themeColor="text1"/>
            </w:rPr>
            <w:fldChar w:fldCharType="end"/>
          </w:r>
        </w:sdtContent>
      </w:sdt>
      <w:r>
        <w:rPr>
          <w:color w:val="000000" w:themeColor="text1"/>
        </w:rPr>
        <w:t>.</w:t>
      </w:r>
    </w:p>
    <w:p w14:paraId="3E54958F" w14:textId="5CBED0B8" w:rsidR="00872EE4" w:rsidRPr="00536A92" w:rsidRDefault="00872EE4" w:rsidP="00B258AB">
      <w:pPr>
        <w:pStyle w:val="ListParagraph"/>
        <w:numPr>
          <w:ilvl w:val="3"/>
          <w:numId w:val="6"/>
        </w:numPr>
        <w:spacing w:line="276" w:lineRule="auto"/>
        <w:rPr>
          <w:rFonts w:ascii="Trebuchet MS" w:hAnsi="Trebuchet MS"/>
          <w:bCs/>
          <w:color w:val="000000" w:themeColor="text1"/>
          <w:sz w:val="22"/>
          <w:szCs w:val="22"/>
        </w:rPr>
      </w:pPr>
      <w:r>
        <w:rPr>
          <w:rFonts w:ascii="Trebuchet MS" w:hAnsi="Trebuchet MS"/>
          <w:sz w:val="22"/>
        </w:rPr>
        <w:t>Design and install a single-mode 24-fibre fibre optic cable (hereinafter - FOC) inlet to the design control panel from the LPC with FOC-FOC coupling to be designed in the portal, maintaining the existing connections.</w:t>
      </w:r>
      <w:r>
        <w:rPr>
          <w:rFonts w:ascii="Trebuchet MS" w:hAnsi="Trebuchet MS"/>
          <w:color w:val="000000" w:themeColor="text1"/>
          <w:sz w:val="22"/>
        </w:rPr>
        <w:t xml:space="preserve"> </w:t>
      </w:r>
    </w:p>
    <w:p w14:paraId="37749082" w14:textId="0FF5C9CF" w:rsidR="006A5D65" w:rsidRPr="00536A92" w:rsidRDefault="006A5D65" w:rsidP="002424B2">
      <w:pPr>
        <w:pStyle w:val="ListParagraph"/>
        <w:numPr>
          <w:ilvl w:val="3"/>
          <w:numId w:val="6"/>
        </w:numPr>
        <w:spacing w:line="276" w:lineRule="auto"/>
        <w:jc w:val="both"/>
        <w:rPr>
          <w:rFonts w:ascii="Trebuchet MS" w:hAnsi="Trebuchet MS"/>
          <w:bCs/>
          <w:color w:val="000000" w:themeColor="text1"/>
          <w:sz w:val="22"/>
          <w:szCs w:val="22"/>
        </w:rPr>
      </w:pPr>
      <w:r>
        <w:rPr>
          <w:rFonts w:ascii="Trebuchet MS" w:hAnsi="Trebuchet MS"/>
          <w:color w:val="000000" w:themeColor="text1"/>
          <w:sz w:val="22"/>
        </w:rPr>
        <w:t>Provide and install a new entry seal for the entry of the projected 24-fibre fibre-optic cable into the existing coupling.</w:t>
      </w:r>
    </w:p>
    <w:p w14:paraId="21F1363F" w14:textId="0C777FB2" w:rsidR="00D8376A" w:rsidRPr="00536A92" w:rsidRDefault="00D8376A" w:rsidP="002424B2">
      <w:pPr>
        <w:pStyle w:val="ListParagraph"/>
        <w:numPr>
          <w:ilvl w:val="3"/>
          <w:numId w:val="6"/>
        </w:numPr>
        <w:spacing w:line="276" w:lineRule="auto"/>
        <w:jc w:val="both"/>
        <w:rPr>
          <w:rFonts w:ascii="Trebuchet MS" w:hAnsi="Trebuchet MS"/>
          <w:bCs/>
          <w:color w:val="000000" w:themeColor="text1"/>
          <w:sz w:val="22"/>
          <w:szCs w:val="22"/>
        </w:rPr>
      </w:pPr>
      <w:r>
        <w:rPr>
          <w:rFonts w:ascii="Trebuchet MS" w:hAnsi="Trebuchet MS"/>
          <w:color w:val="000000" w:themeColor="text1"/>
          <w:sz w:val="22"/>
        </w:rPr>
        <w:t>The fibre optic welding scheme and the number of fibres to be welded are subject to refinement during project development.</w:t>
      </w:r>
    </w:p>
    <w:p w14:paraId="1403AE49" w14:textId="29A5F910" w:rsidR="00565FE4" w:rsidRPr="00536A92" w:rsidRDefault="00565FE4" w:rsidP="00B258AB">
      <w:pPr>
        <w:pStyle w:val="NoSpacing"/>
        <w:numPr>
          <w:ilvl w:val="3"/>
          <w:numId w:val="6"/>
        </w:numPr>
        <w:spacing w:line="276" w:lineRule="auto"/>
        <w:jc w:val="both"/>
        <w:rPr>
          <w:bCs/>
          <w:color w:val="000000" w:themeColor="text1"/>
          <w:szCs w:val="22"/>
        </w:rPr>
      </w:pPr>
      <w:r>
        <w:t>Typical requirements for the design of FOC are given in the Annex</w:t>
      </w:r>
      <w:r>
        <w:rPr>
          <w:color w:val="000000" w:themeColor="text1"/>
        </w:rPr>
        <w:t xml:space="preserve"> </w:t>
      </w:r>
      <w:sdt>
        <w:sdtPr>
          <w:rPr>
            <w:bCs/>
            <w:color w:val="000000" w:themeColor="text1"/>
            <w:szCs w:val="22"/>
          </w:rPr>
          <w:id w:val="-864750726"/>
          <w:citation/>
        </w:sdtPr>
        <w:sdtEndPr/>
        <w:sdtContent>
          <w:r w:rsidR="00761638" w:rsidRPr="00536A92">
            <w:rPr>
              <w:color w:val="000000" w:themeColor="text1"/>
            </w:rPr>
            <w:fldChar w:fldCharType="begin"/>
          </w:r>
          <w:r w:rsidR="00761638" w:rsidRPr="00536A92">
            <w:rPr>
              <w:color w:val="000000" w:themeColor="text1"/>
            </w:rPr>
            <w:instrText xml:space="preserve"> CITATION Tip \l 1033 </w:instrText>
          </w:r>
          <w:r w:rsidR="00761638" w:rsidRPr="00536A92">
            <w:rPr>
              <w:color w:val="000000" w:themeColor="text1"/>
            </w:rPr>
            <w:fldChar w:fldCharType="separate"/>
          </w:r>
          <w:r w:rsidR="00F41296" w:rsidRPr="00F41296">
            <w:rPr>
              <w:noProof/>
              <w:color w:val="000000" w:themeColor="text1"/>
            </w:rPr>
            <w:t>(68)</w:t>
          </w:r>
          <w:r w:rsidR="00761638" w:rsidRPr="00536A92">
            <w:rPr>
              <w:color w:val="000000" w:themeColor="text1"/>
            </w:rPr>
            <w:fldChar w:fldCharType="end"/>
          </w:r>
        </w:sdtContent>
      </w:sdt>
      <w:r>
        <w:rPr>
          <w:color w:val="000000" w:themeColor="text1"/>
        </w:rPr>
        <w:t>:</w:t>
      </w:r>
    </w:p>
    <w:p w14:paraId="6C41DE1D" w14:textId="77777777" w:rsidR="00565FE4" w:rsidRPr="00536A92" w:rsidRDefault="00565FE4" w:rsidP="00B258AB">
      <w:pPr>
        <w:pStyle w:val="NoSpacing"/>
        <w:numPr>
          <w:ilvl w:val="3"/>
          <w:numId w:val="6"/>
        </w:numPr>
        <w:spacing w:line="276" w:lineRule="auto"/>
        <w:jc w:val="both"/>
        <w:rPr>
          <w:bCs/>
          <w:color w:val="000000" w:themeColor="text1"/>
          <w:szCs w:val="22"/>
        </w:rPr>
      </w:pPr>
      <w:r>
        <w:rPr>
          <w:color w:val="000000" w:themeColor="text1"/>
        </w:rPr>
        <w:t xml:space="preserve"> fibre type for single mode (SM) cable - ITU-T G.652D </w:t>
      </w:r>
    </w:p>
    <w:p w14:paraId="35F2F632" w14:textId="77777777" w:rsidR="00565FE4" w:rsidRPr="00536A92" w:rsidRDefault="00565FE4" w:rsidP="00B258AB">
      <w:pPr>
        <w:pStyle w:val="NoSpacing"/>
        <w:numPr>
          <w:ilvl w:val="3"/>
          <w:numId w:val="6"/>
        </w:numPr>
        <w:spacing w:line="276" w:lineRule="auto"/>
        <w:jc w:val="both"/>
        <w:rPr>
          <w:bCs/>
          <w:color w:val="000000" w:themeColor="text1"/>
          <w:szCs w:val="22"/>
        </w:rPr>
      </w:pPr>
      <w:r>
        <w:rPr>
          <w:color w:val="000000" w:themeColor="text1"/>
        </w:rPr>
        <w:t xml:space="preserve"> fibre type for multimode (MM) cable - ITU-T G.651.</w:t>
      </w:r>
    </w:p>
    <w:p w14:paraId="44DBB926" w14:textId="6F64DF79" w:rsidR="00565FE4" w:rsidRPr="00536A92" w:rsidRDefault="00565FE4" w:rsidP="00B258AB">
      <w:pPr>
        <w:pStyle w:val="NoSpacing"/>
        <w:numPr>
          <w:ilvl w:val="3"/>
          <w:numId w:val="6"/>
        </w:numPr>
        <w:spacing w:line="276" w:lineRule="auto"/>
        <w:jc w:val="both"/>
        <w:rPr>
          <w:bCs/>
          <w:color w:val="000000" w:themeColor="text1"/>
          <w:szCs w:val="22"/>
        </w:rPr>
      </w:pPr>
      <w:r>
        <w:rPr>
          <w:color w:val="000000" w:themeColor="text1"/>
        </w:rPr>
        <w:t xml:space="preserve">All FOC are terminated in newly installed fibre distribution facilities (FDP). </w:t>
      </w:r>
      <w:r>
        <w:t>Typical requirements for FDP design are given in the Annex</w:t>
      </w:r>
      <w:r>
        <w:rPr>
          <w:color w:val="000000" w:themeColor="text1"/>
        </w:rPr>
        <w:t xml:space="preserve"> </w:t>
      </w:r>
      <w:sdt>
        <w:sdtPr>
          <w:rPr>
            <w:bCs/>
            <w:color w:val="000000" w:themeColor="text1"/>
            <w:szCs w:val="22"/>
          </w:rPr>
          <w:id w:val="1092586744"/>
          <w:citation/>
        </w:sdtPr>
        <w:sdtEndPr/>
        <w:sdtContent>
          <w:r w:rsidR="00761638" w:rsidRPr="00536A92">
            <w:rPr>
              <w:color w:val="000000" w:themeColor="text1"/>
            </w:rPr>
            <w:fldChar w:fldCharType="begin"/>
          </w:r>
          <w:r w:rsidR="00761638" w:rsidRPr="00536A92">
            <w:rPr>
              <w:color w:val="000000" w:themeColor="text1"/>
            </w:rPr>
            <w:instrText xml:space="preserve"> CITATION ER3 \l 1033 </w:instrText>
          </w:r>
          <w:r w:rsidR="00761638" w:rsidRPr="00536A92">
            <w:rPr>
              <w:color w:val="000000" w:themeColor="text1"/>
            </w:rPr>
            <w:fldChar w:fldCharType="separate"/>
          </w:r>
          <w:r w:rsidR="00F41296" w:rsidRPr="00F41296">
            <w:rPr>
              <w:noProof/>
              <w:color w:val="000000" w:themeColor="text1"/>
            </w:rPr>
            <w:t>(69)</w:t>
          </w:r>
          <w:r w:rsidR="00761638" w:rsidRPr="00536A92">
            <w:rPr>
              <w:color w:val="000000" w:themeColor="text1"/>
            </w:rPr>
            <w:fldChar w:fldCharType="end"/>
          </w:r>
        </w:sdtContent>
      </w:sdt>
      <w:r>
        <w:rPr>
          <w:color w:val="000000" w:themeColor="text1"/>
        </w:rPr>
        <w:t>;</w:t>
      </w:r>
    </w:p>
    <w:p w14:paraId="3C5AD09B" w14:textId="77777777" w:rsidR="00565FE4" w:rsidRPr="00536A92" w:rsidRDefault="00565FE4" w:rsidP="00B258AB">
      <w:pPr>
        <w:pStyle w:val="NoSpacing"/>
        <w:numPr>
          <w:ilvl w:val="3"/>
          <w:numId w:val="6"/>
        </w:numPr>
        <w:spacing w:line="276" w:lineRule="auto"/>
        <w:jc w:val="both"/>
        <w:rPr>
          <w:bCs/>
          <w:color w:val="000000" w:themeColor="text1"/>
          <w:szCs w:val="22"/>
        </w:rPr>
      </w:pPr>
      <w:r>
        <w:rPr>
          <w:color w:val="000000" w:themeColor="text1"/>
        </w:rPr>
        <w:t>ODF connector type for single-mode (SM) cable - E2000/APC;</w:t>
      </w:r>
    </w:p>
    <w:p w14:paraId="03019012" w14:textId="77777777" w:rsidR="00565FE4" w:rsidRPr="00536A92" w:rsidRDefault="00565FE4" w:rsidP="00B258AB">
      <w:pPr>
        <w:pStyle w:val="NoSpacing"/>
        <w:numPr>
          <w:ilvl w:val="3"/>
          <w:numId w:val="6"/>
        </w:numPr>
        <w:spacing w:line="276" w:lineRule="auto"/>
        <w:jc w:val="both"/>
        <w:rPr>
          <w:bCs/>
          <w:color w:val="000000" w:themeColor="text1"/>
          <w:szCs w:val="22"/>
        </w:rPr>
      </w:pPr>
      <w:r>
        <w:rPr>
          <w:color w:val="000000" w:themeColor="text1"/>
        </w:rPr>
        <w:t>ODF connector type for multimode (MM) cable - SC/PC.</w:t>
      </w:r>
    </w:p>
    <w:p w14:paraId="6E00BA22" w14:textId="77777777" w:rsidR="00565FE4" w:rsidRPr="00536A92" w:rsidRDefault="00565FE4" w:rsidP="00B258AB">
      <w:pPr>
        <w:pStyle w:val="NoSpacing"/>
        <w:numPr>
          <w:ilvl w:val="3"/>
          <w:numId w:val="6"/>
        </w:numPr>
        <w:spacing w:line="276" w:lineRule="auto"/>
        <w:jc w:val="both"/>
        <w:rPr>
          <w:bCs/>
          <w:color w:val="000000" w:themeColor="text1"/>
          <w:szCs w:val="22"/>
        </w:rPr>
      </w:pPr>
      <w:r>
        <w:rPr>
          <w:color w:val="000000" w:themeColor="text1"/>
        </w:rPr>
        <w:lastRenderedPageBreak/>
        <w:t>Inside the telecommunications cabinet, at the side of the cabinet, leave only the minimum stock of FOC required for handling FDP after removal from the cabinet.</w:t>
      </w:r>
    </w:p>
    <w:p w14:paraId="2CF1A204" w14:textId="7AA1204D" w:rsidR="00565FE4" w:rsidRPr="00536A92" w:rsidRDefault="00565FE4" w:rsidP="00B258AB">
      <w:pPr>
        <w:pStyle w:val="NoSpacing"/>
        <w:numPr>
          <w:ilvl w:val="3"/>
          <w:numId w:val="6"/>
        </w:numPr>
        <w:spacing w:line="276" w:lineRule="auto"/>
        <w:jc w:val="both"/>
        <w:rPr>
          <w:bCs/>
          <w:color w:val="000000" w:themeColor="text1"/>
          <w:szCs w:val="22"/>
        </w:rPr>
      </w:pPr>
      <w:r>
        <w:rPr>
          <w:color w:val="000000" w:themeColor="text1"/>
        </w:rPr>
        <w:t>Leave process FOC stocks in manholes or crawl spaces.</w:t>
      </w:r>
    </w:p>
    <w:p w14:paraId="12612D53" w14:textId="7A054D34" w:rsidR="00872EE4" w:rsidRPr="00536A92" w:rsidRDefault="00872EE4" w:rsidP="00B258AB">
      <w:pPr>
        <w:pStyle w:val="ListParagraph"/>
        <w:numPr>
          <w:ilvl w:val="3"/>
          <w:numId w:val="6"/>
        </w:numPr>
        <w:spacing w:line="276" w:lineRule="auto"/>
        <w:jc w:val="both"/>
        <w:rPr>
          <w:rFonts w:ascii="Trebuchet MS" w:hAnsi="Trebuchet MS"/>
          <w:bCs/>
          <w:color w:val="000000" w:themeColor="text1"/>
          <w:sz w:val="22"/>
          <w:szCs w:val="22"/>
        </w:rPr>
      </w:pPr>
      <w:r>
        <w:rPr>
          <w:rFonts w:ascii="Trebuchet MS" w:hAnsi="Trebuchet MS"/>
          <w:color w:val="000000" w:themeColor="text1"/>
          <w:sz w:val="22"/>
        </w:rPr>
        <w:t>Design and install the necessary fibre optic cables to connect or switch the equipment. Connecting fibre optic cables between cabinets shall be routed in flame-retardant protective conduits.</w:t>
      </w:r>
    </w:p>
    <w:p w14:paraId="4CE14101" w14:textId="7E487C5D" w:rsidR="00565FE4" w:rsidRPr="00536A92" w:rsidRDefault="00565FE4" w:rsidP="00B258AB">
      <w:pPr>
        <w:pStyle w:val="NoSpacing"/>
        <w:numPr>
          <w:ilvl w:val="3"/>
          <w:numId w:val="6"/>
        </w:numPr>
        <w:spacing w:line="276" w:lineRule="auto"/>
        <w:jc w:val="both"/>
        <w:rPr>
          <w:bCs/>
          <w:color w:val="000000" w:themeColor="text1"/>
          <w:szCs w:val="22"/>
        </w:rPr>
      </w:pPr>
      <w:r>
        <w:rPr>
          <w:color w:val="000000" w:themeColor="text1"/>
        </w:rPr>
        <w:t>In order to maintain independent FOC runs, underground FOC shall only be installed in newly designed and installed Ø110 mm HDPE 1250N communication cable duct systems (CCDS) pipes.</w:t>
      </w:r>
    </w:p>
    <w:p w14:paraId="1F7124AD" w14:textId="1FB9E5C6" w:rsidR="00565FE4" w:rsidRPr="00536A92" w:rsidRDefault="00565FE4" w:rsidP="00B258AB">
      <w:pPr>
        <w:pStyle w:val="NoSpacing"/>
        <w:numPr>
          <w:ilvl w:val="3"/>
          <w:numId w:val="6"/>
        </w:numPr>
        <w:spacing w:line="276" w:lineRule="auto"/>
        <w:jc w:val="both"/>
        <w:rPr>
          <w:bCs/>
          <w:color w:val="000000" w:themeColor="text1"/>
          <w:szCs w:val="22"/>
        </w:rPr>
      </w:pPr>
      <w:r>
        <w:t>Typical requirements for communication protection pipes are given in the Annex</w:t>
      </w:r>
      <w:r>
        <w:rPr>
          <w:color w:val="000000" w:themeColor="text1"/>
        </w:rPr>
        <w:t xml:space="preserve"> </w:t>
      </w:r>
      <w:sdt>
        <w:sdtPr>
          <w:rPr>
            <w:bCs/>
            <w:color w:val="000000" w:themeColor="text1"/>
            <w:szCs w:val="22"/>
          </w:rPr>
          <w:id w:val="-1517234516"/>
          <w:citation/>
        </w:sdtPr>
        <w:sdtEndPr/>
        <w:sdtContent>
          <w:r w:rsidR="00147B6E" w:rsidRPr="00536A92">
            <w:rPr>
              <w:color w:val="000000" w:themeColor="text1"/>
            </w:rPr>
            <w:fldChar w:fldCharType="begin"/>
          </w:r>
          <w:r w:rsidR="00147B6E" w:rsidRPr="00536A92">
            <w:rPr>
              <w:color w:val="000000" w:themeColor="text1"/>
            </w:rPr>
            <w:instrText xml:space="preserve"> CITATION Tip1 \l 1063 </w:instrText>
          </w:r>
          <w:r w:rsidR="00147B6E" w:rsidRPr="00536A92">
            <w:rPr>
              <w:color w:val="000000" w:themeColor="text1"/>
            </w:rPr>
            <w:fldChar w:fldCharType="separate"/>
          </w:r>
          <w:r w:rsidR="00F41296" w:rsidRPr="00F41296">
            <w:rPr>
              <w:noProof/>
              <w:color w:val="000000" w:themeColor="text1"/>
            </w:rPr>
            <w:t>(70)</w:t>
          </w:r>
          <w:r w:rsidR="00147B6E" w:rsidRPr="00536A92">
            <w:rPr>
              <w:color w:val="000000" w:themeColor="text1"/>
            </w:rPr>
            <w:fldChar w:fldCharType="end"/>
          </w:r>
        </w:sdtContent>
      </w:sdt>
      <w:r>
        <w:rPr>
          <w:color w:val="000000" w:themeColor="text1"/>
        </w:rPr>
        <w:t>.</w:t>
      </w:r>
    </w:p>
    <w:p w14:paraId="5298BB71" w14:textId="62AFFB37" w:rsidR="00565FE4" w:rsidRPr="00536A92" w:rsidRDefault="00565FE4" w:rsidP="00B258AB">
      <w:pPr>
        <w:pStyle w:val="NoSpacing"/>
        <w:numPr>
          <w:ilvl w:val="3"/>
          <w:numId w:val="6"/>
        </w:numPr>
        <w:spacing w:line="276" w:lineRule="auto"/>
        <w:jc w:val="both"/>
        <w:rPr>
          <w:bCs/>
          <w:color w:val="000000" w:themeColor="text1"/>
          <w:szCs w:val="22"/>
        </w:rPr>
      </w:pPr>
      <w:r>
        <w:rPr>
          <w:color w:val="000000" w:themeColor="text1"/>
        </w:rPr>
        <w:t>The ends of the protective pipes in which the FOC is laid shall be sealed with fire-resistant foam.</w:t>
      </w:r>
    </w:p>
    <w:p w14:paraId="485BB98A" w14:textId="45A391AB" w:rsidR="00565FE4" w:rsidRPr="00536A92" w:rsidRDefault="00565FE4" w:rsidP="00B258AB">
      <w:pPr>
        <w:pStyle w:val="NoSpacing"/>
        <w:numPr>
          <w:ilvl w:val="3"/>
          <w:numId w:val="6"/>
        </w:numPr>
        <w:spacing w:line="276" w:lineRule="auto"/>
        <w:jc w:val="both"/>
        <w:rPr>
          <w:bCs/>
          <w:color w:val="000000" w:themeColor="text1"/>
          <w:szCs w:val="22"/>
        </w:rPr>
      </w:pPr>
      <w:r>
        <w:rPr>
          <w:color w:val="000000" w:themeColor="text1"/>
        </w:rPr>
        <w:t>Communication manholes shall be installed only within the substation site. Dismantle unnecessary communication manholes.</w:t>
      </w:r>
    </w:p>
    <w:p w14:paraId="5287BB44" w14:textId="137EE13D" w:rsidR="00565FE4" w:rsidRPr="00536A92" w:rsidRDefault="00565FE4" w:rsidP="00B258AB">
      <w:pPr>
        <w:pStyle w:val="NoSpacing"/>
        <w:numPr>
          <w:ilvl w:val="3"/>
          <w:numId w:val="6"/>
        </w:numPr>
        <w:spacing w:line="276" w:lineRule="auto"/>
        <w:jc w:val="both"/>
        <w:rPr>
          <w:bCs/>
          <w:color w:val="000000" w:themeColor="text1"/>
          <w:szCs w:val="22"/>
        </w:rPr>
      </w:pPr>
      <w:r>
        <w:t>Typical requirements for communication manholes are given in the Annex</w:t>
      </w:r>
      <w:r>
        <w:rPr>
          <w:color w:val="000000" w:themeColor="text1"/>
        </w:rPr>
        <w:t xml:space="preserve"> </w:t>
      </w:r>
      <w:sdt>
        <w:sdtPr>
          <w:rPr>
            <w:bCs/>
            <w:color w:val="000000" w:themeColor="text1"/>
            <w:szCs w:val="22"/>
          </w:rPr>
          <w:id w:val="1296105756"/>
          <w:citation/>
        </w:sdtPr>
        <w:sdtEndPr/>
        <w:sdtContent>
          <w:r w:rsidR="00147B6E" w:rsidRPr="00536A92">
            <w:rPr>
              <w:color w:val="000000" w:themeColor="text1"/>
            </w:rPr>
            <w:fldChar w:fldCharType="begin"/>
          </w:r>
          <w:r w:rsidR="00147B6E" w:rsidRPr="00536A92">
            <w:rPr>
              <w:color w:val="000000" w:themeColor="text1"/>
            </w:rPr>
            <w:instrText xml:space="preserve"> CITATION Tip2 \l 1063 </w:instrText>
          </w:r>
          <w:r w:rsidR="00147B6E" w:rsidRPr="00536A92">
            <w:rPr>
              <w:color w:val="000000" w:themeColor="text1"/>
            </w:rPr>
            <w:fldChar w:fldCharType="separate"/>
          </w:r>
          <w:r w:rsidR="00F41296" w:rsidRPr="00F41296">
            <w:rPr>
              <w:noProof/>
              <w:color w:val="000000" w:themeColor="text1"/>
            </w:rPr>
            <w:t>(71)</w:t>
          </w:r>
          <w:r w:rsidR="00147B6E" w:rsidRPr="00536A92">
            <w:rPr>
              <w:color w:val="000000" w:themeColor="text1"/>
            </w:rPr>
            <w:fldChar w:fldCharType="end"/>
          </w:r>
        </w:sdtContent>
      </w:sdt>
      <w:r>
        <w:rPr>
          <w:color w:val="000000" w:themeColor="text1"/>
        </w:rPr>
        <w:t>.</w:t>
      </w:r>
    </w:p>
    <w:p w14:paraId="6D38C451" w14:textId="076777AE" w:rsidR="00823BE8" w:rsidRPr="00536A92" w:rsidRDefault="00565FE4" w:rsidP="00B258AB">
      <w:pPr>
        <w:pStyle w:val="NoSpacing"/>
        <w:numPr>
          <w:ilvl w:val="3"/>
          <w:numId w:val="6"/>
        </w:numPr>
        <w:spacing w:line="276" w:lineRule="auto"/>
        <w:jc w:val="both"/>
        <w:rPr>
          <w:bCs/>
          <w:color w:val="000000" w:themeColor="text1"/>
          <w:szCs w:val="22"/>
        </w:rPr>
      </w:pPr>
      <w:r>
        <w:t xml:space="preserve">Upon completion of the fibre optic cable installation work, provide fibre optic passports for all fibres and original </w:t>
      </w:r>
      <w:proofErr w:type="spellStart"/>
      <w:r>
        <w:t>reflectograms</w:t>
      </w:r>
      <w:proofErr w:type="spellEnd"/>
      <w:r>
        <w:t xml:space="preserve"> of the fibres in *.</w:t>
      </w:r>
      <w:proofErr w:type="spellStart"/>
      <w:r>
        <w:t>sor</w:t>
      </w:r>
      <w:proofErr w:type="spellEnd"/>
      <w:r>
        <w:t xml:space="preserve"> format in accordance with the requirements set out in the Annexes</w:t>
      </w:r>
      <w:r>
        <w:rPr>
          <w:color w:val="000000" w:themeColor="text1"/>
        </w:rPr>
        <w:t xml:space="preserve"> </w:t>
      </w:r>
      <w:sdt>
        <w:sdtPr>
          <w:rPr>
            <w:bCs/>
            <w:color w:val="000000" w:themeColor="text1"/>
            <w:szCs w:val="22"/>
          </w:rPr>
          <w:id w:val="-1484618722"/>
          <w:citation/>
        </w:sdtPr>
        <w:sdtEndPr/>
        <w:sdtContent>
          <w:r w:rsidR="007F172D" w:rsidRPr="00536A92">
            <w:rPr>
              <w:color w:val="000000" w:themeColor="text1"/>
            </w:rPr>
            <w:fldChar w:fldCharType="begin"/>
          </w:r>
          <w:r w:rsidR="007F172D" w:rsidRPr="00536A92">
            <w:rPr>
              <w:color w:val="000000" w:themeColor="text1"/>
            </w:rPr>
            <w:instrText xml:space="preserve"> CITATION Bendras6 \l 1033 </w:instrText>
          </w:r>
          <w:r w:rsidR="007F172D" w:rsidRPr="00536A92">
            <w:rPr>
              <w:color w:val="000000" w:themeColor="text1"/>
            </w:rPr>
            <w:fldChar w:fldCharType="separate"/>
          </w:r>
          <w:r w:rsidR="00F41296" w:rsidRPr="00F41296">
            <w:rPr>
              <w:noProof/>
              <w:color w:val="000000" w:themeColor="text1"/>
            </w:rPr>
            <w:t>(6)</w:t>
          </w:r>
          <w:r w:rsidR="007F172D" w:rsidRPr="00536A92">
            <w:rPr>
              <w:color w:val="000000" w:themeColor="text1"/>
            </w:rPr>
            <w:fldChar w:fldCharType="end"/>
          </w:r>
        </w:sdtContent>
      </w:sdt>
      <w:r>
        <w:rPr>
          <w:color w:val="000000" w:themeColor="text1"/>
        </w:rPr>
        <w:t xml:space="preserve"> and </w:t>
      </w:r>
      <w:sdt>
        <w:sdtPr>
          <w:rPr>
            <w:bCs/>
            <w:color w:val="000000" w:themeColor="text1"/>
            <w:szCs w:val="22"/>
          </w:rPr>
          <w:id w:val="-1725368249"/>
          <w:citation/>
        </w:sdtPr>
        <w:sdtEndPr/>
        <w:sdtContent>
          <w:r w:rsidR="007F172D" w:rsidRPr="00536A92">
            <w:rPr>
              <w:color w:val="000000" w:themeColor="text1"/>
            </w:rPr>
            <w:fldChar w:fldCharType="begin"/>
          </w:r>
          <w:r w:rsidR="007F172D" w:rsidRPr="00536A92">
            <w:rPr>
              <w:color w:val="000000" w:themeColor="text1"/>
            </w:rPr>
            <w:instrText xml:space="preserve"> CITATION Bendras7 \l 1033 </w:instrText>
          </w:r>
          <w:r w:rsidR="007F172D" w:rsidRPr="00536A92">
            <w:rPr>
              <w:color w:val="000000" w:themeColor="text1"/>
            </w:rPr>
            <w:fldChar w:fldCharType="separate"/>
          </w:r>
          <w:r w:rsidR="00F41296" w:rsidRPr="00F41296">
            <w:rPr>
              <w:noProof/>
              <w:color w:val="000000" w:themeColor="text1"/>
            </w:rPr>
            <w:t>(7)</w:t>
          </w:r>
          <w:r w:rsidR="007F172D" w:rsidRPr="00536A92">
            <w:rPr>
              <w:color w:val="000000" w:themeColor="text1"/>
            </w:rPr>
            <w:fldChar w:fldCharType="end"/>
          </w:r>
        </w:sdtContent>
      </w:sdt>
      <w:r>
        <w:rPr>
          <w:color w:val="000000" w:themeColor="text1"/>
        </w:rPr>
        <w:t>.</w:t>
      </w:r>
    </w:p>
    <w:p w14:paraId="3D9E160D" w14:textId="77777777" w:rsidR="00D5623A" w:rsidRPr="00536A92" w:rsidRDefault="00D5623A" w:rsidP="00B258AB">
      <w:pPr>
        <w:pStyle w:val="NoSpacing"/>
        <w:numPr>
          <w:ilvl w:val="1"/>
          <w:numId w:val="6"/>
        </w:numPr>
        <w:spacing w:line="276" w:lineRule="auto"/>
        <w:ind w:left="0" w:firstLine="567"/>
        <w:jc w:val="both"/>
        <w:rPr>
          <w:rFonts w:cs="Arial"/>
          <w:b/>
          <w:bCs/>
          <w:szCs w:val="22"/>
        </w:rPr>
      </w:pPr>
      <w:r>
        <w:rPr>
          <w:b/>
        </w:rPr>
        <w:t>Technological data transmission network</w:t>
      </w:r>
    </w:p>
    <w:p w14:paraId="74C0D726" w14:textId="77777777" w:rsidR="00D5623A" w:rsidRPr="00536A92" w:rsidRDefault="00D5623A" w:rsidP="00B258AB">
      <w:pPr>
        <w:pStyle w:val="NoSpacing"/>
        <w:numPr>
          <w:ilvl w:val="2"/>
          <w:numId w:val="6"/>
        </w:numPr>
        <w:spacing w:line="276" w:lineRule="auto"/>
        <w:ind w:left="0" w:firstLine="567"/>
        <w:jc w:val="both"/>
        <w:rPr>
          <w:rFonts w:cs="Arial"/>
          <w:b/>
          <w:bCs/>
          <w:szCs w:val="22"/>
        </w:rPr>
      </w:pPr>
      <w:r>
        <w:rPr>
          <w:b/>
        </w:rPr>
        <w:t>IP/ MPLS network</w:t>
      </w:r>
    </w:p>
    <w:p w14:paraId="250AB242" w14:textId="7EBAD576" w:rsidR="00D5623A" w:rsidRPr="00536A92" w:rsidRDefault="00D5623A" w:rsidP="00B258AB">
      <w:pPr>
        <w:pStyle w:val="NoSpacing"/>
        <w:numPr>
          <w:ilvl w:val="3"/>
          <w:numId w:val="6"/>
        </w:numPr>
        <w:spacing w:line="276" w:lineRule="auto"/>
        <w:ind w:left="0" w:firstLine="567"/>
        <w:jc w:val="both"/>
        <w:rPr>
          <w:rFonts w:cs="Arial"/>
          <w:szCs w:val="22"/>
        </w:rPr>
      </w:pPr>
      <w:r>
        <w:t>Design and installation of the technological data transmission network (TDTN) equipment to be integrated into the existing LITGRID AB IP/MPLS network:</w:t>
      </w:r>
    </w:p>
    <w:p w14:paraId="59B0B5D2" w14:textId="0C172711" w:rsidR="006C7421" w:rsidRPr="00536A92" w:rsidRDefault="006C7421" w:rsidP="00B258AB">
      <w:pPr>
        <w:pStyle w:val="NoSpacing"/>
        <w:numPr>
          <w:ilvl w:val="4"/>
          <w:numId w:val="6"/>
        </w:numPr>
        <w:tabs>
          <w:tab w:val="left" w:pos="1276"/>
        </w:tabs>
        <w:spacing w:line="276" w:lineRule="auto"/>
        <w:ind w:left="0" w:firstLine="567"/>
        <w:jc w:val="both"/>
        <w:rPr>
          <w:rFonts w:cs="Arial"/>
          <w:szCs w:val="22"/>
        </w:rPr>
      </w:pPr>
      <w:r>
        <w:t xml:space="preserve">MPLS router for 110/10 kV </w:t>
      </w:r>
      <w:proofErr w:type="spellStart"/>
      <w:r>
        <w:t>Nemenčinė</w:t>
      </w:r>
      <w:proofErr w:type="spellEnd"/>
      <w:r>
        <w:t xml:space="preserve"> TS with the required number of SFP modules;</w:t>
      </w:r>
    </w:p>
    <w:p w14:paraId="33F9C9E1" w14:textId="1871F34E" w:rsidR="00E8576E" w:rsidRPr="00536A92" w:rsidRDefault="00E8576E" w:rsidP="00B258AB">
      <w:pPr>
        <w:pStyle w:val="NoSpacing"/>
        <w:numPr>
          <w:ilvl w:val="4"/>
          <w:numId w:val="6"/>
        </w:numPr>
        <w:tabs>
          <w:tab w:val="left" w:pos="1276"/>
        </w:tabs>
        <w:spacing w:line="276" w:lineRule="auto"/>
        <w:ind w:left="0" w:firstLine="567"/>
        <w:jc w:val="both"/>
        <w:rPr>
          <w:rFonts w:cs="Arial"/>
          <w:szCs w:val="22"/>
        </w:rPr>
      </w:pPr>
      <w:r>
        <w:t xml:space="preserve">Add the required number of SFP modules to the existing MPLS routers in the connected </w:t>
      </w:r>
      <w:proofErr w:type="spellStart"/>
      <w:r>
        <w:t>Pabradės</w:t>
      </w:r>
      <w:proofErr w:type="spellEnd"/>
      <w:r>
        <w:t xml:space="preserve"> TS and </w:t>
      </w:r>
      <w:proofErr w:type="spellStart"/>
      <w:r>
        <w:t>Neris</w:t>
      </w:r>
      <w:proofErr w:type="spellEnd"/>
      <w:r>
        <w:t xml:space="preserve"> TS;</w:t>
      </w:r>
    </w:p>
    <w:p w14:paraId="34AF1029" w14:textId="2AA5648C" w:rsidR="00E8576E" w:rsidRPr="00536A92" w:rsidRDefault="00E8576E" w:rsidP="00B258AB">
      <w:pPr>
        <w:pStyle w:val="NoSpacing"/>
        <w:numPr>
          <w:ilvl w:val="4"/>
          <w:numId w:val="6"/>
        </w:numPr>
        <w:tabs>
          <w:tab w:val="left" w:pos="1276"/>
        </w:tabs>
        <w:spacing w:line="276" w:lineRule="auto"/>
        <w:ind w:left="0" w:firstLine="567"/>
        <w:jc w:val="both"/>
        <w:rPr>
          <w:rFonts w:cs="Arial"/>
          <w:szCs w:val="22"/>
        </w:rPr>
      </w:pPr>
      <w:r>
        <w:t xml:space="preserve">Connection of the </w:t>
      </w:r>
      <w:proofErr w:type="spellStart"/>
      <w:r>
        <w:t>Pabradė</w:t>
      </w:r>
      <w:proofErr w:type="spellEnd"/>
      <w:r>
        <w:t xml:space="preserve"> TS - 110/10 kV </w:t>
      </w:r>
      <w:proofErr w:type="spellStart"/>
      <w:r>
        <w:t>Nemenčinė</w:t>
      </w:r>
      <w:proofErr w:type="spellEnd"/>
      <w:r>
        <w:t xml:space="preserve"> TS - </w:t>
      </w:r>
      <w:proofErr w:type="spellStart"/>
      <w:r>
        <w:t>Neris</w:t>
      </w:r>
      <w:proofErr w:type="spellEnd"/>
      <w:r>
        <w:t xml:space="preserve"> TS router circuits via fibre optic fibres;</w:t>
      </w:r>
    </w:p>
    <w:p w14:paraId="7EC7E257" w14:textId="0A40D000" w:rsidR="00174A68" w:rsidRPr="00536A92" w:rsidRDefault="00D5623A" w:rsidP="00B258AB">
      <w:pPr>
        <w:pStyle w:val="NoSpacing"/>
        <w:numPr>
          <w:ilvl w:val="4"/>
          <w:numId w:val="6"/>
        </w:numPr>
        <w:tabs>
          <w:tab w:val="left" w:pos="1276"/>
        </w:tabs>
        <w:spacing w:line="276" w:lineRule="auto"/>
        <w:ind w:left="0" w:firstLine="567"/>
        <w:jc w:val="both"/>
        <w:rPr>
          <w:rFonts w:cs="Arial"/>
          <w:szCs w:val="22"/>
        </w:rPr>
      </w:pPr>
      <w:r>
        <w:t xml:space="preserve">A general purpose (GP) industrial switchgear 110/10 kV </w:t>
      </w:r>
      <w:proofErr w:type="spellStart"/>
      <w:r>
        <w:t>Nemenčinė</w:t>
      </w:r>
      <w:proofErr w:type="spellEnd"/>
      <w:r>
        <w:t xml:space="preserve"> TS with the required number of SFP modules;</w:t>
      </w:r>
      <w:r>
        <w:rPr>
          <w:color w:val="000000" w:themeColor="text1"/>
        </w:rPr>
        <w:t xml:space="preserve"> </w:t>
      </w:r>
    </w:p>
    <w:p w14:paraId="06EB9900" w14:textId="39E96A66" w:rsidR="00D5623A" w:rsidRPr="00536A92" w:rsidRDefault="00174A68" w:rsidP="00B258AB">
      <w:pPr>
        <w:pStyle w:val="NoSpacing"/>
        <w:numPr>
          <w:ilvl w:val="4"/>
          <w:numId w:val="6"/>
        </w:numPr>
        <w:tabs>
          <w:tab w:val="left" w:pos="1276"/>
        </w:tabs>
        <w:spacing w:line="276" w:lineRule="auto"/>
        <w:ind w:left="0" w:firstLine="567"/>
        <w:jc w:val="both"/>
        <w:rPr>
          <w:rFonts w:cs="Arial"/>
          <w:szCs w:val="22"/>
        </w:rPr>
      </w:pPr>
      <w:r>
        <w:t>The router and switch are mounted in a 19-inch frame in the communications cabinet.</w:t>
      </w:r>
    </w:p>
    <w:p w14:paraId="17593C1E" w14:textId="77777777" w:rsidR="00D5623A" w:rsidRPr="00536A92" w:rsidRDefault="00D5623A" w:rsidP="00B258AB">
      <w:pPr>
        <w:pStyle w:val="NoSpacing"/>
        <w:numPr>
          <w:ilvl w:val="3"/>
          <w:numId w:val="6"/>
        </w:numPr>
        <w:tabs>
          <w:tab w:val="left" w:pos="1276"/>
        </w:tabs>
        <w:spacing w:line="276" w:lineRule="auto"/>
        <w:ind w:left="0" w:firstLine="567"/>
        <w:jc w:val="both"/>
        <w:rPr>
          <w:rFonts w:cs="Arial"/>
          <w:szCs w:val="22"/>
        </w:rPr>
      </w:pPr>
      <w:r>
        <w:t>Design and install communication channels:</w:t>
      </w:r>
    </w:p>
    <w:p w14:paraId="5563F754" w14:textId="77777777" w:rsidR="00D5623A" w:rsidRPr="00536A92" w:rsidRDefault="00D5623A" w:rsidP="00B258AB">
      <w:pPr>
        <w:pStyle w:val="NoSpacing"/>
        <w:numPr>
          <w:ilvl w:val="4"/>
          <w:numId w:val="6"/>
        </w:numPr>
        <w:tabs>
          <w:tab w:val="left" w:pos="1276"/>
        </w:tabs>
        <w:spacing w:line="276" w:lineRule="auto"/>
        <w:ind w:left="0" w:firstLine="567"/>
        <w:jc w:val="both"/>
        <w:rPr>
          <w:rFonts w:cs="Arial"/>
          <w:szCs w:val="22"/>
        </w:rPr>
      </w:pPr>
      <w:r>
        <w:t>For TCTD data transmission;</w:t>
      </w:r>
    </w:p>
    <w:p w14:paraId="771446B3" w14:textId="77777777" w:rsidR="00D5623A" w:rsidRPr="00536A92" w:rsidRDefault="00D5623A" w:rsidP="00B258AB">
      <w:pPr>
        <w:pStyle w:val="NoSpacing"/>
        <w:numPr>
          <w:ilvl w:val="4"/>
          <w:numId w:val="6"/>
        </w:numPr>
        <w:tabs>
          <w:tab w:val="left" w:pos="1276"/>
        </w:tabs>
        <w:spacing w:line="276" w:lineRule="auto"/>
        <w:ind w:left="0" w:firstLine="567"/>
        <w:jc w:val="both"/>
        <w:rPr>
          <w:rFonts w:cs="Arial"/>
          <w:szCs w:val="22"/>
        </w:rPr>
      </w:pPr>
      <w:r>
        <w:rPr>
          <w:color w:val="000000" w:themeColor="text1"/>
        </w:rPr>
        <w:t>For RPA monitoring;</w:t>
      </w:r>
    </w:p>
    <w:p w14:paraId="5FE94486" w14:textId="77777777" w:rsidR="00D5623A" w:rsidRPr="00536A92" w:rsidRDefault="00D5623A" w:rsidP="00B258AB">
      <w:pPr>
        <w:pStyle w:val="NoSpacing"/>
        <w:numPr>
          <w:ilvl w:val="4"/>
          <w:numId w:val="6"/>
        </w:numPr>
        <w:tabs>
          <w:tab w:val="left" w:pos="1276"/>
        </w:tabs>
        <w:spacing w:line="276" w:lineRule="auto"/>
        <w:ind w:left="0" w:firstLine="567"/>
        <w:jc w:val="both"/>
        <w:rPr>
          <w:rFonts w:cs="Arial"/>
          <w:szCs w:val="22"/>
        </w:rPr>
      </w:pPr>
      <w:r>
        <w:t>For security, fire and video surveillance systems;</w:t>
      </w:r>
    </w:p>
    <w:p w14:paraId="12F6C07E" w14:textId="77777777" w:rsidR="00D5623A" w:rsidRPr="00536A92" w:rsidRDefault="00D5623A" w:rsidP="00B258AB">
      <w:pPr>
        <w:pStyle w:val="NoSpacing"/>
        <w:numPr>
          <w:ilvl w:val="4"/>
          <w:numId w:val="6"/>
        </w:numPr>
        <w:tabs>
          <w:tab w:val="left" w:pos="1276"/>
        </w:tabs>
        <w:spacing w:line="276" w:lineRule="auto"/>
        <w:ind w:left="0" w:firstLine="567"/>
        <w:jc w:val="both"/>
        <w:rPr>
          <w:rFonts w:cs="Arial"/>
          <w:szCs w:val="22"/>
        </w:rPr>
      </w:pPr>
      <w:r>
        <w:t>For grounding monitoring of NSRS;</w:t>
      </w:r>
    </w:p>
    <w:p w14:paraId="1F436643" w14:textId="49F7A625" w:rsidR="00D5623A" w:rsidRPr="00536A92" w:rsidRDefault="00D5623A" w:rsidP="00B258AB">
      <w:pPr>
        <w:pStyle w:val="NoSpacing"/>
        <w:numPr>
          <w:ilvl w:val="4"/>
          <w:numId w:val="6"/>
        </w:numPr>
        <w:tabs>
          <w:tab w:val="left" w:pos="1276"/>
        </w:tabs>
        <w:spacing w:line="276" w:lineRule="auto"/>
        <w:ind w:left="0" w:firstLine="567"/>
        <w:jc w:val="both"/>
        <w:rPr>
          <w:rFonts w:cs="Arial"/>
          <w:szCs w:val="22"/>
        </w:rPr>
      </w:pPr>
      <w:r>
        <w:rPr>
          <w:color w:val="000000" w:themeColor="text1"/>
        </w:rPr>
        <w:t xml:space="preserve">For data transfer between commercial and technical metering devices. The SFP modules to be used shall be properly selected (compatible with the Ethernet media converters installed in the </w:t>
      </w:r>
      <w:r w:rsidR="00BD5EC6" w:rsidRPr="00BD5EC6">
        <w:rPr>
          <w:color w:val="000000" w:themeColor="text1"/>
        </w:rPr>
        <w:t>CEMC</w:t>
      </w:r>
      <w:r>
        <w:rPr>
          <w:color w:val="000000" w:themeColor="text1"/>
        </w:rPr>
        <w:t xml:space="preserve"> and </w:t>
      </w:r>
      <w:r w:rsidR="00BD5EC6" w:rsidRPr="00BD5EC6">
        <w:rPr>
          <w:color w:val="000000" w:themeColor="text1"/>
        </w:rPr>
        <w:t>TMC</w:t>
      </w:r>
      <w:r>
        <w:rPr>
          <w:color w:val="000000" w:themeColor="text1"/>
        </w:rPr>
        <w:t>) and shall be connected to the ports of the BP switch;</w:t>
      </w:r>
    </w:p>
    <w:p w14:paraId="3AD2A14E" w14:textId="77777777" w:rsidR="00D5623A" w:rsidRPr="00536A92" w:rsidRDefault="00D5623A" w:rsidP="00B258AB">
      <w:pPr>
        <w:pStyle w:val="NoSpacing"/>
        <w:numPr>
          <w:ilvl w:val="4"/>
          <w:numId w:val="6"/>
        </w:numPr>
        <w:tabs>
          <w:tab w:val="left" w:pos="1276"/>
        </w:tabs>
        <w:spacing w:line="276" w:lineRule="auto"/>
        <w:ind w:left="0" w:firstLine="567"/>
        <w:jc w:val="both"/>
        <w:rPr>
          <w:rFonts w:cs="Arial"/>
          <w:szCs w:val="22"/>
        </w:rPr>
      </w:pPr>
      <w:r>
        <w:t>Computer workstation access;</w:t>
      </w:r>
    </w:p>
    <w:p w14:paraId="3D8303E1" w14:textId="6144CE54" w:rsidR="00D5623A" w:rsidRPr="00536A92" w:rsidRDefault="00D5623A" w:rsidP="00B258AB">
      <w:pPr>
        <w:pStyle w:val="ListParagraph"/>
        <w:numPr>
          <w:ilvl w:val="4"/>
          <w:numId w:val="6"/>
        </w:numPr>
        <w:spacing w:line="276" w:lineRule="auto"/>
        <w:ind w:left="0" w:firstLine="567"/>
        <w:rPr>
          <w:rFonts w:ascii="Trebuchet MS" w:hAnsi="Trebuchet MS" w:cs="Arial"/>
          <w:sz w:val="22"/>
          <w:szCs w:val="22"/>
        </w:rPr>
      </w:pPr>
      <w:r>
        <w:rPr>
          <w:rFonts w:ascii="Trebuchet MS" w:hAnsi="Trebuchet MS"/>
          <w:sz w:val="22"/>
        </w:rPr>
        <w:t>Privileged (PAW) computer workstations for access (2 units);</w:t>
      </w:r>
    </w:p>
    <w:p w14:paraId="6638A0B5" w14:textId="77777777" w:rsidR="00D5623A" w:rsidRPr="00536A92" w:rsidRDefault="00D5623A" w:rsidP="00B258AB">
      <w:pPr>
        <w:pStyle w:val="NoSpacing"/>
        <w:numPr>
          <w:ilvl w:val="4"/>
          <w:numId w:val="6"/>
        </w:numPr>
        <w:tabs>
          <w:tab w:val="left" w:pos="1276"/>
        </w:tabs>
        <w:spacing w:line="276" w:lineRule="auto"/>
        <w:ind w:left="0" w:firstLine="567"/>
        <w:jc w:val="both"/>
        <w:rPr>
          <w:rFonts w:cs="Arial"/>
          <w:szCs w:val="22"/>
        </w:rPr>
      </w:pPr>
      <w:r>
        <w:t>For other TS systems under design.</w:t>
      </w:r>
    </w:p>
    <w:p w14:paraId="64392635" w14:textId="77777777" w:rsidR="00D5623A" w:rsidRPr="00536A92" w:rsidRDefault="00D5623A" w:rsidP="00B258AB">
      <w:pPr>
        <w:pStyle w:val="NoSpacing"/>
        <w:numPr>
          <w:ilvl w:val="2"/>
          <w:numId w:val="6"/>
        </w:numPr>
        <w:spacing w:line="276" w:lineRule="auto"/>
        <w:ind w:left="0" w:firstLine="567"/>
        <w:jc w:val="both"/>
        <w:rPr>
          <w:rFonts w:cs="Arial"/>
          <w:b/>
          <w:bCs/>
          <w:szCs w:val="22"/>
        </w:rPr>
      </w:pPr>
      <w:r>
        <w:rPr>
          <w:b/>
        </w:rPr>
        <w:t>Substation data network</w:t>
      </w:r>
    </w:p>
    <w:p w14:paraId="7F7BB0D7" w14:textId="77777777" w:rsidR="00D5623A" w:rsidRPr="00536A92" w:rsidRDefault="00D5623A" w:rsidP="00B258AB">
      <w:pPr>
        <w:pStyle w:val="NoSpacing"/>
        <w:numPr>
          <w:ilvl w:val="3"/>
          <w:numId w:val="6"/>
        </w:numPr>
        <w:tabs>
          <w:tab w:val="left" w:pos="1276"/>
        </w:tabs>
        <w:spacing w:line="276" w:lineRule="auto"/>
        <w:ind w:left="0" w:firstLine="567"/>
        <w:jc w:val="both"/>
        <w:rPr>
          <w:rFonts w:cs="Arial"/>
          <w:szCs w:val="22"/>
        </w:rPr>
      </w:pPr>
      <w:r>
        <w:t xml:space="preserve">Design and install a substation data network (hereinafter - SDN) for data exchange between the substation's TCTD, RPA devices and the substation's time synchronisation unit (STSU), ensuring the requirements of IEC 61850 and IEC 62439-3 standards. </w:t>
      </w:r>
    </w:p>
    <w:p w14:paraId="473C3665" w14:textId="77777777" w:rsidR="00D5623A" w:rsidRPr="00536A92" w:rsidRDefault="00D5623A" w:rsidP="00B258AB">
      <w:pPr>
        <w:pStyle w:val="NoSpacing"/>
        <w:numPr>
          <w:ilvl w:val="3"/>
          <w:numId w:val="6"/>
        </w:numPr>
        <w:tabs>
          <w:tab w:val="left" w:pos="1276"/>
        </w:tabs>
        <w:spacing w:line="276" w:lineRule="auto"/>
        <w:ind w:left="0" w:firstLine="567"/>
        <w:jc w:val="both"/>
        <w:rPr>
          <w:rFonts w:cs="Arial"/>
          <w:szCs w:val="22"/>
        </w:rPr>
      </w:pPr>
      <w:r>
        <w:t>In the draft work project, provide a completed device list and device communication protocol setup table for the assignment of IP addresses and VLAN.</w:t>
      </w:r>
    </w:p>
    <w:p w14:paraId="6BFF9821" w14:textId="4017F840" w:rsidR="00D5623A" w:rsidRPr="00536A92" w:rsidRDefault="00D5623A" w:rsidP="00B258AB">
      <w:pPr>
        <w:pStyle w:val="NoSpacing"/>
        <w:numPr>
          <w:ilvl w:val="3"/>
          <w:numId w:val="6"/>
        </w:numPr>
        <w:tabs>
          <w:tab w:val="left" w:pos="1276"/>
        </w:tabs>
        <w:spacing w:line="276" w:lineRule="auto"/>
        <w:ind w:left="0" w:firstLine="567"/>
        <w:jc w:val="both"/>
        <w:rPr>
          <w:rFonts w:cs="Arial"/>
          <w:szCs w:val="22"/>
        </w:rPr>
      </w:pPr>
      <w:r>
        <w:lastRenderedPageBreak/>
        <w:t>SDN network must be designed and installed according to the priorities of the information to be transmitted.</w:t>
      </w:r>
    </w:p>
    <w:p w14:paraId="729B98F9" w14:textId="2FF0CBDF" w:rsidR="00A05F51" w:rsidRPr="00536A92" w:rsidRDefault="00A05F51" w:rsidP="00B258AB">
      <w:pPr>
        <w:pStyle w:val="NoSpacing"/>
        <w:numPr>
          <w:ilvl w:val="3"/>
          <w:numId w:val="6"/>
        </w:numPr>
        <w:tabs>
          <w:tab w:val="left" w:pos="1276"/>
        </w:tabs>
        <w:spacing w:line="276" w:lineRule="auto"/>
        <w:ind w:left="0" w:firstLine="567"/>
        <w:jc w:val="both"/>
        <w:rPr>
          <w:rFonts w:cs="Arial"/>
          <w:szCs w:val="22"/>
        </w:rPr>
      </w:pPr>
      <w:bookmarkStart w:id="52" w:name="_Hlk62733679"/>
      <w:r>
        <w:t>SDN switches shall be mounted on a DIN rail in RPA cabinets;</w:t>
      </w:r>
    </w:p>
    <w:p w14:paraId="43C9EAFA" w14:textId="0F244D1F" w:rsidR="00A05F51" w:rsidRPr="00536A92" w:rsidRDefault="00A05F51" w:rsidP="00B258AB">
      <w:pPr>
        <w:pStyle w:val="NoSpacing"/>
        <w:numPr>
          <w:ilvl w:val="3"/>
          <w:numId w:val="6"/>
        </w:numPr>
        <w:tabs>
          <w:tab w:val="left" w:pos="1276"/>
        </w:tabs>
        <w:spacing w:line="276" w:lineRule="auto"/>
        <w:ind w:left="0" w:firstLine="567"/>
        <w:jc w:val="both"/>
        <w:rPr>
          <w:rFonts w:cs="Arial"/>
          <w:szCs w:val="22"/>
        </w:rPr>
      </w:pPr>
      <w:r>
        <w:t>SDN switches are mounted in a 19-inch frame in the TCTD cabinet;</w:t>
      </w:r>
      <w:bookmarkEnd w:id="52"/>
      <w:r>
        <w:t>;</w:t>
      </w:r>
    </w:p>
    <w:p w14:paraId="477C2937" w14:textId="77777777" w:rsidR="00D5623A" w:rsidRPr="00536A92" w:rsidRDefault="00D5623A" w:rsidP="00B258AB">
      <w:pPr>
        <w:pStyle w:val="NoSpacing"/>
        <w:numPr>
          <w:ilvl w:val="3"/>
          <w:numId w:val="6"/>
        </w:numPr>
        <w:tabs>
          <w:tab w:val="left" w:pos="1276"/>
        </w:tabs>
        <w:spacing w:line="276" w:lineRule="auto"/>
        <w:ind w:left="0" w:firstLine="567"/>
        <w:jc w:val="both"/>
        <w:rPr>
          <w:rFonts w:cs="Arial"/>
          <w:szCs w:val="22"/>
        </w:rPr>
      </w:pPr>
      <w:r>
        <w:t xml:space="preserve">The SDN network ring changeover time shall be tested and a report submitted. </w:t>
      </w:r>
    </w:p>
    <w:p w14:paraId="01460D4F" w14:textId="77777777" w:rsidR="00D5623A" w:rsidRPr="00536A92" w:rsidRDefault="00D5623A" w:rsidP="00B258AB">
      <w:pPr>
        <w:pStyle w:val="NoSpacing"/>
        <w:numPr>
          <w:ilvl w:val="2"/>
          <w:numId w:val="6"/>
        </w:numPr>
        <w:tabs>
          <w:tab w:val="left" w:pos="1276"/>
        </w:tabs>
        <w:spacing w:line="276" w:lineRule="auto"/>
        <w:ind w:left="0" w:firstLine="567"/>
        <w:jc w:val="both"/>
        <w:rPr>
          <w:rFonts w:cs="Arial"/>
          <w:szCs w:val="22"/>
        </w:rPr>
      </w:pPr>
      <w:r>
        <w:rPr>
          <w:color w:val="000000" w:themeColor="text1"/>
        </w:rPr>
        <w:t>The TCTD and SDN are designed according to the standard structural scheme of the TCTD of LITGRID AB transformer substation.</w:t>
      </w:r>
    </w:p>
    <w:p w14:paraId="77793982" w14:textId="77777777" w:rsidR="00D5623A" w:rsidRPr="00536A92" w:rsidRDefault="00D5623A" w:rsidP="00B258AB">
      <w:pPr>
        <w:pStyle w:val="NoSpacing"/>
        <w:numPr>
          <w:ilvl w:val="2"/>
          <w:numId w:val="6"/>
        </w:numPr>
        <w:tabs>
          <w:tab w:val="left" w:pos="1276"/>
        </w:tabs>
        <w:spacing w:line="276" w:lineRule="auto"/>
        <w:ind w:left="0" w:firstLine="567"/>
        <w:jc w:val="both"/>
        <w:rPr>
          <w:rFonts w:cs="Arial"/>
          <w:szCs w:val="22"/>
        </w:rPr>
      </w:pPr>
      <w:r>
        <w:rPr>
          <w:color w:val="000000" w:themeColor="text1"/>
        </w:rPr>
        <w:t>The routers, GP and SDN switches are bundled with the licences of the data network management and monitoring system used by LITGRID AB.</w:t>
      </w:r>
    </w:p>
    <w:p w14:paraId="00A017B5" w14:textId="2540EFE8" w:rsidR="00D5623A" w:rsidRPr="00536A92" w:rsidRDefault="00D5623A" w:rsidP="00B258AB">
      <w:pPr>
        <w:pStyle w:val="NoSpacing"/>
        <w:numPr>
          <w:ilvl w:val="2"/>
          <w:numId w:val="6"/>
        </w:numPr>
        <w:tabs>
          <w:tab w:val="left" w:pos="1276"/>
        </w:tabs>
        <w:spacing w:line="276" w:lineRule="auto"/>
        <w:ind w:left="0" w:firstLine="567"/>
        <w:jc w:val="both"/>
        <w:rPr>
          <w:rFonts w:cs="Arial"/>
          <w:szCs w:val="22"/>
        </w:rPr>
      </w:pPr>
      <w:r>
        <w:t>All SFP modules to be designed must be original industrial type, from the same manufacturer as the equipment to which they will be connected.</w:t>
      </w:r>
    </w:p>
    <w:p w14:paraId="18BA33ED" w14:textId="77777777" w:rsidR="00D5623A" w:rsidRPr="00536A92" w:rsidRDefault="00D5623A" w:rsidP="00B258AB">
      <w:pPr>
        <w:pStyle w:val="NoSpacing"/>
        <w:numPr>
          <w:ilvl w:val="2"/>
          <w:numId w:val="6"/>
        </w:numPr>
        <w:spacing w:line="276" w:lineRule="auto"/>
        <w:ind w:left="0" w:firstLine="567"/>
        <w:jc w:val="both"/>
        <w:rPr>
          <w:rFonts w:cs="Arial"/>
          <w:szCs w:val="22"/>
        </w:rPr>
      </w:pPr>
      <w:r>
        <w:t>In commercial and technical metering cabinets, the design of media converters shall comply with:</w:t>
      </w:r>
    </w:p>
    <w:p w14:paraId="3A66D547" w14:textId="77777777" w:rsidR="00D5623A" w:rsidRPr="00536A92" w:rsidRDefault="00D5623A" w:rsidP="00B258AB">
      <w:pPr>
        <w:pStyle w:val="NoSpacing"/>
        <w:numPr>
          <w:ilvl w:val="3"/>
          <w:numId w:val="6"/>
        </w:numPr>
        <w:spacing w:line="276" w:lineRule="auto"/>
        <w:ind w:left="0" w:firstLine="567"/>
        <w:jc w:val="both"/>
        <w:rPr>
          <w:rFonts w:cs="Arial"/>
          <w:szCs w:val="22"/>
        </w:rPr>
      </w:pPr>
      <w:r>
        <w:t xml:space="preserve">Data transmission is compatible with the SFP module connected to the GP switch; </w:t>
      </w:r>
    </w:p>
    <w:p w14:paraId="1610E365" w14:textId="77777777" w:rsidR="00D5623A" w:rsidRPr="00536A92" w:rsidRDefault="00D5623A" w:rsidP="00B258AB">
      <w:pPr>
        <w:pStyle w:val="NoSpacing"/>
        <w:numPr>
          <w:ilvl w:val="3"/>
          <w:numId w:val="6"/>
        </w:numPr>
        <w:spacing w:line="276" w:lineRule="auto"/>
        <w:ind w:left="0" w:firstLine="567"/>
        <w:jc w:val="both"/>
        <w:rPr>
          <w:rFonts w:cs="Arial"/>
          <w:szCs w:val="22"/>
        </w:rPr>
      </w:pPr>
      <w:r>
        <w:t xml:space="preserve">IEC-61850-3 ed.2 standard requirements for environmental conditions and hardware; </w:t>
      </w:r>
    </w:p>
    <w:p w14:paraId="20F0465A" w14:textId="77777777" w:rsidR="00D5623A" w:rsidRPr="00536A92" w:rsidRDefault="00D5623A" w:rsidP="00B258AB">
      <w:pPr>
        <w:pStyle w:val="NoSpacing"/>
        <w:numPr>
          <w:ilvl w:val="3"/>
          <w:numId w:val="6"/>
        </w:numPr>
        <w:tabs>
          <w:tab w:val="left" w:pos="1276"/>
        </w:tabs>
        <w:spacing w:line="276" w:lineRule="auto"/>
        <w:ind w:left="0" w:firstLine="567"/>
        <w:jc w:val="both"/>
        <w:rPr>
          <w:rFonts w:cs="Arial"/>
          <w:szCs w:val="22"/>
        </w:rPr>
      </w:pPr>
      <w:r>
        <w:t>Power supply without external power supplies.</w:t>
      </w:r>
    </w:p>
    <w:p w14:paraId="3CC7A810" w14:textId="77777777" w:rsidR="00D5623A" w:rsidRPr="00536A92" w:rsidRDefault="00D5623A" w:rsidP="00B258AB">
      <w:pPr>
        <w:pStyle w:val="NoSpacing"/>
        <w:numPr>
          <w:ilvl w:val="1"/>
          <w:numId w:val="6"/>
        </w:numPr>
        <w:spacing w:line="276" w:lineRule="auto"/>
        <w:ind w:left="0" w:firstLine="567"/>
        <w:jc w:val="both"/>
        <w:rPr>
          <w:rFonts w:cs="Arial"/>
          <w:b/>
          <w:bCs/>
          <w:szCs w:val="22"/>
        </w:rPr>
      </w:pPr>
      <w:r>
        <w:rPr>
          <w:b/>
        </w:rPr>
        <w:t>Telecommunications infrastructure</w:t>
      </w:r>
    </w:p>
    <w:p w14:paraId="52873E96" w14:textId="77777777" w:rsidR="00D5623A" w:rsidRPr="00536A92" w:rsidRDefault="00D5623A" w:rsidP="00B258AB">
      <w:pPr>
        <w:pStyle w:val="NoSpacing"/>
        <w:numPr>
          <w:ilvl w:val="2"/>
          <w:numId w:val="6"/>
        </w:numPr>
        <w:tabs>
          <w:tab w:val="left" w:pos="1276"/>
        </w:tabs>
        <w:spacing w:line="276" w:lineRule="auto"/>
        <w:ind w:left="0" w:firstLine="567"/>
        <w:jc w:val="both"/>
        <w:rPr>
          <w:rFonts w:cs="Arial"/>
          <w:szCs w:val="22"/>
        </w:rPr>
      </w:pPr>
      <w:r>
        <w:t>Design and install power supply systems for telecommunications equipment.</w:t>
      </w:r>
    </w:p>
    <w:p w14:paraId="2978D2FD" w14:textId="77777777" w:rsidR="00D5623A" w:rsidRPr="00536A92" w:rsidRDefault="00D5623A" w:rsidP="00B258AB">
      <w:pPr>
        <w:pStyle w:val="NoSpacing"/>
        <w:numPr>
          <w:ilvl w:val="3"/>
          <w:numId w:val="6"/>
        </w:numPr>
        <w:tabs>
          <w:tab w:val="left" w:pos="1276"/>
        </w:tabs>
        <w:spacing w:line="276" w:lineRule="auto"/>
        <w:ind w:left="0" w:firstLine="567"/>
        <w:jc w:val="both"/>
        <w:rPr>
          <w:rFonts w:cs="Arial"/>
          <w:szCs w:val="22"/>
        </w:rPr>
      </w:pPr>
      <w:r>
        <w:t xml:space="preserve"> working from two direct current shield (DCS) busbar sections of a substation's direct current battery bank. </w:t>
      </w:r>
    </w:p>
    <w:p w14:paraId="1B430D3A" w14:textId="77777777" w:rsidR="00D5623A" w:rsidRPr="00536A92" w:rsidRDefault="00D5623A" w:rsidP="00B258AB">
      <w:pPr>
        <w:pStyle w:val="NoSpacing"/>
        <w:numPr>
          <w:ilvl w:val="3"/>
          <w:numId w:val="6"/>
        </w:numPr>
        <w:tabs>
          <w:tab w:val="left" w:pos="1276"/>
        </w:tabs>
        <w:spacing w:line="276" w:lineRule="auto"/>
        <w:ind w:left="0" w:firstLine="567"/>
        <w:jc w:val="both"/>
        <w:rPr>
          <w:rFonts w:cs="Arial"/>
          <w:szCs w:val="22"/>
        </w:rPr>
      </w:pPr>
      <w:r>
        <w:t xml:space="preserve">the telecommunications equipment shall be provided with a power supply to ensure the functioning of the communications equipment for at least 8 hours. </w:t>
      </w:r>
    </w:p>
    <w:p w14:paraId="765F3153" w14:textId="77777777" w:rsidR="00D5623A" w:rsidRPr="00536A92" w:rsidRDefault="00D5623A" w:rsidP="00B258AB">
      <w:pPr>
        <w:pStyle w:val="NoSpacing"/>
        <w:numPr>
          <w:ilvl w:val="3"/>
          <w:numId w:val="6"/>
        </w:numPr>
        <w:tabs>
          <w:tab w:val="left" w:pos="1276"/>
        </w:tabs>
        <w:spacing w:line="276" w:lineRule="auto"/>
        <w:ind w:left="0" w:firstLine="567"/>
        <w:jc w:val="both"/>
        <w:rPr>
          <w:rFonts w:cs="Arial"/>
          <w:szCs w:val="22"/>
        </w:rPr>
      </w:pPr>
      <w:r>
        <w:t>the requirements for the design of the electrical power supply for telecommunications and TCTD against DCSSP.</w:t>
      </w:r>
    </w:p>
    <w:p w14:paraId="3CF43364" w14:textId="77777777" w:rsidR="00D5623A" w:rsidRPr="00536A92" w:rsidRDefault="00D5623A" w:rsidP="00B258AB">
      <w:pPr>
        <w:pStyle w:val="NoSpacing"/>
        <w:numPr>
          <w:ilvl w:val="2"/>
          <w:numId w:val="6"/>
        </w:numPr>
        <w:spacing w:line="276" w:lineRule="auto"/>
        <w:ind w:left="0" w:firstLine="567"/>
        <w:jc w:val="both"/>
        <w:rPr>
          <w:rFonts w:cs="Arial"/>
          <w:szCs w:val="22"/>
        </w:rPr>
      </w:pPr>
      <w:r>
        <w:t>Design and install the required number of new telecommunications cabinets, taking into account the equipment manufacturers' recommendations for installation and environmental conditions.</w:t>
      </w:r>
    </w:p>
    <w:p w14:paraId="7F644F14" w14:textId="4D585B14" w:rsidR="00D5623A" w:rsidRPr="00536A92" w:rsidRDefault="00D5623A" w:rsidP="00B258AB">
      <w:pPr>
        <w:pStyle w:val="NoSpacing"/>
        <w:numPr>
          <w:ilvl w:val="2"/>
          <w:numId w:val="6"/>
        </w:numPr>
        <w:spacing w:line="276" w:lineRule="auto"/>
        <w:ind w:left="0" w:firstLine="567"/>
        <w:jc w:val="both"/>
        <w:rPr>
          <w:rFonts w:cs="Arial"/>
          <w:b/>
          <w:bCs/>
          <w:szCs w:val="22"/>
        </w:rPr>
      </w:pPr>
      <w:r>
        <w:t>Telecommunications cabinets shall be designed in accordance with the requirements for internal telecommunications cabinets in control panels and communications equipment.</w:t>
      </w:r>
    </w:p>
    <w:p w14:paraId="52C9AF57" w14:textId="77777777" w:rsidR="00D5623A" w:rsidRPr="00536A92" w:rsidRDefault="00D5623A" w:rsidP="00B258AB">
      <w:pPr>
        <w:pStyle w:val="NoSpacing"/>
        <w:numPr>
          <w:ilvl w:val="1"/>
          <w:numId w:val="6"/>
        </w:numPr>
        <w:spacing w:line="276" w:lineRule="auto"/>
        <w:ind w:left="0" w:firstLine="567"/>
        <w:jc w:val="both"/>
        <w:rPr>
          <w:rFonts w:cs="Arial"/>
          <w:b/>
          <w:bCs/>
          <w:szCs w:val="22"/>
        </w:rPr>
      </w:pPr>
      <w:r>
        <w:rPr>
          <w:b/>
        </w:rPr>
        <w:t>General requirements</w:t>
      </w:r>
    </w:p>
    <w:p w14:paraId="1E587F10" w14:textId="77777777" w:rsidR="00D5623A" w:rsidRPr="00536A92" w:rsidRDefault="00D5623A" w:rsidP="00B258AB">
      <w:pPr>
        <w:pStyle w:val="NoSpacing"/>
        <w:numPr>
          <w:ilvl w:val="2"/>
          <w:numId w:val="6"/>
        </w:numPr>
        <w:tabs>
          <w:tab w:val="left" w:pos="1276"/>
        </w:tabs>
        <w:spacing w:line="276" w:lineRule="auto"/>
        <w:ind w:left="0" w:firstLine="567"/>
        <w:jc w:val="both"/>
        <w:rPr>
          <w:rFonts w:cs="Arial"/>
          <w:b/>
          <w:bCs/>
          <w:szCs w:val="22"/>
        </w:rPr>
      </w:pPr>
      <w:r>
        <w:t>The data links shall be in place before the start of the comprehensive testing of the Stage I installations.</w:t>
      </w:r>
    </w:p>
    <w:p w14:paraId="440F5637" w14:textId="77777777" w:rsidR="00D5623A" w:rsidRPr="00536A92" w:rsidRDefault="00D5623A" w:rsidP="00B258AB">
      <w:pPr>
        <w:pStyle w:val="NoSpacing"/>
        <w:numPr>
          <w:ilvl w:val="2"/>
          <w:numId w:val="6"/>
        </w:numPr>
        <w:tabs>
          <w:tab w:val="left" w:pos="1276"/>
        </w:tabs>
        <w:spacing w:line="276" w:lineRule="auto"/>
        <w:ind w:left="0" w:firstLine="567"/>
        <w:jc w:val="both"/>
        <w:rPr>
          <w:rFonts w:cs="Arial"/>
          <w:szCs w:val="22"/>
        </w:rPr>
      </w:pPr>
      <w:r>
        <w:t>The installation, configuration and testing of the newly deployed data communications equipment must be designed and carried out.</w:t>
      </w:r>
    </w:p>
    <w:p w14:paraId="7DAEA324" w14:textId="3943BC3D" w:rsidR="00D5623A" w:rsidRPr="00536A92" w:rsidRDefault="00D5623A" w:rsidP="00B258AB">
      <w:pPr>
        <w:pStyle w:val="NoSpacing"/>
        <w:numPr>
          <w:ilvl w:val="2"/>
          <w:numId w:val="6"/>
        </w:numPr>
        <w:spacing w:line="276" w:lineRule="auto"/>
        <w:ind w:left="0" w:firstLine="567"/>
        <w:jc w:val="both"/>
        <w:rPr>
          <w:rFonts w:cs="Arial"/>
          <w:szCs w:val="22"/>
        </w:rPr>
      </w:pPr>
      <w:r>
        <w:t>Telecommunications and infrastructure equipment shall be designed and installed new.</w:t>
      </w:r>
    </w:p>
    <w:p w14:paraId="2FB59F34" w14:textId="77777777" w:rsidR="00D5623A" w:rsidRPr="00536A92" w:rsidRDefault="00D5623A" w:rsidP="00B258AB">
      <w:pPr>
        <w:pStyle w:val="NoSpacing"/>
        <w:numPr>
          <w:ilvl w:val="2"/>
          <w:numId w:val="6"/>
        </w:numPr>
        <w:tabs>
          <w:tab w:val="left" w:pos="1276"/>
        </w:tabs>
        <w:spacing w:line="276" w:lineRule="auto"/>
        <w:ind w:left="0" w:firstLine="567"/>
        <w:jc w:val="both"/>
        <w:rPr>
          <w:szCs w:val="22"/>
        </w:rPr>
      </w:pPr>
      <w:r>
        <w:t>The telecommunications part of the technical design shall be presented as a separate chapter or file and the detailed design as a separate file.</w:t>
      </w:r>
    </w:p>
    <w:p w14:paraId="0C380A94" w14:textId="744FAFF8" w:rsidR="00E8576E" w:rsidRPr="00536A92" w:rsidRDefault="00E8576E" w:rsidP="00B258AB">
      <w:pPr>
        <w:pStyle w:val="NoSpacing"/>
        <w:numPr>
          <w:ilvl w:val="2"/>
          <w:numId w:val="6"/>
        </w:numPr>
        <w:tabs>
          <w:tab w:val="left" w:pos="1276"/>
        </w:tabs>
        <w:spacing w:line="276" w:lineRule="auto"/>
        <w:ind w:left="0" w:firstLine="567"/>
        <w:jc w:val="both"/>
        <w:rPr>
          <w:rFonts w:cs="Arial"/>
          <w:bCs/>
          <w:szCs w:val="22"/>
        </w:rPr>
      </w:pPr>
      <w:r>
        <w:t xml:space="preserve">Describe and provide solutions in the technical design for the necessary data transmission changes to be made to other transmission network facilities related to the reconstruction: </w:t>
      </w:r>
      <w:proofErr w:type="spellStart"/>
      <w:r>
        <w:t>Pabrade</w:t>
      </w:r>
      <w:proofErr w:type="spellEnd"/>
      <w:r>
        <w:t xml:space="preserve"> TS and </w:t>
      </w:r>
      <w:proofErr w:type="spellStart"/>
      <w:r>
        <w:t>Neris</w:t>
      </w:r>
      <w:proofErr w:type="spellEnd"/>
      <w:r>
        <w:t xml:space="preserve"> TS.</w:t>
      </w:r>
    </w:p>
    <w:p w14:paraId="2E454AE2" w14:textId="41B0DE83" w:rsidR="00D5623A" w:rsidRPr="00536A92" w:rsidRDefault="00D5623A" w:rsidP="00B258AB">
      <w:pPr>
        <w:pStyle w:val="NoSpacing"/>
        <w:numPr>
          <w:ilvl w:val="2"/>
          <w:numId w:val="6"/>
        </w:numPr>
        <w:tabs>
          <w:tab w:val="left" w:pos="1276"/>
        </w:tabs>
        <w:spacing w:line="276" w:lineRule="auto"/>
        <w:ind w:left="0" w:firstLine="567"/>
        <w:jc w:val="both"/>
        <w:rPr>
          <w:rFonts w:cs="Arial"/>
          <w:szCs w:val="22"/>
        </w:rPr>
      </w:pPr>
      <w:r>
        <w:t xml:space="preserve">The telecommunication solutions shall be developed in accordance with the TSO-approved Remote Control Requirements for Transmission Network Transformer Substations and Switchyard Equipment as set out in the Annex </w:t>
      </w:r>
      <w:sdt>
        <w:sdtPr>
          <w:rPr>
            <w:rFonts w:cs="Arial"/>
            <w:szCs w:val="22"/>
          </w:rPr>
          <w:id w:val="1327399009"/>
          <w:citation/>
        </w:sdtPr>
        <w:sdtEndPr/>
        <w:sdtContent>
          <w:r w:rsidR="00164EA0" w:rsidRPr="00536A92">
            <w:rPr>
              <w:rFonts w:cs="Arial"/>
            </w:rPr>
            <w:fldChar w:fldCharType="begin"/>
          </w:r>
          <w:r w:rsidR="00164EA0" w:rsidRPr="00536A92">
            <w:rPr>
              <w:rFonts w:cs="Arial"/>
            </w:rPr>
            <w:instrText xml:space="preserve"> CITATION PVA \l 1033 </w:instrText>
          </w:r>
          <w:r w:rsidR="00164EA0" w:rsidRPr="00536A92">
            <w:rPr>
              <w:rFonts w:cs="Arial"/>
            </w:rPr>
            <w:fldChar w:fldCharType="separate"/>
          </w:r>
          <w:r w:rsidR="00F41296" w:rsidRPr="00F41296">
            <w:rPr>
              <w:rFonts w:cs="Arial"/>
              <w:noProof/>
            </w:rPr>
            <w:t>(61)</w:t>
          </w:r>
          <w:r w:rsidR="00164EA0" w:rsidRPr="00536A92">
            <w:rPr>
              <w:rFonts w:cs="Arial"/>
            </w:rPr>
            <w:fldChar w:fldCharType="end"/>
          </w:r>
        </w:sdtContent>
      </w:sdt>
      <w:r>
        <w:t>.</w:t>
      </w:r>
    </w:p>
    <w:p w14:paraId="02DA13CE" w14:textId="5C3E6A03" w:rsidR="00D5623A" w:rsidRPr="00536A92" w:rsidRDefault="00D5623A" w:rsidP="00B258AB">
      <w:pPr>
        <w:pStyle w:val="NoSpacing"/>
        <w:numPr>
          <w:ilvl w:val="1"/>
          <w:numId w:val="6"/>
        </w:numPr>
        <w:tabs>
          <w:tab w:val="left" w:pos="1418"/>
        </w:tabs>
        <w:spacing w:line="276" w:lineRule="auto"/>
        <w:ind w:left="0" w:firstLine="567"/>
        <w:jc w:val="both"/>
        <w:rPr>
          <w:bCs/>
          <w:color w:val="000000" w:themeColor="text1"/>
          <w:szCs w:val="22"/>
        </w:rPr>
      </w:pPr>
      <w:r>
        <w:t>Telecommunications and infrastructure equipment must be designed and installed according to standard specifications:</w:t>
      </w:r>
    </w:p>
    <w:p w14:paraId="09BA1D7C" w14:textId="1E70EF4E" w:rsidR="00332662" w:rsidRPr="00536A92" w:rsidRDefault="00332662" w:rsidP="00B258AB">
      <w:pPr>
        <w:pStyle w:val="NoSpacing"/>
        <w:numPr>
          <w:ilvl w:val="2"/>
          <w:numId w:val="6"/>
        </w:numPr>
        <w:tabs>
          <w:tab w:val="left" w:pos="1418"/>
        </w:tabs>
        <w:spacing w:line="276" w:lineRule="auto"/>
        <w:ind w:left="0" w:firstLine="567"/>
        <w:jc w:val="both"/>
        <w:rPr>
          <w:color w:val="000000" w:themeColor="text1"/>
          <w:szCs w:val="22"/>
        </w:rPr>
      </w:pPr>
      <w:r>
        <w:t>For the design of the fibre optic cable (see Annex</w:t>
      </w:r>
      <w:r>
        <w:rPr>
          <w:color w:val="000000" w:themeColor="text1"/>
        </w:rPr>
        <w:t xml:space="preserve"> </w:t>
      </w:r>
      <w:sdt>
        <w:sdtPr>
          <w:rPr>
            <w:color w:val="000000" w:themeColor="text1"/>
            <w:szCs w:val="22"/>
          </w:rPr>
          <w:id w:val="-606650288"/>
          <w:citation/>
        </w:sdtPr>
        <w:sdtEndPr/>
        <w:sdtContent>
          <w:r w:rsidR="00903735" w:rsidRPr="00536A92">
            <w:rPr>
              <w:color w:val="000000" w:themeColor="text1"/>
            </w:rPr>
            <w:fldChar w:fldCharType="begin"/>
          </w:r>
          <w:r w:rsidR="00903735" w:rsidRPr="00536A92">
            <w:rPr>
              <w:color w:val="000000" w:themeColor="text1"/>
            </w:rPr>
            <w:instrText xml:space="preserve"> CITATION Tip \l 1033 </w:instrText>
          </w:r>
          <w:r w:rsidR="00903735" w:rsidRPr="00536A92">
            <w:rPr>
              <w:color w:val="000000" w:themeColor="text1"/>
            </w:rPr>
            <w:fldChar w:fldCharType="separate"/>
          </w:r>
          <w:r w:rsidR="00F41296" w:rsidRPr="00F41296">
            <w:rPr>
              <w:noProof/>
              <w:color w:val="000000" w:themeColor="text1"/>
            </w:rPr>
            <w:t>(68)</w:t>
          </w:r>
          <w:r w:rsidR="00903735" w:rsidRPr="00536A92">
            <w:rPr>
              <w:color w:val="000000" w:themeColor="text1"/>
            </w:rPr>
            <w:fldChar w:fldCharType="end"/>
          </w:r>
        </w:sdtContent>
      </w:sdt>
      <w:r>
        <w:rPr>
          <w:color w:val="000000" w:themeColor="text1"/>
        </w:rPr>
        <w:t xml:space="preserve"> ); </w:t>
      </w:r>
    </w:p>
    <w:p w14:paraId="4409C143" w14:textId="1FC1C1BF" w:rsidR="00332662" w:rsidRPr="00536A92" w:rsidRDefault="00332662" w:rsidP="00B258AB">
      <w:pPr>
        <w:pStyle w:val="NoSpacing"/>
        <w:numPr>
          <w:ilvl w:val="2"/>
          <w:numId w:val="6"/>
        </w:numPr>
        <w:tabs>
          <w:tab w:val="left" w:pos="1418"/>
        </w:tabs>
        <w:spacing w:line="276" w:lineRule="auto"/>
        <w:ind w:left="0" w:firstLine="567"/>
        <w:jc w:val="both"/>
        <w:rPr>
          <w:color w:val="000000" w:themeColor="text1"/>
          <w:szCs w:val="22"/>
        </w:rPr>
      </w:pPr>
      <w:r>
        <w:t>For connecting fibre optic cables (see Annex</w:t>
      </w:r>
      <w:r>
        <w:rPr>
          <w:color w:val="000000" w:themeColor="text1"/>
        </w:rPr>
        <w:t xml:space="preserve"> </w:t>
      </w:r>
      <w:sdt>
        <w:sdtPr>
          <w:rPr>
            <w:color w:val="000000" w:themeColor="text1"/>
            <w:szCs w:val="22"/>
          </w:rPr>
          <w:id w:val="-320584152"/>
          <w:citation/>
        </w:sdtPr>
        <w:sdtEndPr/>
        <w:sdtContent>
          <w:r w:rsidR="006C6799" w:rsidRPr="00536A92">
            <w:rPr>
              <w:color w:val="000000" w:themeColor="text1"/>
            </w:rPr>
            <w:fldChar w:fldCharType="begin"/>
          </w:r>
          <w:r w:rsidR="006C6799" w:rsidRPr="00536A92">
            <w:rPr>
              <w:color w:val="000000" w:themeColor="text1"/>
            </w:rPr>
            <w:instrText xml:space="preserve"> CITATION ER2 \l 1033 </w:instrText>
          </w:r>
          <w:r w:rsidR="006C6799" w:rsidRPr="00536A92">
            <w:rPr>
              <w:color w:val="000000" w:themeColor="text1"/>
            </w:rPr>
            <w:fldChar w:fldCharType="separate"/>
          </w:r>
          <w:r w:rsidR="00F41296" w:rsidRPr="00F41296">
            <w:rPr>
              <w:noProof/>
              <w:color w:val="000000" w:themeColor="text1"/>
            </w:rPr>
            <w:t>(72)</w:t>
          </w:r>
          <w:r w:rsidR="006C6799" w:rsidRPr="00536A92">
            <w:rPr>
              <w:color w:val="000000" w:themeColor="text1"/>
            </w:rPr>
            <w:fldChar w:fldCharType="end"/>
          </w:r>
        </w:sdtContent>
      </w:sdt>
      <w:r>
        <w:rPr>
          <w:color w:val="000000" w:themeColor="text1"/>
        </w:rPr>
        <w:t>);</w:t>
      </w:r>
    </w:p>
    <w:p w14:paraId="45480F6A" w14:textId="3E30789A" w:rsidR="00332662" w:rsidRPr="00536A92" w:rsidRDefault="00332662" w:rsidP="00B258AB">
      <w:pPr>
        <w:pStyle w:val="NoSpacing"/>
        <w:numPr>
          <w:ilvl w:val="2"/>
          <w:numId w:val="6"/>
        </w:numPr>
        <w:tabs>
          <w:tab w:val="left" w:pos="1418"/>
        </w:tabs>
        <w:spacing w:line="276" w:lineRule="auto"/>
        <w:ind w:left="0" w:firstLine="567"/>
        <w:jc w:val="both"/>
        <w:rPr>
          <w:color w:val="000000" w:themeColor="text1"/>
          <w:szCs w:val="22"/>
        </w:rPr>
      </w:pPr>
      <w:r>
        <w:t>For the design of the fibre distribution unit (see Annex</w:t>
      </w:r>
      <w:sdt>
        <w:sdtPr>
          <w:rPr>
            <w:color w:val="000000" w:themeColor="text1"/>
            <w:szCs w:val="22"/>
          </w:rPr>
          <w:id w:val="220569432"/>
          <w:citation/>
        </w:sdtPr>
        <w:sdtEndPr/>
        <w:sdtContent>
          <w:r w:rsidR="006C6799" w:rsidRPr="00536A92">
            <w:rPr>
              <w:color w:val="000000" w:themeColor="text1"/>
            </w:rPr>
            <w:fldChar w:fldCharType="begin"/>
          </w:r>
          <w:r w:rsidR="006C6799" w:rsidRPr="00536A92">
            <w:rPr>
              <w:color w:val="000000" w:themeColor="text1"/>
            </w:rPr>
            <w:instrText xml:space="preserve"> CITATION ER3 \l 1063 </w:instrText>
          </w:r>
          <w:r w:rsidR="006C6799" w:rsidRPr="00536A92">
            <w:rPr>
              <w:color w:val="000000" w:themeColor="text1"/>
            </w:rPr>
            <w:fldChar w:fldCharType="separate"/>
          </w:r>
          <w:r w:rsidR="00F41296">
            <w:rPr>
              <w:noProof/>
              <w:color w:val="000000" w:themeColor="text1"/>
            </w:rPr>
            <w:t xml:space="preserve"> </w:t>
          </w:r>
          <w:r w:rsidR="00F41296" w:rsidRPr="00F41296">
            <w:rPr>
              <w:noProof/>
              <w:color w:val="000000" w:themeColor="text1"/>
            </w:rPr>
            <w:t>(69)</w:t>
          </w:r>
          <w:r w:rsidR="006C6799" w:rsidRPr="00536A92">
            <w:rPr>
              <w:color w:val="000000" w:themeColor="text1"/>
            </w:rPr>
            <w:fldChar w:fldCharType="end"/>
          </w:r>
        </w:sdtContent>
      </w:sdt>
      <w:r>
        <w:rPr>
          <w:color w:val="000000" w:themeColor="text1"/>
        </w:rPr>
        <w:t>);</w:t>
      </w:r>
    </w:p>
    <w:p w14:paraId="03D10739" w14:textId="0DFF6364" w:rsidR="00332662" w:rsidRPr="00536A92" w:rsidRDefault="00332662" w:rsidP="00B258AB">
      <w:pPr>
        <w:pStyle w:val="NoSpacing"/>
        <w:numPr>
          <w:ilvl w:val="2"/>
          <w:numId w:val="6"/>
        </w:numPr>
        <w:tabs>
          <w:tab w:val="left" w:pos="1418"/>
        </w:tabs>
        <w:spacing w:line="276" w:lineRule="auto"/>
        <w:ind w:left="0" w:firstLine="567"/>
        <w:jc w:val="both"/>
        <w:rPr>
          <w:color w:val="000000" w:themeColor="text1"/>
          <w:szCs w:val="22"/>
        </w:rPr>
      </w:pPr>
      <w:r>
        <w:lastRenderedPageBreak/>
        <w:t>For communication protection pipes (see Annex</w:t>
      </w:r>
      <w:r>
        <w:rPr>
          <w:color w:val="000000" w:themeColor="text1"/>
        </w:rPr>
        <w:t xml:space="preserve"> </w:t>
      </w:r>
      <w:sdt>
        <w:sdtPr>
          <w:rPr>
            <w:color w:val="000000" w:themeColor="text1"/>
            <w:szCs w:val="22"/>
          </w:rPr>
          <w:id w:val="-497577677"/>
          <w:citation/>
        </w:sdtPr>
        <w:sdtEndPr/>
        <w:sdtContent>
          <w:r w:rsidR="006C6799" w:rsidRPr="00536A92">
            <w:rPr>
              <w:color w:val="000000" w:themeColor="text1"/>
            </w:rPr>
            <w:fldChar w:fldCharType="begin"/>
          </w:r>
          <w:r w:rsidR="006C6799" w:rsidRPr="00536A92">
            <w:rPr>
              <w:color w:val="000000" w:themeColor="text1"/>
            </w:rPr>
            <w:instrText xml:space="preserve"> CITATION Tip1 \l 1033 </w:instrText>
          </w:r>
          <w:r w:rsidR="006C6799" w:rsidRPr="00536A92">
            <w:rPr>
              <w:color w:val="000000" w:themeColor="text1"/>
            </w:rPr>
            <w:fldChar w:fldCharType="separate"/>
          </w:r>
          <w:r w:rsidR="00F41296" w:rsidRPr="00F41296">
            <w:rPr>
              <w:noProof/>
              <w:color w:val="000000" w:themeColor="text1"/>
            </w:rPr>
            <w:t>(70)</w:t>
          </w:r>
          <w:r w:rsidR="006C6799" w:rsidRPr="00536A92">
            <w:rPr>
              <w:color w:val="000000" w:themeColor="text1"/>
            </w:rPr>
            <w:fldChar w:fldCharType="end"/>
          </w:r>
        </w:sdtContent>
      </w:sdt>
      <w:r>
        <w:rPr>
          <w:color w:val="000000" w:themeColor="text1"/>
        </w:rPr>
        <w:t>);</w:t>
      </w:r>
    </w:p>
    <w:p w14:paraId="050EB81A" w14:textId="1F15AEC5" w:rsidR="00332662" w:rsidRPr="00536A92" w:rsidRDefault="00332662" w:rsidP="00B258AB">
      <w:pPr>
        <w:pStyle w:val="NoSpacing"/>
        <w:numPr>
          <w:ilvl w:val="2"/>
          <w:numId w:val="6"/>
        </w:numPr>
        <w:tabs>
          <w:tab w:val="left" w:pos="1418"/>
        </w:tabs>
        <w:spacing w:line="276" w:lineRule="auto"/>
        <w:ind w:left="0" w:firstLine="567"/>
        <w:jc w:val="both"/>
        <w:rPr>
          <w:color w:val="000000" w:themeColor="text1"/>
          <w:szCs w:val="22"/>
        </w:rPr>
      </w:pPr>
      <w:r>
        <w:t>For communication wells (see Annex</w:t>
      </w:r>
      <w:r>
        <w:rPr>
          <w:color w:val="000000" w:themeColor="text1"/>
        </w:rPr>
        <w:t xml:space="preserve"> </w:t>
      </w:r>
      <w:sdt>
        <w:sdtPr>
          <w:rPr>
            <w:color w:val="000000" w:themeColor="text1"/>
            <w:szCs w:val="22"/>
          </w:rPr>
          <w:id w:val="425774004"/>
          <w:citation/>
        </w:sdtPr>
        <w:sdtEndPr/>
        <w:sdtContent>
          <w:r w:rsidR="006C6799" w:rsidRPr="00536A92">
            <w:rPr>
              <w:color w:val="000000" w:themeColor="text1"/>
            </w:rPr>
            <w:fldChar w:fldCharType="begin"/>
          </w:r>
          <w:r w:rsidR="006C6799" w:rsidRPr="00536A92">
            <w:rPr>
              <w:color w:val="000000" w:themeColor="text1"/>
            </w:rPr>
            <w:instrText xml:space="preserve"> CITATION Tip2 \l 1033 </w:instrText>
          </w:r>
          <w:r w:rsidR="006C6799" w:rsidRPr="00536A92">
            <w:rPr>
              <w:color w:val="000000" w:themeColor="text1"/>
            </w:rPr>
            <w:fldChar w:fldCharType="separate"/>
          </w:r>
          <w:r w:rsidR="00F41296" w:rsidRPr="00F41296">
            <w:rPr>
              <w:noProof/>
              <w:color w:val="000000" w:themeColor="text1"/>
            </w:rPr>
            <w:t>(71)</w:t>
          </w:r>
          <w:r w:rsidR="006C6799" w:rsidRPr="00536A92">
            <w:rPr>
              <w:color w:val="000000" w:themeColor="text1"/>
            </w:rPr>
            <w:fldChar w:fldCharType="end"/>
          </w:r>
        </w:sdtContent>
      </w:sdt>
      <w:r>
        <w:rPr>
          <w:color w:val="000000" w:themeColor="text1"/>
        </w:rPr>
        <w:t>).</w:t>
      </w:r>
    </w:p>
    <w:p w14:paraId="20B97F3C" w14:textId="72654295" w:rsidR="00332662" w:rsidRPr="00536A92" w:rsidRDefault="00332662" w:rsidP="00B258AB">
      <w:pPr>
        <w:pStyle w:val="NoSpacing"/>
        <w:numPr>
          <w:ilvl w:val="2"/>
          <w:numId w:val="6"/>
        </w:numPr>
        <w:tabs>
          <w:tab w:val="left" w:pos="1418"/>
        </w:tabs>
        <w:spacing w:line="276" w:lineRule="auto"/>
        <w:ind w:left="0" w:firstLine="567"/>
        <w:jc w:val="both"/>
        <w:rPr>
          <w:color w:val="000000" w:themeColor="text1"/>
          <w:szCs w:val="22"/>
        </w:rPr>
      </w:pPr>
      <w:r>
        <w:t>For the design of the electrical power supply for telecommunications and TCTD against DCSSP (see Annex</w:t>
      </w:r>
      <w:sdt>
        <w:sdtPr>
          <w:rPr>
            <w:color w:val="000000" w:themeColor="text1"/>
            <w:szCs w:val="22"/>
          </w:rPr>
          <w:id w:val="1788696428"/>
          <w:citation/>
        </w:sdtPr>
        <w:sdtEndPr/>
        <w:sdtContent>
          <w:r w:rsidR="001F7FBD" w:rsidRPr="00536A92">
            <w:rPr>
              <w:color w:val="000000" w:themeColor="text1"/>
            </w:rPr>
            <w:fldChar w:fldCharType="begin"/>
          </w:r>
          <w:r w:rsidR="001F7FBD" w:rsidRPr="00536A92">
            <w:rPr>
              <w:color w:val="000000" w:themeColor="text1"/>
            </w:rPr>
            <w:instrText xml:space="preserve"> CITATION TSPI3 \l 1033 </w:instrText>
          </w:r>
          <w:r w:rsidR="001F7FBD" w:rsidRPr="00536A92">
            <w:rPr>
              <w:color w:val="000000" w:themeColor="text1"/>
            </w:rPr>
            <w:fldChar w:fldCharType="separate"/>
          </w:r>
          <w:r w:rsidR="00F41296">
            <w:rPr>
              <w:noProof/>
              <w:color w:val="000000" w:themeColor="text1"/>
            </w:rPr>
            <w:t xml:space="preserve"> </w:t>
          </w:r>
          <w:r w:rsidR="00F41296" w:rsidRPr="00F41296">
            <w:rPr>
              <w:noProof/>
              <w:color w:val="000000" w:themeColor="text1"/>
            </w:rPr>
            <w:t>(65)</w:t>
          </w:r>
          <w:r w:rsidR="001F7FBD" w:rsidRPr="00536A92">
            <w:rPr>
              <w:color w:val="000000" w:themeColor="text1"/>
            </w:rPr>
            <w:fldChar w:fldCharType="end"/>
          </w:r>
        </w:sdtContent>
      </w:sdt>
      <w:r>
        <w:rPr>
          <w:color w:val="000000" w:themeColor="text1"/>
        </w:rPr>
        <w:t>);</w:t>
      </w:r>
    </w:p>
    <w:p w14:paraId="0752E6B5" w14:textId="51F92A11" w:rsidR="00332662" w:rsidRPr="00536A92" w:rsidRDefault="00332662" w:rsidP="00B258AB">
      <w:pPr>
        <w:pStyle w:val="NoSpacing"/>
        <w:numPr>
          <w:ilvl w:val="2"/>
          <w:numId w:val="6"/>
        </w:numPr>
        <w:tabs>
          <w:tab w:val="left" w:pos="1418"/>
        </w:tabs>
        <w:spacing w:line="276" w:lineRule="auto"/>
        <w:ind w:left="0" w:firstLine="567"/>
        <w:jc w:val="both"/>
        <w:rPr>
          <w:color w:val="000000" w:themeColor="text1"/>
          <w:szCs w:val="22"/>
        </w:rPr>
      </w:pPr>
      <w:r>
        <w:t>For the telecommunications power supply (see Annex</w:t>
      </w:r>
      <w:r>
        <w:rPr>
          <w:color w:val="000000" w:themeColor="text1"/>
        </w:rPr>
        <w:t xml:space="preserve"> </w:t>
      </w:r>
      <w:sdt>
        <w:sdtPr>
          <w:rPr>
            <w:color w:val="000000" w:themeColor="text1"/>
            <w:szCs w:val="22"/>
          </w:rPr>
          <w:id w:val="860556991"/>
          <w:citation/>
        </w:sdtPr>
        <w:sdtEndPr/>
        <w:sdtContent>
          <w:r w:rsidR="001F7FBD" w:rsidRPr="00536A92">
            <w:rPr>
              <w:color w:val="000000" w:themeColor="text1"/>
            </w:rPr>
            <w:fldChar w:fldCharType="begin"/>
          </w:r>
          <w:r w:rsidR="001F7FBD" w:rsidRPr="00536A92">
            <w:rPr>
              <w:color w:val="000000" w:themeColor="text1"/>
            </w:rPr>
            <w:instrText xml:space="preserve"> CITATION ER4 \l 1033 </w:instrText>
          </w:r>
          <w:r w:rsidR="001F7FBD" w:rsidRPr="00536A92">
            <w:rPr>
              <w:color w:val="000000" w:themeColor="text1"/>
            </w:rPr>
            <w:fldChar w:fldCharType="separate"/>
          </w:r>
          <w:r w:rsidR="00F41296" w:rsidRPr="00F41296">
            <w:rPr>
              <w:noProof/>
              <w:color w:val="000000" w:themeColor="text1"/>
            </w:rPr>
            <w:t>(73)</w:t>
          </w:r>
          <w:r w:rsidR="001F7FBD" w:rsidRPr="00536A92">
            <w:rPr>
              <w:color w:val="000000" w:themeColor="text1"/>
            </w:rPr>
            <w:fldChar w:fldCharType="end"/>
          </w:r>
        </w:sdtContent>
      </w:sdt>
      <w:r>
        <w:rPr>
          <w:color w:val="000000" w:themeColor="text1"/>
        </w:rPr>
        <w:t>);</w:t>
      </w:r>
    </w:p>
    <w:p w14:paraId="1269734A" w14:textId="7939DA10" w:rsidR="00332662" w:rsidRPr="00536A92" w:rsidRDefault="00332662" w:rsidP="00B258AB">
      <w:pPr>
        <w:pStyle w:val="NoSpacing"/>
        <w:numPr>
          <w:ilvl w:val="2"/>
          <w:numId w:val="6"/>
        </w:numPr>
        <w:tabs>
          <w:tab w:val="left" w:pos="1418"/>
        </w:tabs>
        <w:spacing w:line="276" w:lineRule="auto"/>
        <w:ind w:left="0" w:firstLine="567"/>
        <w:jc w:val="both"/>
        <w:rPr>
          <w:color w:val="000000" w:themeColor="text1"/>
          <w:szCs w:val="22"/>
        </w:rPr>
      </w:pPr>
      <w:r>
        <w:t>For telecommunication indoor cabinets in control panels and communication hardware (see Annex</w:t>
      </w:r>
      <w:r>
        <w:rPr>
          <w:color w:val="000000" w:themeColor="text1"/>
        </w:rPr>
        <w:t xml:space="preserve"> </w:t>
      </w:r>
      <w:sdt>
        <w:sdtPr>
          <w:rPr>
            <w:color w:val="000000" w:themeColor="text1"/>
            <w:szCs w:val="22"/>
          </w:rPr>
          <w:id w:val="1447738183"/>
          <w:citation/>
        </w:sdtPr>
        <w:sdtEndPr/>
        <w:sdtContent>
          <w:r w:rsidR="001F7FBD" w:rsidRPr="00536A92">
            <w:rPr>
              <w:color w:val="000000" w:themeColor="text1"/>
            </w:rPr>
            <w:fldChar w:fldCharType="begin"/>
          </w:r>
          <w:r w:rsidR="001F7FBD" w:rsidRPr="00536A92">
            <w:rPr>
              <w:color w:val="000000" w:themeColor="text1"/>
            </w:rPr>
            <w:instrText xml:space="preserve"> CITATION TSPI4 \l 1033 </w:instrText>
          </w:r>
          <w:r w:rsidR="001F7FBD" w:rsidRPr="00536A92">
            <w:rPr>
              <w:color w:val="000000" w:themeColor="text1"/>
            </w:rPr>
            <w:fldChar w:fldCharType="separate"/>
          </w:r>
          <w:r w:rsidR="00F41296" w:rsidRPr="00F41296">
            <w:rPr>
              <w:noProof/>
              <w:color w:val="000000" w:themeColor="text1"/>
            </w:rPr>
            <w:t>(66)</w:t>
          </w:r>
          <w:r w:rsidR="001F7FBD" w:rsidRPr="00536A92">
            <w:rPr>
              <w:color w:val="000000" w:themeColor="text1"/>
            </w:rPr>
            <w:fldChar w:fldCharType="end"/>
          </w:r>
        </w:sdtContent>
      </w:sdt>
      <w:r>
        <w:rPr>
          <w:color w:val="000000" w:themeColor="text1"/>
        </w:rPr>
        <w:t>);</w:t>
      </w:r>
    </w:p>
    <w:p w14:paraId="39298B56" w14:textId="667F788C" w:rsidR="006C7421" w:rsidRPr="00536A92" w:rsidRDefault="006C7421" w:rsidP="00B258AB">
      <w:pPr>
        <w:pStyle w:val="NoSpacing"/>
        <w:numPr>
          <w:ilvl w:val="2"/>
          <w:numId w:val="6"/>
        </w:numPr>
        <w:tabs>
          <w:tab w:val="left" w:pos="1418"/>
        </w:tabs>
        <w:spacing w:line="276" w:lineRule="auto"/>
        <w:ind w:left="0" w:firstLine="567"/>
        <w:jc w:val="both"/>
        <w:rPr>
          <w:color w:val="000000" w:themeColor="text1"/>
          <w:szCs w:val="22"/>
        </w:rPr>
      </w:pPr>
      <w:r>
        <w:t>For radio relay equipment (see Annex</w:t>
      </w:r>
      <w:r>
        <w:rPr>
          <w:color w:val="000000" w:themeColor="text1"/>
        </w:rPr>
        <w:t xml:space="preserve"> </w:t>
      </w:r>
      <w:sdt>
        <w:sdtPr>
          <w:rPr>
            <w:color w:val="000000" w:themeColor="text1"/>
            <w:szCs w:val="22"/>
          </w:rPr>
          <w:id w:val="250481947"/>
          <w:citation/>
        </w:sdtPr>
        <w:sdtEndPr/>
        <w:sdtContent>
          <w:r w:rsidR="001F7FBD" w:rsidRPr="00536A92">
            <w:rPr>
              <w:color w:val="000000" w:themeColor="text1"/>
            </w:rPr>
            <w:fldChar w:fldCharType="begin"/>
          </w:r>
          <w:r w:rsidR="001F7FBD" w:rsidRPr="00536A92">
            <w:rPr>
              <w:color w:val="000000" w:themeColor="text1"/>
            </w:rPr>
            <w:instrText xml:space="preserve"> CITATION ER01 \l 1033 </w:instrText>
          </w:r>
          <w:r w:rsidR="001F7FBD" w:rsidRPr="00536A92">
            <w:rPr>
              <w:color w:val="000000" w:themeColor="text1"/>
            </w:rPr>
            <w:fldChar w:fldCharType="separate"/>
          </w:r>
          <w:r w:rsidR="00F41296" w:rsidRPr="00F41296">
            <w:rPr>
              <w:noProof/>
              <w:color w:val="000000" w:themeColor="text1"/>
            </w:rPr>
            <w:t>(74)</w:t>
          </w:r>
          <w:r w:rsidR="001F7FBD" w:rsidRPr="00536A92">
            <w:rPr>
              <w:color w:val="000000" w:themeColor="text1"/>
            </w:rPr>
            <w:fldChar w:fldCharType="end"/>
          </w:r>
        </w:sdtContent>
      </w:sdt>
      <w:r>
        <w:rPr>
          <w:color w:val="000000" w:themeColor="text1"/>
        </w:rPr>
        <w:t>);</w:t>
      </w:r>
    </w:p>
    <w:p w14:paraId="2F64E74B" w14:textId="2D9AA2E0" w:rsidR="006C7421" w:rsidRPr="00536A92" w:rsidRDefault="006C7421" w:rsidP="00B258AB">
      <w:pPr>
        <w:pStyle w:val="NoSpacing"/>
        <w:numPr>
          <w:ilvl w:val="2"/>
          <w:numId w:val="6"/>
        </w:numPr>
        <w:tabs>
          <w:tab w:val="left" w:pos="1418"/>
        </w:tabs>
        <w:spacing w:line="276" w:lineRule="auto"/>
        <w:ind w:left="0" w:firstLine="567"/>
        <w:jc w:val="both"/>
        <w:rPr>
          <w:color w:val="000000" w:themeColor="text1"/>
          <w:szCs w:val="22"/>
        </w:rPr>
      </w:pPr>
      <w:r>
        <w:t>MPLS router (see Annex</w:t>
      </w:r>
      <w:sdt>
        <w:sdtPr>
          <w:rPr>
            <w:color w:val="000000" w:themeColor="text1"/>
            <w:szCs w:val="22"/>
          </w:rPr>
          <w:id w:val="1683616019"/>
          <w:citation/>
        </w:sdtPr>
        <w:sdtEndPr/>
        <w:sdtContent>
          <w:r w:rsidRPr="00536A92">
            <w:rPr>
              <w:color w:val="000000" w:themeColor="text1"/>
            </w:rPr>
            <w:fldChar w:fldCharType="begin"/>
          </w:r>
          <w:r w:rsidRPr="00536A92">
            <w:rPr>
              <w:color w:val="000000" w:themeColor="text1"/>
            </w:rPr>
            <w:instrText xml:space="preserve">CITATION ER5 \l 1063 </w:instrText>
          </w:r>
          <w:r w:rsidRPr="00536A92">
            <w:rPr>
              <w:color w:val="000000" w:themeColor="text1"/>
            </w:rPr>
            <w:fldChar w:fldCharType="separate"/>
          </w:r>
          <w:r w:rsidR="00F41296">
            <w:rPr>
              <w:noProof/>
              <w:color w:val="000000" w:themeColor="text1"/>
            </w:rPr>
            <w:t xml:space="preserve"> </w:t>
          </w:r>
          <w:r w:rsidR="00F41296" w:rsidRPr="00F41296">
            <w:rPr>
              <w:noProof/>
              <w:color w:val="000000" w:themeColor="text1"/>
            </w:rPr>
            <w:t>(75)</w:t>
          </w:r>
          <w:r w:rsidRPr="00536A92">
            <w:rPr>
              <w:color w:val="000000" w:themeColor="text1"/>
            </w:rPr>
            <w:fldChar w:fldCharType="end"/>
          </w:r>
        </w:sdtContent>
      </w:sdt>
      <w:r>
        <w:rPr>
          <w:color w:val="000000" w:themeColor="text1"/>
        </w:rPr>
        <w:t>);</w:t>
      </w:r>
    </w:p>
    <w:p w14:paraId="39F5E101" w14:textId="531D2C17" w:rsidR="00405D48" w:rsidRPr="00536A92" w:rsidRDefault="001C7521" w:rsidP="00B258AB">
      <w:pPr>
        <w:pStyle w:val="NoSpacing"/>
        <w:numPr>
          <w:ilvl w:val="2"/>
          <w:numId w:val="6"/>
        </w:numPr>
        <w:tabs>
          <w:tab w:val="left" w:pos="1418"/>
        </w:tabs>
        <w:spacing w:line="276" w:lineRule="auto"/>
        <w:ind w:left="0" w:firstLine="567"/>
        <w:jc w:val="both"/>
        <w:rPr>
          <w:color w:val="000000" w:themeColor="text1"/>
          <w:szCs w:val="22"/>
        </w:rPr>
      </w:pPr>
      <w:r>
        <w:t>For industrial data network switches (see Annex</w:t>
      </w:r>
      <w:sdt>
        <w:sdtPr>
          <w:rPr>
            <w:color w:val="000000" w:themeColor="text1"/>
            <w:szCs w:val="22"/>
          </w:rPr>
          <w:id w:val="-182359333"/>
          <w:citation/>
        </w:sdtPr>
        <w:sdtEndPr/>
        <w:sdtContent>
          <w:r w:rsidR="008E46EE" w:rsidRPr="00536A92">
            <w:rPr>
              <w:color w:val="000000" w:themeColor="text1"/>
            </w:rPr>
            <w:fldChar w:fldCharType="begin"/>
          </w:r>
          <w:r w:rsidR="007E1B8C" w:rsidRPr="00536A92">
            <w:rPr>
              <w:color w:val="000000" w:themeColor="text1"/>
            </w:rPr>
            <w:instrText xml:space="preserve">CITATION ER8 \l 1063 </w:instrText>
          </w:r>
          <w:r w:rsidR="008E46EE" w:rsidRPr="00536A92">
            <w:rPr>
              <w:color w:val="000000" w:themeColor="text1"/>
            </w:rPr>
            <w:fldChar w:fldCharType="separate"/>
          </w:r>
          <w:r w:rsidR="00F41296">
            <w:rPr>
              <w:noProof/>
              <w:color w:val="000000" w:themeColor="text1"/>
            </w:rPr>
            <w:t xml:space="preserve"> </w:t>
          </w:r>
          <w:r w:rsidR="00F41296" w:rsidRPr="00F41296">
            <w:rPr>
              <w:noProof/>
              <w:color w:val="000000" w:themeColor="text1"/>
            </w:rPr>
            <w:t>(76)</w:t>
          </w:r>
          <w:r w:rsidR="008E46EE" w:rsidRPr="00536A92">
            <w:rPr>
              <w:color w:val="000000" w:themeColor="text1"/>
            </w:rPr>
            <w:fldChar w:fldCharType="end"/>
          </w:r>
        </w:sdtContent>
      </w:sdt>
      <w:r>
        <w:rPr>
          <w:color w:val="000000" w:themeColor="text1"/>
        </w:rPr>
        <w:t>);</w:t>
      </w:r>
    </w:p>
    <w:p w14:paraId="100EAB21" w14:textId="7339CF8D" w:rsidR="001C7521" w:rsidRPr="00536A92" w:rsidRDefault="001C7521" w:rsidP="00B258AB">
      <w:pPr>
        <w:pStyle w:val="NoSpacing"/>
        <w:numPr>
          <w:ilvl w:val="2"/>
          <w:numId w:val="6"/>
        </w:numPr>
        <w:tabs>
          <w:tab w:val="left" w:pos="1418"/>
        </w:tabs>
        <w:spacing w:line="276" w:lineRule="auto"/>
        <w:ind w:left="0" w:firstLine="567"/>
        <w:jc w:val="both"/>
        <w:rPr>
          <w:color w:val="000000" w:themeColor="text1"/>
          <w:szCs w:val="22"/>
        </w:rPr>
      </w:pPr>
      <w:r>
        <w:t>Ethernet media converters (see Annex</w:t>
      </w:r>
      <w:r>
        <w:rPr>
          <w:color w:val="000000" w:themeColor="text1"/>
        </w:rPr>
        <w:t xml:space="preserve"> </w:t>
      </w:r>
      <w:sdt>
        <w:sdtPr>
          <w:rPr>
            <w:color w:val="000000" w:themeColor="text1"/>
            <w:szCs w:val="22"/>
          </w:rPr>
          <w:id w:val="2093505594"/>
          <w:citation/>
        </w:sdtPr>
        <w:sdtEndPr/>
        <w:sdtContent>
          <w:r w:rsidR="00C727A5" w:rsidRPr="00536A92">
            <w:rPr>
              <w:color w:val="000000" w:themeColor="text1"/>
            </w:rPr>
            <w:fldChar w:fldCharType="begin"/>
          </w:r>
          <w:r w:rsidR="00C727A5" w:rsidRPr="00536A92">
            <w:rPr>
              <w:color w:val="000000" w:themeColor="text1"/>
            </w:rPr>
            <w:instrText xml:space="preserve"> CITATION ER05 \l 1033 </w:instrText>
          </w:r>
          <w:r w:rsidR="00C727A5" w:rsidRPr="00536A92">
            <w:rPr>
              <w:color w:val="000000" w:themeColor="text1"/>
            </w:rPr>
            <w:fldChar w:fldCharType="separate"/>
          </w:r>
          <w:r w:rsidR="00F41296" w:rsidRPr="00F41296">
            <w:rPr>
              <w:noProof/>
              <w:color w:val="000000" w:themeColor="text1"/>
            </w:rPr>
            <w:t>(77)</w:t>
          </w:r>
          <w:r w:rsidR="00C727A5" w:rsidRPr="00536A92">
            <w:rPr>
              <w:color w:val="000000" w:themeColor="text1"/>
            </w:rPr>
            <w:fldChar w:fldCharType="end"/>
          </w:r>
        </w:sdtContent>
      </w:sdt>
      <w:r>
        <w:rPr>
          <w:color w:val="000000" w:themeColor="text1"/>
        </w:rPr>
        <w:t>);</w:t>
      </w:r>
    </w:p>
    <w:p w14:paraId="6E6777C8" w14:textId="44DBC2DF" w:rsidR="00405D48" w:rsidRPr="00536A92" w:rsidRDefault="00C835AF" w:rsidP="000749BB">
      <w:pPr>
        <w:pStyle w:val="NoSpacing"/>
        <w:numPr>
          <w:ilvl w:val="2"/>
          <w:numId w:val="6"/>
        </w:numPr>
        <w:tabs>
          <w:tab w:val="left" w:pos="1418"/>
        </w:tabs>
        <w:spacing w:line="276" w:lineRule="auto"/>
        <w:ind w:left="0" w:firstLine="567"/>
        <w:jc w:val="both"/>
        <w:rPr>
          <w:color w:val="000000" w:themeColor="text1"/>
          <w:szCs w:val="22"/>
        </w:rPr>
      </w:pPr>
      <w:r>
        <w:rPr>
          <w:color w:val="000000" w:themeColor="text1"/>
        </w:rPr>
        <w:t xml:space="preserve">  </w:t>
      </w:r>
      <w:bookmarkStart w:id="53" w:name="_Hlk20828668"/>
      <w:bookmarkStart w:id="54" w:name="_Hlk20829431"/>
      <w:r>
        <w:t>Typical TS TDTN diagram (see Annex</w:t>
      </w:r>
      <w:bookmarkEnd w:id="53"/>
      <w:r>
        <w:rPr>
          <w:color w:val="000000" w:themeColor="text1"/>
        </w:rPr>
        <w:t xml:space="preserve"> </w:t>
      </w:r>
      <w:sdt>
        <w:sdtPr>
          <w:rPr>
            <w:color w:val="000000" w:themeColor="text1"/>
            <w:szCs w:val="22"/>
          </w:rPr>
          <w:id w:val="1078330639"/>
          <w:citation/>
        </w:sdtPr>
        <w:sdtEndPr/>
        <w:sdtContent>
          <w:r w:rsidR="005F16EE" w:rsidRPr="00536A92">
            <w:rPr>
              <w:color w:val="000000" w:themeColor="text1"/>
            </w:rPr>
            <w:fldChar w:fldCharType="begin"/>
          </w:r>
          <w:r w:rsidR="00243308" w:rsidRPr="00536A92">
            <w:rPr>
              <w:color w:val="000000" w:themeColor="text1"/>
            </w:rPr>
            <w:instrText xml:space="preserve">CITATION ER10 \l 1063 </w:instrText>
          </w:r>
          <w:r w:rsidR="005F16EE" w:rsidRPr="00536A92">
            <w:rPr>
              <w:color w:val="000000" w:themeColor="text1"/>
            </w:rPr>
            <w:fldChar w:fldCharType="separate"/>
          </w:r>
          <w:r w:rsidR="00F41296" w:rsidRPr="00F41296">
            <w:rPr>
              <w:noProof/>
              <w:color w:val="000000" w:themeColor="text1"/>
            </w:rPr>
            <w:t>(78)</w:t>
          </w:r>
          <w:r w:rsidR="005F16EE" w:rsidRPr="00536A92">
            <w:rPr>
              <w:color w:val="000000" w:themeColor="text1"/>
            </w:rPr>
            <w:fldChar w:fldCharType="end"/>
          </w:r>
        </w:sdtContent>
      </w:sdt>
      <w:bookmarkEnd w:id="54"/>
      <w:r>
        <w:rPr>
          <w:color w:val="000000" w:themeColor="text1"/>
        </w:rPr>
        <w:t>);</w:t>
      </w:r>
    </w:p>
    <w:p w14:paraId="0AA3F661" w14:textId="2BD924D1" w:rsidR="00D03D2A" w:rsidRPr="00536A92" w:rsidRDefault="00C835AF" w:rsidP="000749BB">
      <w:pPr>
        <w:pStyle w:val="NoSpacing"/>
        <w:numPr>
          <w:ilvl w:val="2"/>
          <w:numId w:val="6"/>
        </w:numPr>
        <w:tabs>
          <w:tab w:val="left" w:pos="1418"/>
        </w:tabs>
        <w:spacing w:line="276" w:lineRule="auto"/>
        <w:ind w:left="0" w:firstLine="567"/>
        <w:jc w:val="both"/>
        <w:rPr>
          <w:color w:val="000000" w:themeColor="text1"/>
          <w:szCs w:val="22"/>
        </w:rPr>
      </w:pPr>
      <w:r>
        <w:rPr>
          <w:color w:val="000000" w:themeColor="text1"/>
        </w:rPr>
        <w:t xml:space="preserve">  </w:t>
      </w:r>
      <w:r>
        <w:t>Example of tables and a list of devices (see Annex</w:t>
      </w:r>
      <w:r>
        <w:rPr>
          <w:color w:val="000000" w:themeColor="text1"/>
        </w:rPr>
        <w:t> </w:t>
      </w:r>
      <w:sdt>
        <w:sdtPr>
          <w:rPr>
            <w:color w:val="000000" w:themeColor="text1"/>
            <w:szCs w:val="22"/>
          </w:rPr>
          <w:id w:val="-658152546"/>
          <w:citation/>
        </w:sdtPr>
        <w:sdtEndPr/>
        <w:sdtContent>
          <w:r w:rsidR="005F16EE" w:rsidRPr="00536A92">
            <w:rPr>
              <w:color w:val="000000" w:themeColor="text1"/>
            </w:rPr>
            <w:fldChar w:fldCharType="begin"/>
          </w:r>
          <w:r w:rsidR="005F16EE" w:rsidRPr="00536A92">
            <w:rPr>
              <w:color w:val="000000" w:themeColor="text1"/>
            </w:rPr>
            <w:instrText xml:space="preserve"> CITATION ER11 \l 1063 </w:instrText>
          </w:r>
          <w:r w:rsidR="005F16EE" w:rsidRPr="00536A92">
            <w:rPr>
              <w:color w:val="000000" w:themeColor="text1"/>
            </w:rPr>
            <w:fldChar w:fldCharType="separate"/>
          </w:r>
          <w:r w:rsidR="00F41296" w:rsidRPr="00F41296">
            <w:rPr>
              <w:noProof/>
              <w:color w:val="000000" w:themeColor="text1"/>
            </w:rPr>
            <w:t>(79)</w:t>
          </w:r>
          <w:r w:rsidR="005F16EE" w:rsidRPr="00536A92">
            <w:rPr>
              <w:color w:val="000000" w:themeColor="text1"/>
            </w:rPr>
            <w:fldChar w:fldCharType="end"/>
          </w:r>
        </w:sdtContent>
      </w:sdt>
      <w:r>
        <w:rPr>
          <w:color w:val="000000" w:themeColor="text1"/>
        </w:rPr>
        <w:t>);</w:t>
      </w:r>
    </w:p>
    <w:p w14:paraId="1940237A" w14:textId="7E4C24A2" w:rsidR="00B05810" w:rsidRPr="00536A92" w:rsidRDefault="00205FCE" w:rsidP="00B258AB">
      <w:pPr>
        <w:pStyle w:val="Heading1"/>
        <w:numPr>
          <w:ilvl w:val="0"/>
          <w:numId w:val="26"/>
        </w:numPr>
        <w:spacing w:before="120" w:after="120" w:line="276" w:lineRule="auto"/>
        <w:ind w:firstLine="567"/>
        <w:rPr>
          <w:szCs w:val="22"/>
        </w:rPr>
      </w:pPr>
      <w:bookmarkStart w:id="55" w:name="_Toc160347420"/>
      <w:bookmarkEnd w:id="51"/>
      <w:r>
        <w:t>PART ON ELECTRICITY METERING AND MEASUREMENTS</w:t>
      </w:r>
      <w:bookmarkEnd w:id="55"/>
    </w:p>
    <w:p w14:paraId="70CD9B59" w14:textId="77777777" w:rsidR="007636C1" w:rsidRPr="00536A92" w:rsidRDefault="007636C1" w:rsidP="00B258AB">
      <w:pPr>
        <w:pStyle w:val="ListParagraph"/>
        <w:numPr>
          <w:ilvl w:val="0"/>
          <w:numId w:val="6"/>
        </w:numPr>
        <w:tabs>
          <w:tab w:val="left" w:pos="1276"/>
        </w:tabs>
        <w:spacing w:line="276" w:lineRule="auto"/>
        <w:ind w:left="0" w:firstLine="567"/>
        <w:jc w:val="both"/>
        <w:rPr>
          <w:rFonts w:ascii="Trebuchet MS" w:hAnsi="Trebuchet MS" w:cs="Arial"/>
          <w:vanish/>
          <w:sz w:val="22"/>
          <w:szCs w:val="22"/>
          <w:lang w:val="lt-LT"/>
        </w:rPr>
      </w:pPr>
    </w:p>
    <w:p w14:paraId="4C9DAEE6" w14:textId="6AE8673E" w:rsidR="00601365" w:rsidRPr="00536A92" w:rsidRDefault="00601365" w:rsidP="00B258AB">
      <w:pPr>
        <w:pStyle w:val="NoSpacing"/>
        <w:numPr>
          <w:ilvl w:val="1"/>
          <w:numId w:val="6"/>
        </w:numPr>
        <w:tabs>
          <w:tab w:val="left" w:pos="1418"/>
        </w:tabs>
        <w:spacing w:line="276" w:lineRule="auto"/>
        <w:ind w:left="0" w:firstLine="567"/>
        <w:jc w:val="both"/>
        <w:rPr>
          <w:rFonts w:cs="Arial"/>
          <w:szCs w:val="22"/>
        </w:rPr>
      </w:pPr>
      <w:r>
        <w:t>Design electricity metering:</w:t>
      </w:r>
    </w:p>
    <w:p w14:paraId="584B9481" w14:textId="130FB23A" w:rsidR="00F62389" w:rsidRPr="00536A92" w:rsidRDefault="007C3187" w:rsidP="00B258AB">
      <w:pPr>
        <w:pStyle w:val="NoSpacing"/>
        <w:numPr>
          <w:ilvl w:val="2"/>
          <w:numId w:val="6"/>
        </w:numPr>
        <w:tabs>
          <w:tab w:val="left" w:pos="1418"/>
        </w:tabs>
        <w:spacing w:line="276" w:lineRule="auto"/>
        <w:ind w:left="0" w:firstLine="567"/>
        <w:jc w:val="both"/>
        <w:rPr>
          <w:rFonts w:cs="Arial"/>
          <w:szCs w:val="22"/>
        </w:rPr>
      </w:pPr>
      <w:r>
        <w:t>commercial master and overlapping electricity metering for power transformers in 110 kV connections;</w:t>
      </w:r>
    </w:p>
    <w:p w14:paraId="5C351A9C" w14:textId="36F65521" w:rsidR="0046708F" w:rsidRPr="00536A92" w:rsidRDefault="0046708F" w:rsidP="00B258AB">
      <w:pPr>
        <w:pStyle w:val="NoSpacing"/>
        <w:numPr>
          <w:ilvl w:val="2"/>
          <w:numId w:val="6"/>
        </w:numPr>
        <w:tabs>
          <w:tab w:val="left" w:pos="1418"/>
        </w:tabs>
        <w:spacing w:line="276" w:lineRule="auto"/>
        <w:ind w:left="0" w:firstLine="567"/>
        <w:jc w:val="both"/>
        <w:rPr>
          <w:rFonts w:cs="Arial"/>
          <w:szCs w:val="22"/>
        </w:rPr>
      </w:pPr>
      <w:bookmarkStart w:id="56" w:name="_Hlk36153284"/>
      <w:r>
        <w:t>control (technical) electricity metering at the 0.4 kV solar power plant's connections to the TSO ACSSP.</w:t>
      </w:r>
      <w:bookmarkEnd w:id="56"/>
    </w:p>
    <w:p w14:paraId="044E30FB" w14:textId="4DAB64B9" w:rsidR="00B459E7" w:rsidRPr="00536A92" w:rsidRDefault="00FF559B" w:rsidP="00B258AB">
      <w:pPr>
        <w:pStyle w:val="NoSpacing"/>
        <w:numPr>
          <w:ilvl w:val="1"/>
          <w:numId w:val="6"/>
        </w:numPr>
        <w:tabs>
          <w:tab w:val="left" w:pos="1418"/>
        </w:tabs>
        <w:spacing w:line="276" w:lineRule="auto"/>
        <w:ind w:left="0" w:firstLine="567"/>
        <w:jc w:val="both"/>
        <w:rPr>
          <w:rFonts w:cs="Arial"/>
          <w:szCs w:val="22"/>
        </w:rPr>
      </w:pPr>
      <w:r>
        <w:t xml:space="preserve">The connection of the AC distribution panel of the transmission network to the substation's </w:t>
      </w:r>
      <w:r w:rsidR="00B5131E">
        <w:t>self-supply</w:t>
      </w:r>
      <w:r>
        <w:t xml:space="preserve"> panel and the commercial metering cabinet of the transmission network (PT SR </w:t>
      </w:r>
      <w:r w:rsidR="00BD5EC6" w:rsidRPr="00BD5EC6">
        <w:t>CEMC</w:t>
      </w:r>
      <w:r>
        <w:t>) shall be designed in accordance with AB ESO Connection/Technical Specifications for the Reconstruction or Construction of TS 110 kV Switchyard in the Annex</w:t>
      </w:r>
      <w:sdt>
        <w:sdtPr>
          <w:rPr>
            <w:rFonts w:cs="Arial"/>
            <w:szCs w:val="22"/>
          </w:rPr>
          <w:id w:val="-703098502"/>
          <w:citation/>
        </w:sdtPr>
        <w:sdtEndPr/>
        <w:sdtContent>
          <w:r w:rsidR="002C0C16" w:rsidRPr="00536A92">
            <w:rPr>
              <w:rFonts w:cs="Arial"/>
            </w:rPr>
            <w:fldChar w:fldCharType="begin"/>
          </w:r>
          <w:r w:rsidR="00BE714A" w:rsidRPr="00536A92">
            <w:rPr>
              <w:rFonts w:cs="Arial"/>
            </w:rPr>
            <w:instrText xml:space="preserve">CITATION Bedrai2 \l 1063 </w:instrText>
          </w:r>
          <w:r w:rsidR="002C0C16" w:rsidRPr="00536A92">
            <w:rPr>
              <w:rFonts w:cs="Arial"/>
            </w:rPr>
            <w:fldChar w:fldCharType="separate"/>
          </w:r>
          <w:r w:rsidR="00F41296">
            <w:rPr>
              <w:rFonts w:cs="Arial"/>
              <w:noProof/>
            </w:rPr>
            <w:t xml:space="preserve"> </w:t>
          </w:r>
          <w:r w:rsidR="00F41296" w:rsidRPr="00F41296">
            <w:rPr>
              <w:rFonts w:cs="Arial"/>
              <w:noProof/>
            </w:rPr>
            <w:t>(2)</w:t>
          </w:r>
          <w:r w:rsidR="002C0C16" w:rsidRPr="00536A92">
            <w:rPr>
              <w:rFonts w:cs="Arial"/>
            </w:rPr>
            <w:fldChar w:fldCharType="end"/>
          </w:r>
        </w:sdtContent>
      </w:sdt>
      <w:r>
        <w:t>.</w:t>
      </w:r>
    </w:p>
    <w:p w14:paraId="4D64D624" w14:textId="32E0D4C1" w:rsidR="004B5F4E" w:rsidRPr="00536A92" w:rsidRDefault="00C04088" w:rsidP="00B258AB">
      <w:pPr>
        <w:pStyle w:val="NoSpacing"/>
        <w:numPr>
          <w:ilvl w:val="1"/>
          <w:numId w:val="6"/>
        </w:numPr>
        <w:tabs>
          <w:tab w:val="left" w:pos="1418"/>
        </w:tabs>
        <w:spacing w:line="276" w:lineRule="auto"/>
        <w:ind w:left="0" w:firstLine="567"/>
        <w:jc w:val="both"/>
        <w:rPr>
          <w:rFonts w:cs="Arial"/>
          <w:color w:val="000000" w:themeColor="text1"/>
          <w:szCs w:val="22"/>
        </w:rPr>
      </w:pPr>
      <w:r>
        <w:t>For electricity meters installed in the 110 kV connections of power transformers, a metal commercial electricity metering cabinet (CEMC) shall be designed in the area belonging to the transmission network near the cable duct.</w:t>
      </w:r>
      <w:r>
        <w:rPr>
          <w:color w:val="000000"/>
        </w:rPr>
        <w:t xml:space="preserve"> </w:t>
      </w:r>
      <w:r>
        <w:t xml:space="preserve">The technical requirements and equipment of the CEMC shall comply with the standard technical requirements for outdoor commercial metering cabinets given in the Annex </w:t>
      </w:r>
      <w:sdt>
        <w:sdtPr>
          <w:rPr>
            <w:rFonts w:cs="Arial"/>
            <w:szCs w:val="22"/>
          </w:rPr>
          <w:id w:val="-1809692021"/>
          <w:citation/>
        </w:sdtPr>
        <w:sdtEndPr/>
        <w:sdtContent>
          <w:r w:rsidR="002C0C16" w:rsidRPr="00536A92">
            <w:rPr>
              <w:rFonts w:cs="Arial"/>
            </w:rPr>
            <w:fldChar w:fldCharType="begin"/>
          </w:r>
          <w:r w:rsidR="00151E2A" w:rsidRPr="00536A92">
            <w:rPr>
              <w:rFonts w:cs="Arial"/>
            </w:rPr>
            <w:instrText xml:space="preserve">CITATION EEA \l 1063 </w:instrText>
          </w:r>
          <w:r w:rsidR="002C0C16" w:rsidRPr="00536A92">
            <w:rPr>
              <w:rFonts w:cs="Arial"/>
            </w:rPr>
            <w:fldChar w:fldCharType="separate"/>
          </w:r>
          <w:r w:rsidR="00F41296" w:rsidRPr="00F41296">
            <w:rPr>
              <w:rFonts w:cs="Arial"/>
              <w:noProof/>
            </w:rPr>
            <w:t>(80)</w:t>
          </w:r>
          <w:r w:rsidR="002C0C16" w:rsidRPr="00536A92">
            <w:rPr>
              <w:rFonts w:cs="Arial"/>
            </w:rPr>
            <w:fldChar w:fldCharType="end"/>
          </w:r>
        </w:sdtContent>
      </w:sdt>
      <w:r>
        <w:t>. The requirements for specifying the complement of the CEMC are described in more detail in the following clauses.</w:t>
      </w:r>
    </w:p>
    <w:p w14:paraId="2A2E86C9" w14:textId="10CF2639" w:rsidR="0046708F" w:rsidRPr="00536A92" w:rsidRDefault="0046708F" w:rsidP="00B258AB">
      <w:pPr>
        <w:pStyle w:val="NoSpacing"/>
        <w:numPr>
          <w:ilvl w:val="1"/>
          <w:numId w:val="6"/>
        </w:numPr>
        <w:tabs>
          <w:tab w:val="left" w:pos="1418"/>
        </w:tabs>
        <w:spacing w:line="276" w:lineRule="auto"/>
        <w:ind w:left="0" w:firstLine="567"/>
        <w:jc w:val="both"/>
        <w:rPr>
          <w:rFonts w:cs="Arial"/>
          <w:color w:val="000000" w:themeColor="text1"/>
          <w:szCs w:val="22"/>
        </w:rPr>
      </w:pPr>
      <w:r>
        <w:t xml:space="preserve">Install the control (technical) electricity meters for the 0.4 kV connections of the solar power plant in the control (technical) metering cabinet </w:t>
      </w:r>
      <w:r w:rsidR="00BD5EC6" w:rsidRPr="00BD5EC6">
        <w:t>TMC</w:t>
      </w:r>
      <w:r>
        <w:t xml:space="preserve"> in the 110 kV switchgear control panel (VP). The technical requirements and equipment of the </w:t>
      </w:r>
      <w:r w:rsidR="00BD5EC6" w:rsidRPr="00BD5EC6">
        <w:t>TMC</w:t>
      </w:r>
      <w:r>
        <w:t xml:space="preserve"> shall be in accordance with the standard technical requirements for internal control/technical control cabinets given in the Annex</w:t>
      </w:r>
      <w:r>
        <w:rPr>
          <w:color w:val="000000" w:themeColor="text1"/>
        </w:rPr>
        <w:t xml:space="preserve"> </w:t>
      </w:r>
      <w:sdt>
        <w:sdtPr>
          <w:rPr>
            <w:rFonts w:cs="Arial"/>
            <w:color w:val="000000" w:themeColor="text1"/>
            <w:szCs w:val="22"/>
          </w:rPr>
          <w:id w:val="-143431097"/>
          <w:citation/>
        </w:sdtPr>
        <w:sdtEndPr/>
        <w:sdtContent>
          <w:r w:rsidRPr="00536A92">
            <w:rPr>
              <w:rFonts w:cs="Arial"/>
              <w:color w:val="000000" w:themeColor="text1"/>
            </w:rPr>
            <w:fldChar w:fldCharType="begin"/>
          </w:r>
          <w:r w:rsidR="003E7A9A" w:rsidRPr="00536A92">
            <w:rPr>
              <w:rFonts w:cs="Arial"/>
              <w:color w:val="000000" w:themeColor="text1"/>
            </w:rPr>
            <w:instrText xml:space="preserve">CITATION EAA3 \l 1033 </w:instrText>
          </w:r>
          <w:r w:rsidRPr="00536A92">
            <w:rPr>
              <w:rFonts w:cs="Arial"/>
              <w:color w:val="000000" w:themeColor="text1"/>
            </w:rPr>
            <w:fldChar w:fldCharType="separate"/>
          </w:r>
          <w:r w:rsidR="00F41296" w:rsidRPr="00F41296">
            <w:rPr>
              <w:rFonts w:cs="Arial"/>
              <w:noProof/>
              <w:color w:val="000000" w:themeColor="text1"/>
            </w:rPr>
            <w:t>(81)</w:t>
          </w:r>
          <w:r w:rsidRPr="00536A92">
            <w:rPr>
              <w:rFonts w:cs="Arial"/>
              <w:color w:val="000000" w:themeColor="text1"/>
            </w:rPr>
            <w:fldChar w:fldCharType="end"/>
          </w:r>
        </w:sdtContent>
      </w:sdt>
      <w:r>
        <w:rPr>
          <w:i/>
          <w:color w:val="000000" w:themeColor="text1"/>
        </w:rPr>
        <w:t>.</w:t>
      </w:r>
      <w:r>
        <w:rPr>
          <w:color w:val="000000" w:themeColor="text1"/>
        </w:rPr>
        <w:t xml:space="preserve"> The requirements for specifying the composition of the </w:t>
      </w:r>
      <w:r w:rsidR="00BD5EC6" w:rsidRPr="00BD5EC6">
        <w:rPr>
          <w:color w:val="000000" w:themeColor="text1"/>
        </w:rPr>
        <w:t>TMC</w:t>
      </w:r>
      <w:r>
        <w:rPr>
          <w:color w:val="000000" w:themeColor="text1"/>
        </w:rPr>
        <w:t xml:space="preserve"> are described in more detail in the following paragraphs.</w:t>
      </w:r>
    </w:p>
    <w:p w14:paraId="3C443623" w14:textId="05EAC76A" w:rsidR="00601365" w:rsidRPr="00536A92" w:rsidRDefault="00601365" w:rsidP="00B258AB">
      <w:pPr>
        <w:pStyle w:val="NoSpacing"/>
        <w:numPr>
          <w:ilvl w:val="1"/>
          <w:numId w:val="6"/>
        </w:numPr>
        <w:tabs>
          <w:tab w:val="left" w:pos="1418"/>
        </w:tabs>
        <w:spacing w:line="276" w:lineRule="auto"/>
        <w:ind w:left="0" w:firstLine="567"/>
        <w:jc w:val="both"/>
        <w:rPr>
          <w:rFonts w:cs="Arial"/>
          <w:szCs w:val="22"/>
        </w:rPr>
      </w:pPr>
      <w:r>
        <w:t>CEMC must be designed and installed:</w:t>
      </w:r>
    </w:p>
    <w:p w14:paraId="1FDDAC24" w14:textId="144FC609" w:rsidR="00601365" w:rsidRPr="00536A92" w:rsidRDefault="00546367" w:rsidP="00B258AB">
      <w:pPr>
        <w:pStyle w:val="NoSpacing"/>
        <w:numPr>
          <w:ilvl w:val="2"/>
          <w:numId w:val="6"/>
        </w:numPr>
        <w:tabs>
          <w:tab w:val="left" w:pos="1418"/>
        </w:tabs>
        <w:spacing w:line="276" w:lineRule="auto"/>
        <w:ind w:left="0" w:firstLine="567"/>
        <w:jc w:val="both"/>
        <w:rPr>
          <w:rFonts w:cs="Arial"/>
          <w:szCs w:val="22"/>
        </w:rPr>
      </w:pPr>
      <w:r>
        <w:t>Four commercial electricity meters - two main and two duplicate meters. The electricity meters are electronic, with two independent current loops (CL1 and CL2), external dimensions 323x178x57 mm. Space must be left for the installation of two similar electricity meters;</w:t>
      </w:r>
    </w:p>
    <w:p w14:paraId="1621A93D" w14:textId="099FA768" w:rsidR="00601365" w:rsidRPr="00536A92" w:rsidRDefault="00601365" w:rsidP="00B258AB">
      <w:pPr>
        <w:pStyle w:val="NoSpacing"/>
        <w:numPr>
          <w:ilvl w:val="2"/>
          <w:numId w:val="6"/>
        </w:numPr>
        <w:tabs>
          <w:tab w:val="left" w:pos="1418"/>
        </w:tabs>
        <w:spacing w:line="276" w:lineRule="auto"/>
        <w:ind w:left="0" w:firstLine="567"/>
        <w:jc w:val="both"/>
        <w:rPr>
          <w:rFonts w:cs="Arial"/>
          <w:szCs w:val="22"/>
        </w:rPr>
      </w:pPr>
      <w:r>
        <w:t>four test terminals (external dimensions 230x140x50 mm) for connecting electricity meters;</w:t>
      </w:r>
    </w:p>
    <w:p w14:paraId="24663991" w14:textId="2A4164A0" w:rsidR="00601365" w:rsidRPr="00536A92" w:rsidRDefault="00601365" w:rsidP="00B258AB">
      <w:pPr>
        <w:pStyle w:val="NoSpacing"/>
        <w:numPr>
          <w:ilvl w:val="2"/>
          <w:numId w:val="6"/>
        </w:numPr>
        <w:tabs>
          <w:tab w:val="left" w:pos="1418"/>
        </w:tabs>
        <w:spacing w:line="276" w:lineRule="auto"/>
        <w:ind w:left="0" w:firstLine="567"/>
        <w:jc w:val="both"/>
        <w:rPr>
          <w:rFonts w:cs="Arial"/>
          <w:szCs w:val="22"/>
        </w:rPr>
      </w:pPr>
      <w:r>
        <w:t>The electricity meters and test terminals shall be mounted on a mounting plate which shall be hinged inside the CEMC and shall be ready for sealing in the closed position;</w:t>
      </w:r>
    </w:p>
    <w:p w14:paraId="5BF3BFE4" w14:textId="04B59122" w:rsidR="00546367" w:rsidRPr="00536A92" w:rsidRDefault="00546367" w:rsidP="00B258AB">
      <w:pPr>
        <w:pStyle w:val="NoSpacing"/>
        <w:numPr>
          <w:ilvl w:val="2"/>
          <w:numId w:val="6"/>
        </w:numPr>
        <w:tabs>
          <w:tab w:val="left" w:pos="1418"/>
        </w:tabs>
        <w:spacing w:line="276" w:lineRule="auto"/>
        <w:ind w:left="0" w:firstLine="567"/>
        <w:jc w:val="both"/>
        <w:rPr>
          <w:rFonts w:cs="Arial"/>
          <w:szCs w:val="22"/>
        </w:rPr>
      </w:pPr>
      <w:r>
        <w:t>ARA of voltage circuits of commercial master electricity meters with automated restoration of the normal meter connection scheme after the occurrence of a voltage fault in the own voltage transformer. The scheme of the ARA shall be equipped with keys for manual disconnection of the ARA. The devices and control handles of the ARA shall be located under a sealed cover;</w:t>
      </w:r>
    </w:p>
    <w:p w14:paraId="2206FDFB" w14:textId="77777777" w:rsidR="00272AA4" w:rsidRPr="00536A92" w:rsidRDefault="00272AA4" w:rsidP="00B258AB">
      <w:pPr>
        <w:pStyle w:val="NoSpacing"/>
        <w:numPr>
          <w:ilvl w:val="2"/>
          <w:numId w:val="6"/>
        </w:numPr>
        <w:tabs>
          <w:tab w:val="left" w:pos="1418"/>
        </w:tabs>
        <w:spacing w:line="276" w:lineRule="auto"/>
        <w:ind w:left="0" w:firstLine="567"/>
        <w:jc w:val="both"/>
        <w:rPr>
          <w:rFonts w:cs="Arial"/>
          <w:szCs w:val="22"/>
        </w:rPr>
      </w:pPr>
      <w:r>
        <w:t xml:space="preserve">a complete automated electricity accounting system (AEAS) data acquisition and transmission controller (panel external dimensions 510x315x190 mm) in an electrical box with </w:t>
      </w:r>
      <w:r>
        <w:lastRenderedPageBreak/>
        <w:t>equipment compatible with the data transmission technology of the Lithuanian mobile operator, if such equipment is to be installed in accordance with the TSO wishes;</w:t>
      </w:r>
    </w:p>
    <w:p w14:paraId="46A42407" w14:textId="411DF32C" w:rsidR="00272AA4" w:rsidRPr="00536A92" w:rsidRDefault="00272AA4" w:rsidP="00B258AB">
      <w:pPr>
        <w:pStyle w:val="NoSpacing"/>
        <w:numPr>
          <w:ilvl w:val="2"/>
          <w:numId w:val="6"/>
        </w:numPr>
        <w:tabs>
          <w:tab w:val="left" w:pos="1418"/>
        </w:tabs>
        <w:spacing w:line="276" w:lineRule="auto"/>
        <w:ind w:left="0" w:firstLine="567"/>
        <w:jc w:val="both"/>
        <w:rPr>
          <w:rFonts w:cs="Arial"/>
          <w:szCs w:val="22"/>
        </w:rPr>
      </w:pPr>
      <w:r>
        <w:t xml:space="preserve">a controller for collecting and transmitting </w:t>
      </w:r>
      <w:r w:rsidR="00FB6E7D">
        <w:t>momentary</w:t>
      </w:r>
      <w:r>
        <w:t xml:space="preserve"> data in an electrical box (external dimensions 510x315x190 mm).</w:t>
      </w:r>
    </w:p>
    <w:p w14:paraId="68E2A9F9" w14:textId="1AE9F4F4" w:rsidR="00AF275B" w:rsidRPr="00536A92" w:rsidRDefault="00C04088" w:rsidP="00B258AB">
      <w:pPr>
        <w:pStyle w:val="NoSpacing"/>
        <w:numPr>
          <w:ilvl w:val="2"/>
          <w:numId w:val="6"/>
        </w:numPr>
        <w:tabs>
          <w:tab w:val="left" w:pos="1418"/>
        </w:tabs>
        <w:spacing w:line="276" w:lineRule="auto"/>
        <w:ind w:left="0" w:firstLine="567"/>
        <w:jc w:val="both"/>
        <w:rPr>
          <w:rFonts w:cs="Arial"/>
          <w:szCs w:val="22"/>
        </w:rPr>
      </w:pPr>
      <w:r>
        <w:t>12VDC redundant power supply unit for redundancy of commercial main and redundant meter voltage circuits.</w:t>
      </w:r>
    </w:p>
    <w:p w14:paraId="7F5E14BD" w14:textId="3C9AF61B" w:rsidR="00546367" w:rsidRPr="00536A92" w:rsidRDefault="00546367" w:rsidP="00B258AB">
      <w:pPr>
        <w:pStyle w:val="NoSpacing"/>
        <w:numPr>
          <w:ilvl w:val="1"/>
          <w:numId w:val="6"/>
        </w:numPr>
        <w:tabs>
          <w:tab w:val="left" w:pos="1276"/>
        </w:tabs>
        <w:spacing w:line="276" w:lineRule="auto"/>
        <w:jc w:val="both"/>
        <w:rPr>
          <w:rFonts w:cs="Arial"/>
          <w:szCs w:val="22"/>
        </w:rPr>
      </w:pPr>
      <w:r>
        <w:t xml:space="preserve">The </w:t>
      </w:r>
      <w:r w:rsidR="00BD5EC6" w:rsidRPr="00BD5EC6">
        <w:t>TMC</w:t>
      </w:r>
      <w:r>
        <w:t xml:space="preserve"> cabinet shall be designed and equipped with:</w:t>
      </w:r>
    </w:p>
    <w:p w14:paraId="574E8374" w14:textId="77777777" w:rsidR="00546367" w:rsidRPr="00536A92" w:rsidRDefault="00546367" w:rsidP="00B258AB">
      <w:pPr>
        <w:pStyle w:val="NoSpacing"/>
        <w:numPr>
          <w:ilvl w:val="2"/>
          <w:numId w:val="6"/>
        </w:numPr>
        <w:tabs>
          <w:tab w:val="left" w:pos="1418"/>
        </w:tabs>
        <w:spacing w:line="276" w:lineRule="auto"/>
        <w:ind w:left="0" w:firstLine="562"/>
        <w:jc w:val="both"/>
        <w:rPr>
          <w:rFonts w:cs="Arial"/>
          <w:szCs w:val="22"/>
        </w:rPr>
      </w:pPr>
      <w:r>
        <w:t>control (technical) electricity meters for the 0.4 kV solar power plant connected to the TSO ACSSP. Electronic electricity meters with two independent current loops (CL1 and CL2), external dimensions 323x178x57mm.;</w:t>
      </w:r>
    </w:p>
    <w:p w14:paraId="7A15EF73" w14:textId="77777777" w:rsidR="00546367" w:rsidRPr="00536A92" w:rsidRDefault="00546367" w:rsidP="00B258AB">
      <w:pPr>
        <w:pStyle w:val="NoSpacing"/>
        <w:numPr>
          <w:ilvl w:val="2"/>
          <w:numId w:val="6"/>
        </w:numPr>
        <w:tabs>
          <w:tab w:val="left" w:pos="1418"/>
        </w:tabs>
        <w:spacing w:line="276" w:lineRule="auto"/>
        <w:ind w:left="0" w:firstLine="562"/>
        <w:jc w:val="both"/>
        <w:rPr>
          <w:rFonts w:cs="Arial"/>
          <w:szCs w:val="22"/>
        </w:rPr>
      </w:pPr>
      <w:r>
        <w:t>Test clamps (external dimensions 230x140x50 mm) for connecting electricity meters;</w:t>
      </w:r>
    </w:p>
    <w:p w14:paraId="034CE416" w14:textId="369007B6" w:rsidR="00546367" w:rsidRPr="00536A92" w:rsidRDefault="00546367" w:rsidP="00B258AB">
      <w:pPr>
        <w:pStyle w:val="NoSpacing"/>
        <w:numPr>
          <w:ilvl w:val="2"/>
          <w:numId w:val="6"/>
        </w:numPr>
        <w:tabs>
          <w:tab w:val="left" w:pos="1418"/>
        </w:tabs>
        <w:spacing w:line="276" w:lineRule="auto"/>
        <w:ind w:left="0" w:firstLine="562"/>
        <w:jc w:val="both"/>
        <w:rPr>
          <w:rFonts w:cs="Arial"/>
          <w:szCs w:val="22"/>
        </w:rPr>
      </w:pPr>
      <w:r>
        <w:t>12 VDC redundant power supply unit for redundancy of voltage circuits of electricity meters.</w:t>
      </w:r>
    </w:p>
    <w:p w14:paraId="455835F1" w14:textId="6E498F84" w:rsidR="00E55F24" w:rsidRPr="00536A92" w:rsidRDefault="00546367" w:rsidP="00B258AB">
      <w:pPr>
        <w:pStyle w:val="NoSpacing"/>
        <w:numPr>
          <w:ilvl w:val="1"/>
          <w:numId w:val="6"/>
        </w:numPr>
        <w:tabs>
          <w:tab w:val="left" w:pos="1418"/>
        </w:tabs>
        <w:spacing w:line="276" w:lineRule="auto"/>
        <w:ind w:left="0" w:firstLine="567"/>
        <w:jc w:val="both"/>
        <w:rPr>
          <w:rFonts w:cs="Arial"/>
          <w:szCs w:val="22"/>
        </w:rPr>
      </w:pPr>
      <w:r>
        <w:t>The connection of commercial master meters for power transformer connections shall be made to separate (separate from relay protection, other measuring instruments or automation equipment) current and voltage transformer measuring windings. Commercial duplicate electricity meters shall be connected to the measuring windings of other current and voltage transformers. Commercial duplicate electricity meters can be connected together, with other metering devices or automation equipment.</w:t>
      </w:r>
    </w:p>
    <w:p w14:paraId="4DE56F2C" w14:textId="104C0BCC" w:rsidR="00676F2B" w:rsidRPr="00536A92" w:rsidRDefault="00676F2B" w:rsidP="00B258AB">
      <w:pPr>
        <w:pStyle w:val="NoSpacing"/>
        <w:numPr>
          <w:ilvl w:val="1"/>
          <w:numId w:val="6"/>
        </w:numPr>
        <w:tabs>
          <w:tab w:val="left" w:pos="1418"/>
        </w:tabs>
        <w:spacing w:line="276" w:lineRule="auto"/>
        <w:ind w:left="0" w:firstLine="567"/>
        <w:jc w:val="both"/>
        <w:rPr>
          <w:rFonts w:cs="Arial"/>
          <w:bCs/>
          <w:szCs w:val="22"/>
        </w:rPr>
      </w:pPr>
      <w:r>
        <w:t>The requirements for new 110 kV current and voltage transformers or combined current and voltage transformers are specified in chapter 5 of this Design task.</w:t>
      </w:r>
    </w:p>
    <w:p w14:paraId="506D57A7" w14:textId="0DC88F41" w:rsidR="004F4CBE" w:rsidRPr="00536A92" w:rsidRDefault="004F4CBE" w:rsidP="00B258AB">
      <w:pPr>
        <w:pStyle w:val="NoSpacing"/>
        <w:numPr>
          <w:ilvl w:val="1"/>
          <w:numId w:val="6"/>
        </w:numPr>
        <w:tabs>
          <w:tab w:val="left" w:pos="1418"/>
        </w:tabs>
        <w:spacing w:line="276" w:lineRule="auto"/>
        <w:ind w:left="0" w:firstLine="567"/>
        <w:jc w:val="both"/>
        <w:rPr>
          <w:rFonts w:cs="Arial"/>
          <w:bCs/>
          <w:szCs w:val="22"/>
        </w:rPr>
      </w:pPr>
      <w:r>
        <w:t xml:space="preserve">In commercial master meter voltage circuits installed in power transformer connections, ARA shall be designed between the installed power transformers in the power transformer connections or the busbar voltage transformers. The ratings of the relays used in the ARA shall be selected taking into account the winding voltages and connected loads. The ARA shall operate when the voltage drop in any phase is below 70% </w:t>
      </w:r>
      <w:proofErr w:type="spellStart"/>
      <w:r>
        <w:t>Uv</w:t>
      </w:r>
      <w:proofErr w:type="spellEnd"/>
      <w:r>
        <w:t>. Trigger time - 2 seconds.</w:t>
      </w:r>
    </w:p>
    <w:p w14:paraId="266EB967" w14:textId="0C76083A" w:rsidR="004F4CBE" w:rsidRPr="00536A92" w:rsidRDefault="004F4CBE" w:rsidP="00B258AB">
      <w:pPr>
        <w:pStyle w:val="NoSpacing"/>
        <w:numPr>
          <w:ilvl w:val="1"/>
          <w:numId w:val="6"/>
        </w:numPr>
        <w:tabs>
          <w:tab w:val="left" w:pos="1418"/>
        </w:tabs>
        <w:spacing w:line="276" w:lineRule="auto"/>
        <w:ind w:left="0" w:firstLine="567"/>
        <w:jc w:val="both"/>
        <w:rPr>
          <w:rFonts w:cs="Arial"/>
          <w:szCs w:val="22"/>
        </w:rPr>
      </w:pPr>
      <w:bookmarkStart w:id="57" w:name="_Hlk36155045"/>
      <w:r>
        <w:t>The control/technical electricity meters of the solar power plant shall be connected via 0.72 V XX/5 A current transformers, which shall be calculated taking into account the installed capacity of the solar power plant. The selected current transformers shall comply with the requirements of the GRIEE and the standards, have the capability of sealing the secondary circuits, and shall bear verification certificates issued by the manufacturer recognised in Lithuania, by an accredited laboratory in Lithuania or in another European Union country, or by a marking that replaces the latter, confirming the accuracy of their measurement.</w:t>
      </w:r>
      <w:bookmarkEnd w:id="57"/>
    </w:p>
    <w:p w14:paraId="070B0C59" w14:textId="4FDE83AF" w:rsidR="00676F2B" w:rsidRPr="00536A92" w:rsidRDefault="00676F2B" w:rsidP="00B258AB">
      <w:pPr>
        <w:pStyle w:val="NoSpacing"/>
        <w:numPr>
          <w:ilvl w:val="1"/>
          <w:numId w:val="6"/>
        </w:numPr>
        <w:tabs>
          <w:tab w:val="left" w:pos="1418"/>
        </w:tabs>
        <w:spacing w:line="276" w:lineRule="auto"/>
        <w:ind w:left="0" w:firstLine="567"/>
        <w:jc w:val="both"/>
        <w:rPr>
          <w:rFonts w:cs="Arial"/>
          <w:szCs w:val="22"/>
        </w:rPr>
      </w:pPr>
      <w:r>
        <w:t xml:space="preserve">After the installation of the electrical metering, the actual loads on the windings and cores of the current and voltage transformers used for the electrical metering, as well as the voltage drops (ΔU,%) of the voltage circuits used for the electrical metering shall be measured, and the protocols of verification of the loads and the measurement of ΔU shall be reported. </w:t>
      </w:r>
    </w:p>
    <w:p w14:paraId="26263C60" w14:textId="4A50C7BD" w:rsidR="008646EA" w:rsidRPr="00536A92" w:rsidRDefault="00561C57" w:rsidP="00B258AB">
      <w:pPr>
        <w:pStyle w:val="NoSpacing"/>
        <w:numPr>
          <w:ilvl w:val="1"/>
          <w:numId w:val="6"/>
        </w:numPr>
        <w:tabs>
          <w:tab w:val="left" w:pos="1418"/>
        </w:tabs>
        <w:spacing w:line="276" w:lineRule="auto"/>
        <w:ind w:left="0" w:firstLine="567"/>
        <w:jc w:val="both"/>
        <w:rPr>
          <w:rFonts w:cs="Arial"/>
          <w:szCs w:val="22"/>
        </w:rPr>
      </w:pPr>
      <w:r>
        <w:t xml:space="preserve">For the transmission of active power (P) and reactive power (Q) flow signs from electricity meters and their mapping in the TSO AEAS and DCS, the requirements of the description of the remote control requirements for the equipment of transformer substations and switchyards on the transmission network in the Annex </w:t>
      </w:r>
      <w:sdt>
        <w:sdtPr>
          <w:rPr>
            <w:rFonts w:cs="Arial"/>
            <w:szCs w:val="22"/>
          </w:rPr>
          <w:id w:val="109644694"/>
          <w:citation/>
        </w:sdtPr>
        <w:sdtEndPr/>
        <w:sdtContent>
          <w:r w:rsidR="009522A0" w:rsidRPr="00536A92">
            <w:rPr>
              <w:rFonts w:cs="Arial"/>
            </w:rPr>
            <w:fldChar w:fldCharType="begin"/>
          </w:r>
          <w:r w:rsidR="00024DC2" w:rsidRPr="00536A92">
            <w:rPr>
              <w:rFonts w:cs="Arial"/>
            </w:rPr>
            <w:instrText xml:space="preserve">CITATION PVA \l 1063 </w:instrText>
          </w:r>
          <w:r w:rsidR="009522A0" w:rsidRPr="00536A92">
            <w:rPr>
              <w:rFonts w:cs="Arial"/>
            </w:rPr>
            <w:fldChar w:fldCharType="separate"/>
          </w:r>
          <w:r w:rsidR="00F41296" w:rsidRPr="00F41296">
            <w:rPr>
              <w:rFonts w:cs="Arial"/>
              <w:noProof/>
            </w:rPr>
            <w:t>(61)</w:t>
          </w:r>
          <w:r w:rsidR="009522A0" w:rsidRPr="00536A92">
            <w:rPr>
              <w:rFonts w:cs="Arial"/>
            </w:rPr>
            <w:fldChar w:fldCharType="end"/>
          </w:r>
        </w:sdtContent>
      </w:sdt>
      <w:r>
        <w:t xml:space="preserve"> shall apply to the directions of connection for electricity meters.</w:t>
      </w:r>
    </w:p>
    <w:p w14:paraId="641A26A1" w14:textId="229C0B12" w:rsidR="00FA56B7" w:rsidRPr="00536A92" w:rsidRDefault="0026029A" w:rsidP="00B258AB">
      <w:pPr>
        <w:pStyle w:val="NoSpacing"/>
        <w:numPr>
          <w:ilvl w:val="1"/>
          <w:numId w:val="6"/>
        </w:numPr>
        <w:tabs>
          <w:tab w:val="left" w:pos="1418"/>
        </w:tabs>
        <w:spacing w:line="276" w:lineRule="auto"/>
        <w:ind w:left="0" w:firstLine="567"/>
        <w:jc w:val="both"/>
        <w:rPr>
          <w:rFonts w:cs="Arial"/>
          <w:szCs w:val="22"/>
        </w:rPr>
      </w:pPr>
      <w:r>
        <w:t>It should be noted in the design that the test terminals, the electricity meters, the configured automated metering controller and the configured momentary data acquisition and transmission controller necessary for the project will be provided by the TSO for installation. The handover of the equipment will be formalised by signing a "Transfer - acceptance act for the equipment and materials to be installed". The technical requirements for the automated electricity metering system data acquisition and transmission controller, as assembled in electrical boxes, are set out in the Annex</w:t>
      </w:r>
      <w:sdt>
        <w:sdtPr>
          <w:rPr>
            <w:rFonts w:cs="Arial"/>
            <w:szCs w:val="22"/>
          </w:rPr>
          <w:id w:val="-116075849"/>
          <w:citation/>
        </w:sdtPr>
        <w:sdtEndPr/>
        <w:sdtContent>
          <w:r w:rsidR="00C15A83" w:rsidRPr="00536A92">
            <w:rPr>
              <w:rFonts w:cs="Arial"/>
            </w:rPr>
            <w:fldChar w:fldCharType="begin"/>
          </w:r>
          <w:r w:rsidR="00C15A83" w:rsidRPr="00536A92">
            <w:rPr>
              <w:rFonts w:cs="Arial"/>
            </w:rPr>
            <w:instrText xml:space="preserve"> CITATION EEA2 \l 1063 </w:instrText>
          </w:r>
          <w:r w:rsidR="00C15A83" w:rsidRPr="00536A92">
            <w:rPr>
              <w:rFonts w:cs="Arial"/>
            </w:rPr>
            <w:fldChar w:fldCharType="separate"/>
          </w:r>
          <w:r w:rsidR="00F41296">
            <w:rPr>
              <w:rFonts w:cs="Arial"/>
              <w:noProof/>
            </w:rPr>
            <w:t xml:space="preserve"> </w:t>
          </w:r>
          <w:r w:rsidR="00F41296" w:rsidRPr="00F41296">
            <w:rPr>
              <w:rFonts w:cs="Arial"/>
              <w:noProof/>
            </w:rPr>
            <w:t>(82)</w:t>
          </w:r>
          <w:r w:rsidR="00C15A83" w:rsidRPr="00536A92">
            <w:rPr>
              <w:rFonts w:cs="Arial"/>
            </w:rPr>
            <w:fldChar w:fldCharType="end"/>
          </w:r>
        </w:sdtContent>
      </w:sdt>
      <w:r>
        <w:t xml:space="preserve"> and </w:t>
      </w:r>
      <w:sdt>
        <w:sdtPr>
          <w:rPr>
            <w:rFonts w:cs="Arial"/>
            <w:szCs w:val="22"/>
          </w:rPr>
          <w:id w:val="-1876304377"/>
          <w:citation/>
        </w:sdtPr>
        <w:sdtEndPr/>
        <w:sdtContent>
          <w:r w:rsidR="00C15A83" w:rsidRPr="00536A92">
            <w:rPr>
              <w:rFonts w:cs="Arial"/>
            </w:rPr>
            <w:fldChar w:fldCharType="begin"/>
          </w:r>
          <w:r w:rsidR="00243308" w:rsidRPr="00536A92">
            <w:rPr>
              <w:rFonts w:cs="Arial"/>
            </w:rPr>
            <w:instrText xml:space="preserve">CITATION EEA3 \l 1063 </w:instrText>
          </w:r>
          <w:r w:rsidR="00C15A83" w:rsidRPr="00536A92">
            <w:rPr>
              <w:rFonts w:cs="Arial"/>
            </w:rPr>
            <w:fldChar w:fldCharType="separate"/>
          </w:r>
          <w:r w:rsidR="00F41296" w:rsidRPr="00F41296">
            <w:rPr>
              <w:rFonts w:cs="Arial"/>
              <w:noProof/>
            </w:rPr>
            <w:t>(83)</w:t>
          </w:r>
          <w:r w:rsidR="00C15A83" w:rsidRPr="00536A92">
            <w:rPr>
              <w:rFonts w:cs="Arial"/>
            </w:rPr>
            <w:fldChar w:fldCharType="end"/>
          </w:r>
        </w:sdtContent>
      </w:sdt>
      <w:r>
        <w:t xml:space="preserve"> respectively</w:t>
      </w:r>
      <w:r>
        <w:rPr>
          <w:i/>
        </w:rPr>
        <w:t>.</w:t>
      </w:r>
    </w:p>
    <w:p w14:paraId="69B4C651" w14:textId="205BF6D8" w:rsidR="00F7237D" w:rsidRPr="00536A92" w:rsidRDefault="00E55F24" w:rsidP="00B258AB">
      <w:pPr>
        <w:pStyle w:val="NoSpacing"/>
        <w:numPr>
          <w:ilvl w:val="1"/>
          <w:numId w:val="6"/>
        </w:numPr>
        <w:tabs>
          <w:tab w:val="left" w:pos="1418"/>
        </w:tabs>
        <w:spacing w:line="276" w:lineRule="auto"/>
        <w:ind w:left="0" w:firstLine="567"/>
        <w:jc w:val="both"/>
        <w:rPr>
          <w:rFonts w:cs="Arial"/>
          <w:szCs w:val="22"/>
        </w:rPr>
      </w:pPr>
      <w:r>
        <w:lastRenderedPageBreak/>
        <w:t xml:space="preserve">The prefabricated first current loops of the electricity meters installed in the CEMC and </w:t>
      </w:r>
      <w:r w:rsidR="00BD5EC6" w:rsidRPr="00BD5EC6">
        <w:t>TMC</w:t>
      </w:r>
      <w:r>
        <w:t xml:space="preserve">, “CL1”, shall be connected to the automated electricity metering system data acquisition and transmission controller (KDV) installed in the cabinet of the </w:t>
      </w:r>
      <w:r w:rsidR="00BD5EC6" w:rsidRPr="00BD5EC6">
        <w:t>CEMC</w:t>
      </w:r>
      <w:r>
        <w:t xml:space="preserve"> and the current loops of the meters installed in the “CL2” (except for the meters installed at the 0.4kV connection of the solar power plant), shall be connected to the momentary data controller (MDC) installed in the same cabinet. </w:t>
      </w:r>
    </w:p>
    <w:p w14:paraId="185C368E" w14:textId="48C99D9F" w:rsidR="00F7237D" w:rsidRPr="00536A92" w:rsidRDefault="00F7237D" w:rsidP="00B258AB">
      <w:pPr>
        <w:pStyle w:val="NoSpacing"/>
        <w:tabs>
          <w:tab w:val="left" w:pos="1418"/>
        </w:tabs>
        <w:spacing w:line="276" w:lineRule="auto"/>
        <w:jc w:val="both"/>
        <w:rPr>
          <w:rFonts w:cs="Arial"/>
          <w:szCs w:val="22"/>
        </w:rPr>
      </w:pPr>
      <w:r>
        <w:t xml:space="preserve">Commercial main and commercial duplicate meters of 110 kV power transformer connections for information reservation shall be connected in different current loops of KDV and MDC (as an example of grouping could be T101P + T102D or similar). When designing the transmission of commercial and </w:t>
      </w:r>
      <w:r w:rsidR="00FB6E7D">
        <w:t>momentary</w:t>
      </w:r>
      <w:r>
        <w:t xml:space="preserve"> information from electricity meters to the TSO information systems, the KDV and MDC current loops must be maximised for reliability of data transmission.</w:t>
      </w:r>
    </w:p>
    <w:p w14:paraId="49F1E568" w14:textId="0ABB290B" w:rsidR="00FA56B7" w:rsidRPr="00536A92" w:rsidRDefault="00E07FB9" w:rsidP="00B258AB">
      <w:pPr>
        <w:pStyle w:val="NoSpacing"/>
        <w:numPr>
          <w:ilvl w:val="1"/>
          <w:numId w:val="6"/>
        </w:numPr>
        <w:tabs>
          <w:tab w:val="left" w:pos="1418"/>
        </w:tabs>
        <w:spacing w:line="276" w:lineRule="auto"/>
        <w:ind w:left="0" w:firstLine="567"/>
        <w:jc w:val="both"/>
        <w:rPr>
          <w:rFonts w:cs="Arial"/>
          <w:szCs w:val="22"/>
        </w:rPr>
      </w:pPr>
      <w:r>
        <w:t>The KDV shall be connected to the substation 110 kV switchyard’s VP or to the optical Ethernet access (general purpose Ethernet switch) of the communication equipment to be designed elsewhere in the telecommunications cabinet by design, via a multimode fibre optic cable, using the Ethernet media converters installed in the CEMC. The KDV Ethernet port is RJ-45. The KDV connection (Ethernet and, if requested by the TSO, the network of a Lithuanian mobile operator) and the data transmission shall be coordinated with the TSO AEAS (EMCOS) data acquisition server.</w:t>
      </w:r>
    </w:p>
    <w:p w14:paraId="5FFA92D5" w14:textId="0CD75D51" w:rsidR="00FA56B7" w:rsidRPr="00536A92" w:rsidRDefault="00FA56B7" w:rsidP="00B258AB">
      <w:pPr>
        <w:pStyle w:val="NoSpacing"/>
        <w:numPr>
          <w:ilvl w:val="1"/>
          <w:numId w:val="6"/>
        </w:numPr>
        <w:tabs>
          <w:tab w:val="left" w:pos="1418"/>
        </w:tabs>
        <w:spacing w:line="276" w:lineRule="auto"/>
        <w:ind w:left="0" w:firstLine="567"/>
        <w:jc w:val="both"/>
        <w:rPr>
          <w:rFonts w:cs="Arial"/>
          <w:szCs w:val="22"/>
        </w:rPr>
      </w:pPr>
      <w:r>
        <w:t xml:space="preserve"> The MDV shall be connected to the substation 110 kV switchyard’s VP or, as per the design, elsewhere in the telecommunication cabinet by an optical Ethernet access (general purpose Ethernet switch) in accordance with the full MDC monitoring scheme, allowing remote monitoring, parameter modification and scanning of the operating status of the MDC and its components via LAN.  The interconnection of the MDC to the general-purpose Ethernet switch shall be designed and implemented over multimode fibre optic cable, using the Ethernet media converters installed in the CEMC. The real-time momentary data of electricity meters shall be transmitted from the MDC to the TSO’s DCS. The Ethernet port(s) of the MDC are RJ-45. The communication with the MDC, the transmission of momentary data from the electricity meters to the TSO’s DCS and the monitoring of the MDC shall be coordinated.</w:t>
      </w:r>
    </w:p>
    <w:p w14:paraId="2ADFDD3B" w14:textId="6CCCE391" w:rsidR="00FA56B7" w:rsidRPr="00536A92" w:rsidRDefault="00E07FB9" w:rsidP="00B258AB">
      <w:pPr>
        <w:pStyle w:val="NoSpacing"/>
        <w:numPr>
          <w:ilvl w:val="1"/>
          <w:numId w:val="6"/>
        </w:numPr>
        <w:tabs>
          <w:tab w:val="left" w:pos="1418"/>
        </w:tabs>
        <w:spacing w:line="276" w:lineRule="auto"/>
        <w:ind w:left="0" w:firstLine="567"/>
        <w:jc w:val="both"/>
        <w:rPr>
          <w:rFonts w:cs="Arial"/>
          <w:szCs w:val="22"/>
        </w:rPr>
      </w:pPr>
      <w:r>
        <w:t>All Ethernet media converters used to communicate with the controllers shall have integrated power supplies. The standard specifications for Ethernet media converters are given in the Annex</w:t>
      </w:r>
      <w:sdt>
        <w:sdtPr>
          <w:rPr>
            <w:rFonts w:cs="Arial"/>
            <w:szCs w:val="22"/>
          </w:rPr>
          <w:id w:val="-507290086"/>
          <w:citation/>
        </w:sdtPr>
        <w:sdtEndPr/>
        <w:sdtContent>
          <w:r w:rsidR="00C727A5" w:rsidRPr="00536A92">
            <w:rPr>
              <w:rFonts w:cs="Arial"/>
            </w:rPr>
            <w:fldChar w:fldCharType="begin"/>
          </w:r>
          <w:r w:rsidR="00C727A5" w:rsidRPr="00536A92">
            <w:rPr>
              <w:rFonts w:cs="Arial"/>
            </w:rPr>
            <w:instrText xml:space="preserve"> CITATION ER05 \l 1033 </w:instrText>
          </w:r>
          <w:r w:rsidR="00C727A5" w:rsidRPr="00536A92">
            <w:rPr>
              <w:rFonts w:cs="Arial"/>
            </w:rPr>
            <w:fldChar w:fldCharType="separate"/>
          </w:r>
          <w:r w:rsidR="00F41296">
            <w:rPr>
              <w:rFonts w:cs="Arial"/>
              <w:noProof/>
            </w:rPr>
            <w:t xml:space="preserve"> </w:t>
          </w:r>
          <w:r w:rsidR="00F41296" w:rsidRPr="00F41296">
            <w:rPr>
              <w:rFonts w:cs="Arial"/>
              <w:noProof/>
            </w:rPr>
            <w:t>(77)</w:t>
          </w:r>
          <w:r w:rsidR="00C727A5" w:rsidRPr="00536A92">
            <w:rPr>
              <w:rFonts w:cs="Arial"/>
            </w:rPr>
            <w:fldChar w:fldCharType="end"/>
          </w:r>
        </w:sdtContent>
      </w:sdt>
      <w:r>
        <w:t xml:space="preserve"> .</w:t>
      </w:r>
    </w:p>
    <w:p w14:paraId="6936F0D4" w14:textId="5D042DED" w:rsidR="00E07FB9" w:rsidRPr="00536A92" w:rsidRDefault="00E07FB9" w:rsidP="00B258AB">
      <w:pPr>
        <w:pStyle w:val="NoSpacing"/>
        <w:numPr>
          <w:ilvl w:val="1"/>
          <w:numId w:val="6"/>
        </w:numPr>
        <w:tabs>
          <w:tab w:val="left" w:pos="1418"/>
        </w:tabs>
        <w:spacing w:line="276" w:lineRule="auto"/>
        <w:ind w:left="0" w:firstLine="567"/>
        <w:jc w:val="both"/>
        <w:rPr>
          <w:rFonts w:cs="Arial"/>
          <w:szCs w:val="22"/>
        </w:rPr>
      </w:pPr>
      <w:r>
        <w:t>All CEMC design equipment and devices shall be suitable for operation in a confined space (enclosures with protection rating ≥ IP 54 outdoor type) at ambient temperatures from – 25</w:t>
      </w:r>
      <w:r>
        <w:sym w:font="Symbol" w:char="F0B0"/>
      </w:r>
      <w:r>
        <w:t>C to +55</w:t>
      </w:r>
      <w:r>
        <w:sym w:font="Symbol" w:char="F0B0"/>
      </w:r>
      <w:r>
        <w:t>C.</w:t>
      </w:r>
    </w:p>
    <w:p w14:paraId="7BC1F165" w14:textId="6B7D4D5B" w:rsidR="00E07FB9" w:rsidRPr="00536A92" w:rsidRDefault="00CE21FD" w:rsidP="00B258AB">
      <w:pPr>
        <w:pStyle w:val="NoSpacing"/>
        <w:numPr>
          <w:ilvl w:val="1"/>
          <w:numId w:val="6"/>
        </w:numPr>
        <w:tabs>
          <w:tab w:val="left" w:pos="1418"/>
        </w:tabs>
        <w:spacing w:line="276" w:lineRule="auto"/>
        <w:ind w:left="0" w:firstLine="567"/>
        <w:jc w:val="both"/>
        <w:rPr>
          <w:rFonts w:cs="Arial"/>
          <w:szCs w:val="22"/>
        </w:rPr>
      </w:pPr>
      <w:r>
        <w:t xml:space="preserve">All terminal cabinets (terminal blocks) for 110 kV current and voltage transformers shall comply with the standard technical requirements for outdoor intermediate terminal cabinets in the Annex </w:t>
      </w:r>
      <w:sdt>
        <w:sdtPr>
          <w:rPr>
            <w:rFonts w:cs="Arial"/>
            <w:szCs w:val="22"/>
          </w:rPr>
          <w:id w:val="1006097494"/>
          <w:citation/>
        </w:sdtPr>
        <w:sdtEndPr/>
        <w:sdtContent>
          <w:r w:rsidR="00161D26" w:rsidRPr="00536A92">
            <w:rPr>
              <w:rFonts w:cs="Arial"/>
            </w:rPr>
            <w:fldChar w:fldCharType="begin"/>
          </w:r>
          <w:r w:rsidR="00243308" w:rsidRPr="00536A92">
            <w:rPr>
              <w:rFonts w:cs="Arial"/>
            </w:rPr>
            <w:instrText xml:space="preserve">CITATION RAA7 \l 1063 </w:instrText>
          </w:r>
          <w:r w:rsidR="00161D26" w:rsidRPr="00536A92">
            <w:rPr>
              <w:rFonts w:cs="Arial"/>
            </w:rPr>
            <w:fldChar w:fldCharType="separate"/>
          </w:r>
          <w:r w:rsidR="00F41296" w:rsidRPr="00F41296">
            <w:rPr>
              <w:rFonts w:cs="Arial"/>
              <w:noProof/>
            </w:rPr>
            <w:t>(59)</w:t>
          </w:r>
          <w:r w:rsidR="00161D26" w:rsidRPr="00536A92">
            <w:rPr>
              <w:rFonts w:cs="Arial"/>
            </w:rPr>
            <w:fldChar w:fldCharType="end"/>
          </w:r>
        </w:sdtContent>
      </w:sdt>
      <w:r>
        <w:t>.</w:t>
      </w:r>
    </w:p>
    <w:p w14:paraId="392FCE8D" w14:textId="1BE15B53" w:rsidR="0048435A" w:rsidRPr="00536A92" w:rsidRDefault="0048435A" w:rsidP="00B258AB">
      <w:pPr>
        <w:pStyle w:val="NoSpacing"/>
        <w:numPr>
          <w:ilvl w:val="1"/>
          <w:numId w:val="6"/>
        </w:numPr>
        <w:tabs>
          <w:tab w:val="left" w:pos="1418"/>
        </w:tabs>
        <w:spacing w:line="276" w:lineRule="auto"/>
        <w:ind w:left="0" w:firstLine="567"/>
        <w:jc w:val="both"/>
        <w:rPr>
          <w:rFonts w:cs="Arial"/>
          <w:szCs w:val="22"/>
        </w:rPr>
      </w:pPr>
      <w:r>
        <w:t>The earthing of the secondary circuits of the current and voltage transformers and the switching of the coefficients of the current transformers (by selecting the cores with the branches at the time of design) shall be designed to be installed in ST terminal cabinets (terminal blocks).</w:t>
      </w:r>
    </w:p>
    <w:p w14:paraId="5A569D9C" w14:textId="1D735BE6" w:rsidR="00E07FB9" w:rsidRPr="00536A92" w:rsidRDefault="00E07FB9" w:rsidP="00B258AB">
      <w:pPr>
        <w:pStyle w:val="NoSpacing"/>
        <w:numPr>
          <w:ilvl w:val="1"/>
          <w:numId w:val="6"/>
        </w:numPr>
        <w:tabs>
          <w:tab w:val="left" w:pos="1418"/>
        </w:tabs>
        <w:spacing w:line="276" w:lineRule="auto"/>
        <w:ind w:left="0" w:firstLine="567"/>
        <w:jc w:val="both"/>
        <w:rPr>
          <w:rFonts w:cs="Arial"/>
          <w:szCs w:val="22"/>
        </w:rPr>
      </w:pPr>
      <w:r>
        <w:t>The sockets, lighting, anti-condensation heating in the CEMC and terminal cabinets (terminals), as appropriate, shall be provided with a separate reserved power supply from the transmission network alternating current self-supply panel (TN ACSSP). The 12VDC redundant power supply unit for the redundancy of the power meter voltage circuits, the Ethernet media converters, the data acquisition and transmission controllers (KDV and MDC) are to be fed from the substation's DC mains, and the CEMC is to be equipped with an industrial-type XXVDC/230VAC voltage converter.</w:t>
      </w:r>
    </w:p>
    <w:p w14:paraId="47E9557E" w14:textId="4A40B94B" w:rsidR="00E07FB9" w:rsidRPr="00536A92" w:rsidRDefault="00E07FB9" w:rsidP="00B258AB">
      <w:pPr>
        <w:pStyle w:val="NoSpacing"/>
        <w:numPr>
          <w:ilvl w:val="1"/>
          <w:numId w:val="6"/>
        </w:numPr>
        <w:tabs>
          <w:tab w:val="left" w:pos="1418"/>
        </w:tabs>
        <w:spacing w:line="276" w:lineRule="auto"/>
        <w:ind w:left="0" w:firstLine="567"/>
        <w:jc w:val="both"/>
        <w:rPr>
          <w:rFonts w:cs="Arial"/>
          <w:szCs w:val="22"/>
        </w:rPr>
      </w:pPr>
      <w:r>
        <w:t xml:space="preserve">Connection cables and conductors for all elements of the electrical metering scheme (including conductors for the internal mounting of electrical metering and terminal cabinets, and current loop wiring) shall be insulated, single-wire, with copper conductors. The cross-section of the conductors of the current loops shall be 0,75 ÷ 1,00 mm2. The connection cables for the elements of the electricity metering scheme shall be fitted with a protective shield of concentric copper tape.  A potential equalisation network shall be calculated and designed to protect shielded cables. The </w:t>
      </w:r>
      <w:r>
        <w:lastRenderedPageBreak/>
        <w:t xml:space="preserve">requirements for the method of laying cables shall be specified in the construction section of the project. Other standard technical requirements for control cables are given in the Annex </w:t>
      </w:r>
      <w:sdt>
        <w:sdtPr>
          <w:rPr>
            <w:rFonts w:cs="Arial"/>
            <w:szCs w:val="22"/>
          </w:rPr>
          <w:id w:val="-824513855"/>
          <w:citation/>
        </w:sdtPr>
        <w:sdtEndPr/>
        <w:sdtContent>
          <w:r w:rsidR="008866A3" w:rsidRPr="00536A92">
            <w:rPr>
              <w:rFonts w:cs="Arial"/>
            </w:rPr>
            <w:fldChar w:fldCharType="begin"/>
          </w:r>
          <w:r w:rsidR="00971CD2" w:rsidRPr="00536A92">
            <w:rPr>
              <w:rFonts w:cs="Arial"/>
            </w:rPr>
            <w:instrText xml:space="preserve">CITATION RAA3 \l 1063 </w:instrText>
          </w:r>
          <w:r w:rsidR="008866A3" w:rsidRPr="00536A92">
            <w:rPr>
              <w:rFonts w:cs="Arial"/>
            </w:rPr>
            <w:fldChar w:fldCharType="separate"/>
          </w:r>
          <w:r w:rsidR="00F41296" w:rsidRPr="00F41296">
            <w:rPr>
              <w:rFonts w:cs="Arial"/>
              <w:noProof/>
            </w:rPr>
            <w:t>(54)</w:t>
          </w:r>
          <w:r w:rsidR="008866A3" w:rsidRPr="00536A92">
            <w:rPr>
              <w:rFonts w:cs="Arial"/>
            </w:rPr>
            <w:fldChar w:fldCharType="end"/>
          </w:r>
        </w:sdtContent>
      </w:sdt>
      <w:r>
        <w:t xml:space="preserve"> and for wiring for internal mounting of outdoor and indoor cabinets in the Annex </w:t>
      </w:r>
      <w:sdt>
        <w:sdtPr>
          <w:rPr>
            <w:rFonts w:cs="Arial"/>
            <w:szCs w:val="22"/>
          </w:rPr>
          <w:id w:val="-1083215790"/>
          <w:citation/>
        </w:sdtPr>
        <w:sdtEndPr/>
        <w:sdtContent>
          <w:r w:rsidR="008866A3" w:rsidRPr="00536A92">
            <w:rPr>
              <w:rFonts w:cs="Arial"/>
            </w:rPr>
            <w:fldChar w:fldCharType="begin"/>
          </w:r>
          <w:r w:rsidR="008866A3" w:rsidRPr="00536A92">
            <w:rPr>
              <w:rFonts w:cs="Arial"/>
            </w:rPr>
            <w:instrText xml:space="preserve"> CITATION RAA4 \l 1063 </w:instrText>
          </w:r>
          <w:r w:rsidR="008866A3" w:rsidRPr="00536A92">
            <w:rPr>
              <w:rFonts w:cs="Arial"/>
            </w:rPr>
            <w:fldChar w:fldCharType="separate"/>
          </w:r>
          <w:r w:rsidR="00F41296" w:rsidRPr="00F41296">
            <w:rPr>
              <w:rFonts w:cs="Arial"/>
              <w:noProof/>
            </w:rPr>
            <w:t>(55)</w:t>
          </w:r>
          <w:r w:rsidR="008866A3" w:rsidRPr="00536A92">
            <w:rPr>
              <w:rFonts w:cs="Arial"/>
            </w:rPr>
            <w:fldChar w:fldCharType="end"/>
          </w:r>
        </w:sdtContent>
      </w:sdt>
      <w:r>
        <w:t>.</w:t>
      </w:r>
    </w:p>
    <w:p w14:paraId="5D81AB39" w14:textId="77777777" w:rsidR="00E07FB9" w:rsidRPr="00536A92" w:rsidRDefault="00E07FB9" w:rsidP="00B258AB">
      <w:pPr>
        <w:pStyle w:val="NoSpacing"/>
        <w:numPr>
          <w:ilvl w:val="1"/>
          <w:numId w:val="6"/>
        </w:numPr>
        <w:tabs>
          <w:tab w:val="left" w:pos="1418"/>
        </w:tabs>
        <w:spacing w:line="276" w:lineRule="auto"/>
        <w:ind w:left="0" w:firstLine="567"/>
        <w:jc w:val="both"/>
        <w:rPr>
          <w:rFonts w:cs="Arial"/>
          <w:szCs w:val="22"/>
        </w:rPr>
      </w:pPr>
      <w:r>
        <w:t>All covers for sealing in electrical accounts shall be solid and made of non-perforated material.</w:t>
      </w:r>
    </w:p>
    <w:p w14:paraId="52928B7D" w14:textId="39BB3CDC" w:rsidR="00E07FB9" w:rsidRPr="00536A92" w:rsidRDefault="00E07FB9" w:rsidP="00B258AB">
      <w:pPr>
        <w:pStyle w:val="NoSpacing"/>
        <w:numPr>
          <w:ilvl w:val="1"/>
          <w:numId w:val="6"/>
        </w:numPr>
        <w:tabs>
          <w:tab w:val="left" w:pos="1418"/>
        </w:tabs>
        <w:spacing w:line="276" w:lineRule="auto"/>
        <w:ind w:left="0" w:firstLine="567"/>
        <w:jc w:val="both"/>
        <w:rPr>
          <w:rFonts w:cs="Arial"/>
          <w:szCs w:val="22"/>
        </w:rPr>
      </w:pPr>
      <w:r>
        <w:t>An alarm shall be designed for the status of the off-position of the signalling contacts of the automatic switches in the voltage circuits of the electricity metering circuits and the signals shall be transmitted to the TSO’s DCS. The CEMC shall be equipped with a local visual indication of the position of the signal contacts for the status of the above automatic switches.</w:t>
      </w:r>
    </w:p>
    <w:p w14:paraId="5F1AA3D4" w14:textId="367CE5D6" w:rsidR="00CF4363" w:rsidRPr="00536A92" w:rsidRDefault="00CF4363" w:rsidP="00B258AB">
      <w:pPr>
        <w:pStyle w:val="NoSpacing"/>
        <w:numPr>
          <w:ilvl w:val="1"/>
          <w:numId w:val="6"/>
        </w:numPr>
        <w:tabs>
          <w:tab w:val="left" w:pos="1418"/>
        </w:tabs>
        <w:spacing w:line="276" w:lineRule="auto"/>
        <w:ind w:left="0" w:firstLine="567"/>
        <w:jc w:val="both"/>
        <w:rPr>
          <w:rFonts w:cs="Arial"/>
          <w:szCs w:val="22"/>
        </w:rPr>
      </w:pPr>
      <w:r>
        <w:t>The reconstruction shall include the dismantling and disposal of the existing unusable electricity metering cabinets, electricity meters and T-1 and T-2 power transformers in the 10 kV connections of the TSO commercial electricity metering cabling and other unusable equipment. The dismantled KDV, all electricity meters and test terminals and other coordinated electricity metering equipment shall be handed over to the Customer (TSO Infrastructure Supervision Centre, Eastern Region) at the time of the project.</w:t>
      </w:r>
    </w:p>
    <w:p w14:paraId="5AFE15D2" w14:textId="7A7F4598" w:rsidR="00E07FB9" w:rsidRPr="00536A92" w:rsidRDefault="00E07FB9" w:rsidP="00B258AB">
      <w:pPr>
        <w:pStyle w:val="NoSpacing"/>
        <w:numPr>
          <w:ilvl w:val="1"/>
          <w:numId w:val="6"/>
        </w:numPr>
        <w:tabs>
          <w:tab w:val="left" w:pos="1418"/>
        </w:tabs>
        <w:spacing w:line="276" w:lineRule="auto"/>
        <w:ind w:left="0" w:firstLine="567"/>
        <w:jc w:val="both"/>
        <w:rPr>
          <w:rFonts w:cs="Arial"/>
          <w:szCs w:val="22"/>
        </w:rPr>
      </w:pPr>
      <w:r>
        <w:t xml:space="preserve">The technical requirements for these electricity metering systems and for the reading and transmission of commercial and </w:t>
      </w:r>
      <w:r w:rsidR="00FB6E7D">
        <w:t>momentary</w:t>
      </w:r>
      <w:r>
        <w:t xml:space="preserve"> information from electricity metering systems are subject to change. All changes must be agreed with the TSO at the time of preparation of the technical design.</w:t>
      </w:r>
    </w:p>
    <w:p w14:paraId="4B4B2B50" w14:textId="77777777" w:rsidR="0066616C" w:rsidRPr="00536A92" w:rsidRDefault="0066616C" w:rsidP="00B258AB">
      <w:pPr>
        <w:pStyle w:val="Heading1"/>
        <w:numPr>
          <w:ilvl w:val="0"/>
          <w:numId w:val="26"/>
        </w:numPr>
        <w:spacing w:before="120" w:after="120" w:line="276" w:lineRule="auto"/>
        <w:ind w:firstLine="567"/>
        <w:rPr>
          <w:szCs w:val="22"/>
        </w:rPr>
      </w:pPr>
      <w:bookmarkStart w:id="58" w:name="_Toc455492585"/>
      <w:bookmarkStart w:id="59" w:name="_Toc456176966"/>
      <w:bookmarkStart w:id="60" w:name="_Toc160347421"/>
      <w:bookmarkStart w:id="61" w:name="_Toc420068156"/>
      <w:r>
        <w:t>PART ON SECURITY ALARM</w:t>
      </w:r>
      <w:bookmarkEnd w:id="58"/>
      <w:bookmarkEnd w:id="59"/>
      <w:bookmarkEnd w:id="60"/>
    </w:p>
    <w:p w14:paraId="0BEEFCDB" w14:textId="77777777" w:rsidR="00C807BE" w:rsidRPr="00536A92" w:rsidRDefault="00C807BE" w:rsidP="00B258AB">
      <w:pPr>
        <w:pStyle w:val="ListParagraph"/>
        <w:numPr>
          <w:ilvl w:val="0"/>
          <w:numId w:val="8"/>
        </w:numPr>
        <w:tabs>
          <w:tab w:val="left" w:pos="1276"/>
        </w:tabs>
        <w:spacing w:line="276" w:lineRule="auto"/>
        <w:ind w:left="0" w:firstLine="567"/>
        <w:jc w:val="both"/>
        <w:rPr>
          <w:rFonts w:ascii="Trebuchet MS" w:hAnsi="Trebuchet MS"/>
          <w:bCs/>
          <w:vanish/>
          <w:sz w:val="22"/>
          <w:szCs w:val="22"/>
        </w:rPr>
      </w:pPr>
      <w:bookmarkStart w:id="62" w:name="_Hlk20919843"/>
    </w:p>
    <w:p w14:paraId="0ECEBA67" w14:textId="77777777" w:rsidR="00C807BE" w:rsidRPr="00536A92" w:rsidRDefault="00C807BE" w:rsidP="00B258AB">
      <w:pPr>
        <w:pStyle w:val="ListParagraph"/>
        <w:numPr>
          <w:ilvl w:val="0"/>
          <w:numId w:val="8"/>
        </w:numPr>
        <w:tabs>
          <w:tab w:val="left" w:pos="1276"/>
        </w:tabs>
        <w:spacing w:line="276" w:lineRule="auto"/>
        <w:ind w:left="0" w:firstLine="567"/>
        <w:jc w:val="both"/>
        <w:rPr>
          <w:rFonts w:ascii="Trebuchet MS" w:hAnsi="Trebuchet MS"/>
          <w:bCs/>
          <w:vanish/>
          <w:sz w:val="22"/>
          <w:szCs w:val="22"/>
          <w:lang w:val="lt-LT"/>
        </w:rPr>
      </w:pPr>
    </w:p>
    <w:p w14:paraId="2740A4ED" w14:textId="77777777" w:rsidR="00C807BE" w:rsidRPr="00536A92" w:rsidRDefault="00C807BE" w:rsidP="00B258AB">
      <w:pPr>
        <w:pStyle w:val="ListParagraph"/>
        <w:numPr>
          <w:ilvl w:val="0"/>
          <w:numId w:val="8"/>
        </w:numPr>
        <w:tabs>
          <w:tab w:val="left" w:pos="1276"/>
        </w:tabs>
        <w:spacing w:line="276" w:lineRule="auto"/>
        <w:ind w:left="0" w:firstLine="567"/>
        <w:jc w:val="both"/>
        <w:rPr>
          <w:rFonts w:ascii="Trebuchet MS" w:hAnsi="Trebuchet MS"/>
          <w:bCs/>
          <w:vanish/>
          <w:sz w:val="22"/>
          <w:szCs w:val="22"/>
          <w:lang w:val="lt-LT"/>
        </w:rPr>
      </w:pPr>
    </w:p>
    <w:p w14:paraId="0CD05F1E" w14:textId="77777777" w:rsidR="00C807BE" w:rsidRPr="00536A92" w:rsidRDefault="00C807BE" w:rsidP="00B258AB">
      <w:pPr>
        <w:pStyle w:val="ListParagraph"/>
        <w:numPr>
          <w:ilvl w:val="0"/>
          <w:numId w:val="8"/>
        </w:numPr>
        <w:tabs>
          <w:tab w:val="left" w:pos="1276"/>
        </w:tabs>
        <w:spacing w:line="276" w:lineRule="auto"/>
        <w:ind w:left="0" w:firstLine="567"/>
        <w:jc w:val="both"/>
        <w:rPr>
          <w:rFonts w:ascii="Trebuchet MS" w:hAnsi="Trebuchet MS"/>
          <w:bCs/>
          <w:vanish/>
          <w:sz w:val="22"/>
          <w:szCs w:val="22"/>
          <w:lang w:val="lt-LT"/>
        </w:rPr>
      </w:pPr>
    </w:p>
    <w:p w14:paraId="45FF647A" w14:textId="77777777" w:rsidR="00C807BE" w:rsidRPr="00536A92" w:rsidRDefault="00C807BE" w:rsidP="00B258AB">
      <w:pPr>
        <w:pStyle w:val="ListParagraph"/>
        <w:numPr>
          <w:ilvl w:val="0"/>
          <w:numId w:val="8"/>
        </w:numPr>
        <w:tabs>
          <w:tab w:val="left" w:pos="1276"/>
        </w:tabs>
        <w:spacing w:line="276" w:lineRule="auto"/>
        <w:ind w:left="0" w:firstLine="567"/>
        <w:jc w:val="both"/>
        <w:rPr>
          <w:rFonts w:ascii="Trebuchet MS" w:hAnsi="Trebuchet MS"/>
          <w:bCs/>
          <w:vanish/>
          <w:sz w:val="22"/>
          <w:szCs w:val="22"/>
          <w:lang w:val="lt-LT"/>
        </w:rPr>
      </w:pPr>
    </w:p>
    <w:p w14:paraId="31AE213E" w14:textId="77777777" w:rsidR="00C807BE" w:rsidRPr="00536A92" w:rsidRDefault="00C807BE" w:rsidP="00B258AB">
      <w:pPr>
        <w:pStyle w:val="ListParagraph"/>
        <w:numPr>
          <w:ilvl w:val="0"/>
          <w:numId w:val="8"/>
        </w:numPr>
        <w:tabs>
          <w:tab w:val="left" w:pos="1276"/>
        </w:tabs>
        <w:spacing w:line="276" w:lineRule="auto"/>
        <w:ind w:left="0" w:firstLine="567"/>
        <w:jc w:val="both"/>
        <w:rPr>
          <w:rFonts w:ascii="Trebuchet MS" w:hAnsi="Trebuchet MS"/>
          <w:bCs/>
          <w:vanish/>
          <w:sz w:val="22"/>
          <w:szCs w:val="22"/>
          <w:lang w:val="lt-LT"/>
        </w:rPr>
      </w:pPr>
    </w:p>
    <w:p w14:paraId="67C9DE87" w14:textId="77777777" w:rsidR="00C807BE" w:rsidRPr="00536A92" w:rsidRDefault="00C807BE" w:rsidP="00B258AB">
      <w:pPr>
        <w:pStyle w:val="ListParagraph"/>
        <w:numPr>
          <w:ilvl w:val="0"/>
          <w:numId w:val="8"/>
        </w:numPr>
        <w:tabs>
          <w:tab w:val="left" w:pos="1276"/>
        </w:tabs>
        <w:spacing w:line="276" w:lineRule="auto"/>
        <w:ind w:left="0" w:firstLine="567"/>
        <w:jc w:val="both"/>
        <w:rPr>
          <w:rFonts w:ascii="Trebuchet MS" w:hAnsi="Trebuchet MS"/>
          <w:bCs/>
          <w:vanish/>
          <w:sz w:val="22"/>
          <w:szCs w:val="22"/>
          <w:lang w:val="lt-LT"/>
        </w:rPr>
      </w:pPr>
    </w:p>
    <w:p w14:paraId="0B2DE685" w14:textId="77777777" w:rsidR="00C807BE" w:rsidRPr="00536A92" w:rsidRDefault="00C807BE" w:rsidP="00B258AB">
      <w:pPr>
        <w:pStyle w:val="ListParagraph"/>
        <w:numPr>
          <w:ilvl w:val="0"/>
          <w:numId w:val="8"/>
        </w:numPr>
        <w:tabs>
          <w:tab w:val="left" w:pos="1276"/>
        </w:tabs>
        <w:spacing w:line="276" w:lineRule="auto"/>
        <w:ind w:left="0" w:firstLine="567"/>
        <w:jc w:val="both"/>
        <w:rPr>
          <w:rFonts w:ascii="Trebuchet MS" w:hAnsi="Trebuchet MS"/>
          <w:bCs/>
          <w:vanish/>
          <w:sz w:val="22"/>
          <w:szCs w:val="22"/>
          <w:lang w:val="lt-LT"/>
        </w:rPr>
      </w:pPr>
    </w:p>
    <w:p w14:paraId="1355BE51" w14:textId="77777777" w:rsidR="00C807BE" w:rsidRPr="00536A92" w:rsidRDefault="00C807BE" w:rsidP="00B258AB">
      <w:pPr>
        <w:pStyle w:val="ListParagraph"/>
        <w:numPr>
          <w:ilvl w:val="0"/>
          <w:numId w:val="8"/>
        </w:numPr>
        <w:tabs>
          <w:tab w:val="left" w:pos="1276"/>
        </w:tabs>
        <w:spacing w:line="276" w:lineRule="auto"/>
        <w:ind w:left="0" w:firstLine="567"/>
        <w:jc w:val="both"/>
        <w:rPr>
          <w:rFonts w:ascii="Trebuchet MS" w:hAnsi="Trebuchet MS"/>
          <w:bCs/>
          <w:vanish/>
          <w:sz w:val="22"/>
          <w:szCs w:val="22"/>
          <w:lang w:val="lt-LT"/>
        </w:rPr>
      </w:pPr>
    </w:p>
    <w:p w14:paraId="604C5EB1" w14:textId="77777777" w:rsidR="00C807BE" w:rsidRPr="00536A92" w:rsidRDefault="00C807BE" w:rsidP="00B258AB">
      <w:pPr>
        <w:pStyle w:val="ListParagraph"/>
        <w:numPr>
          <w:ilvl w:val="0"/>
          <w:numId w:val="8"/>
        </w:numPr>
        <w:tabs>
          <w:tab w:val="left" w:pos="1276"/>
        </w:tabs>
        <w:spacing w:line="276" w:lineRule="auto"/>
        <w:ind w:left="0" w:firstLine="567"/>
        <w:jc w:val="both"/>
        <w:rPr>
          <w:rFonts w:ascii="Trebuchet MS" w:hAnsi="Trebuchet MS"/>
          <w:bCs/>
          <w:vanish/>
          <w:sz w:val="22"/>
          <w:szCs w:val="22"/>
          <w:lang w:val="lt-LT"/>
        </w:rPr>
      </w:pPr>
    </w:p>
    <w:p w14:paraId="733D7F3E" w14:textId="77777777" w:rsidR="00C807BE" w:rsidRPr="00536A92" w:rsidRDefault="00C807BE" w:rsidP="00B258AB">
      <w:pPr>
        <w:pStyle w:val="ListParagraph"/>
        <w:numPr>
          <w:ilvl w:val="0"/>
          <w:numId w:val="8"/>
        </w:numPr>
        <w:tabs>
          <w:tab w:val="left" w:pos="1276"/>
        </w:tabs>
        <w:spacing w:line="276" w:lineRule="auto"/>
        <w:ind w:left="0" w:firstLine="567"/>
        <w:jc w:val="both"/>
        <w:rPr>
          <w:rFonts w:ascii="Trebuchet MS" w:hAnsi="Trebuchet MS"/>
          <w:bCs/>
          <w:vanish/>
          <w:sz w:val="22"/>
          <w:szCs w:val="22"/>
          <w:lang w:val="lt-LT"/>
        </w:rPr>
      </w:pPr>
    </w:p>
    <w:p w14:paraId="6357D52E" w14:textId="77777777" w:rsidR="00C807BE" w:rsidRPr="00536A92" w:rsidRDefault="00C807BE" w:rsidP="00B258AB">
      <w:pPr>
        <w:pStyle w:val="ListParagraph"/>
        <w:numPr>
          <w:ilvl w:val="0"/>
          <w:numId w:val="8"/>
        </w:numPr>
        <w:tabs>
          <w:tab w:val="left" w:pos="1276"/>
        </w:tabs>
        <w:spacing w:line="276" w:lineRule="auto"/>
        <w:ind w:left="0" w:firstLine="567"/>
        <w:jc w:val="both"/>
        <w:rPr>
          <w:rFonts w:ascii="Trebuchet MS" w:hAnsi="Trebuchet MS"/>
          <w:bCs/>
          <w:vanish/>
          <w:sz w:val="22"/>
          <w:szCs w:val="22"/>
          <w:lang w:val="lt-LT"/>
        </w:rPr>
      </w:pPr>
    </w:p>
    <w:p w14:paraId="01ED6826" w14:textId="1947676F" w:rsidR="0079750C" w:rsidRPr="00536A92" w:rsidRDefault="0079750C" w:rsidP="00B258AB">
      <w:pPr>
        <w:pStyle w:val="NoSpacing"/>
        <w:numPr>
          <w:ilvl w:val="1"/>
          <w:numId w:val="8"/>
        </w:numPr>
        <w:tabs>
          <w:tab w:val="left" w:pos="1276"/>
        </w:tabs>
        <w:spacing w:line="276" w:lineRule="auto"/>
        <w:ind w:left="0" w:firstLine="567"/>
        <w:jc w:val="both"/>
        <w:rPr>
          <w:bCs/>
          <w:szCs w:val="22"/>
        </w:rPr>
      </w:pPr>
      <w:r>
        <w:t>The level of protection of a transformer substation (switchyard) is selected individually, regardless of the type of scheme. The possible physical protection levels for a transformer substation are: Physical protection level 2 and physical protection level 3.</w:t>
      </w:r>
    </w:p>
    <w:p w14:paraId="0BC12DA9" w14:textId="77777777" w:rsidR="0079750C" w:rsidRPr="00536A92" w:rsidRDefault="0079750C" w:rsidP="00B258AB">
      <w:pPr>
        <w:pStyle w:val="NoSpacing"/>
        <w:numPr>
          <w:ilvl w:val="1"/>
          <w:numId w:val="8"/>
        </w:numPr>
        <w:tabs>
          <w:tab w:val="left" w:pos="1276"/>
        </w:tabs>
        <w:spacing w:line="276" w:lineRule="auto"/>
        <w:ind w:left="0" w:firstLine="567"/>
        <w:jc w:val="both"/>
        <w:rPr>
          <w:b/>
          <w:szCs w:val="22"/>
        </w:rPr>
      </w:pPr>
      <w:bookmarkStart w:id="63" w:name="_Hlk20914516"/>
      <w:r>
        <w:rPr>
          <w:b/>
        </w:rPr>
        <w:t>Physical security system (physical security level 2):</w:t>
      </w:r>
    </w:p>
    <w:p w14:paraId="0D015430" w14:textId="77777777" w:rsidR="0079750C" w:rsidRPr="00536A92" w:rsidRDefault="0079750C" w:rsidP="00B258AB">
      <w:pPr>
        <w:pStyle w:val="NoSpacing"/>
        <w:numPr>
          <w:ilvl w:val="2"/>
          <w:numId w:val="8"/>
        </w:numPr>
        <w:tabs>
          <w:tab w:val="left" w:pos="1418"/>
        </w:tabs>
        <w:spacing w:line="276" w:lineRule="auto"/>
        <w:ind w:left="0" w:firstLine="567"/>
        <w:jc w:val="both"/>
        <w:rPr>
          <w:rFonts w:cstheme="minorHAnsi"/>
          <w:szCs w:val="22"/>
        </w:rPr>
      </w:pPr>
      <w:r>
        <w:t>basic requirements for equipment and works:</w:t>
      </w:r>
    </w:p>
    <w:p w14:paraId="07076ADB" w14:textId="71C93B90" w:rsidR="0079750C" w:rsidRPr="00536A92" w:rsidRDefault="0079750C" w:rsidP="00B258AB">
      <w:pPr>
        <w:pStyle w:val="NoSpacing"/>
        <w:numPr>
          <w:ilvl w:val="3"/>
          <w:numId w:val="8"/>
        </w:numPr>
        <w:tabs>
          <w:tab w:val="left" w:pos="1418"/>
        </w:tabs>
        <w:spacing w:line="276" w:lineRule="auto"/>
        <w:ind w:left="0" w:firstLine="567"/>
        <w:jc w:val="both"/>
        <w:rPr>
          <w:szCs w:val="22"/>
        </w:rPr>
      </w:pPr>
      <w:r>
        <w:t xml:space="preserve">The security systems to be designed shall send and receive information over an existing 802.3 Ethernet LAN, IP routed, MPLS-VPN data network using TCP, unicast UDP data delivery protocols. Active telecommunications equipment for network configuration and enhancement, which shall comply with standard technical requirements (see Annex </w:t>
      </w:r>
      <w:sdt>
        <w:sdtPr>
          <w:rPr>
            <w:rFonts w:cstheme="minorHAnsi"/>
            <w:szCs w:val="22"/>
          </w:rPr>
          <w:id w:val="-1768917380"/>
          <w:citation/>
        </w:sdtPr>
        <w:sdtEndPr/>
        <w:sdtContent>
          <w:r w:rsidR="00243308" w:rsidRPr="00536A92">
            <w:rPr>
              <w:rFonts w:cstheme="minorHAnsi"/>
            </w:rPr>
            <w:fldChar w:fldCharType="begin"/>
          </w:r>
          <w:r w:rsidR="00243308" w:rsidRPr="00536A92">
            <w:rPr>
              <w:rFonts w:cstheme="minorHAnsi"/>
            </w:rPr>
            <w:instrText xml:space="preserve">CITATION ER7 \l 1063 </w:instrText>
          </w:r>
          <w:r w:rsidR="00243308" w:rsidRPr="00536A92">
            <w:rPr>
              <w:rFonts w:cstheme="minorHAnsi"/>
            </w:rPr>
            <w:fldChar w:fldCharType="separate"/>
          </w:r>
          <w:r w:rsidR="00F41296" w:rsidRPr="00F41296">
            <w:rPr>
              <w:rFonts w:cstheme="minorHAnsi"/>
              <w:noProof/>
            </w:rPr>
            <w:t>(84)</w:t>
          </w:r>
          <w:r w:rsidR="00243308" w:rsidRPr="00536A92">
            <w:rPr>
              <w:rFonts w:cstheme="minorHAnsi"/>
            </w:rPr>
            <w:fldChar w:fldCharType="end"/>
          </w:r>
        </w:sdtContent>
      </w:sdt>
      <w:r>
        <w:t>);</w:t>
      </w:r>
    </w:p>
    <w:p w14:paraId="429B0B55" w14:textId="77777777"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rPr>
      </w:pPr>
      <w:r>
        <w:t>designing subnetworks with the parameters required for the security systems to function properly;</w:t>
      </w:r>
    </w:p>
    <w:p w14:paraId="510EA285" w14:textId="77777777"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rPr>
      </w:pPr>
      <w:r>
        <w:t>designing tests to assess the design parameters of communication channels;</w:t>
      </w:r>
    </w:p>
    <w:p w14:paraId="397DB364" w14:textId="77777777"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rPr>
      </w:pPr>
      <w:r>
        <w:t>designing devices must be compatible with the mapping and management tools at security posts and with the format of data repositories in data centres;</w:t>
      </w:r>
    </w:p>
    <w:p w14:paraId="2657CC76" w14:textId="77777777"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rPr>
      </w:pPr>
      <w:r>
        <w:t>if the use of existing mapping and management tools is no longer feasible or cannot achieve the required parameters, it is necessary to envisage means of extending them;</w:t>
      </w:r>
    </w:p>
    <w:p w14:paraId="114B8923" w14:textId="72B6621A"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rPr>
      </w:pPr>
      <w:r>
        <w:t>the security alarm solutions shall comply with the requirements of the physical and operational security levels provided for in the Order of the Minister of Energy of the Republic of Lithuania of 15 January 2019 No.1-9 "On Approval of the Physical and Operational Security Requirements for the Protection of the Energy Enterprises of Importance to the National Security of the Republic of Lithuania and for the Protection of the Energy Infrastructure of Strategic or Significant Importance to the National Security of the Republic of Lithuania", and with the requirements for the security levels of security level no lower than security level 2 in accordance with the LST EN50131-1 standard;</w:t>
      </w:r>
    </w:p>
    <w:p w14:paraId="19D8B505" w14:textId="77777777"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rPr>
      </w:pPr>
      <w:r>
        <w:t xml:space="preserve">when designing, it is necessary to take into account the strong electromagnetic fields in the area of the switchyard (due to short circuits, switching and atmospheric </w:t>
      </w:r>
      <w:proofErr w:type="spellStart"/>
      <w:r>
        <w:t>overvoltages</w:t>
      </w:r>
      <w:proofErr w:type="spellEnd"/>
      <w:r>
        <w:t>);</w:t>
      </w:r>
    </w:p>
    <w:p w14:paraId="29A5483A" w14:textId="77777777"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rPr>
      </w:pPr>
      <w:r>
        <w:t>the design of the equipment shall ensure that all programmed parameters are preserved in the event of a voltage loss;</w:t>
      </w:r>
    </w:p>
    <w:p w14:paraId="44D09084" w14:textId="77777777"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rPr>
      </w:pPr>
      <w:r>
        <w:t>means for remote administration of the system must be provided;</w:t>
      </w:r>
    </w:p>
    <w:p w14:paraId="104501AE" w14:textId="054CD401"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rPr>
      </w:pPr>
      <w:r>
        <w:lastRenderedPageBreak/>
        <w:t xml:space="preserve">design a new cabinet for the security systems in the facility (in the communications room), including their electrical supply. The cabinet shall comply with the standard technical requirements for indoor telecommunications cabinets (see Annex </w:t>
      </w:r>
      <w:sdt>
        <w:sdtPr>
          <w:rPr>
            <w:rFonts w:cstheme="minorHAnsi"/>
            <w:szCs w:val="22"/>
          </w:rPr>
          <w:id w:val="-299688453"/>
          <w:citation/>
        </w:sdtPr>
        <w:sdtEndPr/>
        <w:sdtContent>
          <w:r w:rsidR="006401FC" w:rsidRPr="00536A92">
            <w:rPr>
              <w:rFonts w:cstheme="minorHAnsi"/>
            </w:rPr>
            <w:fldChar w:fldCharType="begin"/>
          </w:r>
          <w:r w:rsidR="00243308" w:rsidRPr="00536A92">
            <w:rPr>
              <w:rFonts w:cstheme="minorHAnsi"/>
            </w:rPr>
            <w:instrText xml:space="preserve">CITATION TSPI4 \l 1033 </w:instrText>
          </w:r>
          <w:r w:rsidR="006401FC" w:rsidRPr="00536A92">
            <w:rPr>
              <w:rFonts w:cstheme="minorHAnsi"/>
            </w:rPr>
            <w:fldChar w:fldCharType="separate"/>
          </w:r>
          <w:r w:rsidR="00F41296" w:rsidRPr="00F41296">
            <w:rPr>
              <w:rFonts w:cstheme="minorHAnsi"/>
              <w:noProof/>
            </w:rPr>
            <w:t>(66)</w:t>
          </w:r>
          <w:r w:rsidR="006401FC" w:rsidRPr="00536A92">
            <w:rPr>
              <w:rFonts w:cstheme="minorHAnsi"/>
            </w:rPr>
            <w:fldChar w:fldCharType="end"/>
          </w:r>
        </w:sdtContent>
      </w:sdt>
      <w:r>
        <w:t>);</w:t>
      </w:r>
    </w:p>
    <w:p w14:paraId="425E2F00" w14:textId="77777777"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rPr>
      </w:pPr>
      <w:r>
        <w:t>cabling is designed inside and outside the building in accordance with the Rules for the Installation of Electrical Lines and Wiring and other normative documents;</w:t>
      </w:r>
    </w:p>
    <w:p w14:paraId="323DF515" w14:textId="77777777"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rPr>
      </w:pPr>
      <w:r>
        <w:t>earthing and surge protection shall be designed in accordance with the requirements of the General Rules for the Installation of Electrical Equipment (Chapter 8);</w:t>
      </w:r>
    </w:p>
    <w:p w14:paraId="0DEFF78E" w14:textId="77777777"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rPr>
      </w:pPr>
      <w:r>
        <w:t>the surface of the designed metal structural elements must be protected against corrosion;</w:t>
      </w:r>
    </w:p>
    <w:p w14:paraId="49F8BCA8" w14:textId="77777777" w:rsidR="0079750C" w:rsidRPr="00536A92" w:rsidRDefault="0079750C" w:rsidP="00B258AB">
      <w:pPr>
        <w:pStyle w:val="NoSpacing"/>
        <w:numPr>
          <w:ilvl w:val="2"/>
          <w:numId w:val="8"/>
        </w:numPr>
        <w:tabs>
          <w:tab w:val="left" w:pos="1418"/>
        </w:tabs>
        <w:spacing w:line="276" w:lineRule="auto"/>
        <w:ind w:left="0" w:firstLine="567"/>
        <w:jc w:val="both"/>
        <w:rPr>
          <w:rFonts w:cstheme="minorHAnsi"/>
          <w:szCs w:val="22"/>
        </w:rPr>
      </w:pPr>
      <w:r>
        <w:t>requirements for a protective alarm system for transmission network facilities:</w:t>
      </w:r>
    </w:p>
    <w:p w14:paraId="666A4A1A" w14:textId="77777777"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rPr>
      </w:pPr>
      <w:r>
        <w:t>the system shall be designed in accordance with LST EN50131 "Alarm systems. Intrusion alarm systems", LST EN50133 "Alarm systems. Access control systems for ensuring security", LST EN50136 "Alarm systems. Alarm Transmission Systems and Devices" and other specified mandatory requirements;</w:t>
      </w:r>
    </w:p>
    <w:p w14:paraId="16A9B5D1" w14:textId="02FF8152"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rPr>
      </w:pPr>
      <w:r>
        <w:t xml:space="preserve">Functional description of the system: an intrusion alarm system based on IP technology shall be designed for the protection of buildings and premises within the site. The requirements for the control panel are given in the Annex </w:t>
      </w:r>
      <w:sdt>
        <w:sdtPr>
          <w:rPr>
            <w:rFonts w:cstheme="minorHAnsi"/>
            <w:szCs w:val="22"/>
          </w:rPr>
          <w:id w:val="1275749749"/>
          <w:citation/>
        </w:sdtPr>
        <w:sdtEndPr/>
        <w:sdtContent>
          <w:r w:rsidR="004474D8" w:rsidRPr="00536A92">
            <w:rPr>
              <w:rFonts w:cstheme="minorHAnsi"/>
            </w:rPr>
            <w:fldChar w:fldCharType="begin"/>
          </w:r>
          <w:r w:rsidR="00243308" w:rsidRPr="00536A92">
            <w:rPr>
              <w:rFonts w:cstheme="minorHAnsi"/>
            </w:rPr>
            <w:instrText xml:space="preserve">CITATION AS \l 1033 </w:instrText>
          </w:r>
          <w:r w:rsidR="004474D8" w:rsidRPr="00536A92">
            <w:rPr>
              <w:rFonts w:cstheme="minorHAnsi"/>
            </w:rPr>
            <w:fldChar w:fldCharType="separate"/>
          </w:r>
          <w:r w:rsidR="00F41296" w:rsidRPr="00F41296">
            <w:rPr>
              <w:rFonts w:cstheme="minorHAnsi"/>
              <w:noProof/>
            </w:rPr>
            <w:t>(85)</w:t>
          </w:r>
          <w:r w:rsidR="004474D8" w:rsidRPr="00536A92">
            <w:rPr>
              <w:rFonts w:cstheme="minorHAnsi"/>
            </w:rPr>
            <w:fldChar w:fldCharType="end"/>
          </w:r>
        </w:sdtContent>
      </w:sdt>
      <w:r>
        <w:t xml:space="preserve">. The first protection zone consists of the door leaves of buildings, controlled by magnetic contact sensors (if there are windows, magnetic contact and glass-break sensors shall be provided for their control). The requirements for magnetic contacts are given in the Annex </w:t>
      </w:r>
      <w:sdt>
        <w:sdtPr>
          <w:rPr>
            <w:rFonts w:cstheme="minorHAnsi"/>
            <w:szCs w:val="22"/>
          </w:rPr>
          <w:id w:val="-1787573432"/>
          <w:citation/>
        </w:sdtPr>
        <w:sdtEndPr/>
        <w:sdtContent>
          <w:r w:rsidR="004474D8" w:rsidRPr="00536A92">
            <w:rPr>
              <w:rFonts w:cstheme="minorHAnsi"/>
            </w:rPr>
            <w:fldChar w:fldCharType="begin"/>
          </w:r>
          <w:r w:rsidR="004474D8" w:rsidRPr="00536A92">
            <w:rPr>
              <w:rFonts w:cstheme="minorHAnsi"/>
            </w:rPr>
            <w:instrText xml:space="preserve"> CITATION AS1 \l 1033 </w:instrText>
          </w:r>
          <w:r w:rsidR="004474D8" w:rsidRPr="00536A92">
            <w:rPr>
              <w:rFonts w:cstheme="minorHAnsi"/>
            </w:rPr>
            <w:fldChar w:fldCharType="separate"/>
          </w:r>
          <w:r w:rsidR="00F41296" w:rsidRPr="00F41296">
            <w:rPr>
              <w:rFonts w:cstheme="minorHAnsi"/>
              <w:noProof/>
            </w:rPr>
            <w:t>(86)</w:t>
          </w:r>
          <w:r w:rsidR="004474D8" w:rsidRPr="00536A92">
            <w:rPr>
              <w:rFonts w:cstheme="minorHAnsi"/>
            </w:rPr>
            <w:fldChar w:fldCharType="end"/>
          </w:r>
        </w:sdtContent>
      </w:sdt>
      <w:r>
        <w:t xml:space="preserve">. The second protection zone consists of passive infrared (PIR) sensors for building spaces. The requirements for PIR sensors are given in the Annex </w:t>
      </w:r>
      <w:sdt>
        <w:sdtPr>
          <w:rPr>
            <w:rFonts w:cstheme="minorHAnsi"/>
            <w:szCs w:val="22"/>
          </w:rPr>
          <w:id w:val="1077788928"/>
          <w:citation/>
        </w:sdtPr>
        <w:sdtEndPr/>
        <w:sdtContent>
          <w:r w:rsidR="004474D8" w:rsidRPr="00536A92">
            <w:rPr>
              <w:rFonts w:cstheme="minorHAnsi"/>
            </w:rPr>
            <w:fldChar w:fldCharType="begin"/>
          </w:r>
          <w:r w:rsidR="00792450" w:rsidRPr="00536A92">
            <w:rPr>
              <w:rFonts w:cstheme="minorHAnsi"/>
            </w:rPr>
            <w:instrText xml:space="preserve">CITATION AS2 \l 1033 </w:instrText>
          </w:r>
          <w:r w:rsidR="004474D8" w:rsidRPr="00536A92">
            <w:rPr>
              <w:rFonts w:cstheme="minorHAnsi"/>
            </w:rPr>
            <w:fldChar w:fldCharType="separate"/>
          </w:r>
          <w:r w:rsidR="00F41296" w:rsidRPr="00F41296">
            <w:rPr>
              <w:rFonts w:cstheme="minorHAnsi"/>
              <w:noProof/>
            </w:rPr>
            <w:t>(87)</w:t>
          </w:r>
          <w:r w:rsidR="004474D8" w:rsidRPr="00536A92">
            <w:rPr>
              <w:rFonts w:cstheme="minorHAnsi"/>
            </w:rPr>
            <w:fldChar w:fldCharType="end"/>
          </w:r>
        </w:sdtContent>
      </w:sdt>
      <w:r>
        <w:t>. The security control unit (control panel) shall be provided in an interior room outside the restricted entrance area. The system is controlled by a control panel and a card reader, which are installed inside the room at each entrance door. The control panel adjacent to the reader shall provide a clear indication of the system status. It shall be possible to operate the system in several ways: (a) identification card and code; (b) identification card only or code only;</w:t>
      </w:r>
    </w:p>
    <w:p w14:paraId="07B0DBC3" w14:textId="57841086"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rPr>
      </w:pPr>
      <w:r>
        <w:t xml:space="preserve">The requirements for card readers and IP controllers are given in the Annex </w:t>
      </w:r>
      <w:sdt>
        <w:sdtPr>
          <w:rPr>
            <w:rFonts w:cstheme="minorHAnsi"/>
            <w:szCs w:val="22"/>
          </w:rPr>
          <w:id w:val="-293606291"/>
          <w:citation/>
        </w:sdtPr>
        <w:sdtEndPr/>
        <w:sdtContent>
          <w:r w:rsidR="004474D8" w:rsidRPr="00536A92">
            <w:rPr>
              <w:rFonts w:cstheme="minorHAnsi"/>
            </w:rPr>
            <w:fldChar w:fldCharType="begin"/>
          </w:r>
          <w:r w:rsidR="00C26CF2" w:rsidRPr="00536A92">
            <w:rPr>
              <w:rFonts w:cstheme="minorHAnsi"/>
            </w:rPr>
            <w:instrText xml:space="preserve">CITATION AS4 \l 1033 </w:instrText>
          </w:r>
          <w:r w:rsidR="004474D8" w:rsidRPr="00536A92">
            <w:rPr>
              <w:rFonts w:cstheme="minorHAnsi"/>
            </w:rPr>
            <w:fldChar w:fldCharType="separate"/>
          </w:r>
          <w:r w:rsidR="00F41296" w:rsidRPr="00F41296">
            <w:rPr>
              <w:rFonts w:cstheme="minorHAnsi"/>
              <w:noProof/>
            </w:rPr>
            <w:t>(88)</w:t>
          </w:r>
          <w:r w:rsidR="004474D8" w:rsidRPr="00536A92">
            <w:rPr>
              <w:rFonts w:cstheme="minorHAnsi"/>
            </w:rPr>
            <w:fldChar w:fldCharType="end"/>
          </w:r>
        </w:sdtContent>
      </w:sdt>
      <w:r>
        <w:t>;</w:t>
      </w:r>
    </w:p>
    <w:p w14:paraId="1E7BDD67" w14:textId="3596294B"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rPr>
      </w:pPr>
      <w:r>
        <w:t xml:space="preserve">the readers must be connected to a functioning server of the access control system located in the duplicate data centre of Kaunas 330 kV TS </w:t>
      </w:r>
      <w:proofErr w:type="spellStart"/>
      <w:r>
        <w:t>Biruliškiai</w:t>
      </w:r>
      <w:proofErr w:type="spellEnd"/>
      <w:r>
        <w:t xml:space="preserve"> village, Kaunas district;</w:t>
      </w:r>
    </w:p>
    <w:p w14:paraId="10E97DF4" w14:textId="77777777"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rPr>
      </w:pPr>
      <w:r>
        <w:t>each of the sensors is connected to a separate beam. A minimum margin of at least 10% of the rays shall be provided;</w:t>
      </w:r>
    </w:p>
    <w:p w14:paraId="6891C2B2" w14:textId="77777777"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rPr>
      </w:pPr>
      <w:r>
        <w:t>if a telecommunications room is provided in the building, its alarm shall be controlled independently of the other rooms;</w:t>
      </w:r>
    </w:p>
    <w:p w14:paraId="3AE70453" w14:textId="77777777"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rPr>
      </w:pPr>
      <w:r>
        <w:t>the system shall operate autonomously in the event of loss of main power for 24 hours in standby mode followed by 30 minutes in alarm mode;</w:t>
      </w:r>
    </w:p>
    <w:p w14:paraId="4B9DBFF0" w14:textId="77777777"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rPr>
      </w:pPr>
      <w:r>
        <w:t>the indoor alarm shall be sounded by an outdoor optical sounder;</w:t>
      </w:r>
    </w:p>
    <w:p w14:paraId="7DD94794" w14:textId="77777777" w:rsidR="0079750C" w:rsidRPr="00536A92" w:rsidRDefault="0079750C" w:rsidP="00B258AB">
      <w:pPr>
        <w:pStyle w:val="NoSpacing"/>
        <w:numPr>
          <w:ilvl w:val="2"/>
          <w:numId w:val="8"/>
        </w:numPr>
        <w:tabs>
          <w:tab w:val="left" w:pos="1418"/>
        </w:tabs>
        <w:spacing w:line="276" w:lineRule="auto"/>
        <w:ind w:left="0" w:firstLine="567"/>
        <w:jc w:val="both"/>
        <w:rPr>
          <w:rFonts w:cstheme="minorHAnsi"/>
          <w:szCs w:val="22"/>
        </w:rPr>
      </w:pPr>
      <w:r>
        <w:t>technical requirements for a video surveillance system for the transmission network facilities area:</w:t>
      </w:r>
    </w:p>
    <w:p w14:paraId="139C0077" w14:textId="32F9AB07"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rPr>
      </w:pPr>
      <w:r>
        <w:t xml:space="preserve">functional description of the system: a controlled camera is designed to view the area. The location and height of the camera shall be chosen to maximise the view. The boundaries of the control area are the outer boundaries of the site. The camera shall be mounted on a lighting pole or other structures in the area, and the specific mounting location shall be agreed with the Customer's representatives. The controlled camera reacts to perimeter breaches and automatically turns to the location of the breach. Fixed cameras shall be designed in the control panels and communication rooms. The location and height of the cameras shall be chosen to maximise the view. The cameras are connected to a telecommunications network and the video signal is transmitted to a digital recorder with video management system software using H.264 video compression. Existing digital recorder is installed in </w:t>
      </w:r>
      <w:proofErr w:type="spellStart"/>
      <w:r>
        <w:t>Ukmergė</w:t>
      </w:r>
      <w:proofErr w:type="spellEnd"/>
      <w:r>
        <w:t xml:space="preserve"> TS </w:t>
      </w:r>
      <w:proofErr w:type="spellStart"/>
      <w:r>
        <w:t>Statikai</w:t>
      </w:r>
      <w:proofErr w:type="spellEnd"/>
      <w:r>
        <w:t xml:space="preserve"> village, </w:t>
      </w:r>
      <w:proofErr w:type="spellStart"/>
      <w:r>
        <w:t>Deltuvos</w:t>
      </w:r>
      <w:proofErr w:type="spellEnd"/>
      <w:r>
        <w:t xml:space="preserve"> str. 47A  </w:t>
      </w:r>
    </w:p>
    <w:p w14:paraId="62CA86E8" w14:textId="77777777"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rPr>
      </w:pPr>
      <w:r>
        <w:t>The main characteristics of the coded video signal to be transmitted:</w:t>
      </w:r>
    </w:p>
    <w:p w14:paraId="0EA65C88" w14:textId="77777777" w:rsidR="0079750C" w:rsidRPr="00536A92" w:rsidRDefault="0079750C" w:rsidP="00B258AB">
      <w:pPr>
        <w:pStyle w:val="NoSpacing"/>
        <w:numPr>
          <w:ilvl w:val="4"/>
          <w:numId w:val="8"/>
        </w:numPr>
        <w:tabs>
          <w:tab w:val="left" w:pos="1418"/>
        </w:tabs>
        <w:spacing w:line="276" w:lineRule="auto"/>
        <w:ind w:left="0" w:firstLine="567"/>
        <w:jc w:val="both"/>
        <w:rPr>
          <w:szCs w:val="22"/>
        </w:rPr>
      </w:pPr>
      <w:r>
        <w:t>Full HD (1920x1080) frame size for recording and displaying;</w:t>
      </w:r>
    </w:p>
    <w:p w14:paraId="1F38969D" w14:textId="77777777" w:rsidR="0079750C" w:rsidRPr="00536A92" w:rsidRDefault="0079750C" w:rsidP="00B258AB">
      <w:pPr>
        <w:pStyle w:val="NoSpacing"/>
        <w:numPr>
          <w:ilvl w:val="4"/>
          <w:numId w:val="8"/>
        </w:numPr>
        <w:tabs>
          <w:tab w:val="left" w:pos="1418"/>
        </w:tabs>
        <w:spacing w:line="276" w:lineRule="auto"/>
        <w:ind w:left="0" w:firstLine="567"/>
        <w:jc w:val="both"/>
        <w:rPr>
          <w:szCs w:val="22"/>
        </w:rPr>
      </w:pPr>
      <w:r>
        <w:lastRenderedPageBreak/>
        <w:t>a transmission rate of at least 12,5 frames per second at minimum signal compression;</w:t>
      </w:r>
    </w:p>
    <w:p w14:paraId="58F6CA45" w14:textId="77777777" w:rsidR="0079750C" w:rsidRPr="00536A92" w:rsidRDefault="0079750C" w:rsidP="00B258AB">
      <w:pPr>
        <w:pStyle w:val="NoSpacing"/>
        <w:numPr>
          <w:ilvl w:val="4"/>
          <w:numId w:val="8"/>
        </w:numPr>
        <w:tabs>
          <w:tab w:val="left" w:pos="1418"/>
        </w:tabs>
        <w:spacing w:line="276" w:lineRule="auto"/>
        <w:ind w:left="0" w:firstLine="567"/>
        <w:jc w:val="both"/>
        <w:rPr>
          <w:szCs w:val="22"/>
        </w:rPr>
      </w:pPr>
      <w:r>
        <w:t>H.264 compression format;</w:t>
      </w:r>
    </w:p>
    <w:p w14:paraId="0EBA8C9D" w14:textId="08593B66"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rPr>
      </w:pPr>
      <w:r>
        <w:t xml:space="preserve">type of cameras: digital cameras connected to </w:t>
      </w:r>
      <w:proofErr w:type="spellStart"/>
      <w:r>
        <w:t>Litgrid</w:t>
      </w:r>
      <w:proofErr w:type="spellEnd"/>
      <w:r>
        <w:t xml:space="preserve"> AB's telecommunications network using a fibre-optic cable or a computer network cable and galvanic isolators. </w:t>
      </w:r>
    </w:p>
    <w:p w14:paraId="25B12AD2" w14:textId="6583849B"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rPr>
      </w:pPr>
      <w:r>
        <w:t xml:space="preserve">The requirements for digitally controlled cameras are given in the Annex </w:t>
      </w:r>
      <w:sdt>
        <w:sdtPr>
          <w:rPr>
            <w:rFonts w:cstheme="minorHAnsi"/>
            <w:szCs w:val="22"/>
          </w:rPr>
          <w:id w:val="479810727"/>
          <w:citation/>
        </w:sdtPr>
        <w:sdtEndPr/>
        <w:sdtContent>
          <w:r w:rsidR="003471AC" w:rsidRPr="00536A92">
            <w:rPr>
              <w:rFonts w:cstheme="minorHAnsi"/>
            </w:rPr>
            <w:fldChar w:fldCharType="begin"/>
          </w:r>
          <w:r w:rsidR="003471AC" w:rsidRPr="00536A92">
            <w:rPr>
              <w:rFonts w:cstheme="minorHAnsi"/>
            </w:rPr>
            <w:instrText xml:space="preserve"> CITATION AS5 \l 1033 </w:instrText>
          </w:r>
          <w:r w:rsidR="003471AC" w:rsidRPr="00536A92">
            <w:rPr>
              <w:rFonts w:cstheme="minorHAnsi"/>
            </w:rPr>
            <w:fldChar w:fldCharType="separate"/>
          </w:r>
          <w:r w:rsidR="00F41296" w:rsidRPr="00F41296">
            <w:rPr>
              <w:rFonts w:cstheme="minorHAnsi"/>
              <w:noProof/>
            </w:rPr>
            <w:t>(89)</w:t>
          </w:r>
          <w:r w:rsidR="003471AC" w:rsidRPr="00536A92">
            <w:rPr>
              <w:rFonts w:cstheme="minorHAnsi"/>
            </w:rPr>
            <w:fldChar w:fldCharType="end"/>
          </w:r>
        </w:sdtContent>
      </w:sdt>
      <w:r>
        <w:t>.</w:t>
      </w:r>
    </w:p>
    <w:p w14:paraId="18C46E38" w14:textId="54CEFD54"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rPr>
      </w:pPr>
      <w:r>
        <w:t>The requirements for fixed cameras are also set out in the Annexes</w:t>
      </w:r>
      <w:sdt>
        <w:sdtPr>
          <w:rPr>
            <w:rFonts w:cstheme="minorHAnsi"/>
            <w:szCs w:val="22"/>
          </w:rPr>
          <w:id w:val="41407795"/>
          <w:citation/>
        </w:sdtPr>
        <w:sdtEndPr/>
        <w:sdtContent>
          <w:r w:rsidR="003471AC" w:rsidRPr="00536A92">
            <w:rPr>
              <w:rFonts w:cstheme="minorHAnsi"/>
            </w:rPr>
            <w:fldChar w:fldCharType="begin"/>
          </w:r>
          <w:r w:rsidR="00C26CF2" w:rsidRPr="00536A92">
            <w:rPr>
              <w:rFonts w:cstheme="minorHAnsi"/>
            </w:rPr>
            <w:instrText xml:space="preserve">CITATION AS6 \l 1033 </w:instrText>
          </w:r>
          <w:r w:rsidR="003471AC" w:rsidRPr="00536A92">
            <w:rPr>
              <w:rFonts w:cstheme="minorHAnsi"/>
            </w:rPr>
            <w:fldChar w:fldCharType="separate"/>
          </w:r>
          <w:r w:rsidR="00F41296">
            <w:rPr>
              <w:rFonts w:cstheme="minorHAnsi"/>
              <w:noProof/>
            </w:rPr>
            <w:t xml:space="preserve"> </w:t>
          </w:r>
          <w:r w:rsidR="00F41296" w:rsidRPr="00F41296">
            <w:rPr>
              <w:rFonts w:cstheme="minorHAnsi"/>
              <w:noProof/>
            </w:rPr>
            <w:t>(90)</w:t>
          </w:r>
          <w:r w:rsidR="003471AC" w:rsidRPr="00536A92">
            <w:rPr>
              <w:rFonts w:cstheme="minorHAnsi"/>
            </w:rPr>
            <w:fldChar w:fldCharType="end"/>
          </w:r>
        </w:sdtContent>
      </w:sdt>
      <w:r>
        <w:t xml:space="preserve"> </w:t>
      </w:r>
      <w:proofErr w:type="spellStart"/>
      <w:r>
        <w:t>ir</w:t>
      </w:r>
      <w:proofErr w:type="spellEnd"/>
      <w:r>
        <w:t xml:space="preserve"> </w:t>
      </w:r>
      <w:sdt>
        <w:sdtPr>
          <w:rPr>
            <w:rFonts w:cstheme="minorHAnsi"/>
            <w:szCs w:val="22"/>
          </w:rPr>
          <w:id w:val="2122805340"/>
          <w:citation/>
        </w:sdtPr>
        <w:sdtEndPr/>
        <w:sdtContent>
          <w:r w:rsidR="003471AC" w:rsidRPr="00536A92">
            <w:rPr>
              <w:rFonts w:cstheme="minorHAnsi"/>
            </w:rPr>
            <w:fldChar w:fldCharType="begin"/>
          </w:r>
          <w:r w:rsidR="00C26CF2" w:rsidRPr="00536A92">
            <w:rPr>
              <w:rFonts w:cstheme="minorHAnsi"/>
            </w:rPr>
            <w:instrText xml:space="preserve">CITATION AS7 \l 1033 </w:instrText>
          </w:r>
          <w:r w:rsidR="003471AC" w:rsidRPr="00536A92">
            <w:rPr>
              <w:rFonts w:cstheme="minorHAnsi"/>
            </w:rPr>
            <w:fldChar w:fldCharType="separate"/>
          </w:r>
          <w:r w:rsidR="00F41296" w:rsidRPr="00F41296">
            <w:rPr>
              <w:rFonts w:cstheme="minorHAnsi"/>
              <w:noProof/>
            </w:rPr>
            <w:t>(91)</w:t>
          </w:r>
          <w:r w:rsidR="003471AC" w:rsidRPr="00536A92">
            <w:rPr>
              <w:rFonts w:cstheme="minorHAnsi"/>
            </w:rPr>
            <w:fldChar w:fldCharType="end"/>
          </w:r>
        </w:sdtContent>
      </w:sdt>
      <w:r>
        <w:t>:</w:t>
      </w:r>
    </w:p>
    <w:p w14:paraId="42C50919" w14:textId="1F8907FC"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rPr>
      </w:pPr>
      <w:r>
        <w:t>The system must be able to operate autonomously in the event of a loss of main power for at least 4 hours;</w:t>
      </w:r>
    </w:p>
    <w:p w14:paraId="67040D09" w14:textId="7DCFF0E6" w:rsidR="001A099A" w:rsidRPr="00536A92" w:rsidRDefault="001A099A" w:rsidP="00B258AB">
      <w:pPr>
        <w:pStyle w:val="NoSpacing"/>
        <w:numPr>
          <w:ilvl w:val="3"/>
          <w:numId w:val="8"/>
        </w:numPr>
        <w:tabs>
          <w:tab w:val="left" w:pos="1418"/>
        </w:tabs>
        <w:spacing w:line="276" w:lineRule="auto"/>
        <w:ind w:left="0" w:firstLine="567"/>
        <w:jc w:val="both"/>
        <w:rPr>
          <w:rFonts w:cstheme="minorHAnsi"/>
          <w:szCs w:val="22"/>
        </w:rPr>
      </w:pPr>
      <w:r>
        <w:t>video archive of 31 days (if the existing video recorder does not have sufficient internal memory to provide 31 days of video, the internal memory must be expanded or an additional external networked storage array must be installed that is compatible with the specified existing installed video recorder);</w:t>
      </w:r>
    </w:p>
    <w:p w14:paraId="1BFAEB1C" w14:textId="77777777" w:rsidR="0079750C" w:rsidRPr="00536A92" w:rsidRDefault="0079750C" w:rsidP="00B258AB">
      <w:pPr>
        <w:pStyle w:val="NoSpacing"/>
        <w:numPr>
          <w:ilvl w:val="2"/>
          <w:numId w:val="8"/>
        </w:numPr>
        <w:tabs>
          <w:tab w:val="left" w:pos="1418"/>
        </w:tabs>
        <w:spacing w:line="276" w:lineRule="auto"/>
        <w:ind w:left="0" w:firstLine="567"/>
        <w:jc w:val="both"/>
        <w:rPr>
          <w:rFonts w:cstheme="minorHAnsi"/>
          <w:szCs w:val="22"/>
        </w:rPr>
      </w:pPr>
      <w:r>
        <w:t>Requirements for an area motion detection system for transmission network facilities:</w:t>
      </w:r>
    </w:p>
    <w:p w14:paraId="041A61A6" w14:textId="77777777"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rPr>
      </w:pPr>
      <w:r>
        <w:t>the system shall be designed in accordance with LST EN50131 "Alarm systems. Intrusion alarm systems", LST EN50133 "Alarm systems. Access control systems for ensuring security", LST EN50136 "Alarm systems. Alarm transmission systems and equipment" recommendations and other mandatory requirements set by the TSO;</w:t>
      </w:r>
    </w:p>
    <w:p w14:paraId="0320D3EE" w14:textId="77777777"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rPr>
      </w:pPr>
      <w:r>
        <w:t xml:space="preserve">Functional description of the system: sensors shall be designed to protect the access to the communication and power transmission facilities, substation control panel (hereinafter - SCP) located in the territory of the facility and shall be connected to the intrusion alarm system of SCP. The first section consists of the entrance and access gates, controlled by magnetic contact sensors; </w:t>
      </w:r>
    </w:p>
    <w:p w14:paraId="1D6F14E6" w14:textId="6937A13B"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rPr>
      </w:pPr>
      <w:r>
        <w:t xml:space="preserve">The second section consists of passive infrared (PIR) sensors that monitor the area's power transmission facilities and building entrance doorways. Motion detectors shall also be provided at access roads, gates and gateways. Requirements for outdoor motion detectors are given in the Annex </w:t>
      </w:r>
      <w:sdt>
        <w:sdtPr>
          <w:rPr>
            <w:rFonts w:cstheme="minorHAnsi"/>
            <w:szCs w:val="22"/>
          </w:rPr>
          <w:id w:val="1597676413"/>
          <w:citation/>
        </w:sdtPr>
        <w:sdtEndPr/>
        <w:sdtContent>
          <w:r w:rsidR="004A552E" w:rsidRPr="00536A92">
            <w:rPr>
              <w:rFonts w:cstheme="minorHAnsi"/>
            </w:rPr>
            <w:fldChar w:fldCharType="begin"/>
          </w:r>
          <w:r w:rsidR="004A552E" w:rsidRPr="00536A92">
            <w:rPr>
              <w:rFonts w:cstheme="minorHAnsi"/>
            </w:rPr>
            <w:instrText xml:space="preserve"> CITATION AS8 \l 1033 </w:instrText>
          </w:r>
          <w:r w:rsidR="004A552E" w:rsidRPr="00536A92">
            <w:rPr>
              <w:rFonts w:cstheme="minorHAnsi"/>
            </w:rPr>
            <w:fldChar w:fldCharType="separate"/>
          </w:r>
          <w:r w:rsidR="00F41296" w:rsidRPr="00F41296">
            <w:rPr>
              <w:rFonts w:cstheme="minorHAnsi"/>
              <w:noProof/>
            </w:rPr>
            <w:t>(92)</w:t>
          </w:r>
          <w:r w:rsidR="004A552E" w:rsidRPr="00536A92">
            <w:rPr>
              <w:rFonts w:cstheme="minorHAnsi"/>
            </w:rPr>
            <w:fldChar w:fldCharType="end"/>
          </w:r>
        </w:sdtContent>
      </w:sdt>
      <w:r>
        <w:t>. The triggering of sensors and building alarms in the area generates a control signal that directs the cameras to the trigger point. When the sensor is triggered, the sounder on the building is not triggered, the controlled cameras and security lighting react, and the alarm signal is routed to the remote monitoring centre at the security post;</w:t>
      </w:r>
    </w:p>
    <w:p w14:paraId="49818151" w14:textId="77777777"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rPr>
      </w:pPr>
      <w:r>
        <w:t>Connecting the sensors in the area to the control panel, expanding it as needed. A separate beam is projected for each of the sensors. A minimum margin of at least 10% of the rays shall be provided;</w:t>
      </w:r>
    </w:p>
    <w:p w14:paraId="084ACF07" w14:textId="635ADAD2"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rPr>
      </w:pPr>
      <w:r>
        <w:t>The area motion detection system shall be controlled by a control panel in the building and a card reader designed and installed at the entrance gate or gate;</w:t>
      </w:r>
    </w:p>
    <w:p w14:paraId="38F507C6" w14:textId="14567436"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rPr>
      </w:pPr>
      <w:r>
        <w:t>The area and indoor alarms are managed separately;</w:t>
      </w:r>
    </w:p>
    <w:p w14:paraId="53B4E7D3" w14:textId="12677FA8" w:rsidR="001A099A" w:rsidRPr="00536A92" w:rsidRDefault="001A099A" w:rsidP="00B258AB">
      <w:pPr>
        <w:pStyle w:val="NoSpacing"/>
        <w:numPr>
          <w:ilvl w:val="3"/>
          <w:numId w:val="8"/>
        </w:numPr>
        <w:tabs>
          <w:tab w:val="left" w:pos="1418"/>
        </w:tabs>
        <w:spacing w:line="276" w:lineRule="auto"/>
        <w:ind w:left="0" w:firstLine="567"/>
        <w:jc w:val="both"/>
        <w:rPr>
          <w:rFonts w:cstheme="minorHAnsi"/>
          <w:szCs w:val="22"/>
        </w:rPr>
      </w:pPr>
      <w:r>
        <w:t>The system shall provide a sufficient number of programmable outputs to control the prepositions of the controlled cameras.</w:t>
      </w:r>
    </w:p>
    <w:p w14:paraId="2B3814AB" w14:textId="77777777"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rPr>
      </w:pPr>
      <w:r>
        <w:t>The outdoor sensors shall be installed in such a way as to prevent the sensor window from being covered during wet weather or snowstorms.</w:t>
      </w:r>
    </w:p>
    <w:p w14:paraId="217DA084" w14:textId="77777777" w:rsidR="0079750C" w:rsidRPr="00536A92" w:rsidRDefault="0079750C" w:rsidP="00B258AB">
      <w:pPr>
        <w:pStyle w:val="NoSpacing"/>
        <w:numPr>
          <w:ilvl w:val="2"/>
          <w:numId w:val="8"/>
        </w:numPr>
        <w:tabs>
          <w:tab w:val="left" w:pos="1418"/>
        </w:tabs>
        <w:spacing w:line="276" w:lineRule="auto"/>
        <w:ind w:left="0" w:firstLine="567"/>
        <w:jc w:val="both"/>
        <w:rPr>
          <w:rFonts w:cstheme="minorHAnsi"/>
          <w:szCs w:val="22"/>
        </w:rPr>
      </w:pPr>
      <w:r>
        <w:t xml:space="preserve">Technical requirements for fire alarms: </w:t>
      </w:r>
    </w:p>
    <w:p w14:paraId="6B83AADD" w14:textId="77777777"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rPr>
      </w:pPr>
      <w:r>
        <w:t xml:space="preserve">Fire alarm systems in buildings shall be designed in accordance with LST EN 60849 and LST EN 54 series standards. </w:t>
      </w:r>
    </w:p>
    <w:p w14:paraId="353EC1FE" w14:textId="77777777"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rPr>
      </w:pPr>
      <w:r>
        <w:t>A separate Fire Panel shall be designed for a protected area greater than 200 m2 .</w:t>
      </w:r>
    </w:p>
    <w:p w14:paraId="43A501B8" w14:textId="77777777"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rPr>
      </w:pPr>
      <w:r>
        <w:t>For protected areas of less than 200 m2 , the fire alarm detectors shall be connected to the fire alarm control panel.</w:t>
      </w:r>
    </w:p>
    <w:p w14:paraId="2C3FBE85" w14:textId="77777777"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rPr>
      </w:pPr>
      <w:r>
        <w:t>Fire alarm effects shall be transmitted to the burglar alarm and DCS systems.</w:t>
      </w:r>
    </w:p>
    <w:p w14:paraId="61657891" w14:textId="6AA04D51"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rPr>
      </w:pPr>
      <w:r>
        <w:t xml:space="preserve"> The requirements for the fire alarm system are given in the Annex</w:t>
      </w:r>
      <w:sdt>
        <w:sdtPr>
          <w:rPr>
            <w:rFonts w:cstheme="minorHAnsi"/>
            <w:szCs w:val="22"/>
          </w:rPr>
          <w:id w:val="1060059163"/>
          <w:citation/>
        </w:sdtPr>
        <w:sdtEndPr/>
        <w:sdtContent>
          <w:r w:rsidR="00C55735" w:rsidRPr="00536A92">
            <w:rPr>
              <w:rFonts w:cstheme="minorHAnsi"/>
            </w:rPr>
            <w:fldChar w:fldCharType="begin"/>
          </w:r>
          <w:r w:rsidR="00C26CF2" w:rsidRPr="00536A92">
            <w:rPr>
              <w:rFonts w:cstheme="minorHAnsi"/>
            </w:rPr>
            <w:instrText xml:space="preserve">CITATION GS \l 1033 </w:instrText>
          </w:r>
          <w:r w:rsidR="00C55735" w:rsidRPr="00536A92">
            <w:rPr>
              <w:rFonts w:cstheme="minorHAnsi"/>
            </w:rPr>
            <w:fldChar w:fldCharType="separate"/>
          </w:r>
          <w:r w:rsidR="00F41296">
            <w:rPr>
              <w:rFonts w:cstheme="minorHAnsi"/>
              <w:noProof/>
            </w:rPr>
            <w:t xml:space="preserve"> </w:t>
          </w:r>
          <w:r w:rsidR="00F41296" w:rsidRPr="00F41296">
            <w:rPr>
              <w:rFonts w:cstheme="minorHAnsi"/>
              <w:noProof/>
            </w:rPr>
            <w:t>(93)</w:t>
          </w:r>
          <w:r w:rsidR="00C55735" w:rsidRPr="00536A92">
            <w:rPr>
              <w:rFonts w:cstheme="minorHAnsi"/>
            </w:rPr>
            <w:fldChar w:fldCharType="end"/>
          </w:r>
        </w:sdtContent>
      </w:sdt>
      <w:r>
        <w:t>.</w:t>
      </w:r>
    </w:p>
    <w:p w14:paraId="0CCF35CF" w14:textId="77777777" w:rsidR="0079750C" w:rsidRPr="00536A92" w:rsidRDefault="0079750C" w:rsidP="00B258AB">
      <w:pPr>
        <w:pStyle w:val="NoSpacing"/>
        <w:numPr>
          <w:ilvl w:val="2"/>
          <w:numId w:val="8"/>
        </w:numPr>
        <w:tabs>
          <w:tab w:val="left" w:pos="1418"/>
        </w:tabs>
        <w:spacing w:line="276" w:lineRule="auto"/>
        <w:ind w:left="0" w:firstLine="567"/>
        <w:jc w:val="both"/>
        <w:rPr>
          <w:rFonts w:cstheme="minorHAnsi"/>
          <w:szCs w:val="22"/>
        </w:rPr>
      </w:pPr>
      <w:r>
        <w:t xml:space="preserve"> Technical requirements for the facility's locks and locking system:</w:t>
      </w:r>
    </w:p>
    <w:p w14:paraId="04500598" w14:textId="6FB2036B"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rPr>
      </w:pPr>
      <w:r>
        <w:t xml:space="preserve">The facility must have a serial locking system, according to the existing locking system plan (hierarchy). The system uses cylinders and keys with an electronic locking system; </w:t>
      </w:r>
    </w:p>
    <w:p w14:paraId="0CF33EF6" w14:textId="60CB7D16"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rPr>
      </w:pPr>
      <w:r>
        <w:lastRenderedPageBreak/>
        <w:t xml:space="preserve">Requirements for cylinders (lock cores) are given in the Annex </w:t>
      </w:r>
      <w:sdt>
        <w:sdtPr>
          <w:rPr>
            <w:rFonts w:cstheme="minorHAnsi"/>
            <w:szCs w:val="22"/>
          </w:rPr>
          <w:id w:val="1255554698"/>
          <w:citation/>
        </w:sdtPr>
        <w:sdtEndPr/>
        <w:sdtContent>
          <w:r w:rsidR="00C55735" w:rsidRPr="00536A92">
            <w:rPr>
              <w:rFonts w:cstheme="minorHAnsi"/>
            </w:rPr>
            <w:fldChar w:fldCharType="begin"/>
          </w:r>
          <w:r w:rsidR="00C55735" w:rsidRPr="00536A92">
            <w:rPr>
              <w:rFonts w:cstheme="minorHAnsi"/>
            </w:rPr>
            <w:instrText xml:space="preserve">CITATION AS10 \l 1033 </w:instrText>
          </w:r>
          <w:r w:rsidR="00C55735" w:rsidRPr="00536A92">
            <w:rPr>
              <w:rFonts w:cstheme="minorHAnsi"/>
            </w:rPr>
            <w:fldChar w:fldCharType="separate"/>
          </w:r>
          <w:r w:rsidR="00F41296" w:rsidRPr="00F41296">
            <w:rPr>
              <w:rFonts w:cstheme="minorHAnsi"/>
              <w:noProof/>
            </w:rPr>
            <w:t>(94)</w:t>
          </w:r>
          <w:r w:rsidR="00C55735" w:rsidRPr="00536A92">
            <w:rPr>
              <w:rFonts w:cstheme="minorHAnsi"/>
            </w:rPr>
            <w:fldChar w:fldCharType="end"/>
          </w:r>
        </w:sdtContent>
      </w:sdt>
      <w:r>
        <w:t>;</w:t>
      </w:r>
    </w:p>
    <w:p w14:paraId="58C91438" w14:textId="0B048C11"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rPr>
      </w:pPr>
      <w:r>
        <w:t>Requirements for padlocks are given in the Annex</w:t>
      </w:r>
      <w:sdt>
        <w:sdtPr>
          <w:rPr>
            <w:rFonts w:cstheme="minorHAnsi"/>
            <w:szCs w:val="22"/>
          </w:rPr>
          <w:id w:val="-667785949"/>
          <w:citation/>
        </w:sdtPr>
        <w:sdtEndPr/>
        <w:sdtContent>
          <w:r w:rsidR="003B6088" w:rsidRPr="00536A92">
            <w:rPr>
              <w:rFonts w:cstheme="minorHAnsi"/>
            </w:rPr>
            <w:fldChar w:fldCharType="begin"/>
          </w:r>
          <w:r w:rsidR="00243308" w:rsidRPr="00536A92">
            <w:rPr>
              <w:rFonts w:cstheme="minorHAnsi"/>
            </w:rPr>
            <w:instrText xml:space="preserve">CITATION AS12 \l 1033 </w:instrText>
          </w:r>
          <w:r w:rsidR="003B6088" w:rsidRPr="00536A92">
            <w:rPr>
              <w:rFonts w:cstheme="minorHAnsi"/>
            </w:rPr>
            <w:fldChar w:fldCharType="separate"/>
          </w:r>
          <w:r w:rsidR="00F41296">
            <w:rPr>
              <w:rFonts w:cstheme="minorHAnsi"/>
              <w:noProof/>
            </w:rPr>
            <w:t xml:space="preserve"> </w:t>
          </w:r>
          <w:r w:rsidR="00F41296" w:rsidRPr="00F41296">
            <w:rPr>
              <w:rFonts w:cstheme="minorHAnsi"/>
              <w:noProof/>
            </w:rPr>
            <w:t>(95)</w:t>
          </w:r>
          <w:r w:rsidR="003B6088" w:rsidRPr="00536A92">
            <w:rPr>
              <w:rFonts w:cstheme="minorHAnsi"/>
            </w:rPr>
            <w:fldChar w:fldCharType="end"/>
          </w:r>
        </w:sdtContent>
      </w:sdt>
      <w:r>
        <w:t>;</w:t>
      </w:r>
    </w:p>
    <w:p w14:paraId="3519839B" w14:textId="77777777" w:rsidR="0079750C" w:rsidRPr="00536A92" w:rsidRDefault="0079750C" w:rsidP="00B258AB">
      <w:pPr>
        <w:pStyle w:val="NoSpacing"/>
        <w:numPr>
          <w:ilvl w:val="3"/>
          <w:numId w:val="8"/>
        </w:numPr>
        <w:tabs>
          <w:tab w:val="left" w:pos="1418"/>
        </w:tabs>
        <w:spacing w:line="276" w:lineRule="auto"/>
        <w:ind w:left="0" w:firstLine="567"/>
        <w:jc w:val="both"/>
        <w:rPr>
          <w:rFonts w:cstheme="minorHAnsi"/>
          <w:szCs w:val="22"/>
        </w:rPr>
      </w:pPr>
      <w:r>
        <w:t>The serial locking system shall be installed upon completion and in the presence of the Customer's representative.</w:t>
      </w:r>
    </w:p>
    <w:p w14:paraId="6BFF77AC" w14:textId="77777777" w:rsidR="004A5E93" w:rsidRPr="00536A92" w:rsidRDefault="004A5E93" w:rsidP="00B258AB">
      <w:pPr>
        <w:pStyle w:val="Heading1"/>
        <w:numPr>
          <w:ilvl w:val="0"/>
          <w:numId w:val="26"/>
        </w:numPr>
        <w:spacing w:before="120" w:after="120" w:line="276" w:lineRule="auto"/>
        <w:ind w:firstLine="567"/>
        <w:rPr>
          <w:szCs w:val="22"/>
        </w:rPr>
      </w:pPr>
      <w:bookmarkStart w:id="64" w:name="_Toc455492586"/>
      <w:bookmarkStart w:id="65" w:name="_Toc456176967"/>
      <w:bookmarkStart w:id="66" w:name="_Toc160347422"/>
      <w:bookmarkStart w:id="67" w:name="_Toc420068157"/>
      <w:bookmarkEnd w:id="61"/>
      <w:bookmarkEnd w:id="62"/>
      <w:bookmarkEnd w:id="63"/>
      <w:bookmarkEnd w:id="64"/>
      <w:r>
        <w:t>PART ON ENVIRONMENTAL PROTECTION</w:t>
      </w:r>
      <w:bookmarkEnd w:id="65"/>
      <w:bookmarkEnd w:id="66"/>
    </w:p>
    <w:p w14:paraId="79023447" w14:textId="77777777" w:rsidR="00C807BE" w:rsidRPr="00536A92" w:rsidRDefault="00C807BE" w:rsidP="00B258AB">
      <w:pPr>
        <w:pStyle w:val="ListParagraph"/>
        <w:numPr>
          <w:ilvl w:val="0"/>
          <w:numId w:val="9"/>
        </w:numPr>
        <w:tabs>
          <w:tab w:val="left" w:pos="1134"/>
        </w:tabs>
        <w:spacing w:line="276" w:lineRule="auto"/>
        <w:ind w:left="0" w:firstLine="567"/>
        <w:jc w:val="both"/>
        <w:rPr>
          <w:rFonts w:ascii="Trebuchet MS" w:hAnsi="Trebuchet MS" w:cs="Arial"/>
          <w:vanish/>
          <w:sz w:val="22"/>
          <w:szCs w:val="22"/>
          <w:lang w:val="lt-LT"/>
        </w:rPr>
      </w:pPr>
    </w:p>
    <w:p w14:paraId="63034B64" w14:textId="77777777" w:rsidR="00C807BE" w:rsidRPr="00536A92" w:rsidRDefault="00C807BE" w:rsidP="00B258AB">
      <w:pPr>
        <w:pStyle w:val="ListParagraph"/>
        <w:numPr>
          <w:ilvl w:val="0"/>
          <w:numId w:val="9"/>
        </w:numPr>
        <w:tabs>
          <w:tab w:val="left" w:pos="1134"/>
        </w:tabs>
        <w:spacing w:line="276" w:lineRule="auto"/>
        <w:ind w:left="0" w:firstLine="567"/>
        <w:jc w:val="both"/>
        <w:rPr>
          <w:rFonts w:ascii="Trebuchet MS" w:hAnsi="Trebuchet MS" w:cs="Arial"/>
          <w:vanish/>
          <w:sz w:val="22"/>
          <w:szCs w:val="22"/>
          <w:lang w:val="lt-LT"/>
        </w:rPr>
      </w:pPr>
    </w:p>
    <w:p w14:paraId="39196B13" w14:textId="77777777" w:rsidR="00C807BE" w:rsidRPr="00536A92" w:rsidRDefault="00C807BE" w:rsidP="00B258AB">
      <w:pPr>
        <w:pStyle w:val="ListParagraph"/>
        <w:numPr>
          <w:ilvl w:val="0"/>
          <w:numId w:val="9"/>
        </w:numPr>
        <w:tabs>
          <w:tab w:val="left" w:pos="1134"/>
        </w:tabs>
        <w:spacing w:line="276" w:lineRule="auto"/>
        <w:ind w:left="0" w:firstLine="567"/>
        <w:jc w:val="both"/>
        <w:rPr>
          <w:rFonts w:ascii="Trebuchet MS" w:hAnsi="Trebuchet MS" w:cs="Arial"/>
          <w:vanish/>
          <w:sz w:val="22"/>
          <w:szCs w:val="22"/>
          <w:lang w:val="lt-LT"/>
        </w:rPr>
      </w:pPr>
    </w:p>
    <w:p w14:paraId="327954FB" w14:textId="77777777" w:rsidR="00C807BE" w:rsidRPr="00536A92" w:rsidRDefault="00C807BE" w:rsidP="00B258AB">
      <w:pPr>
        <w:pStyle w:val="ListParagraph"/>
        <w:numPr>
          <w:ilvl w:val="0"/>
          <w:numId w:val="9"/>
        </w:numPr>
        <w:tabs>
          <w:tab w:val="left" w:pos="1134"/>
        </w:tabs>
        <w:spacing w:line="276" w:lineRule="auto"/>
        <w:ind w:left="0" w:firstLine="567"/>
        <w:jc w:val="both"/>
        <w:rPr>
          <w:rFonts w:ascii="Trebuchet MS" w:hAnsi="Trebuchet MS" w:cs="Arial"/>
          <w:vanish/>
          <w:sz w:val="22"/>
          <w:szCs w:val="22"/>
          <w:lang w:val="lt-LT"/>
        </w:rPr>
      </w:pPr>
    </w:p>
    <w:p w14:paraId="58CA1891" w14:textId="77777777" w:rsidR="00C807BE" w:rsidRPr="00536A92" w:rsidRDefault="00C807BE" w:rsidP="00B258AB">
      <w:pPr>
        <w:pStyle w:val="ListParagraph"/>
        <w:numPr>
          <w:ilvl w:val="0"/>
          <w:numId w:val="9"/>
        </w:numPr>
        <w:tabs>
          <w:tab w:val="left" w:pos="1134"/>
        </w:tabs>
        <w:spacing w:line="276" w:lineRule="auto"/>
        <w:ind w:left="0" w:firstLine="567"/>
        <w:jc w:val="both"/>
        <w:rPr>
          <w:rFonts w:ascii="Trebuchet MS" w:hAnsi="Trebuchet MS" w:cs="Arial"/>
          <w:vanish/>
          <w:sz w:val="22"/>
          <w:szCs w:val="22"/>
          <w:lang w:val="lt-LT"/>
        </w:rPr>
      </w:pPr>
    </w:p>
    <w:p w14:paraId="6F1DC6CE" w14:textId="77777777" w:rsidR="00C807BE" w:rsidRPr="00536A92" w:rsidRDefault="00C807BE" w:rsidP="00B258AB">
      <w:pPr>
        <w:pStyle w:val="ListParagraph"/>
        <w:numPr>
          <w:ilvl w:val="0"/>
          <w:numId w:val="9"/>
        </w:numPr>
        <w:tabs>
          <w:tab w:val="left" w:pos="1134"/>
        </w:tabs>
        <w:spacing w:line="276" w:lineRule="auto"/>
        <w:ind w:left="0" w:firstLine="567"/>
        <w:jc w:val="both"/>
        <w:rPr>
          <w:rFonts w:ascii="Trebuchet MS" w:hAnsi="Trebuchet MS" w:cs="Arial"/>
          <w:vanish/>
          <w:sz w:val="22"/>
          <w:szCs w:val="22"/>
          <w:lang w:val="lt-LT"/>
        </w:rPr>
      </w:pPr>
    </w:p>
    <w:p w14:paraId="713C43A7" w14:textId="77777777" w:rsidR="00C807BE" w:rsidRPr="00536A92" w:rsidRDefault="00C807BE" w:rsidP="00B258AB">
      <w:pPr>
        <w:pStyle w:val="ListParagraph"/>
        <w:numPr>
          <w:ilvl w:val="0"/>
          <w:numId w:val="9"/>
        </w:numPr>
        <w:tabs>
          <w:tab w:val="left" w:pos="1134"/>
        </w:tabs>
        <w:spacing w:line="276" w:lineRule="auto"/>
        <w:ind w:left="0" w:firstLine="567"/>
        <w:jc w:val="both"/>
        <w:rPr>
          <w:rFonts w:ascii="Trebuchet MS" w:hAnsi="Trebuchet MS" w:cs="Arial"/>
          <w:vanish/>
          <w:sz w:val="22"/>
          <w:szCs w:val="22"/>
          <w:lang w:val="lt-LT"/>
        </w:rPr>
      </w:pPr>
    </w:p>
    <w:p w14:paraId="7D45C160" w14:textId="77777777" w:rsidR="00C807BE" w:rsidRPr="00536A92" w:rsidRDefault="00C807BE" w:rsidP="00B258AB">
      <w:pPr>
        <w:pStyle w:val="ListParagraph"/>
        <w:numPr>
          <w:ilvl w:val="0"/>
          <w:numId w:val="9"/>
        </w:numPr>
        <w:tabs>
          <w:tab w:val="left" w:pos="1134"/>
        </w:tabs>
        <w:spacing w:line="276" w:lineRule="auto"/>
        <w:ind w:left="0" w:firstLine="567"/>
        <w:jc w:val="both"/>
        <w:rPr>
          <w:rFonts w:ascii="Trebuchet MS" w:hAnsi="Trebuchet MS" w:cs="Arial"/>
          <w:vanish/>
          <w:sz w:val="22"/>
          <w:szCs w:val="22"/>
          <w:lang w:val="lt-LT"/>
        </w:rPr>
      </w:pPr>
    </w:p>
    <w:p w14:paraId="604C61B2" w14:textId="77777777" w:rsidR="00C807BE" w:rsidRPr="00536A92" w:rsidRDefault="00C807BE" w:rsidP="00B258AB">
      <w:pPr>
        <w:pStyle w:val="ListParagraph"/>
        <w:numPr>
          <w:ilvl w:val="0"/>
          <w:numId w:val="9"/>
        </w:numPr>
        <w:tabs>
          <w:tab w:val="left" w:pos="1134"/>
        </w:tabs>
        <w:spacing w:line="276" w:lineRule="auto"/>
        <w:ind w:left="0" w:firstLine="567"/>
        <w:jc w:val="both"/>
        <w:rPr>
          <w:rFonts w:ascii="Trebuchet MS" w:hAnsi="Trebuchet MS" w:cs="Arial"/>
          <w:vanish/>
          <w:sz w:val="22"/>
          <w:szCs w:val="22"/>
          <w:lang w:val="lt-LT"/>
        </w:rPr>
      </w:pPr>
    </w:p>
    <w:p w14:paraId="383C57C6" w14:textId="77777777" w:rsidR="00C807BE" w:rsidRPr="00536A92" w:rsidRDefault="00C807BE" w:rsidP="00B258AB">
      <w:pPr>
        <w:pStyle w:val="ListParagraph"/>
        <w:numPr>
          <w:ilvl w:val="0"/>
          <w:numId w:val="9"/>
        </w:numPr>
        <w:tabs>
          <w:tab w:val="left" w:pos="1134"/>
        </w:tabs>
        <w:spacing w:line="276" w:lineRule="auto"/>
        <w:ind w:left="0" w:firstLine="567"/>
        <w:jc w:val="both"/>
        <w:rPr>
          <w:rFonts w:ascii="Trebuchet MS" w:hAnsi="Trebuchet MS" w:cs="Arial"/>
          <w:vanish/>
          <w:sz w:val="22"/>
          <w:szCs w:val="22"/>
          <w:lang w:val="lt-LT"/>
        </w:rPr>
      </w:pPr>
    </w:p>
    <w:p w14:paraId="63CE1011" w14:textId="77777777" w:rsidR="00C807BE" w:rsidRPr="00536A92" w:rsidRDefault="00C807BE" w:rsidP="00B258AB">
      <w:pPr>
        <w:pStyle w:val="ListParagraph"/>
        <w:numPr>
          <w:ilvl w:val="0"/>
          <w:numId w:val="9"/>
        </w:numPr>
        <w:tabs>
          <w:tab w:val="left" w:pos="1134"/>
        </w:tabs>
        <w:spacing w:line="276" w:lineRule="auto"/>
        <w:ind w:left="0" w:firstLine="567"/>
        <w:jc w:val="both"/>
        <w:rPr>
          <w:rFonts w:ascii="Trebuchet MS" w:hAnsi="Trebuchet MS" w:cs="Arial"/>
          <w:vanish/>
          <w:sz w:val="22"/>
          <w:szCs w:val="22"/>
          <w:lang w:val="lt-LT"/>
        </w:rPr>
      </w:pPr>
    </w:p>
    <w:p w14:paraId="2AF06042" w14:textId="77777777" w:rsidR="00C807BE" w:rsidRPr="00536A92" w:rsidRDefault="00C807BE" w:rsidP="00B258AB">
      <w:pPr>
        <w:pStyle w:val="ListParagraph"/>
        <w:numPr>
          <w:ilvl w:val="0"/>
          <w:numId w:val="9"/>
        </w:numPr>
        <w:tabs>
          <w:tab w:val="left" w:pos="1134"/>
        </w:tabs>
        <w:spacing w:line="276" w:lineRule="auto"/>
        <w:ind w:left="0" w:firstLine="567"/>
        <w:jc w:val="both"/>
        <w:rPr>
          <w:rFonts w:ascii="Trebuchet MS" w:hAnsi="Trebuchet MS" w:cs="Arial"/>
          <w:vanish/>
          <w:sz w:val="22"/>
          <w:szCs w:val="22"/>
          <w:lang w:val="lt-LT"/>
        </w:rPr>
      </w:pPr>
    </w:p>
    <w:p w14:paraId="205D297F" w14:textId="77777777" w:rsidR="00C807BE" w:rsidRPr="00536A92" w:rsidRDefault="00C807BE" w:rsidP="00B258AB">
      <w:pPr>
        <w:pStyle w:val="ListParagraph"/>
        <w:numPr>
          <w:ilvl w:val="0"/>
          <w:numId w:val="9"/>
        </w:numPr>
        <w:tabs>
          <w:tab w:val="left" w:pos="1134"/>
        </w:tabs>
        <w:spacing w:line="276" w:lineRule="auto"/>
        <w:ind w:left="0" w:firstLine="567"/>
        <w:jc w:val="both"/>
        <w:rPr>
          <w:rFonts w:ascii="Trebuchet MS" w:hAnsi="Trebuchet MS" w:cs="Arial"/>
          <w:vanish/>
          <w:sz w:val="22"/>
          <w:szCs w:val="22"/>
          <w:lang w:val="lt-LT"/>
        </w:rPr>
      </w:pPr>
    </w:p>
    <w:p w14:paraId="429EF71F" w14:textId="62A99F9D" w:rsidR="004A5E93" w:rsidRPr="00536A92" w:rsidRDefault="004A5E93" w:rsidP="00B258AB">
      <w:pPr>
        <w:pStyle w:val="NoSpacing"/>
        <w:numPr>
          <w:ilvl w:val="1"/>
          <w:numId w:val="9"/>
        </w:numPr>
        <w:tabs>
          <w:tab w:val="left" w:pos="1134"/>
        </w:tabs>
        <w:spacing w:line="276" w:lineRule="auto"/>
        <w:ind w:left="0" w:firstLine="567"/>
        <w:jc w:val="both"/>
        <w:rPr>
          <w:rFonts w:cs="Arial"/>
          <w:szCs w:val="22"/>
        </w:rPr>
      </w:pPr>
      <w:r>
        <w:t>In the technical design, in accordance with the provisions of STR 1.04.04:2017 "Building Design, Expert Examination of a Design", develop the environmental requirements, including but not limited to the requirements set out in this chapter. The technical design must include details of:</w:t>
      </w:r>
    </w:p>
    <w:p w14:paraId="677B40FE" w14:textId="7CC38E01" w:rsidR="004A5E93" w:rsidRPr="00536A92" w:rsidRDefault="004A5E93" w:rsidP="00B258AB">
      <w:pPr>
        <w:pStyle w:val="NoSpacing"/>
        <w:numPr>
          <w:ilvl w:val="2"/>
          <w:numId w:val="9"/>
        </w:numPr>
        <w:tabs>
          <w:tab w:val="left" w:pos="1418"/>
        </w:tabs>
        <w:spacing w:line="276" w:lineRule="auto"/>
        <w:ind w:left="0" w:firstLine="567"/>
        <w:jc w:val="both"/>
        <w:rPr>
          <w:rFonts w:cstheme="minorHAnsi"/>
          <w:szCs w:val="22"/>
        </w:rPr>
      </w:pPr>
      <w:r>
        <w:t>hazardous and non-hazardous waste generated during project implementation and operation, specifying their names, codes and quantities, including dismantling of equipment that is not required by the TSO;</w:t>
      </w:r>
    </w:p>
    <w:p w14:paraId="7E793D37" w14:textId="77777777" w:rsidR="004A5E93" w:rsidRPr="00536A92" w:rsidRDefault="004A5E93" w:rsidP="00B258AB">
      <w:pPr>
        <w:pStyle w:val="NoSpacing"/>
        <w:numPr>
          <w:ilvl w:val="2"/>
          <w:numId w:val="9"/>
        </w:numPr>
        <w:tabs>
          <w:tab w:val="left" w:pos="1418"/>
        </w:tabs>
        <w:spacing w:line="276" w:lineRule="auto"/>
        <w:ind w:left="0" w:firstLine="567"/>
        <w:jc w:val="both"/>
        <w:rPr>
          <w:rFonts w:cs="Arial"/>
          <w:szCs w:val="22"/>
        </w:rPr>
      </w:pPr>
      <w:r>
        <w:t>the estimated area, thickness and volume of topsoil to be harvested during the project, the location of temporary storage of the harvested topsoil and its use;</w:t>
      </w:r>
    </w:p>
    <w:p w14:paraId="32F8ACBD" w14:textId="77777777" w:rsidR="002D4852" w:rsidRPr="00536A92" w:rsidRDefault="004A5E93" w:rsidP="00B258AB">
      <w:pPr>
        <w:pStyle w:val="NoSpacing"/>
        <w:numPr>
          <w:ilvl w:val="2"/>
          <w:numId w:val="9"/>
        </w:numPr>
        <w:tabs>
          <w:tab w:val="left" w:pos="1418"/>
        </w:tabs>
        <w:spacing w:line="276" w:lineRule="auto"/>
        <w:ind w:left="0" w:firstLine="567"/>
        <w:jc w:val="both"/>
        <w:rPr>
          <w:b/>
          <w:szCs w:val="22"/>
        </w:rPr>
      </w:pPr>
      <w:r>
        <w:t>requirements for equipment suppliers to provide information on the quantities and brands of chemicals (SF6 gas and oil) contained in equipment, as well as their certificates and safety data sheets;</w:t>
      </w:r>
    </w:p>
    <w:p w14:paraId="0C2E6B3B" w14:textId="428F693D" w:rsidR="004A5E93" w:rsidRPr="00536A92" w:rsidRDefault="002D4852" w:rsidP="00B258AB">
      <w:pPr>
        <w:pStyle w:val="NoSpacing"/>
        <w:numPr>
          <w:ilvl w:val="2"/>
          <w:numId w:val="9"/>
        </w:numPr>
        <w:tabs>
          <w:tab w:val="left" w:pos="1418"/>
        </w:tabs>
        <w:spacing w:line="276" w:lineRule="auto"/>
        <w:ind w:left="0" w:firstLine="567"/>
        <w:jc w:val="both"/>
        <w:rPr>
          <w:b/>
          <w:szCs w:val="22"/>
        </w:rPr>
      </w:pPr>
      <w:r>
        <w:t>Describe the measures to be taken by the contractor on the construction site to reduce noise, air or ground pollution and other factors affecting people and the environment.</w:t>
      </w:r>
    </w:p>
    <w:p w14:paraId="6BD480D6" w14:textId="77777777" w:rsidR="004A5E93" w:rsidRPr="00536A92" w:rsidRDefault="004A5E93" w:rsidP="00B258AB">
      <w:pPr>
        <w:pStyle w:val="NoSpacing"/>
        <w:numPr>
          <w:ilvl w:val="1"/>
          <w:numId w:val="9"/>
        </w:numPr>
        <w:tabs>
          <w:tab w:val="left" w:pos="1418"/>
        </w:tabs>
        <w:spacing w:line="276" w:lineRule="auto"/>
        <w:ind w:left="0" w:firstLine="567"/>
        <w:jc w:val="both"/>
        <w:rPr>
          <w:rFonts w:cs="Arial"/>
          <w:szCs w:val="22"/>
        </w:rPr>
      </w:pPr>
      <w:r>
        <w:t>The Contractor shall:</w:t>
      </w:r>
    </w:p>
    <w:p w14:paraId="525F79BE" w14:textId="77777777" w:rsidR="004A5E93" w:rsidRPr="00536A92" w:rsidRDefault="004A5E93" w:rsidP="00B258AB">
      <w:pPr>
        <w:pStyle w:val="NoSpacing"/>
        <w:numPr>
          <w:ilvl w:val="2"/>
          <w:numId w:val="9"/>
        </w:numPr>
        <w:tabs>
          <w:tab w:val="left" w:pos="1418"/>
        </w:tabs>
        <w:spacing w:line="276" w:lineRule="auto"/>
        <w:ind w:left="0" w:firstLine="567"/>
        <w:jc w:val="both"/>
        <w:rPr>
          <w:rFonts w:cs="Arial"/>
          <w:szCs w:val="22"/>
        </w:rPr>
      </w:pPr>
      <w:r>
        <w:t xml:space="preserve">organise and carry out, at its own expense and without prejudice to environmental protection requirements, the collection, sorting, labelling, temporary storage and transfer to the appropriate waste managers for the type of waste generated during the implementation of the project and the packaging waste from the new installations, and to keep records of the waste and submit reports in accordance with the procedure laid down by law; </w:t>
      </w:r>
    </w:p>
    <w:p w14:paraId="33CE4C5C" w14:textId="6570F9EC" w:rsidR="004A5E93" w:rsidRPr="00536A92" w:rsidRDefault="00005BC5" w:rsidP="00B258AB">
      <w:pPr>
        <w:pStyle w:val="NoSpacing"/>
        <w:numPr>
          <w:ilvl w:val="2"/>
          <w:numId w:val="9"/>
        </w:numPr>
        <w:tabs>
          <w:tab w:val="left" w:pos="1418"/>
        </w:tabs>
        <w:spacing w:line="276" w:lineRule="auto"/>
        <w:ind w:left="0" w:firstLine="567"/>
        <w:jc w:val="both"/>
        <w:rPr>
          <w:rFonts w:cs="Arial"/>
          <w:szCs w:val="22"/>
        </w:rPr>
      </w:pPr>
      <w:r>
        <w:t xml:space="preserve">dismantle the dismantled equipment that is not required for the purposes of the TSO, transfer the resulting secondary raw materials (metals) to the specified recycling company (with which the TSO has a valid contract) on behalf of the TSO, in the presence of the responsible personnel of the TSO Eastern Region, and transfer the resulting waste to the appropriate waste management companies according to the waste type at the TSO's own cost. Dismantled oily electrical equipment containing hazardous waste may be handed over by the contractor to the waste manager </w:t>
      </w:r>
      <w:proofErr w:type="spellStart"/>
      <w:r>
        <w:t>undisassembled</w:t>
      </w:r>
      <w:proofErr w:type="spellEnd"/>
      <w:r>
        <w:t>, after having been drained of oil, provided that the waste manager is licensed to deal with such waste and issues a hazardous waste consignment note for the total weight of the equipment;</w:t>
      </w:r>
    </w:p>
    <w:p w14:paraId="22233CC8" w14:textId="77777777" w:rsidR="001D467D" w:rsidRPr="00536A92" w:rsidRDefault="001D467D" w:rsidP="00B258AB">
      <w:pPr>
        <w:pStyle w:val="ListParagraph"/>
        <w:numPr>
          <w:ilvl w:val="2"/>
          <w:numId w:val="9"/>
        </w:numPr>
        <w:tabs>
          <w:tab w:val="left" w:pos="1418"/>
        </w:tabs>
        <w:spacing w:line="276" w:lineRule="auto"/>
        <w:ind w:left="0" w:firstLine="567"/>
        <w:jc w:val="both"/>
        <w:rPr>
          <w:rFonts w:ascii="Trebuchet MS" w:hAnsi="Trebuchet MS" w:cs="Arial"/>
          <w:sz w:val="22"/>
          <w:szCs w:val="22"/>
        </w:rPr>
      </w:pPr>
      <w:r>
        <w:rPr>
          <w:rFonts w:ascii="Trebuchet MS" w:hAnsi="Trebuchet MS"/>
          <w:sz w:val="22"/>
        </w:rPr>
        <w:t>submit an overall waste report to the site's technical assessment committee, together with documents certifying the transfer of the waste; the documents must include the name and address of the site under construction;</w:t>
      </w:r>
    </w:p>
    <w:p w14:paraId="153CF3D6" w14:textId="12C521BA" w:rsidR="004A5E93" w:rsidRPr="00536A92" w:rsidRDefault="004A5E93" w:rsidP="00B258AB">
      <w:pPr>
        <w:pStyle w:val="NoSpacing"/>
        <w:numPr>
          <w:ilvl w:val="2"/>
          <w:numId w:val="9"/>
        </w:numPr>
        <w:tabs>
          <w:tab w:val="left" w:pos="1418"/>
        </w:tabs>
        <w:spacing w:line="276" w:lineRule="auto"/>
        <w:ind w:left="0" w:firstLine="567"/>
        <w:jc w:val="both"/>
        <w:rPr>
          <w:rFonts w:cs="Arial"/>
          <w:kern w:val="1"/>
          <w:szCs w:val="22"/>
        </w:rPr>
      </w:pPr>
      <w:r>
        <w:t>keep records of imported taxable packaging and taxable products in accordance with the "Law on Packaging and Packaging Waste Management", the "Law on Waste Management" and other legislation. Submit reports to the TSO and, if necessary, prepare a tax return and pay tax on the basis of these reports;</w:t>
      </w:r>
    </w:p>
    <w:p w14:paraId="09AB570A" w14:textId="0B586A31" w:rsidR="009B4CBE" w:rsidRPr="00536A92" w:rsidRDefault="009B4CBE" w:rsidP="00B258AB">
      <w:pPr>
        <w:pStyle w:val="Heading1"/>
        <w:numPr>
          <w:ilvl w:val="0"/>
          <w:numId w:val="26"/>
        </w:numPr>
        <w:spacing w:before="120" w:after="120" w:line="276" w:lineRule="auto"/>
        <w:ind w:firstLine="567"/>
        <w:rPr>
          <w:szCs w:val="22"/>
        </w:rPr>
      </w:pPr>
      <w:bookmarkStart w:id="68" w:name="_Toc455492587"/>
      <w:bookmarkStart w:id="69" w:name="_Toc456176968"/>
      <w:bookmarkStart w:id="70" w:name="_Toc160347423"/>
      <w:bookmarkEnd w:id="67"/>
      <w:r>
        <w:t>PART ON FIRE SAFETY</w:t>
      </w:r>
      <w:r w:rsidR="00D54059">
        <w:t xml:space="preserve"> AND</w:t>
      </w:r>
      <w:r>
        <w:t xml:space="preserve"> OCCUPATIONAL SAFETY</w:t>
      </w:r>
      <w:bookmarkEnd w:id="68"/>
      <w:bookmarkEnd w:id="69"/>
      <w:bookmarkEnd w:id="70"/>
    </w:p>
    <w:p w14:paraId="409CFB77" w14:textId="77777777" w:rsidR="00C807BE" w:rsidRPr="00536A92" w:rsidRDefault="00C807BE" w:rsidP="00B258AB">
      <w:pPr>
        <w:pStyle w:val="ListParagraph"/>
        <w:numPr>
          <w:ilvl w:val="0"/>
          <w:numId w:val="10"/>
        </w:numPr>
        <w:tabs>
          <w:tab w:val="left" w:pos="1418"/>
        </w:tabs>
        <w:spacing w:line="276" w:lineRule="auto"/>
        <w:ind w:left="0" w:firstLine="567"/>
        <w:jc w:val="both"/>
        <w:rPr>
          <w:rFonts w:ascii="Trebuchet MS" w:hAnsi="Trebuchet MS" w:cs="Arial"/>
          <w:vanish/>
          <w:kern w:val="1"/>
          <w:sz w:val="22"/>
          <w:szCs w:val="22"/>
          <w:lang w:val="lt-LT" w:eastAsia="ar-SA"/>
        </w:rPr>
      </w:pPr>
    </w:p>
    <w:p w14:paraId="6ADB91E5" w14:textId="77777777" w:rsidR="00C807BE" w:rsidRPr="00536A92" w:rsidRDefault="00C807BE" w:rsidP="00B258AB">
      <w:pPr>
        <w:pStyle w:val="ListParagraph"/>
        <w:numPr>
          <w:ilvl w:val="0"/>
          <w:numId w:val="10"/>
        </w:numPr>
        <w:tabs>
          <w:tab w:val="left" w:pos="1418"/>
        </w:tabs>
        <w:spacing w:line="276" w:lineRule="auto"/>
        <w:ind w:left="0" w:firstLine="567"/>
        <w:jc w:val="both"/>
        <w:rPr>
          <w:rFonts w:ascii="Trebuchet MS" w:hAnsi="Trebuchet MS" w:cs="Arial"/>
          <w:vanish/>
          <w:kern w:val="1"/>
          <w:sz w:val="22"/>
          <w:szCs w:val="22"/>
          <w:lang w:val="lt-LT" w:eastAsia="ar-SA"/>
        </w:rPr>
      </w:pPr>
    </w:p>
    <w:p w14:paraId="2F938826" w14:textId="77777777" w:rsidR="00C807BE" w:rsidRPr="00536A92" w:rsidRDefault="00C807BE" w:rsidP="00B258AB">
      <w:pPr>
        <w:pStyle w:val="ListParagraph"/>
        <w:numPr>
          <w:ilvl w:val="0"/>
          <w:numId w:val="10"/>
        </w:numPr>
        <w:tabs>
          <w:tab w:val="left" w:pos="1418"/>
        </w:tabs>
        <w:spacing w:line="276" w:lineRule="auto"/>
        <w:ind w:left="0" w:firstLine="567"/>
        <w:jc w:val="both"/>
        <w:rPr>
          <w:rFonts w:ascii="Trebuchet MS" w:hAnsi="Trebuchet MS" w:cs="Arial"/>
          <w:vanish/>
          <w:kern w:val="1"/>
          <w:sz w:val="22"/>
          <w:szCs w:val="22"/>
          <w:lang w:val="lt-LT" w:eastAsia="ar-SA"/>
        </w:rPr>
      </w:pPr>
    </w:p>
    <w:p w14:paraId="6D354FF8" w14:textId="77777777" w:rsidR="00C807BE" w:rsidRPr="00536A92" w:rsidRDefault="00C807BE" w:rsidP="00B258AB">
      <w:pPr>
        <w:pStyle w:val="ListParagraph"/>
        <w:numPr>
          <w:ilvl w:val="0"/>
          <w:numId w:val="10"/>
        </w:numPr>
        <w:tabs>
          <w:tab w:val="left" w:pos="1418"/>
        </w:tabs>
        <w:spacing w:line="276" w:lineRule="auto"/>
        <w:ind w:left="0" w:firstLine="567"/>
        <w:jc w:val="both"/>
        <w:rPr>
          <w:rFonts w:ascii="Trebuchet MS" w:hAnsi="Trebuchet MS" w:cs="Arial"/>
          <w:vanish/>
          <w:kern w:val="1"/>
          <w:sz w:val="22"/>
          <w:szCs w:val="22"/>
          <w:lang w:val="lt-LT" w:eastAsia="ar-SA"/>
        </w:rPr>
      </w:pPr>
    </w:p>
    <w:p w14:paraId="7620C7F1" w14:textId="77777777" w:rsidR="00C807BE" w:rsidRPr="00536A92" w:rsidRDefault="00C807BE" w:rsidP="00B258AB">
      <w:pPr>
        <w:pStyle w:val="ListParagraph"/>
        <w:numPr>
          <w:ilvl w:val="0"/>
          <w:numId w:val="10"/>
        </w:numPr>
        <w:tabs>
          <w:tab w:val="left" w:pos="1418"/>
        </w:tabs>
        <w:spacing w:line="276" w:lineRule="auto"/>
        <w:ind w:left="0" w:firstLine="567"/>
        <w:jc w:val="both"/>
        <w:rPr>
          <w:rFonts w:ascii="Trebuchet MS" w:hAnsi="Trebuchet MS" w:cs="Arial"/>
          <w:vanish/>
          <w:kern w:val="1"/>
          <w:sz w:val="22"/>
          <w:szCs w:val="22"/>
          <w:lang w:val="lt-LT" w:eastAsia="ar-SA"/>
        </w:rPr>
      </w:pPr>
    </w:p>
    <w:p w14:paraId="310230EE" w14:textId="77777777" w:rsidR="00C807BE" w:rsidRPr="00536A92" w:rsidRDefault="00C807BE" w:rsidP="00B258AB">
      <w:pPr>
        <w:pStyle w:val="ListParagraph"/>
        <w:numPr>
          <w:ilvl w:val="0"/>
          <w:numId w:val="10"/>
        </w:numPr>
        <w:tabs>
          <w:tab w:val="left" w:pos="1418"/>
        </w:tabs>
        <w:spacing w:line="276" w:lineRule="auto"/>
        <w:ind w:left="0" w:firstLine="567"/>
        <w:jc w:val="both"/>
        <w:rPr>
          <w:rFonts w:ascii="Trebuchet MS" w:hAnsi="Trebuchet MS" w:cs="Arial"/>
          <w:vanish/>
          <w:kern w:val="1"/>
          <w:sz w:val="22"/>
          <w:szCs w:val="22"/>
          <w:lang w:val="lt-LT" w:eastAsia="ar-SA"/>
        </w:rPr>
      </w:pPr>
    </w:p>
    <w:p w14:paraId="147E41EB" w14:textId="77777777" w:rsidR="00C807BE" w:rsidRPr="00536A92" w:rsidRDefault="00C807BE" w:rsidP="00B258AB">
      <w:pPr>
        <w:pStyle w:val="ListParagraph"/>
        <w:numPr>
          <w:ilvl w:val="0"/>
          <w:numId w:val="10"/>
        </w:numPr>
        <w:tabs>
          <w:tab w:val="left" w:pos="1418"/>
        </w:tabs>
        <w:spacing w:line="276" w:lineRule="auto"/>
        <w:ind w:left="0" w:firstLine="567"/>
        <w:jc w:val="both"/>
        <w:rPr>
          <w:rFonts w:ascii="Trebuchet MS" w:hAnsi="Trebuchet MS" w:cs="Arial"/>
          <w:vanish/>
          <w:kern w:val="1"/>
          <w:sz w:val="22"/>
          <w:szCs w:val="22"/>
          <w:lang w:val="lt-LT" w:eastAsia="ar-SA"/>
        </w:rPr>
      </w:pPr>
    </w:p>
    <w:p w14:paraId="670D235E" w14:textId="77777777" w:rsidR="00C807BE" w:rsidRPr="00536A92" w:rsidRDefault="00C807BE" w:rsidP="00B258AB">
      <w:pPr>
        <w:pStyle w:val="ListParagraph"/>
        <w:numPr>
          <w:ilvl w:val="0"/>
          <w:numId w:val="10"/>
        </w:numPr>
        <w:tabs>
          <w:tab w:val="left" w:pos="1418"/>
        </w:tabs>
        <w:spacing w:line="276" w:lineRule="auto"/>
        <w:ind w:left="0" w:firstLine="567"/>
        <w:jc w:val="both"/>
        <w:rPr>
          <w:rFonts w:ascii="Trebuchet MS" w:hAnsi="Trebuchet MS" w:cs="Arial"/>
          <w:vanish/>
          <w:kern w:val="1"/>
          <w:sz w:val="22"/>
          <w:szCs w:val="22"/>
          <w:lang w:val="lt-LT" w:eastAsia="ar-SA"/>
        </w:rPr>
      </w:pPr>
    </w:p>
    <w:p w14:paraId="32206A16" w14:textId="77777777" w:rsidR="00C807BE" w:rsidRPr="00536A92" w:rsidRDefault="00C807BE" w:rsidP="00B258AB">
      <w:pPr>
        <w:pStyle w:val="ListParagraph"/>
        <w:numPr>
          <w:ilvl w:val="0"/>
          <w:numId w:val="10"/>
        </w:numPr>
        <w:tabs>
          <w:tab w:val="left" w:pos="1418"/>
        </w:tabs>
        <w:spacing w:line="276" w:lineRule="auto"/>
        <w:ind w:left="0" w:firstLine="567"/>
        <w:jc w:val="both"/>
        <w:rPr>
          <w:rFonts w:ascii="Trebuchet MS" w:hAnsi="Trebuchet MS" w:cs="Arial"/>
          <w:vanish/>
          <w:kern w:val="1"/>
          <w:sz w:val="22"/>
          <w:szCs w:val="22"/>
          <w:lang w:val="lt-LT" w:eastAsia="ar-SA"/>
        </w:rPr>
      </w:pPr>
    </w:p>
    <w:p w14:paraId="30E7D9F9" w14:textId="77777777" w:rsidR="00C807BE" w:rsidRPr="00536A92" w:rsidRDefault="00C807BE" w:rsidP="00B258AB">
      <w:pPr>
        <w:pStyle w:val="ListParagraph"/>
        <w:numPr>
          <w:ilvl w:val="0"/>
          <w:numId w:val="10"/>
        </w:numPr>
        <w:tabs>
          <w:tab w:val="left" w:pos="1418"/>
        </w:tabs>
        <w:spacing w:line="276" w:lineRule="auto"/>
        <w:ind w:left="0" w:firstLine="567"/>
        <w:jc w:val="both"/>
        <w:rPr>
          <w:rFonts w:ascii="Trebuchet MS" w:hAnsi="Trebuchet MS" w:cs="Arial"/>
          <w:vanish/>
          <w:kern w:val="1"/>
          <w:sz w:val="22"/>
          <w:szCs w:val="22"/>
          <w:lang w:val="lt-LT" w:eastAsia="ar-SA"/>
        </w:rPr>
      </w:pPr>
    </w:p>
    <w:p w14:paraId="63A6FC7E" w14:textId="77777777" w:rsidR="00C807BE" w:rsidRPr="00536A92" w:rsidRDefault="00C807BE" w:rsidP="00B258AB">
      <w:pPr>
        <w:pStyle w:val="ListParagraph"/>
        <w:numPr>
          <w:ilvl w:val="0"/>
          <w:numId w:val="10"/>
        </w:numPr>
        <w:tabs>
          <w:tab w:val="left" w:pos="1418"/>
        </w:tabs>
        <w:spacing w:line="276" w:lineRule="auto"/>
        <w:ind w:left="0" w:firstLine="567"/>
        <w:jc w:val="both"/>
        <w:rPr>
          <w:rFonts w:ascii="Trebuchet MS" w:hAnsi="Trebuchet MS" w:cs="Arial"/>
          <w:vanish/>
          <w:kern w:val="1"/>
          <w:sz w:val="22"/>
          <w:szCs w:val="22"/>
          <w:lang w:val="lt-LT" w:eastAsia="ar-SA"/>
        </w:rPr>
      </w:pPr>
    </w:p>
    <w:p w14:paraId="35F6DF50" w14:textId="77777777" w:rsidR="00C807BE" w:rsidRPr="00536A92" w:rsidRDefault="00C807BE" w:rsidP="00B258AB">
      <w:pPr>
        <w:pStyle w:val="ListParagraph"/>
        <w:numPr>
          <w:ilvl w:val="0"/>
          <w:numId w:val="10"/>
        </w:numPr>
        <w:tabs>
          <w:tab w:val="left" w:pos="1418"/>
        </w:tabs>
        <w:spacing w:line="276" w:lineRule="auto"/>
        <w:ind w:left="0" w:firstLine="567"/>
        <w:jc w:val="both"/>
        <w:rPr>
          <w:rFonts w:ascii="Trebuchet MS" w:hAnsi="Trebuchet MS" w:cs="Arial"/>
          <w:vanish/>
          <w:kern w:val="1"/>
          <w:sz w:val="22"/>
          <w:szCs w:val="22"/>
          <w:lang w:val="lt-LT" w:eastAsia="ar-SA"/>
        </w:rPr>
      </w:pPr>
    </w:p>
    <w:p w14:paraId="219FF090" w14:textId="77777777" w:rsidR="00C807BE" w:rsidRPr="00536A92" w:rsidRDefault="00C807BE" w:rsidP="00B258AB">
      <w:pPr>
        <w:pStyle w:val="ListParagraph"/>
        <w:numPr>
          <w:ilvl w:val="0"/>
          <w:numId w:val="10"/>
        </w:numPr>
        <w:tabs>
          <w:tab w:val="left" w:pos="1418"/>
        </w:tabs>
        <w:spacing w:line="276" w:lineRule="auto"/>
        <w:ind w:left="0" w:firstLine="567"/>
        <w:jc w:val="both"/>
        <w:rPr>
          <w:rFonts w:ascii="Trebuchet MS" w:hAnsi="Trebuchet MS" w:cs="Arial"/>
          <w:vanish/>
          <w:kern w:val="1"/>
          <w:sz w:val="22"/>
          <w:szCs w:val="22"/>
          <w:lang w:val="lt-LT" w:eastAsia="ar-SA"/>
        </w:rPr>
      </w:pPr>
    </w:p>
    <w:p w14:paraId="1ADD702D" w14:textId="77777777" w:rsidR="00C807BE" w:rsidRPr="00536A92" w:rsidRDefault="00C807BE" w:rsidP="00B258AB">
      <w:pPr>
        <w:pStyle w:val="ListParagraph"/>
        <w:numPr>
          <w:ilvl w:val="0"/>
          <w:numId w:val="10"/>
        </w:numPr>
        <w:tabs>
          <w:tab w:val="left" w:pos="1418"/>
        </w:tabs>
        <w:spacing w:line="276" w:lineRule="auto"/>
        <w:ind w:left="0" w:firstLine="567"/>
        <w:jc w:val="both"/>
        <w:rPr>
          <w:rFonts w:ascii="Trebuchet MS" w:hAnsi="Trebuchet MS" w:cs="Arial"/>
          <w:vanish/>
          <w:kern w:val="1"/>
          <w:sz w:val="22"/>
          <w:szCs w:val="22"/>
          <w:lang w:val="lt-LT" w:eastAsia="ar-SA"/>
        </w:rPr>
      </w:pPr>
    </w:p>
    <w:p w14:paraId="7EFD4565" w14:textId="0FDC8B6C" w:rsidR="00206FCC" w:rsidRPr="00536A92" w:rsidRDefault="00206FCC" w:rsidP="00B258AB">
      <w:pPr>
        <w:pStyle w:val="NoSpacing"/>
        <w:numPr>
          <w:ilvl w:val="1"/>
          <w:numId w:val="10"/>
        </w:numPr>
        <w:tabs>
          <w:tab w:val="left" w:pos="1418"/>
        </w:tabs>
        <w:spacing w:line="276" w:lineRule="auto"/>
        <w:ind w:left="0" w:firstLine="567"/>
        <w:jc w:val="both"/>
        <w:rPr>
          <w:rFonts w:cs="Arial"/>
          <w:kern w:val="1"/>
          <w:szCs w:val="22"/>
        </w:rPr>
      </w:pPr>
      <w:r>
        <w:t>The design shall contain the necessary calculations and indicate the degree of fire resistance of the control panel, the fire load category (where it is necessary to determine it), the fire hazard class, the fire resistance of the structures of the building, the fire resistance capacity of the buildings and the structures, and shall contain the other fire safety requirements in accordance with the Basic Requirements for Fire Safety, as approved by the Director of the Department of Fire Protection and Rescue under the Ministry of the Interior, Order No. 1-388 of 7 December 2010, and other legal acts.</w:t>
      </w:r>
    </w:p>
    <w:p w14:paraId="555C3A30" w14:textId="77777777" w:rsidR="00206FCC" w:rsidRPr="00536A92" w:rsidRDefault="00206FCC" w:rsidP="00B258AB">
      <w:pPr>
        <w:pStyle w:val="NoSpacing"/>
        <w:numPr>
          <w:ilvl w:val="1"/>
          <w:numId w:val="10"/>
        </w:numPr>
        <w:tabs>
          <w:tab w:val="left" w:pos="1418"/>
        </w:tabs>
        <w:spacing w:line="276" w:lineRule="auto"/>
        <w:ind w:left="0" w:firstLine="567"/>
        <w:jc w:val="both"/>
        <w:rPr>
          <w:rFonts w:cs="Arial"/>
          <w:kern w:val="1"/>
          <w:szCs w:val="22"/>
        </w:rPr>
      </w:pPr>
      <w:r>
        <w:lastRenderedPageBreak/>
        <w:t xml:space="preserve">The locations of the building structure through which cables pass shall not reduce the fire requirements of the structure itself. Openings in fire barriers for the construction of utility services shall be sealed with fire sealing systems in accordance with the requirements laid down in the normative document Basic requirements for fire safety.  </w:t>
      </w:r>
    </w:p>
    <w:p w14:paraId="2E23035D" w14:textId="141C044C" w:rsidR="009B4CBE" w:rsidRPr="00536A92" w:rsidRDefault="009B4CBE" w:rsidP="00B258AB">
      <w:pPr>
        <w:pStyle w:val="NoSpacing"/>
        <w:numPr>
          <w:ilvl w:val="1"/>
          <w:numId w:val="10"/>
        </w:numPr>
        <w:tabs>
          <w:tab w:val="left" w:pos="1418"/>
        </w:tabs>
        <w:spacing w:line="276" w:lineRule="auto"/>
        <w:ind w:left="0" w:firstLine="567"/>
        <w:jc w:val="both"/>
        <w:rPr>
          <w:rFonts w:cs="Arial"/>
          <w:szCs w:val="22"/>
        </w:rPr>
      </w:pPr>
      <w:r>
        <w:t>Provide at least one location for the earthing of firefighting equipment away from electrical installations and process buildings. The earthing straps for earthing fire appliances/equipment shall have an unpainted gap of 50 mm for application of the earthing switch. Add a galvanised metal bolt with a diameter of 10 mm and a length of 20, 30 mm, with a wing nut of 10 mm diameter, to the same strip (50-70 mm from the unpainted part). The earthing points shall be marked "Place for earthing fire-fighting equipment".</w:t>
      </w:r>
    </w:p>
    <w:p w14:paraId="3DE2E65E" w14:textId="0E7905B1" w:rsidR="009B4CBE" w:rsidRPr="00536A92" w:rsidRDefault="00BD183C" w:rsidP="00B258AB">
      <w:pPr>
        <w:pStyle w:val="NoSpacing"/>
        <w:numPr>
          <w:ilvl w:val="1"/>
          <w:numId w:val="10"/>
        </w:numPr>
        <w:tabs>
          <w:tab w:val="left" w:pos="1418"/>
        </w:tabs>
        <w:spacing w:line="276" w:lineRule="auto"/>
        <w:ind w:left="0" w:firstLine="567"/>
        <w:jc w:val="both"/>
        <w:rPr>
          <w:rFonts w:cs="Arial"/>
          <w:szCs w:val="22"/>
        </w:rPr>
      </w:pPr>
      <w:r>
        <w:t xml:space="preserve">The SCP shall be equipped with a fire alarm system in accordance with the requirements of the section “Requirements for protective systems” and shall be equipped with at least two fire extinguishers containing at least 4 kg of extinguishing agent.  </w:t>
      </w:r>
    </w:p>
    <w:p w14:paraId="74C043D4" w14:textId="18B747F5" w:rsidR="00317E98" w:rsidRPr="00536A92" w:rsidRDefault="009B4CBE" w:rsidP="00B258AB">
      <w:pPr>
        <w:pStyle w:val="NoSpacing"/>
        <w:numPr>
          <w:ilvl w:val="1"/>
          <w:numId w:val="10"/>
        </w:numPr>
        <w:tabs>
          <w:tab w:val="left" w:pos="1418"/>
        </w:tabs>
        <w:spacing w:line="276" w:lineRule="auto"/>
        <w:ind w:left="0" w:firstLine="567"/>
        <w:jc w:val="both"/>
        <w:rPr>
          <w:rFonts w:cs="Arial"/>
          <w:szCs w:val="22"/>
        </w:rPr>
      </w:pPr>
      <w:r>
        <w:t>The technical design shall include design solutions setting out the technical measures, methods of work, ensuring the safety and health of workers.</w:t>
      </w:r>
    </w:p>
    <w:p w14:paraId="4A504F2E" w14:textId="77777777" w:rsidR="00AE1165" w:rsidRPr="00536A92" w:rsidRDefault="00AE1165" w:rsidP="00B258AB">
      <w:pPr>
        <w:pStyle w:val="NoSpacing"/>
        <w:tabs>
          <w:tab w:val="left" w:pos="1418"/>
        </w:tabs>
        <w:spacing w:line="276" w:lineRule="auto"/>
        <w:ind w:left="567" w:firstLine="0"/>
        <w:jc w:val="both"/>
        <w:rPr>
          <w:rFonts w:cs="Arial"/>
          <w:szCs w:val="22"/>
          <w:lang w:val="lt-LT"/>
        </w:rPr>
      </w:pPr>
    </w:p>
    <w:p w14:paraId="1CB6D21F" w14:textId="1624ECBD" w:rsidR="00317E98" w:rsidRPr="00536A92" w:rsidRDefault="00317E98" w:rsidP="00B258AB">
      <w:pPr>
        <w:pStyle w:val="Heading1"/>
        <w:numPr>
          <w:ilvl w:val="0"/>
          <w:numId w:val="26"/>
        </w:numPr>
        <w:spacing w:before="120" w:after="120" w:line="276" w:lineRule="auto"/>
        <w:ind w:firstLine="567"/>
        <w:jc w:val="both"/>
        <w:rPr>
          <w:szCs w:val="22"/>
        </w:rPr>
      </w:pPr>
      <w:bookmarkStart w:id="71" w:name="_Toc456176969"/>
      <w:bookmarkStart w:id="72" w:name="_Toc160347424"/>
      <w:r>
        <w:t>ANNEXES</w:t>
      </w:r>
      <w:bookmarkEnd w:id="71"/>
      <w:bookmarkEnd w:id="72"/>
    </w:p>
    <w:sdt>
      <w:sdtPr>
        <w:rPr>
          <w:rFonts w:ascii="Trebuchet MS" w:hAnsi="Trebuchet MS"/>
          <w:bCs/>
          <w:i/>
          <w:iCs/>
          <w:sz w:val="22"/>
          <w:szCs w:val="22"/>
        </w:rPr>
        <w:id w:val="824789511"/>
        <w:docPartObj>
          <w:docPartGallery w:val="Bibliographies"/>
          <w:docPartUnique/>
        </w:docPartObj>
      </w:sdtPr>
      <w:sdtEndPr>
        <w:rPr>
          <w:b/>
          <w:i w:val="0"/>
          <w:iCs w:val="0"/>
        </w:rPr>
      </w:sdtEndPr>
      <w:sdtContent>
        <w:sdt>
          <w:sdtPr>
            <w:rPr>
              <w:rFonts w:ascii="Trebuchet MS" w:hAnsi="Trebuchet MS"/>
              <w:bCs/>
              <w:i/>
              <w:iCs/>
              <w:sz w:val="22"/>
              <w:szCs w:val="22"/>
            </w:rPr>
            <w:id w:val="111145805"/>
            <w:bibliography/>
          </w:sdtPr>
          <w:sdtEndPr>
            <w:rPr>
              <w:b/>
              <w:i w:val="0"/>
              <w:iCs w:val="0"/>
            </w:rPr>
          </w:sdtEndPr>
          <w:sdtContent>
            <w:p w14:paraId="381D2094" w14:textId="77777777" w:rsidR="00771073" w:rsidRDefault="00317E98" w:rsidP="00771073">
              <w:pPr>
                <w:pStyle w:val="Bibliography"/>
              </w:pPr>
              <w:r w:rsidRPr="00E92EED">
                <w:rPr>
                  <w:rFonts w:ascii="Trebuchet MS" w:hAnsi="Trebuchet MS"/>
                  <w:sz w:val="22"/>
                </w:rPr>
                <w:fldChar w:fldCharType="begin"/>
              </w:r>
              <w:r w:rsidRPr="00E92EED">
                <w:rPr>
                  <w:rFonts w:ascii="Trebuchet MS" w:hAnsi="Trebuchet MS"/>
                  <w:sz w:val="22"/>
                </w:rPr>
                <w:instrText xml:space="preserve"> BIBLIOGRAPHY </w:instrText>
              </w:r>
              <w:r w:rsidRPr="00E92EED">
                <w:rPr>
                  <w:rFonts w:ascii="Trebuchet MS" w:hAnsi="Trebuchet MS"/>
                  <w:sz w:val="22"/>
                </w:rPr>
                <w:fldChar w:fldCharType="separate"/>
              </w:r>
              <w:r w:rsidR="00771073">
                <w:rPr>
                  <w:b/>
                  <w:bCs/>
                </w:rPr>
                <w:t xml:space="preserve">LITGRID AB requirements for the drafting of technical specifications for a technical design, 17 pages. </w:t>
              </w:r>
            </w:p>
            <w:p w14:paraId="50778D3B" w14:textId="77777777" w:rsidR="00771073" w:rsidRDefault="00771073" w:rsidP="00771073">
              <w:pPr>
                <w:pStyle w:val="Bibliography"/>
              </w:pPr>
              <w:r>
                <w:rPr>
                  <w:b/>
                  <w:bCs/>
                </w:rPr>
                <w:t xml:space="preserve">2. </w:t>
              </w:r>
              <w:r>
                <w:rPr>
                  <w:b/>
                  <w:bCs/>
                  <w:i/>
                  <w:iCs/>
                </w:rPr>
                <w:t xml:space="preserve">Conditions for the relocation (reconstruction) of electricity networks and installations No. ISK21-50626, 3 pages. </w:t>
              </w:r>
            </w:p>
            <w:p w14:paraId="1571E482" w14:textId="77777777" w:rsidR="00771073" w:rsidRDefault="00771073" w:rsidP="00771073">
              <w:pPr>
                <w:pStyle w:val="Bibliography"/>
              </w:pPr>
              <w:r>
                <w:rPr>
                  <w:b/>
                  <w:bCs/>
                </w:rPr>
                <w:t xml:space="preserve">3. </w:t>
              </w:r>
              <w:r>
                <w:rPr>
                  <w:b/>
                  <w:bCs/>
                  <w:i/>
                  <w:iCs/>
                </w:rPr>
                <w:t xml:space="preserve">Standard form for the schedule of works and disconnections, 1 page. </w:t>
              </w:r>
            </w:p>
            <w:p w14:paraId="4D57FB0F" w14:textId="77777777" w:rsidR="00771073" w:rsidRDefault="00771073" w:rsidP="00771073">
              <w:pPr>
                <w:pStyle w:val="Bibliography"/>
              </w:pPr>
              <w:r>
                <w:rPr>
                  <w:b/>
                  <w:bCs/>
                </w:rPr>
                <w:t xml:space="preserve">4. </w:t>
              </w:r>
              <w:r>
                <w:rPr>
                  <w:b/>
                  <w:bCs/>
                  <w:i/>
                  <w:iCs/>
                </w:rPr>
                <w:t xml:space="preserve">0,4-35 kV crossing OL disconnection schedule form, 1 page. </w:t>
              </w:r>
            </w:p>
            <w:p w14:paraId="43475241" w14:textId="77777777" w:rsidR="00771073" w:rsidRDefault="00771073" w:rsidP="00771073">
              <w:pPr>
                <w:pStyle w:val="Bibliography"/>
              </w:pPr>
              <w:r>
                <w:rPr>
                  <w:b/>
                  <w:bCs/>
                </w:rPr>
                <w:t xml:space="preserve">5. </w:t>
              </w:r>
              <w:r>
                <w:rPr>
                  <w:b/>
                  <w:bCs/>
                  <w:i/>
                  <w:iCs/>
                </w:rPr>
                <w:t xml:space="preserve">LITGRID AB requirements for the composition of the technical design, 12 pages. </w:t>
              </w:r>
            </w:p>
            <w:p w14:paraId="222B5F5B" w14:textId="77777777" w:rsidR="00771073" w:rsidRDefault="00771073" w:rsidP="00771073">
              <w:pPr>
                <w:pStyle w:val="Bibliography"/>
              </w:pPr>
              <w:r>
                <w:rPr>
                  <w:b/>
                  <w:bCs/>
                </w:rPr>
                <w:t xml:space="preserve">6. </w:t>
              </w:r>
              <w:r>
                <w:rPr>
                  <w:b/>
                  <w:bCs/>
                  <w:i/>
                  <w:iCs/>
                </w:rPr>
                <w:t xml:space="preserve">Requirements for documentation to be submitted to the Commission for the technical assessment of the construction/reconstruction works of an energy facility, 47 pages. </w:t>
              </w:r>
            </w:p>
            <w:p w14:paraId="74F5F46E" w14:textId="77777777" w:rsidR="00771073" w:rsidRDefault="00771073" w:rsidP="00771073">
              <w:pPr>
                <w:pStyle w:val="Bibliography"/>
              </w:pPr>
              <w:r>
                <w:rPr>
                  <w:b/>
                  <w:bCs/>
                </w:rPr>
                <w:t xml:space="preserve">7. </w:t>
              </w:r>
              <w:r>
                <w:rPr>
                  <w:b/>
                  <w:bCs/>
                  <w:i/>
                  <w:iCs/>
                </w:rPr>
                <w:t xml:space="preserve">Requirements for documentation to be submitted to the commission for the completion of the construction/reconstruction of an energy facility, 3 pages. </w:t>
              </w:r>
            </w:p>
            <w:p w14:paraId="1AAF2004" w14:textId="77777777" w:rsidR="00771073" w:rsidRDefault="00771073" w:rsidP="00771073">
              <w:pPr>
                <w:pStyle w:val="Bibliography"/>
              </w:pPr>
              <w:r w:rsidRPr="00771073">
                <w:rPr>
                  <w:b/>
                  <w:bCs/>
                  <w:lang w:val="en-US"/>
                </w:rPr>
                <w:t xml:space="preserve">8. </w:t>
              </w:r>
              <w:r w:rsidRPr="00771073">
                <w:rPr>
                  <w:b/>
                  <w:bCs/>
                  <w:i/>
                  <w:iCs/>
                  <w:lang w:val="en-US"/>
                </w:rPr>
                <w:t xml:space="preserve">Minimum information security requirements for design and implementation V1.1, 10 pages. </w:t>
              </w:r>
            </w:p>
            <w:p w14:paraId="4B6BFD43" w14:textId="77777777" w:rsidR="00771073" w:rsidRDefault="00771073" w:rsidP="00771073">
              <w:pPr>
                <w:pStyle w:val="Bibliography"/>
              </w:pPr>
              <w:r w:rsidRPr="00771073">
                <w:rPr>
                  <w:b/>
                  <w:bCs/>
                  <w:lang w:val="en-US"/>
                </w:rPr>
                <w:t xml:space="preserve">9. </w:t>
              </w:r>
              <w:r w:rsidRPr="00771073">
                <w:rPr>
                  <w:b/>
                  <w:bCs/>
                  <w:i/>
                  <w:iCs/>
                  <w:lang w:val="en-US"/>
                </w:rPr>
                <w:t xml:space="preserve">Minimum information security requirements for the provision of services V1.1, 12 pages. </w:t>
              </w:r>
            </w:p>
            <w:p w14:paraId="08DFDBF2" w14:textId="77777777" w:rsidR="00771073" w:rsidRDefault="00771073" w:rsidP="00771073">
              <w:pPr>
                <w:pStyle w:val="Bibliography"/>
              </w:pPr>
              <w:r w:rsidRPr="00771073">
                <w:rPr>
                  <w:b/>
                  <w:bCs/>
                  <w:lang w:val="en-US"/>
                </w:rPr>
                <w:t xml:space="preserve">10. </w:t>
              </w:r>
              <w:r w:rsidRPr="00771073">
                <w:rPr>
                  <w:b/>
                  <w:bCs/>
                  <w:i/>
                  <w:iCs/>
                  <w:lang w:val="en-US"/>
                </w:rPr>
                <w:t xml:space="preserve">Standard technical requirements for factory reinforced concrete foundations for electrical equipment of 330-110 kV voltage transformer substations and open switchyards, 3 pages. </w:t>
              </w:r>
            </w:p>
            <w:p w14:paraId="0F0575E9" w14:textId="77777777" w:rsidR="00771073" w:rsidRDefault="00771073" w:rsidP="00771073">
              <w:pPr>
                <w:pStyle w:val="Bibliography"/>
              </w:pPr>
              <w:r w:rsidRPr="00771073">
                <w:rPr>
                  <w:b/>
                  <w:bCs/>
                  <w:lang w:val="en-US"/>
                </w:rPr>
                <w:t xml:space="preserve">11. </w:t>
              </w:r>
              <w:r w:rsidRPr="00771073">
                <w:rPr>
                  <w:b/>
                  <w:bCs/>
                  <w:i/>
                  <w:iCs/>
                  <w:lang w:val="en-US"/>
                </w:rPr>
                <w:t xml:space="preserve">Standard technical requirements for steel structures supporting electrical equipment for open switchyards, 330-110 kV, 3 pages. </w:t>
              </w:r>
            </w:p>
            <w:p w14:paraId="5F891873" w14:textId="77777777" w:rsidR="00771073" w:rsidRDefault="00771073" w:rsidP="00771073">
              <w:pPr>
                <w:pStyle w:val="Bibliography"/>
              </w:pPr>
              <w:r w:rsidRPr="00771073">
                <w:rPr>
                  <w:b/>
                  <w:bCs/>
                  <w:lang w:val="en-US"/>
                </w:rPr>
                <w:t xml:space="preserve">12. </w:t>
              </w:r>
              <w:r w:rsidRPr="00771073">
                <w:rPr>
                  <w:b/>
                  <w:bCs/>
                  <w:i/>
                  <w:iCs/>
                  <w:lang w:val="en-US"/>
                </w:rPr>
                <w:t xml:space="preserve">Standard technical requirements for hot-dip galvanizing of steel structures of 110-400 kV substations, switchyard equipment and overhead lines, 4 pages. </w:t>
              </w:r>
            </w:p>
            <w:p w14:paraId="297BE572" w14:textId="77777777" w:rsidR="00771073" w:rsidRDefault="00771073" w:rsidP="00771073">
              <w:pPr>
                <w:pStyle w:val="Bibliography"/>
              </w:pPr>
              <w:r w:rsidRPr="00771073">
                <w:rPr>
                  <w:b/>
                  <w:bCs/>
                  <w:lang w:val="en-US"/>
                </w:rPr>
                <w:t xml:space="preserve">13. </w:t>
              </w:r>
              <w:r w:rsidRPr="00771073">
                <w:rPr>
                  <w:b/>
                  <w:bCs/>
                  <w:i/>
                  <w:iCs/>
                  <w:lang w:val="en-US"/>
                </w:rPr>
                <w:t xml:space="preserve">Standard technical requirements for the control panel for 400-110 kV voltage transformer substations, 7 pages. </w:t>
              </w:r>
            </w:p>
            <w:p w14:paraId="111E0EF3" w14:textId="77777777" w:rsidR="00771073" w:rsidRDefault="00771073" w:rsidP="00771073">
              <w:pPr>
                <w:pStyle w:val="Bibliography"/>
              </w:pPr>
              <w:r w:rsidRPr="00771073">
                <w:rPr>
                  <w:b/>
                  <w:bCs/>
                  <w:lang w:val="en-US"/>
                </w:rPr>
                <w:t xml:space="preserve">14. </w:t>
              </w:r>
              <w:r w:rsidRPr="00771073">
                <w:rPr>
                  <w:b/>
                  <w:bCs/>
                  <w:i/>
                  <w:iCs/>
                  <w:lang w:val="en-US"/>
                </w:rPr>
                <w:t xml:space="preserve">Standard technical requirements for transformer substation conditioners and associated equipment for 400-110 kV voltage transformer substations, 4 pages. </w:t>
              </w:r>
            </w:p>
            <w:p w14:paraId="49302D29" w14:textId="77777777" w:rsidR="00771073" w:rsidRDefault="00771073" w:rsidP="00771073">
              <w:pPr>
                <w:pStyle w:val="Bibliography"/>
              </w:pPr>
              <w:r w:rsidRPr="00771073">
                <w:rPr>
                  <w:b/>
                  <w:bCs/>
                  <w:lang w:val="en-US"/>
                </w:rPr>
                <w:t xml:space="preserve">15. </w:t>
              </w:r>
              <w:r w:rsidRPr="00771073">
                <w:rPr>
                  <w:b/>
                  <w:bCs/>
                  <w:i/>
                  <w:iCs/>
                  <w:lang w:val="en-US"/>
                </w:rPr>
                <w:t xml:space="preserve">Standard technical requirements for reinforced concrete overhead cable ducts for 330-110 kV voltage transformer substations and open switchyards, 2 pages. </w:t>
              </w:r>
            </w:p>
            <w:p w14:paraId="5841502A" w14:textId="77777777" w:rsidR="00771073" w:rsidRDefault="00771073" w:rsidP="00771073">
              <w:pPr>
                <w:pStyle w:val="Bibliography"/>
              </w:pPr>
              <w:r w:rsidRPr="00771073">
                <w:rPr>
                  <w:b/>
                  <w:bCs/>
                  <w:lang w:val="en-US"/>
                </w:rPr>
                <w:t xml:space="preserve">16. </w:t>
              </w:r>
              <w:r w:rsidRPr="00771073">
                <w:rPr>
                  <w:b/>
                  <w:bCs/>
                  <w:i/>
                  <w:iCs/>
                  <w:lang w:val="en-US"/>
                </w:rPr>
                <w:t xml:space="preserve">Standard technical requirements for buried reinforced concrete cable ducts for open switchyards and cable ducts of 330-110 kV voltage transformer substations, 2 pages. </w:t>
              </w:r>
            </w:p>
            <w:p w14:paraId="5CAD4607" w14:textId="77777777" w:rsidR="00771073" w:rsidRDefault="00771073" w:rsidP="00771073">
              <w:pPr>
                <w:pStyle w:val="Bibliography"/>
              </w:pPr>
              <w:r w:rsidRPr="00771073">
                <w:rPr>
                  <w:b/>
                  <w:bCs/>
                  <w:lang w:val="en-US"/>
                </w:rPr>
                <w:t xml:space="preserve">17. </w:t>
              </w:r>
              <w:r w:rsidRPr="00771073">
                <w:rPr>
                  <w:b/>
                  <w:bCs/>
                  <w:i/>
                  <w:iCs/>
                  <w:lang w:val="en-US"/>
                </w:rPr>
                <w:t xml:space="preserve">Standard technical requirements for protective pipes for low-voltage cables to be installed from ground level to the gear/terminal cabinets of equipment, 3 pages. </w:t>
              </w:r>
            </w:p>
            <w:p w14:paraId="7E647486" w14:textId="77777777" w:rsidR="00771073" w:rsidRDefault="00771073" w:rsidP="00771073">
              <w:pPr>
                <w:pStyle w:val="Bibliography"/>
              </w:pPr>
              <w:r w:rsidRPr="00771073">
                <w:rPr>
                  <w:b/>
                  <w:bCs/>
                  <w:lang w:val="en-US"/>
                </w:rPr>
                <w:t xml:space="preserve">18. </w:t>
              </w:r>
              <w:r w:rsidRPr="00771073">
                <w:rPr>
                  <w:b/>
                  <w:bCs/>
                  <w:i/>
                  <w:iCs/>
                  <w:lang w:val="en-US"/>
                </w:rPr>
                <w:t xml:space="preserve">Typical site plan nodes for the design task for 400-110 kV voltage transformer substations and open switchyards 4 pages. </w:t>
              </w:r>
            </w:p>
            <w:p w14:paraId="6ED72DCA" w14:textId="77777777" w:rsidR="00771073" w:rsidRDefault="00771073" w:rsidP="00771073">
              <w:pPr>
                <w:pStyle w:val="Bibliography"/>
              </w:pPr>
              <w:r w:rsidRPr="00771073">
                <w:rPr>
                  <w:b/>
                  <w:bCs/>
                  <w:lang w:val="en-US"/>
                </w:rPr>
                <w:t xml:space="preserve">19. </w:t>
              </w:r>
              <w:r w:rsidRPr="00771073">
                <w:rPr>
                  <w:b/>
                  <w:bCs/>
                  <w:i/>
                  <w:iCs/>
                  <w:lang w:val="en-US"/>
                </w:rPr>
                <w:t xml:space="preserve">Standard technical requirements for the surfacing of 330-110 kV voltage transformer substations and open switchgear areas, 3 pages. </w:t>
              </w:r>
            </w:p>
            <w:p w14:paraId="50049AFD" w14:textId="77777777" w:rsidR="00771073" w:rsidRDefault="00771073" w:rsidP="00771073">
              <w:pPr>
                <w:pStyle w:val="Bibliography"/>
              </w:pPr>
              <w:r w:rsidRPr="00771073">
                <w:rPr>
                  <w:b/>
                  <w:bCs/>
                  <w:lang w:val="en-US"/>
                </w:rPr>
                <w:lastRenderedPageBreak/>
                <w:t xml:space="preserve">20. </w:t>
              </w:r>
              <w:r w:rsidRPr="00771073">
                <w:rPr>
                  <w:b/>
                  <w:bCs/>
                  <w:i/>
                  <w:iCs/>
                  <w:lang w:val="en-US"/>
                </w:rPr>
                <w:t xml:space="preserve">Standard technical requirements for fences for 330-110 kV transformer substations and open switchyards, 3 pages. </w:t>
              </w:r>
            </w:p>
            <w:p w14:paraId="5BBAB872" w14:textId="77777777" w:rsidR="00771073" w:rsidRDefault="00771073" w:rsidP="00771073">
              <w:pPr>
                <w:pStyle w:val="Bibliography"/>
              </w:pPr>
              <w:r w:rsidRPr="00771073">
                <w:rPr>
                  <w:b/>
                  <w:bCs/>
                  <w:lang w:val="en-US"/>
                </w:rPr>
                <w:t xml:space="preserve">21. </w:t>
              </w:r>
              <w:r w:rsidRPr="00771073">
                <w:rPr>
                  <w:b/>
                  <w:bCs/>
                  <w:i/>
                  <w:iCs/>
                  <w:lang w:val="en-US"/>
                </w:rPr>
                <w:t xml:space="preserve">List of equipment to be dismantled and transferred to Litgrid AB emergency reserve, 1 page. </w:t>
              </w:r>
            </w:p>
            <w:p w14:paraId="2542D3C5" w14:textId="77777777" w:rsidR="00771073" w:rsidRDefault="00771073" w:rsidP="00771073">
              <w:pPr>
                <w:pStyle w:val="Bibliography"/>
              </w:pPr>
              <w:r w:rsidRPr="00771073">
                <w:rPr>
                  <w:b/>
                  <w:bCs/>
                  <w:lang w:val="en-US"/>
                </w:rPr>
                <w:t xml:space="preserve">22. </w:t>
              </w:r>
              <w:r w:rsidRPr="00771073">
                <w:rPr>
                  <w:b/>
                  <w:bCs/>
                  <w:i/>
                  <w:iCs/>
                  <w:lang w:val="en-US"/>
                </w:rPr>
                <w:t xml:space="preserve">Standard technical requirements for 110 kV separators, 6 pages. </w:t>
              </w:r>
            </w:p>
            <w:p w14:paraId="0FC2E4B1" w14:textId="77777777" w:rsidR="00771073" w:rsidRDefault="00771073" w:rsidP="00771073">
              <w:pPr>
                <w:pStyle w:val="Bibliography"/>
              </w:pPr>
              <w:r w:rsidRPr="00771073">
                <w:rPr>
                  <w:b/>
                  <w:bCs/>
                  <w:lang w:val="en-US"/>
                </w:rPr>
                <w:t xml:space="preserve">23. </w:t>
              </w:r>
              <w:r w:rsidRPr="00771073">
                <w:rPr>
                  <w:b/>
                  <w:bCs/>
                  <w:i/>
                  <w:iCs/>
                  <w:lang w:val="en-US"/>
                </w:rPr>
                <w:t xml:space="preserve">Standard technical requirements for 110 kV SF6 gas circuit breakers, 8 pages. </w:t>
              </w:r>
            </w:p>
            <w:p w14:paraId="42CC0FA6" w14:textId="77777777" w:rsidR="00771073" w:rsidRDefault="00771073" w:rsidP="00771073">
              <w:pPr>
                <w:pStyle w:val="Bibliography"/>
              </w:pPr>
              <w:r w:rsidRPr="00771073">
                <w:rPr>
                  <w:b/>
                  <w:bCs/>
                  <w:lang w:val="en-US"/>
                </w:rPr>
                <w:t xml:space="preserve">24. </w:t>
              </w:r>
              <w:r w:rsidRPr="00771073">
                <w:rPr>
                  <w:b/>
                  <w:bCs/>
                  <w:i/>
                  <w:iCs/>
                  <w:lang w:val="en-US"/>
                </w:rPr>
                <w:t xml:space="preserve">Standard technical requirements for 110 kV surge arresters for line discharge class 2, 5 pages. </w:t>
              </w:r>
            </w:p>
            <w:p w14:paraId="298139BC" w14:textId="77777777" w:rsidR="00771073" w:rsidRDefault="00771073" w:rsidP="00771073">
              <w:pPr>
                <w:pStyle w:val="Bibliography"/>
              </w:pPr>
              <w:r w:rsidRPr="00771073">
                <w:rPr>
                  <w:b/>
                  <w:bCs/>
                  <w:lang w:val="en-US"/>
                </w:rPr>
                <w:t xml:space="preserve">25. </w:t>
              </w:r>
              <w:r w:rsidRPr="00771073">
                <w:rPr>
                  <w:b/>
                  <w:bCs/>
                  <w:i/>
                  <w:iCs/>
                  <w:lang w:val="en-US"/>
                </w:rPr>
                <w:t xml:space="preserve">Standard technical requirements for 110 kV surge arresters for line discharge class 3, 5 pages. </w:t>
              </w:r>
            </w:p>
            <w:p w14:paraId="5D90A063" w14:textId="77777777" w:rsidR="00771073" w:rsidRDefault="00771073" w:rsidP="00771073">
              <w:pPr>
                <w:pStyle w:val="Bibliography"/>
              </w:pPr>
              <w:r w:rsidRPr="00771073">
                <w:rPr>
                  <w:b/>
                  <w:bCs/>
                  <w:lang w:val="en-US"/>
                </w:rPr>
                <w:t xml:space="preserve">26. </w:t>
              </w:r>
              <w:r w:rsidRPr="00771073">
                <w:rPr>
                  <w:b/>
                  <w:bCs/>
                  <w:i/>
                  <w:iCs/>
                  <w:lang w:val="en-US"/>
                </w:rPr>
                <w:t xml:space="preserve">Generalised requirements for the installation of surge arresters in 110 kV transformer substations, 6 pages. </w:t>
              </w:r>
            </w:p>
            <w:p w14:paraId="1065CD8F" w14:textId="77777777" w:rsidR="00771073" w:rsidRDefault="00771073" w:rsidP="00771073">
              <w:pPr>
                <w:pStyle w:val="Bibliography"/>
              </w:pPr>
              <w:r w:rsidRPr="00771073">
                <w:rPr>
                  <w:b/>
                  <w:bCs/>
                  <w:lang w:val="en-US"/>
                </w:rPr>
                <w:t xml:space="preserve">27. </w:t>
              </w:r>
              <w:r w:rsidRPr="00771073">
                <w:rPr>
                  <w:b/>
                  <w:bCs/>
                  <w:i/>
                  <w:iCs/>
                  <w:lang w:val="en-US"/>
                </w:rPr>
                <w:t xml:space="preserve">Standard technical requirements for 110 kV metering transformers, 11 pages. </w:t>
              </w:r>
            </w:p>
            <w:p w14:paraId="2C8BA764" w14:textId="77777777" w:rsidR="00771073" w:rsidRDefault="00771073" w:rsidP="00771073">
              <w:pPr>
                <w:pStyle w:val="Bibliography"/>
              </w:pPr>
              <w:r w:rsidRPr="00771073">
                <w:rPr>
                  <w:b/>
                  <w:bCs/>
                  <w:lang w:val="en-US"/>
                </w:rPr>
                <w:t xml:space="preserve">28. </w:t>
              </w:r>
              <w:r w:rsidRPr="00771073">
                <w:rPr>
                  <w:b/>
                  <w:bCs/>
                  <w:i/>
                  <w:iCs/>
                  <w:lang w:val="en-US"/>
                </w:rPr>
                <w:t xml:space="preserve">Technical requirements for the self-supply of transformer substations and switchyards on the transmission network, 11 pages. </w:t>
              </w:r>
            </w:p>
            <w:p w14:paraId="04A162E6" w14:textId="77777777" w:rsidR="00771073" w:rsidRDefault="00771073" w:rsidP="00771073">
              <w:pPr>
                <w:pStyle w:val="Bibliography"/>
              </w:pPr>
              <w:r w:rsidRPr="00771073">
                <w:rPr>
                  <w:b/>
                  <w:bCs/>
                  <w:lang w:val="en-US"/>
                </w:rPr>
                <w:t xml:space="preserve">29. </w:t>
              </w:r>
              <w:r w:rsidRPr="00771073">
                <w:rPr>
                  <w:b/>
                  <w:bCs/>
                  <w:i/>
                  <w:iCs/>
                  <w:lang w:val="en-US"/>
                </w:rPr>
                <w:t xml:space="preserve">Standard technical requirements for a direct current self-supply panel, 7 pages. </w:t>
              </w:r>
            </w:p>
            <w:p w14:paraId="3E5BD48A" w14:textId="77777777" w:rsidR="00771073" w:rsidRDefault="00771073" w:rsidP="00771073">
              <w:pPr>
                <w:pStyle w:val="Bibliography"/>
              </w:pPr>
              <w:r w:rsidRPr="00771073">
                <w:rPr>
                  <w:b/>
                  <w:bCs/>
                  <w:lang w:val="en-US"/>
                </w:rPr>
                <w:t xml:space="preserve">30. </w:t>
              </w:r>
              <w:r w:rsidRPr="00771073">
                <w:rPr>
                  <w:b/>
                  <w:bCs/>
                  <w:i/>
                  <w:iCs/>
                  <w:lang w:val="en-US"/>
                </w:rPr>
                <w:t xml:space="preserve">Standard technical requirements for stationary accumulator batteries, 3 pages. </w:t>
              </w:r>
            </w:p>
            <w:p w14:paraId="63F59ACE" w14:textId="77777777" w:rsidR="00771073" w:rsidRDefault="00771073" w:rsidP="00771073">
              <w:pPr>
                <w:pStyle w:val="Bibliography"/>
              </w:pPr>
              <w:r w:rsidRPr="00771073">
                <w:rPr>
                  <w:b/>
                  <w:bCs/>
                  <w:lang w:val="en-US"/>
                </w:rPr>
                <w:t xml:space="preserve">31. </w:t>
              </w:r>
              <w:r w:rsidRPr="00771073">
                <w:rPr>
                  <w:b/>
                  <w:bCs/>
                  <w:i/>
                  <w:iCs/>
                  <w:lang w:val="en-US"/>
                </w:rPr>
                <w:t xml:space="preserve">Standard technical requirements for battery chargers, 3 pages. </w:t>
              </w:r>
            </w:p>
            <w:p w14:paraId="6040C785" w14:textId="77777777" w:rsidR="00771073" w:rsidRDefault="00771073" w:rsidP="00771073">
              <w:pPr>
                <w:pStyle w:val="Bibliography"/>
              </w:pPr>
              <w:r w:rsidRPr="00771073">
                <w:rPr>
                  <w:b/>
                  <w:bCs/>
                  <w:lang w:val="en-US"/>
                </w:rPr>
                <w:t xml:space="preserve">32. </w:t>
              </w:r>
              <w:r w:rsidRPr="00771073">
                <w:rPr>
                  <w:b/>
                  <w:bCs/>
                  <w:i/>
                  <w:iCs/>
                  <w:lang w:val="en-US"/>
                </w:rPr>
                <w:t xml:space="preserve">Standard technical requirements for an alternating current self-supply panel, 7 pages. </w:t>
              </w:r>
            </w:p>
            <w:p w14:paraId="30332EBB" w14:textId="77777777" w:rsidR="00771073" w:rsidRDefault="00771073" w:rsidP="00771073">
              <w:pPr>
                <w:pStyle w:val="Bibliography"/>
              </w:pPr>
              <w:r w:rsidRPr="00771073">
                <w:rPr>
                  <w:b/>
                  <w:bCs/>
                  <w:lang w:val="en-US"/>
                </w:rPr>
                <w:t xml:space="preserve">33. </w:t>
              </w:r>
              <w:r w:rsidRPr="00771073">
                <w:rPr>
                  <w:b/>
                  <w:bCs/>
                  <w:i/>
                  <w:iCs/>
                  <w:lang w:val="en-US"/>
                </w:rPr>
                <w:t xml:space="preserve">Technical requirements for a solar power plant, 1 page. </w:t>
              </w:r>
            </w:p>
            <w:p w14:paraId="3694879D" w14:textId="77777777" w:rsidR="00771073" w:rsidRDefault="00771073" w:rsidP="00771073">
              <w:pPr>
                <w:pStyle w:val="Bibliography"/>
              </w:pPr>
              <w:r w:rsidRPr="00771073">
                <w:rPr>
                  <w:b/>
                  <w:bCs/>
                  <w:lang w:val="en-US"/>
                </w:rPr>
                <w:t xml:space="preserve">34. </w:t>
              </w:r>
              <w:r w:rsidRPr="00771073">
                <w:rPr>
                  <w:b/>
                  <w:bCs/>
                  <w:i/>
                  <w:iCs/>
                  <w:lang w:val="en-US"/>
                </w:rPr>
                <w:t xml:space="preserve">Standard technical requirements for 400-110 kV tubular conductors, 2 pages. </w:t>
              </w:r>
            </w:p>
            <w:p w14:paraId="7B23570A" w14:textId="77777777" w:rsidR="00771073" w:rsidRDefault="00771073" w:rsidP="00771073">
              <w:pPr>
                <w:pStyle w:val="Bibliography"/>
              </w:pPr>
              <w:r w:rsidRPr="00771073">
                <w:rPr>
                  <w:b/>
                  <w:bCs/>
                  <w:lang w:val="en-US"/>
                </w:rPr>
                <w:t xml:space="preserve">35. </w:t>
              </w:r>
              <w:r w:rsidRPr="00771073">
                <w:rPr>
                  <w:b/>
                  <w:bCs/>
                  <w:i/>
                  <w:iCs/>
                  <w:lang w:val="en-US"/>
                </w:rPr>
                <w:t xml:space="preserve">Standard technical requirements for flexible conductors (wires) for use in 400-110 kV substations, 3 pages. </w:t>
              </w:r>
            </w:p>
            <w:p w14:paraId="15CF2601" w14:textId="77777777" w:rsidR="00771073" w:rsidRDefault="00771073" w:rsidP="00771073">
              <w:pPr>
                <w:pStyle w:val="Bibliography"/>
              </w:pPr>
              <w:r w:rsidRPr="00771073">
                <w:rPr>
                  <w:b/>
                  <w:bCs/>
                  <w:lang w:val="en-US"/>
                </w:rPr>
                <w:t xml:space="preserve">36. </w:t>
              </w:r>
              <w:r w:rsidRPr="00771073">
                <w:rPr>
                  <w:b/>
                  <w:bCs/>
                  <w:i/>
                  <w:iCs/>
                  <w:lang w:val="en-US"/>
                </w:rPr>
                <w:t xml:space="preserve">Standard technical requirements for glass-plate insulators for overhead lines of 330-110 kV, 2 pages. </w:t>
              </w:r>
            </w:p>
            <w:p w14:paraId="46F1A225" w14:textId="77777777" w:rsidR="00771073" w:rsidRDefault="00771073" w:rsidP="00771073">
              <w:pPr>
                <w:pStyle w:val="Bibliography"/>
              </w:pPr>
              <w:r w:rsidRPr="00771073">
                <w:rPr>
                  <w:b/>
                  <w:bCs/>
                  <w:lang w:val="en-US"/>
                </w:rPr>
                <w:t xml:space="preserve">37. </w:t>
              </w:r>
              <w:r w:rsidRPr="00771073">
                <w:rPr>
                  <w:b/>
                  <w:bCs/>
                  <w:i/>
                  <w:iCs/>
                  <w:lang w:val="en-US"/>
                </w:rPr>
                <w:t xml:space="preserve">Standard technical requirements for 400-330-110 kV supporting insulators, 3 pages. </w:t>
              </w:r>
            </w:p>
            <w:p w14:paraId="3EE63E9B" w14:textId="77777777" w:rsidR="00771073" w:rsidRDefault="00771073" w:rsidP="00771073">
              <w:pPr>
                <w:pStyle w:val="Bibliography"/>
              </w:pPr>
              <w:r w:rsidRPr="00771073">
                <w:rPr>
                  <w:b/>
                  <w:bCs/>
                  <w:lang w:val="en-US"/>
                </w:rPr>
                <w:t xml:space="preserve">38. </w:t>
              </w:r>
              <w:r w:rsidRPr="00771073">
                <w:rPr>
                  <w:b/>
                  <w:bCs/>
                  <w:i/>
                  <w:iCs/>
                  <w:lang w:val="en-US"/>
                </w:rPr>
                <w:t xml:space="preserve">Standard technical requirements for 400-330-110 kV primary equipment connection terminals, 6 pages. </w:t>
              </w:r>
            </w:p>
            <w:p w14:paraId="21FC9FFF" w14:textId="77777777" w:rsidR="00771073" w:rsidRDefault="00771073" w:rsidP="00771073">
              <w:pPr>
                <w:pStyle w:val="Bibliography"/>
              </w:pPr>
              <w:r w:rsidRPr="00771073">
                <w:rPr>
                  <w:b/>
                  <w:bCs/>
                  <w:lang w:val="en-US"/>
                </w:rPr>
                <w:t xml:space="preserve">39. </w:t>
              </w:r>
              <w:r w:rsidRPr="00771073">
                <w:rPr>
                  <w:b/>
                  <w:bCs/>
                  <w:i/>
                  <w:iCs/>
                  <w:lang w:val="en-US"/>
                </w:rPr>
                <w:t xml:space="preserve">Requirements for the installation of an earthing circuit for 400-330-110 kV voltage transformer substations, 3 pages. </w:t>
              </w:r>
            </w:p>
            <w:p w14:paraId="7392AB63" w14:textId="77777777" w:rsidR="00771073" w:rsidRDefault="00771073" w:rsidP="00771073">
              <w:pPr>
                <w:pStyle w:val="Bibliography"/>
              </w:pPr>
              <w:r w:rsidRPr="00771073">
                <w:rPr>
                  <w:b/>
                  <w:bCs/>
                  <w:lang w:val="en-US"/>
                </w:rPr>
                <w:t xml:space="preserve">40. </w:t>
              </w:r>
              <w:r w:rsidRPr="00771073">
                <w:rPr>
                  <w:b/>
                  <w:bCs/>
                  <w:i/>
                  <w:iCs/>
                  <w:lang w:val="en-US"/>
                </w:rPr>
                <w:t xml:space="preserve">Standard technical requirements for earthing circuit elements of 400-330-110 kV voltage transformer substations, 2 pages. </w:t>
              </w:r>
            </w:p>
            <w:p w14:paraId="5CC5E62E" w14:textId="77777777" w:rsidR="00771073" w:rsidRDefault="00771073" w:rsidP="00771073">
              <w:pPr>
                <w:pStyle w:val="Bibliography"/>
              </w:pPr>
              <w:r w:rsidRPr="00771073">
                <w:rPr>
                  <w:b/>
                  <w:bCs/>
                  <w:lang w:val="en-US"/>
                </w:rPr>
                <w:t xml:space="preserve">41. </w:t>
              </w:r>
              <w:r w:rsidRPr="00771073">
                <w:rPr>
                  <w:b/>
                  <w:bCs/>
                  <w:i/>
                  <w:iCs/>
                  <w:lang w:val="en-US"/>
                </w:rPr>
                <w:t xml:space="preserve">Description of the procedure for establishing and marking operational and technical names of the transmission network, 43 pages. </w:t>
              </w:r>
            </w:p>
            <w:p w14:paraId="2F1C5E3C" w14:textId="77777777" w:rsidR="00771073" w:rsidRDefault="00771073" w:rsidP="00771073">
              <w:pPr>
                <w:pStyle w:val="Bibliography"/>
              </w:pPr>
              <w:r w:rsidRPr="00771073">
                <w:rPr>
                  <w:b/>
                  <w:bCs/>
                  <w:lang w:val="en-US"/>
                </w:rPr>
                <w:t xml:space="preserve">42. </w:t>
              </w:r>
              <w:r w:rsidRPr="00771073">
                <w:rPr>
                  <w:b/>
                  <w:bCs/>
                  <w:i/>
                  <w:iCs/>
                  <w:lang w:val="en-US"/>
                </w:rPr>
                <w:t xml:space="preserve">Standard technical requirements for technical data sheets for primary installations, 31 pages. </w:t>
              </w:r>
            </w:p>
            <w:p w14:paraId="6E57F05F" w14:textId="77777777" w:rsidR="00771073" w:rsidRDefault="00771073" w:rsidP="00771073">
              <w:pPr>
                <w:pStyle w:val="Bibliography"/>
              </w:pPr>
              <w:r w:rsidRPr="00771073">
                <w:rPr>
                  <w:b/>
                  <w:bCs/>
                  <w:lang w:val="en-US"/>
                </w:rPr>
                <w:t xml:space="preserve">43. </w:t>
              </w:r>
              <w:r w:rsidRPr="00771073">
                <w:rPr>
                  <w:b/>
                  <w:bCs/>
                  <w:i/>
                  <w:iCs/>
                  <w:lang w:val="en-US"/>
                </w:rPr>
                <w:t xml:space="preserve">Standard technical requirements for lightning protection cables for 400-110 kV overhead lines (without fibre optic cable), 3 pages. </w:t>
              </w:r>
            </w:p>
            <w:p w14:paraId="3EAD5EC7" w14:textId="77777777" w:rsidR="00771073" w:rsidRDefault="00771073" w:rsidP="00771073">
              <w:pPr>
                <w:pStyle w:val="Bibliography"/>
              </w:pPr>
              <w:r w:rsidRPr="00771073">
                <w:rPr>
                  <w:b/>
                  <w:bCs/>
                  <w:lang w:val="en-US"/>
                </w:rPr>
                <w:t xml:space="preserve">44. </w:t>
              </w:r>
              <w:r w:rsidRPr="00771073">
                <w:rPr>
                  <w:b/>
                  <w:bCs/>
                  <w:i/>
                  <w:iCs/>
                  <w:lang w:val="en-US"/>
                </w:rPr>
                <w:t xml:space="preserve">Standard technical requirements for clamps for supporting aluminium conductors with steel stranded cores for 400-110 kV overhead lines, 3 pages. </w:t>
              </w:r>
            </w:p>
            <w:p w14:paraId="1C19D249" w14:textId="77777777" w:rsidR="00771073" w:rsidRDefault="00771073" w:rsidP="00771073">
              <w:pPr>
                <w:pStyle w:val="Bibliography"/>
              </w:pPr>
              <w:r w:rsidRPr="00771073">
                <w:rPr>
                  <w:b/>
                  <w:bCs/>
                  <w:lang w:val="en-US"/>
                </w:rPr>
                <w:t xml:space="preserve">45. </w:t>
              </w:r>
              <w:r w:rsidRPr="00771073">
                <w:rPr>
                  <w:b/>
                  <w:bCs/>
                  <w:i/>
                  <w:iCs/>
                  <w:lang w:val="en-US"/>
                </w:rPr>
                <w:t xml:space="preserve">Standard technical requirements for vibration dampers for 110 kV overhead lines (Stockbridge type), 3 pages. </w:t>
              </w:r>
            </w:p>
            <w:p w14:paraId="25A4F3C4" w14:textId="77777777" w:rsidR="00771073" w:rsidRDefault="00771073" w:rsidP="00771073">
              <w:pPr>
                <w:pStyle w:val="Bibliography"/>
              </w:pPr>
              <w:r w:rsidRPr="00771073">
                <w:rPr>
                  <w:b/>
                  <w:bCs/>
                  <w:lang w:val="en-US"/>
                </w:rPr>
                <w:t xml:space="preserve">46. </w:t>
              </w:r>
              <w:r w:rsidRPr="00771073">
                <w:rPr>
                  <w:b/>
                  <w:bCs/>
                  <w:i/>
                  <w:iCs/>
                  <w:lang w:val="en-US"/>
                </w:rPr>
                <w:t xml:space="preserve">Standard technical requirements for uninsulated aluminium wires with steel stranded cores of voltage 400-110 kV OL, 4 pages. </w:t>
              </w:r>
            </w:p>
            <w:p w14:paraId="4428775A" w14:textId="77777777" w:rsidR="00771073" w:rsidRDefault="00771073" w:rsidP="00771073">
              <w:pPr>
                <w:pStyle w:val="Bibliography"/>
              </w:pPr>
              <w:r w:rsidRPr="00771073">
                <w:rPr>
                  <w:b/>
                  <w:bCs/>
                  <w:lang w:val="en-US"/>
                </w:rPr>
                <w:t xml:space="preserve">47. </w:t>
              </w:r>
              <w:r w:rsidRPr="00771073">
                <w:rPr>
                  <w:b/>
                  <w:bCs/>
                  <w:i/>
                  <w:iCs/>
                  <w:lang w:val="en-US"/>
                </w:rPr>
                <w:t xml:space="preserve">Standard technical requirements for bolted type tension clamps for 400-110 kV OL wires and lightning protection cables without FOC, 3 pages. </w:t>
              </w:r>
            </w:p>
            <w:p w14:paraId="5F7786AB" w14:textId="77777777" w:rsidR="00771073" w:rsidRDefault="00771073" w:rsidP="00771073">
              <w:pPr>
                <w:pStyle w:val="Bibliography"/>
              </w:pPr>
              <w:r w:rsidRPr="00771073">
                <w:rPr>
                  <w:b/>
                  <w:bCs/>
                  <w:lang w:val="en-US"/>
                </w:rPr>
                <w:t xml:space="preserve">48. </w:t>
              </w:r>
              <w:r w:rsidRPr="00771073">
                <w:rPr>
                  <w:b/>
                  <w:bCs/>
                  <w:i/>
                  <w:iCs/>
                  <w:lang w:val="en-US"/>
                </w:rPr>
                <w:t xml:space="preserve">Standard technical requirements for tension clamps of the compression type for 400-110 kV OL wires and lightning protection cables without FOC, 3 pages. </w:t>
              </w:r>
            </w:p>
            <w:p w14:paraId="07763933" w14:textId="77777777" w:rsidR="00771073" w:rsidRDefault="00771073" w:rsidP="00771073">
              <w:pPr>
                <w:pStyle w:val="Bibliography"/>
              </w:pPr>
              <w:r w:rsidRPr="00771073">
                <w:rPr>
                  <w:b/>
                  <w:bCs/>
                  <w:lang w:val="en-US"/>
                </w:rPr>
                <w:t xml:space="preserve">49. </w:t>
              </w:r>
              <w:r w:rsidRPr="00771073">
                <w:rPr>
                  <w:b/>
                  <w:bCs/>
                  <w:i/>
                  <w:iCs/>
                  <w:lang w:val="en-US"/>
                </w:rPr>
                <w:t xml:space="preserve">Standard technical requirements for wedge-type tension clamps for 400-110 kV OL wires and lightning protection cables without FOC, 3 pages. </w:t>
              </w:r>
            </w:p>
            <w:p w14:paraId="5D7CFC4B" w14:textId="77777777" w:rsidR="00771073" w:rsidRDefault="00771073" w:rsidP="00771073">
              <w:pPr>
                <w:pStyle w:val="Bibliography"/>
              </w:pPr>
              <w:r w:rsidRPr="00771073">
                <w:rPr>
                  <w:b/>
                  <w:bCs/>
                  <w:lang w:val="en-US"/>
                </w:rPr>
                <w:t xml:space="preserve">50. </w:t>
              </w:r>
              <w:r w:rsidRPr="00771073">
                <w:rPr>
                  <w:b/>
                  <w:bCs/>
                  <w:i/>
                  <w:iCs/>
                  <w:lang w:val="en-US"/>
                </w:rPr>
                <w:t xml:space="preserve">Standard technical requirements for the composition of glass insulator garlands for 400-110 kV overhead lines, 4 pages. </w:t>
              </w:r>
            </w:p>
            <w:p w14:paraId="1EE7ADE1" w14:textId="77777777" w:rsidR="00771073" w:rsidRDefault="00771073" w:rsidP="00771073">
              <w:pPr>
                <w:pStyle w:val="Bibliography"/>
              </w:pPr>
              <w:r w:rsidRPr="00771073">
                <w:rPr>
                  <w:b/>
                  <w:bCs/>
                  <w:lang w:val="en-US"/>
                </w:rPr>
                <w:t xml:space="preserve">51. </w:t>
              </w:r>
              <w:r w:rsidRPr="00771073">
                <w:rPr>
                  <w:b/>
                  <w:bCs/>
                  <w:i/>
                  <w:iCs/>
                  <w:lang w:val="en-US"/>
                </w:rPr>
                <w:t xml:space="preserve">RPA complex test schedule V1.1 24 pages. </w:t>
              </w:r>
            </w:p>
            <w:p w14:paraId="3906420B" w14:textId="77777777" w:rsidR="00771073" w:rsidRDefault="00771073" w:rsidP="00771073">
              <w:pPr>
                <w:pStyle w:val="Bibliography"/>
              </w:pPr>
              <w:r w:rsidRPr="00771073">
                <w:rPr>
                  <w:b/>
                  <w:bCs/>
                  <w:lang w:val="en-US"/>
                </w:rPr>
                <w:t xml:space="preserve">52. </w:t>
              </w:r>
              <w:r w:rsidRPr="00771073">
                <w:rPr>
                  <w:b/>
                  <w:bCs/>
                  <w:i/>
                  <w:iCs/>
                  <w:lang w:val="en-US"/>
                </w:rPr>
                <w:t xml:space="preserve">Standard technical requirements for microprocessor relays and controllers for relay protection and automation for 400/330/110/10 kV substations, 10 pages. </w:t>
              </w:r>
            </w:p>
            <w:p w14:paraId="40206767" w14:textId="77777777" w:rsidR="00771073" w:rsidRDefault="00771073" w:rsidP="00771073">
              <w:pPr>
                <w:pStyle w:val="Bibliography"/>
              </w:pPr>
              <w:r w:rsidRPr="00771073">
                <w:rPr>
                  <w:b/>
                  <w:bCs/>
                  <w:lang w:val="en-US"/>
                </w:rPr>
                <w:lastRenderedPageBreak/>
                <w:t xml:space="preserve">53. </w:t>
              </w:r>
              <w:r w:rsidRPr="00771073">
                <w:rPr>
                  <w:b/>
                  <w:bCs/>
                  <w:i/>
                  <w:iCs/>
                  <w:lang w:val="en-US"/>
                </w:rPr>
                <w:t xml:space="preserve">Litgrid AB Description of the implementation of the standard structural diagrams for relay protection and automation in the technical designs of 110 kV transformer substations in the transmission network, 24 pages. </w:t>
              </w:r>
            </w:p>
            <w:p w14:paraId="362BB83B" w14:textId="77777777" w:rsidR="00771073" w:rsidRDefault="00771073" w:rsidP="00771073">
              <w:pPr>
                <w:pStyle w:val="Bibliography"/>
              </w:pPr>
              <w:r w:rsidRPr="00771073">
                <w:rPr>
                  <w:b/>
                  <w:bCs/>
                  <w:lang w:val="en-US"/>
                </w:rPr>
                <w:t xml:space="preserve">54. </w:t>
              </w:r>
              <w:r w:rsidRPr="00771073">
                <w:rPr>
                  <w:b/>
                  <w:bCs/>
                  <w:i/>
                  <w:iCs/>
                  <w:lang w:val="en-US"/>
                </w:rPr>
                <w:t xml:space="preserve">Standard technical requirements for control cables connecting relay protection/automation and open switchgear primary equipment, 6 pages. </w:t>
              </w:r>
            </w:p>
            <w:p w14:paraId="464772CB" w14:textId="77777777" w:rsidR="00771073" w:rsidRDefault="00771073" w:rsidP="00771073">
              <w:pPr>
                <w:pStyle w:val="Bibliography"/>
              </w:pPr>
              <w:r w:rsidRPr="00771073">
                <w:rPr>
                  <w:b/>
                  <w:bCs/>
                  <w:lang w:val="en-US"/>
                </w:rPr>
                <w:t xml:space="preserve">55. </w:t>
              </w:r>
              <w:r w:rsidRPr="00771073">
                <w:rPr>
                  <w:b/>
                  <w:bCs/>
                  <w:i/>
                  <w:iCs/>
                  <w:lang w:val="en-US"/>
                </w:rPr>
                <w:t xml:space="preserve">Standard technical requirements for wiring for internal mounting of outdoor and indoor cabinets, 2 pages. </w:t>
              </w:r>
            </w:p>
            <w:p w14:paraId="3E0BBAE6" w14:textId="77777777" w:rsidR="00771073" w:rsidRDefault="00771073" w:rsidP="00771073">
              <w:pPr>
                <w:pStyle w:val="Bibliography"/>
              </w:pPr>
              <w:r w:rsidRPr="00771073">
                <w:rPr>
                  <w:b/>
                  <w:bCs/>
                  <w:lang w:val="en-US"/>
                </w:rPr>
                <w:t xml:space="preserve">56. </w:t>
              </w:r>
              <w:r w:rsidRPr="00771073">
                <w:rPr>
                  <w:b/>
                  <w:bCs/>
                  <w:i/>
                  <w:iCs/>
                  <w:lang w:val="en-US"/>
                </w:rPr>
                <w:t xml:space="preserve">Standard technical requirements for indoor cabinets for relay protection and automation, 7 pages. </w:t>
              </w:r>
            </w:p>
            <w:p w14:paraId="630DEBA2" w14:textId="77777777" w:rsidR="00771073" w:rsidRDefault="00771073" w:rsidP="00771073">
              <w:pPr>
                <w:pStyle w:val="Bibliography"/>
              </w:pPr>
              <w:r w:rsidRPr="00771073">
                <w:rPr>
                  <w:b/>
                  <w:bCs/>
                  <w:lang w:val="en-US"/>
                </w:rPr>
                <w:t xml:space="preserve">57. </w:t>
              </w:r>
              <w:r w:rsidRPr="00771073">
                <w:rPr>
                  <w:b/>
                  <w:bCs/>
                  <w:i/>
                  <w:iCs/>
                  <w:lang w:val="en-US"/>
                </w:rPr>
                <w:t xml:space="preserve">Customer's inspection report of the set-up of the main and other RPA equipment in the RPA indoor cabinets during factory tests, 10 pages. </w:t>
              </w:r>
            </w:p>
            <w:p w14:paraId="28159D24" w14:textId="77777777" w:rsidR="00771073" w:rsidRDefault="00771073" w:rsidP="00771073">
              <w:pPr>
                <w:pStyle w:val="Bibliography"/>
              </w:pPr>
              <w:r w:rsidRPr="00771073">
                <w:rPr>
                  <w:b/>
                  <w:bCs/>
                  <w:lang w:val="en-US"/>
                </w:rPr>
                <w:t xml:space="preserve">58. </w:t>
              </w:r>
              <w:r w:rsidRPr="00771073">
                <w:rPr>
                  <w:b/>
                  <w:bCs/>
                  <w:i/>
                  <w:iCs/>
                  <w:lang w:val="en-US"/>
                </w:rPr>
                <w:t xml:space="preserve">Standard technical requirements for electromechanical relays for RPA circuits, 6 pages. </w:t>
              </w:r>
            </w:p>
            <w:p w14:paraId="603A2825" w14:textId="77777777" w:rsidR="00771073" w:rsidRDefault="00771073" w:rsidP="00771073">
              <w:pPr>
                <w:pStyle w:val="Bibliography"/>
              </w:pPr>
              <w:r w:rsidRPr="00771073">
                <w:rPr>
                  <w:b/>
                  <w:bCs/>
                  <w:lang w:val="en-US"/>
                </w:rPr>
                <w:t xml:space="preserve">59. </w:t>
              </w:r>
              <w:r w:rsidRPr="00771073">
                <w:rPr>
                  <w:b/>
                  <w:bCs/>
                  <w:i/>
                  <w:iCs/>
                  <w:lang w:val="en-US"/>
                </w:rPr>
                <w:t xml:space="preserve">Standard technical requirements for outdoor intermediate terminal cabinets, 7 pages. </w:t>
              </w:r>
            </w:p>
            <w:p w14:paraId="32230AE1" w14:textId="77777777" w:rsidR="00771073" w:rsidRDefault="00771073" w:rsidP="00771073">
              <w:pPr>
                <w:pStyle w:val="Bibliography"/>
              </w:pPr>
              <w:r w:rsidRPr="00771073">
                <w:rPr>
                  <w:b/>
                  <w:bCs/>
                  <w:lang w:val="en-US"/>
                </w:rPr>
                <w:t xml:space="preserve">60. </w:t>
              </w:r>
              <w:r w:rsidRPr="00771073">
                <w:rPr>
                  <w:b/>
                  <w:bCs/>
                  <w:i/>
                  <w:iCs/>
                  <w:lang w:val="en-US"/>
                </w:rPr>
                <w:t xml:space="preserve">Customer's inspection report of the assembly of main and other RPA equipment in outdoor intermediate terminal cabinets during factory tests, 9 pages. </w:t>
              </w:r>
            </w:p>
            <w:p w14:paraId="056521C0" w14:textId="77777777" w:rsidR="00771073" w:rsidRDefault="00771073" w:rsidP="00771073">
              <w:pPr>
                <w:pStyle w:val="Bibliography"/>
              </w:pPr>
              <w:r w:rsidRPr="00771073">
                <w:rPr>
                  <w:b/>
                  <w:bCs/>
                  <w:lang w:val="en-US"/>
                </w:rPr>
                <w:t xml:space="preserve">61. </w:t>
              </w:r>
              <w:r w:rsidRPr="00771073">
                <w:rPr>
                  <w:b/>
                  <w:bCs/>
                  <w:i/>
                  <w:iCs/>
                  <w:lang w:val="en-US"/>
                </w:rPr>
                <w:t xml:space="preserve">Description of requirements for remote control of transmission network transformer substations and switchyard equipment, 287 pages. </w:t>
              </w:r>
            </w:p>
            <w:p w14:paraId="13CC6538" w14:textId="77777777" w:rsidR="00771073" w:rsidRDefault="00771073" w:rsidP="00771073">
              <w:pPr>
                <w:pStyle w:val="Bibliography"/>
              </w:pPr>
              <w:r w:rsidRPr="00771073">
                <w:rPr>
                  <w:b/>
                  <w:bCs/>
                  <w:lang w:val="en-US"/>
                </w:rPr>
                <w:t xml:space="preserve">62. </w:t>
              </w:r>
              <w:r w:rsidRPr="00771073">
                <w:rPr>
                  <w:b/>
                  <w:bCs/>
                  <w:i/>
                  <w:iCs/>
                  <w:lang w:val="en-US"/>
                </w:rPr>
                <w:t xml:space="preserve">Standard technical requirements for teleinformation collection and transmission equipment, 8 pages. </w:t>
              </w:r>
            </w:p>
            <w:p w14:paraId="2353DE1A" w14:textId="77777777" w:rsidR="00771073" w:rsidRDefault="00771073" w:rsidP="00771073">
              <w:pPr>
                <w:pStyle w:val="Bibliography"/>
              </w:pPr>
              <w:r w:rsidRPr="00771073">
                <w:rPr>
                  <w:b/>
                  <w:bCs/>
                  <w:lang w:val="en-US"/>
                </w:rPr>
                <w:t xml:space="preserve">63. </w:t>
              </w:r>
              <w:r w:rsidRPr="00771073">
                <w:rPr>
                  <w:b/>
                  <w:bCs/>
                  <w:i/>
                  <w:iCs/>
                  <w:lang w:val="en-US"/>
                </w:rPr>
                <w:t xml:space="preserve">Standard terms and conditions for the relationship between the transmission system operator and the network user in the operation of electrical installations, 46 pages. </w:t>
              </w:r>
            </w:p>
            <w:p w14:paraId="637C4D3B" w14:textId="77777777" w:rsidR="00771073" w:rsidRDefault="00771073" w:rsidP="00771073">
              <w:pPr>
                <w:pStyle w:val="Bibliography"/>
              </w:pPr>
              <w:r w:rsidRPr="00771073">
                <w:rPr>
                  <w:b/>
                  <w:bCs/>
                  <w:lang w:val="en-US"/>
                </w:rPr>
                <w:t xml:space="preserve">64. </w:t>
              </w:r>
              <w:r w:rsidRPr="00771073">
                <w:rPr>
                  <w:b/>
                  <w:bCs/>
                  <w:i/>
                  <w:iCs/>
                  <w:lang w:val="en-US"/>
                </w:rPr>
                <w:t xml:space="preserve">Standard technical requirements for time synchronisation equipment for substations, 5 pages. </w:t>
              </w:r>
            </w:p>
            <w:p w14:paraId="32ABBCB5" w14:textId="77777777" w:rsidR="00771073" w:rsidRDefault="00771073" w:rsidP="00771073">
              <w:pPr>
                <w:pStyle w:val="Bibliography"/>
              </w:pPr>
              <w:r w:rsidRPr="00771073">
                <w:rPr>
                  <w:b/>
                  <w:bCs/>
                  <w:lang w:val="en-US"/>
                </w:rPr>
                <w:t xml:space="preserve">65. </w:t>
              </w:r>
              <w:r w:rsidRPr="00771073">
                <w:rPr>
                  <w:b/>
                  <w:bCs/>
                  <w:i/>
                  <w:iCs/>
                  <w:lang w:val="en-US"/>
                </w:rPr>
                <w:t xml:space="preserve">Requirements for the design of telecommunications and TCTD power supply from DCSSP, 3 pages. </w:t>
              </w:r>
            </w:p>
            <w:p w14:paraId="0173314B" w14:textId="77777777" w:rsidR="00771073" w:rsidRDefault="00771073" w:rsidP="00771073">
              <w:pPr>
                <w:pStyle w:val="Bibliography"/>
              </w:pPr>
              <w:r w:rsidRPr="00771073">
                <w:rPr>
                  <w:b/>
                  <w:bCs/>
                  <w:lang w:val="en-US"/>
                </w:rPr>
                <w:t xml:space="preserve">66. </w:t>
              </w:r>
              <w:r w:rsidRPr="00771073">
                <w:rPr>
                  <w:b/>
                  <w:bCs/>
                  <w:i/>
                  <w:iCs/>
                  <w:lang w:val="en-US"/>
                </w:rPr>
                <w:t xml:space="preserve">Standard technical requirements for telecommunication indoor cabinets in control panels and communication apparatus, 5 pages. </w:t>
              </w:r>
            </w:p>
            <w:p w14:paraId="3B36ACF0" w14:textId="77777777" w:rsidR="00771073" w:rsidRPr="00771073" w:rsidRDefault="00771073" w:rsidP="00771073">
              <w:pPr>
                <w:pStyle w:val="Bibliography"/>
                <w:rPr>
                  <w:b/>
                  <w:bCs/>
                  <w:lang w:val="en-US"/>
                </w:rPr>
              </w:pPr>
              <w:r w:rsidRPr="00771073">
                <w:rPr>
                  <w:b/>
                  <w:bCs/>
                  <w:lang w:val="en-US"/>
                </w:rPr>
                <w:t xml:space="preserve">67. Typical plan for disconnection works, 1 page. </w:t>
              </w:r>
            </w:p>
            <w:p w14:paraId="3B9550DA" w14:textId="77777777" w:rsidR="00771073" w:rsidRDefault="00771073" w:rsidP="00771073">
              <w:pPr>
                <w:pStyle w:val="Bibliography"/>
              </w:pPr>
              <w:r w:rsidRPr="00771073">
                <w:rPr>
                  <w:b/>
                  <w:bCs/>
                  <w:lang w:val="en-US"/>
                </w:rPr>
                <w:t xml:space="preserve">68. </w:t>
              </w:r>
              <w:r w:rsidRPr="00771073">
                <w:rPr>
                  <w:b/>
                  <w:bCs/>
                  <w:i/>
                  <w:iCs/>
                  <w:lang w:val="en-US"/>
                </w:rPr>
                <w:t xml:space="preserve">Typical requirements for the design of a fibre optic cable, 3 pages. </w:t>
              </w:r>
            </w:p>
            <w:p w14:paraId="6A4B7C15" w14:textId="77777777" w:rsidR="00771073" w:rsidRDefault="00771073" w:rsidP="00771073">
              <w:pPr>
                <w:pStyle w:val="Bibliography"/>
              </w:pPr>
              <w:r w:rsidRPr="00771073">
                <w:rPr>
                  <w:b/>
                  <w:bCs/>
                  <w:lang w:val="en-US"/>
                </w:rPr>
                <w:t xml:space="preserve">69. </w:t>
              </w:r>
              <w:r w:rsidRPr="00771073">
                <w:rPr>
                  <w:b/>
                  <w:bCs/>
                  <w:i/>
                  <w:iCs/>
                  <w:lang w:val="en-US"/>
                </w:rPr>
                <w:t xml:space="preserve">Typical requirements for the design of a fibre distribution plant, 2 pages. </w:t>
              </w:r>
            </w:p>
            <w:p w14:paraId="6CE41701" w14:textId="77777777" w:rsidR="00771073" w:rsidRDefault="00771073" w:rsidP="00771073">
              <w:pPr>
                <w:pStyle w:val="Bibliography"/>
              </w:pPr>
              <w:r w:rsidRPr="00771073">
                <w:rPr>
                  <w:b/>
                  <w:bCs/>
                  <w:lang w:val="en-US"/>
                </w:rPr>
                <w:t xml:space="preserve">70. </w:t>
              </w:r>
              <w:r w:rsidRPr="00771073">
                <w:rPr>
                  <w:b/>
                  <w:bCs/>
                  <w:i/>
                  <w:iCs/>
                  <w:lang w:val="en-US"/>
                </w:rPr>
                <w:t xml:space="preserve">Typical requirements for communication protection tubes, 3 pages. </w:t>
              </w:r>
            </w:p>
            <w:p w14:paraId="0553785A" w14:textId="77777777" w:rsidR="00771073" w:rsidRDefault="00771073" w:rsidP="00771073">
              <w:pPr>
                <w:pStyle w:val="Bibliography"/>
              </w:pPr>
              <w:r w:rsidRPr="00771073">
                <w:rPr>
                  <w:b/>
                  <w:bCs/>
                  <w:lang w:val="en-US"/>
                </w:rPr>
                <w:t xml:space="preserve">71. </w:t>
              </w:r>
              <w:r w:rsidRPr="00771073">
                <w:rPr>
                  <w:b/>
                  <w:bCs/>
                  <w:i/>
                  <w:iCs/>
                  <w:lang w:val="en-US"/>
                </w:rPr>
                <w:t xml:space="preserve">Typical requirements for communication manholes, 2 pages. </w:t>
              </w:r>
            </w:p>
            <w:p w14:paraId="6E3CD941" w14:textId="77777777" w:rsidR="00771073" w:rsidRDefault="00771073" w:rsidP="00771073">
              <w:pPr>
                <w:pStyle w:val="Bibliography"/>
              </w:pPr>
              <w:r w:rsidRPr="00771073">
                <w:rPr>
                  <w:b/>
                  <w:bCs/>
                  <w:lang w:val="en-US"/>
                </w:rPr>
                <w:t xml:space="preserve">72. </w:t>
              </w:r>
              <w:r w:rsidRPr="00771073">
                <w:rPr>
                  <w:b/>
                  <w:bCs/>
                  <w:i/>
                  <w:iCs/>
                  <w:lang w:val="en-US"/>
                </w:rPr>
                <w:t xml:space="preserve">Standard technical requirements for fibre optic interconnecting cables, 2 pages. </w:t>
              </w:r>
            </w:p>
            <w:p w14:paraId="2F67742C" w14:textId="77777777" w:rsidR="00771073" w:rsidRDefault="00771073" w:rsidP="00771073">
              <w:pPr>
                <w:pStyle w:val="Bibliography"/>
              </w:pPr>
              <w:r w:rsidRPr="00771073">
                <w:rPr>
                  <w:b/>
                  <w:bCs/>
                  <w:lang w:val="en-US"/>
                </w:rPr>
                <w:t xml:space="preserve">73. </w:t>
              </w:r>
              <w:r w:rsidRPr="00771073">
                <w:rPr>
                  <w:b/>
                  <w:bCs/>
                  <w:i/>
                  <w:iCs/>
                  <w:lang w:val="en-US"/>
                </w:rPr>
                <w:t xml:space="preserve">Standard technical requirements for a telecommunications power supply, 2 pages. </w:t>
              </w:r>
            </w:p>
            <w:p w14:paraId="2EE082A5" w14:textId="77777777" w:rsidR="00771073" w:rsidRDefault="00771073" w:rsidP="00771073">
              <w:pPr>
                <w:pStyle w:val="Bibliography"/>
              </w:pPr>
              <w:r w:rsidRPr="00771073">
                <w:rPr>
                  <w:b/>
                  <w:bCs/>
                  <w:lang w:val="en-US"/>
                </w:rPr>
                <w:t xml:space="preserve">74. </w:t>
              </w:r>
              <w:r w:rsidRPr="00771073">
                <w:rPr>
                  <w:b/>
                  <w:bCs/>
                  <w:i/>
                  <w:iCs/>
                  <w:lang w:val="en-US"/>
                </w:rPr>
                <w:t xml:space="preserve">Standard technical requirements for radio relay equipment, 4 pages. </w:t>
              </w:r>
            </w:p>
            <w:p w14:paraId="7600B26E" w14:textId="77777777" w:rsidR="00771073" w:rsidRDefault="00771073" w:rsidP="00771073">
              <w:pPr>
                <w:pStyle w:val="Bibliography"/>
              </w:pPr>
              <w:r w:rsidRPr="00771073">
                <w:rPr>
                  <w:b/>
                  <w:bCs/>
                  <w:lang w:val="en-US"/>
                </w:rPr>
                <w:t xml:space="preserve">75. </w:t>
              </w:r>
              <w:r w:rsidRPr="00771073">
                <w:rPr>
                  <w:b/>
                  <w:bCs/>
                  <w:i/>
                  <w:iCs/>
                  <w:lang w:val="en-US"/>
                </w:rPr>
                <w:t xml:space="preserve">Standard technical requirements for an MPLS router, 5 pages. </w:t>
              </w:r>
            </w:p>
            <w:p w14:paraId="13CA1289" w14:textId="77777777" w:rsidR="00771073" w:rsidRDefault="00771073" w:rsidP="00771073">
              <w:pPr>
                <w:pStyle w:val="Bibliography"/>
              </w:pPr>
              <w:r w:rsidRPr="00771073">
                <w:rPr>
                  <w:b/>
                  <w:bCs/>
                  <w:lang w:val="en-US"/>
                </w:rPr>
                <w:t xml:space="preserve">76. </w:t>
              </w:r>
              <w:r w:rsidRPr="00771073">
                <w:rPr>
                  <w:b/>
                  <w:bCs/>
                  <w:i/>
                  <w:iCs/>
                  <w:lang w:val="en-US"/>
                </w:rPr>
                <w:t xml:space="preserve">Standard technical requirements for industrial data network switches, 5 pages. </w:t>
              </w:r>
            </w:p>
            <w:p w14:paraId="4A35CCE3" w14:textId="77777777" w:rsidR="00771073" w:rsidRDefault="00771073" w:rsidP="00771073">
              <w:pPr>
                <w:pStyle w:val="Bibliography"/>
              </w:pPr>
              <w:r w:rsidRPr="00771073">
                <w:rPr>
                  <w:b/>
                  <w:bCs/>
                  <w:lang w:val="en-US"/>
                </w:rPr>
                <w:t xml:space="preserve">77. </w:t>
              </w:r>
              <w:r w:rsidRPr="00771073">
                <w:rPr>
                  <w:b/>
                  <w:bCs/>
                  <w:i/>
                  <w:iCs/>
                  <w:lang w:val="en-US"/>
                </w:rPr>
                <w:t xml:space="preserve">Standard technical requirements for Ethernet media converters, 3 pages. </w:t>
              </w:r>
            </w:p>
            <w:p w14:paraId="0D02065F" w14:textId="77777777" w:rsidR="00771073" w:rsidRDefault="00771073" w:rsidP="00771073">
              <w:pPr>
                <w:pStyle w:val="Bibliography"/>
              </w:pPr>
              <w:r w:rsidRPr="00771073">
                <w:rPr>
                  <w:b/>
                  <w:bCs/>
                  <w:lang w:val="en-US"/>
                </w:rPr>
                <w:t xml:space="preserve">78. </w:t>
              </w:r>
              <w:r w:rsidRPr="00771073">
                <w:rPr>
                  <w:b/>
                  <w:bCs/>
                  <w:i/>
                  <w:iCs/>
                  <w:lang w:val="en-US"/>
                </w:rPr>
                <w:t xml:space="preserve">Typical structural diagram of the data network of Litgrid AB transformer substation, 1 page. </w:t>
              </w:r>
            </w:p>
            <w:p w14:paraId="21BB1F30" w14:textId="77777777" w:rsidR="00771073" w:rsidRDefault="00771073" w:rsidP="00771073">
              <w:pPr>
                <w:pStyle w:val="Bibliography"/>
              </w:pPr>
              <w:r w:rsidRPr="00771073">
                <w:rPr>
                  <w:b/>
                  <w:bCs/>
                  <w:lang w:val="en-US"/>
                </w:rPr>
                <w:t xml:space="preserve">79. </w:t>
              </w:r>
              <w:r w:rsidRPr="00771073">
                <w:rPr>
                  <w:b/>
                  <w:bCs/>
                  <w:i/>
                  <w:iCs/>
                  <w:lang w:val="en-US"/>
                </w:rPr>
                <w:t xml:space="preserve">Device communication protocol setup tables and device list, 1 page. </w:t>
              </w:r>
            </w:p>
            <w:p w14:paraId="22A84284" w14:textId="77777777" w:rsidR="00771073" w:rsidRDefault="00771073" w:rsidP="00771073">
              <w:pPr>
                <w:pStyle w:val="Bibliography"/>
              </w:pPr>
              <w:r w:rsidRPr="00771073">
                <w:rPr>
                  <w:b/>
                  <w:bCs/>
                  <w:lang w:val="en-US"/>
                </w:rPr>
                <w:t xml:space="preserve">80. </w:t>
              </w:r>
              <w:r w:rsidRPr="00771073">
                <w:rPr>
                  <w:b/>
                  <w:bCs/>
                  <w:i/>
                  <w:iCs/>
                  <w:lang w:val="en-US"/>
                </w:rPr>
                <w:t xml:space="preserve">Standard technical requirements for outdoor commercial metering cabinets, 9 pages. </w:t>
              </w:r>
            </w:p>
            <w:p w14:paraId="2C0C7FC5" w14:textId="77777777" w:rsidR="00771073" w:rsidRDefault="00771073" w:rsidP="00771073">
              <w:pPr>
                <w:pStyle w:val="Bibliography"/>
              </w:pPr>
              <w:r w:rsidRPr="00771073">
                <w:rPr>
                  <w:b/>
                  <w:bCs/>
                  <w:lang w:val="en-US"/>
                </w:rPr>
                <w:t xml:space="preserve">81. </w:t>
              </w:r>
              <w:r w:rsidRPr="00771073">
                <w:rPr>
                  <w:b/>
                  <w:bCs/>
                  <w:i/>
                  <w:iCs/>
                  <w:lang w:val="en-US"/>
                </w:rPr>
                <w:t xml:space="preserve">Standard technical requirements for internal control (technical) cabinets, 9 pages. </w:t>
              </w:r>
            </w:p>
            <w:p w14:paraId="768E7CC8" w14:textId="77777777" w:rsidR="00771073" w:rsidRDefault="00771073" w:rsidP="00771073">
              <w:pPr>
                <w:pStyle w:val="Bibliography"/>
              </w:pPr>
              <w:r w:rsidRPr="00771073">
                <w:rPr>
                  <w:b/>
                  <w:bCs/>
                  <w:lang w:val="en-US"/>
                </w:rPr>
                <w:t xml:space="preserve">82. </w:t>
              </w:r>
              <w:r w:rsidRPr="00771073">
                <w:rPr>
                  <w:b/>
                  <w:bCs/>
                  <w:i/>
                  <w:iCs/>
                  <w:lang w:val="en-US"/>
                </w:rPr>
                <w:t xml:space="preserve">Standard technical requirements for commercial data reading controllers (CDC) for electricity meters, 8 pages. </w:t>
              </w:r>
            </w:p>
            <w:p w14:paraId="53560B27" w14:textId="77777777" w:rsidR="00771073" w:rsidRDefault="00771073" w:rsidP="00771073">
              <w:pPr>
                <w:pStyle w:val="Bibliography"/>
              </w:pPr>
              <w:r w:rsidRPr="00771073">
                <w:rPr>
                  <w:b/>
                  <w:bCs/>
                  <w:lang w:val="en-US"/>
                </w:rPr>
                <w:t xml:space="preserve">83. </w:t>
              </w:r>
              <w:r w:rsidRPr="00771073">
                <w:rPr>
                  <w:b/>
                  <w:bCs/>
                  <w:i/>
                  <w:iCs/>
                  <w:lang w:val="en-US"/>
                </w:rPr>
                <w:t xml:space="preserve">Standard technical requirements for momentary data recognition controllers (MDC) for electricity meters, 10 pages. </w:t>
              </w:r>
            </w:p>
            <w:p w14:paraId="26F6B2CF" w14:textId="77777777" w:rsidR="00771073" w:rsidRDefault="00771073" w:rsidP="00771073">
              <w:pPr>
                <w:pStyle w:val="Bibliography"/>
              </w:pPr>
              <w:r w:rsidRPr="00771073">
                <w:rPr>
                  <w:b/>
                  <w:bCs/>
                  <w:lang w:val="en-US"/>
                </w:rPr>
                <w:t xml:space="preserve">84. </w:t>
              </w:r>
              <w:r w:rsidRPr="00771073">
                <w:rPr>
                  <w:b/>
                  <w:bCs/>
                  <w:i/>
                  <w:iCs/>
                  <w:lang w:val="en-US"/>
                </w:rPr>
                <w:t xml:space="preserve">Standard technical requirements for general-purpose data network switches, 5 pages. </w:t>
              </w:r>
            </w:p>
            <w:p w14:paraId="6136684B" w14:textId="77777777" w:rsidR="00771073" w:rsidRDefault="00771073" w:rsidP="00771073">
              <w:pPr>
                <w:pStyle w:val="Bibliography"/>
              </w:pPr>
              <w:r w:rsidRPr="00771073">
                <w:rPr>
                  <w:b/>
                  <w:bCs/>
                  <w:lang w:val="en-US"/>
                </w:rPr>
                <w:t xml:space="preserve">85. </w:t>
              </w:r>
              <w:r w:rsidRPr="00771073">
                <w:rPr>
                  <w:b/>
                  <w:bCs/>
                  <w:i/>
                  <w:iCs/>
                  <w:lang w:val="en-US"/>
                </w:rPr>
                <w:t xml:space="preserve">Standard technical requirements for a security alarm control panel, 2 pages. </w:t>
              </w:r>
            </w:p>
            <w:p w14:paraId="7F4BEED1" w14:textId="77777777" w:rsidR="00771073" w:rsidRDefault="00771073" w:rsidP="00771073">
              <w:pPr>
                <w:pStyle w:val="Bibliography"/>
              </w:pPr>
              <w:r w:rsidRPr="00771073">
                <w:rPr>
                  <w:b/>
                  <w:bCs/>
                  <w:lang w:val="en-US"/>
                </w:rPr>
                <w:t xml:space="preserve">86. </w:t>
              </w:r>
              <w:r w:rsidRPr="00771073">
                <w:rPr>
                  <w:b/>
                  <w:bCs/>
                  <w:i/>
                  <w:iCs/>
                  <w:lang w:val="en-US"/>
                </w:rPr>
                <w:t xml:space="preserve">Standard technical requirements for magnetic contact, 1 page. </w:t>
              </w:r>
            </w:p>
            <w:p w14:paraId="1F15C582" w14:textId="77777777" w:rsidR="00771073" w:rsidRDefault="00771073" w:rsidP="00771073">
              <w:pPr>
                <w:pStyle w:val="Bibliography"/>
              </w:pPr>
              <w:r w:rsidRPr="00771073">
                <w:rPr>
                  <w:b/>
                  <w:bCs/>
                  <w:lang w:val="en-US"/>
                </w:rPr>
                <w:t xml:space="preserve">87. </w:t>
              </w:r>
              <w:r w:rsidRPr="00771073">
                <w:rPr>
                  <w:b/>
                  <w:bCs/>
                  <w:i/>
                  <w:iCs/>
                  <w:lang w:val="en-US"/>
                </w:rPr>
                <w:t xml:space="preserve">Standard technical requirements for indoor motion sensor, 1 page. </w:t>
              </w:r>
            </w:p>
            <w:p w14:paraId="2146D030" w14:textId="77777777" w:rsidR="00771073" w:rsidRDefault="00771073" w:rsidP="00771073">
              <w:pPr>
                <w:pStyle w:val="Bibliography"/>
              </w:pPr>
              <w:r w:rsidRPr="00771073">
                <w:rPr>
                  <w:b/>
                  <w:bCs/>
                  <w:lang w:val="en-US"/>
                </w:rPr>
                <w:t xml:space="preserve">88. </w:t>
              </w:r>
              <w:r w:rsidRPr="00771073">
                <w:rPr>
                  <w:b/>
                  <w:bCs/>
                  <w:i/>
                  <w:iCs/>
                  <w:lang w:val="en-US"/>
                </w:rPr>
                <w:t xml:space="preserve">Standard technical requirements for an IP access control controller, 2 pages. </w:t>
              </w:r>
            </w:p>
            <w:p w14:paraId="34AD919D" w14:textId="77777777" w:rsidR="00771073" w:rsidRDefault="00771073" w:rsidP="00771073">
              <w:pPr>
                <w:pStyle w:val="Bibliography"/>
              </w:pPr>
              <w:r w:rsidRPr="00771073">
                <w:rPr>
                  <w:b/>
                  <w:bCs/>
                  <w:lang w:val="en-US"/>
                </w:rPr>
                <w:t xml:space="preserve">89. </w:t>
              </w:r>
              <w:r w:rsidRPr="00771073">
                <w:rPr>
                  <w:b/>
                  <w:bCs/>
                  <w:i/>
                  <w:iCs/>
                  <w:lang w:val="en-US"/>
                </w:rPr>
                <w:t xml:space="preserve">Standard technical requirements for a guided video camera, 2 pages. </w:t>
              </w:r>
            </w:p>
            <w:p w14:paraId="01B7F527" w14:textId="77777777" w:rsidR="00771073" w:rsidRDefault="00771073" w:rsidP="00771073">
              <w:pPr>
                <w:pStyle w:val="Bibliography"/>
              </w:pPr>
              <w:r w:rsidRPr="00771073">
                <w:rPr>
                  <w:b/>
                  <w:bCs/>
                  <w:lang w:val="en-US"/>
                </w:rPr>
                <w:t xml:space="preserve">90. </w:t>
              </w:r>
              <w:r w:rsidRPr="00771073">
                <w:rPr>
                  <w:b/>
                  <w:bCs/>
                  <w:i/>
                  <w:iCs/>
                  <w:lang w:val="en-US"/>
                </w:rPr>
                <w:t xml:space="preserve">Standard technical requirements for fixed video camera, 2 page. </w:t>
              </w:r>
            </w:p>
            <w:p w14:paraId="094486BA" w14:textId="77777777" w:rsidR="00771073" w:rsidRDefault="00771073" w:rsidP="00771073">
              <w:pPr>
                <w:pStyle w:val="Bibliography"/>
              </w:pPr>
              <w:r w:rsidRPr="00771073">
                <w:rPr>
                  <w:b/>
                  <w:bCs/>
                  <w:lang w:val="en-US"/>
                </w:rPr>
                <w:t xml:space="preserve">91. </w:t>
              </w:r>
              <w:r w:rsidRPr="00771073">
                <w:rPr>
                  <w:b/>
                  <w:bCs/>
                  <w:i/>
                  <w:iCs/>
                  <w:lang w:val="en-US"/>
                </w:rPr>
                <w:t xml:space="preserve">Standard technical requirements for a fixed outdoor video camera, 2 page. </w:t>
              </w:r>
            </w:p>
            <w:p w14:paraId="24F151D6" w14:textId="77777777" w:rsidR="00771073" w:rsidRDefault="00771073" w:rsidP="00771073">
              <w:pPr>
                <w:pStyle w:val="Bibliography"/>
              </w:pPr>
              <w:r w:rsidRPr="00771073">
                <w:rPr>
                  <w:b/>
                  <w:bCs/>
                  <w:lang w:val="en-US"/>
                </w:rPr>
                <w:lastRenderedPageBreak/>
                <w:t xml:space="preserve">92. </w:t>
              </w:r>
              <w:r w:rsidRPr="00771073">
                <w:rPr>
                  <w:b/>
                  <w:bCs/>
                  <w:i/>
                  <w:iCs/>
                  <w:lang w:val="en-US"/>
                </w:rPr>
                <w:t xml:space="preserve">Standard technical requirements for an outdoor motion sensor, 1 page. </w:t>
              </w:r>
            </w:p>
            <w:p w14:paraId="58DD350E" w14:textId="77777777" w:rsidR="00771073" w:rsidRDefault="00771073" w:rsidP="00771073">
              <w:pPr>
                <w:pStyle w:val="Bibliography"/>
              </w:pPr>
              <w:r w:rsidRPr="00771073">
                <w:rPr>
                  <w:b/>
                  <w:bCs/>
                  <w:lang w:val="en-US"/>
                </w:rPr>
                <w:t xml:space="preserve">93. </w:t>
              </w:r>
              <w:r w:rsidRPr="00771073">
                <w:rPr>
                  <w:b/>
                  <w:bCs/>
                  <w:i/>
                  <w:iCs/>
                  <w:lang w:val="en-US"/>
                </w:rPr>
                <w:t xml:space="preserve">Standard technical requirements for a fire detection panel (for protected areas exceeding 200 m2), 5 pages. </w:t>
              </w:r>
            </w:p>
            <w:p w14:paraId="39493F21" w14:textId="77777777" w:rsidR="00771073" w:rsidRDefault="00771073" w:rsidP="00771073">
              <w:pPr>
                <w:pStyle w:val="Bibliography"/>
              </w:pPr>
              <w:r w:rsidRPr="00771073">
                <w:rPr>
                  <w:b/>
                  <w:bCs/>
                  <w:lang w:val="en-US"/>
                </w:rPr>
                <w:t xml:space="preserve">94. </w:t>
              </w:r>
              <w:r w:rsidRPr="00771073">
                <w:rPr>
                  <w:b/>
                  <w:bCs/>
                  <w:i/>
                  <w:iCs/>
                  <w:lang w:val="en-US"/>
                </w:rPr>
                <w:t xml:space="preserve">Standard technical requirements for cylinders for series locking system, 1 page. </w:t>
              </w:r>
            </w:p>
            <w:p w14:paraId="61CDA5F6" w14:textId="4A079979" w:rsidR="009D3F97" w:rsidRPr="00E92EED" w:rsidRDefault="00771073" w:rsidP="00771073">
              <w:pPr>
                <w:pStyle w:val="Bibliography"/>
                <w:rPr>
                  <w:rFonts w:ascii="Trebuchet MS" w:hAnsi="Trebuchet MS"/>
                  <w:b/>
                  <w:sz w:val="22"/>
                </w:rPr>
              </w:pPr>
              <w:r w:rsidRPr="00771073">
                <w:rPr>
                  <w:b/>
                  <w:bCs/>
                  <w:lang w:val="en-US"/>
                </w:rPr>
                <w:t xml:space="preserve">95. </w:t>
              </w:r>
              <w:r w:rsidRPr="00771073">
                <w:rPr>
                  <w:b/>
                  <w:bCs/>
                  <w:i/>
                  <w:iCs/>
                  <w:lang w:val="en-US"/>
                </w:rPr>
                <w:t>Standard technical requirements for serial locking systems for padlocks, 1 page</w:t>
              </w:r>
              <w:r w:rsidR="00317E98" w:rsidRPr="00E92EED">
                <w:rPr>
                  <w:rFonts w:ascii="Trebuchet MS" w:hAnsi="Trebuchet MS"/>
                  <w:sz w:val="22"/>
                </w:rPr>
                <w:fldChar w:fldCharType="end"/>
              </w:r>
            </w:p>
          </w:sdtContent>
        </w:sdt>
      </w:sdtContent>
    </w:sdt>
    <w:bookmarkEnd w:id="31" w:displacedByCustomXml="prev"/>
    <w:bookmarkEnd w:id="30" w:displacedByCustomXml="prev"/>
    <w:bookmarkEnd w:id="29" w:displacedByCustomXml="prev"/>
    <w:p w14:paraId="758E92F3" w14:textId="46950197" w:rsidR="009D3F97" w:rsidRPr="00E92EED" w:rsidRDefault="009D3F97" w:rsidP="00B258AB">
      <w:pPr>
        <w:spacing w:line="276" w:lineRule="auto"/>
        <w:rPr>
          <w:rFonts w:ascii="Trebuchet MS" w:hAnsi="Trebuchet MS"/>
          <w:sz w:val="22"/>
          <w:szCs w:val="22"/>
        </w:rPr>
      </w:pPr>
    </w:p>
    <w:sectPr w:rsidR="009D3F97" w:rsidRPr="00E92EED" w:rsidSect="00E0795F">
      <w:headerReference w:type="default" r:id="rId13"/>
      <w:footerReference w:type="default" r:id="rId14"/>
      <w:headerReference w:type="first" r:id="rId15"/>
      <w:pgSz w:w="11906" w:h="16838" w:code="9"/>
      <w:pgMar w:top="1134" w:right="567" w:bottom="709" w:left="1134" w:header="0" w:footer="561" w:gutter="0"/>
      <w:pgNumType w:chapSep="em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34446" w14:textId="77777777" w:rsidR="00E0795F" w:rsidRDefault="00E0795F" w:rsidP="00EF30E4">
      <w:pPr>
        <w:pStyle w:val="antraste"/>
      </w:pPr>
      <w:r>
        <w:separator/>
      </w:r>
    </w:p>
  </w:endnote>
  <w:endnote w:type="continuationSeparator" w:id="0">
    <w:p w14:paraId="17C768EC" w14:textId="77777777" w:rsidR="00E0795F" w:rsidRDefault="00E0795F" w:rsidP="00EF30E4">
      <w:pPr>
        <w:pStyle w:val="antraste"/>
      </w:pPr>
      <w:r>
        <w:continuationSeparator/>
      </w:r>
    </w:p>
  </w:endnote>
  <w:endnote w:type="continuationNotice" w:id="1">
    <w:p w14:paraId="1D99EE0E" w14:textId="77777777" w:rsidR="00E0795F" w:rsidRDefault="00E079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9457771"/>
      <w:docPartObj>
        <w:docPartGallery w:val="Page Numbers (Bottom of Page)"/>
        <w:docPartUnique/>
      </w:docPartObj>
    </w:sdtPr>
    <w:sdtEndPr>
      <w:rPr>
        <w:rFonts w:ascii="Trebuchet MS" w:hAnsi="Trebuchet MS" w:cs="Arial"/>
        <w:noProof/>
        <w:sz w:val="22"/>
        <w:szCs w:val="20"/>
      </w:rPr>
    </w:sdtEndPr>
    <w:sdtContent>
      <w:p w14:paraId="7DEAD8AE" w14:textId="7834B300" w:rsidR="001562FE" w:rsidRPr="00E07536" w:rsidRDefault="001562FE">
        <w:pPr>
          <w:pStyle w:val="Footer"/>
          <w:jc w:val="right"/>
          <w:rPr>
            <w:rFonts w:ascii="Trebuchet MS" w:hAnsi="Trebuchet MS" w:cs="Arial"/>
            <w:sz w:val="22"/>
            <w:szCs w:val="20"/>
          </w:rPr>
        </w:pPr>
        <w:r w:rsidRPr="00E07536">
          <w:rPr>
            <w:rFonts w:ascii="Trebuchet MS" w:hAnsi="Trebuchet MS" w:cs="Arial"/>
            <w:sz w:val="22"/>
          </w:rPr>
          <w:fldChar w:fldCharType="begin"/>
        </w:r>
        <w:r w:rsidRPr="00E07536">
          <w:rPr>
            <w:rFonts w:ascii="Trebuchet MS" w:hAnsi="Trebuchet MS" w:cs="Arial"/>
            <w:sz w:val="22"/>
          </w:rPr>
          <w:instrText xml:space="preserve"> PAGE   \* MERGEFORMAT </w:instrText>
        </w:r>
        <w:r w:rsidRPr="00E07536">
          <w:rPr>
            <w:rFonts w:ascii="Trebuchet MS" w:hAnsi="Trebuchet MS" w:cs="Arial"/>
            <w:sz w:val="22"/>
          </w:rPr>
          <w:fldChar w:fldCharType="separate"/>
        </w:r>
        <w:r>
          <w:rPr>
            <w:rFonts w:ascii="Trebuchet MS" w:hAnsi="Trebuchet MS" w:cs="Arial"/>
            <w:sz w:val="22"/>
          </w:rPr>
          <w:t>21</w:t>
        </w:r>
        <w:r w:rsidRPr="00E07536">
          <w:rPr>
            <w:rFonts w:ascii="Trebuchet MS" w:hAnsi="Trebuchet MS" w:cs="Arial"/>
            <w:sz w:val="22"/>
          </w:rPr>
          <w:fldChar w:fldCharType="end"/>
        </w:r>
      </w:p>
    </w:sdtContent>
  </w:sdt>
  <w:p w14:paraId="3587886B" w14:textId="77777777" w:rsidR="001562FE" w:rsidRDefault="001562FE" w:rsidP="00A96A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30BD0" w14:textId="77777777" w:rsidR="00E0795F" w:rsidRDefault="00E0795F" w:rsidP="00EF30E4">
      <w:pPr>
        <w:pStyle w:val="antraste"/>
      </w:pPr>
      <w:r>
        <w:separator/>
      </w:r>
    </w:p>
  </w:footnote>
  <w:footnote w:type="continuationSeparator" w:id="0">
    <w:p w14:paraId="35095082" w14:textId="77777777" w:rsidR="00E0795F" w:rsidRDefault="00E0795F" w:rsidP="00EF30E4">
      <w:pPr>
        <w:pStyle w:val="antraste"/>
      </w:pPr>
      <w:r>
        <w:continuationSeparator/>
      </w:r>
    </w:p>
  </w:footnote>
  <w:footnote w:type="continuationNotice" w:id="1">
    <w:p w14:paraId="756D5E9F" w14:textId="77777777" w:rsidR="00E0795F" w:rsidRDefault="00E0795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2ED9F" w14:textId="701DEB0A" w:rsidR="001562FE" w:rsidRDefault="001562FE" w:rsidP="00145BD8">
    <w:pPr>
      <w:pStyle w:val="Header"/>
      <w:jc w:val="right"/>
    </w:pPr>
  </w:p>
  <w:p w14:paraId="13F2B05A" w14:textId="63C80C77" w:rsidR="001562FE" w:rsidRPr="000B798C" w:rsidRDefault="001562FE" w:rsidP="000B798C">
    <w:pPr>
      <w:pStyle w:val="Header"/>
      <w:jc w:val="right"/>
      <w:rPr>
        <w:rFonts w:ascii="Trebuchet MS" w:hAnsi="Trebuchet MS" w:cs="Arial"/>
        <w:i/>
        <w:sz w:val="22"/>
        <w:szCs w:val="20"/>
      </w:rPr>
    </w:pPr>
    <w:r>
      <w:rPr>
        <w:noProof/>
      </w:rPr>
      <w:drawing>
        <wp:anchor distT="0" distB="0" distL="114300" distR="114300" simplePos="0" relativeHeight="251658241" behindDoc="1" locked="0" layoutInCell="1" allowOverlap="1" wp14:anchorId="6921C9DA" wp14:editId="48E23463">
          <wp:simplePos x="0" y="0"/>
          <wp:positionH relativeFrom="column">
            <wp:posOffset>-499745</wp:posOffset>
          </wp:positionH>
          <wp:positionV relativeFrom="paragraph">
            <wp:posOffset>135171</wp:posOffset>
          </wp:positionV>
          <wp:extent cx="381000" cy="568960"/>
          <wp:effectExtent l="0" t="0" r="0" b="2540"/>
          <wp:wrapTight wrapText="bothSides">
            <wp:wrapPolygon edited="0">
              <wp:start x="0" y="0"/>
              <wp:lineTo x="0" y="20973"/>
              <wp:lineTo x="20520" y="20973"/>
              <wp:lineTo x="20520" y="0"/>
              <wp:lineTo x="0" y="0"/>
            </wp:wrapPolygon>
          </wp:wrapTight>
          <wp:docPr id="1" name="Picture 1" descr="Litgrid_CMYK_sodri_melyna_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itgrid_CMYK_sodri_melyna_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1000" cy="568960"/>
                  </a:xfrm>
                  <a:prstGeom prst="rect">
                    <a:avLst/>
                  </a:prstGeom>
                  <a:noFill/>
                  <a:ln>
                    <a:noFill/>
                  </a:ln>
                </pic:spPr>
              </pic:pic>
            </a:graphicData>
          </a:graphic>
          <wp14:sizeRelH relativeFrom="page">
            <wp14:pctWidth>0</wp14:pctWidth>
          </wp14:sizeRelH>
          <wp14:sizeRelV relativeFrom="page">
            <wp14:pctHeight>0</wp14:pctHeight>
          </wp14:sizeRelV>
        </wp:anchor>
      </w:drawing>
    </w:r>
    <w:r>
      <w:rPr>
        <w:i/>
      </w:rPr>
      <w:t xml:space="preserve"> </w:t>
    </w:r>
    <w:r>
      <w:t xml:space="preserve">    </w:t>
    </w:r>
    <w:r>
      <w:rPr>
        <w:i/>
      </w:rPr>
      <w:t xml:space="preserve"> </w:t>
    </w:r>
    <w:r>
      <w:rPr>
        <w:rFonts w:ascii="Trebuchet MS" w:hAnsi="Trebuchet MS"/>
        <w:i/>
        <w:sz w:val="22"/>
      </w:rPr>
      <w:t xml:space="preserve">Reconstruction of the 110/10 kV </w:t>
    </w:r>
    <w:proofErr w:type="spellStart"/>
    <w:r>
      <w:rPr>
        <w:rFonts w:ascii="Trebuchet MS" w:hAnsi="Trebuchet MS"/>
        <w:i/>
        <w:sz w:val="22"/>
      </w:rPr>
      <w:t>Nemenčinė</w:t>
    </w:r>
    <w:proofErr w:type="spellEnd"/>
    <w:r>
      <w:rPr>
        <w:rFonts w:ascii="Trebuchet MS" w:hAnsi="Trebuchet MS"/>
        <w:i/>
        <w:sz w:val="22"/>
      </w:rPr>
      <w:t xml:space="preserve"> TS 110 kV switchyard, investment project No. PPRV19063</w:t>
    </w:r>
  </w:p>
  <w:p w14:paraId="60641A07" w14:textId="391F35B7" w:rsidR="001562FE" w:rsidRDefault="001562FE" w:rsidP="00145BD8">
    <w:pPr>
      <w:pStyle w:val="Header"/>
      <w:jc w:val="both"/>
    </w:pPr>
    <w:r>
      <w:t>_____________________________________________________________________________________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69958" w14:textId="12779CC5" w:rsidR="001562FE" w:rsidRDefault="001562FE" w:rsidP="001116FF">
    <w:pPr>
      <w:pStyle w:val="Header"/>
    </w:pPr>
    <w:r>
      <w:rPr>
        <w:noProof/>
      </w:rPr>
      <w:drawing>
        <wp:anchor distT="0" distB="0" distL="114300" distR="114300" simplePos="0" relativeHeight="251658240" behindDoc="1" locked="0" layoutInCell="1" allowOverlap="1" wp14:anchorId="7FBFE093" wp14:editId="3BF40582">
          <wp:simplePos x="0" y="0"/>
          <wp:positionH relativeFrom="column">
            <wp:posOffset>2986350</wp:posOffset>
          </wp:positionH>
          <wp:positionV relativeFrom="paragraph">
            <wp:posOffset>165735</wp:posOffset>
          </wp:positionV>
          <wp:extent cx="493395" cy="737235"/>
          <wp:effectExtent l="0" t="0" r="1905" b="5715"/>
          <wp:wrapTight wrapText="bothSides">
            <wp:wrapPolygon edited="0">
              <wp:start x="0" y="0"/>
              <wp:lineTo x="0" y="21209"/>
              <wp:lineTo x="20849" y="21209"/>
              <wp:lineTo x="20849" y="0"/>
              <wp:lineTo x="0" y="0"/>
            </wp:wrapPolygon>
          </wp:wrapTight>
          <wp:docPr id="4" name="Picture 4" descr="Litgrid_CMYK_sodri_melyna_300"/>
          <wp:cNvGraphicFramePr/>
          <a:graphic xmlns:a="http://schemas.openxmlformats.org/drawingml/2006/main">
            <a:graphicData uri="http://schemas.openxmlformats.org/drawingml/2006/picture">
              <pic:pic xmlns:pic="http://schemas.openxmlformats.org/drawingml/2006/picture">
                <pic:nvPicPr>
                  <pic:cNvPr id="17" name="Picture 17" descr="Litgrid_CMYK_sodri_melyna_300"/>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93395" cy="7372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3"/>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15:restartNumberingAfterBreak="0">
    <w:nsid w:val="00000003"/>
    <w:multiLevelType w:val="multilevel"/>
    <w:tmpl w:val="00000003"/>
    <w:name w:val="WW8Num4"/>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 w15:restartNumberingAfterBreak="0">
    <w:nsid w:val="00000007"/>
    <w:multiLevelType w:val="singleLevel"/>
    <w:tmpl w:val="00000007"/>
    <w:name w:val="WW8Num822"/>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9"/>
    <w:multiLevelType w:val="multilevel"/>
    <w:tmpl w:val="00000009"/>
    <w:name w:val="WW8Num11"/>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0000000A"/>
    <w:multiLevelType w:val="multilevel"/>
    <w:tmpl w:val="0000000A"/>
    <w:name w:val="WW8Num12"/>
    <w:lvl w:ilvl="0">
      <w:start w:val="1"/>
      <w:numFmt w:val="bullet"/>
      <w:lvlText w:val=""/>
      <w:lvlJc w:val="left"/>
      <w:pPr>
        <w:tabs>
          <w:tab w:val="num" w:pos="648"/>
        </w:tabs>
        <w:ind w:left="648" w:hanging="360"/>
      </w:pPr>
      <w:rPr>
        <w:rFonts w:ascii="Symbol" w:hAnsi="Symbol"/>
        <w:b/>
        <w:i w:val="0"/>
        <w:sz w:val="24"/>
        <w:szCs w:val="24"/>
      </w:rPr>
    </w:lvl>
    <w:lvl w:ilvl="1">
      <w:start w:val="1"/>
      <w:numFmt w:val="decimal"/>
      <w:lvlText w:val="%1.%2"/>
      <w:lvlJc w:val="left"/>
      <w:pPr>
        <w:tabs>
          <w:tab w:val="num" w:pos="576"/>
        </w:tabs>
        <w:ind w:left="576" w:hanging="576"/>
      </w:pPr>
      <w:rPr>
        <w:rFonts w:ascii="Times New Roman" w:hAnsi="Times New Roman"/>
        <w:b/>
        <w:i w:val="0"/>
        <w:sz w:val="24"/>
        <w:szCs w:val="24"/>
      </w:rPr>
    </w:lvl>
    <w:lvl w:ilvl="2">
      <w:start w:val="1"/>
      <w:numFmt w:val="decimal"/>
      <w:lvlText w:val="%1.%2.%3"/>
      <w:lvlJc w:val="left"/>
      <w:pPr>
        <w:tabs>
          <w:tab w:val="num" w:pos="720"/>
        </w:tabs>
        <w:ind w:left="720" w:hanging="720"/>
      </w:pPr>
      <w:rPr>
        <w:rFonts w:ascii="Times New Roman" w:hAnsi="Times New Roman"/>
        <w:b w:val="0"/>
        <w:i w:val="0"/>
        <w:sz w:val="24"/>
        <w:szCs w:val="24"/>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0B"/>
    <w:multiLevelType w:val="singleLevel"/>
    <w:tmpl w:val="0000000B"/>
    <w:name w:val="WW8Num13"/>
    <w:lvl w:ilvl="0">
      <w:start w:val="1"/>
      <w:numFmt w:val="bullet"/>
      <w:lvlText w:val=""/>
      <w:lvlJc w:val="left"/>
      <w:pPr>
        <w:tabs>
          <w:tab w:val="num" w:pos="720"/>
        </w:tabs>
        <w:ind w:left="720" w:hanging="360"/>
      </w:pPr>
      <w:rPr>
        <w:rFonts w:ascii="Symbol" w:hAnsi="Symbol"/>
      </w:rPr>
    </w:lvl>
  </w:abstractNum>
  <w:abstractNum w:abstractNumId="6" w15:restartNumberingAfterBreak="0">
    <w:nsid w:val="0000000E"/>
    <w:multiLevelType w:val="multilevel"/>
    <w:tmpl w:val="0000000E"/>
    <w:name w:val="WW8Num17"/>
    <w:lvl w:ilvl="0">
      <w:start w:val="1"/>
      <w:numFmt w:val="bullet"/>
      <w:lvlText w:val=""/>
      <w:lvlJc w:val="left"/>
      <w:pPr>
        <w:tabs>
          <w:tab w:val="num" w:pos="648"/>
        </w:tabs>
        <w:ind w:left="648" w:hanging="360"/>
      </w:pPr>
      <w:rPr>
        <w:rFonts w:ascii="Symbol" w:hAnsi="Symbol"/>
        <w:b/>
        <w:i w:val="0"/>
        <w:sz w:val="24"/>
      </w:rPr>
    </w:lvl>
    <w:lvl w:ilvl="1">
      <w:start w:val="1"/>
      <w:numFmt w:val="decimal"/>
      <w:lvlText w:val="%1.%2"/>
      <w:lvlJc w:val="left"/>
      <w:pPr>
        <w:tabs>
          <w:tab w:val="num" w:pos="576"/>
        </w:tabs>
        <w:ind w:left="576" w:hanging="576"/>
      </w:pPr>
      <w:rPr>
        <w:rFonts w:ascii="Times New Roman" w:hAnsi="Times New Roman"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00000010"/>
    <w:multiLevelType w:val="singleLevel"/>
    <w:tmpl w:val="00000010"/>
    <w:name w:val="WW8Num22"/>
    <w:lvl w:ilvl="0">
      <w:start w:val="1"/>
      <w:numFmt w:val="bullet"/>
      <w:lvlText w:val=""/>
      <w:lvlJc w:val="left"/>
      <w:pPr>
        <w:tabs>
          <w:tab w:val="num" w:pos="720"/>
        </w:tabs>
        <w:ind w:left="720" w:hanging="360"/>
      </w:pPr>
      <w:rPr>
        <w:rFonts w:ascii="Symbol" w:hAnsi="Symbol"/>
      </w:rPr>
    </w:lvl>
  </w:abstractNum>
  <w:abstractNum w:abstractNumId="8" w15:restartNumberingAfterBreak="0">
    <w:nsid w:val="04736380"/>
    <w:multiLevelType w:val="multilevel"/>
    <w:tmpl w:val="D55849F8"/>
    <w:lvl w:ilvl="0">
      <w:start w:val="4"/>
      <w:numFmt w:val="decimal"/>
      <w:lvlText w:val="%1."/>
      <w:lvlJc w:val="left"/>
      <w:pPr>
        <w:ind w:left="420" w:hanging="42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087B7A8E"/>
    <w:multiLevelType w:val="hybridMultilevel"/>
    <w:tmpl w:val="DCC894E2"/>
    <w:lvl w:ilvl="0" w:tplc="D0107A52">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0" w15:restartNumberingAfterBreak="0">
    <w:nsid w:val="0E3F2EB4"/>
    <w:multiLevelType w:val="multilevel"/>
    <w:tmpl w:val="39501258"/>
    <w:lvl w:ilvl="0">
      <w:start w:val="1"/>
      <w:numFmt w:val="decimal"/>
      <w:suff w:val="space"/>
      <w:lvlText w:val="%1."/>
      <w:lvlJc w:val="left"/>
      <w:pPr>
        <w:ind w:left="0" w:firstLine="709"/>
      </w:pPr>
      <w:rPr>
        <w:rFonts w:ascii="Trebuchet MS" w:hAnsi="Trebuchet MS" w:cs="Arial" w:hint="default"/>
        <w:b/>
        <w:color w:val="auto"/>
      </w:rPr>
    </w:lvl>
    <w:lvl w:ilvl="1">
      <w:start w:val="1"/>
      <w:numFmt w:val="decimal"/>
      <w:suff w:val="space"/>
      <w:lvlText w:val="%1.%2."/>
      <w:lvlJc w:val="left"/>
      <w:pPr>
        <w:ind w:left="-141" w:firstLine="709"/>
      </w:pPr>
      <w:rPr>
        <w:rFonts w:ascii="Trebuchet MS" w:hAnsi="Trebuchet MS" w:cs="Arial" w:hint="default"/>
        <w:b w:val="0"/>
        <w:color w:val="auto"/>
        <w:sz w:val="22"/>
        <w:szCs w:val="20"/>
      </w:rPr>
    </w:lvl>
    <w:lvl w:ilvl="2">
      <w:start w:val="1"/>
      <w:numFmt w:val="decimal"/>
      <w:suff w:val="space"/>
      <w:lvlText w:val="%1.%2.%3."/>
      <w:lvlJc w:val="left"/>
      <w:pPr>
        <w:ind w:left="0" w:firstLine="709"/>
      </w:pPr>
      <w:rPr>
        <w:rFonts w:ascii="Trebuchet MS" w:hAnsi="Trebuchet MS" w:cs="Arial" w:hint="default"/>
        <w:b w:val="0"/>
        <w:color w:val="auto"/>
        <w:sz w:val="22"/>
        <w:szCs w:val="20"/>
      </w:rPr>
    </w:lvl>
    <w:lvl w:ilvl="3">
      <w:start w:val="1"/>
      <w:numFmt w:val="decimal"/>
      <w:suff w:val="space"/>
      <w:lvlText w:val="%1.%2.%3.%4."/>
      <w:lvlJc w:val="left"/>
      <w:pPr>
        <w:ind w:left="1" w:firstLine="709"/>
      </w:pPr>
      <w:rPr>
        <w:rFonts w:ascii="Trebuchet MS" w:hAnsi="Trebuchet MS" w:cs="Arial" w:hint="default"/>
        <w:b w:val="0"/>
        <w:i w:val="0"/>
        <w:color w:val="auto"/>
        <w:sz w:val="22"/>
        <w:szCs w:val="20"/>
      </w:rPr>
    </w:lvl>
    <w:lvl w:ilvl="4">
      <w:start w:val="1"/>
      <w:numFmt w:val="decimal"/>
      <w:suff w:val="space"/>
      <w:lvlText w:val="%1.%2.%3.%4.%5."/>
      <w:lvlJc w:val="left"/>
      <w:pPr>
        <w:ind w:left="426"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1" w15:restartNumberingAfterBreak="0">
    <w:nsid w:val="178753A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BDB48AC"/>
    <w:multiLevelType w:val="multilevel"/>
    <w:tmpl w:val="0427001F"/>
    <w:lvl w:ilvl="0">
      <w:start w:val="1"/>
      <w:numFmt w:val="decimal"/>
      <w:lvlText w:val="%1."/>
      <w:lvlJc w:val="left"/>
      <w:pPr>
        <w:ind w:left="360" w:hanging="360"/>
      </w:pPr>
    </w:lvl>
    <w:lvl w:ilvl="1">
      <w:start w:val="1"/>
      <w:numFmt w:val="decimal"/>
      <w:lvlText w:val="%1.%2."/>
      <w:lvlJc w:val="left"/>
      <w:pPr>
        <w:ind w:left="170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E7C3E12"/>
    <w:multiLevelType w:val="multilevel"/>
    <w:tmpl w:val="1430E56A"/>
    <w:lvl w:ilvl="0">
      <w:start w:val="1"/>
      <w:numFmt w:val="decimal"/>
      <w:suff w:val="space"/>
      <w:lvlText w:val="%1."/>
      <w:lvlJc w:val="left"/>
      <w:pPr>
        <w:ind w:left="360" w:hanging="360"/>
      </w:pPr>
      <w:rPr>
        <w:rFonts w:ascii="Trebuchet MS" w:eastAsia="Times New Roman" w:hAnsi="Trebuchet MS" w:cs="Arial" w:hint="default"/>
        <w:b w:val="0"/>
        <w:color w:val="000000"/>
      </w:rPr>
    </w:lvl>
    <w:lvl w:ilvl="1">
      <w:start w:val="1"/>
      <w:numFmt w:val="decimal"/>
      <w:isLgl/>
      <w:lvlText w:val="%1.%2."/>
      <w:lvlJc w:val="left"/>
      <w:pPr>
        <w:ind w:left="1004" w:hanging="720"/>
      </w:pPr>
      <w:rPr>
        <w:rFonts w:ascii="Trebuchet MS" w:hAnsi="Trebuchet MS" w:hint="default"/>
        <w:b w:val="0"/>
        <w:color w:val="auto"/>
        <w:sz w:val="22"/>
      </w:rPr>
    </w:lvl>
    <w:lvl w:ilvl="2">
      <w:start w:val="1"/>
      <w:numFmt w:val="decimal"/>
      <w:isLgl/>
      <w:lvlText w:val="%1.%2.%3."/>
      <w:lvlJc w:val="left"/>
      <w:pPr>
        <w:ind w:left="1430" w:hanging="720"/>
      </w:pPr>
      <w:rPr>
        <w:rFonts w:ascii="Trebuchet MS" w:hAnsi="Trebuchet MS" w:hint="default"/>
        <w:b w:val="0"/>
        <w:i w:val="0"/>
        <w:color w:val="auto"/>
        <w:sz w:val="22"/>
        <w:szCs w:val="22"/>
      </w:rPr>
    </w:lvl>
    <w:lvl w:ilvl="3">
      <w:start w:val="1"/>
      <w:numFmt w:val="decimal"/>
      <w:isLgl/>
      <w:lvlText w:val="%1.%2.%3.%4."/>
      <w:lvlJc w:val="left"/>
      <w:pPr>
        <w:ind w:left="1532" w:hanging="822"/>
      </w:pPr>
      <w:rPr>
        <w:rFonts w:hint="default"/>
        <w:color w:val="000000"/>
        <w:u w:val="none"/>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20092D35"/>
    <w:multiLevelType w:val="multilevel"/>
    <w:tmpl w:val="D13C8B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756512F"/>
    <w:multiLevelType w:val="multilevel"/>
    <w:tmpl w:val="A7A634C2"/>
    <w:lvl w:ilvl="0">
      <w:start w:val="1"/>
      <w:numFmt w:val="decimal"/>
      <w:lvlText w:val="%1."/>
      <w:lvlJc w:val="left"/>
      <w:pPr>
        <w:ind w:left="360" w:hanging="360"/>
      </w:pPr>
      <w:rPr>
        <w:rFonts w:hint="default"/>
      </w:rPr>
    </w:lvl>
    <w:lvl w:ilvl="1">
      <w:start w:val="1"/>
      <w:numFmt w:val="decimal"/>
      <w:lvlText w:val="%1.%2."/>
      <w:lvlJc w:val="left"/>
      <w:pPr>
        <w:ind w:left="624" w:hanging="511"/>
      </w:pPr>
      <w:rPr>
        <w:rFonts w:hint="default"/>
        <w:b w:val="0"/>
      </w:rPr>
    </w:lvl>
    <w:lvl w:ilvl="2">
      <w:start w:val="1"/>
      <w:numFmt w:val="decimal"/>
      <w:lvlText w:val="%1.%2.%3."/>
      <w:lvlJc w:val="left"/>
      <w:pPr>
        <w:ind w:left="1191" w:hanging="737"/>
      </w:pPr>
      <w:rPr>
        <w:rFonts w:hint="default"/>
        <w:b w:val="0"/>
      </w:rPr>
    </w:lvl>
    <w:lvl w:ilvl="3">
      <w:start w:val="1"/>
      <w:numFmt w:val="decimal"/>
      <w:lvlText w:val="%1.%2.%3.%4."/>
      <w:lvlJc w:val="left"/>
      <w:pPr>
        <w:ind w:left="1588" w:hanging="908"/>
      </w:pPr>
      <w:rPr>
        <w:rFonts w:hint="default"/>
        <w:b w:val="0"/>
      </w:rPr>
    </w:lvl>
    <w:lvl w:ilvl="4">
      <w:start w:val="1"/>
      <w:numFmt w:val="decimal"/>
      <w:lvlText w:val="%1.%2.%3.%4.%5."/>
      <w:lvlJc w:val="left"/>
      <w:pPr>
        <w:ind w:left="1985" w:hanging="1134"/>
      </w:pPr>
      <w:rPr>
        <w:rFonts w:hint="default"/>
      </w:rPr>
    </w:lvl>
    <w:lvl w:ilvl="5">
      <w:start w:val="1"/>
      <w:numFmt w:val="decimal"/>
      <w:lvlText w:val="%1.%2.%3.%4.%5.%6."/>
      <w:lvlJc w:val="left"/>
      <w:pPr>
        <w:ind w:left="2736" w:hanging="936"/>
      </w:pPr>
      <w:rPr>
        <w:rFonts w:hint="default"/>
        <w:b w: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9C81F1B"/>
    <w:multiLevelType w:val="hybridMultilevel"/>
    <w:tmpl w:val="F3FCA870"/>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7" w15:restartNumberingAfterBreak="0">
    <w:nsid w:val="314E447E"/>
    <w:multiLevelType w:val="hybridMultilevel"/>
    <w:tmpl w:val="F7BC817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8" w15:restartNumberingAfterBreak="0">
    <w:nsid w:val="31634DDA"/>
    <w:multiLevelType w:val="multilevel"/>
    <w:tmpl w:val="E564B728"/>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36B5E8D"/>
    <w:multiLevelType w:val="multilevel"/>
    <w:tmpl w:val="0A629F9E"/>
    <w:lvl w:ilvl="0">
      <w:start w:val="1"/>
      <w:numFmt w:val="decimal"/>
      <w:lvlText w:val="%1."/>
      <w:lvlJc w:val="left"/>
      <w:pPr>
        <w:ind w:left="0" w:firstLine="0"/>
      </w:pPr>
      <w:rPr>
        <w:rFonts w:hint="default"/>
        <w:sz w:val="22"/>
      </w:rPr>
    </w:lvl>
    <w:lvl w:ilvl="1">
      <w:start w:val="1"/>
      <w:numFmt w:val="decimal"/>
      <w:lvlText w:val="%1.%2."/>
      <w:lvlJc w:val="left"/>
      <w:pPr>
        <w:ind w:left="0" w:firstLine="0"/>
      </w:pPr>
      <w:rPr>
        <w:rFonts w:hint="default"/>
        <w:i w:val="0"/>
        <w:sz w:val="22"/>
      </w:rPr>
    </w:lvl>
    <w:lvl w:ilvl="2">
      <w:start w:val="1"/>
      <w:numFmt w:val="bullet"/>
      <w:lvlText w:val=""/>
      <w:lvlJc w:val="left"/>
      <w:pPr>
        <w:ind w:left="0" w:firstLine="0"/>
      </w:pPr>
      <w:rPr>
        <w:rFonts w:ascii="Symbol" w:hAnsi="Symbol" w:hint="default"/>
        <w:b w:val="0"/>
        <w:sz w:val="22"/>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0" w15:restartNumberingAfterBreak="0">
    <w:nsid w:val="36761BD6"/>
    <w:multiLevelType w:val="multilevel"/>
    <w:tmpl w:val="C57823AA"/>
    <w:lvl w:ilvl="0">
      <w:start w:val="1"/>
      <w:numFmt w:val="decimal"/>
      <w:lvlText w:val="%1."/>
      <w:lvlJc w:val="left"/>
      <w:pPr>
        <w:ind w:left="360" w:hanging="360"/>
      </w:pPr>
      <w:rPr>
        <w:rFonts w:hint="default"/>
      </w:rPr>
    </w:lvl>
    <w:lvl w:ilvl="1">
      <w:start w:val="1"/>
      <w:numFmt w:val="decimal"/>
      <w:lvlText w:val="%1.%2."/>
      <w:lvlJc w:val="left"/>
      <w:pPr>
        <w:ind w:left="1422" w:hanging="432"/>
      </w:pPr>
      <w:rPr>
        <w:rFonts w:ascii="Trebuchet MS" w:hAnsi="Trebuchet MS" w:hint="default"/>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9B46AF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DFE0404"/>
    <w:multiLevelType w:val="multilevel"/>
    <w:tmpl w:val="0427001F"/>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19E1B6F"/>
    <w:multiLevelType w:val="multilevel"/>
    <w:tmpl w:val="50CCF2CE"/>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5F6392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B3500A1"/>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5B7E73"/>
    <w:multiLevelType w:val="hybridMultilevel"/>
    <w:tmpl w:val="B09AB220"/>
    <w:lvl w:ilvl="0" w:tplc="2A1E2332">
      <w:start w:val="3"/>
      <w:numFmt w:val="decimal"/>
      <w:lvlText w:val="%1."/>
      <w:lvlJc w:val="left"/>
      <w:pPr>
        <w:ind w:left="0" w:firstLine="360"/>
      </w:pPr>
      <w:rPr>
        <w:rFonts w:hint="default"/>
        <w:sz w:val="22"/>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06C7CE0"/>
    <w:multiLevelType w:val="hybridMultilevel"/>
    <w:tmpl w:val="EADC9828"/>
    <w:lvl w:ilvl="0" w:tplc="BAB41E0A">
      <w:start w:val="1"/>
      <w:numFmt w:val="decimal"/>
      <w:lvlText w:val="%1."/>
      <w:lvlJc w:val="left"/>
      <w:pPr>
        <w:ind w:left="0" w:firstLine="360"/>
      </w:pPr>
      <w:rPr>
        <w:rFonts w:hint="default"/>
        <w:sz w:val="22"/>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FF15A3B"/>
    <w:multiLevelType w:val="hybridMultilevel"/>
    <w:tmpl w:val="985471CE"/>
    <w:lvl w:ilvl="0" w:tplc="D796397E">
      <w:start w:val="1"/>
      <w:numFmt w:val="decimal"/>
      <w:lvlText w:val="2.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2A10294"/>
    <w:multiLevelType w:val="hybridMultilevel"/>
    <w:tmpl w:val="019874AE"/>
    <w:lvl w:ilvl="0" w:tplc="A3E4E6C6">
      <w:start w:val="12"/>
      <w:numFmt w:val="decimal"/>
      <w:pStyle w:val="Style1"/>
      <w:lvlText w:val="%1."/>
      <w:lvlJc w:val="left"/>
      <w:pPr>
        <w:ind w:left="1287" w:hanging="360"/>
      </w:pPr>
      <w:rPr>
        <w:rFonts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0" w15:restartNumberingAfterBreak="0">
    <w:nsid w:val="687355B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89325B6"/>
    <w:multiLevelType w:val="hybridMultilevel"/>
    <w:tmpl w:val="F7180BFC"/>
    <w:lvl w:ilvl="0" w:tplc="04270001">
      <w:start w:val="1"/>
      <w:numFmt w:val="bullet"/>
      <w:lvlText w:val=""/>
      <w:lvlJc w:val="left"/>
      <w:pPr>
        <w:ind w:left="720" w:hanging="360"/>
      </w:pPr>
      <w:rPr>
        <w:rFonts w:ascii="Symbol" w:hAnsi="Symbol" w:hint="default"/>
      </w:rPr>
    </w:lvl>
    <w:lvl w:ilvl="1" w:tplc="04270001">
      <w:start w:val="1"/>
      <w:numFmt w:val="bullet"/>
      <w:lvlText w:val=""/>
      <w:lvlJc w:val="left"/>
      <w:pPr>
        <w:ind w:left="1440" w:hanging="360"/>
      </w:pPr>
      <w:rPr>
        <w:rFonts w:ascii="Symbol" w:hAnsi="Symbol"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69C159A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A172F65"/>
    <w:multiLevelType w:val="multilevel"/>
    <w:tmpl w:val="A552A4EA"/>
    <w:lvl w:ilvl="0">
      <w:start w:val="1"/>
      <w:numFmt w:val="decimal"/>
      <w:lvlText w:val="%1."/>
      <w:lvlJc w:val="left"/>
      <w:pPr>
        <w:ind w:left="357" w:hanging="357"/>
      </w:pPr>
      <w:rPr>
        <w:rFonts w:hint="default"/>
      </w:rPr>
    </w:lvl>
    <w:lvl w:ilvl="1">
      <w:start w:val="1"/>
      <w:numFmt w:val="decimal"/>
      <w:lvlText w:val="%1.%2."/>
      <w:lvlJc w:val="left"/>
      <w:pPr>
        <w:ind w:left="794" w:hanging="434"/>
      </w:pPr>
      <w:rPr>
        <w:rFonts w:hint="default"/>
      </w:rPr>
    </w:lvl>
    <w:lvl w:ilvl="2">
      <w:start w:val="1"/>
      <w:numFmt w:val="decimal"/>
      <w:lvlText w:val="%1.%2.%3."/>
      <w:lvlJc w:val="left"/>
      <w:pPr>
        <w:ind w:left="1361" w:hanging="794"/>
      </w:pPr>
      <w:rPr>
        <w:rFonts w:hint="default"/>
        <w:b w:val="0"/>
        <w:bCs w:val="0"/>
      </w:rPr>
    </w:lvl>
    <w:lvl w:ilvl="3">
      <w:start w:val="1"/>
      <w:numFmt w:val="decimal"/>
      <w:lvlText w:val="%1.%2.%3.%4."/>
      <w:lvlJc w:val="left"/>
      <w:pPr>
        <w:ind w:left="1701" w:hanging="907"/>
      </w:pPr>
      <w:rPr>
        <w:rFonts w:hint="default"/>
      </w:rPr>
    </w:lvl>
    <w:lvl w:ilvl="4">
      <w:start w:val="1"/>
      <w:numFmt w:val="decimal"/>
      <w:lvlText w:val="%1.%2.%3.%4.%5."/>
      <w:lvlJc w:val="left"/>
      <w:pPr>
        <w:ind w:left="2155" w:hanging="113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D187941"/>
    <w:multiLevelType w:val="multilevel"/>
    <w:tmpl w:val="DCECF77A"/>
    <w:lvl w:ilvl="0">
      <w:start w:val="1"/>
      <w:numFmt w:val="decimal"/>
      <w:suff w:val="space"/>
      <w:lvlText w:val="%1."/>
      <w:lvlJc w:val="left"/>
      <w:pPr>
        <w:ind w:left="0" w:firstLine="709"/>
      </w:pPr>
      <w:rPr>
        <w:color w:val="auto"/>
      </w:rPr>
    </w:lvl>
    <w:lvl w:ilvl="1">
      <w:start w:val="1"/>
      <w:numFmt w:val="decimal"/>
      <w:suff w:val="space"/>
      <w:lvlText w:val="%1.%2."/>
      <w:lvlJc w:val="left"/>
      <w:pPr>
        <w:ind w:left="0" w:firstLine="709"/>
      </w:pPr>
      <w:rPr>
        <w:rFonts w:ascii="Trebuchet MS" w:hAnsi="Trebuchet MS" w:cs="Arial" w:hint="default"/>
        <w:b w:val="0"/>
        <w:color w:val="auto"/>
      </w:rPr>
    </w:lvl>
    <w:lvl w:ilvl="2">
      <w:start w:val="1"/>
      <w:numFmt w:val="decimal"/>
      <w:suff w:val="space"/>
      <w:lvlText w:val="%1.%2.%3."/>
      <w:lvlJc w:val="left"/>
      <w:pPr>
        <w:ind w:left="-141" w:firstLine="709"/>
      </w:pPr>
      <w:rPr>
        <w:rFonts w:ascii="Trebuchet MS" w:hAnsi="Trebuchet MS" w:cs="Arial" w:hint="default"/>
        <w:b w:val="0"/>
        <w:i w:val="0"/>
        <w:color w:val="auto"/>
        <w:sz w:val="22"/>
        <w:szCs w:val="22"/>
      </w:rPr>
    </w:lvl>
    <w:lvl w:ilvl="3">
      <w:start w:val="1"/>
      <w:numFmt w:val="decimal"/>
      <w:suff w:val="space"/>
      <w:lvlText w:val="%1.%2.%3.%4"/>
      <w:lvlJc w:val="left"/>
      <w:pPr>
        <w:ind w:left="0" w:firstLine="709"/>
      </w:pPr>
      <w:rPr>
        <w:rFonts w:ascii="Trebuchet MS" w:hAnsi="Trebuchet MS" w:hint="default"/>
        <w:b w:val="0"/>
        <w:color w:val="000000"/>
        <w:sz w:val="22"/>
        <w:szCs w:val="22"/>
      </w:rPr>
    </w:lvl>
    <w:lvl w:ilvl="4">
      <w:start w:val="1"/>
      <w:numFmt w:val="decimal"/>
      <w:suff w:val="space"/>
      <w:lvlText w:val="%1.%2.%3.%4.%5."/>
      <w:lvlJc w:val="left"/>
      <w:pPr>
        <w:ind w:left="0" w:firstLine="709"/>
      </w:pPr>
      <w:rPr>
        <w:i w:val="0"/>
      </w:r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35" w15:restartNumberingAfterBreak="0">
    <w:nsid w:val="6DE77A19"/>
    <w:multiLevelType w:val="multilevel"/>
    <w:tmpl w:val="D41CEF7E"/>
    <w:lvl w:ilvl="0">
      <w:start w:val="1"/>
      <w:numFmt w:val="decimal"/>
      <w:lvlText w:val="%1."/>
      <w:lvlJc w:val="left"/>
      <w:pPr>
        <w:ind w:left="360" w:hanging="360"/>
      </w:pPr>
    </w:lvl>
    <w:lvl w:ilvl="1">
      <w:start w:val="1"/>
      <w:numFmt w:val="decimal"/>
      <w:lvlText w:val="%1.%2."/>
      <w:lvlJc w:val="left"/>
      <w:pPr>
        <w:ind w:left="858" w:hanging="432"/>
      </w:pPr>
      <w:rPr>
        <w:sz w:val="22"/>
      </w:rPr>
    </w:lvl>
    <w:lvl w:ilvl="2">
      <w:start w:val="1"/>
      <w:numFmt w:val="decimal"/>
      <w:lvlText w:val="%1.%2.%3."/>
      <w:lvlJc w:val="left"/>
      <w:pPr>
        <w:ind w:left="1224" w:hanging="504"/>
      </w:pPr>
      <w:rPr>
        <w:b w:val="0"/>
        <w:bCs w:val="0"/>
        <w:sz w:val="22"/>
        <w:szCs w:val="20"/>
      </w:rPr>
    </w:lvl>
    <w:lvl w:ilvl="3">
      <w:start w:val="1"/>
      <w:numFmt w:val="decimal"/>
      <w:lvlText w:val="%1.%2.%3.%4."/>
      <w:lvlJc w:val="left"/>
      <w:pPr>
        <w:ind w:left="1728" w:hanging="648"/>
      </w:pPr>
      <w:rPr>
        <w:sz w:val="22"/>
        <w:szCs w:val="22"/>
      </w:rPr>
    </w:lvl>
    <w:lvl w:ilvl="4">
      <w:start w:val="1"/>
      <w:numFmt w:val="decimal"/>
      <w:lvlText w:val="%1.%2.%3.%4.%5."/>
      <w:lvlJc w:val="left"/>
      <w:pPr>
        <w:ind w:left="1502" w:hanging="792"/>
      </w:pPr>
      <w:rPr>
        <w:rFonts w:ascii="Trebuchet MS" w:hAnsi="Trebuchet MS" w:hint="default"/>
        <w:sz w:val="22"/>
        <w:szCs w:val="22"/>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77777881">
    <w:abstractNumId w:val="27"/>
  </w:num>
  <w:num w:numId="2" w16cid:durableId="608048950">
    <w:abstractNumId w:val="22"/>
  </w:num>
  <w:num w:numId="3" w16cid:durableId="1231693960">
    <w:abstractNumId w:val="21"/>
  </w:num>
  <w:num w:numId="4" w16cid:durableId="1341279972">
    <w:abstractNumId w:val="20"/>
  </w:num>
  <w:num w:numId="5" w16cid:durableId="1303073614">
    <w:abstractNumId w:val="30"/>
  </w:num>
  <w:num w:numId="6" w16cid:durableId="1231581101">
    <w:abstractNumId w:val="35"/>
  </w:num>
  <w:num w:numId="7" w16cid:durableId="1029602350">
    <w:abstractNumId w:val="25"/>
  </w:num>
  <w:num w:numId="8" w16cid:durableId="455953383">
    <w:abstractNumId w:val="24"/>
  </w:num>
  <w:num w:numId="9" w16cid:durableId="1358459240">
    <w:abstractNumId w:val="14"/>
  </w:num>
  <w:num w:numId="10" w16cid:durableId="1945651476">
    <w:abstractNumId w:val="11"/>
  </w:num>
  <w:num w:numId="11" w16cid:durableId="378825292">
    <w:abstractNumId w:val="15"/>
  </w:num>
  <w:num w:numId="12" w16cid:durableId="702486521">
    <w:abstractNumId w:val="16"/>
  </w:num>
  <w:num w:numId="13" w16cid:durableId="1663465237">
    <w:abstractNumId w:val="32"/>
  </w:num>
  <w:num w:numId="14" w16cid:durableId="1207571507">
    <w:abstractNumId w:val="12"/>
  </w:num>
  <w:num w:numId="15" w16cid:durableId="1296984984">
    <w:abstractNumId w:val="23"/>
  </w:num>
  <w:num w:numId="16" w16cid:durableId="521018163">
    <w:abstractNumId w:val="34"/>
  </w:num>
  <w:num w:numId="17" w16cid:durableId="133910612">
    <w:abstractNumId w:val="28"/>
  </w:num>
  <w:num w:numId="18" w16cid:durableId="1126316350">
    <w:abstractNumId w:val="19"/>
  </w:num>
  <w:num w:numId="19" w16cid:durableId="2038656966">
    <w:abstractNumId w:val="10"/>
  </w:num>
  <w:num w:numId="20" w16cid:durableId="1950046442">
    <w:abstractNumId w:val="9"/>
  </w:num>
  <w:num w:numId="21" w16cid:durableId="18699397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20626357">
    <w:abstractNumId w:val="29"/>
  </w:num>
  <w:num w:numId="23" w16cid:durableId="531457543">
    <w:abstractNumId w:val="13"/>
  </w:num>
  <w:num w:numId="24" w16cid:durableId="144782704">
    <w:abstractNumId w:val="33"/>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794" w:hanging="434"/>
        </w:pPr>
        <w:rPr>
          <w:rFonts w:hint="default"/>
        </w:rPr>
      </w:lvl>
    </w:lvlOverride>
    <w:lvlOverride w:ilvl="2">
      <w:lvl w:ilvl="2">
        <w:start w:val="1"/>
        <w:numFmt w:val="decimal"/>
        <w:lvlText w:val="%1.%2.%3."/>
        <w:lvlJc w:val="left"/>
        <w:pPr>
          <w:ind w:left="1361" w:hanging="794"/>
        </w:pPr>
        <w:rPr>
          <w:rFonts w:hint="default"/>
          <w:b w:val="0"/>
          <w:bCs w:val="0"/>
          <w:sz w:val="22"/>
          <w:szCs w:val="20"/>
        </w:rPr>
      </w:lvl>
    </w:lvlOverride>
    <w:lvlOverride w:ilvl="3">
      <w:lvl w:ilvl="3">
        <w:start w:val="1"/>
        <w:numFmt w:val="decimal"/>
        <w:lvlText w:val="%1.%2.%3.%4."/>
        <w:lvlJc w:val="left"/>
        <w:pPr>
          <w:ind w:left="1814" w:hanging="1020"/>
        </w:pPr>
        <w:rPr>
          <w:rFonts w:hint="default"/>
          <w:b w:val="0"/>
          <w:bCs w:val="0"/>
        </w:rPr>
      </w:lvl>
    </w:lvlOverride>
    <w:lvlOverride w:ilvl="4">
      <w:lvl w:ilvl="4">
        <w:start w:val="1"/>
        <w:numFmt w:val="decimal"/>
        <w:lvlText w:val="%1.%2.%3.%4.%5."/>
        <w:lvlJc w:val="left"/>
        <w:pPr>
          <w:ind w:left="2155" w:hanging="1134"/>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5" w16cid:durableId="669869750">
    <w:abstractNumId w:val="17"/>
  </w:num>
  <w:num w:numId="26" w16cid:durableId="208231212">
    <w:abstractNumId w:val="26"/>
  </w:num>
  <w:num w:numId="27" w16cid:durableId="1517694783">
    <w:abstractNumId w:val="8"/>
  </w:num>
  <w:num w:numId="28" w16cid:durableId="987049874">
    <w:abstractNumId w:val="18"/>
  </w:num>
  <w:num w:numId="29" w16cid:durableId="723404724">
    <w:abstractNumId w:val="3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fr-CM" w:vendorID="64" w:dllVersion="6" w:nlCheck="1" w:checkStyle="1"/>
  <w:activeWritingStyle w:appName="MSWord" w:lang="en-GB" w:vendorID="64" w:dllVersion="0" w:nlCheck="1" w:checkStyle="0"/>
  <w:activeWritingStyle w:appName="MSWord" w:lang="pl-PL" w:vendorID="64" w:dllVersion="0" w:nlCheck="1" w:checkStyle="0"/>
  <w:activeWritingStyle w:appName="MSWord" w:lang="en-US" w:vendorID="64" w:dllVersion="0" w:nlCheck="1" w:checkStyle="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567"/>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F0C"/>
    <w:rsid w:val="000000B2"/>
    <w:rsid w:val="000001E2"/>
    <w:rsid w:val="00000580"/>
    <w:rsid w:val="00000658"/>
    <w:rsid w:val="0000077D"/>
    <w:rsid w:val="000014D7"/>
    <w:rsid w:val="00001B17"/>
    <w:rsid w:val="00002C1D"/>
    <w:rsid w:val="00002C31"/>
    <w:rsid w:val="0000308D"/>
    <w:rsid w:val="00003379"/>
    <w:rsid w:val="000037EB"/>
    <w:rsid w:val="00003BB0"/>
    <w:rsid w:val="00003DB3"/>
    <w:rsid w:val="00004192"/>
    <w:rsid w:val="00004BCA"/>
    <w:rsid w:val="00004EB1"/>
    <w:rsid w:val="00005867"/>
    <w:rsid w:val="0000591A"/>
    <w:rsid w:val="00005B3D"/>
    <w:rsid w:val="00005BC5"/>
    <w:rsid w:val="00005C8A"/>
    <w:rsid w:val="00005D0D"/>
    <w:rsid w:val="00005FEA"/>
    <w:rsid w:val="0000625F"/>
    <w:rsid w:val="000064FB"/>
    <w:rsid w:val="00006BC7"/>
    <w:rsid w:val="0000752F"/>
    <w:rsid w:val="00007B0D"/>
    <w:rsid w:val="00007F94"/>
    <w:rsid w:val="000102EE"/>
    <w:rsid w:val="000106F3"/>
    <w:rsid w:val="0001071C"/>
    <w:rsid w:val="00010B33"/>
    <w:rsid w:val="00011325"/>
    <w:rsid w:val="00011430"/>
    <w:rsid w:val="00011BD1"/>
    <w:rsid w:val="00011EDE"/>
    <w:rsid w:val="00013790"/>
    <w:rsid w:val="00013DF6"/>
    <w:rsid w:val="0001427F"/>
    <w:rsid w:val="00014C4D"/>
    <w:rsid w:val="00014D0E"/>
    <w:rsid w:val="00015253"/>
    <w:rsid w:val="000160D0"/>
    <w:rsid w:val="00016A32"/>
    <w:rsid w:val="00016EBE"/>
    <w:rsid w:val="000201A3"/>
    <w:rsid w:val="0002035D"/>
    <w:rsid w:val="000209E7"/>
    <w:rsid w:val="0002100C"/>
    <w:rsid w:val="00021120"/>
    <w:rsid w:val="00023427"/>
    <w:rsid w:val="000237BC"/>
    <w:rsid w:val="00023E8C"/>
    <w:rsid w:val="00024516"/>
    <w:rsid w:val="0002461C"/>
    <w:rsid w:val="000246C4"/>
    <w:rsid w:val="00024DC2"/>
    <w:rsid w:val="00026208"/>
    <w:rsid w:val="000262A2"/>
    <w:rsid w:val="0002698E"/>
    <w:rsid w:val="000269C9"/>
    <w:rsid w:val="00026EC2"/>
    <w:rsid w:val="000276B1"/>
    <w:rsid w:val="000277DA"/>
    <w:rsid w:val="00027AFA"/>
    <w:rsid w:val="00027F79"/>
    <w:rsid w:val="0003088C"/>
    <w:rsid w:val="00030BE3"/>
    <w:rsid w:val="00030D0C"/>
    <w:rsid w:val="0003107F"/>
    <w:rsid w:val="00031811"/>
    <w:rsid w:val="00032D13"/>
    <w:rsid w:val="0003317C"/>
    <w:rsid w:val="00033492"/>
    <w:rsid w:val="00033A10"/>
    <w:rsid w:val="00033CC1"/>
    <w:rsid w:val="00033F70"/>
    <w:rsid w:val="000342CA"/>
    <w:rsid w:val="00034A1F"/>
    <w:rsid w:val="00035500"/>
    <w:rsid w:val="000360BA"/>
    <w:rsid w:val="000363EF"/>
    <w:rsid w:val="000367C7"/>
    <w:rsid w:val="000378D1"/>
    <w:rsid w:val="00040975"/>
    <w:rsid w:val="000409A0"/>
    <w:rsid w:val="00040AF2"/>
    <w:rsid w:val="000414D1"/>
    <w:rsid w:val="00041823"/>
    <w:rsid w:val="0004192D"/>
    <w:rsid w:val="000425D3"/>
    <w:rsid w:val="000426F0"/>
    <w:rsid w:val="00042886"/>
    <w:rsid w:val="0004297E"/>
    <w:rsid w:val="0004298F"/>
    <w:rsid w:val="00042A50"/>
    <w:rsid w:val="00042DE3"/>
    <w:rsid w:val="00042EFA"/>
    <w:rsid w:val="00043E82"/>
    <w:rsid w:val="000445B7"/>
    <w:rsid w:val="000447D8"/>
    <w:rsid w:val="00044AF6"/>
    <w:rsid w:val="00044DB0"/>
    <w:rsid w:val="000457B3"/>
    <w:rsid w:val="00046113"/>
    <w:rsid w:val="00046D24"/>
    <w:rsid w:val="00047313"/>
    <w:rsid w:val="00050114"/>
    <w:rsid w:val="0005089A"/>
    <w:rsid w:val="0005095D"/>
    <w:rsid w:val="00050BAA"/>
    <w:rsid w:val="00050F69"/>
    <w:rsid w:val="000514B2"/>
    <w:rsid w:val="00051D2C"/>
    <w:rsid w:val="00051D98"/>
    <w:rsid w:val="00051EA0"/>
    <w:rsid w:val="000523BC"/>
    <w:rsid w:val="0005255E"/>
    <w:rsid w:val="00052A1C"/>
    <w:rsid w:val="000532AB"/>
    <w:rsid w:val="0005375F"/>
    <w:rsid w:val="00053800"/>
    <w:rsid w:val="0005399E"/>
    <w:rsid w:val="00053F44"/>
    <w:rsid w:val="0005461D"/>
    <w:rsid w:val="0005470E"/>
    <w:rsid w:val="000555C9"/>
    <w:rsid w:val="000559C4"/>
    <w:rsid w:val="00055A9C"/>
    <w:rsid w:val="00055EDD"/>
    <w:rsid w:val="00056075"/>
    <w:rsid w:val="000566E0"/>
    <w:rsid w:val="00056777"/>
    <w:rsid w:val="00057BEA"/>
    <w:rsid w:val="0006044D"/>
    <w:rsid w:val="000604B6"/>
    <w:rsid w:val="00060716"/>
    <w:rsid w:val="00060B71"/>
    <w:rsid w:val="00060E69"/>
    <w:rsid w:val="000612D8"/>
    <w:rsid w:val="0006246B"/>
    <w:rsid w:val="00062602"/>
    <w:rsid w:val="000628CE"/>
    <w:rsid w:val="00063582"/>
    <w:rsid w:val="00063646"/>
    <w:rsid w:val="00063B04"/>
    <w:rsid w:val="000644E5"/>
    <w:rsid w:val="000647ED"/>
    <w:rsid w:val="00064CC5"/>
    <w:rsid w:val="00064E1B"/>
    <w:rsid w:val="00064E30"/>
    <w:rsid w:val="000655B8"/>
    <w:rsid w:val="000658FF"/>
    <w:rsid w:val="00065D29"/>
    <w:rsid w:val="00066108"/>
    <w:rsid w:val="0006679E"/>
    <w:rsid w:val="000676D3"/>
    <w:rsid w:val="0007029A"/>
    <w:rsid w:val="00070438"/>
    <w:rsid w:val="000706F7"/>
    <w:rsid w:val="000710AB"/>
    <w:rsid w:val="00072653"/>
    <w:rsid w:val="00072B2D"/>
    <w:rsid w:val="00072EFD"/>
    <w:rsid w:val="00073112"/>
    <w:rsid w:val="000734B6"/>
    <w:rsid w:val="0007366D"/>
    <w:rsid w:val="0007370F"/>
    <w:rsid w:val="000746DA"/>
    <w:rsid w:val="000749BB"/>
    <w:rsid w:val="000751F3"/>
    <w:rsid w:val="00075386"/>
    <w:rsid w:val="00075596"/>
    <w:rsid w:val="000756BD"/>
    <w:rsid w:val="00075D26"/>
    <w:rsid w:val="00075EB7"/>
    <w:rsid w:val="00075EC5"/>
    <w:rsid w:val="000760A6"/>
    <w:rsid w:val="00076150"/>
    <w:rsid w:val="000764D5"/>
    <w:rsid w:val="00076877"/>
    <w:rsid w:val="000769CF"/>
    <w:rsid w:val="0007735E"/>
    <w:rsid w:val="00077444"/>
    <w:rsid w:val="00077DD6"/>
    <w:rsid w:val="00077E10"/>
    <w:rsid w:val="0008054B"/>
    <w:rsid w:val="00080630"/>
    <w:rsid w:val="00080863"/>
    <w:rsid w:val="00080A78"/>
    <w:rsid w:val="00080F31"/>
    <w:rsid w:val="000810EA"/>
    <w:rsid w:val="00081156"/>
    <w:rsid w:val="00081574"/>
    <w:rsid w:val="000819E8"/>
    <w:rsid w:val="00081B26"/>
    <w:rsid w:val="00081CAC"/>
    <w:rsid w:val="00081EFE"/>
    <w:rsid w:val="00081F3B"/>
    <w:rsid w:val="00082CC9"/>
    <w:rsid w:val="0008321D"/>
    <w:rsid w:val="000842CD"/>
    <w:rsid w:val="00084484"/>
    <w:rsid w:val="000844F3"/>
    <w:rsid w:val="0008554F"/>
    <w:rsid w:val="0008565A"/>
    <w:rsid w:val="00085D2F"/>
    <w:rsid w:val="00085D92"/>
    <w:rsid w:val="000866E8"/>
    <w:rsid w:val="00086712"/>
    <w:rsid w:val="00086C35"/>
    <w:rsid w:val="00090635"/>
    <w:rsid w:val="00090C41"/>
    <w:rsid w:val="00090CD5"/>
    <w:rsid w:val="00090D0A"/>
    <w:rsid w:val="000918AF"/>
    <w:rsid w:val="00091EE0"/>
    <w:rsid w:val="000920A3"/>
    <w:rsid w:val="0009231A"/>
    <w:rsid w:val="0009283D"/>
    <w:rsid w:val="00092907"/>
    <w:rsid w:val="0009307E"/>
    <w:rsid w:val="0009448B"/>
    <w:rsid w:val="000948CF"/>
    <w:rsid w:val="00094A1A"/>
    <w:rsid w:val="000955D5"/>
    <w:rsid w:val="0009585E"/>
    <w:rsid w:val="00095F54"/>
    <w:rsid w:val="000965B8"/>
    <w:rsid w:val="000970A4"/>
    <w:rsid w:val="00097260"/>
    <w:rsid w:val="00097351"/>
    <w:rsid w:val="00097676"/>
    <w:rsid w:val="00097960"/>
    <w:rsid w:val="000A06FA"/>
    <w:rsid w:val="000A09C0"/>
    <w:rsid w:val="000A0AEA"/>
    <w:rsid w:val="000A17E6"/>
    <w:rsid w:val="000A1988"/>
    <w:rsid w:val="000A24C5"/>
    <w:rsid w:val="000A2BBA"/>
    <w:rsid w:val="000A33B2"/>
    <w:rsid w:val="000A34E3"/>
    <w:rsid w:val="000A36C5"/>
    <w:rsid w:val="000A37F9"/>
    <w:rsid w:val="000A383D"/>
    <w:rsid w:val="000A3906"/>
    <w:rsid w:val="000A3D61"/>
    <w:rsid w:val="000A407D"/>
    <w:rsid w:val="000A4157"/>
    <w:rsid w:val="000A4367"/>
    <w:rsid w:val="000A4556"/>
    <w:rsid w:val="000A4D14"/>
    <w:rsid w:val="000A4EDB"/>
    <w:rsid w:val="000A50CA"/>
    <w:rsid w:val="000A5BCF"/>
    <w:rsid w:val="000A5E63"/>
    <w:rsid w:val="000A61F0"/>
    <w:rsid w:val="000A64E9"/>
    <w:rsid w:val="000A6A41"/>
    <w:rsid w:val="000A6C9B"/>
    <w:rsid w:val="000A7201"/>
    <w:rsid w:val="000A74D3"/>
    <w:rsid w:val="000A7A91"/>
    <w:rsid w:val="000B029C"/>
    <w:rsid w:val="000B05DA"/>
    <w:rsid w:val="000B0822"/>
    <w:rsid w:val="000B0AAA"/>
    <w:rsid w:val="000B10D9"/>
    <w:rsid w:val="000B1B85"/>
    <w:rsid w:val="000B1E34"/>
    <w:rsid w:val="000B2D44"/>
    <w:rsid w:val="000B30E5"/>
    <w:rsid w:val="000B37BA"/>
    <w:rsid w:val="000B3F04"/>
    <w:rsid w:val="000B44AB"/>
    <w:rsid w:val="000B50AD"/>
    <w:rsid w:val="000B6255"/>
    <w:rsid w:val="000B71EF"/>
    <w:rsid w:val="000B73D4"/>
    <w:rsid w:val="000B766F"/>
    <w:rsid w:val="000B76C1"/>
    <w:rsid w:val="000B76E5"/>
    <w:rsid w:val="000B7767"/>
    <w:rsid w:val="000B798C"/>
    <w:rsid w:val="000C00B9"/>
    <w:rsid w:val="000C0495"/>
    <w:rsid w:val="000C08F8"/>
    <w:rsid w:val="000C0BB1"/>
    <w:rsid w:val="000C0FB9"/>
    <w:rsid w:val="000C13F7"/>
    <w:rsid w:val="000C1698"/>
    <w:rsid w:val="000C1C05"/>
    <w:rsid w:val="000C1E08"/>
    <w:rsid w:val="000C3828"/>
    <w:rsid w:val="000C4054"/>
    <w:rsid w:val="000C45A2"/>
    <w:rsid w:val="000C58C8"/>
    <w:rsid w:val="000C593E"/>
    <w:rsid w:val="000C5DA7"/>
    <w:rsid w:val="000C5E6F"/>
    <w:rsid w:val="000C61DE"/>
    <w:rsid w:val="000C6289"/>
    <w:rsid w:val="000C665B"/>
    <w:rsid w:val="000C69E8"/>
    <w:rsid w:val="000C711E"/>
    <w:rsid w:val="000C76DE"/>
    <w:rsid w:val="000D016A"/>
    <w:rsid w:val="000D0277"/>
    <w:rsid w:val="000D0E15"/>
    <w:rsid w:val="000D0F14"/>
    <w:rsid w:val="000D1726"/>
    <w:rsid w:val="000D19D7"/>
    <w:rsid w:val="000D1EE1"/>
    <w:rsid w:val="000D26E8"/>
    <w:rsid w:val="000D2A35"/>
    <w:rsid w:val="000D2B76"/>
    <w:rsid w:val="000D2D03"/>
    <w:rsid w:val="000D3664"/>
    <w:rsid w:val="000D37D1"/>
    <w:rsid w:val="000D3866"/>
    <w:rsid w:val="000D3C98"/>
    <w:rsid w:val="000D42AB"/>
    <w:rsid w:val="000D44D0"/>
    <w:rsid w:val="000D4C20"/>
    <w:rsid w:val="000D4CB5"/>
    <w:rsid w:val="000D4DC2"/>
    <w:rsid w:val="000D4F14"/>
    <w:rsid w:val="000D53EA"/>
    <w:rsid w:val="000D5FAE"/>
    <w:rsid w:val="000D6484"/>
    <w:rsid w:val="000D65E7"/>
    <w:rsid w:val="000D6861"/>
    <w:rsid w:val="000D687A"/>
    <w:rsid w:val="000D6EEB"/>
    <w:rsid w:val="000D73E6"/>
    <w:rsid w:val="000D77AC"/>
    <w:rsid w:val="000E0A15"/>
    <w:rsid w:val="000E0C55"/>
    <w:rsid w:val="000E115A"/>
    <w:rsid w:val="000E1A66"/>
    <w:rsid w:val="000E2E3D"/>
    <w:rsid w:val="000E323B"/>
    <w:rsid w:val="000E4519"/>
    <w:rsid w:val="000E4EF7"/>
    <w:rsid w:val="000E54E9"/>
    <w:rsid w:val="000E5813"/>
    <w:rsid w:val="000E597B"/>
    <w:rsid w:val="000E5B3E"/>
    <w:rsid w:val="000E5B66"/>
    <w:rsid w:val="000E603B"/>
    <w:rsid w:val="000E61E5"/>
    <w:rsid w:val="000E625F"/>
    <w:rsid w:val="000E6654"/>
    <w:rsid w:val="000E678C"/>
    <w:rsid w:val="000E6862"/>
    <w:rsid w:val="000E71C9"/>
    <w:rsid w:val="000E738F"/>
    <w:rsid w:val="000E7C01"/>
    <w:rsid w:val="000F09DB"/>
    <w:rsid w:val="000F0C2A"/>
    <w:rsid w:val="000F0C9B"/>
    <w:rsid w:val="000F112F"/>
    <w:rsid w:val="000F1242"/>
    <w:rsid w:val="000F1368"/>
    <w:rsid w:val="000F1D61"/>
    <w:rsid w:val="000F227C"/>
    <w:rsid w:val="000F22EE"/>
    <w:rsid w:val="000F2455"/>
    <w:rsid w:val="000F2959"/>
    <w:rsid w:val="000F322F"/>
    <w:rsid w:val="000F370E"/>
    <w:rsid w:val="000F3B9B"/>
    <w:rsid w:val="000F3C4D"/>
    <w:rsid w:val="000F4876"/>
    <w:rsid w:val="000F4AFB"/>
    <w:rsid w:val="000F4D26"/>
    <w:rsid w:val="000F4D77"/>
    <w:rsid w:val="000F52BB"/>
    <w:rsid w:val="000F5345"/>
    <w:rsid w:val="000F543F"/>
    <w:rsid w:val="000F7441"/>
    <w:rsid w:val="001009B5"/>
    <w:rsid w:val="001018D1"/>
    <w:rsid w:val="00101DE5"/>
    <w:rsid w:val="0010219C"/>
    <w:rsid w:val="0010283C"/>
    <w:rsid w:val="0010303E"/>
    <w:rsid w:val="00103271"/>
    <w:rsid w:val="0010344C"/>
    <w:rsid w:val="00103675"/>
    <w:rsid w:val="00103FE3"/>
    <w:rsid w:val="0010421F"/>
    <w:rsid w:val="001042FE"/>
    <w:rsid w:val="001045EC"/>
    <w:rsid w:val="00104B0C"/>
    <w:rsid w:val="00104C84"/>
    <w:rsid w:val="001050FF"/>
    <w:rsid w:val="0010511B"/>
    <w:rsid w:val="001056A1"/>
    <w:rsid w:val="001058BC"/>
    <w:rsid w:val="00105B1B"/>
    <w:rsid w:val="00105CE0"/>
    <w:rsid w:val="00106451"/>
    <w:rsid w:val="001064AD"/>
    <w:rsid w:val="00106C93"/>
    <w:rsid w:val="00106D29"/>
    <w:rsid w:val="00110073"/>
    <w:rsid w:val="0011012D"/>
    <w:rsid w:val="001116FF"/>
    <w:rsid w:val="001122FB"/>
    <w:rsid w:val="00112A42"/>
    <w:rsid w:val="00113004"/>
    <w:rsid w:val="001138B4"/>
    <w:rsid w:val="00113952"/>
    <w:rsid w:val="00113DF9"/>
    <w:rsid w:val="00113E34"/>
    <w:rsid w:val="001148C1"/>
    <w:rsid w:val="00114A04"/>
    <w:rsid w:val="00114DE8"/>
    <w:rsid w:val="00115854"/>
    <w:rsid w:val="00115B5C"/>
    <w:rsid w:val="00115CC1"/>
    <w:rsid w:val="001167E9"/>
    <w:rsid w:val="0011753B"/>
    <w:rsid w:val="00117B6B"/>
    <w:rsid w:val="001203D5"/>
    <w:rsid w:val="0012067A"/>
    <w:rsid w:val="00120B79"/>
    <w:rsid w:val="00121427"/>
    <w:rsid w:val="001214B6"/>
    <w:rsid w:val="001215E6"/>
    <w:rsid w:val="00121992"/>
    <w:rsid w:val="00122101"/>
    <w:rsid w:val="001222D9"/>
    <w:rsid w:val="001230C6"/>
    <w:rsid w:val="001237C7"/>
    <w:rsid w:val="0012382E"/>
    <w:rsid w:val="001238DC"/>
    <w:rsid w:val="00123B0A"/>
    <w:rsid w:val="00123D94"/>
    <w:rsid w:val="00123EBC"/>
    <w:rsid w:val="00124335"/>
    <w:rsid w:val="00124841"/>
    <w:rsid w:val="00124CEF"/>
    <w:rsid w:val="0012598F"/>
    <w:rsid w:val="0012608C"/>
    <w:rsid w:val="001267DE"/>
    <w:rsid w:val="00126B76"/>
    <w:rsid w:val="00126C8C"/>
    <w:rsid w:val="00126DCD"/>
    <w:rsid w:val="0012707F"/>
    <w:rsid w:val="001277FA"/>
    <w:rsid w:val="001301E4"/>
    <w:rsid w:val="00130602"/>
    <w:rsid w:val="0013063B"/>
    <w:rsid w:val="00130BCB"/>
    <w:rsid w:val="00131493"/>
    <w:rsid w:val="00131759"/>
    <w:rsid w:val="0013196F"/>
    <w:rsid w:val="00131FDB"/>
    <w:rsid w:val="001321EC"/>
    <w:rsid w:val="00132625"/>
    <w:rsid w:val="0013272B"/>
    <w:rsid w:val="00132A33"/>
    <w:rsid w:val="00133A88"/>
    <w:rsid w:val="00133A93"/>
    <w:rsid w:val="001345E0"/>
    <w:rsid w:val="00134840"/>
    <w:rsid w:val="001349C3"/>
    <w:rsid w:val="00134AAE"/>
    <w:rsid w:val="00134F0F"/>
    <w:rsid w:val="001365E6"/>
    <w:rsid w:val="00137399"/>
    <w:rsid w:val="001376A7"/>
    <w:rsid w:val="0014166E"/>
    <w:rsid w:val="00142153"/>
    <w:rsid w:val="0014246A"/>
    <w:rsid w:val="001427A0"/>
    <w:rsid w:val="001428DD"/>
    <w:rsid w:val="00142E32"/>
    <w:rsid w:val="00142E74"/>
    <w:rsid w:val="00143BA3"/>
    <w:rsid w:val="00144B30"/>
    <w:rsid w:val="001451DE"/>
    <w:rsid w:val="001454F1"/>
    <w:rsid w:val="00145BD8"/>
    <w:rsid w:val="00145D89"/>
    <w:rsid w:val="00147347"/>
    <w:rsid w:val="001478D1"/>
    <w:rsid w:val="00147A02"/>
    <w:rsid w:val="00147B6E"/>
    <w:rsid w:val="001503E4"/>
    <w:rsid w:val="001507AF"/>
    <w:rsid w:val="00150922"/>
    <w:rsid w:val="00151BA8"/>
    <w:rsid w:val="00151E2A"/>
    <w:rsid w:val="00152755"/>
    <w:rsid w:val="00152809"/>
    <w:rsid w:val="00152E9F"/>
    <w:rsid w:val="00153057"/>
    <w:rsid w:val="00153785"/>
    <w:rsid w:val="001539C4"/>
    <w:rsid w:val="00154BB7"/>
    <w:rsid w:val="001551B7"/>
    <w:rsid w:val="001551BF"/>
    <w:rsid w:val="00155EEF"/>
    <w:rsid w:val="001562FE"/>
    <w:rsid w:val="0015675B"/>
    <w:rsid w:val="0015712A"/>
    <w:rsid w:val="00157F53"/>
    <w:rsid w:val="00160E8D"/>
    <w:rsid w:val="00160FE5"/>
    <w:rsid w:val="001612ED"/>
    <w:rsid w:val="00161A23"/>
    <w:rsid w:val="00161D26"/>
    <w:rsid w:val="00162269"/>
    <w:rsid w:val="001624AA"/>
    <w:rsid w:val="0016260D"/>
    <w:rsid w:val="00162C60"/>
    <w:rsid w:val="001630A0"/>
    <w:rsid w:val="0016360C"/>
    <w:rsid w:val="001636FD"/>
    <w:rsid w:val="00163970"/>
    <w:rsid w:val="00163A30"/>
    <w:rsid w:val="00163AEC"/>
    <w:rsid w:val="00163B3E"/>
    <w:rsid w:val="00163C0F"/>
    <w:rsid w:val="00163CEB"/>
    <w:rsid w:val="00163D8E"/>
    <w:rsid w:val="00163FC2"/>
    <w:rsid w:val="00164356"/>
    <w:rsid w:val="00164DD7"/>
    <w:rsid w:val="00164EA0"/>
    <w:rsid w:val="00165132"/>
    <w:rsid w:val="001654DB"/>
    <w:rsid w:val="001655DA"/>
    <w:rsid w:val="001659A6"/>
    <w:rsid w:val="001661BC"/>
    <w:rsid w:val="001664CA"/>
    <w:rsid w:val="001665B6"/>
    <w:rsid w:val="00166B70"/>
    <w:rsid w:val="0016715C"/>
    <w:rsid w:val="00167DFC"/>
    <w:rsid w:val="00170F85"/>
    <w:rsid w:val="00171496"/>
    <w:rsid w:val="0017154B"/>
    <w:rsid w:val="001716CA"/>
    <w:rsid w:val="00171CFB"/>
    <w:rsid w:val="00172CB0"/>
    <w:rsid w:val="00172FE6"/>
    <w:rsid w:val="0017309B"/>
    <w:rsid w:val="00173E1D"/>
    <w:rsid w:val="001742AA"/>
    <w:rsid w:val="0017478C"/>
    <w:rsid w:val="00174A68"/>
    <w:rsid w:val="00174FEF"/>
    <w:rsid w:val="001753E0"/>
    <w:rsid w:val="001756A2"/>
    <w:rsid w:val="00175D47"/>
    <w:rsid w:val="0017617A"/>
    <w:rsid w:val="00176658"/>
    <w:rsid w:val="00176F14"/>
    <w:rsid w:val="0017707F"/>
    <w:rsid w:val="001770BC"/>
    <w:rsid w:val="00177449"/>
    <w:rsid w:val="00177712"/>
    <w:rsid w:val="00177D96"/>
    <w:rsid w:val="0018088B"/>
    <w:rsid w:val="0018177E"/>
    <w:rsid w:val="00182130"/>
    <w:rsid w:val="00182202"/>
    <w:rsid w:val="00182639"/>
    <w:rsid w:val="001829F7"/>
    <w:rsid w:val="00182BEB"/>
    <w:rsid w:val="00182FB6"/>
    <w:rsid w:val="0018347C"/>
    <w:rsid w:val="001839A2"/>
    <w:rsid w:val="001843DB"/>
    <w:rsid w:val="00184AF9"/>
    <w:rsid w:val="00184C2B"/>
    <w:rsid w:val="00185750"/>
    <w:rsid w:val="00185B8E"/>
    <w:rsid w:val="00186583"/>
    <w:rsid w:val="00187148"/>
    <w:rsid w:val="00187344"/>
    <w:rsid w:val="00187565"/>
    <w:rsid w:val="00187EE0"/>
    <w:rsid w:val="00190B2E"/>
    <w:rsid w:val="00191151"/>
    <w:rsid w:val="00191C43"/>
    <w:rsid w:val="00191D2A"/>
    <w:rsid w:val="00192B6C"/>
    <w:rsid w:val="00193641"/>
    <w:rsid w:val="001938C7"/>
    <w:rsid w:val="0019485C"/>
    <w:rsid w:val="00194D54"/>
    <w:rsid w:val="00195011"/>
    <w:rsid w:val="00195071"/>
    <w:rsid w:val="001954A9"/>
    <w:rsid w:val="001957F3"/>
    <w:rsid w:val="00195A73"/>
    <w:rsid w:val="00196EDE"/>
    <w:rsid w:val="001971A7"/>
    <w:rsid w:val="0019760C"/>
    <w:rsid w:val="00197C1B"/>
    <w:rsid w:val="00197D54"/>
    <w:rsid w:val="00197F9F"/>
    <w:rsid w:val="001A015B"/>
    <w:rsid w:val="001A022A"/>
    <w:rsid w:val="001A099A"/>
    <w:rsid w:val="001A0DFB"/>
    <w:rsid w:val="001A13B1"/>
    <w:rsid w:val="001A16CA"/>
    <w:rsid w:val="001A1798"/>
    <w:rsid w:val="001A190C"/>
    <w:rsid w:val="001A1AA4"/>
    <w:rsid w:val="001A1B6E"/>
    <w:rsid w:val="001A1C43"/>
    <w:rsid w:val="001A270C"/>
    <w:rsid w:val="001A29C2"/>
    <w:rsid w:val="001A2D13"/>
    <w:rsid w:val="001A2FAB"/>
    <w:rsid w:val="001A3242"/>
    <w:rsid w:val="001A3E5C"/>
    <w:rsid w:val="001A471E"/>
    <w:rsid w:val="001A4923"/>
    <w:rsid w:val="001A4B78"/>
    <w:rsid w:val="001A4D3E"/>
    <w:rsid w:val="001A4D6A"/>
    <w:rsid w:val="001A506C"/>
    <w:rsid w:val="001A5174"/>
    <w:rsid w:val="001A5192"/>
    <w:rsid w:val="001A547C"/>
    <w:rsid w:val="001A669F"/>
    <w:rsid w:val="001A67AE"/>
    <w:rsid w:val="001A74EB"/>
    <w:rsid w:val="001A7B8B"/>
    <w:rsid w:val="001B1E59"/>
    <w:rsid w:val="001B1FFB"/>
    <w:rsid w:val="001B22B7"/>
    <w:rsid w:val="001B241A"/>
    <w:rsid w:val="001B296C"/>
    <w:rsid w:val="001B3090"/>
    <w:rsid w:val="001B35CE"/>
    <w:rsid w:val="001B39D0"/>
    <w:rsid w:val="001B3BE8"/>
    <w:rsid w:val="001B3C08"/>
    <w:rsid w:val="001B4B62"/>
    <w:rsid w:val="001B577D"/>
    <w:rsid w:val="001B5C76"/>
    <w:rsid w:val="001B616A"/>
    <w:rsid w:val="001B6C9C"/>
    <w:rsid w:val="001B6ED3"/>
    <w:rsid w:val="001B6FE6"/>
    <w:rsid w:val="001B7184"/>
    <w:rsid w:val="001B78E8"/>
    <w:rsid w:val="001B792A"/>
    <w:rsid w:val="001C0100"/>
    <w:rsid w:val="001C047C"/>
    <w:rsid w:val="001C16DE"/>
    <w:rsid w:val="001C2592"/>
    <w:rsid w:val="001C269F"/>
    <w:rsid w:val="001C2944"/>
    <w:rsid w:val="001C2BD7"/>
    <w:rsid w:val="001C2C82"/>
    <w:rsid w:val="001C3130"/>
    <w:rsid w:val="001C330E"/>
    <w:rsid w:val="001C3E9E"/>
    <w:rsid w:val="001C513C"/>
    <w:rsid w:val="001C5B29"/>
    <w:rsid w:val="001C5BE2"/>
    <w:rsid w:val="001C5F25"/>
    <w:rsid w:val="001C6A55"/>
    <w:rsid w:val="001C7521"/>
    <w:rsid w:val="001C777D"/>
    <w:rsid w:val="001C7A7F"/>
    <w:rsid w:val="001D037D"/>
    <w:rsid w:val="001D0BB9"/>
    <w:rsid w:val="001D1791"/>
    <w:rsid w:val="001D1C44"/>
    <w:rsid w:val="001D1CB7"/>
    <w:rsid w:val="001D2177"/>
    <w:rsid w:val="001D2605"/>
    <w:rsid w:val="001D279E"/>
    <w:rsid w:val="001D293E"/>
    <w:rsid w:val="001D296A"/>
    <w:rsid w:val="001D2F9E"/>
    <w:rsid w:val="001D30AC"/>
    <w:rsid w:val="001D38CC"/>
    <w:rsid w:val="001D45CD"/>
    <w:rsid w:val="001D45F5"/>
    <w:rsid w:val="001D467D"/>
    <w:rsid w:val="001D4695"/>
    <w:rsid w:val="001D46DE"/>
    <w:rsid w:val="001D46F2"/>
    <w:rsid w:val="001D4BA2"/>
    <w:rsid w:val="001D4CE8"/>
    <w:rsid w:val="001D4EB7"/>
    <w:rsid w:val="001D576F"/>
    <w:rsid w:val="001D58B3"/>
    <w:rsid w:val="001D5D9D"/>
    <w:rsid w:val="001D5DD9"/>
    <w:rsid w:val="001D603F"/>
    <w:rsid w:val="001D74B6"/>
    <w:rsid w:val="001E0CA4"/>
    <w:rsid w:val="001E0CC8"/>
    <w:rsid w:val="001E1051"/>
    <w:rsid w:val="001E1365"/>
    <w:rsid w:val="001E1513"/>
    <w:rsid w:val="001E2059"/>
    <w:rsid w:val="001E2443"/>
    <w:rsid w:val="001E296C"/>
    <w:rsid w:val="001E2A16"/>
    <w:rsid w:val="001E2D69"/>
    <w:rsid w:val="001E34D3"/>
    <w:rsid w:val="001E3803"/>
    <w:rsid w:val="001E3860"/>
    <w:rsid w:val="001E400D"/>
    <w:rsid w:val="001E419B"/>
    <w:rsid w:val="001E4808"/>
    <w:rsid w:val="001E48F0"/>
    <w:rsid w:val="001E4CCE"/>
    <w:rsid w:val="001E4D5F"/>
    <w:rsid w:val="001E4E96"/>
    <w:rsid w:val="001E527A"/>
    <w:rsid w:val="001E5757"/>
    <w:rsid w:val="001E5953"/>
    <w:rsid w:val="001E5DFA"/>
    <w:rsid w:val="001E6E9A"/>
    <w:rsid w:val="001E7209"/>
    <w:rsid w:val="001E760F"/>
    <w:rsid w:val="001E76A9"/>
    <w:rsid w:val="001E7821"/>
    <w:rsid w:val="001E7A6C"/>
    <w:rsid w:val="001E7D4F"/>
    <w:rsid w:val="001F03F0"/>
    <w:rsid w:val="001F0E45"/>
    <w:rsid w:val="001F1175"/>
    <w:rsid w:val="001F1BCC"/>
    <w:rsid w:val="001F1D3F"/>
    <w:rsid w:val="001F29F0"/>
    <w:rsid w:val="001F2AAF"/>
    <w:rsid w:val="001F2DA9"/>
    <w:rsid w:val="001F36FA"/>
    <w:rsid w:val="001F4064"/>
    <w:rsid w:val="001F4349"/>
    <w:rsid w:val="001F4782"/>
    <w:rsid w:val="001F4CAC"/>
    <w:rsid w:val="001F5125"/>
    <w:rsid w:val="001F61A5"/>
    <w:rsid w:val="001F6767"/>
    <w:rsid w:val="001F6A20"/>
    <w:rsid w:val="001F6BEC"/>
    <w:rsid w:val="001F6DBA"/>
    <w:rsid w:val="001F7004"/>
    <w:rsid w:val="001F775F"/>
    <w:rsid w:val="001F780A"/>
    <w:rsid w:val="001F7D66"/>
    <w:rsid w:val="001F7FBD"/>
    <w:rsid w:val="002001C4"/>
    <w:rsid w:val="00200B5F"/>
    <w:rsid w:val="00200C7D"/>
    <w:rsid w:val="00200FF1"/>
    <w:rsid w:val="0020158D"/>
    <w:rsid w:val="0020159D"/>
    <w:rsid w:val="00201E34"/>
    <w:rsid w:val="00202782"/>
    <w:rsid w:val="00202788"/>
    <w:rsid w:val="0020278F"/>
    <w:rsid w:val="00202F31"/>
    <w:rsid w:val="00204F69"/>
    <w:rsid w:val="00204FAB"/>
    <w:rsid w:val="00205184"/>
    <w:rsid w:val="0020535E"/>
    <w:rsid w:val="002057D4"/>
    <w:rsid w:val="00205D20"/>
    <w:rsid w:val="00205D51"/>
    <w:rsid w:val="00205FCE"/>
    <w:rsid w:val="00206016"/>
    <w:rsid w:val="002066FC"/>
    <w:rsid w:val="00206D7A"/>
    <w:rsid w:val="00206FCC"/>
    <w:rsid w:val="00207574"/>
    <w:rsid w:val="0020776F"/>
    <w:rsid w:val="00210390"/>
    <w:rsid w:val="00211231"/>
    <w:rsid w:val="0021182A"/>
    <w:rsid w:val="00211DDF"/>
    <w:rsid w:val="00212225"/>
    <w:rsid w:val="002126A8"/>
    <w:rsid w:val="00213002"/>
    <w:rsid w:val="002133FB"/>
    <w:rsid w:val="00213B24"/>
    <w:rsid w:val="00213BCD"/>
    <w:rsid w:val="00214058"/>
    <w:rsid w:val="002143F5"/>
    <w:rsid w:val="00215163"/>
    <w:rsid w:val="0021645B"/>
    <w:rsid w:val="00216679"/>
    <w:rsid w:val="002168CE"/>
    <w:rsid w:val="00216D6D"/>
    <w:rsid w:val="0021727D"/>
    <w:rsid w:val="0021761A"/>
    <w:rsid w:val="00220133"/>
    <w:rsid w:val="00220180"/>
    <w:rsid w:val="00220419"/>
    <w:rsid w:val="00220678"/>
    <w:rsid w:val="00220BD0"/>
    <w:rsid w:val="00220D5C"/>
    <w:rsid w:val="00221BA4"/>
    <w:rsid w:val="00221EB3"/>
    <w:rsid w:val="00221F7E"/>
    <w:rsid w:val="00222AE5"/>
    <w:rsid w:val="00222BB2"/>
    <w:rsid w:val="0022361A"/>
    <w:rsid w:val="00223EAE"/>
    <w:rsid w:val="00223F0C"/>
    <w:rsid w:val="002249F6"/>
    <w:rsid w:val="002251FE"/>
    <w:rsid w:val="0022538B"/>
    <w:rsid w:val="002257BE"/>
    <w:rsid w:val="002258A9"/>
    <w:rsid w:val="0022651C"/>
    <w:rsid w:val="002267F8"/>
    <w:rsid w:val="0022699E"/>
    <w:rsid w:val="00226B51"/>
    <w:rsid w:val="00226D26"/>
    <w:rsid w:val="00227136"/>
    <w:rsid w:val="002273BD"/>
    <w:rsid w:val="002276BA"/>
    <w:rsid w:val="00227DD9"/>
    <w:rsid w:val="00227E77"/>
    <w:rsid w:val="00227F06"/>
    <w:rsid w:val="0023052B"/>
    <w:rsid w:val="002309D1"/>
    <w:rsid w:val="00230E7A"/>
    <w:rsid w:val="00231110"/>
    <w:rsid w:val="00231F24"/>
    <w:rsid w:val="002322A2"/>
    <w:rsid w:val="00232409"/>
    <w:rsid w:val="00232523"/>
    <w:rsid w:val="00232539"/>
    <w:rsid w:val="002325D2"/>
    <w:rsid w:val="00232704"/>
    <w:rsid w:val="0023315E"/>
    <w:rsid w:val="002331E2"/>
    <w:rsid w:val="00233202"/>
    <w:rsid w:val="00233425"/>
    <w:rsid w:val="00233495"/>
    <w:rsid w:val="00233DA1"/>
    <w:rsid w:val="00234196"/>
    <w:rsid w:val="00234459"/>
    <w:rsid w:val="0023473F"/>
    <w:rsid w:val="00234B87"/>
    <w:rsid w:val="00234DB5"/>
    <w:rsid w:val="002350B0"/>
    <w:rsid w:val="00235AF6"/>
    <w:rsid w:val="00235ED9"/>
    <w:rsid w:val="00236069"/>
    <w:rsid w:val="00236631"/>
    <w:rsid w:val="00236ADF"/>
    <w:rsid w:val="00237671"/>
    <w:rsid w:val="002376F8"/>
    <w:rsid w:val="00237AB6"/>
    <w:rsid w:val="0024042A"/>
    <w:rsid w:val="0024092B"/>
    <w:rsid w:val="00240EB3"/>
    <w:rsid w:val="002413CC"/>
    <w:rsid w:val="00241865"/>
    <w:rsid w:val="002422BB"/>
    <w:rsid w:val="002424B2"/>
    <w:rsid w:val="00242651"/>
    <w:rsid w:val="00243094"/>
    <w:rsid w:val="00243308"/>
    <w:rsid w:val="002439AF"/>
    <w:rsid w:val="002440AB"/>
    <w:rsid w:val="00244C1B"/>
    <w:rsid w:val="00244CE2"/>
    <w:rsid w:val="00245965"/>
    <w:rsid w:val="00245D9A"/>
    <w:rsid w:val="00245F79"/>
    <w:rsid w:val="00246242"/>
    <w:rsid w:val="0024712A"/>
    <w:rsid w:val="00247582"/>
    <w:rsid w:val="002478F1"/>
    <w:rsid w:val="00247CB8"/>
    <w:rsid w:val="00247D01"/>
    <w:rsid w:val="00247EF4"/>
    <w:rsid w:val="00247F48"/>
    <w:rsid w:val="00250888"/>
    <w:rsid w:val="00250D95"/>
    <w:rsid w:val="00251450"/>
    <w:rsid w:val="002516AA"/>
    <w:rsid w:val="002519DB"/>
    <w:rsid w:val="002524E8"/>
    <w:rsid w:val="00252EB4"/>
    <w:rsid w:val="00253097"/>
    <w:rsid w:val="002533A4"/>
    <w:rsid w:val="00253427"/>
    <w:rsid w:val="002536CE"/>
    <w:rsid w:val="002537D4"/>
    <w:rsid w:val="002538AA"/>
    <w:rsid w:val="00253B77"/>
    <w:rsid w:val="002541A6"/>
    <w:rsid w:val="0025442C"/>
    <w:rsid w:val="0025565C"/>
    <w:rsid w:val="0025589E"/>
    <w:rsid w:val="00255CFD"/>
    <w:rsid w:val="00256677"/>
    <w:rsid w:val="00256BB5"/>
    <w:rsid w:val="002573AC"/>
    <w:rsid w:val="0026029A"/>
    <w:rsid w:val="00260A7E"/>
    <w:rsid w:val="00261091"/>
    <w:rsid w:val="002613F7"/>
    <w:rsid w:val="0026181C"/>
    <w:rsid w:val="002635E2"/>
    <w:rsid w:val="0026371D"/>
    <w:rsid w:val="00263C40"/>
    <w:rsid w:val="002640E7"/>
    <w:rsid w:val="00264122"/>
    <w:rsid w:val="0026449E"/>
    <w:rsid w:val="002650C3"/>
    <w:rsid w:val="0026540B"/>
    <w:rsid w:val="002665B4"/>
    <w:rsid w:val="002665F7"/>
    <w:rsid w:val="00266967"/>
    <w:rsid w:val="00266F88"/>
    <w:rsid w:val="00266FA0"/>
    <w:rsid w:val="0026794A"/>
    <w:rsid w:val="00270654"/>
    <w:rsid w:val="00270A48"/>
    <w:rsid w:val="00270CEB"/>
    <w:rsid w:val="00271075"/>
    <w:rsid w:val="00271180"/>
    <w:rsid w:val="0027162D"/>
    <w:rsid w:val="0027171F"/>
    <w:rsid w:val="00271741"/>
    <w:rsid w:val="00271DC3"/>
    <w:rsid w:val="00271EC9"/>
    <w:rsid w:val="002720EB"/>
    <w:rsid w:val="00272541"/>
    <w:rsid w:val="00272724"/>
    <w:rsid w:val="00272AA4"/>
    <w:rsid w:val="00272DAF"/>
    <w:rsid w:val="00272E02"/>
    <w:rsid w:val="00272E5D"/>
    <w:rsid w:val="00272FD4"/>
    <w:rsid w:val="00273A72"/>
    <w:rsid w:val="00273CC3"/>
    <w:rsid w:val="00273F11"/>
    <w:rsid w:val="00274B0D"/>
    <w:rsid w:val="002757C0"/>
    <w:rsid w:val="002757C6"/>
    <w:rsid w:val="0027627A"/>
    <w:rsid w:val="00276838"/>
    <w:rsid w:val="0027709E"/>
    <w:rsid w:val="0027714B"/>
    <w:rsid w:val="0027783B"/>
    <w:rsid w:val="00277C01"/>
    <w:rsid w:val="002800CF"/>
    <w:rsid w:val="002803F5"/>
    <w:rsid w:val="002807E2"/>
    <w:rsid w:val="00280812"/>
    <w:rsid w:val="002808AD"/>
    <w:rsid w:val="002811C0"/>
    <w:rsid w:val="002812B0"/>
    <w:rsid w:val="00281428"/>
    <w:rsid w:val="00282009"/>
    <w:rsid w:val="0028216E"/>
    <w:rsid w:val="0028240F"/>
    <w:rsid w:val="0028245B"/>
    <w:rsid w:val="00282773"/>
    <w:rsid w:val="00282A45"/>
    <w:rsid w:val="00282E3B"/>
    <w:rsid w:val="00282F7B"/>
    <w:rsid w:val="002832FA"/>
    <w:rsid w:val="002843D7"/>
    <w:rsid w:val="0028524C"/>
    <w:rsid w:val="00285538"/>
    <w:rsid w:val="00285555"/>
    <w:rsid w:val="00285A00"/>
    <w:rsid w:val="00285AFE"/>
    <w:rsid w:val="00286F64"/>
    <w:rsid w:val="00287555"/>
    <w:rsid w:val="00287585"/>
    <w:rsid w:val="002876D8"/>
    <w:rsid w:val="00287995"/>
    <w:rsid w:val="00287A1B"/>
    <w:rsid w:val="00287EE6"/>
    <w:rsid w:val="00290A00"/>
    <w:rsid w:val="00290BE3"/>
    <w:rsid w:val="00290CE8"/>
    <w:rsid w:val="00291038"/>
    <w:rsid w:val="00291353"/>
    <w:rsid w:val="002918C5"/>
    <w:rsid w:val="00291900"/>
    <w:rsid w:val="00291CF9"/>
    <w:rsid w:val="00292DC6"/>
    <w:rsid w:val="002930AF"/>
    <w:rsid w:val="00293DD8"/>
    <w:rsid w:val="00293F56"/>
    <w:rsid w:val="00294200"/>
    <w:rsid w:val="00294591"/>
    <w:rsid w:val="00294DEA"/>
    <w:rsid w:val="00294EEE"/>
    <w:rsid w:val="002953E7"/>
    <w:rsid w:val="00295C85"/>
    <w:rsid w:val="00296093"/>
    <w:rsid w:val="002971C7"/>
    <w:rsid w:val="0029765F"/>
    <w:rsid w:val="00297DB2"/>
    <w:rsid w:val="002A00AD"/>
    <w:rsid w:val="002A0460"/>
    <w:rsid w:val="002A085C"/>
    <w:rsid w:val="002A0921"/>
    <w:rsid w:val="002A1410"/>
    <w:rsid w:val="002A1AA6"/>
    <w:rsid w:val="002A1D6F"/>
    <w:rsid w:val="002A245F"/>
    <w:rsid w:val="002A3010"/>
    <w:rsid w:val="002A3489"/>
    <w:rsid w:val="002A36D1"/>
    <w:rsid w:val="002A3AD2"/>
    <w:rsid w:val="002A56AA"/>
    <w:rsid w:val="002A61AD"/>
    <w:rsid w:val="002A6351"/>
    <w:rsid w:val="002A669F"/>
    <w:rsid w:val="002A66D2"/>
    <w:rsid w:val="002A6C8A"/>
    <w:rsid w:val="002A75F1"/>
    <w:rsid w:val="002A7B2F"/>
    <w:rsid w:val="002A7CA2"/>
    <w:rsid w:val="002B06DE"/>
    <w:rsid w:val="002B0D6F"/>
    <w:rsid w:val="002B1836"/>
    <w:rsid w:val="002B1B86"/>
    <w:rsid w:val="002B1D4E"/>
    <w:rsid w:val="002B202D"/>
    <w:rsid w:val="002B2704"/>
    <w:rsid w:val="002B286D"/>
    <w:rsid w:val="002B3B7D"/>
    <w:rsid w:val="002B504D"/>
    <w:rsid w:val="002B5399"/>
    <w:rsid w:val="002B53EA"/>
    <w:rsid w:val="002B590D"/>
    <w:rsid w:val="002B6CC9"/>
    <w:rsid w:val="002B6D56"/>
    <w:rsid w:val="002B76EE"/>
    <w:rsid w:val="002B7744"/>
    <w:rsid w:val="002B7C35"/>
    <w:rsid w:val="002C01D4"/>
    <w:rsid w:val="002C0B58"/>
    <w:rsid w:val="002C0C16"/>
    <w:rsid w:val="002C0C95"/>
    <w:rsid w:val="002C0D74"/>
    <w:rsid w:val="002C2024"/>
    <w:rsid w:val="002C2274"/>
    <w:rsid w:val="002C232E"/>
    <w:rsid w:val="002C284A"/>
    <w:rsid w:val="002C2AE8"/>
    <w:rsid w:val="002C2CB9"/>
    <w:rsid w:val="002C3CCA"/>
    <w:rsid w:val="002C419A"/>
    <w:rsid w:val="002C4412"/>
    <w:rsid w:val="002C48AB"/>
    <w:rsid w:val="002C55A7"/>
    <w:rsid w:val="002C5C5F"/>
    <w:rsid w:val="002C6192"/>
    <w:rsid w:val="002C6D7A"/>
    <w:rsid w:val="002C70DE"/>
    <w:rsid w:val="002C75B7"/>
    <w:rsid w:val="002C77DB"/>
    <w:rsid w:val="002D11F4"/>
    <w:rsid w:val="002D1346"/>
    <w:rsid w:val="002D1C60"/>
    <w:rsid w:val="002D1F94"/>
    <w:rsid w:val="002D21C5"/>
    <w:rsid w:val="002D2483"/>
    <w:rsid w:val="002D2CAD"/>
    <w:rsid w:val="002D345E"/>
    <w:rsid w:val="002D41E7"/>
    <w:rsid w:val="002D4852"/>
    <w:rsid w:val="002D4939"/>
    <w:rsid w:val="002D4EA3"/>
    <w:rsid w:val="002D4F38"/>
    <w:rsid w:val="002D57F2"/>
    <w:rsid w:val="002D59EB"/>
    <w:rsid w:val="002D5F60"/>
    <w:rsid w:val="002D6544"/>
    <w:rsid w:val="002D66BC"/>
    <w:rsid w:val="002D6C11"/>
    <w:rsid w:val="002D6F50"/>
    <w:rsid w:val="002D7148"/>
    <w:rsid w:val="002D7397"/>
    <w:rsid w:val="002D73A4"/>
    <w:rsid w:val="002D7641"/>
    <w:rsid w:val="002D7FBB"/>
    <w:rsid w:val="002E0011"/>
    <w:rsid w:val="002E0773"/>
    <w:rsid w:val="002E07DF"/>
    <w:rsid w:val="002E0820"/>
    <w:rsid w:val="002E0EB0"/>
    <w:rsid w:val="002E1733"/>
    <w:rsid w:val="002E1E6E"/>
    <w:rsid w:val="002E2794"/>
    <w:rsid w:val="002E2897"/>
    <w:rsid w:val="002E2E1B"/>
    <w:rsid w:val="002E2E4F"/>
    <w:rsid w:val="002E3389"/>
    <w:rsid w:val="002E4809"/>
    <w:rsid w:val="002E49E5"/>
    <w:rsid w:val="002E4B94"/>
    <w:rsid w:val="002E57F3"/>
    <w:rsid w:val="002E5C82"/>
    <w:rsid w:val="002E60AE"/>
    <w:rsid w:val="002E633B"/>
    <w:rsid w:val="002E63F1"/>
    <w:rsid w:val="002E67A7"/>
    <w:rsid w:val="002E6A8C"/>
    <w:rsid w:val="002E6C2C"/>
    <w:rsid w:val="002E6C78"/>
    <w:rsid w:val="002E6FCB"/>
    <w:rsid w:val="002E7703"/>
    <w:rsid w:val="002E7CC0"/>
    <w:rsid w:val="002E7E1C"/>
    <w:rsid w:val="002E7FBC"/>
    <w:rsid w:val="002F024D"/>
    <w:rsid w:val="002F04B2"/>
    <w:rsid w:val="002F07D7"/>
    <w:rsid w:val="002F10AF"/>
    <w:rsid w:val="002F1700"/>
    <w:rsid w:val="002F18C8"/>
    <w:rsid w:val="002F1C88"/>
    <w:rsid w:val="002F2398"/>
    <w:rsid w:val="002F3222"/>
    <w:rsid w:val="002F334D"/>
    <w:rsid w:val="002F34E8"/>
    <w:rsid w:val="002F3731"/>
    <w:rsid w:val="002F381E"/>
    <w:rsid w:val="002F3B37"/>
    <w:rsid w:val="002F3D6A"/>
    <w:rsid w:val="002F3DDE"/>
    <w:rsid w:val="002F419D"/>
    <w:rsid w:val="002F45EB"/>
    <w:rsid w:val="002F46A0"/>
    <w:rsid w:val="002F47C2"/>
    <w:rsid w:val="002F5176"/>
    <w:rsid w:val="002F5587"/>
    <w:rsid w:val="002F57E2"/>
    <w:rsid w:val="002F584A"/>
    <w:rsid w:val="002F586D"/>
    <w:rsid w:val="002F5B97"/>
    <w:rsid w:val="002F5DE3"/>
    <w:rsid w:val="002F611F"/>
    <w:rsid w:val="00301EFB"/>
    <w:rsid w:val="003027C5"/>
    <w:rsid w:val="003029AE"/>
    <w:rsid w:val="00302A43"/>
    <w:rsid w:val="00302F1F"/>
    <w:rsid w:val="00302F84"/>
    <w:rsid w:val="00303BDA"/>
    <w:rsid w:val="00303EE8"/>
    <w:rsid w:val="00303EEB"/>
    <w:rsid w:val="0030428F"/>
    <w:rsid w:val="00304AA7"/>
    <w:rsid w:val="00304D51"/>
    <w:rsid w:val="003056F0"/>
    <w:rsid w:val="0030593E"/>
    <w:rsid w:val="00305AB8"/>
    <w:rsid w:val="00305F7E"/>
    <w:rsid w:val="003069E2"/>
    <w:rsid w:val="00307ACE"/>
    <w:rsid w:val="0031066C"/>
    <w:rsid w:val="00310A48"/>
    <w:rsid w:val="00310AC1"/>
    <w:rsid w:val="0031106C"/>
    <w:rsid w:val="00311846"/>
    <w:rsid w:val="00311C75"/>
    <w:rsid w:val="00312C7E"/>
    <w:rsid w:val="00313F2D"/>
    <w:rsid w:val="00313FAC"/>
    <w:rsid w:val="003143C5"/>
    <w:rsid w:val="00315C84"/>
    <w:rsid w:val="00315E27"/>
    <w:rsid w:val="00315F16"/>
    <w:rsid w:val="003161C6"/>
    <w:rsid w:val="00316EFF"/>
    <w:rsid w:val="003177D5"/>
    <w:rsid w:val="00317A3B"/>
    <w:rsid w:val="00317BBB"/>
    <w:rsid w:val="00317E94"/>
    <w:rsid w:val="00317E98"/>
    <w:rsid w:val="00317FE2"/>
    <w:rsid w:val="003203B7"/>
    <w:rsid w:val="0032084F"/>
    <w:rsid w:val="003212E2"/>
    <w:rsid w:val="003215C4"/>
    <w:rsid w:val="00321BD6"/>
    <w:rsid w:val="0032211B"/>
    <w:rsid w:val="0032286A"/>
    <w:rsid w:val="00322E21"/>
    <w:rsid w:val="00323558"/>
    <w:rsid w:val="00323608"/>
    <w:rsid w:val="00323D8A"/>
    <w:rsid w:val="003241B3"/>
    <w:rsid w:val="003242F7"/>
    <w:rsid w:val="00324340"/>
    <w:rsid w:val="00324B4C"/>
    <w:rsid w:val="00325022"/>
    <w:rsid w:val="00325565"/>
    <w:rsid w:val="00325757"/>
    <w:rsid w:val="00325C24"/>
    <w:rsid w:val="00325E08"/>
    <w:rsid w:val="0032603B"/>
    <w:rsid w:val="0032605C"/>
    <w:rsid w:val="003260E6"/>
    <w:rsid w:val="00326451"/>
    <w:rsid w:val="003273F8"/>
    <w:rsid w:val="003300CC"/>
    <w:rsid w:val="003303DD"/>
    <w:rsid w:val="003303F0"/>
    <w:rsid w:val="003306EB"/>
    <w:rsid w:val="00331236"/>
    <w:rsid w:val="0033128C"/>
    <w:rsid w:val="003312BA"/>
    <w:rsid w:val="0033131B"/>
    <w:rsid w:val="00331348"/>
    <w:rsid w:val="0033136B"/>
    <w:rsid w:val="003313D8"/>
    <w:rsid w:val="0033184F"/>
    <w:rsid w:val="003319A7"/>
    <w:rsid w:val="00332127"/>
    <w:rsid w:val="0033237D"/>
    <w:rsid w:val="003323D1"/>
    <w:rsid w:val="00332662"/>
    <w:rsid w:val="00333B0E"/>
    <w:rsid w:val="00334370"/>
    <w:rsid w:val="00334DEA"/>
    <w:rsid w:val="00335EDF"/>
    <w:rsid w:val="00335F06"/>
    <w:rsid w:val="00336365"/>
    <w:rsid w:val="003364C7"/>
    <w:rsid w:val="003367FF"/>
    <w:rsid w:val="003368CE"/>
    <w:rsid w:val="00336B43"/>
    <w:rsid w:val="00336E13"/>
    <w:rsid w:val="003379A9"/>
    <w:rsid w:val="00337A11"/>
    <w:rsid w:val="00337ECF"/>
    <w:rsid w:val="003401B2"/>
    <w:rsid w:val="00340B87"/>
    <w:rsid w:val="00340F99"/>
    <w:rsid w:val="00341476"/>
    <w:rsid w:val="0034149D"/>
    <w:rsid w:val="0034194E"/>
    <w:rsid w:val="00341E97"/>
    <w:rsid w:val="00342524"/>
    <w:rsid w:val="003427AC"/>
    <w:rsid w:val="0034299C"/>
    <w:rsid w:val="00342A8A"/>
    <w:rsid w:val="00342AA4"/>
    <w:rsid w:val="00342FB8"/>
    <w:rsid w:val="0034350A"/>
    <w:rsid w:val="003435D3"/>
    <w:rsid w:val="00343957"/>
    <w:rsid w:val="00343E06"/>
    <w:rsid w:val="00343F85"/>
    <w:rsid w:val="003445B5"/>
    <w:rsid w:val="00344A89"/>
    <w:rsid w:val="00344B2A"/>
    <w:rsid w:val="00344DAD"/>
    <w:rsid w:val="00344F89"/>
    <w:rsid w:val="0034594B"/>
    <w:rsid w:val="00345F51"/>
    <w:rsid w:val="0034615D"/>
    <w:rsid w:val="00346513"/>
    <w:rsid w:val="003467AB"/>
    <w:rsid w:val="003469A4"/>
    <w:rsid w:val="00346C49"/>
    <w:rsid w:val="0034716E"/>
    <w:rsid w:val="003471AC"/>
    <w:rsid w:val="003477B7"/>
    <w:rsid w:val="0034786D"/>
    <w:rsid w:val="00347CB3"/>
    <w:rsid w:val="00347CD1"/>
    <w:rsid w:val="00350690"/>
    <w:rsid w:val="003507A7"/>
    <w:rsid w:val="003509C9"/>
    <w:rsid w:val="00350B54"/>
    <w:rsid w:val="00351D0E"/>
    <w:rsid w:val="00351D9A"/>
    <w:rsid w:val="00352804"/>
    <w:rsid w:val="00352B58"/>
    <w:rsid w:val="00352C7C"/>
    <w:rsid w:val="00352D01"/>
    <w:rsid w:val="00352F80"/>
    <w:rsid w:val="0035365A"/>
    <w:rsid w:val="00353AF9"/>
    <w:rsid w:val="00353B50"/>
    <w:rsid w:val="003548BB"/>
    <w:rsid w:val="00354ACF"/>
    <w:rsid w:val="00354C4D"/>
    <w:rsid w:val="00355598"/>
    <w:rsid w:val="003558B8"/>
    <w:rsid w:val="00355AF5"/>
    <w:rsid w:val="00356129"/>
    <w:rsid w:val="0035662D"/>
    <w:rsid w:val="00356A85"/>
    <w:rsid w:val="00356F35"/>
    <w:rsid w:val="00356F7B"/>
    <w:rsid w:val="00356FEA"/>
    <w:rsid w:val="003573BF"/>
    <w:rsid w:val="00357B4E"/>
    <w:rsid w:val="00360321"/>
    <w:rsid w:val="003609EF"/>
    <w:rsid w:val="00360C9F"/>
    <w:rsid w:val="00360D7D"/>
    <w:rsid w:val="00360F1F"/>
    <w:rsid w:val="003614C4"/>
    <w:rsid w:val="00361AB0"/>
    <w:rsid w:val="00361D91"/>
    <w:rsid w:val="00363011"/>
    <w:rsid w:val="00363115"/>
    <w:rsid w:val="0036339E"/>
    <w:rsid w:val="003634A9"/>
    <w:rsid w:val="00363D29"/>
    <w:rsid w:val="00363D64"/>
    <w:rsid w:val="00363E4C"/>
    <w:rsid w:val="003642AE"/>
    <w:rsid w:val="003645CE"/>
    <w:rsid w:val="00364953"/>
    <w:rsid w:val="00364CC7"/>
    <w:rsid w:val="00364E31"/>
    <w:rsid w:val="0036573B"/>
    <w:rsid w:val="0036638A"/>
    <w:rsid w:val="00366705"/>
    <w:rsid w:val="003667BE"/>
    <w:rsid w:val="00366ED4"/>
    <w:rsid w:val="00367211"/>
    <w:rsid w:val="00367342"/>
    <w:rsid w:val="00367E28"/>
    <w:rsid w:val="00367E64"/>
    <w:rsid w:val="0037068E"/>
    <w:rsid w:val="00370C75"/>
    <w:rsid w:val="003712C7"/>
    <w:rsid w:val="00371C84"/>
    <w:rsid w:val="00371ECA"/>
    <w:rsid w:val="00372516"/>
    <w:rsid w:val="003726A6"/>
    <w:rsid w:val="00372915"/>
    <w:rsid w:val="003732C1"/>
    <w:rsid w:val="00373467"/>
    <w:rsid w:val="00373A29"/>
    <w:rsid w:val="00373BE9"/>
    <w:rsid w:val="00374173"/>
    <w:rsid w:val="00374597"/>
    <w:rsid w:val="00375327"/>
    <w:rsid w:val="003753EE"/>
    <w:rsid w:val="0037589B"/>
    <w:rsid w:val="00375CDA"/>
    <w:rsid w:val="0037688B"/>
    <w:rsid w:val="00376C79"/>
    <w:rsid w:val="00376E39"/>
    <w:rsid w:val="0037795F"/>
    <w:rsid w:val="003802B7"/>
    <w:rsid w:val="00380656"/>
    <w:rsid w:val="00380B5B"/>
    <w:rsid w:val="00380BAF"/>
    <w:rsid w:val="00380E78"/>
    <w:rsid w:val="0038103B"/>
    <w:rsid w:val="003812E6"/>
    <w:rsid w:val="00381503"/>
    <w:rsid w:val="00381D04"/>
    <w:rsid w:val="00381F84"/>
    <w:rsid w:val="00382537"/>
    <w:rsid w:val="0038338B"/>
    <w:rsid w:val="003833C7"/>
    <w:rsid w:val="0038346E"/>
    <w:rsid w:val="003837EA"/>
    <w:rsid w:val="0038394B"/>
    <w:rsid w:val="00384355"/>
    <w:rsid w:val="003845A6"/>
    <w:rsid w:val="0038501A"/>
    <w:rsid w:val="00385459"/>
    <w:rsid w:val="0038551B"/>
    <w:rsid w:val="00385A56"/>
    <w:rsid w:val="00386034"/>
    <w:rsid w:val="00387038"/>
    <w:rsid w:val="00387752"/>
    <w:rsid w:val="00390214"/>
    <w:rsid w:val="00390B9A"/>
    <w:rsid w:val="00391839"/>
    <w:rsid w:val="00391C13"/>
    <w:rsid w:val="003927F2"/>
    <w:rsid w:val="00392AA0"/>
    <w:rsid w:val="00392B97"/>
    <w:rsid w:val="00394101"/>
    <w:rsid w:val="0039425C"/>
    <w:rsid w:val="0039454D"/>
    <w:rsid w:val="00394F01"/>
    <w:rsid w:val="0039516C"/>
    <w:rsid w:val="003954CA"/>
    <w:rsid w:val="00395925"/>
    <w:rsid w:val="00395F96"/>
    <w:rsid w:val="00396388"/>
    <w:rsid w:val="003965D3"/>
    <w:rsid w:val="003966B7"/>
    <w:rsid w:val="00396794"/>
    <w:rsid w:val="00396C87"/>
    <w:rsid w:val="00396EDE"/>
    <w:rsid w:val="00397163"/>
    <w:rsid w:val="003973D8"/>
    <w:rsid w:val="003977AB"/>
    <w:rsid w:val="003978CB"/>
    <w:rsid w:val="00397ADB"/>
    <w:rsid w:val="003A00C3"/>
    <w:rsid w:val="003A03CC"/>
    <w:rsid w:val="003A1329"/>
    <w:rsid w:val="003A1A7E"/>
    <w:rsid w:val="003A1B3F"/>
    <w:rsid w:val="003A1C3D"/>
    <w:rsid w:val="003A1CCE"/>
    <w:rsid w:val="003A242C"/>
    <w:rsid w:val="003A252A"/>
    <w:rsid w:val="003A2C4D"/>
    <w:rsid w:val="003A2EAC"/>
    <w:rsid w:val="003A3779"/>
    <w:rsid w:val="003A435B"/>
    <w:rsid w:val="003A47C9"/>
    <w:rsid w:val="003A4DAF"/>
    <w:rsid w:val="003A52B1"/>
    <w:rsid w:val="003A56A6"/>
    <w:rsid w:val="003A571F"/>
    <w:rsid w:val="003A5888"/>
    <w:rsid w:val="003A61D9"/>
    <w:rsid w:val="003A6281"/>
    <w:rsid w:val="003A6532"/>
    <w:rsid w:val="003A6B21"/>
    <w:rsid w:val="003A6C65"/>
    <w:rsid w:val="003A7498"/>
    <w:rsid w:val="003A7F3B"/>
    <w:rsid w:val="003B059A"/>
    <w:rsid w:val="003B0824"/>
    <w:rsid w:val="003B0A02"/>
    <w:rsid w:val="003B0B0C"/>
    <w:rsid w:val="003B0BB3"/>
    <w:rsid w:val="003B0DB3"/>
    <w:rsid w:val="003B13A1"/>
    <w:rsid w:val="003B1C56"/>
    <w:rsid w:val="003B1F8D"/>
    <w:rsid w:val="003B28FB"/>
    <w:rsid w:val="003B2AA7"/>
    <w:rsid w:val="003B3C50"/>
    <w:rsid w:val="003B46B6"/>
    <w:rsid w:val="003B497F"/>
    <w:rsid w:val="003B4CD7"/>
    <w:rsid w:val="003B5010"/>
    <w:rsid w:val="003B5042"/>
    <w:rsid w:val="003B53AB"/>
    <w:rsid w:val="003B5945"/>
    <w:rsid w:val="003B5DDA"/>
    <w:rsid w:val="003B5E63"/>
    <w:rsid w:val="003B6088"/>
    <w:rsid w:val="003B64E8"/>
    <w:rsid w:val="003B66E0"/>
    <w:rsid w:val="003B71CC"/>
    <w:rsid w:val="003B760C"/>
    <w:rsid w:val="003B76A8"/>
    <w:rsid w:val="003B7EB7"/>
    <w:rsid w:val="003B7F8E"/>
    <w:rsid w:val="003C13CC"/>
    <w:rsid w:val="003C160C"/>
    <w:rsid w:val="003C1AFA"/>
    <w:rsid w:val="003C1DAA"/>
    <w:rsid w:val="003C1EAA"/>
    <w:rsid w:val="003C21C6"/>
    <w:rsid w:val="003C24CA"/>
    <w:rsid w:val="003C3054"/>
    <w:rsid w:val="003C3F9E"/>
    <w:rsid w:val="003C45CB"/>
    <w:rsid w:val="003C48A6"/>
    <w:rsid w:val="003C49D4"/>
    <w:rsid w:val="003C4E61"/>
    <w:rsid w:val="003C4F1D"/>
    <w:rsid w:val="003C5056"/>
    <w:rsid w:val="003C561E"/>
    <w:rsid w:val="003C5800"/>
    <w:rsid w:val="003C5AB6"/>
    <w:rsid w:val="003C5F7C"/>
    <w:rsid w:val="003C60D7"/>
    <w:rsid w:val="003C6952"/>
    <w:rsid w:val="003C6DDC"/>
    <w:rsid w:val="003C7312"/>
    <w:rsid w:val="003C7D44"/>
    <w:rsid w:val="003D052C"/>
    <w:rsid w:val="003D05C3"/>
    <w:rsid w:val="003D06C4"/>
    <w:rsid w:val="003D09A8"/>
    <w:rsid w:val="003D0C75"/>
    <w:rsid w:val="003D0EF6"/>
    <w:rsid w:val="003D125A"/>
    <w:rsid w:val="003D1326"/>
    <w:rsid w:val="003D1B88"/>
    <w:rsid w:val="003D1CA7"/>
    <w:rsid w:val="003D1F17"/>
    <w:rsid w:val="003D28A1"/>
    <w:rsid w:val="003D2C85"/>
    <w:rsid w:val="003D302B"/>
    <w:rsid w:val="003D34D2"/>
    <w:rsid w:val="003D400C"/>
    <w:rsid w:val="003D42E2"/>
    <w:rsid w:val="003D4FF4"/>
    <w:rsid w:val="003D5414"/>
    <w:rsid w:val="003D5791"/>
    <w:rsid w:val="003D57A1"/>
    <w:rsid w:val="003D6089"/>
    <w:rsid w:val="003D60BC"/>
    <w:rsid w:val="003D624A"/>
    <w:rsid w:val="003D66C8"/>
    <w:rsid w:val="003D6848"/>
    <w:rsid w:val="003D694F"/>
    <w:rsid w:val="003D6EBA"/>
    <w:rsid w:val="003D7A76"/>
    <w:rsid w:val="003E0488"/>
    <w:rsid w:val="003E0675"/>
    <w:rsid w:val="003E0A3D"/>
    <w:rsid w:val="003E0D0A"/>
    <w:rsid w:val="003E1576"/>
    <w:rsid w:val="003E1FEF"/>
    <w:rsid w:val="003E21FD"/>
    <w:rsid w:val="003E24CB"/>
    <w:rsid w:val="003E24DA"/>
    <w:rsid w:val="003E2B75"/>
    <w:rsid w:val="003E31EF"/>
    <w:rsid w:val="003E382A"/>
    <w:rsid w:val="003E3883"/>
    <w:rsid w:val="003E3B3E"/>
    <w:rsid w:val="003E3C7F"/>
    <w:rsid w:val="003E3DC7"/>
    <w:rsid w:val="003E43F6"/>
    <w:rsid w:val="003E48AA"/>
    <w:rsid w:val="003E4DB7"/>
    <w:rsid w:val="003E5823"/>
    <w:rsid w:val="003E5D80"/>
    <w:rsid w:val="003E6DE7"/>
    <w:rsid w:val="003E6EE8"/>
    <w:rsid w:val="003E7A9A"/>
    <w:rsid w:val="003E7C05"/>
    <w:rsid w:val="003E7C10"/>
    <w:rsid w:val="003E7E60"/>
    <w:rsid w:val="003F05B7"/>
    <w:rsid w:val="003F062B"/>
    <w:rsid w:val="003F108B"/>
    <w:rsid w:val="003F10AE"/>
    <w:rsid w:val="003F1332"/>
    <w:rsid w:val="003F13AF"/>
    <w:rsid w:val="003F1544"/>
    <w:rsid w:val="003F1617"/>
    <w:rsid w:val="003F168B"/>
    <w:rsid w:val="003F1A10"/>
    <w:rsid w:val="003F1E63"/>
    <w:rsid w:val="003F29D3"/>
    <w:rsid w:val="003F2C13"/>
    <w:rsid w:val="003F2DF9"/>
    <w:rsid w:val="003F3302"/>
    <w:rsid w:val="003F3327"/>
    <w:rsid w:val="003F3550"/>
    <w:rsid w:val="003F39C3"/>
    <w:rsid w:val="003F40ED"/>
    <w:rsid w:val="003F4258"/>
    <w:rsid w:val="003F4ADB"/>
    <w:rsid w:val="003F54B9"/>
    <w:rsid w:val="003F597D"/>
    <w:rsid w:val="003F5AF7"/>
    <w:rsid w:val="003F6F14"/>
    <w:rsid w:val="0040094F"/>
    <w:rsid w:val="0040102C"/>
    <w:rsid w:val="00401630"/>
    <w:rsid w:val="00401A9F"/>
    <w:rsid w:val="00401CE2"/>
    <w:rsid w:val="00401DFA"/>
    <w:rsid w:val="00401E98"/>
    <w:rsid w:val="00402A2C"/>
    <w:rsid w:val="0040398D"/>
    <w:rsid w:val="00403C5C"/>
    <w:rsid w:val="00403DDA"/>
    <w:rsid w:val="00403F1E"/>
    <w:rsid w:val="00404025"/>
    <w:rsid w:val="004044C8"/>
    <w:rsid w:val="00404629"/>
    <w:rsid w:val="00404D91"/>
    <w:rsid w:val="004055D7"/>
    <w:rsid w:val="00405B1E"/>
    <w:rsid w:val="00405D48"/>
    <w:rsid w:val="0041012B"/>
    <w:rsid w:val="004101E9"/>
    <w:rsid w:val="00410B43"/>
    <w:rsid w:val="00411E4A"/>
    <w:rsid w:val="00411F68"/>
    <w:rsid w:val="004123BE"/>
    <w:rsid w:val="0041268F"/>
    <w:rsid w:val="00413A02"/>
    <w:rsid w:val="00413A41"/>
    <w:rsid w:val="00413D61"/>
    <w:rsid w:val="00413D7E"/>
    <w:rsid w:val="00413F3B"/>
    <w:rsid w:val="00414360"/>
    <w:rsid w:val="0041510E"/>
    <w:rsid w:val="004156A0"/>
    <w:rsid w:val="004156BB"/>
    <w:rsid w:val="00416597"/>
    <w:rsid w:val="00416891"/>
    <w:rsid w:val="0041695C"/>
    <w:rsid w:val="004169D7"/>
    <w:rsid w:val="00416D6D"/>
    <w:rsid w:val="004179F8"/>
    <w:rsid w:val="00417D49"/>
    <w:rsid w:val="00420C5D"/>
    <w:rsid w:val="00420E0A"/>
    <w:rsid w:val="00421DB1"/>
    <w:rsid w:val="00422087"/>
    <w:rsid w:val="00422CB8"/>
    <w:rsid w:val="00422F8A"/>
    <w:rsid w:val="004232A0"/>
    <w:rsid w:val="004233BC"/>
    <w:rsid w:val="00423842"/>
    <w:rsid w:val="00423B55"/>
    <w:rsid w:val="0042448A"/>
    <w:rsid w:val="00424579"/>
    <w:rsid w:val="004246B0"/>
    <w:rsid w:val="00424A5E"/>
    <w:rsid w:val="00424A76"/>
    <w:rsid w:val="00424B77"/>
    <w:rsid w:val="00426B1F"/>
    <w:rsid w:val="004270AB"/>
    <w:rsid w:val="00427F02"/>
    <w:rsid w:val="00430C14"/>
    <w:rsid w:val="004310EC"/>
    <w:rsid w:val="004316BC"/>
    <w:rsid w:val="00432012"/>
    <w:rsid w:val="00432E12"/>
    <w:rsid w:val="00432EBE"/>
    <w:rsid w:val="00433670"/>
    <w:rsid w:val="00435502"/>
    <w:rsid w:val="00436413"/>
    <w:rsid w:val="00437188"/>
    <w:rsid w:val="00437A54"/>
    <w:rsid w:val="00437B36"/>
    <w:rsid w:val="004401F4"/>
    <w:rsid w:val="0044028B"/>
    <w:rsid w:val="004406BF"/>
    <w:rsid w:val="00440B04"/>
    <w:rsid w:val="00440C1B"/>
    <w:rsid w:val="004416F4"/>
    <w:rsid w:val="00441A0C"/>
    <w:rsid w:val="004421F1"/>
    <w:rsid w:val="004426C8"/>
    <w:rsid w:val="00442DB4"/>
    <w:rsid w:val="004434EB"/>
    <w:rsid w:val="00443B5F"/>
    <w:rsid w:val="00443CA1"/>
    <w:rsid w:val="00443F97"/>
    <w:rsid w:val="00444492"/>
    <w:rsid w:val="004446D1"/>
    <w:rsid w:val="00444E68"/>
    <w:rsid w:val="004458F4"/>
    <w:rsid w:val="0044593B"/>
    <w:rsid w:val="00445EAC"/>
    <w:rsid w:val="0044653F"/>
    <w:rsid w:val="00446C33"/>
    <w:rsid w:val="00446E2D"/>
    <w:rsid w:val="004474D8"/>
    <w:rsid w:val="0044757C"/>
    <w:rsid w:val="004477CF"/>
    <w:rsid w:val="004479AB"/>
    <w:rsid w:val="004479FB"/>
    <w:rsid w:val="0045010E"/>
    <w:rsid w:val="00450252"/>
    <w:rsid w:val="0045041E"/>
    <w:rsid w:val="00450737"/>
    <w:rsid w:val="00450FF4"/>
    <w:rsid w:val="0045108B"/>
    <w:rsid w:val="004517B6"/>
    <w:rsid w:val="004519ED"/>
    <w:rsid w:val="00451C26"/>
    <w:rsid w:val="00451EAD"/>
    <w:rsid w:val="0045220F"/>
    <w:rsid w:val="00452E3F"/>
    <w:rsid w:val="004538E8"/>
    <w:rsid w:val="004538FB"/>
    <w:rsid w:val="00453A43"/>
    <w:rsid w:val="00454003"/>
    <w:rsid w:val="00454109"/>
    <w:rsid w:val="0045605C"/>
    <w:rsid w:val="0045625F"/>
    <w:rsid w:val="00456375"/>
    <w:rsid w:val="0045639F"/>
    <w:rsid w:val="004564C8"/>
    <w:rsid w:val="004567BA"/>
    <w:rsid w:val="004572D8"/>
    <w:rsid w:val="0045770D"/>
    <w:rsid w:val="00457FD3"/>
    <w:rsid w:val="00460168"/>
    <w:rsid w:val="00460213"/>
    <w:rsid w:val="00460654"/>
    <w:rsid w:val="00460933"/>
    <w:rsid w:val="004609E8"/>
    <w:rsid w:val="00460EEA"/>
    <w:rsid w:val="00460F01"/>
    <w:rsid w:val="004614C3"/>
    <w:rsid w:val="0046151F"/>
    <w:rsid w:val="00461B29"/>
    <w:rsid w:val="00461D6A"/>
    <w:rsid w:val="004621DB"/>
    <w:rsid w:val="004623DD"/>
    <w:rsid w:val="0046299D"/>
    <w:rsid w:val="0046327E"/>
    <w:rsid w:val="004637C5"/>
    <w:rsid w:val="00463878"/>
    <w:rsid w:val="00463B26"/>
    <w:rsid w:val="00464046"/>
    <w:rsid w:val="00464EB9"/>
    <w:rsid w:val="004650CD"/>
    <w:rsid w:val="004654A4"/>
    <w:rsid w:val="004658B3"/>
    <w:rsid w:val="004659D5"/>
    <w:rsid w:val="00465C5A"/>
    <w:rsid w:val="00465FB7"/>
    <w:rsid w:val="0046643A"/>
    <w:rsid w:val="00466465"/>
    <w:rsid w:val="0046708F"/>
    <w:rsid w:val="00467CDA"/>
    <w:rsid w:val="00470347"/>
    <w:rsid w:val="0047086B"/>
    <w:rsid w:val="00471968"/>
    <w:rsid w:val="00471F9A"/>
    <w:rsid w:val="004723A1"/>
    <w:rsid w:val="00472D3D"/>
    <w:rsid w:val="00473E61"/>
    <w:rsid w:val="004741A4"/>
    <w:rsid w:val="00474268"/>
    <w:rsid w:val="00474591"/>
    <w:rsid w:val="00474C6A"/>
    <w:rsid w:val="00474F0E"/>
    <w:rsid w:val="00475930"/>
    <w:rsid w:val="0047608B"/>
    <w:rsid w:val="00480975"/>
    <w:rsid w:val="00480CA1"/>
    <w:rsid w:val="00480EF5"/>
    <w:rsid w:val="00481DEC"/>
    <w:rsid w:val="00481F28"/>
    <w:rsid w:val="0048217A"/>
    <w:rsid w:val="004825B5"/>
    <w:rsid w:val="0048271A"/>
    <w:rsid w:val="00482A15"/>
    <w:rsid w:val="004833D1"/>
    <w:rsid w:val="004839DC"/>
    <w:rsid w:val="00483C9F"/>
    <w:rsid w:val="00483CA7"/>
    <w:rsid w:val="00483D4C"/>
    <w:rsid w:val="004840C7"/>
    <w:rsid w:val="0048435A"/>
    <w:rsid w:val="0048447D"/>
    <w:rsid w:val="00484C3D"/>
    <w:rsid w:val="00485DAF"/>
    <w:rsid w:val="0048639B"/>
    <w:rsid w:val="0048767C"/>
    <w:rsid w:val="00487CAB"/>
    <w:rsid w:val="00490126"/>
    <w:rsid w:val="004912F5"/>
    <w:rsid w:val="0049197C"/>
    <w:rsid w:val="00491DC6"/>
    <w:rsid w:val="0049270B"/>
    <w:rsid w:val="00493D0E"/>
    <w:rsid w:val="004943D4"/>
    <w:rsid w:val="004943FA"/>
    <w:rsid w:val="00494EE1"/>
    <w:rsid w:val="004956A0"/>
    <w:rsid w:val="00495778"/>
    <w:rsid w:val="004957A4"/>
    <w:rsid w:val="004965AD"/>
    <w:rsid w:val="00496875"/>
    <w:rsid w:val="00497120"/>
    <w:rsid w:val="004978CD"/>
    <w:rsid w:val="004A0918"/>
    <w:rsid w:val="004A16C0"/>
    <w:rsid w:val="004A17F4"/>
    <w:rsid w:val="004A195D"/>
    <w:rsid w:val="004A1C28"/>
    <w:rsid w:val="004A2288"/>
    <w:rsid w:val="004A231A"/>
    <w:rsid w:val="004A27B2"/>
    <w:rsid w:val="004A27BB"/>
    <w:rsid w:val="004A296C"/>
    <w:rsid w:val="004A351F"/>
    <w:rsid w:val="004A3878"/>
    <w:rsid w:val="004A3DC7"/>
    <w:rsid w:val="004A461A"/>
    <w:rsid w:val="004A47F7"/>
    <w:rsid w:val="004A4DAA"/>
    <w:rsid w:val="004A4F0F"/>
    <w:rsid w:val="004A50B5"/>
    <w:rsid w:val="004A5431"/>
    <w:rsid w:val="004A552E"/>
    <w:rsid w:val="004A5743"/>
    <w:rsid w:val="004A5E93"/>
    <w:rsid w:val="004A61D0"/>
    <w:rsid w:val="004A6459"/>
    <w:rsid w:val="004A6AD4"/>
    <w:rsid w:val="004A6B6A"/>
    <w:rsid w:val="004A6C51"/>
    <w:rsid w:val="004A7523"/>
    <w:rsid w:val="004A76FE"/>
    <w:rsid w:val="004B19C2"/>
    <w:rsid w:val="004B1F85"/>
    <w:rsid w:val="004B233A"/>
    <w:rsid w:val="004B26AE"/>
    <w:rsid w:val="004B27B9"/>
    <w:rsid w:val="004B2AD5"/>
    <w:rsid w:val="004B2ADE"/>
    <w:rsid w:val="004B30D8"/>
    <w:rsid w:val="004B3BC0"/>
    <w:rsid w:val="004B422C"/>
    <w:rsid w:val="004B5A05"/>
    <w:rsid w:val="004B5F4E"/>
    <w:rsid w:val="004B6384"/>
    <w:rsid w:val="004B6701"/>
    <w:rsid w:val="004B6B76"/>
    <w:rsid w:val="004B6E4C"/>
    <w:rsid w:val="004B6ED1"/>
    <w:rsid w:val="004B73FC"/>
    <w:rsid w:val="004C0800"/>
    <w:rsid w:val="004C0D24"/>
    <w:rsid w:val="004C101F"/>
    <w:rsid w:val="004C22C8"/>
    <w:rsid w:val="004C2368"/>
    <w:rsid w:val="004C27C4"/>
    <w:rsid w:val="004C2A06"/>
    <w:rsid w:val="004C2C1B"/>
    <w:rsid w:val="004C2F04"/>
    <w:rsid w:val="004C3287"/>
    <w:rsid w:val="004C3B12"/>
    <w:rsid w:val="004C4825"/>
    <w:rsid w:val="004C4C95"/>
    <w:rsid w:val="004C4EBD"/>
    <w:rsid w:val="004C5A03"/>
    <w:rsid w:val="004C5C8B"/>
    <w:rsid w:val="004C600C"/>
    <w:rsid w:val="004C61AE"/>
    <w:rsid w:val="004C6A48"/>
    <w:rsid w:val="004C6C3C"/>
    <w:rsid w:val="004C6C40"/>
    <w:rsid w:val="004D0693"/>
    <w:rsid w:val="004D0A70"/>
    <w:rsid w:val="004D0B38"/>
    <w:rsid w:val="004D0CFA"/>
    <w:rsid w:val="004D1E5A"/>
    <w:rsid w:val="004D1EDA"/>
    <w:rsid w:val="004D22D5"/>
    <w:rsid w:val="004D2850"/>
    <w:rsid w:val="004D2FEA"/>
    <w:rsid w:val="004D3266"/>
    <w:rsid w:val="004D3857"/>
    <w:rsid w:val="004D3B85"/>
    <w:rsid w:val="004D4150"/>
    <w:rsid w:val="004D429B"/>
    <w:rsid w:val="004D42F0"/>
    <w:rsid w:val="004D43F3"/>
    <w:rsid w:val="004D471B"/>
    <w:rsid w:val="004D4EEF"/>
    <w:rsid w:val="004D4F0C"/>
    <w:rsid w:val="004D58A0"/>
    <w:rsid w:val="004D5A99"/>
    <w:rsid w:val="004D5BCC"/>
    <w:rsid w:val="004D677B"/>
    <w:rsid w:val="004D67A9"/>
    <w:rsid w:val="004D7355"/>
    <w:rsid w:val="004D7CFA"/>
    <w:rsid w:val="004D7E71"/>
    <w:rsid w:val="004E05F3"/>
    <w:rsid w:val="004E0BD8"/>
    <w:rsid w:val="004E0EDB"/>
    <w:rsid w:val="004E19C7"/>
    <w:rsid w:val="004E1EFB"/>
    <w:rsid w:val="004E24C6"/>
    <w:rsid w:val="004E25C7"/>
    <w:rsid w:val="004E370B"/>
    <w:rsid w:val="004E39FA"/>
    <w:rsid w:val="004E46F2"/>
    <w:rsid w:val="004E55C7"/>
    <w:rsid w:val="004E59A2"/>
    <w:rsid w:val="004E5A41"/>
    <w:rsid w:val="004E681C"/>
    <w:rsid w:val="004E6CB7"/>
    <w:rsid w:val="004E7618"/>
    <w:rsid w:val="004E7DBC"/>
    <w:rsid w:val="004F0265"/>
    <w:rsid w:val="004F087D"/>
    <w:rsid w:val="004F0B38"/>
    <w:rsid w:val="004F0BCE"/>
    <w:rsid w:val="004F0EBF"/>
    <w:rsid w:val="004F0EFE"/>
    <w:rsid w:val="004F0F01"/>
    <w:rsid w:val="004F22E6"/>
    <w:rsid w:val="004F3257"/>
    <w:rsid w:val="004F34F6"/>
    <w:rsid w:val="004F3A24"/>
    <w:rsid w:val="004F3AB4"/>
    <w:rsid w:val="004F3BEA"/>
    <w:rsid w:val="004F3D18"/>
    <w:rsid w:val="004F3FD3"/>
    <w:rsid w:val="004F40FE"/>
    <w:rsid w:val="004F446F"/>
    <w:rsid w:val="004F45B5"/>
    <w:rsid w:val="004F4A97"/>
    <w:rsid w:val="004F4CBE"/>
    <w:rsid w:val="004F52D4"/>
    <w:rsid w:val="004F59A6"/>
    <w:rsid w:val="004F5AB6"/>
    <w:rsid w:val="004F5FA3"/>
    <w:rsid w:val="004F6208"/>
    <w:rsid w:val="004F6685"/>
    <w:rsid w:val="004F7B84"/>
    <w:rsid w:val="004F7DA3"/>
    <w:rsid w:val="00500211"/>
    <w:rsid w:val="00500596"/>
    <w:rsid w:val="005015EA"/>
    <w:rsid w:val="00501D0F"/>
    <w:rsid w:val="005027F7"/>
    <w:rsid w:val="0050378E"/>
    <w:rsid w:val="00503BF7"/>
    <w:rsid w:val="00504630"/>
    <w:rsid w:val="00504A19"/>
    <w:rsid w:val="00504C08"/>
    <w:rsid w:val="0050547C"/>
    <w:rsid w:val="0050582E"/>
    <w:rsid w:val="00505B62"/>
    <w:rsid w:val="00505F2C"/>
    <w:rsid w:val="00506025"/>
    <w:rsid w:val="00506384"/>
    <w:rsid w:val="005063BD"/>
    <w:rsid w:val="0050679B"/>
    <w:rsid w:val="00507396"/>
    <w:rsid w:val="005077BE"/>
    <w:rsid w:val="00510502"/>
    <w:rsid w:val="00510E00"/>
    <w:rsid w:val="0051149D"/>
    <w:rsid w:val="005119BB"/>
    <w:rsid w:val="00511D14"/>
    <w:rsid w:val="00512188"/>
    <w:rsid w:val="00512278"/>
    <w:rsid w:val="0051248B"/>
    <w:rsid w:val="00512610"/>
    <w:rsid w:val="00512702"/>
    <w:rsid w:val="00512883"/>
    <w:rsid w:val="00512A6D"/>
    <w:rsid w:val="005134A9"/>
    <w:rsid w:val="00514021"/>
    <w:rsid w:val="00514DFC"/>
    <w:rsid w:val="00515386"/>
    <w:rsid w:val="00515A9A"/>
    <w:rsid w:val="00515C18"/>
    <w:rsid w:val="00516872"/>
    <w:rsid w:val="00516CF9"/>
    <w:rsid w:val="00517395"/>
    <w:rsid w:val="005175A4"/>
    <w:rsid w:val="005175B9"/>
    <w:rsid w:val="00517A95"/>
    <w:rsid w:val="00517ED4"/>
    <w:rsid w:val="00520490"/>
    <w:rsid w:val="00520DAE"/>
    <w:rsid w:val="00521708"/>
    <w:rsid w:val="00521B2E"/>
    <w:rsid w:val="00521B9C"/>
    <w:rsid w:val="005220F4"/>
    <w:rsid w:val="005223B1"/>
    <w:rsid w:val="005225D9"/>
    <w:rsid w:val="00522B75"/>
    <w:rsid w:val="00522C76"/>
    <w:rsid w:val="00522CFF"/>
    <w:rsid w:val="0052345C"/>
    <w:rsid w:val="00525315"/>
    <w:rsid w:val="00525C9B"/>
    <w:rsid w:val="00525D61"/>
    <w:rsid w:val="005263B6"/>
    <w:rsid w:val="005264FF"/>
    <w:rsid w:val="00526F58"/>
    <w:rsid w:val="0052723F"/>
    <w:rsid w:val="005274A8"/>
    <w:rsid w:val="0053010B"/>
    <w:rsid w:val="005304B8"/>
    <w:rsid w:val="0053082B"/>
    <w:rsid w:val="00530C78"/>
    <w:rsid w:val="00531985"/>
    <w:rsid w:val="00532138"/>
    <w:rsid w:val="00532924"/>
    <w:rsid w:val="00532A2E"/>
    <w:rsid w:val="00532B06"/>
    <w:rsid w:val="00532B80"/>
    <w:rsid w:val="00533188"/>
    <w:rsid w:val="005335D4"/>
    <w:rsid w:val="005335E4"/>
    <w:rsid w:val="00533832"/>
    <w:rsid w:val="0053408A"/>
    <w:rsid w:val="00534895"/>
    <w:rsid w:val="00534A59"/>
    <w:rsid w:val="00534F3D"/>
    <w:rsid w:val="005351B8"/>
    <w:rsid w:val="005353B5"/>
    <w:rsid w:val="0053549A"/>
    <w:rsid w:val="005354B2"/>
    <w:rsid w:val="005355CF"/>
    <w:rsid w:val="00535873"/>
    <w:rsid w:val="00535A43"/>
    <w:rsid w:val="005363AE"/>
    <w:rsid w:val="00536A92"/>
    <w:rsid w:val="005372D1"/>
    <w:rsid w:val="0053736C"/>
    <w:rsid w:val="00537A04"/>
    <w:rsid w:val="00537B44"/>
    <w:rsid w:val="005418C3"/>
    <w:rsid w:val="00541B59"/>
    <w:rsid w:val="00542082"/>
    <w:rsid w:val="005421A4"/>
    <w:rsid w:val="005428D4"/>
    <w:rsid w:val="00542DEF"/>
    <w:rsid w:val="00542EB5"/>
    <w:rsid w:val="0054317F"/>
    <w:rsid w:val="0054341C"/>
    <w:rsid w:val="0054351A"/>
    <w:rsid w:val="005435CA"/>
    <w:rsid w:val="00543910"/>
    <w:rsid w:val="00543B81"/>
    <w:rsid w:val="00543E20"/>
    <w:rsid w:val="0054499E"/>
    <w:rsid w:val="00544D64"/>
    <w:rsid w:val="0054513D"/>
    <w:rsid w:val="00545504"/>
    <w:rsid w:val="0054592F"/>
    <w:rsid w:val="00545EFB"/>
    <w:rsid w:val="00546367"/>
    <w:rsid w:val="005476BE"/>
    <w:rsid w:val="005476DA"/>
    <w:rsid w:val="00547700"/>
    <w:rsid w:val="005477D9"/>
    <w:rsid w:val="00550732"/>
    <w:rsid w:val="00550EED"/>
    <w:rsid w:val="005511AF"/>
    <w:rsid w:val="0055188F"/>
    <w:rsid w:val="00551B54"/>
    <w:rsid w:val="00551BBD"/>
    <w:rsid w:val="005533CB"/>
    <w:rsid w:val="0055372B"/>
    <w:rsid w:val="00554584"/>
    <w:rsid w:val="00554621"/>
    <w:rsid w:val="005547F8"/>
    <w:rsid w:val="00554A78"/>
    <w:rsid w:val="00554EEF"/>
    <w:rsid w:val="005553A5"/>
    <w:rsid w:val="0055570E"/>
    <w:rsid w:val="00555872"/>
    <w:rsid w:val="00555A6A"/>
    <w:rsid w:val="0055602C"/>
    <w:rsid w:val="00556570"/>
    <w:rsid w:val="00556579"/>
    <w:rsid w:val="00556F2A"/>
    <w:rsid w:val="0055734C"/>
    <w:rsid w:val="005574CE"/>
    <w:rsid w:val="00557B18"/>
    <w:rsid w:val="005608AD"/>
    <w:rsid w:val="00560EEF"/>
    <w:rsid w:val="00561BCE"/>
    <w:rsid w:val="00561C57"/>
    <w:rsid w:val="00561CE1"/>
    <w:rsid w:val="00561E44"/>
    <w:rsid w:val="00562641"/>
    <w:rsid w:val="00562830"/>
    <w:rsid w:val="00562A8D"/>
    <w:rsid w:val="00563686"/>
    <w:rsid w:val="005638A3"/>
    <w:rsid w:val="0056467D"/>
    <w:rsid w:val="00564A82"/>
    <w:rsid w:val="00565815"/>
    <w:rsid w:val="00565983"/>
    <w:rsid w:val="00565FE4"/>
    <w:rsid w:val="00566003"/>
    <w:rsid w:val="0056604C"/>
    <w:rsid w:val="005679B4"/>
    <w:rsid w:val="00567D59"/>
    <w:rsid w:val="005705C1"/>
    <w:rsid w:val="005708C5"/>
    <w:rsid w:val="00570CAE"/>
    <w:rsid w:val="00570F0C"/>
    <w:rsid w:val="005710CA"/>
    <w:rsid w:val="005713CF"/>
    <w:rsid w:val="00571950"/>
    <w:rsid w:val="00572A89"/>
    <w:rsid w:val="00572B21"/>
    <w:rsid w:val="00572F4B"/>
    <w:rsid w:val="00573090"/>
    <w:rsid w:val="005736B8"/>
    <w:rsid w:val="005739D6"/>
    <w:rsid w:val="00574095"/>
    <w:rsid w:val="0057412B"/>
    <w:rsid w:val="00574149"/>
    <w:rsid w:val="00574A22"/>
    <w:rsid w:val="00574E64"/>
    <w:rsid w:val="005755D2"/>
    <w:rsid w:val="00575E72"/>
    <w:rsid w:val="005762AC"/>
    <w:rsid w:val="00576834"/>
    <w:rsid w:val="00576943"/>
    <w:rsid w:val="005769D6"/>
    <w:rsid w:val="00576C6C"/>
    <w:rsid w:val="00576D95"/>
    <w:rsid w:val="00576EAE"/>
    <w:rsid w:val="0057707E"/>
    <w:rsid w:val="0057773E"/>
    <w:rsid w:val="00577F3B"/>
    <w:rsid w:val="00580488"/>
    <w:rsid w:val="005807CD"/>
    <w:rsid w:val="00580A55"/>
    <w:rsid w:val="00581183"/>
    <w:rsid w:val="00581309"/>
    <w:rsid w:val="005817E0"/>
    <w:rsid w:val="00581AFC"/>
    <w:rsid w:val="00581E41"/>
    <w:rsid w:val="00581EAA"/>
    <w:rsid w:val="00582292"/>
    <w:rsid w:val="0058250A"/>
    <w:rsid w:val="00582707"/>
    <w:rsid w:val="00582918"/>
    <w:rsid w:val="005829F7"/>
    <w:rsid w:val="00583005"/>
    <w:rsid w:val="00583EC0"/>
    <w:rsid w:val="00584469"/>
    <w:rsid w:val="0058463C"/>
    <w:rsid w:val="005848A8"/>
    <w:rsid w:val="00584C85"/>
    <w:rsid w:val="00585608"/>
    <w:rsid w:val="00585A72"/>
    <w:rsid w:val="00586B3E"/>
    <w:rsid w:val="0058718A"/>
    <w:rsid w:val="005876C9"/>
    <w:rsid w:val="00587D41"/>
    <w:rsid w:val="00590922"/>
    <w:rsid w:val="00590D0B"/>
    <w:rsid w:val="00591420"/>
    <w:rsid w:val="005918A7"/>
    <w:rsid w:val="00591DA8"/>
    <w:rsid w:val="0059213B"/>
    <w:rsid w:val="0059251C"/>
    <w:rsid w:val="00592737"/>
    <w:rsid w:val="00592BAB"/>
    <w:rsid w:val="00593594"/>
    <w:rsid w:val="005938D1"/>
    <w:rsid w:val="00594BDA"/>
    <w:rsid w:val="00595314"/>
    <w:rsid w:val="00595357"/>
    <w:rsid w:val="00595771"/>
    <w:rsid w:val="00595EA2"/>
    <w:rsid w:val="00596026"/>
    <w:rsid w:val="00596A56"/>
    <w:rsid w:val="00596D58"/>
    <w:rsid w:val="00596DA2"/>
    <w:rsid w:val="005A187F"/>
    <w:rsid w:val="005A2464"/>
    <w:rsid w:val="005A24B8"/>
    <w:rsid w:val="005A2744"/>
    <w:rsid w:val="005A2C7A"/>
    <w:rsid w:val="005A2D93"/>
    <w:rsid w:val="005A30B4"/>
    <w:rsid w:val="005A3D07"/>
    <w:rsid w:val="005A4AD9"/>
    <w:rsid w:val="005A552D"/>
    <w:rsid w:val="005A57F5"/>
    <w:rsid w:val="005A5992"/>
    <w:rsid w:val="005A5CC1"/>
    <w:rsid w:val="005A650A"/>
    <w:rsid w:val="005A6681"/>
    <w:rsid w:val="005A7555"/>
    <w:rsid w:val="005A7BE1"/>
    <w:rsid w:val="005B0135"/>
    <w:rsid w:val="005B05AB"/>
    <w:rsid w:val="005B0DD2"/>
    <w:rsid w:val="005B16CA"/>
    <w:rsid w:val="005B1B80"/>
    <w:rsid w:val="005B1E27"/>
    <w:rsid w:val="005B2150"/>
    <w:rsid w:val="005B22F4"/>
    <w:rsid w:val="005B254F"/>
    <w:rsid w:val="005B2BD9"/>
    <w:rsid w:val="005B351D"/>
    <w:rsid w:val="005B3B43"/>
    <w:rsid w:val="005B3BEE"/>
    <w:rsid w:val="005B4BAC"/>
    <w:rsid w:val="005B4C11"/>
    <w:rsid w:val="005B5D99"/>
    <w:rsid w:val="005B5E4C"/>
    <w:rsid w:val="005B66D8"/>
    <w:rsid w:val="005B6875"/>
    <w:rsid w:val="005B6958"/>
    <w:rsid w:val="005B6FC4"/>
    <w:rsid w:val="005B7373"/>
    <w:rsid w:val="005B7977"/>
    <w:rsid w:val="005C0072"/>
    <w:rsid w:val="005C05BF"/>
    <w:rsid w:val="005C0785"/>
    <w:rsid w:val="005C14AD"/>
    <w:rsid w:val="005C244A"/>
    <w:rsid w:val="005C2760"/>
    <w:rsid w:val="005C290E"/>
    <w:rsid w:val="005C2AAF"/>
    <w:rsid w:val="005C303F"/>
    <w:rsid w:val="005C30E3"/>
    <w:rsid w:val="005C3905"/>
    <w:rsid w:val="005C4AC8"/>
    <w:rsid w:val="005C4C71"/>
    <w:rsid w:val="005C51F8"/>
    <w:rsid w:val="005C537D"/>
    <w:rsid w:val="005C5C00"/>
    <w:rsid w:val="005C5FAC"/>
    <w:rsid w:val="005C61CB"/>
    <w:rsid w:val="005C63BC"/>
    <w:rsid w:val="005C7B13"/>
    <w:rsid w:val="005C7B58"/>
    <w:rsid w:val="005D0243"/>
    <w:rsid w:val="005D0D30"/>
    <w:rsid w:val="005D1371"/>
    <w:rsid w:val="005D1665"/>
    <w:rsid w:val="005D17E8"/>
    <w:rsid w:val="005D1B61"/>
    <w:rsid w:val="005D2724"/>
    <w:rsid w:val="005D38C8"/>
    <w:rsid w:val="005D421B"/>
    <w:rsid w:val="005D43DF"/>
    <w:rsid w:val="005D45CE"/>
    <w:rsid w:val="005D45D6"/>
    <w:rsid w:val="005D45DD"/>
    <w:rsid w:val="005D46C1"/>
    <w:rsid w:val="005D5431"/>
    <w:rsid w:val="005D54F9"/>
    <w:rsid w:val="005D553E"/>
    <w:rsid w:val="005D5B4C"/>
    <w:rsid w:val="005D6128"/>
    <w:rsid w:val="005D66E8"/>
    <w:rsid w:val="005D67C3"/>
    <w:rsid w:val="005D69A8"/>
    <w:rsid w:val="005D6C08"/>
    <w:rsid w:val="005D6EC5"/>
    <w:rsid w:val="005D71E6"/>
    <w:rsid w:val="005D75C9"/>
    <w:rsid w:val="005D7725"/>
    <w:rsid w:val="005E0060"/>
    <w:rsid w:val="005E062E"/>
    <w:rsid w:val="005E07AD"/>
    <w:rsid w:val="005E0C35"/>
    <w:rsid w:val="005E0D11"/>
    <w:rsid w:val="005E1534"/>
    <w:rsid w:val="005E2078"/>
    <w:rsid w:val="005E2E4C"/>
    <w:rsid w:val="005E2ED4"/>
    <w:rsid w:val="005E3081"/>
    <w:rsid w:val="005E3122"/>
    <w:rsid w:val="005E3132"/>
    <w:rsid w:val="005E39E2"/>
    <w:rsid w:val="005E3D51"/>
    <w:rsid w:val="005E4121"/>
    <w:rsid w:val="005E43CC"/>
    <w:rsid w:val="005E4C69"/>
    <w:rsid w:val="005E4D81"/>
    <w:rsid w:val="005E5430"/>
    <w:rsid w:val="005E59C4"/>
    <w:rsid w:val="005E5E3C"/>
    <w:rsid w:val="005E6697"/>
    <w:rsid w:val="005E670C"/>
    <w:rsid w:val="005E67E0"/>
    <w:rsid w:val="005E7407"/>
    <w:rsid w:val="005E7509"/>
    <w:rsid w:val="005F0DB9"/>
    <w:rsid w:val="005F16EE"/>
    <w:rsid w:val="005F18AE"/>
    <w:rsid w:val="005F1ED7"/>
    <w:rsid w:val="005F2B2B"/>
    <w:rsid w:val="005F3476"/>
    <w:rsid w:val="005F34B7"/>
    <w:rsid w:val="005F34FE"/>
    <w:rsid w:val="005F391E"/>
    <w:rsid w:val="005F3A45"/>
    <w:rsid w:val="005F3AF0"/>
    <w:rsid w:val="005F4758"/>
    <w:rsid w:val="005F493B"/>
    <w:rsid w:val="005F55C9"/>
    <w:rsid w:val="005F5B0F"/>
    <w:rsid w:val="005F6636"/>
    <w:rsid w:val="005F6DF9"/>
    <w:rsid w:val="005F73A3"/>
    <w:rsid w:val="005F7679"/>
    <w:rsid w:val="006012C5"/>
    <w:rsid w:val="00601365"/>
    <w:rsid w:val="006013C8"/>
    <w:rsid w:val="006018AA"/>
    <w:rsid w:val="0060228D"/>
    <w:rsid w:val="00602676"/>
    <w:rsid w:val="00602B26"/>
    <w:rsid w:val="00602D8F"/>
    <w:rsid w:val="00602FA0"/>
    <w:rsid w:val="00603018"/>
    <w:rsid w:val="00603034"/>
    <w:rsid w:val="0060341A"/>
    <w:rsid w:val="0060389A"/>
    <w:rsid w:val="00603DC7"/>
    <w:rsid w:val="00604A2F"/>
    <w:rsid w:val="00605B27"/>
    <w:rsid w:val="00605D3B"/>
    <w:rsid w:val="00605E8C"/>
    <w:rsid w:val="00605FEA"/>
    <w:rsid w:val="00606BF4"/>
    <w:rsid w:val="0060728D"/>
    <w:rsid w:val="0060746C"/>
    <w:rsid w:val="00607684"/>
    <w:rsid w:val="00610124"/>
    <w:rsid w:val="00610512"/>
    <w:rsid w:val="0061080A"/>
    <w:rsid w:val="006126EA"/>
    <w:rsid w:val="0061356D"/>
    <w:rsid w:val="00613726"/>
    <w:rsid w:val="006137F6"/>
    <w:rsid w:val="00613B6A"/>
    <w:rsid w:val="0061418F"/>
    <w:rsid w:val="0061466B"/>
    <w:rsid w:val="00614A99"/>
    <w:rsid w:val="00615EFE"/>
    <w:rsid w:val="006176BA"/>
    <w:rsid w:val="00617FD3"/>
    <w:rsid w:val="00620047"/>
    <w:rsid w:val="006209AF"/>
    <w:rsid w:val="00620B0D"/>
    <w:rsid w:val="00622430"/>
    <w:rsid w:val="006228EC"/>
    <w:rsid w:val="00622941"/>
    <w:rsid w:val="00623B71"/>
    <w:rsid w:val="0062440F"/>
    <w:rsid w:val="0062465F"/>
    <w:rsid w:val="0062468E"/>
    <w:rsid w:val="00624A87"/>
    <w:rsid w:val="00624E1B"/>
    <w:rsid w:val="00625EF3"/>
    <w:rsid w:val="006260CF"/>
    <w:rsid w:val="006260ED"/>
    <w:rsid w:val="006264FA"/>
    <w:rsid w:val="00626E6D"/>
    <w:rsid w:val="0062772B"/>
    <w:rsid w:val="00627BC9"/>
    <w:rsid w:val="00627BD2"/>
    <w:rsid w:val="00627FD5"/>
    <w:rsid w:val="006309A1"/>
    <w:rsid w:val="0063118A"/>
    <w:rsid w:val="006312FA"/>
    <w:rsid w:val="006317DC"/>
    <w:rsid w:val="006321BC"/>
    <w:rsid w:val="006327C7"/>
    <w:rsid w:val="00633182"/>
    <w:rsid w:val="006340EC"/>
    <w:rsid w:val="0063442D"/>
    <w:rsid w:val="006346FA"/>
    <w:rsid w:val="006349ED"/>
    <w:rsid w:val="00634D6C"/>
    <w:rsid w:val="00634EEB"/>
    <w:rsid w:val="006353A8"/>
    <w:rsid w:val="00635E47"/>
    <w:rsid w:val="0063631C"/>
    <w:rsid w:val="00636420"/>
    <w:rsid w:val="00636B17"/>
    <w:rsid w:val="00636B25"/>
    <w:rsid w:val="00636B79"/>
    <w:rsid w:val="00637860"/>
    <w:rsid w:val="00637892"/>
    <w:rsid w:val="006401FC"/>
    <w:rsid w:val="00641422"/>
    <w:rsid w:val="00641446"/>
    <w:rsid w:val="0064150A"/>
    <w:rsid w:val="00641FEE"/>
    <w:rsid w:val="00643262"/>
    <w:rsid w:val="0064365B"/>
    <w:rsid w:val="00643825"/>
    <w:rsid w:val="00643849"/>
    <w:rsid w:val="00643BA5"/>
    <w:rsid w:val="00643F8E"/>
    <w:rsid w:val="0064472D"/>
    <w:rsid w:val="0064473F"/>
    <w:rsid w:val="006447EA"/>
    <w:rsid w:val="00645568"/>
    <w:rsid w:val="0064599D"/>
    <w:rsid w:val="00645BAA"/>
    <w:rsid w:val="00645CA2"/>
    <w:rsid w:val="00645E96"/>
    <w:rsid w:val="00646473"/>
    <w:rsid w:val="0064660C"/>
    <w:rsid w:val="00646828"/>
    <w:rsid w:val="0064692F"/>
    <w:rsid w:val="006469FE"/>
    <w:rsid w:val="00646EE4"/>
    <w:rsid w:val="00647265"/>
    <w:rsid w:val="00647561"/>
    <w:rsid w:val="00650246"/>
    <w:rsid w:val="00650747"/>
    <w:rsid w:val="00650C1A"/>
    <w:rsid w:val="00651138"/>
    <w:rsid w:val="00652D09"/>
    <w:rsid w:val="006537EE"/>
    <w:rsid w:val="006538B2"/>
    <w:rsid w:val="00653A0A"/>
    <w:rsid w:val="0065410B"/>
    <w:rsid w:val="00654227"/>
    <w:rsid w:val="006543D9"/>
    <w:rsid w:val="00654882"/>
    <w:rsid w:val="00655395"/>
    <w:rsid w:val="006553B4"/>
    <w:rsid w:val="00655557"/>
    <w:rsid w:val="006556CA"/>
    <w:rsid w:val="00655DB3"/>
    <w:rsid w:val="006561D8"/>
    <w:rsid w:val="00656EFF"/>
    <w:rsid w:val="006575F5"/>
    <w:rsid w:val="00657B39"/>
    <w:rsid w:val="00657FE0"/>
    <w:rsid w:val="00660304"/>
    <w:rsid w:val="00660FAB"/>
    <w:rsid w:val="00660FD3"/>
    <w:rsid w:val="00661056"/>
    <w:rsid w:val="00661800"/>
    <w:rsid w:val="00661A67"/>
    <w:rsid w:val="00662647"/>
    <w:rsid w:val="00662899"/>
    <w:rsid w:val="0066295E"/>
    <w:rsid w:val="0066353A"/>
    <w:rsid w:val="0066370D"/>
    <w:rsid w:val="0066382D"/>
    <w:rsid w:val="00663FBC"/>
    <w:rsid w:val="00664698"/>
    <w:rsid w:val="00665B5C"/>
    <w:rsid w:val="0066616C"/>
    <w:rsid w:val="0066648D"/>
    <w:rsid w:val="0066691B"/>
    <w:rsid w:val="00666975"/>
    <w:rsid w:val="00666CC2"/>
    <w:rsid w:val="00666D63"/>
    <w:rsid w:val="00667D88"/>
    <w:rsid w:val="00667F74"/>
    <w:rsid w:val="00670488"/>
    <w:rsid w:val="00671ADE"/>
    <w:rsid w:val="00671B94"/>
    <w:rsid w:val="00671D16"/>
    <w:rsid w:val="00672322"/>
    <w:rsid w:val="00672CC8"/>
    <w:rsid w:val="00672D9E"/>
    <w:rsid w:val="006735A0"/>
    <w:rsid w:val="006736CB"/>
    <w:rsid w:val="006738C7"/>
    <w:rsid w:val="00673B02"/>
    <w:rsid w:val="00674D4D"/>
    <w:rsid w:val="00676894"/>
    <w:rsid w:val="00676F2B"/>
    <w:rsid w:val="006772D0"/>
    <w:rsid w:val="00680178"/>
    <w:rsid w:val="006804E7"/>
    <w:rsid w:val="0068066A"/>
    <w:rsid w:val="00680E8B"/>
    <w:rsid w:val="0068121D"/>
    <w:rsid w:val="006812A8"/>
    <w:rsid w:val="00681A43"/>
    <w:rsid w:val="00681EAC"/>
    <w:rsid w:val="006827AD"/>
    <w:rsid w:val="00682D1A"/>
    <w:rsid w:val="00682E5B"/>
    <w:rsid w:val="006835A4"/>
    <w:rsid w:val="00685492"/>
    <w:rsid w:val="0068551D"/>
    <w:rsid w:val="0068600C"/>
    <w:rsid w:val="006863F8"/>
    <w:rsid w:val="0068646C"/>
    <w:rsid w:val="006867CF"/>
    <w:rsid w:val="006871CF"/>
    <w:rsid w:val="00687709"/>
    <w:rsid w:val="006878A5"/>
    <w:rsid w:val="00687A35"/>
    <w:rsid w:val="00687A46"/>
    <w:rsid w:val="00687DEF"/>
    <w:rsid w:val="00690562"/>
    <w:rsid w:val="00690BD7"/>
    <w:rsid w:val="00691184"/>
    <w:rsid w:val="006915CF"/>
    <w:rsid w:val="00691F63"/>
    <w:rsid w:val="00692AD9"/>
    <w:rsid w:val="006930F5"/>
    <w:rsid w:val="00693199"/>
    <w:rsid w:val="006934E2"/>
    <w:rsid w:val="00693C07"/>
    <w:rsid w:val="00694157"/>
    <w:rsid w:val="0069485A"/>
    <w:rsid w:val="006948D1"/>
    <w:rsid w:val="00694E7D"/>
    <w:rsid w:val="00695C5D"/>
    <w:rsid w:val="006968A8"/>
    <w:rsid w:val="006969B9"/>
    <w:rsid w:val="0069725E"/>
    <w:rsid w:val="006973B5"/>
    <w:rsid w:val="00697458"/>
    <w:rsid w:val="00697BAA"/>
    <w:rsid w:val="00697C6C"/>
    <w:rsid w:val="00697CE5"/>
    <w:rsid w:val="00697F1A"/>
    <w:rsid w:val="006A2278"/>
    <w:rsid w:val="006A22D5"/>
    <w:rsid w:val="006A2560"/>
    <w:rsid w:val="006A28BC"/>
    <w:rsid w:val="006A29FF"/>
    <w:rsid w:val="006A2A60"/>
    <w:rsid w:val="006A3015"/>
    <w:rsid w:val="006A3B52"/>
    <w:rsid w:val="006A4631"/>
    <w:rsid w:val="006A481A"/>
    <w:rsid w:val="006A4D5C"/>
    <w:rsid w:val="006A4EA4"/>
    <w:rsid w:val="006A5346"/>
    <w:rsid w:val="006A56B0"/>
    <w:rsid w:val="006A56F4"/>
    <w:rsid w:val="006A58A0"/>
    <w:rsid w:val="006A58FB"/>
    <w:rsid w:val="006A5B84"/>
    <w:rsid w:val="006A5C31"/>
    <w:rsid w:val="006A5C64"/>
    <w:rsid w:val="006A5D65"/>
    <w:rsid w:val="006A5EBA"/>
    <w:rsid w:val="006A6256"/>
    <w:rsid w:val="006A64E1"/>
    <w:rsid w:val="006A75CE"/>
    <w:rsid w:val="006A7A66"/>
    <w:rsid w:val="006A7D5E"/>
    <w:rsid w:val="006A7EF8"/>
    <w:rsid w:val="006B02C4"/>
    <w:rsid w:val="006B0511"/>
    <w:rsid w:val="006B0710"/>
    <w:rsid w:val="006B0840"/>
    <w:rsid w:val="006B1292"/>
    <w:rsid w:val="006B202D"/>
    <w:rsid w:val="006B23B4"/>
    <w:rsid w:val="006B2563"/>
    <w:rsid w:val="006B2CC5"/>
    <w:rsid w:val="006B2DF8"/>
    <w:rsid w:val="006B2F10"/>
    <w:rsid w:val="006B46A8"/>
    <w:rsid w:val="006B4E98"/>
    <w:rsid w:val="006B56B3"/>
    <w:rsid w:val="006B5978"/>
    <w:rsid w:val="006B5CD2"/>
    <w:rsid w:val="006B62CB"/>
    <w:rsid w:val="006B6607"/>
    <w:rsid w:val="006B6652"/>
    <w:rsid w:val="006B6A10"/>
    <w:rsid w:val="006B6B83"/>
    <w:rsid w:val="006B6C4B"/>
    <w:rsid w:val="006B7258"/>
    <w:rsid w:val="006C00AC"/>
    <w:rsid w:val="006C0C4F"/>
    <w:rsid w:val="006C11FC"/>
    <w:rsid w:val="006C1FFB"/>
    <w:rsid w:val="006C2123"/>
    <w:rsid w:val="006C21D8"/>
    <w:rsid w:val="006C22DC"/>
    <w:rsid w:val="006C23CF"/>
    <w:rsid w:val="006C2631"/>
    <w:rsid w:val="006C2C5E"/>
    <w:rsid w:val="006C3F92"/>
    <w:rsid w:val="006C4845"/>
    <w:rsid w:val="006C4896"/>
    <w:rsid w:val="006C4B29"/>
    <w:rsid w:val="006C4D5A"/>
    <w:rsid w:val="006C5662"/>
    <w:rsid w:val="006C6799"/>
    <w:rsid w:val="006C6967"/>
    <w:rsid w:val="006C6ABE"/>
    <w:rsid w:val="006C6FEA"/>
    <w:rsid w:val="006C7068"/>
    <w:rsid w:val="006C7177"/>
    <w:rsid w:val="006C7421"/>
    <w:rsid w:val="006C7793"/>
    <w:rsid w:val="006D0B6C"/>
    <w:rsid w:val="006D1160"/>
    <w:rsid w:val="006D1464"/>
    <w:rsid w:val="006D15A6"/>
    <w:rsid w:val="006D1744"/>
    <w:rsid w:val="006D18AB"/>
    <w:rsid w:val="006D1D6A"/>
    <w:rsid w:val="006D2415"/>
    <w:rsid w:val="006D28DE"/>
    <w:rsid w:val="006D3372"/>
    <w:rsid w:val="006D34FA"/>
    <w:rsid w:val="006D36EA"/>
    <w:rsid w:val="006D38B1"/>
    <w:rsid w:val="006D3C2D"/>
    <w:rsid w:val="006D41FA"/>
    <w:rsid w:val="006D425A"/>
    <w:rsid w:val="006D46BC"/>
    <w:rsid w:val="006D4C41"/>
    <w:rsid w:val="006D4D8A"/>
    <w:rsid w:val="006D586F"/>
    <w:rsid w:val="006D6308"/>
    <w:rsid w:val="006D696B"/>
    <w:rsid w:val="006D6A29"/>
    <w:rsid w:val="006D6B5B"/>
    <w:rsid w:val="006D6D46"/>
    <w:rsid w:val="006D70CA"/>
    <w:rsid w:val="006D786B"/>
    <w:rsid w:val="006D79DB"/>
    <w:rsid w:val="006D7A59"/>
    <w:rsid w:val="006D7E0B"/>
    <w:rsid w:val="006D7FE3"/>
    <w:rsid w:val="006E00D2"/>
    <w:rsid w:val="006E0261"/>
    <w:rsid w:val="006E04BD"/>
    <w:rsid w:val="006E0808"/>
    <w:rsid w:val="006E1271"/>
    <w:rsid w:val="006E1646"/>
    <w:rsid w:val="006E1A61"/>
    <w:rsid w:val="006E202B"/>
    <w:rsid w:val="006E283E"/>
    <w:rsid w:val="006E2D8A"/>
    <w:rsid w:val="006E330C"/>
    <w:rsid w:val="006E361C"/>
    <w:rsid w:val="006E37BC"/>
    <w:rsid w:val="006E37E4"/>
    <w:rsid w:val="006E391E"/>
    <w:rsid w:val="006E3978"/>
    <w:rsid w:val="006E3C0B"/>
    <w:rsid w:val="006E3CD0"/>
    <w:rsid w:val="006E3DCD"/>
    <w:rsid w:val="006E4754"/>
    <w:rsid w:val="006E4B7B"/>
    <w:rsid w:val="006E4DC5"/>
    <w:rsid w:val="006E5F0A"/>
    <w:rsid w:val="006E6464"/>
    <w:rsid w:val="006E68F7"/>
    <w:rsid w:val="006E6967"/>
    <w:rsid w:val="006E6BF1"/>
    <w:rsid w:val="006E6D2B"/>
    <w:rsid w:val="006E71C2"/>
    <w:rsid w:val="006E77AD"/>
    <w:rsid w:val="006E7C88"/>
    <w:rsid w:val="006E7C94"/>
    <w:rsid w:val="006F0113"/>
    <w:rsid w:val="006F02E4"/>
    <w:rsid w:val="006F0538"/>
    <w:rsid w:val="006F0C1A"/>
    <w:rsid w:val="006F116B"/>
    <w:rsid w:val="006F125F"/>
    <w:rsid w:val="006F18B6"/>
    <w:rsid w:val="006F1DDE"/>
    <w:rsid w:val="006F233E"/>
    <w:rsid w:val="006F2863"/>
    <w:rsid w:val="006F2D4B"/>
    <w:rsid w:val="006F2FA3"/>
    <w:rsid w:val="006F2FF7"/>
    <w:rsid w:val="006F326C"/>
    <w:rsid w:val="006F332F"/>
    <w:rsid w:val="006F3708"/>
    <w:rsid w:val="006F3C12"/>
    <w:rsid w:val="006F43AF"/>
    <w:rsid w:val="006F5674"/>
    <w:rsid w:val="006F5B11"/>
    <w:rsid w:val="006F6087"/>
    <w:rsid w:val="006F61F4"/>
    <w:rsid w:val="006F649E"/>
    <w:rsid w:val="006F66D3"/>
    <w:rsid w:val="006F66D5"/>
    <w:rsid w:val="006F68A4"/>
    <w:rsid w:val="006F69E7"/>
    <w:rsid w:val="006F69F6"/>
    <w:rsid w:val="006F707C"/>
    <w:rsid w:val="006F758F"/>
    <w:rsid w:val="006F7785"/>
    <w:rsid w:val="006F7839"/>
    <w:rsid w:val="006F7B41"/>
    <w:rsid w:val="007000F8"/>
    <w:rsid w:val="007013CD"/>
    <w:rsid w:val="00701719"/>
    <w:rsid w:val="00701C0C"/>
    <w:rsid w:val="00701C8C"/>
    <w:rsid w:val="00701CB4"/>
    <w:rsid w:val="00701D37"/>
    <w:rsid w:val="00701D44"/>
    <w:rsid w:val="007029F1"/>
    <w:rsid w:val="00702DFE"/>
    <w:rsid w:val="00703953"/>
    <w:rsid w:val="00703C89"/>
    <w:rsid w:val="0070421B"/>
    <w:rsid w:val="0070432D"/>
    <w:rsid w:val="0070439C"/>
    <w:rsid w:val="00704B01"/>
    <w:rsid w:val="00706500"/>
    <w:rsid w:val="00706788"/>
    <w:rsid w:val="0070714D"/>
    <w:rsid w:val="0070743F"/>
    <w:rsid w:val="00710AD9"/>
    <w:rsid w:val="00710CCC"/>
    <w:rsid w:val="00711134"/>
    <w:rsid w:val="007116A2"/>
    <w:rsid w:val="00711C5F"/>
    <w:rsid w:val="00711E02"/>
    <w:rsid w:val="00713001"/>
    <w:rsid w:val="00713740"/>
    <w:rsid w:val="00713FE9"/>
    <w:rsid w:val="00714CEB"/>
    <w:rsid w:val="00715407"/>
    <w:rsid w:val="00715448"/>
    <w:rsid w:val="00715970"/>
    <w:rsid w:val="00716AD4"/>
    <w:rsid w:val="00716FFC"/>
    <w:rsid w:val="00717122"/>
    <w:rsid w:val="00717409"/>
    <w:rsid w:val="00717764"/>
    <w:rsid w:val="007177F0"/>
    <w:rsid w:val="00717843"/>
    <w:rsid w:val="00717DC7"/>
    <w:rsid w:val="0072047A"/>
    <w:rsid w:val="00721065"/>
    <w:rsid w:val="007227D7"/>
    <w:rsid w:val="00722F38"/>
    <w:rsid w:val="007235B1"/>
    <w:rsid w:val="00723C48"/>
    <w:rsid w:val="00724393"/>
    <w:rsid w:val="007244B9"/>
    <w:rsid w:val="007247EB"/>
    <w:rsid w:val="00724BAE"/>
    <w:rsid w:val="00724C24"/>
    <w:rsid w:val="00724D1A"/>
    <w:rsid w:val="007250FC"/>
    <w:rsid w:val="00725F34"/>
    <w:rsid w:val="00726547"/>
    <w:rsid w:val="00726677"/>
    <w:rsid w:val="007279CD"/>
    <w:rsid w:val="00727AA3"/>
    <w:rsid w:val="007302B4"/>
    <w:rsid w:val="007318CA"/>
    <w:rsid w:val="00732021"/>
    <w:rsid w:val="0073286B"/>
    <w:rsid w:val="0073318F"/>
    <w:rsid w:val="007343F9"/>
    <w:rsid w:val="007345E1"/>
    <w:rsid w:val="00734685"/>
    <w:rsid w:val="007348D3"/>
    <w:rsid w:val="00734F3D"/>
    <w:rsid w:val="007357C1"/>
    <w:rsid w:val="00735BC8"/>
    <w:rsid w:val="00736B27"/>
    <w:rsid w:val="00736EDE"/>
    <w:rsid w:val="00737B19"/>
    <w:rsid w:val="00737D34"/>
    <w:rsid w:val="00740160"/>
    <w:rsid w:val="00740CF3"/>
    <w:rsid w:val="00740D58"/>
    <w:rsid w:val="0074170C"/>
    <w:rsid w:val="00741D5B"/>
    <w:rsid w:val="00742B00"/>
    <w:rsid w:val="00742E00"/>
    <w:rsid w:val="00742E74"/>
    <w:rsid w:val="00743F2F"/>
    <w:rsid w:val="00744240"/>
    <w:rsid w:val="007445D9"/>
    <w:rsid w:val="007445E5"/>
    <w:rsid w:val="00744E68"/>
    <w:rsid w:val="00745394"/>
    <w:rsid w:val="00745953"/>
    <w:rsid w:val="00745AEB"/>
    <w:rsid w:val="0074751C"/>
    <w:rsid w:val="00747584"/>
    <w:rsid w:val="00747D8D"/>
    <w:rsid w:val="007500F2"/>
    <w:rsid w:val="0075015F"/>
    <w:rsid w:val="0075018E"/>
    <w:rsid w:val="0075065A"/>
    <w:rsid w:val="00750F48"/>
    <w:rsid w:val="00751699"/>
    <w:rsid w:val="0075170E"/>
    <w:rsid w:val="00751B84"/>
    <w:rsid w:val="007525D9"/>
    <w:rsid w:val="00753489"/>
    <w:rsid w:val="0075367E"/>
    <w:rsid w:val="007538A9"/>
    <w:rsid w:val="00754227"/>
    <w:rsid w:val="007544ED"/>
    <w:rsid w:val="00754B66"/>
    <w:rsid w:val="007554D1"/>
    <w:rsid w:val="00755808"/>
    <w:rsid w:val="00755CA5"/>
    <w:rsid w:val="00755D7E"/>
    <w:rsid w:val="00756265"/>
    <w:rsid w:val="00756394"/>
    <w:rsid w:val="007563E1"/>
    <w:rsid w:val="0075684D"/>
    <w:rsid w:val="00756A5E"/>
    <w:rsid w:val="00756B14"/>
    <w:rsid w:val="00756FFB"/>
    <w:rsid w:val="007572C1"/>
    <w:rsid w:val="007573B9"/>
    <w:rsid w:val="0075753E"/>
    <w:rsid w:val="0075775B"/>
    <w:rsid w:val="00757EE3"/>
    <w:rsid w:val="0076029D"/>
    <w:rsid w:val="007604A6"/>
    <w:rsid w:val="007608D9"/>
    <w:rsid w:val="00760D68"/>
    <w:rsid w:val="0076110A"/>
    <w:rsid w:val="00761638"/>
    <w:rsid w:val="00762146"/>
    <w:rsid w:val="007636C1"/>
    <w:rsid w:val="00763757"/>
    <w:rsid w:val="00763EAB"/>
    <w:rsid w:val="00763F42"/>
    <w:rsid w:val="007641CE"/>
    <w:rsid w:val="00764636"/>
    <w:rsid w:val="007648F3"/>
    <w:rsid w:val="0076528A"/>
    <w:rsid w:val="007652D6"/>
    <w:rsid w:val="00765742"/>
    <w:rsid w:val="007657CD"/>
    <w:rsid w:val="00765884"/>
    <w:rsid w:val="00765977"/>
    <w:rsid w:val="007661CD"/>
    <w:rsid w:val="00766ED1"/>
    <w:rsid w:val="00767404"/>
    <w:rsid w:val="00767D9A"/>
    <w:rsid w:val="00770143"/>
    <w:rsid w:val="00770147"/>
    <w:rsid w:val="007706F1"/>
    <w:rsid w:val="00770AC6"/>
    <w:rsid w:val="00771073"/>
    <w:rsid w:val="007713CA"/>
    <w:rsid w:val="007719B9"/>
    <w:rsid w:val="00771A83"/>
    <w:rsid w:val="007728C5"/>
    <w:rsid w:val="00772DF8"/>
    <w:rsid w:val="00773C6F"/>
    <w:rsid w:val="0077433D"/>
    <w:rsid w:val="00774364"/>
    <w:rsid w:val="007754D0"/>
    <w:rsid w:val="0077662E"/>
    <w:rsid w:val="0077665C"/>
    <w:rsid w:val="00777310"/>
    <w:rsid w:val="0077741D"/>
    <w:rsid w:val="00777AC4"/>
    <w:rsid w:val="00777B87"/>
    <w:rsid w:val="00777C10"/>
    <w:rsid w:val="00777FA4"/>
    <w:rsid w:val="0078015E"/>
    <w:rsid w:val="007802F7"/>
    <w:rsid w:val="007812EF"/>
    <w:rsid w:val="007818E6"/>
    <w:rsid w:val="0078192C"/>
    <w:rsid w:val="00782337"/>
    <w:rsid w:val="00782EF3"/>
    <w:rsid w:val="0078407E"/>
    <w:rsid w:val="00784337"/>
    <w:rsid w:val="00784C95"/>
    <w:rsid w:val="007850F1"/>
    <w:rsid w:val="007855EA"/>
    <w:rsid w:val="00785F1D"/>
    <w:rsid w:val="007862D4"/>
    <w:rsid w:val="0078679A"/>
    <w:rsid w:val="00786DF2"/>
    <w:rsid w:val="007873E3"/>
    <w:rsid w:val="00787690"/>
    <w:rsid w:val="00787EBF"/>
    <w:rsid w:val="0079004D"/>
    <w:rsid w:val="0079060B"/>
    <w:rsid w:val="007908A5"/>
    <w:rsid w:val="007911E5"/>
    <w:rsid w:val="00792393"/>
    <w:rsid w:val="00792450"/>
    <w:rsid w:val="00792688"/>
    <w:rsid w:val="00795D2E"/>
    <w:rsid w:val="007965DE"/>
    <w:rsid w:val="00796E2B"/>
    <w:rsid w:val="00796EC5"/>
    <w:rsid w:val="00796F30"/>
    <w:rsid w:val="007971A1"/>
    <w:rsid w:val="0079750C"/>
    <w:rsid w:val="007A0255"/>
    <w:rsid w:val="007A02AB"/>
    <w:rsid w:val="007A04BC"/>
    <w:rsid w:val="007A0B02"/>
    <w:rsid w:val="007A1144"/>
    <w:rsid w:val="007A124D"/>
    <w:rsid w:val="007A2280"/>
    <w:rsid w:val="007A2356"/>
    <w:rsid w:val="007A3015"/>
    <w:rsid w:val="007A35E7"/>
    <w:rsid w:val="007A3654"/>
    <w:rsid w:val="007A39E9"/>
    <w:rsid w:val="007A3B0B"/>
    <w:rsid w:val="007A4275"/>
    <w:rsid w:val="007A45DE"/>
    <w:rsid w:val="007A4864"/>
    <w:rsid w:val="007A49CE"/>
    <w:rsid w:val="007A53E2"/>
    <w:rsid w:val="007A572D"/>
    <w:rsid w:val="007A5A99"/>
    <w:rsid w:val="007A5BB5"/>
    <w:rsid w:val="007A5FE4"/>
    <w:rsid w:val="007A6387"/>
    <w:rsid w:val="007A6500"/>
    <w:rsid w:val="007A69EF"/>
    <w:rsid w:val="007A6C00"/>
    <w:rsid w:val="007A6FC5"/>
    <w:rsid w:val="007A78A5"/>
    <w:rsid w:val="007B0303"/>
    <w:rsid w:val="007B0AAA"/>
    <w:rsid w:val="007B15FD"/>
    <w:rsid w:val="007B237C"/>
    <w:rsid w:val="007B253E"/>
    <w:rsid w:val="007B2D59"/>
    <w:rsid w:val="007B476C"/>
    <w:rsid w:val="007B5628"/>
    <w:rsid w:val="007B5633"/>
    <w:rsid w:val="007B58BE"/>
    <w:rsid w:val="007B5D32"/>
    <w:rsid w:val="007B61CE"/>
    <w:rsid w:val="007B6B03"/>
    <w:rsid w:val="007B6CF3"/>
    <w:rsid w:val="007B6EAB"/>
    <w:rsid w:val="007C0235"/>
    <w:rsid w:val="007C05FB"/>
    <w:rsid w:val="007C0619"/>
    <w:rsid w:val="007C1C80"/>
    <w:rsid w:val="007C2945"/>
    <w:rsid w:val="007C3187"/>
    <w:rsid w:val="007C33E0"/>
    <w:rsid w:val="007C3560"/>
    <w:rsid w:val="007C39E8"/>
    <w:rsid w:val="007C3C6C"/>
    <w:rsid w:val="007C4573"/>
    <w:rsid w:val="007C4B4A"/>
    <w:rsid w:val="007C4C86"/>
    <w:rsid w:val="007C517E"/>
    <w:rsid w:val="007C5607"/>
    <w:rsid w:val="007C590A"/>
    <w:rsid w:val="007C5B6C"/>
    <w:rsid w:val="007C5BCD"/>
    <w:rsid w:val="007C5E82"/>
    <w:rsid w:val="007C6DD8"/>
    <w:rsid w:val="007C781D"/>
    <w:rsid w:val="007C790D"/>
    <w:rsid w:val="007D09FE"/>
    <w:rsid w:val="007D0CC0"/>
    <w:rsid w:val="007D0D2A"/>
    <w:rsid w:val="007D0D58"/>
    <w:rsid w:val="007D0F0C"/>
    <w:rsid w:val="007D1256"/>
    <w:rsid w:val="007D1BF3"/>
    <w:rsid w:val="007D243C"/>
    <w:rsid w:val="007D2AB8"/>
    <w:rsid w:val="007D2B2C"/>
    <w:rsid w:val="007D38F4"/>
    <w:rsid w:val="007D3B8F"/>
    <w:rsid w:val="007D3C70"/>
    <w:rsid w:val="007D3E7D"/>
    <w:rsid w:val="007D3EA7"/>
    <w:rsid w:val="007D3F61"/>
    <w:rsid w:val="007D4659"/>
    <w:rsid w:val="007D4CBD"/>
    <w:rsid w:val="007D507E"/>
    <w:rsid w:val="007D554E"/>
    <w:rsid w:val="007D578C"/>
    <w:rsid w:val="007D6519"/>
    <w:rsid w:val="007D65EF"/>
    <w:rsid w:val="007D662A"/>
    <w:rsid w:val="007D6966"/>
    <w:rsid w:val="007D6A3B"/>
    <w:rsid w:val="007D6DA7"/>
    <w:rsid w:val="007D79C3"/>
    <w:rsid w:val="007D7F4E"/>
    <w:rsid w:val="007E0D04"/>
    <w:rsid w:val="007E0D0A"/>
    <w:rsid w:val="007E10E4"/>
    <w:rsid w:val="007E1184"/>
    <w:rsid w:val="007E1A2E"/>
    <w:rsid w:val="007E1A71"/>
    <w:rsid w:val="007E1B8C"/>
    <w:rsid w:val="007E1D05"/>
    <w:rsid w:val="007E21E6"/>
    <w:rsid w:val="007E230C"/>
    <w:rsid w:val="007E33EF"/>
    <w:rsid w:val="007E3609"/>
    <w:rsid w:val="007E482C"/>
    <w:rsid w:val="007E48D6"/>
    <w:rsid w:val="007E48F8"/>
    <w:rsid w:val="007E4971"/>
    <w:rsid w:val="007E4B3B"/>
    <w:rsid w:val="007E4C70"/>
    <w:rsid w:val="007E4D0D"/>
    <w:rsid w:val="007E63FF"/>
    <w:rsid w:val="007E6535"/>
    <w:rsid w:val="007E66ED"/>
    <w:rsid w:val="007E6DC5"/>
    <w:rsid w:val="007E6E49"/>
    <w:rsid w:val="007E753C"/>
    <w:rsid w:val="007E79F2"/>
    <w:rsid w:val="007E7CF7"/>
    <w:rsid w:val="007F0366"/>
    <w:rsid w:val="007F05DA"/>
    <w:rsid w:val="007F08DD"/>
    <w:rsid w:val="007F0CC2"/>
    <w:rsid w:val="007F0CE7"/>
    <w:rsid w:val="007F0E84"/>
    <w:rsid w:val="007F1237"/>
    <w:rsid w:val="007F1305"/>
    <w:rsid w:val="007F172D"/>
    <w:rsid w:val="007F173F"/>
    <w:rsid w:val="007F198C"/>
    <w:rsid w:val="007F2AB5"/>
    <w:rsid w:val="007F3674"/>
    <w:rsid w:val="007F438E"/>
    <w:rsid w:val="007F5295"/>
    <w:rsid w:val="007F54A0"/>
    <w:rsid w:val="007F5B6E"/>
    <w:rsid w:val="007F5D65"/>
    <w:rsid w:val="007F615F"/>
    <w:rsid w:val="007F6305"/>
    <w:rsid w:val="007F6BE2"/>
    <w:rsid w:val="007F6C6B"/>
    <w:rsid w:val="007F7328"/>
    <w:rsid w:val="007F7A8D"/>
    <w:rsid w:val="007F7EC6"/>
    <w:rsid w:val="007F7F44"/>
    <w:rsid w:val="00800238"/>
    <w:rsid w:val="00801079"/>
    <w:rsid w:val="008017F4"/>
    <w:rsid w:val="00801ECB"/>
    <w:rsid w:val="008030CC"/>
    <w:rsid w:val="008037D4"/>
    <w:rsid w:val="00804014"/>
    <w:rsid w:val="00804041"/>
    <w:rsid w:val="00804118"/>
    <w:rsid w:val="008049D3"/>
    <w:rsid w:val="00804AFA"/>
    <w:rsid w:val="00804B3D"/>
    <w:rsid w:val="00805975"/>
    <w:rsid w:val="00806FE7"/>
    <w:rsid w:val="00807061"/>
    <w:rsid w:val="00807B65"/>
    <w:rsid w:val="00807C5F"/>
    <w:rsid w:val="00810137"/>
    <w:rsid w:val="00810150"/>
    <w:rsid w:val="00810201"/>
    <w:rsid w:val="00810315"/>
    <w:rsid w:val="008114DD"/>
    <w:rsid w:val="00811CC8"/>
    <w:rsid w:val="00811D02"/>
    <w:rsid w:val="0081218D"/>
    <w:rsid w:val="00812730"/>
    <w:rsid w:val="00813DF2"/>
    <w:rsid w:val="00813FE6"/>
    <w:rsid w:val="00814AA9"/>
    <w:rsid w:val="00814C96"/>
    <w:rsid w:val="008156E7"/>
    <w:rsid w:val="00815CA9"/>
    <w:rsid w:val="00815DA4"/>
    <w:rsid w:val="00815F79"/>
    <w:rsid w:val="00817A3C"/>
    <w:rsid w:val="00817A63"/>
    <w:rsid w:val="0082028C"/>
    <w:rsid w:val="008202BE"/>
    <w:rsid w:val="00820423"/>
    <w:rsid w:val="00820568"/>
    <w:rsid w:val="00820570"/>
    <w:rsid w:val="00820D13"/>
    <w:rsid w:val="00820DBA"/>
    <w:rsid w:val="0082132F"/>
    <w:rsid w:val="00821C05"/>
    <w:rsid w:val="008221A1"/>
    <w:rsid w:val="00822512"/>
    <w:rsid w:val="00822568"/>
    <w:rsid w:val="008226A9"/>
    <w:rsid w:val="0082286B"/>
    <w:rsid w:val="00823083"/>
    <w:rsid w:val="008235C4"/>
    <w:rsid w:val="00823BE8"/>
    <w:rsid w:val="00823C48"/>
    <w:rsid w:val="00823C9E"/>
    <w:rsid w:val="0082474F"/>
    <w:rsid w:val="00824A1F"/>
    <w:rsid w:val="00824C3F"/>
    <w:rsid w:val="008251C4"/>
    <w:rsid w:val="008254D7"/>
    <w:rsid w:val="00826434"/>
    <w:rsid w:val="008264DE"/>
    <w:rsid w:val="00826A34"/>
    <w:rsid w:val="00826BAD"/>
    <w:rsid w:val="00826E2D"/>
    <w:rsid w:val="008270A7"/>
    <w:rsid w:val="00827140"/>
    <w:rsid w:val="00827508"/>
    <w:rsid w:val="008301C7"/>
    <w:rsid w:val="00830B80"/>
    <w:rsid w:val="00830DE0"/>
    <w:rsid w:val="008316D3"/>
    <w:rsid w:val="00831B73"/>
    <w:rsid w:val="008325F3"/>
    <w:rsid w:val="00832800"/>
    <w:rsid w:val="00832FFF"/>
    <w:rsid w:val="0083379F"/>
    <w:rsid w:val="008337DA"/>
    <w:rsid w:val="008339D5"/>
    <w:rsid w:val="00833D6E"/>
    <w:rsid w:val="00833DFE"/>
    <w:rsid w:val="00834305"/>
    <w:rsid w:val="00834BBE"/>
    <w:rsid w:val="00835041"/>
    <w:rsid w:val="0083510A"/>
    <w:rsid w:val="0083513D"/>
    <w:rsid w:val="008353FA"/>
    <w:rsid w:val="00835431"/>
    <w:rsid w:val="00835696"/>
    <w:rsid w:val="00835709"/>
    <w:rsid w:val="00835CDB"/>
    <w:rsid w:val="00836243"/>
    <w:rsid w:val="008363A5"/>
    <w:rsid w:val="00837478"/>
    <w:rsid w:val="00837A64"/>
    <w:rsid w:val="00837BF6"/>
    <w:rsid w:val="00837D33"/>
    <w:rsid w:val="00840DDA"/>
    <w:rsid w:val="008419E2"/>
    <w:rsid w:val="00841B62"/>
    <w:rsid w:val="00841DAE"/>
    <w:rsid w:val="00841EC5"/>
    <w:rsid w:val="00842203"/>
    <w:rsid w:val="008424A3"/>
    <w:rsid w:val="0084285C"/>
    <w:rsid w:val="00842996"/>
    <w:rsid w:val="008429E9"/>
    <w:rsid w:val="00842ABD"/>
    <w:rsid w:val="00842ED6"/>
    <w:rsid w:val="00843C68"/>
    <w:rsid w:val="00843D30"/>
    <w:rsid w:val="0084451D"/>
    <w:rsid w:val="00844D9A"/>
    <w:rsid w:val="00845395"/>
    <w:rsid w:val="00845606"/>
    <w:rsid w:val="00846A95"/>
    <w:rsid w:val="00846B4A"/>
    <w:rsid w:val="00846C39"/>
    <w:rsid w:val="0084748C"/>
    <w:rsid w:val="008501CD"/>
    <w:rsid w:val="008502E4"/>
    <w:rsid w:val="00850419"/>
    <w:rsid w:val="008504E3"/>
    <w:rsid w:val="008505BF"/>
    <w:rsid w:val="00850823"/>
    <w:rsid w:val="00850991"/>
    <w:rsid w:val="008509E3"/>
    <w:rsid w:val="00850E0C"/>
    <w:rsid w:val="00850E11"/>
    <w:rsid w:val="00851A73"/>
    <w:rsid w:val="008523F2"/>
    <w:rsid w:val="00852937"/>
    <w:rsid w:val="008532F0"/>
    <w:rsid w:val="00853384"/>
    <w:rsid w:val="00853520"/>
    <w:rsid w:val="00853884"/>
    <w:rsid w:val="00853E68"/>
    <w:rsid w:val="00854C65"/>
    <w:rsid w:val="008550BF"/>
    <w:rsid w:val="00855171"/>
    <w:rsid w:val="0085556E"/>
    <w:rsid w:val="008561D7"/>
    <w:rsid w:val="008561F4"/>
    <w:rsid w:val="008562BA"/>
    <w:rsid w:val="008563EB"/>
    <w:rsid w:val="00856A86"/>
    <w:rsid w:val="00856C75"/>
    <w:rsid w:val="008570D5"/>
    <w:rsid w:val="008570D8"/>
    <w:rsid w:val="008572E3"/>
    <w:rsid w:val="008576D7"/>
    <w:rsid w:val="008577F2"/>
    <w:rsid w:val="00860A8E"/>
    <w:rsid w:val="00860F01"/>
    <w:rsid w:val="00861143"/>
    <w:rsid w:val="00861723"/>
    <w:rsid w:val="008618E0"/>
    <w:rsid w:val="00861A91"/>
    <w:rsid w:val="008624AA"/>
    <w:rsid w:val="00862759"/>
    <w:rsid w:val="00863CFF"/>
    <w:rsid w:val="00863D1F"/>
    <w:rsid w:val="00863F11"/>
    <w:rsid w:val="00864556"/>
    <w:rsid w:val="008645DD"/>
    <w:rsid w:val="008646EA"/>
    <w:rsid w:val="0086478D"/>
    <w:rsid w:val="00864BFF"/>
    <w:rsid w:val="0086537D"/>
    <w:rsid w:val="008654A6"/>
    <w:rsid w:val="008655E2"/>
    <w:rsid w:val="0086562A"/>
    <w:rsid w:val="00866058"/>
    <w:rsid w:val="008664E4"/>
    <w:rsid w:val="0086650B"/>
    <w:rsid w:val="00866A52"/>
    <w:rsid w:val="00867743"/>
    <w:rsid w:val="0086776E"/>
    <w:rsid w:val="00867FE7"/>
    <w:rsid w:val="0087060D"/>
    <w:rsid w:val="00871A31"/>
    <w:rsid w:val="00871EF4"/>
    <w:rsid w:val="008727A7"/>
    <w:rsid w:val="00872D25"/>
    <w:rsid w:val="00872EE4"/>
    <w:rsid w:val="00872F24"/>
    <w:rsid w:val="00873712"/>
    <w:rsid w:val="00874AB9"/>
    <w:rsid w:val="0087656C"/>
    <w:rsid w:val="00880139"/>
    <w:rsid w:val="008804FE"/>
    <w:rsid w:val="008810BE"/>
    <w:rsid w:val="00881AE3"/>
    <w:rsid w:val="0088215E"/>
    <w:rsid w:val="00882594"/>
    <w:rsid w:val="00883961"/>
    <w:rsid w:val="008839F6"/>
    <w:rsid w:val="008840FF"/>
    <w:rsid w:val="0088440A"/>
    <w:rsid w:val="00884597"/>
    <w:rsid w:val="0088467C"/>
    <w:rsid w:val="0088470B"/>
    <w:rsid w:val="0088494D"/>
    <w:rsid w:val="00884DC3"/>
    <w:rsid w:val="00885A10"/>
    <w:rsid w:val="00886323"/>
    <w:rsid w:val="008866A3"/>
    <w:rsid w:val="008866E5"/>
    <w:rsid w:val="00886761"/>
    <w:rsid w:val="0088705B"/>
    <w:rsid w:val="00890106"/>
    <w:rsid w:val="00890652"/>
    <w:rsid w:val="0089083B"/>
    <w:rsid w:val="00891381"/>
    <w:rsid w:val="00891883"/>
    <w:rsid w:val="00892219"/>
    <w:rsid w:val="0089225D"/>
    <w:rsid w:val="008927E2"/>
    <w:rsid w:val="00892868"/>
    <w:rsid w:val="008929B0"/>
    <w:rsid w:val="00892F67"/>
    <w:rsid w:val="00893154"/>
    <w:rsid w:val="00893198"/>
    <w:rsid w:val="0089322A"/>
    <w:rsid w:val="0089346F"/>
    <w:rsid w:val="00894636"/>
    <w:rsid w:val="00895374"/>
    <w:rsid w:val="00896E28"/>
    <w:rsid w:val="00897428"/>
    <w:rsid w:val="008975C0"/>
    <w:rsid w:val="008978C1"/>
    <w:rsid w:val="008A062F"/>
    <w:rsid w:val="008A0D8E"/>
    <w:rsid w:val="008A1FA8"/>
    <w:rsid w:val="008A24F0"/>
    <w:rsid w:val="008A280C"/>
    <w:rsid w:val="008A36D6"/>
    <w:rsid w:val="008A3C8B"/>
    <w:rsid w:val="008A3FE5"/>
    <w:rsid w:val="008A51B4"/>
    <w:rsid w:val="008A52AA"/>
    <w:rsid w:val="008A543D"/>
    <w:rsid w:val="008A5AED"/>
    <w:rsid w:val="008A5FDC"/>
    <w:rsid w:val="008A6478"/>
    <w:rsid w:val="008A74DF"/>
    <w:rsid w:val="008B0A1C"/>
    <w:rsid w:val="008B0A63"/>
    <w:rsid w:val="008B0EAE"/>
    <w:rsid w:val="008B0F60"/>
    <w:rsid w:val="008B11F9"/>
    <w:rsid w:val="008B1EF8"/>
    <w:rsid w:val="008B20E0"/>
    <w:rsid w:val="008B221B"/>
    <w:rsid w:val="008B2292"/>
    <w:rsid w:val="008B28C6"/>
    <w:rsid w:val="008B2FA9"/>
    <w:rsid w:val="008B315C"/>
    <w:rsid w:val="008B393D"/>
    <w:rsid w:val="008B3F92"/>
    <w:rsid w:val="008B4719"/>
    <w:rsid w:val="008B6D3D"/>
    <w:rsid w:val="008B708A"/>
    <w:rsid w:val="008B70A9"/>
    <w:rsid w:val="008B7150"/>
    <w:rsid w:val="008B7C42"/>
    <w:rsid w:val="008B7C75"/>
    <w:rsid w:val="008C12D8"/>
    <w:rsid w:val="008C1FD2"/>
    <w:rsid w:val="008C2A58"/>
    <w:rsid w:val="008C2A7C"/>
    <w:rsid w:val="008C3138"/>
    <w:rsid w:val="008C4657"/>
    <w:rsid w:val="008C4747"/>
    <w:rsid w:val="008C4B8B"/>
    <w:rsid w:val="008C504C"/>
    <w:rsid w:val="008C50D1"/>
    <w:rsid w:val="008C51D7"/>
    <w:rsid w:val="008C5B0F"/>
    <w:rsid w:val="008C65B4"/>
    <w:rsid w:val="008C6A8A"/>
    <w:rsid w:val="008C6C86"/>
    <w:rsid w:val="008C7399"/>
    <w:rsid w:val="008C7467"/>
    <w:rsid w:val="008C791E"/>
    <w:rsid w:val="008C7FF4"/>
    <w:rsid w:val="008D0072"/>
    <w:rsid w:val="008D0B7D"/>
    <w:rsid w:val="008D182F"/>
    <w:rsid w:val="008D221A"/>
    <w:rsid w:val="008D270A"/>
    <w:rsid w:val="008D296F"/>
    <w:rsid w:val="008D4E7F"/>
    <w:rsid w:val="008D5170"/>
    <w:rsid w:val="008D6643"/>
    <w:rsid w:val="008D6915"/>
    <w:rsid w:val="008D70BA"/>
    <w:rsid w:val="008D751C"/>
    <w:rsid w:val="008D756E"/>
    <w:rsid w:val="008D7D11"/>
    <w:rsid w:val="008E0369"/>
    <w:rsid w:val="008E0392"/>
    <w:rsid w:val="008E051C"/>
    <w:rsid w:val="008E0B59"/>
    <w:rsid w:val="008E116A"/>
    <w:rsid w:val="008E1294"/>
    <w:rsid w:val="008E1A57"/>
    <w:rsid w:val="008E1E65"/>
    <w:rsid w:val="008E23E1"/>
    <w:rsid w:val="008E27D1"/>
    <w:rsid w:val="008E2C2D"/>
    <w:rsid w:val="008E2DD6"/>
    <w:rsid w:val="008E2EEB"/>
    <w:rsid w:val="008E30A1"/>
    <w:rsid w:val="008E343A"/>
    <w:rsid w:val="008E3462"/>
    <w:rsid w:val="008E3898"/>
    <w:rsid w:val="008E38D3"/>
    <w:rsid w:val="008E3A81"/>
    <w:rsid w:val="008E3CE8"/>
    <w:rsid w:val="008E3E2E"/>
    <w:rsid w:val="008E3F1D"/>
    <w:rsid w:val="008E4195"/>
    <w:rsid w:val="008E4355"/>
    <w:rsid w:val="008E445C"/>
    <w:rsid w:val="008E4598"/>
    <w:rsid w:val="008E46EE"/>
    <w:rsid w:val="008E48DE"/>
    <w:rsid w:val="008E4B57"/>
    <w:rsid w:val="008E4D41"/>
    <w:rsid w:val="008E4F53"/>
    <w:rsid w:val="008E505F"/>
    <w:rsid w:val="008E539C"/>
    <w:rsid w:val="008E5413"/>
    <w:rsid w:val="008E543B"/>
    <w:rsid w:val="008E5507"/>
    <w:rsid w:val="008E5516"/>
    <w:rsid w:val="008E553A"/>
    <w:rsid w:val="008E751D"/>
    <w:rsid w:val="008F0467"/>
    <w:rsid w:val="008F1357"/>
    <w:rsid w:val="008F2955"/>
    <w:rsid w:val="008F2A87"/>
    <w:rsid w:val="008F2FF2"/>
    <w:rsid w:val="008F337E"/>
    <w:rsid w:val="008F3570"/>
    <w:rsid w:val="008F3CB7"/>
    <w:rsid w:val="008F4154"/>
    <w:rsid w:val="008F4CE7"/>
    <w:rsid w:val="008F536E"/>
    <w:rsid w:val="008F53A9"/>
    <w:rsid w:val="008F57A2"/>
    <w:rsid w:val="008F5CBB"/>
    <w:rsid w:val="008F5ED9"/>
    <w:rsid w:val="008F5FFE"/>
    <w:rsid w:val="008F63AE"/>
    <w:rsid w:val="008F6BE4"/>
    <w:rsid w:val="008F74F7"/>
    <w:rsid w:val="008F7557"/>
    <w:rsid w:val="00900563"/>
    <w:rsid w:val="0090079D"/>
    <w:rsid w:val="00900977"/>
    <w:rsid w:val="00900AA4"/>
    <w:rsid w:val="00900FA6"/>
    <w:rsid w:val="00901976"/>
    <w:rsid w:val="009019DF"/>
    <w:rsid w:val="00902ED8"/>
    <w:rsid w:val="0090347F"/>
    <w:rsid w:val="00903735"/>
    <w:rsid w:val="0090378A"/>
    <w:rsid w:val="009040B7"/>
    <w:rsid w:val="009042FA"/>
    <w:rsid w:val="0090495B"/>
    <w:rsid w:val="00904B8B"/>
    <w:rsid w:val="00905D4E"/>
    <w:rsid w:val="00905EEC"/>
    <w:rsid w:val="009066F3"/>
    <w:rsid w:val="009067E1"/>
    <w:rsid w:val="00906BEE"/>
    <w:rsid w:val="0090702A"/>
    <w:rsid w:val="009079CC"/>
    <w:rsid w:val="00907D84"/>
    <w:rsid w:val="00910826"/>
    <w:rsid w:val="00911324"/>
    <w:rsid w:val="009117EC"/>
    <w:rsid w:val="0091327A"/>
    <w:rsid w:val="009136C6"/>
    <w:rsid w:val="00913CC2"/>
    <w:rsid w:val="0091426F"/>
    <w:rsid w:val="00914396"/>
    <w:rsid w:val="009147AC"/>
    <w:rsid w:val="009147C1"/>
    <w:rsid w:val="00914CB1"/>
    <w:rsid w:val="00914D26"/>
    <w:rsid w:val="00914D6B"/>
    <w:rsid w:val="0091517D"/>
    <w:rsid w:val="00915777"/>
    <w:rsid w:val="009157EC"/>
    <w:rsid w:val="00915AFA"/>
    <w:rsid w:val="00915C39"/>
    <w:rsid w:val="00915DCE"/>
    <w:rsid w:val="00915F91"/>
    <w:rsid w:val="00916263"/>
    <w:rsid w:val="00916C37"/>
    <w:rsid w:val="00916EAC"/>
    <w:rsid w:val="00916FDD"/>
    <w:rsid w:val="00917C9C"/>
    <w:rsid w:val="00920179"/>
    <w:rsid w:val="00920C9B"/>
    <w:rsid w:val="00920FB2"/>
    <w:rsid w:val="00921574"/>
    <w:rsid w:val="00921B5B"/>
    <w:rsid w:val="00921D5C"/>
    <w:rsid w:val="00922627"/>
    <w:rsid w:val="00922B96"/>
    <w:rsid w:val="00922DD8"/>
    <w:rsid w:val="009230AA"/>
    <w:rsid w:val="00923584"/>
    <w:rsid w:val="009241EF"/>
    <w:rsid w:val="0092436C"/>
    <w:rsid w:val="0092465A"/>
    <w:rsid w:val="00924C5F"/>
    <w:rsid w:val="00926621"/>
    <w:rsid w:val="00926942"/>
    <w:rsid w:val="00926F2D"/>
    <w:rsid w:val="00927123"/>
    <w:rsid w:val="0092739C"/>
    <w:rsid w:val="00927BE5"/>
    <w:rsid w:val="00930180"/>
    <w:rsid w:val="009309B0"/>
    <w:rsid w:val="00931077"/>
    <w:rsid w:val="00931799"/>
    <w:rsid w:val="00931C02"/>
    <w:rsid w:val="00932ED9"/>
    <w:rsid w:val="009330B3"/>
    <w:rsid w:val="009333F9"/>
    <w:rsid w:val="00933445"/>
    <w:rsid w:val="0093352C"/>
    <w:rsid w:val="009335AE"/>
    <w:rsid w:val="009338B4"/>
    <w:rsid w:val="009338FD"/>
    <w:rsid w:val="009343B6"/>
    <w:rsid w:val="0093450D"/>
    <w:rsid w:val="00934919"/>
    <w:rsid w:val="0093493A"/>
    <w:rsid w:val="00935279"/>
    <w:rsid w:val="00935AFE"/>
    <w:rsid w:val="00937061"/>
    <w:rsid w:val="009374AB"/>
    <w:rsid w:val="009376F4"/>
    <w:rsid w:val="009402E8"/>
    <w:rsid w:val="0094067D"/>
    <w:rsid w:val="00940C4A"/>
    <w:rsid w:val="00940E8E"/>
    <w:rsid w:val="0094108B"/>
    <w:rsid w:val="00941811"/>
    <w:rsid w:val="00941D50"/>
    <w:rsid w:val="009422DE"/>
    <w:rsid w:val="0094257F"/>
    <w:rsid w:val="00942B27"/>
    <w:rsid w:val="00942BA0"/>
    <w:rsid w:val="00942C19"/>
    <w:rsid w:val="00942C27"/>
    <w:rsid w:val="00942D85"/>
    <w:rsid w:val="009433CC"/>
    <w:rsid w:val="00943BBB"/>
    <w:rsid w:val="00943F5C"/>
    <w:rsid w:val="009443B8"/>
    <w:rsid w:val="009445DD"/>
    <w:rsid w:val="0094465C"/>
    <w:rsid w:val="009447A5"/>
    <w:rsid w:val="00944A7D"/>
    <w:rsid w:val="009458D2"/>
    <w:rsid w:val="009459DD"/>
    <w:rsid w:val="00946320"/>
    <w:rsid w:val="009465DC"/>
    <w:rsid w:val="009469FE"/>
    <w:rsid w:val="00946C56"/>
    <w:rsid w:val="00947A50"/>
    <w:rsid w:val="00950751"/>
    <w:rsid w:val="00950BD4"/>
    <w:rsid w:val="00951982"/>
    <w:rsid w:val="009522A0"/>
    <w:rsid w:val="0095251F"/>
    <w:rsid w:val="00952A59"/>
    <w:rsid w:val="00952F48"/>
    <w:rsid w:val="00953132"/>
    <w:rsid w:val="00953151"/>
    <w:rsid w:val="009531ED"/>
    <w:rsid w:val="00953994"/>
    <w:rsid w:val="00953F8C"/>
    <w:rsid w:val="00954042"/>
    <w:rsid w:val="009544A6"/>
    <w:rsid w:val="00954665"/>
    <w:rsid w:val="00954E4B"/>
    <w:rsid w:val="00954FF8"/>
    <w:rsid w:val="00955BE9"/>
    <w:rsid w:val="00955E22"/>
    <w:rsid w:val="009564BD"/>
    <w:rsid w:val="00956558"/>
    <w:rsid w:val="00956AB3"/>
    <w:rsid w:val="00957207"/>
    <w:rsid w:val="0095792C"/>
    <w:rsid w:val="00960037"/>
    <w:rsid w:val="009604FB"/>
    <w:rsid w:val="00960C1B"/>
    <w:rsid w:val="00960C30"/>
    <w:rsid w:val="00960C74"/>
    <w:rsid w:val="00961762"/>
    <w:rsid w:val="00961AB1"/>
    <w:rsid w:val="00962A43"/>
    <w:rsid w:val="00962A5B"/>
    <w:rsid w:val="00962AD7"/>
    <w:rsid w:val="00962D81"/>
    <w:rsid w:val="00963A39"/>
    <w:rsid w:val="00963EF7"/>
    <w:rsid w:val="0096518F"/>
    <w:rsid w:val="009653A4"/>
    <w:rsid w:val="00965CA3"/>
    <w:rsid w:val="00966A67"/>
    <w:rsid w:val="00967068"/>
    <w:rsid w:val="009671D0"/>
    <w:rsid w:val="00967F32"/>
    <w:rsid w:val="00967F66"/>
    <w:rsid w:val="00970154"/>
    <w:rsid w:val="00970318"/>
    <w:rsid w:val="009703CF"/>
    <w:rsid w:val="0097054D"/>
    <w:rsid w:val="00970629"/>
    <w:rsid w:val="00970D8E"/>
    <w:rsid w:val="009715A4"/>
    <w:rsid w:val="00971CD1"/>
    <w:rsid w:val="00971CD2"/>
    <w:rsid w:val="00971FF9"/>
    <w:rsid w:val="00972084"/>
    <w:rsid w:val="00972AFD"/>
    <w:rsid w:val="00972EB5"/>
    <w:rsid w:val="009731BA"/>
    <w:rsid w:val="0097436D"/>
    <w:rsid w:val="0097515C"/>
    <w:rsid w:val="00975392"/>
    <w:rsid w:val="009755B9"/>
    <w:rsid w:val="0097561B"/>
    <w:rsid w:val="009761C8"/>
    <w:rsid w:val="009767AA"/>
    <w:rsid w:val="00976B8E"/>
    <w:rsid w:val="009775D2"/>
    <w:rsid w:val="00977F2B"/>
    <w:rsid w:val="00977F3E"/>
    <w:rsid w:val="00977F5B"/>
    <w:rsid w:val="009809BA"/>
    <w:rsid w:val="00980EE9"/>
    <w:rsid w:val="00980FFB"/>
    <w:rsid w:val="0098100F"/>
    <w:rsid w:val="009811EF"/>
    <w:rsid w:val="00981995"/>
    <w:rsid w:val="00981DEA"/>
    <w:rsid w:val="0098242B"/>
    <w:rsid w:val="0098251A"/>
    <w:rsid w:val="00982928"/>
    <w:rsid w:val="00982C06"/>
    <w:rsid w:val="00982D61"/>
    <w:rsid w:val="00983C1D"/>
    <w:rsid w:val="00984104"/>
    <w:rsid w:val="0098431F"/>
    <w:rsid w:val="009843DC"/>
    <w:rsid w:val="009852F0"/>
    <w:rsid w:val="00985895"/>
    <w:rsid w:val="009859CC"/>
    <w:rsid w:val="00985BAB"/>
    <w:rsid w:val="00985DE1"/>
    <w:rsid w:val="009864AB"/>
    <w:rsid w:val="0098684C"/>
    <w:rsid w:val="00986B9E"/>
    <w:rsid w:val="00986BAA"/>
    <w:rsid w:val="0098799D"/>
    <w:rsid w:val="009905F1"/>
    <w:rsid w:val="00991147"/>
    <w:rsid w:val="009917C9"/>
    <w:rsid w:val="0099194C"/>
    <w:rsid w:val="00991AA4"/>
    <w:rsid w:val="009921CA"/>
    <w:rsid w:val="00992656"/>
    <w:rsid w:val="009928B1"/>
    <w:rsid w:val="00993178"/>
    <w:rsid w:val="009938E9"/>
    <w:rsid w:val="00993BC6"/>
    <w:rsid w:val="00993C9D"/>
    <w:rsid w:val="00994F52"/>
    <w:rsid w:val="00995997"/>
    <w:rsid w:val="0099704B"/>
    <w:rsid w:val="009971CA"/>
    <w:rsid w:val="0099763D"/>
    <w:rsid w:val="009978F4"/>
    <w:rsid w:val="00997BA8"/>
    <w:rsid w:val="00997F70"/>
    <w:rsid w:val="009A0151"/>
    <w:rsid w:val="009A043A"/>
    <w:rsid w:val="009A0547"/>
    <w:rsid w:val="009A057B"/>
    <w:rsid w:val="009A05BA"/>
    <w:rsid w:val="009A0DCA"/>
    <w:rsid w:val="009A0E6E"/>
    <w:rsid w:val="009A1526"/>
    <w:rsid w:val="009A159D"/>
    <w:rsid w:val="009A1EF8"/>
    <w:rsid w:val="009A1F03"/>
    <w:rsid w:val="009A2405"/>
    <w:rsid w:val="009A2650"/>
    <w:rsid w:val="009A2A3A"/>
    <w:rsid w:val="009A2ADA"/>
    <w:rsid w:val="009A2B38"/>
    <w:rsid w:val="009A303F"/>
    <w:rsid w:val="009A3401"/>
    <w:rsid w:val="009A352F"/>
    <w:rsid w:val="009A367C"/>
    <w:rsid w:val="009A3D20"/>
    <w:rsid w:val="009A3D53"/>
    <w:rsid w:val="009A52E8"/>
    <w:rsid w:val="009A6520"/>
    <w:rsid w:val="009A6E11"/>
    <w:rsid w:val="009A740D"/>
    <w:rsid w:val="009A760E"/>
    <w:rsid w:val="009A76D9"/>
    <w:rsid w:val="009B01EA"/>
    <w:rsid w:val="009B0703"/>
    <w:rsid w:val="009B096E"/>
    <w:rsid w:val="009B0BBC"/>
    <w:rsid w:val="009B1112"/>
    <w:rsid w:val="009B11AD"/>
    <w:rsid w:val="009B16A8"/>
    <w:rsid w:val="009B2451"/>
    <w:rsid w:val="009B2489"/>
    <w:rsid w:val="009B252F"/>
    <w:rsid w:val="009B28E4"/>
    <w:rsid w:val="009B298C"/>
    <w:rsid w:val="009B2CC9"/>
    <w:rsid w:val="009B3BF2"/>
    <w:rsid w:val="009B449B"/>
    <w:rsid w:val="009B4590"/>
    <w:rsid w:val="009B4A9A"/>
    <w:rsid w:val="009B4CBE"/>
    <w:rsid w:val="009B5670"/>
    <w:rsid w:val="009B61DA"/>
    <w:rsid w:val="009B674D"/>
    <w:rsid w:val="009B7419"/>
    <w:rsid w:val="009B7465"/>
    <w:rsid w:val="009B7965"/>
    <w:rsid w:val="009C05BA"/>
    <w:rsid w:val="009C06CD"/>
    <w:rsid w:val="009C0A30"/>
    <w:rsid w:val="009C1CA2"/>
    <w:rsid w:val="009C2760"/>
    <w:rsid w:val="009C279B"/>
    <w:rsid w:val="009C2EC7"/>
    <w:rsid w:val="009C30D1"/>
    <w:rsid w:val="009C3395"/>
    <w:rsid w:val="009C35D0"/>
    <w:rsid w:val="009C3B1C"/>
    <w:rsid w:val="009C411B"/>
    <w:rsid w:val="009C470F"/>
    <w:rsid w:val="009C47F7"/>
    <w:rsid w:val="009C4D69"/>
    <w:rsid w:val="009C5444"/>
    <w:rsid w:val="009C5614"/>
    <w:rsid w:val="009C60B1"/>
    <w:rsid w:val="009C619D"/>
    <w:rsid w:val="009C6ADB"/>
    <w:rsid w:val="009C6CFA"/>
    <w:rsid w:val="009C70D8"/>
    <w:rsid w:val="009C7CC6"/>
    <w:rsid w:val="009D028E"/>
    <w:rsid w:val="009D03B0"/>
    <w:rsid w:val="009D11C7"/>
    <w:rsid w:val="009D1D01"/>
    <w:rsid w:val="009D2364"/>
    <w:rsid w:val="009D2DAC"/>
    <w:rsid w:val="009D2F1B"/>
    <w:rsid w:val="009D3F97"/>
    <w:rsid w:val="009D4084"/>
    <w:rsid w:val="009D4332"/>
    <w:rsid w:val="009D4641"/>
    <w:rsid w:val="009D4D5F"/>
    <w:rsid w:val="009D5599"/>
    <w:rsid w:val="009D5B36"/>
    <w:rsid w:val="009D6199"/>
    <w:rsid w:val="009D67F0"/>
    <w:rsid w:val="009D6C5D"/>
    <w:rsid w:val="009D7162"/>
    <w:rsid w:val="009D7333"/>
    <w:rsid w:val="009D733F"/>
    <w:rsid w:val="009D7ABB"/>
    <w:rsid w:val="009E08DC"/>
    <w:rsid w:val="009E0B9F"/>
    <w:rsid w:val="009E0BA5"/>
    <w:rsid w:val="009E19FE"/>
    <w:rsid w:val="009E1BF7"/>
    <w:rsid w:val="009E1D16"/>
    <w:rsid w:val="009E1D3D"/>
    <w:rsid w:val="009E213C"/>
    <w:rsid w:val="009E2484"/>
    <w:rsid w:val="009E278D"/>
    <w:rsid w:val="009E2DC6"/>
    <w:rsid w:val="009E2F84"/>
    <w:rsid w:val="009E32EB"/>
    <w:rsid w:val="009E39CB"/>
    <w:rsid w:val="009E3E40"/>
    <w:rsid w:val="009E4233"/>
    <w:rsid w:val="009E4595"/>
    <w:rsid w:val="009E48F6"/>
    <w:rsid w:val="009E5F66"/>
    <w:rsid w:val="009E6153"/>
    <w:rsid w:val="009E6687"/>
    <w:rsid w:val="009E6B15"/>
    <w:rsid w:val="009E76FD"/>
    <w:rsid w:val="009F015F"/>
    <w:rsid w:val="009F070F"/>
    <w:rsid w:val="009F143F"/>
    <w:rsid w:val="009F1620"/>
    <w:rsid w:val="009F195D"/>
    <w:rsid w:val="009F1982"/>
    <w:rsid w:val="009F1A13"/>
    <w:rsid w:val="009F1B74"/>
    <w:rsid w:val="009F1E71"/>
    <w:rsid w:val="009F1E7F"/>
    <w:rsid w:val="009F1F4C"/>
    <w:rsid w:val="009F209D"/>
    <w:rsid w:val="009F214C"/>
    <w:rsid w:val="009F24F8"/>
    <w:rsid w:val="009F2E21"/>
    <w:rsid w:val="009F3246"/>
    <w:rsid w:val="009F32A2"/>
    <w:rsid w:val="009F3E05"/>
    <w:rsid w:val="009F44ED"/>
    <w:rsid w:val="009F4D49"/>
    <w:rsid w:val="009F4E1B"/>
    <w:rsid w:val="009F507D"/>
    <w:rsid w:val="009F51AD"/>
    <w:rsid w:val="009F539B"/>
    <w:rsid w:val="009F5828"/>
    <w:rsid w:val="009F682E"/>
    <w:rsid w:val="009F6872"/>
    <w:rsid w:val="009F6A7F"/>
    <w:rsid w:val="009F6D8A"/>
    <w:rsid w:val="009F6ED1"/>
    <w:rsid w:val="009F73A2"/>
    <w:rsid w:val="009F789C"/>
    <w:rsid w:val="009F7ACB"/>
    <w:rsid w:val="00A005EF"/>
    <w:rsid w:val="00A00E11"/>
    <w:rsid w:val="00A0173E"/>
    <w:rsid w:val="00A01790"/>
    <w:rsid w:val="00A02AEA"/>
    <w:rsid w:val="00A03733"/>
    <w:rsid w:val="00A040A4"/>
    <w:rsid w:val="00A043F5"/>
    <w:rsid w:val="00A04902"/>
    <w:rsid w:val="00A04C9E"/>
    <w:rsid w:val="00A050D8"/>
    <w:rsid w:val="00A05286"/>
    <w:rsid w:val="00A05B8D"/>
    <w:rsid w:val="00A05C2B"/>
    <w:rsid w:val="00A05F51"/>
    <w:rsid w:val="00A06F38"/>
    <w:rsid w:val="00A071C6"/>
    <w:rsid w:val="00A07586"/>
    <w:rsid w:val="00A076E1"/>
    <w:rsid w:val="00A07B6A"/>
    <w:rsid w:val="00A10288"/>
    <w:rsid w:val="00A10380"/>
    <w:rsid w:val="00A104B9"/>
    <w:rsid w:val="00A108BF"/>
    <w:rsid w:val="00A10908"/>
    <w:rsid w:val="00A10CDE"/>
    <w:rsid w:val="00A1108B"/>
    <w:rsid w:val="00A11D49"/>
    <w:rsid w:val="00A12236"/>
    <w:rsid w:val="00A1244B"/>
    <w:rsid w:val="00A12CB2"/>
    <w:rsid w:val="00A12EB6"/>
    <w:rsid w:val="00A13383"/>
    <w:rsid w:val="00A13B79"/>
    <w:rsid w:val="00A14136"/>
    <w:rsid w:val="00A143E0"/>
    <w:rsid w:val="00A14F60"/>
    <w:rsid w:val="00A152EA"/>
    <w:rsid w:val="00A15AFD"/>
    <w:rsid w:val="00A15B1B"/>
    <w:rsid w:val="00A1606D"/>
    <w:rsid w:val="00A161B0"/>
    <w:rsid w:val="00A162AC"/>
    <w:rsid w:val="00A166D0"/>
    <w:rsid w:val="00A1765C"/>
    <w:rsid w:val="00A176A5"/>
    <w:rsid w:val="00A2001B"/>
    <w:rsid w:val="00A211F0"/>
    <w:rsid w:val="00A2153E"/>
    <w:rsid w:val="00A215E6"/>
    <w:rsid w:val="00A21810"/>
    <w:rsid w:val="00A21F9F"/>
    <w:rsid w:val="00A21FE5"/>
    <w:rsid w:val="00A22076"/>
    <w:rsid w:val="00A220B2"/>
    <w:rsid w:val="00A22163"/>
    <w:rsid w:val="00A222E6"/>
    <w:rsid w:val="00A225CC"/>
    <w:rsid w:val="00A22C10"/>
    <w:rsid w:val="00A23314"/>
    <w:rsid w:val="00A234AE"/>
    <w:rsid w:val="00A23A0B"/>
    <w:rsid w:val="00A23C74"/>
    <w:rsid w:val="00A246A3"/>
    <w:rsid w:val="00A248EB"/>
    <w:rsid w:val="00A24B26"/>
    <w:rsid w:val="00A24EC2"/>
    <w:rsid w:val="00A2606B"/>
    <w:rsid w:val="00A260DC"/>
    <w:rsid w:val="00A26220"/>
    <w:rsid w:val="00A262AF"/>
    <w:rsid w:val="00A26985"/>
    <w:rsid w:val="00A26C1E"/>
    <w:rsid w:val="00A26CDE"/>
    <w:rsid w:val="00A27526"/>
    <w:rsid w:val="00A2775A"/>
    <w:rsid w:val="00A306BB"/>
    <w:rsid w:val="00A30CAA"/>
    <w:rsid w:val="00A31211"/>
    <w:rsid w:val="00A31311"/>
    <w:rsid w:val="00A3152D"/>
    <w:rsid w:val="00A31B65"/>
    <w:rsid w:val="00A31F94"/>
    <w:rsid w:val="00A32433"/>
    <w:rsid w:val="00A32884"/>
    <w:rsid w:val="00A32B42"/>
    <w:rsid w:val="00A33A53"/>
    <w:rsid w:val="00A33AED"/>
    <w:rsid w:val="00A341B6"/>
    <w:rsid w:val="00A342F3"/>
    <w:rsid w:val="00A3526C"/>
    <w:rsid w:val="00A35B84"/>
    <w:rsid w:val="00A36B4E"/>
    <w:rsid w:val="00A36D1F"/>
    <w:rsid w:val="00A36F8E"/>
    <w:rsid w:val="00A3708A"/>
    <w:rsid w:val="00A3731C"/>
    <w:rsid w:val="00A379E9"/>
    <w:rsid w:val="00A37F16"/>
    <w:rsid w:val="00A40A6D"/>
    <w:rsid w:val="00A40B6E"/>
    <w:rsid w:val="00A410EC"/>
    <w:rsid w:val="00A416D3"/>
    <w:rsid w:val="00A419F0"/>
    <w:rsid w:val="00A41D0A"/>
    <w:rsid w:val="00A4204C"/>
    <w:rsid w:val="00A42681"/>
    <w:rsid w:val="00A43024"/>
    <w:rsid w:val="00A43545"/>
    <w:rsid w:val="00A43B61"/>
    <w:rsid w:val="00A43C52"/>
    <w:rsid w:val="00A45282"/>
    <w:rsid w:val="00A45AE5"/>
    <w:rsid w:val="00A45BD8"/>
    <w:rsid w:val="00A472E7"/>
    <w:rsid w:val="00A47684"/>
    <w:rsid w:val="00A476CD"/>
    <w:rsid w:val="00A47B91"/>
    <w:rsid w:val="00A50595"/>
    <w:rsid w:val="00A505CE"/>
    <w:rsid w:val="00A50A60"/>
    <w:rsid w:val="00A5148E"/>
    <w:rsid w:val="00A51629"/>
    <w:rsid w:val="00A5168E"/>
    <w:rsid w:val="00A51BFC"/>
    <w:rsid w:val="00A52684"/>
    <w:rsid w:val="00A52834"/>
    <w:rsid w:val="00A52C1E"/>
    <w:rsid w:val="00A5317C"/>
    <w:rsid w:val="00A53225"/>
    <w:rsid w:val="00A54227"/>
    <w:rsid w:val="00A547A8"/>
    <w:rsid w:val="00A5566A"/>
    <w:rsid w:val="00A563E3"/>
    <w:rsid w:val="00A56478"/>
    <w:rsid w:val="00A565DD"/>
    <w:rsid w:val="00A5679C"/>
    <w:rsid w:val="00A5713B"/>
    <w:rsid w:val="00A5769A"/>
    <w:rsid w:val="00A57BCE"/>
    <w:rsid w:val="00A603E8"/>
    <w:rsid w:val="00A6044F"/>
    <w:rsid w:val="00A6061B"/>
    <w:rsid w:val="00A60C12"/>
    <w:rsid w:val="00A60C8B"/>
    <w:rsid w:val="00A61112"/>
    <w:rsid w:val="00A613C3"/>
    <w:rsid w:val="00A613FD"/>
    <w:rsid w:val="00A61517"/>
    <w:rsid w:val="00A61825"/>
    <w:rsid w:val="00A619A6"/>
    <w:rsid w:val="00A61A2D"/>
    <w:rsid w:val="00A61AC0"/>
    <w:rsid w:val="00A61B61"/>
    <w:rsid w:val="00A61FB0"/>
    <w:rsid w:val="00A61FC7"/>
    <w:rsid w:val="00A623A9"/>
    <w:rsid w:val="00A6285F"/>
    <w:rsid w:val="00A62CE6"/>
    <w:rsid w:val="00A62EC6"/>
    <w:rsid w:val="00A630A9"/>
    <w:rsid w:val="00A63147"/>
    <w:rsid w:val="00A631B2"/>
    <w:rsid w:val="00A63658"/>
    <w:rsid w:val="00A636B9"/>
    <w:rsid w:val="00A639E2"/>
    <w:rsid w:val="00A64293"/>
    <w:rsid w:val="00A642AB"/>
    <w:rsid w:val="00A645EF"/>
    <w:rsid w:val="00A6463A"/>
    <w:rsid w:val="00A648E1"/>
    <w:rsid w:val="00A64B1A"/>
    <w:rsid w:val="00A64D5F"/>
    <w:rsid w:val="00A655F3"/>
    <w:rsid w:val="00A65F7A"/>
    <w:rsid w:val="00A6619D"/>
    <w:rsid w:val="00A66903"/>
    <w:rsid w:val="00A66DF2"/>
    <w:rsid w:val="00A677F4"/>
    <w:rsid w:val="00A67904"/>
    <w:rsid w:val="00A67BCA"/>
    <w:rsid w:val="00A7051E"/>
    <w:rsid w:val="00A70928"/>
    <w:rsid w:val="00A70C82"/>
    <w:rsid w:val="00A714FF"/>
    <w:rsid w:val="00A72EFA"/>
    <w:rsid w:val="00A72EFF"/>
    <w:rsid w:val="00A7328D"/>
    <w:rsid w:val="00A736E7"/>
    <w:rsid w:val="00A7375E"/>
    <w:rsid w:val="00A74077"/>
    <w:rsid w:val="00A75476"/>
    <w:rsid w:val="00A75B5F"/>
    <w:rsid w:val="00A76080"/>
    <w:rsid w:val="00A764A6"/>
    <w:rsid w:val="00A76617"/>
    <w:rsid w:val="00A76C79"/>
    <w:rsid w:val="00A7718C"/>
    <w:rsid w:val="00A773B1"/>
    <w:rsid w:val="00A7744D"/>
    <w:rsid w:val="00A77CA7"/>
    <w:rsid w:val="00A80159"/>
    <w:rsid w:val="00A802DC"/>
    <w:rsid w:val="00A8058A"/>
    <w:rsid w:val="00A814C8"/>
    <w:rsid w:val="00A81CAE"/>
    <w:rsid w:val="00A821B8"/>
    <w:rsid w:val="00A82B24"/>
    <w:rsid w:val="00A82E43"/>
    <w:rsid w:val="00A8311E"/>
    <w:rsid w:val="00A834B7"/>
    <w:rsid w:val="00A83952"/>
    <w:rsid w:val="00A83959"/>
    <w:rsid w:val="00A83AFE"/>
    <w:rsid w:val="00A84BD5"/>
    <w:rsid w:val="00A85071"/>
    <w:rsid w:val="00A857EA"/>
    <w:rsid w:val="00A85A23"/>
    <w:rsid w:val="00A85BF0"/>
    <w:rsid w:val="00A85C03"/>
    <w:rsid w:val="00A86091"/>
    <w:rsid w:val="00A871AC"/>
    <w:rsid w:val="00A879F2"/>
    <w:rsid w:val="00A90050"/>
    <w:rsid w:val="00A902B0"/>
    <w:rsid w:val="00A907C6"/>
    <w:rsid w:val="00A90890"/>
    <w:rsid w:val="00A914D3"/>
    <w:rsid w:val="00A915F8"/>
    <w:rsid w:val="00A916EB"/>
    <w:rsid w:val="00A918CA"/>
    <w:rsid w:val="00A925A5"/>
    <w:rsid w:val="00A929F0"/>
    <w:rsid w:val="00A9343C"/>
    <w:rsid w:val="00A93AB9"/>
    <w:rsid w:val="00A93CE3"/>
    <w:rsid w:val="00A94263"/>
    <w:rsid w:val="00A9428B"/>
    <w:rsid w:val="00A94DE7"/>
    <w:rsid w:val="00A954CD"/>
    <w:rsid w:val="00A95B68"/>
    <w:rsid w:val="00A95DB6"/>
    <w:rsid w:val="00A9630B"/>
    <w:rsid w:val="00A96A11"/>
    <w:rsid w:val="00A96A87"/>
    <w:rsid w:val="00A974BC"/>
    <w:rsid w:val="00A976EF"/>
    <w:rsid w:val="00A97A51"/>
    <w:rsid w:val="00AA0005"/>
    <w:rsid w:val="00AA01D2"/>
    <w:rsid w:val="00AA020A"/>
    <w:rsid w:val="00AA090B"/>
    <w:rsid w:val="00AA0B77"/>
    <w:rsid w:val="00AA0CE7"/>
    <w:rsid w:val="00AA2A38"/>
    <w:rsid w:val="00AA2C23"/>
    <w:rsid w:val="00AA2C7D"/>
    <w:rsid w:val="00AA2EE3"/>
    <w:rsid w:val="00AA33AD"/>
    <w:rsid w:val="00AA3AD4"/>
    <w:rsid w:val="00AA48F0"/>
    <w:rsid w:val="00AA544D"/>
    <w:rsid w:val="00AA5A05"/>
    <w:rsid w:val="00AA5EAA"/>
    <w:rsid w:val="00AA617A"/>
    <w:rsid w:val="00AA6465"/>
    <w:rsid w:val="00AA6662"/>
    <w:rsid w:val="00AA66B3"/>
    <w:rsid w:val="00AA6907"/>
    <w:rsid w:val="00AA6C7D"/>
    <w:rsid w:val="00AA7063"/>
    <w:rsid w:val="00AA7BB5"/>
    <w:rsid w:val="00AB0367"/>
    <w:rsid w:val="00AB0394"/>
    <w:rsid w:val="00AB0921"/>
    <w:rsid w:val="00AB0F8E"/>
    <w:rsid w:val="00AB1014"/>
    <w:rsid w:val="00AB18A0"/>
    <w:rsid w:val="00AB29FB"/>
    <w:rsid w:val="00AB3DEB"/>
    <w:rsid w:val="00AB4F42"/>
    <w:rsid w:val="00AB5595"/>
    <w:rsid w:val="00AB5647"/>
    <w:rsid w:val="00AB579A"/>
    <w:rsid w:val="00AB5806"/>
    <w:rsid w:val="00AB6485"/>
    <w:rsid w:val="00AB6A77"/>
    <w:rsid w:val="00AB6EA1"/>
    <w:rsid w:val="00AB6FFC"/>
    <w:rsid w:val="00AB72F2"/>
    <w:rsid w:val="00AB7407"/>
    <w:rsid w:val="00AB7591"/>
    <w:rsid w:val="00AB787D"/>
    <w:rsid w:val="00AC0464"/>
    <w:rsid w:val="00AC0549"/>
    <w:rsid w:val="00AC0B31"/>
    <w:rsid w:val="00AC130D"/>
    <w:rsid w:val="00AC1ADC"/>
    <w:rsid w:val="00AC1BF9"/>
    <w:rsid w:val="00AC2B8A"/>
    <w:rsid w:val="00AC3AEB"/>
    <w:rsid w:val="00AC3B24"/>
    <w:rsid w:val="00AC41D7"/>
    <w:rsid w:val="00AC454B"/>
    <w:rsid w:val="00AC5C36"/>
    <w:rsid w:val="00AC5CCC"/>
    <w:rsid w:val="00AC5EE9"/>
    <w:rsid w:val="00AC64BC"/>
    <w:rsid w:val="00AC701A"/>
    <w:rsid w:val="00AC722E"/>
    <w:rsid w:val="00AC7484"/>
    <w:rsid w:val="00AC78F7"/>
    <w:rsid w:val="00AD06C7"/>
    <w:rsid w:val="00AD13A4"/>
    <w:rsid w:val="00AD1626"/>
    <w:rsid w:val="00AD1DFE"/>
    <w:rsid w:val="00AD252A"/>
    <w:rsid w:val="00AD2880"/>
    <w:rsid w:val="00AD3587"/>
    <w:rsid w:val="00AD4429"/>
    <w:rsid w:val="00AD44D1"/>
    <w:rsid w:val="00AD4611"/>
    <w:rsid w:val="00AD4D1A"/>
    <w:rsid w:val="00AD54CC"/>
    <w:rsid w:val="00AD5628"/>
    <w:rsid w:val="00AD5D18"/>
    <w:rsid w:val="00AD5DBF"/>
    <w:rsid w:val="00AD5E6E"/>
    <w:rsid w:val="00AD65B2"/>
    <w:rsid w:val="00AD68B6"/>
    <w:rsid w:val="00AD68B7"/>
    <w:rsid w:val="00AD6C7D"/>
    <w:rsid w:val="00AD7175"/>
    <w:rsid w:val="00AD7584"/>
    <w:rsid w:val="00AE0A47"/>
    <w:rsid w:val="00AE1165"/>
    <w:rsid w:val="00AE14FA"/>
    <w:rsid w:val="00AE16E4"/>
    <w:rsid w:val="00AE1B88"/>
    <w:rsid w:val="00AE2507"/>
    <w:rsid w:val="00AE266C"/>
    <w:rsid w:val="00AE2A22"/>
    <w:rsid w:val="00AE2CEB"/>
    <w:rsid w:val="00AE3745"/>
    <w:rsid w:val="00AE386D"/>
    <w:rsid w:val="00AE3C01"/>
    <w:rsid w:val="00AE3EAF"/>
    <w:rsid w:val="00AE41EF"/>
    <w:rsid w:val="00AE4249"/>
    <w:rsid w:val="00AE48D7"/>
    <w:rsid w:val="00AE4E04"/>
    <w:rsid w:val="00AE567D"/>
    <w:rsid w:val="00AE5ECB"/>
    <w:rsid w:val="00AE5F11"/>
    <w:rsid w:val="00AE65A9"/>
    <w:rsid w:val="00AE6C5C"/>
    <w:rsid w:val="00AE7C83"/>
    <w:rsid w:val="00AE7D5C"/>
    <w:rsid w:val="00AF051A"/>
    <w:rsid w:val="00AF097F"/>
    <w:rsid w:val="00AF0BBD"/>
    <w:rsid w:val="00AF0EAA"/>
    <w:rsid w:val="00AF11FF"/>
    <w:rsid w:val="00AF1573"/>
    <w:rsid w:val="00AF1AEF"/>
    <w:rsid w:val="00AF21AF"/>
    <w:rsid w:val="00AF2454"/>
    <w:rsid w:val="00AF2621"/>
    <w:rsid w:val="00AF2753"/>
    <w:rsid w:val="00AF275B"/>
    <w:rsid w:val="00AF2C48"/>
    <w:rsid w:val="00AF2CC4"/>
    <w:rsid w:val="00AF3944"/>
    <w:rsid w:val="00AF41BC"/>
    <w:rsid w:val="00AF4265"/>
    <w:rsid w:val="00AF4FF3"/>
    <w:rsid w:val="00AF5799"/>
    <w:rsid w:val="00AF5CC9"/>
    <w:rsid w:val="00AF62F1"/>
    <w:rsid w:val="00AF6539"/>
    <w:rsid w:val="00AF6749"/>
    <w:rsid w:val="00AF6C7A"/>
    <w:rsid w:val="00AF6FAF"/>
    <w:rsid w:val="00AF709B"/>
    <w:rsid w:val="00AF71A3"/>
    <w:rsid w:val="00AF7635"/>
    <w:rsid w:val="00AF7671"/>
    <w:rsid w:val="00AF792F"/>
    <w:rsid w:val="00AF7AFD"/>
    <w:rsid w:val="00AF7B91"/>
    <w:rsid w:val="00B00048"/>
    <w:rsid w:val="00B00D35"/>
    <w:rsid w:val="00B00D67"/>
    <w:rsid w:val="00B01084"/>
    <w:rsid w:val="00B014A0"/>
    <w:rsid w:val="00B0447D"/>
    <w:rsid w:val="00B04B56"/>
    <w:rsid w:val="00B0541A"/>
    <w:rsid w:val="00B0569A"/>
    <w:rsid w:val="00B05810"/>
    <w:rsid w:val="00B05D37"/>
    <w:rsid w:val="00B05F98"/>
    <w:rsid w:val="00B064CD"/>
    <w:rsid w:val="00B068EA"/>
    <w:rsid w:val="00B069CE"/>
    <w:rsid w:val="00B07483"/>
    <w:rsid w:val="00B0762C"/>
    <w:rsid w:val="00B079A4"/>
    <w:rsid w:val="00B07B3A"/>
    <w:rsid w:val="00B07CB0"/>
    <w:rsid w:val="00B1012B"/>
    <w:rsid w:val="00B10AAB"/>
    <w:rsid w:val="00B10B59"/>
    <w:rsid w:val="00B117CA"/>
    <w:rsid w:val="00B11BDD"/>
    <w:rsid w:val="00B12126"/>
    <w:rsid w:val="00B12379"/>
    <w:rsid w:val="00B12502"/>
    <w:rsid w:val="00B128C4"/>
    <w:rsid w:val="00B12951"/>
    <w:rsid w:val="00B12B04"/>
    <w:rsid w:val="00B136BF"/>
    <w:rsid w:val="00B137BC"/>
    <w:rsid w:val="00B13A14"/>
    <w:rsid w:val="00B14079"/>
    <w:rsid w:val="00B14E9D"/>
    <w:rsid w:val="00B15067"/>
    <w:rsid w:val="00B1520F"/>
    <w:rsid w:val="00B153B7"/>
    <w:rsid w:val="00B15B52"/>
    <w:rsid w:val="00B1601B"/>
    <w:rsid w:val="00B17026"/>
    <w:rsid w:val="00B1748C"/>
    <w:rsid w:val="00B17620"/>
    <w:rsid w:val="00B1797E"/>
    <w:rsid w:val="00B20044"/>
    <w:rsid w:val="00B20812"/>
    <w:rsid w:val="00B2112E"/>
    <w:rsid w:val="00B21453"/>
    <w:rsid w:val="00B21B25"/>
    <w:rsid w:val="00B21EB4"/>
    <w:rsid w:val="00B228CA"/>
    <w:rsid w:val="00B24705"/>
    <w:rsid w:val="00B24711"/>
    <w:rsid w:val="00B2502F"/>
    <w:rsid w:val="00B251CA"/>
    <w:rsid w:val="00B25423"/>
    <w:rsid w:val="00B258AB"/>
    <w:rsid w:val="00B25A48"/>
    <w:rsid w:val="00B25AD1"/>
    <w:rsid w:val="00B25D73"/>
    <w:rsid w:val="00B26446"/>
    <w:rsid w:val="00B268E1"/>
    <w:rsid w:val="00B26D4C"/>
    <w:rsid w:val="00B27ABF"/>
    <w:rsid w:val="00B27CC2"/>
    <w:rsid w:val="00B305F9"/>
    <w:rsid w:val="00B308CA"/>
    <w:rsid w:val="00B30A42"/>
    <w:rsid w:val="00B30B10"/>
    <w:rsid w:val="00B30C51"/>
    <w:rsid w:val="00B31A7F"/>
    <w:rsid w:val="00B31CBA"/>
    <w:rsid w:val="00B322B1"/>
    <w:rsid w:val="00B3263E"/>
    <w:rsid w:val="00B32F1F"/>
    <w:rsid w:val="00B33215"/>
    <w:rsid w:val="00B333E5"/>
    <w:rsid w:val="00B33749"/>
    <w:rsid w:val="00B33AA5"/>
    <w:rsid w:val="00B33F7A"/>
    <w:rsid w:val="00B342DC"/>
    <w:rsid w:val="00B3528F"/>
    <w:rsid w:val="00B35783"/>
    <w:rsid w:val="00B35E08"/>
    <w:rsid w:val="00B3652C"/>
    <w:rsid w:val="00B3699D"/>
    <w:rsid w:val="00B36D00"/>
    <w:rsid w:val="00B376AF"/>
    <w:rsid w:val="00B3781A"/>
    <w:rsid w:val="00B40382"/>
    <w:rsid w:val="00B40D67"/>
    <w:rsid w:val="00B41677"/>
    <w:rsid w:val="00B41CA1"/>
    <w:rsid w:val="00B42598"/>
    <w:rsid w:val="00B4291D"/>
    <w:rsid w:val="00B42B87"/>
    <w:rsid w:val="00B42FB7"/>
    <w:rsid w:val="00B433F6"/>
    <w:rsid w:val="00B44036"/>
    <w:rsid w:val="00B4416B"/>
    <w:rsid w:val="00B4439B"/>
    <w:rsid w:val="00B454D3"/>
    <w:rsid w:val="00B459E7"/>
    <w:rsid w:val="00B46882"/>
    <w:rsid w:val="00B46BD0"/>
    <w:rsid w:val="00B47117"/>
    <w:rsid w:val="00B473FA"/>
    <w:rsid w:val="00B474B8"/>
    <w:rsid w:val="00B50CAC"/>
    <w:rsid w:val="00B5103F"/>
    <w:rsid w:val="00B5131E"/>
    <w:rsid w:val="00B5251B"/>
    <w:rsid w:val="00B53509"/>
    <w:rsid w:val="00B5351A"/>
    <w:rsid w:val="00B540CE"/>
    <w:rsid w:val="00B5424D"/>
    <w:rsid w:val="00B54D5A"/>
    <w:rsid w:val="00B54F93"/>
    <w:rsid w:val="00B5533C"/>
    <w:rsid w:val="00B55482"/>
    <w:rsid w:val="00B5655B"/>
    <w:rsid w:val="00B56898"/>
    <w:rsid w:val="00B56D7A"/>
    <w:rsid w:val="00B57502"/>
    <w:rsid w:val="00B577ED"/>
    <w:rsid w:val="00B57D00"/>
    <w:rsid w:val="00B57FA8"/>
    <w:rsid w:val="00B610F7"/>
    <w:rsid w:val="00B62397"/>
    <w:rsid w:val="00B62AEE"/>
    <w:rsid w:val="00B63ADB"/>
    <w:rsid w:val="00B63C8E"/>
    <w:rsid w:val="00B646C1"/>
    <w:rsid w:val="00B647F5"/>
    <w:rsid w:val="00B64A86"/>
    <w:rsid w:val="00B64F90"/>
    <w:rsid w:val="00B652C4"/>
    <w:rsid w:val="00B65835"/>
    <w:rsid w:val="00B65939"/>
    <w:rsid w:val="00B666E7"/>
    <w:rsid w:val="00B66A73"/>
    <w:rsid w:val="00B701FB"/>
    <w:rsid w:val="00B702A6"/>
    <w:rsid w:val="00B70935"/>
    <w:rsid w:val="00B70FB6"/>
    <w:rsid w:val="00B71CF5"/>
    <w:rsid w:val="00B71F5D"/>
    <w:rsid w:val="00B72737"/>
    <w:rsid w:val="00B7324E"/>
    <w:rsid w:val="00B734BA"/>
    <w:rsid w:val="00B73AD5"/>
    <w:rsid w:val="00B73CB0"/>
    <w:rsid w:val="00B73D0B"/>
    <w:rsid w:val="00B73F6A"/>
    <w:rsid w:val="00B7414C"/>
    <w:rsid w:val="00B7494A"/>
    <w:rsid w:val="00B751B5"/>
    <w:rsid w:val="00B75AF8"/>
    <w:rsid w:val="00B75D9C"/>
    <w:rsid w:val="00B76542"/>
    <w:rsid w:val="00B76E3B"/>
    <w:rsid w:val="00B76F14"/>
    <w:rsid w:val="00B772A6"/>
    <w:rsid w:val="00B7792F"/>
    <w:rsid w:val="00B80297"/>
    <w:rsid w:val="00B80536"/>
    <w:rsid w:val="00B80CA9"/>
    <w:rsid w:val="00B80CC5"/>
    <w:rsid w:val="00B80D46"/>
    <w:rsid w:val="00B80FA1"/>
    <w:rsid w:val="00B8109C"/>
    <w:rsid w:val="00B81182"/>
    <w:rsid w:val="00B81288"/>
    <w:rsid w:val="00B812A3"/>
    <w:rsid w:val="00B8192A"/>
    <w:rsid w:val="00B81B69"/>
    <w:rsid w:val="00B821F0"/>
    <w:rsid w:val="00B8260E"/>
    <w:rsid w:val="00B8313C"/>
    <w:rsid w:val="00B8372D"/>
    <w:rsid w:val="00B83DBF"/>
    <w:rsid w:val="00B83EA9"/>
    <w:rsid w:val="00B85589"/>
    <w:rsid w:val="00B87F7C"/>
    <w:rsid w:val="00B900D1"/>
    <w:rsid w:val="00B914DC"/>
    <w:rsid w:val="00B915CD"/>
    <w:rsid w:val="00B91CC7"/>
    <w:rsid w:val="00B91D70"/>
    <w:rsid w:val="00B9235A"/>
    <w:rsid w:val="00B92EBC"/>
    <w:rsid w:val="00B934CB"/>
    <w:rsid w:val="00B93A06"/>
    <w:rsid w:val="00B93CEB"/>
    <w:rsid w:val="00B93E42"/>
    <w:rsid w:val="00B941CE"/>
    <w:rsid w:val="00B963B2"/>
    <w:rsid w:val="00B96515"/>
    <w:rsid w:val="00B96AB6"/>
    <w:rsid w:val="00B96C2C"/>
    <w:rsid w:val="00B96EBB"/>
    <w:rsid w:val="00BA0811"/>
    <w:rsid w:val="00BA0956"/>
    <w:rsid w:val="00BA0B47"/>
    <w:rsid w:val="00BA0E44"/>
    <w:rsid w:val="00BA10A5"/>
    <w:rsid w:val="00BA28A3"/>
    <w:rsid w:val="00BA2C79"/>
    <w:rsid w:val="00BA3222"/>
    <w:rsid w:val="00BA3AA3"/>
    <w:rsid w:val="00BA3B7F"/>
    <w:rsid w:val="00BA3D34"/>
    <w:rsid w:val="00BA45C5"/>
    <w:rsid w:val="00BA489D"/>
    <w:rsid w:val="00BA4EFB"/>
    <w:rsid w:val="00BA557B"/>
    <w:rsid w:val="00BA5627"/>
    <w:rsid w:val="00BA56F3"/>
    <w:rsid w:val="00BA5CAF"/>
    <w:rsid w:val="00BA5D2E"/>
    <w:rsid w:val="00BA5E1F"/>
    <w:rsid w:val="00BA6100"/>
    <w:rsid w:val="00BA6C3C"/>
    <w:rsid w:val="00BA73B6"/>
    <w:rsid w:val="00BA7AE0"/>
    <w:rsid w:val="00BA7F2F"/>
    <w:rsid w:val="00BB0115"/>
    <w:rsid w:val="00BB0D1F"/>
    <w:rsid w:val="00BB1B86"/>
    <w:rsid w:val="00BB1E60"/>
    <w:rsid w:val="00BB202A"/>
    <w:rsid w:val="00BB21A3"/>
    <w:rsid w:val="00BB27D0"/>
    <w:rsid w:val="00BB2FCD"/>
    <w:rsid w:val="00BB3057"/>
    <w:rsid w:val="00BB30BA"/>
    <w:rsid w:val="00BB3A64"/>
    <w:rsid w:val="00BB465C"/>
    <w:rsid w:val="00BB46F2"/>
    <w:rsid w:val="00BB48A2"/>
    <w:rsid w:val="00BB503C"/>
    <w:rsid w:val="00BB5051"/>
    <w:rsid w:val="00BB5588"/>
    <w:rsid w:val="00BB5988"/>
    <w:rsid w:val="00BB5D77"/>
    <w:rsid w:val="00BB6B17"/>
    <w:rsid w:val="00BB6CB1"/>
    <w:rsid w:val="00BB6D63"/>
    <w:rsid w:val="00BB7D50"/>
    <w:rsid w:val="00BC02EB"/>
    <w:rsid w:val="00BC1AB2"/>
    <w:rsid w:val="00BC1B39"/>
    <w:rsid w:val="00BC24CA"/>
    <w:rsid w:val="00BC2768"/>
    <w:rsid w:val="00BC282D"/>
    <w:rsid w:val="00BC2D33"/>
    <w:rsid w:val="00BC33CB"/>
    <w:rsid w:val="00BC373B"/>
    <w:rsid w:val="00BC3856"/>
    <w:rsid w:val="00BC3B7E"/>
    <w:rsid w:val="00BC3D98"/>
    <w:rsid w:val="00BC5FD9"/>
    <w:rsid w:val="00BC6870"/>
    <w:rsid w:val="00BC6A99"/>
    <w:rsid w:val="00BC6F83"/>
    <w:rsid w:val="00BD02F3"/>
    <w:rsid w:val="00BD098F"/>
    <w:rsid w:val="00BD0C2A"/>
    <w:rsid w:val="00BD183C"/>
    <w:rsid w:val="00BD2355"/>
    <w:rsid w:val="00BD3707"/>
    <w:rsid w:val="00BD3A4D"/>
    <w:rsid w:val="00BD4227"/>
    <w:rsid w:val="00BD45BB"/>
    <w:rsid w:val="00BD4CBB"/>
    <w:rsid w:val="00BD508A"/>
    <w:rsid w:val="00BD5EC6"/>
    <w:rsid w:val="00BD60A3"/>
    <w:rsid w:val="00BD6907"/>
    <w:rsid w:val="00BD750E"/>
    <w:rsid w:val="00BD79E4"/>
    <w:rsid w:val="00BE0535"/>
    <w:rsid w:val="00BE058B"/>
    <w:rsid w:val="00BE074C"/>
    <w:rsid w:val="00BE0B17"/>
    <w:rsid w:val="00BE0C29"/>
    <w:rsid w:val="00BE208B"/>
    <w:rsid w:val="00BE21B9"/>
    <w:rsid w:val="00BE2511"/>
    <w:rsid w:val="00BE2713"/>
    <w:rsid w:val="00BE2C7B"/>
    <w:rsid w:val="00BE3256"/>
    <w:rsid w:val="00BE3495"/>
    <w:rsid w:val="00BE3610"/>
    <w:rsid w:val="00BE367B"/>
    <w:rsid w:val="00BE38D2"/>
    <w:rsid w:val="00BE4392"/>
    <w:rsid w:val="00BE4893"/>
    <w:rsid w:val="00BE4BE6"/>
    <w:rsid w:val="00BE4CA3"/>
    <w:rsid w:val="00BE55DF"/>
    <w:rsid w:val="00BE5D1B"/>
    <w:rsid w:val="00BE63D8"/>
    <w:rsid w:val="00BE69A7"/>
    <w:rsid w:val="00BE714A"/>
    <w:rsid w:val="00BE71BB"/>
    <w:rsid w:val="00BE72A6"/>
    <w:rsid w:val="00BE7698"/>
    <w:rsid w:val="00BE7925"/>
    <w:rsid w:val="00BF0053"/>
    <w:rsid w:val="00BF0161"/>
    <w:rsid w:val="00BF0BA9"/>
    <w:rsid w:val="00BF0CA4"/>
    <w:rsid w:val="00BF0F07"/>
    <w:rsid w:val="00BF159A"/>
    <w:rsid w:val="00BF2094"/>
    <w:rsid w:val="00BF20A4"/>
    <w:rsid w:val="00BF2168"/>
    <w:rsid w:val="00BF291F"/>
    <w:rsid w:val="00BF2D2F"/>
    <w:rsid w:val="00BF355C"/>
    <w:rsid w:val="00BF3816"/>
    <w:rsid w:val="00BF3A5F"/>
    <w:rsid w:val="00BF3D9C"/>
    <w:rsid w:val="00BF457C"/>
    <w:rsid w:val="00BF4AC5"/>
    <w:rsid w:val="00BF4B18"/>
    <w:rsid w:val="00BF4EC7"/>
    <w:rsid w:val="00BF5015"/>
    <w:rsid w:val="00BF50C9"/>
    <w:rsid w:val="00BF5ADD"/>
    <w:rsid w:val="00BF5B16"/>
    <w:rsid w:val="00BF5D80"/>
    <w:rsid w:val="00BF5F45"/>
    <w:rsid w:val="00BF670D"/>
    <w:rsid w:val="00BF6C10"/>
    <w:rsid w:val="00BF6D00"/>
    <w:rsid w:val="00BF6D66"/>
    <w:rsid w:val="00BF716D"/>
    <w:rsid w:val="00BF74B5"/>
    <w:rsid w:val="00BF7523"/>
    <w:rsid w:val="00BF7592"/>
    <w:rsid w:val="00BF7A5B"/>
    <w:rsid w:val="00BF7CEE"/>
    <w:rsid w:val="00BF7EBF"/>
    <w:rsid w:val="00C00785"/>
    <w:rsid w:val="00C00795"/>
    <w:rsid w:val="00C0089E"/>
    <w:rsid w:val="00C00ADE"/>
    <w:rsid w:val="00C00F7B"/>
    <w:rsid w:val="00C01209"/>
    <w:rsid w:val="00C01B00"/>
    <w:rsid w:val="00C01F1F"/>
    <w:rsid w:val="00C01F5C"/>
    <w:rsid w:val="00C01F5F"/>
    <w:rsid w:val="00C020E2"/>
    <w:rsid w:val="00C02DB2"/>
    <w:rsid w:val="00C02FDF"/>
    <w:rsid w:val="00C03109"/>
    <w:rsid w:val="00C034A2"/>
    <w:rsid w:val="00C0397D"/>
    <w:rsid w:val="00C039F6"/>
    <w:rsid w:val="00C04088"/>
    <w:rsid w:val="00C04098"/>
    <w:rsid w:val="00C0466C"/>
    <w:rsid w:val="00C04A58"/>
    <w:rsid w:val="00C04A73"/>
    <w:rsid w:val="00C04AA9"/>
    <w:rsid w:val="00C04E90"/>
    <w:rsid w:val="00C05396"/>
    <w:rsid w:val="00C05DD8"/>
    <w:rsid w:val="00C05E2E"/>
    <w:rsid w:val="00C062B6"/>
    <w:rsid w:val="00C06417"/>
    <w:rsid w:val="00C0669D"/>
    <w:rsid w:val="00C06B41"/>
    <w:rsid w:val="00C06C72"/>
    <w:rsid w:val="00C10004"/>
    <w:rsid w:val="00C1028D"/>
    <w:rsid w:val="00C1037D"/>
    <w:rsid w:val="00C10384"/>
    <w:rsid w:val="00C10F2B"/>
    <w:rsid w:val="00C10F49"/>
    <w:rsid w:val="00C11025"/>
    <w:rsid w:val="00C110DD"/>
    <w:rsid w:val="00C1114B"/>
    <w:rsid w:val="00C113BC"/>
    <w:rsid w:val="00C11A91"/>
    <w:rsid w:val="00C11C9B"/>
    <w:rsid w:val="00C12082"/>
    <w:rsid w:val="00C12255"/>
    <w:rsid w:val="00C1251E"/>
    <w:rsid w:val="00C1303A"/>
    <w:rsid w:val="00C13711"/>
    <w:rsid w:val="00C13857"/>
    <w:rsid w:val="00C13988"/>
    <w:rsid w:val="00C147A1"/>
    <w:rsid w:val="00C14C93"/>
    <w:rsid w:val="00C1553C"/>
    <w:rsid w:val="00C1559F"/>
    <w:rsid w:val="00C158CA"/>
    <w:rsid w:val="00C15992"/>
    <w:rsid w:val="00C15A83"/>
    <w:rsid w:val="00C16550"/>
    <w:rsid w:val="00C166CE"/>
    <w:rsid w:val="00C16A64"/>
    <w:rsid w:val="00C16B1B"/>
    <w:rsid w:val="00C16D18"/>
    <w:rsid w:val="00C1719A"/>
    <w:rsid w:val="00C1777C"/>
    <w:rsid w:val="00C17B1B"/>
    <w:rsid w:val="00C17B64"/>
    <w:rsid w:val="00C17C1F"/>
    <w:rsid w:val="00C17C8A"/>
    <w:rsid w:val="00C20292"/>
    <w:rsid w:val="00C20305"/>
    <w:rsid w:val="00C20C0C"/>
    <w:rsid w:val="00C20CC1"/>
    <w:rsid w:val="00C20CC4"/>
    <w:rsid w:val="00C215FF"/>
    <w:rsid w:val="00C217E6"/>
    <w:rsid w:val="00C223B0"/>
    <w:rsid w:val="00C22521"/>
    <w:rsid w:val="00C22558"/>
    <w:rsid w:val="00C226C3"/>
    <w:rsid w:val="00C23879"/>
    <w:rsid w:val="00C246B0"/>
    <w:rsid w:val="00C24F4A"/>
    <w:rsid w:val="00C2582C"/>
    <w:rsid w:val="00C263F9"/>
    <w:rsid w:val="00C26CF2"/>
    <w:rsid w:val="00C26E58"/>
    <w:rsid w:val="00C272B6"/>
    <w:rsid w:val="00C27AE8"/>
    <w:rsid w:val="00C27FEC"/>
    <w:rsid w:val="00C30382"/>
    <w:rsid w:val="00C30569"/>
    <w:rsid w:val="00C305B1"/>
    <w:rsid w:val="00C30A8F"/>
    <w:rsid w:val="00C3180C"/>
    <w:rsid w:val="00C32887"/>
    <w:rsid w:val="00C32B61"/>
    <w:rsid w:val="00C32DDD"/>
    <w:rsid w:val="00C33329"/>
    <w:rsid w:val="00C337DB"/>
    <w:rsid w:val="00C34F17"/>
    <w:rsid w:val="00C34F38"/>
    <w:rsid w:val="00C35732"/>
    <w:rsid w:val="00C3588C"/>
    <w:rsid w:val="00C364C8"/>
    <w:rsid w:val="00C3678F"/>
    <w:rsid w:val="00C3683B"/>
    <w:rsid w:val="00C3692C"/>
    <w:rsid w:val="00C379B5"/>
    <w:rsid w:val="00C37F4A"/>
    <w:rsid w:val="00C37FF6"/>
    <w:rsid w:val="00C401F8"/>
    <w:rsid w:val="00C409D8"/>
    <w:rsid w:val="00C410B8"/>
    <w:rsid w:val="00C410E4"/>
    <w:rsid w:val="00C41187"/>
    <w:rsid w:val="00C41B4A"/>
    <w:rsid w:val="00C41BCE"/>
    <w:rsid w:val="00C423EC"/>
    <w:rsid w:val="00C42508"/>
    <w:rsid w:val="00C42CB4"/>
    <w:rsid w:val="00C43075"/>
    <w:rsid w:val="00C43DCA"/>
    <w:rsid w:val="00C4495D"/>
    <w:rsid w:val="00C44D93"/>
    <w:rsid w:val="00C44E60"/>
    <w:rsid w:val="00C45622"/>
    <w:rsid w:val="00C45695"/>
    <w:rsid w:val="00C46D73"/>
    <w:rsid w:val="00C46F40"/>
    <w:rsid w:val="00C47035"/>
    <w:rsid w:val="00C47649"/>
    <w:rsid w:val="00C50261"/>
    <w:rsid w:val="00C5056A"/>
    <w:rsid w:val="00C50A30"/>
    <w:rsid w:val="00C50B1D"/>
    <w:rsid w:val="00C512E2"/>
    <w:rsid w:val="00C51414"/>
    <w:rsid w:val="00C523C0"/>
    <w:rsid w:val="00C5243C"/>
    <w:rsid w:val="00C528BA"/>
    <w:rsid w:val="00C52929"/>
    <w:rsid w:val="00C52D98"/>
    <w:rsid w:val="00C530F0"/>
    <w:rsid w:val="00C53AAF"/>
    <w:rsid w:val="00C53BAF"/>
    <w:rsid w:val="00C54C02"/>
    <w:rsid w:val="00C55735"/>
    <w:rsid w:val="00C5580D"/>
    <w:rsid w:val="00C55903"/>
    <w:rsid w:val="00C55F66"/>
    <w:rsid w:val="00C56853"/>
    <w:rsid w:val="00C56BA3"/>
    <w:rsid w:val="00C56E13"/>
    <w:rsid w:val="00C5710D"/>
    <w:rsid w:val="00C57197"/>
    <w:rsid w:val="00C60F5E"/>
    <w:rsid w:val="00C610A2"/>
    <w:rsid w:val="00C6138F"/>
    <w:rsid w:val="00C61552"/>
    <w:rsid w:val="00C617AC"/>
    <w:rsid w:val="00C61A96"/>
    <w:rsid w:val="00C62049"/>
    <w:rsid w:val="00C625F5"/>
    <w:rsid w:val="00C627E2"/>
    <w:rsid w:val="00C62927"/>
    <w:rsid w:val="00C62A68"/>
    <w:rsid w:val="00C633B7"/>
    <w:rsid w:val="00C63413"/>
    <w:rsid w:val="00C63462"/>
    <w:rsid w:val="00C638C8"/>
    <w:rsid w:val="00C6403A"/>
    <w:rsid w:val="00C64075"/>
    <w:rsid w:val="00C648FB"/>
    <w:rsid w:val="00C64928"/>
    <w:rsid w:val="00C64C1C"/>
    <w:rsid w:val="00C64DA9"/>
    <w:rsid w:val="00C65179"/>
    <w:rsid w:val="00C67904"/>
    <w:rsid w:val="00C67A1E"/>
    <w:rsid w:val="00C7005D"/>
    <w:rsid w:val="00C703B7"/>
    <w:rsid w:val="00C70771"/>
    <w:rsid w:val="00C70EE1"/>
    <w:rsid w:val="00C712BF"/>
    <w:rsid w:val="00C7149E"/>
    <w:rsid w:val="00C71668"/>
    <w:rsid w:val="00C717D4"/>
    <w:rsid w:val="00C71876"/>
    <w:rsid w:val="00C72373"/>
    <w:rsid w:val="00C727A5"/>
    <w:rsid w:val="00C7280B"/>
    <w:rsid w:val="00C72993"/>
    <w:rsid w:val="00C73020"/>
    <w:rsid w:val="00C73FEA"/>
    <w:rsid w:val="00C7489E"/>
    <w:rsid w:val="00C75104"/>
    <w:rsid w:val="00C75198"/>
    <w:rsid w:val="00C7537B"/>
    <w:rsid w:val="00C75453"/>
    <w:rsid w:val="00C75EC6"/>
    <w:rsid w:val="00C77165"/>
    <w:rsid w:val="00C77302"/>
    <w:rsid w:val="00C7737B"/>
    <w:rsid w:val="00C7739C"/>
    <w:rsid w:val="00C7755E"/>
    <w:rsid w:val="00C7767A"/>
    <w:rsid w:val="00C777B0"/>
    <w:rsid w:val="00C77EA2"/>
    <w:rsid w:val="00C803D8"/>
    <w:rsid w:val="00C807BE"/>
    <w:rsid w:val="00C80D9A"/>
    <w:rsid w:val="00C80E8E"/>
    <w:rsid w:val="00C8172B"/>
    <w:rsid w:val="00C81C77"/>
    <w:rsid w:val="00C821E8"/>
    <w:rsid w:val="00C8257E"/>
    <w:rsid w:val="00C82EB1"/>
    <w:rsid w:val="00C830E9"/>
    <w:rsid w:val="00C834A3"/>
    <w:rsid w:val="00C835AF"/>
    <w:rsid w:val="00C838A5"/>
    <w:rsid w:val="00C83C91"/>
    <w:rsid w:val="00C8474D"/>
    <w:rsid w:val="00C849ED"/>
    <w:rsid w:val="00C84EF8"/>
    <w:rsid w:val="00C851F3"/>
    <w:rsid w:val="00C852B6"/>
    <w:rsid w:val="00C86580"/>
    <w:rsid w:val="00C86836"/>
    <w:rsid w:val="00C86F20"/>
    <w:rsid w:val="00C87162"/>
    <w:rsid w:val="00C87594"/>
    <w:rsid w:val="00C87617"/>
    <w:rsid w:val="00C87AD0"/>
    <w:rsid w:val="00C87CFD"/>
    <w:rsid w:val="00C87D06"/>
    <w:rsid w:val="00C9011D"/>
    <w:rsid w:val="00C903F8"/>
    <w:rsid w:val="00C919D5"/>
    <w:rsid w:val="00C92AB4"/>
    <w:rsid w:val="00C92D2E"/>
    <w:rsid w:val="00C943E5"/>
    <w:rsid w:val="00C94695"/>
    <w:rsid w:val="00C948F5"/>
    <w:rsid w:val="00C9528F"/>
    <w:rsid w:val="00C95441"/>
    <w:rsid w:val="00C969D7"/>
    <w:rsid w:val="00C96DAF"/>
    <w:rsid w:val="00C9720D"/>
    <w:rsid w:val="00CA0647"/>
    <w:rsid w:val="00CA07F9"/>
    <w:rsid w:val="00CA0D18"/>
    <w:rsid w:val="00CA0E60"/>
    <w:rsid w:val="00CA1162"/>
    <w:rsid w:val="00CA1A67"/>
    <w:rsid w:val="00CA25A2"/>
    <w:rsid w:val="00CA273B"/>
    <w:rsid w:val="00CA3E1C"/>
    <w:rsid w:val="00CA40E2"/>
    <w:rsid w:val="00CA42FE"/>
    <w:rsid w:val="00CA47AF"/>
    <w:rsid w:val="00CA4B19"/>
    <w:rsid w:val="00CA4FAB"/>
    <w:rsid w:val="00CA5319"/>
    <w:rsid w:val="00CA53E8"/>
    <w:rsid w:val="00CA54B3"/>
    <w:rsid w:val="00CA5C30"/>
    <w:rsid w:val="00CA5DA5"/>
    <w:rsid w:val="00CA750A"/>
    <w:rsid w:val="00CA755C"/>
    <w:rsid w:val="00CA79D0"/>
    <w:rsid w:val="00CA7FA3"/>
    <w:rsid w:val="00CB022C"/>
    <w:rsid w:val="00CB1C8B"/>
    <w:rsid w:val="00CB1D93"/>
    <w:rsid w:val="00CB1F0A"/>
    <w:rsid w:val="00CB2103"/>
    <w:rsid w:val="00CB26FF"/>
    <w:rsid w:val="00CB2B98"/>
    <w:rsid w:val="00CB2DFF"/>
    <w:rsid w:val="00CB3171"/>
    <w:rsid w:val="00CB3516"/>
    <w:rsid w:val="00CB37CE"/>
    <w:rsid w:val="00CB4123"/>
    <w:rsid w:val="00CB43DA"/>
    <w:rsid w:val="00CB43E4"/>
    <w:rsid w:val="00CB4670"/>
    <w:rsid w:val="00CB4E13"/>
    <w:rsid w:val="00CB52FD"/>
    <w:rsid w:val="00CB56F6"/>
    <w:rsid w:val="00CB573C"/>
    <w:rsid w:val="00CB5D23"/>
    <w:rsid w:val="00CB6618"/>
    <w:rsid w:val="00CB6822"/>
    <w:rsid w:val="00CB6F44"/>
    <w:rsid w:val="00CB7796"/>
    <w:rsid w:val="00CB7D13"/>
    <w:rsid w:val="00CC044E"/>
    <w:rsid w:val="00CC0ADB"/>
    <w:rsid w:val="00CC19D5"/>
    <w:rsid w:val="00CC1AEE"/>
    <w:rsid w:val="00CC20D1"/>
    <w:rsid w:val="00CC2392"/>
    <w:rsid w:val="00CC2EAA"/>
    <w:rsid w:val="00CC2F0F"/>
    <w:rsid w:val="00CC4F55"/>
    <w:rsid w:val="00CC52F8"/>
    <w:rsid w:val="00CC5394"/>
    <w:rsid w:val="00CC641D"/>
    <w:rsid w:val="00CC77FD"/>
    <w:rsid w:val="00CC7E0D"/>
    <w:rsid w:val="00CC7E92"/>
    <w:rsid w:val="00CD0206"/>
    <w:rsid w:val="00CD0A55"/>
    <w:rsid w:val="00CD0A8F"/>
    <w:rsid w:val="00CD1315"/>
    <w:rsid w:val="00CD1520"/>
    <w:rsid w:val="00CD1952"/>
    <w:rsid w:val="00CD22EF"/>
    <w:rsid w:val="00CD238D"/>
    <w:rsid w:val="00CD2410"/>
    <w:rsid w:val="00CD24BE"/>
    <w:rsid w:val="00CD29E1"/>
    <w:rsid w:val="00CD2FD7"/>
    <w:rsid w:val="00CD3332"/>
    <w:rsid w:val="00CD3456"/>
    <w:rsid w:val="00CD357A"/>
    <w:rsid w:val="00CD374E"/>
    <w:rsid w:val="00CD3809"/>
    <w:rsid w:val="00CD3844"/>
    <w:rsid w:val="00CD3E95"/>
    <w:rsid w:val="00CD49D2"/>
    <w:rsid w:val="00CD5650"/>
    <w:rsid w:val="00CD56C7"/>
    <w:rsid w:val="00CD5A9F"/>
    <w:rsid w:val="00CD6B08"/>
    <w:rsid w:val="00CD6DB0"/>
    <w:rsid w:val="00CD7998"/>
    <w:rsid w:val="00CD7F5C"/>
    <w:rsid w:val="00CE0E20"/>
    <w:rsid w:val="00CE0EF3"/>
    <w:rsid w:val="00CE0F9E"/>
    <w:rsid w:val="00CE1B47"/>
    <w:rsid w:val="00CE1DA8"/>
    <w:rsid w:val="00CE1F19"/>
    <w:rsid w:val="00CE1F72"/>
    <w:rsid w:val="00CE21FD"/>
    <w:rsid w:val="00CE267B"/>
    <w:rsid w:val="00CE2CB1"/>
    <w:rsid w:val="00CE393C"/>
    <w:rsid w:val="00CE4568"/>
    <w:rsid w:val="00CE469E"/>
    <w:rsid w:val="00CE46F2"/>
    <w:rsid w:val="00CE57EB"/>
    <w:rsid w:val="00CE6284"/>
    <w:rsid w:val="00CE6449"/>
    <w:rsid w:val="00CE6F37"/>
    <w:rsid w:val="00CE7211"/>
    <w:rsid w:val="00CF0191"/>
    <w:rsid w:val="00CF02ED"/>
    <w:rsid w:val="00CF06E2"/>
    <w:rsid w:val="00CF0786"/>
    <w:rsid w:val="00CF0D2C"/>
    <w:rsid w:val="00CF0D3E"/>
    <w:rsid w:val="00CF15F9"/>
    <w:rsid w:val="00CF1839"/>
    <w:rsid w:val="00CF1957"/>
    <w:rsid w:val="00CF2AA5"/>
    <w:rsid w:val="00CF2EA9"/>
    <w:rsid w:val="00CF3069"/>
    <w:rsid w:val="00CF4361"/>
    <w:rsid w:val="00CF4363"/>
    <w:rsid w:val="00CF4500"/>
    <w:rsid w:val="00CF4723"/>
    <w:rsid w:val="00CF47C9"/>
    <w:rsid w:val="00CF5221"/>
    <w:rsid w:val="00CF52D7"/>
    <w:rsid w:val="00CF531C"/>
    <w:rsid w:val="00CF6E34"/>
    <w:rsid w:val="00CF78F1"/>
    <w:rsid w:val="00CF7EBE"/>
    <w:rsid w:val="00D01258"/>
    <w:rsid w:val="00D01555"/>
    <w:rsid w:val="00D015DF"/>
    <w:rsid w:val="00D0175F"/>
    <w:rsid w:val="00D01A51"/>
    <w:rsid w:val="00D0216A"/>
    <w:rsid w:val="00D0236B"/>
    <w:rsid w:val="00D02690"/>
    <w:rsid w:val="00D02B94"/>
    <w:rsid w:val="00D03803"/>
    <w:rsid w:val="00D03849"/>
    <w:rsid w:val="00D03BEE"/>
    <w:rsid w:val="00D03D2A"/>
    <w:rsid w:val="00D03D5D"/>
    <w:rsid w:val="00D03DD2"/>
    <w:rsid w:val="00D04048"/>
    <w:rsid w:val="00D040C0"/>
    <w:rsid w:val="00D044E1"/>
    <w:rsid w:val="00D0479A"/>
    <w:rsid w:val="00D04986"/>
    <w:rsid w:val="00D04CB3"/>
    <w:rsid w:val="00D052FB"/>
    <w:rsid w:val="00D0537D"/>
    <w:rsid w:val="00D05DB9"/>
    <w:rsid w:val="00D05E0F"/>
    <w:rsid w:val="00D066C6"/>
    <w:rsid w:val="00D06E67"/>
    <w:rsid w:val="00D07076"/>
    <w:rsid w:val="00D07C9D"/>
    <w:rsid w:val="00D07E5C"/>
    <w:rsid w:val="00D105E3"/>
    <w:rsid w:val="00D11650"/>
    <w:rsid w:val="00D11802"/>
    <w:rsid w:val="00D12649"/>
    <w:rsid w:val="00D126AB"/>
    <w:rsid w:val="00D136CE"/>
    <w:rsid w:val="00D137E2"/>
    <w:rsid w:val="00D13C6F"/>
    <w:rsid w:val="00D13EEC"/>
    <w:rsid w:val="00D13EF5"/>
    <w:rsid w:val="00D14210"/>
    <w:rsid w:val="00D15089"/>
    <w:rsid w:val="00D1535B"/>
    <w:rsid w:val="00D153C3"/>
    <w:rsid w:val="00D15555"/>
    <w:rsid w:val="00D1579F"/>
    <w:rsid w:val="00D15A24"/>
    <w:rsid w:val="00D15B17"/>
    <w:rsid w:val="00D15BD5"/>
    <w:rsid w:val="00D15E57"/>
    <w:rsid w:val="00D15FC8"/>
    <w:rsid w:val="00D161C1"/>
    <w:rsid w:val="00D16378"/>
    <w:rsid w:val="00D1659C"/>
    <w:rsid w:val="00D16A37"/>
    <w:rsid w:val="00D16A6F"/>
    <w:rsid w:val="00D16B53"/>
    <w:rsid w:val="00D17152"/>
    <w:rsid w:val="00D171A8"/>
    <w:rsid w:val="00D173B5"/>
    <w:rsid w:val="00D176E3"/>
    <w:rsid w:val="00D17D7E"/>
    <w:rsid w:val="00D17E7D"/>
    <w:rsid w:val="00D2010B"/>
    <w:rsid w:val="00D204D0"/>
    <w:rsid w:val="00D20C76"/>
    <w:rsid w:val="00D20DFC"/>
    <w:rsid w:val="00D21465"/>
    <w:rsid w:val="00D21916"/>
    <w:rsid w:val="00D21AA4"/>
    <w:rsid w:val="00D21E2C"/>
    <w:rsid w:val="00D21F60"/>
    <w:rsid w:val="00D2209A"/>
    <w:rsid w:val="00D23892"/>
    <w:rsid w:val="00D241DD"/>
    <w:rsid w:val="00D24DC9"/>
    <w:rsid w:val="00D25FBF"/>
    <w:rsid w:val="00D26F62"/>
    <w:rsid w:val="00D30332"/>
    <w:rsid w:val="00D30577"/>
    <w:rsid w:val="00D3059E"/>
    <w:rsid w:val="00D30CE9"/>
    <w:rsid w:val="00D30F8E"/>
    <w:rsid w:val="00D31243"/>
    <w:rsid w:val="00D31BD2"/>
    <w:rsid w:val="00D31BFD"/>
    <w:rsid w:val="00D31C6F"/>
    <w:rsid w:val="00D31F4A"/>
    <w:rsid w:val="00D31F8A"/>
    <w:rsid w:val="00D337DC"/>
    <w:rsid w:val="00D33824"/>
    <w:rsid w:val="00D33C78"/>
    <w:rsid w:val="00D3438A"/>
    <w:rsid w:val="00D3556A"/>
    <w:rsid w:val="00D3560D"/>
    <w:rsid w:val="00D35E3B"/>
    <w:rsid w:val="00D363FD"/>
    <w:rsid w:val="00D36AA3"/>
    <w:rsid w:val="00D36BFB"/>
    <w:rsid w:val="00D37367"/>
    <w:rsid w:val="00D37BB9"/>
    <w:rsid w:val="00D37DA3"/>
    <w:rsid w:val="00D40456"/>
    <w:rsid w:val="00D40AF2"/>
    <w:rsid w:val="00D41079"/>
    <w:rsid w:val="00D4147B"/>
    <w:rsid w:val="00D41646"/>
    <w:rsid w:val="00D41D21"/>
    <w:rsid w:val="00D41E51"/>
    <w:rsid w:val="00D4224D"/>
    <w:rsid w:val="00D424A7"/>
    <w:rsid w:val="00D42BE6"/>
    <w:rsid w:val="00D42CAA"/>
    <w:rsid w:val="00D42E15"/>
    <w:rsid w:val="00D4368E"/>
    <w:rsid w:val="00D4391C"/>
    <w:rsid w:val="00D439D8"/>
    <w:rsid w:val="00D43DE7"/>
    <w:rsid w:val="00D44375"/>
    <w:rsid w:val="00D44B0B"/>
    <w:rsid w:val="00D4521B"/>
    <w:rsid w:val="00D45845"/>
    <w:rsid w:val="00D45F57"/>
    <w:rsid w:val="00D47A6C"/>
    <w:rsid w:val="00D47B2E"/>
    <w:rsid w:val="00D47F28"/>
    <w:rsid w:val="00D50232"/>
    <w:rsid w:val="00D51188"/>
    <w:rsid w:val="00D51A9B"/>
    <w:rsid w:val="00D52414"/>
    <w:rsid w:val="00D53866"/>
    <w:rsid w:val="00D53AC7"/>
    <w:rsid w:val="00D53B9A"/>
    <w:rsid w:val="00D53C80"/>
    <w:rsid w:val="00D54059"/>
    <w:rsid w:val="00D54193"/>
    <w:rsid w:val="00D542C6"/>
    <w:rsid w:val="00D55258"/>
    <w:rsid w:val="00D55344"/>
    <w:rsid w:val="00D55C7E"/>
    <w:rsid w:val="00D55CDE"/>
    <w:rsid w:val="00D56156"/>
    <w:rsid w:val="00D5623A"/>
    <w:rsid w:val="00D572E7"/>
    <w:rsid w:val="00D57594"/>
    <w:rsid w:val="00D57674"/>
    <w:rsid w:val="00D57750"/>
    <w:rsid w:val="00D57DAA"/>
    <w:rsid w:val="00D603AC"/>
    <w:rsid w:val="00D6064A"/>
    <w:rsid w:val="00D60A49"/>
    <w:rsid w:val="00D6257B"/>
    <w:rsid w:val="00D62E50"/>
    <w:rsid w:val="00D6352A"/>
    <w:rsid w:val="00D638A3"/>
    <w:rsid w:val="00D63ECB"/>
    <w:rsid w:val="00D641AD"/>
    <w:rsid w:val="00D65582"/>
    <w:rsid w:val="00D65864"/>
    <w:rsid w:val="00D66059"/>
    <w:rsid w:val="00D66FA6"/>
    <w:rsid w:val="00D67612"/>
    <w:rsid w:val="00D677D6"/>
    <w:rsid w:val="00D6795B"/>
    <w:rsid w:val="00D679DC"/>
    <w:rsid w:val="00D67B32"/>
    <w:rsid w:val="00D67BDC"/>
    <w:rsid w:val="00D70A7D"/>
    <w:rsid w:val="00D70F69"/>
    <w:rsid w:val="00D71846"/>
    <w:rsid w:val="00D7199A"/>
    <w:rsid w:val="00D71E73"/>
    <w:rsid w:val="00D71E7A"/>
    <w:rsid w:val="00D72288"/>
    <w:rsid w:val="00D7261F"/>
    <w:rsid w:val="00D7264F"/>
    <w:rsid w:val="00D72837"/>
    <w:rsid w:val="00D72C5A"/>
    <w:rsid w:val="00D72E80"/>
    <w:rsid w:val="00D72EE8"/>
    <w:rsid w:val="00D730D9"/>
    <w:rsid w:val="00D737CB"/>
    <w:rsid w:val="00D73CF4"/>
    <w:rsid w:val="00D73D3C"/>
    <w:rsid w:val="00D73E08"/>
    <w:rsid w:val="00D73F7D"/>
    <w:rsid w:val="00D75ACB"/>
    <w:rsid w:val="00D75B0D"/>
    <w:rsid w:val="00D75B12"/>
    <w:rsid w:val="00D75EDC"/>
    <w:rsid w:val="00D763F1"/>
    <w:rsid w:val="00D76672"/>
    <w:rsid w:val="00D76DE8"/>
    <w:rsid w:val="00D77120"/>
    <w:rsid w:val="00D7777A"/>
    <w:rsid w:val="00D80E93"/>
    <w:rsid w:val="00D810B5"/>
    <w:rsid w:val="00D811C2"/>
    <w:rsid w:val="00D812F3"/>
    <w:rsid w:val="00D81548"/>
    <w:rsid w:val="00D8164B"/>
    <w:rsid w:val="00D81786"/>
    <w:rsid w:val="00D8194E"/>
    <w:rsid w:val="00D81F6C"/>
    <w:rsid w:val="00D83013"/>
    <w:rsid w:val="00D83124"/>
    <w:rsid w:val="00D83251"/>
    <w:rsid w:val="00D8359B"/>
    <w:rsid w:val="00D8376A"/>
    <w:rsid w:val="00D83B6D"/>
    <w:rsid w:val="00D83EC1"/>
    <w:rsid w:val="00D840DA"/>
    <w:rsid w:val="00D84157"/>
    <w:rsid w:val="00D841A9"/>
    <w:rsid w:val="00D848A2"/>
    <w:rsid w:val="00D849AE"/>
    <w:rsid w:val="00D85CD0"/>
    <w:rsid w:val="00D8641D"/>
    <w:rsid w:val="00D86932"/>
    <w:rsid w:val="00D87273"/>
    <w:rsid w:val="00D8775F"/>
    <w:rsid w:val="00D9008D"/>
    <w:rsid w:val="00D90841"/>
    <w:rsid w:val="00D90898"/>
    <w:rsid w:val="00D91299"/>
    <w:rsid w:val="00D914AF"/>
    <w:rsid w:val="00D914DD"/>
    <w:rsid w:val="00D91604"/>
    <w:rsid w:val="00D919B6"/>
    <w:rsid w:val="00D919C3"/>
    <w:rsid w:val="00D92EA7"/>
    <w:rsid w:val="00D93131"/>
    <w:rsid w:val="00D939DE"/>
    <w:rsid w:val="00D94B95"/>
    <w:rsid w:val="00D94C75"/>
    <w:rsid w:val="00D94D0C"/>
    <w:rsid w:val="00D94FF8"/>
    <w:rsid w:val="00D95089"/>
    <w:rsid w:val="00D95138"/>
    <w:rsid w:val="00D95381"/>
    <w:rsid w:val="00D956DD"/>
    <w:rsid w:val="00D96994"/>
    <w:rsid w:val="00D96B76"/>
    <w:rsid w:val="00D96D6E"/>
    <w:rsid w:val="00D978A8"/>
    <w:rsid w:val="00D97E57"/>
    <w:rsid w:val="00DA024B"/>
    <w:rsid w:val="00DA03EF"/>
    <w:rsid w:val="00DA0864"/>
    <w:rsid w:val="00DA0E55"/>
    <w:rsid w:val="00DA0E66"/>
    <w:rsid w:val="00DA1033"/>
    <w:rsid w:val="00DA1090"/>
    <w:rsid w:val="00DA19A0"/>
    <w:rsid w:val="00DA19BC"/>
    <w:rsid w:val="00DA1C90"/>
    <w:rsid w:val="00DA1D19"/>
    <w:rsid w:val="00DA317C"/>
    <w:rsid w:val="00DA3253"/>
    <w:rsid w:val="00DA3699"/>
    <w:rsid w:val="00DA3C5B"/>
    <w:rsid w:val="00DA4151"/>
    <w:rsid w:val="00DA4938"/>
    <w:rsid w:val="00DA4A74"/>
    <w:rsid w:val="00DA53F5"/>
    <w:rsid w:val="00DA550D"/>
    <w:rsid w:val="00DA60CD"/>
    <w:rsid w:val="00DA672A"/>
    <w:rsid w:val="00DA699C"/>
    <w:rsid w:val="00DA74D4"/>
    <w:rsid w:val="00DA7510"/>
    <w:rsid w:val="00DA77F1"/>
    <w:rsid w:val="00DA7C4D"/>
    <w:rsid w:val="00DA7FAF"/>
    <w:rsid w:val="00DB024F"/>
    <w:rsid w:val="00DB02A3"/>
    <w:rsid w:val="00DB0407"/>
    <w:rsid w:val="00DB070C"/>
    <w:rsid w:val="00DB0D45"/>
    <w:rsid w:val="00DB1119"/>
    <w:rsid w:val="00DB11E1"/>
    <w:rsid w:val="00DB19BF"/>
    <w:rsid w:val="00DB2069"/>
    <w:rsid w:val="00DB237F"/>
    <w:rsid w:val="00DB23F1"/>
    <w:rsid w:val="00DB2464"/>
    <w:rsid w:val="00DB266B"/>
    <w:rsid w:val="00DB2893"/>
    <w:rsid w:val="00DB29FB"/>
    <w:rsid w:val="00DB322B"/>
    <w:rsid w:val="00DB38AF"/>
    <w:rsid w:val="00DB3E97"/>
    <w:rsid w:val="00DB4860"/>
    <w:rsid w:val="00DB4C5D"/>
    <w:rsid w:val="00DB4EA1"/>
    <w:rsid w:val="00DB50FF"/>
    <w:rsid w:val="00DB5107"/>
    <w:rsid w:val="00DB58CB"/>
    <w:rsid w:val="00DB6862"/>
    <w:rsid w:val="00DB68CF"/>
    <w:rsid w:val="00DB6A4C"/>
    <w:rsid w:val="00DB6BBB"/>
    <w:rsid w:val="00DB721F"/>
    <w:rsid w:val="00DB7275"/>
    <w:rsid w:val="00DB72FE"/>
    <w:rsid w:val="00DB78DC"/>
    <w:rsid w:val="00DC094A"/>
    <w:rsid w:val="00DC171B"/>
    <w:rsid w:val="00DC20EC"/>
    <w:rsid w:val="00DC320F"/>
    <w:rsid w:val="00DC38F0"/>
    <w:rsid w:val="00DC4217"/>
    <w:rsid w:val="00DC4914"/>
    <w:rsid w:val="00DC4A98"/>
    <w:rsid w:val="00DC5545"/>
    <w:rsid w:val="00DC5DD4"/>
    <w:rsid w:val="00DC5E54"/>
    <w:rsid w:val="00DC6F7B"/>
    <w:rsid w:val="00DC78D2"/>
    <w:rsid w:val="00DC7AB2"/>
    <w:rsid w:val="00DC7D8D"/>
    <w:rsid w:val="00DD03AD"/>
    <w:rsid w:val="00DD0EB6"/>
    <w:rsid w:val="00DD1277"/>
    <w:rsid w:val="00DD128F"/>
    <w:rsid w:val="00DD14BA"/>
    <w:rsid w:val="00DD187E"/>
    <w:rsid w:val="00DD1B25"/>
    <w:rsid w:val="00DD1E75"/>
    <w:rsid w:val="00DD2A07"/>
    <w:rsid w:val="00DD2A13"/>
    <w:rsid w:val="00DD2B01"/>
    <w:rsid w:val="00DD2D5E"/>
    <w:rsid w:val="00DD3613"/>
    <w:rsid w:val="00DD3899"/>
    <w:rsid w:val="00DD38F2"/>
    <w:rsid w:val="00DD41DD"/>
    <w:rsid w:val="00DD4AFE"/>
    <w:rsid w:val="00DD5C00"/>
    <w:rsid w:val="00DD60CC"/>
    <w:rsid w:val="00DD61D9"/>
    <w:rsid w:val="00DD6E28"/>
    <w:rsid w:val="00DD6FF8"/>
    <w:rsid w:val="00DD7011"/>
    <w:rsid w:val="00DD70D4"/>
    <w:rsid w:val="00DD7338"/>
    <w:rsid w:val="00DD75FC"/>
    <w:rsid w:val="00DD7606"/>
    <w:rsid w:val="00DD782B"/>
    <w:rsid w:val="00DD7FD6"/>
    <w:rsid w:val="00DE0192"/>
    <w:rsid w:val="00DE05C1"/>
    <w:rsid w:val="00DE11A3"/>
    <w:rsid w:val="00DE1760"/>
    <w:rsid w:val="00DE1936"/>
    <w:rsid w:val="00DE1B7C"/>
    <w:rsid w:val="00DE1CBB"/>
    <w:rsid w:val="00DE1CD4"/>
    <w:rsid w:val="00DE1D21"/>
    <w:rsid w:val="00DE235D"/>
    <w:rsid w:val="00DE26B6"/>
    <w:rsid w:val="00DE32E3"/>
    <w:rsid w:val="00DE37D9"/>
    <w:rsid w:val="00DE4710"/>
    <w:rsid w:val="00DE4A2D"/>
    <w:rsid w:val="00DE5DE5"/>
    <w:rsid w:val="00DE63E2"/>
    <w:rsid w:val="00DE69DC"/>
    <w:rsid w:val="00DE6D9A"/>
    <w:rsid w:val="00DE712A"/>
    <w:rsid w:val="00DE74AA"/>
    <w:rsid w:val="00DE7A97"/>
    <w:rsid w:val="00DF00C5"/>
    <w:rsid w:val="00DF075D"/>
    <w:rsid w:val="00DF0BB5"/>
    <w:rsid w:val="00DF1B2F"/>
    <w:rsid w:val="00DF1E21"/>
    <w:rsid w:val="00DF21BA"/>
    <w:rsid w:val="00DF237B"/>
    <w:rsid w:val="00DF2F63"/>
    <w:rsid w:val="00DF3031"/>
    <w:rsid w:val="00DF34AC"/>
    <w:rsid w:val="00DF37E8"/>
    <w:rsid w:val="00DF3A23"/>
    <w:rsid w:val="00DF3D75"/>
    <w:rsid w:val="00DF42C1"/>
    <w:rsid w:val="00DF4C6C"/>
    <w:rsid w:val="00DF4D86"/>
    <w:rsid w:val="00DF5099"/>
    <w:rsid w:val="00DF55FA"/>
    <w:rsid w:val="00DF5B3F"/>
    <w:rsid w:val="00DF5BD0"/>
    <w:rsid w:val="00DF5C8E"/>
    <w:rsid w:val="00DF5DC0"/>
    <w:rsid w:val="00DF5E85"/>
    <w:rsid w:val="00DF6DCC"/>
    <w:rsid w:val="00DF71F0"/>
    <w:rsid w:val="00E001AC"/>
    <w:rsid w:val="00E002AC"/>
    <w:rsid w:val="00E002E4"/>
    <w:rsid w:val="00E015CF"/>
    <w:rsid w:val="00E01F85"/>
    <w:rsid w:val="00E02561"/>
    <w:rsid w:val="00E029F3"/>
    <w:rsid w:val="00E02BED"/>
    <w:rsid w:val="00E0350A"/>
    <w:rsid w:val="00E037F0"/>
    <w:rsid w:val="00E0380A"/>
    <w:rsid w:val="00E038A0"/>
    <w:rsid w:val="00E043ED"/>
    <w:rsid w:val="00E052B4"/>
    <w:rsid w:val="00E05B44"/>
    <w:rsid w:val="00E0683E"/>
    <w:rsid w:val="00E072F8"/>
    <w:rsid w:val="00E07536"/>
    <w:rsid w:val="00E0795F"/>
    <w:rsid w:val="00E07FB9"/>
    <w:rsid w:val="00E1021B"/>
    <w:rsid w:val="00E107E6"/>
    <w:rsid w:val="00E1086A"/>
    <w:rsid w:val="00E10C17"/>
    <w:rsid w:val="00E112EA"/>
    <w:rsid w:val="00E116B2"/>
    <w:rsid w:val="00E11B78"/>
    <w:rsid w:val="00E11D0C"/>
    <w:rsid w:val="00E139BC"/>
    <w:rsid w:val="00E13D0A"/>
    <w:rsid w:val="00E140CC"/>
    <w:rsid w:val="00E14342"/>
    <w:rsid w:val="00E143D3"/>
    <w:rsid w:val="00E14DAB"/>
    <w:rsid w:val="00E15861"/>
    <w:rsid w:val="00E15B51"/>
    <w:rsid w:val="00E172BC"/>
    <w:rsid w:val="00E208BB"/>
    <w:rsid w:val="00E20A35"/>
    <w:rsid w:val="00E218A8"/>
    <w:rsid w:val="00E2207D"/>
    <w:rsid w:val="00E22204"/>
    <w:rsid w:val="00E22533"/>
    <w:rsid w:val="00E226DA"/>
    <w:rsid w:val="00E227CC"/>
    <w:rsid w:val="00E22C7E"/>
    <w:rsid w:val="00E22D81"/>
    <w:rsid w:val="00E22FB4"/>
    <w:rsid w:val="00E232A4"/>
    <w:rsid w:val="00E233BC"/>
    <w:rsid w:val="00E24424"/>
    <w:rsid w:val="00E24B9B"/>
    <w:rsid w:val="00E24EA9"/>
    <w:rsid w:val="00E2523F"/>
    <w:rsid w:val="00E2560F"/>
    <w:rsid w:val="00E25925"/>
    <w:rsid w:val="00E259A5"/>
    <w:rsid w:val="00E25DCF"/>
    <w:rsid w:val="00E25F29"/>
    <w:rsid w:val="00E25F5E"/>
    <w:rsid w:val="00E260BA"/>
    <w:rsid w:val="00E26BCE"/>
    <w:rsid w:val="00E2726F"/>
    <w:rsid w:val="00E27948"/>
    <w:rsid w:val="00E300A1"/>
    <w:rsid w:val="00E303F1"/>
    <w:rsid w:val="00E316DF"/>
    <w:rsid w:val="00E31ABA"/>
    <w:rsid w:val="00E32143"/>
    <w:rsid w:val="00E3231A"/>
    <w:rsid w:val="00E32AE0"/>
    <w:rsid w:val="00E32CBB"/>
    <w:rsid w:val="00E32CDB"/>
    <w:rsid w:val="00E32FD5"/>
    <w:rsid w:val="00E33C85"/>
    <w:rsid w:val="00E3427D"/>
    <w:rsid w:val="00E342AA"/>
    <w:rsid w:val="00E3438B"/>
    <w:rsid w:val="00E353E7"/>
    <w:rsid w:val="00E3549A"/>
    <w:rsid w:val="00E36131"/>
    <w:rsid w:val="00E366E6"/>
    <w:rsid w:val="00E36BDD"/>
    <w:rsid w:val="00E36E76"/>
    <w:rsid w:val="00E3767E"/>
    <w:rsid w:val="00E377C8"/>
    <w:rsid w:val="00E37862"/>
    <w:rsid w:val="00E378D0"/>
    <w:rsid w:val="00E37DED"/>
    <w:rsid w:val="00E37F87"/>
    <w:rsid w:val="00E40ABA"/>
    <w:rsid w:val="00E40B4D"/>
    <w:rsid w:val="00E40F78"/>
    <w:rsid w:val="00E413FF"/>
    <w:rsid w:val="00E4149A"/>
    <w:rsid w:val="00E41C74"/>
    <w:rsid w:val="00E42615"/>
    <w:rsid w:val="00E42AC0"/>
    <w:rsid w:val="00E43659"/>
    <w:rsid w:val="00E43846"/>
    <w:rsid w:val="00E4410E"/>
    <w:rsid w:val="00E4411A"/>
    <w:rsid w:val="00E44EE7"/>
    <w:rsid w:val="00E44FC9"/>
    <w:rsid w:val="00E452C2"/>
    <w:rsid w:val="00E456B8"/>
    <w:rsid w:val="00E45E73"/>
    <w:rsid w:val="00E45EAC"/>
    <w:rsid w:val="00E45FDB"/>
    <w:rsid w:val="00E4610B"/>
    <w:rsid w:val="00E46D4B"/>
    <w:rsid w:val="00E472E1"/>
    <w:rsid w:val="00E5054C"/>
    <w:rsid w:val="00E505BA"/>
    <w:rsid w:val="00E50B91"/>
    <w:rsid w:val="00E510DB"/>
    <w:rsid w:val="00E51109"/>
    <w:rsid w:val="00E5188F"/>
    <w:rsid w:val="00E51AEC"/>
    <w:rsid w:val="00E52585"/>
    <w:rsid w:val="00E52DE7"/>
    <w:rsid w:val="00E53176"/>
    <w:rsid w:val="00E53332"/>
    <w:rsid w:val="00E53423"/>
    <w:rsid w:val="00E5423A"/>
    <w:rsid w:val="00E543F6"/>
    <w:rsid w:val="00E543FE"/>
    <w:rsid w:val="00E54685"/>
    <w:rsid w:val="00E549C6"/>
    <w:rsid w:val="00E55232"/>
    <w:rsid w:val="00E55564"/>
    <w:rsid w:val="00E555A2"/>
    <w:rsid w:val="00E557CF"/>
    <w:rsid w:val="00E55F24"/>
    <w:rsid w:val="00E55F84"/>
    <w:rsid w:val="00E56000"/>
    <w:rsid w:val="00E561A7"/>
    <w:rsid w:val="00E56989"/>
    <w:rsid w:val="00E56C6F"/>
    <w:rsid w:val="00E5722C"/>
    <w:rsid w:val="00E574C2"/>
    <w:rsid w:val="00E57833"/>
    <w:rsid w:val="00E57F43"/>
    <w:rsid w:val="00E600E7"/>
    <w:rsid w:val="00E60226"/>
    <w:rsid w:val="00E6055D"/>
    <w:rsid w:val="00E60AC7"/>
    <w:rsid w:val="00E6117E"/>
    <w:rsid w:val="00E612CC"/>
    <w:rsid w:val="00E612CE"/>
    <w:rsid w:val="00E613DF"/>
    <w:rsid w:val="00E61775"/>
    <w:rsid w:val="00E617FB"/>
    <w:rsid w:val="00E61B22"/>
    <w:rsid w:val="00E61F72"/>
    <w:rsid w:val="00E620B2"/>
    <w:rsid w:val="00E622C0"/>
    <w:rsid w:val="00E6246C"/>
    <w:rsid w:val="00E6252D"/>
    <w:rsid w:val="00E62E2E"/>
    <w:rsid w:val="00E637DC"/>
    <w:rsid w:val="00E6398D"/>
    <w:rsid w:val="00E63B55"/>
    <w:rsid w:val="00E63C5F"/>
    <w:rsid w:val="00E63C75"/>
    <w:rsid w:val="00E64143"/>
    <w:rsid w:val="00E64A87"/>
    <w:rsid w:val="00E653AC"/>
    <w:rsid w:val="00E659AA"/>
    <w:rsid w:val="00E65EDF"/>
    <w:rsid w:val="00E66224"/>
    <w:rsid w:val="00E66319"/>
    <w:rsid w:val="00E67C24"/>
    <w:rsid w:val="00E67D5A"/>
    <w:rsid w:val="00E7018F"/>
    <w:rsid w:val="00E70259"/>
    <w:rsid w:val="00E7222A"/>
    <w:rsid w:val="00E7233E"/>
    <w:rsid w:val="00E7244D"/>
    <w:rsid w:val="00E72A1B"/>
    <w:rsid w:val="00E73641"/>
    <w:rsid w:val="00E73B73"/>
    <w:rsid w:val="00E73D5C"/>
    <w:rsid w:val="00E7425A"/>
    <w:rsid w:val="00E7454A"/>
    <w:rsid w:val="00E74710"/>
    <w:rsid w:val="00E74792"/>
    <w:rsid w:val="00E74CF0"/>
    <w:rsid w:val="00E74D1D"/>
    <w:rsid w:val="00E75094"/>
    <w:rsid w:val="00E7545D"/>
    <w:rsid w:val="00E75FD1"/>
    <w:rsid w:val="00E760E2"/>
    <w:rsid w:val="00E763FA"/>
    <w:rsid w:val="00E76BE9"/>
    <w:rsid w:val="00E77923"/>
    <w:rsid w:val="00E7795F"/>
    <w:rsid w:val="00E779D7"/>
    <w:rsid w:val="00E80071"/>
    <w:rsid w:val="00E80150"/>
    <w:rsid w:val="00E8021D"/>
    <w:rsid w:val="00E8084A"/>
    <w:rsid w:val="00E808A2"/>
    <w:rsid w:val="00E809A1"/>
    <w:rsid w:val="00E809C6"/>
    <w:rsid w:val="00E80A03"/>
    <w:rsid w:val="00E81708"/>
    <w:rsid w:val="00E818E2"/>
    <w:rsid w:val="00E81FAA"/>
    <w:rsid w:val="00E82181"/>
    <w:rsid w:val="00E8260E"/>
    <w:rsid w:val="00E8301F"/>
    <w:rsid w:val="00E83353"/>
    <w:rsid w:val="00E83767"/>
    <w:rsid w:val="00E83A04"/>
    <w:rsid w:val="00E83D1A"/>
    <w:rsid w:val="00E842B9"/>
    <w:rsid w:val="00E85421"/>
    <w:rsid w:val="00E85612"/>
    <w:rsid w:val="00E856DF"/>
    <w:rsid w:val="00E8576E"/>
    <w:rsid w:val="00E859B7"/>
    <w:rsid w:val="00E85C35"/>
    <w:rsid w:val="00E86C9A"/>
    <w:rsid w:val="00E86EBA"/>
    <w:rsid w:val="00E8711F"/>
    <w:rsid w:val="00E871A4"/>
    <w:rsid w:val="00E87954"/>
    <w:rsid w:val="00E87FE8"/>
    <w:rsid w:val="00E90206"/>
    <w:rsid w:val="00E9061C"/>
    <w:rsid w:val="00E90637"/>
    <w:rsid w:val="00E907FB"/>
    <w:rsid w:val="00E90958"/>
    <w:rsid w:val="00E91F79"/>
    <w:rsid w:val="00E9242D"/>
    <w:rsid w:val="00E927BD"/>
    <w:rsid w:val="00E92EED"/>
    <w:rsid w:val="00E93EA6"/>
    <w:rsid w:val="00E95569"/>
    <w:rsid w:val="00E95728"/>
    <w:rsid w:val="00E95E32"/>
    <w:rsid w:val="00E95ECA"/>
    <w:rsid w:val="00E95EFF"/>
    <w:rsid w:val="00E96238"/>
    <w:rsid w:val="00E965D9"/>
    <w:rsid w:val="00E96BCE"/>
    <w:rsid w:val="00E97818"/>
    <w:rsid w:val="00E979BE"/>
    <w:rsid w:val="00E97CCD"/>
    <w:rsid w:val="00E97E6D"/>
    <w:rsid w:val="00E97E6E"/>
    <w:rsid w:val="00EA01F6"/>
    <w:rsid w:val="00EA0301"/>
    <w:rsid w:val="00EA038F"/>
    <w:rsid w:val="00EA075B"/>
    <w:rsid w:val="00EA0761"/>
    <w:rsid w:val="00EA15E0"/>
    <w:rsid w:val="00EA191D"/>
    <w:rsid w:val="00EA2836"/>
    <w:rsid w:val="00EA2B6B"/>
    <w:rsid w:val="00EA2CD5"/>
    <w:rsid w:val="00EA33AD"/>
    <w:rsid w:val="00EA3C57"/>
    <w:rsid w:val="00EA3EE5"/>
    <w:rsid w:val="00EA4114"/>
    <w:rsid w:val="00EA41B5"/>
    <w:rsid w:val="00EA4604"/>
    <w:rsid w:val="00EA4B0D"/>
    <w:rsid w:val="00EA4B1F"/>
    <w:rsid w:val="00EA4C00"/>
    <w:rsid w:val="00EA4EC6"/>
    <w:rsid w:val="00EA64D0"/>
    <w:rsid w:val="00EA65FF"/>
    <w:rsid w:val="00EA67EE"/>
    <w:rsid w:val="00EA733C"/>
    <w:rsid w:val="00EA73D8"/>
    <w:rsid w:val="00EB17A8"/>
    <w:rsid w:val="00EB2507"/>
    <w:rsid w:val="00EB40B3"/>
    <w:rsid w:val="00EB4302"/>
    <w:rsid w:val="00EB4C20"/>
    <w:rsid w:val="00EB53A0"/>
    <w:rsid w:val="00EB57C3"/>
    <w:rsid w:val="00EB58B1"/>
    <w:rsid w:val="00EB5B49"/>
    <w:rsid w:val="00EB5F47"/>
    <w:rsid w:val="00EB64D3"/>
    <w:rsid w:val="00EB7244"/>
    <w:rsid w:val="00EC0108"/>
    <w:rsid w:val="00EC077A"/>
    <w:rsid w:val="00EC0953"/>
    <w:rsid w:val="00EC0986"/>
    <w:rsid w:val="00EC1015"/>
    <w:rsid w:val="00EC1A07"/>
    <w:rsid w:val="00EC1AB3"/>
    <w:rsid w:val="00EC2AFB"/>
    <w:rsid w:val="00EC2F8D"/>
    <w:rsid w:val="00EC37DF"/>
    <w:rsid w:val="00EC37ED"/>
    <w:rsid w:val="00EC3830"/>
    <w:rsid w:val="00EC5FC8"/>
    <w:rsid w:val="00EC60D8"/>
    <w:rsid w:val="00EC6C99"/>
    <w:rsid w:val="00EC7174"/>
    <w:rsid w:val="00EC73F7"/>
    <w:rsid w:val="00EC7A6A"/>
    <w:rsid w:val="00EC7AB9"/>
    <w:rsid w:val="00EC7D50"/>
    <w:rsid w:val="00EC7E97"/>
    <w:rsid w:val="00EC7F83"/>
    <w:rsid w:val="00ED0B19"/>
    <w:rsid w:val="00ED0BA0"/>
    <w:rsid w:val="00ED14D8"/>
    <w:rsid w:val="00ED15F1"/>
    <w:rsid w:val="00ED1674"/>
    <w:rsid w:val="00ED16CB"/>
    <w:rsid w:val="00ED1989"/>
    <w:rsid w:val="00ED1D36"/>
    <w:rsid w:val="00ED1D72"/>
    <w:rsid w:val="00ED243B"/>
    <w:rsid w:val="00ED3283"/>
    <w:rsid w:val="00ED36C1"/>
    <w:rsid w:val="00ED37A4"/>
    <w:rsid w:val="00ED37DB"/>
    <w:rsid w:val="00ED399C"/>
    <w:rsid w:val="00ED5077"/>
    <w:rsid w:val="00ED535D"/>
    <w:rsid w:val="00ED54D6"/>
    <w:rsid w:val="00ED576A"/>
    <w:rsid w:val="00ED5AC4"/>
    <w:rsid w:val="00ED5FDA"/>
    <w:rsid w:val="00ED6927"/>
    <w:rsid w:val="00ED735A"/>
    <w:rsid w:val="00ED7894"/>
    <w:rsid w:val="00EE0AC3"/>
    <w:rsid w:val="00EE0C65"/>
    <w:rsid w:val="00EE1661"/>
    <w:rsid w:val="00EE2934"/>
    <w:rsid w:val="00EE2FE3"/>
    <w:rsid w:val="00EE33D8"/>
    <w:rsid w:val="00EE3518"/>
    <w:rsid w:val="00EE3C7E"/>
    <w:rsid w:val="00EE4B47"/>
    <w:rsid w:val="00EE4B85"/>
    <w:rsid w:val="00EE4C54"/>
    <w:rsid w:val="00EE4F35"/>
    <w:rsid w:val="00EE5301"/>
    <w:rsid w:val="00EE5429"/>
    <w:rsid w:val="00EE58D4"/>
    <w:rsid w:val="00EE6269"/>
    <w:rsid w:val="00EE696F"/>
    <w:rsid w:val="00EE6C8A"/>
    <w:rsid w:val="00EE7011"/>
    <w:rsid w:val="00EE70BB"/>
    <w:rsid w:val="00EE7F0B"/>
    <w:rsid w:val="00EF0501"/>
    <w:rsid w:val="00EF0AAF"/>
    <w:rsid w:val="00EF17A3"/>
    <w:rsid w:val="00EF1CFC"/>
    <w:rsid w:val="00EF205B"/>
    <w:rsid w:val="00EF277D"/>
    <w:rsid w:val="00EF2BAE"/>
    <w:rsid w:val="00EF30E4"/>
    <w:rsid w:val="00EF35AB"/>
    <w:rsid w:val="00EF374F"/>
    <w:rsid w:val="00EF3BC0"/>
    <w:rsid w:val="00EF4105"/>
    <w:rsid w:val="00EF4178"/>
    <w:rsid w:val="00EF4C8C"/>
    <w:rsid w:val="00EF5DB9"/>
    <w:rsid w:val="00EF5DDF"/>
    <w:rsid w:val="00EF6175"/>
    <w:rsid w:val="00EF6274"/>
    <w:rsid w:val="00EF6ABA"/>
    <w:rsid w:val="00EF6DC5"/>
    <w:rsid w:val="00EF6F75"/>
    <w:rsid w:val="00EF74E5"/>
    <w:rsid w:val="00EF7B4F"/>
    <w:rsid w:val="00EF7BE3"/>
    <w:rsid w:val="00EF7F18"/>
    <w:rsid w:val="00F00665"/>
    <w:rsid w:val="00F00BD8"/>
    <w:rsid w:val="00F00D15"/>
    <w:rsid w:val="00F0134F"/>
    <w:rsid w:val="00F016C5"/>
    <w:rsid w:val="00F01BA1"/>
    <w:rsid w:val="00F01C11"/>
    <w:rsid w:val="00F026B8"/>
    <w:rsid w:val="00F0328E"/>
    <w:rsid w:val="00F0331D"/>
    <w:rsid w:val="00F03798"/>
    <w:rsid w:val="00F04581"/>
    <w:rsid w:val="00F04918"/>
    <w:rsid w:val="00F049A1"/>
    <w:rsid w:val="00F04B1F"/>
    <w:rsid w:val="00F0585E"/>
    <w:rsid w:val="00F05E63"/>
    <w:rsid w:val="00F05F23"/>
    <w:rsid w:val="00F076ED"/>
    <w:rsid w:val="00F1116E"/>
    <w:rsid w:val="00F11442"/>
    <w:rsid w:val="00F115D1"/>
    <w:rsid w:val="00F118BB"/>
    <w:rsid w:val="00F11B64"/>
    <w:rsid w:val="00F11C92"/>
    <w:rsid w:val="00F11DD0"/>
    <w:rsid w:val="00F11EB9"/>
    <w:rsid w:val="00F12AFF"/>
    <w:rsid w:val="00F1318B"/>
    <w:rsid w:val="00F14164"/>
    <w:rsid w:val="00F14C2A"/>
    <w:rsid w:val="00F14ECE"/>
    <w:rsid w:val="00F15662"/>
    <w:rsid w:val="00F15C66"/>
    <w:rsid w:val="00F1762A"/>
    <w:rsid w:val="00F1781E"/>
    <w:rsid w:val="00F179B7"/>
    <w:rsid w:val="00F17ABA"/>
    <w:rsid w:val="00F17D90"/>
    <w:rsid w:val="00F200B4"/>
    <w:rsid w:val="00F2025A"/>
    <w:rsid w:val="00F20438"/>
    <w:rsid w:val="00F20655"/>
    <w:rsid w:val="00F20AFE"/>
    <w:rsid w:val="00F20C80"/>
    <w:rsid w:val="00F21CF7"/>
    <w:rsid w:val="00F21D18"/>
    <w:rsid w:val="00F21F9A"/>
    <w:rsid w:val="00F221B4"/>
    <w:rsid w:val="00F228D6"/>
    <w:rsid w:val="00F22C22"/>
    <w:rsid w:val="00F22D2D"/>
    <w:rsid w:val="00F22D6C"/>
    <w:rsid w:val="00F234B0"/>
    <w:rsid w:val="00F24137"/>
    <w:rsid w:val="00F24314"/>
    <w:rsid w:val="00F244CF"/>
    <w:rsid w:val="00F24634"/>
    <w:rsid w:val="00F2490E"/>
    <w:rsid w:val="00F24975"/>
    <w:rsid w:val="00F26227"/>
    <w:rsid w:val="00F26428"/>
    <w:rsid w:val="00F2642F"/>
    <w:rsid w:val="00F2652D"/>
    <w:rsid w:val="00F267D6"/>
    <w:rsid w:val="00F26885"/>
    <w:rsid w:val="00F26891"/>
    <w:rsid w:val="00F270A0"/>
    <w:rsid w:val="00F2780D"/>
    <w:rsid w:val="00F27CB4"/>
    <w:rsid w:val="00F3020B"/>
    <w:rsid w:val="00F30C58"/>
    <w:rsid w:val="00F31614"/>
    <w:rsid w:val="00F316F5"/>
    <w:rsid w:val="00F316F8"/>
    <w:rsid w:val="00F31A89"/>
    <w:rsid w:val="00F31BA2"/>
    <w:rsid w:val="00F31D3B"/>
    <w:rsid w:val="00F31FCD"/>
    <w:rsid w:val="00F322AA"/>
    <w:rsid w:val="00F3247B"/>
    <w:rsid w:val="00F326C7"/>
    <w:rsid w:val="00F326DE"/>
    <w:rsid w:val="00F33133"/>
    <w:rsid w:val="00F33D2D"/>
    <w:rsid w:val="00F33F18"/>
    <w:rsid w:val="00F34D03"/>
    <w:rsid w:val="00F34F30"/>
    <w:rsid w:val="00F3564D"/>
    <w:rsid w:val="00F35828"/>
    <w:rsid w:val="00F35912"/>
    <w:rsid w:val="00F35E97"/>
    <w:rsid w:val="00F3698A"/>
    <w:rsid w:val="00F36BCB"/>
    <w:rsid w:val="00F36DEF"/>
    <w:rsid w:val="00F37318"/>
    <w:rsid w:val="00F37C16"/>
    <w:rsid w:val="00F37C3D"/>
    <w:rsid w:val="00F37FE9"/>
    <w:rsid w:val="00F40EEE"/>
    <w:rsid w:val="00F41296"/>
    <w:rsid w:val="00F41795"/>
    <w:rsid w:val="00F42395"/>
    <w:rsid w:val="00F434B9"/>
    <w:rsid w:val="00F43668"/>
    <w:rsid w:val="00F44103"/>
    <w:rsid w:val="00F44342"/>
    <w:rsid w:val="00F45476"/>
    <w:rsid w:val="00F4656D"/>
    <w:rsid w:val="00F4669D"/>
    <w:rsid w:val="00F46B5D"/>
    <w:rsid w:val="00F4708D"/>
    <w:rsid w:val="00F4723B"/>
    <w:rsid w:val="00F4753E"/>
    <w:rsid w:val="00F500AC"/>
    <w:rsid w:val="00F502F9"/>
    <w:rsid w:val="00F50FA3"/>
    <w:rsid w:val="00F516FD"/>
    <w:rsid w:val="00F51A4D"/>
    <w:rsid w:val="00F51DEC"/>
    <w:rsid w:val="00F51E14"/>
    <w:rsid w:val="00F521A4"/>
    <w:rsid w:val="00F529C2"/>
    <w:rsid w:val="00F52C8A"/>
    <w:rsid w:val="00F52F8D"/>
    <w:rsid w:val="00F53043"/>
    <w:rsid w:val="00F532EF"/>
    <w:rsid w:val="00F53AA5"/>
    <w:rsid w:val="00F53D0B"/>
    <w:rsid w:val="00F543BB"/>
    <w:rsid w:val="00F5491B"/>
    <w:rsid w:val="00F558AE"/>
    <w:rsid w:val="00F5597C"/>
    <w:rsid w:val="00F56334"/>
    <w:rsid w:val="00F56765"/>
    <w:rsid w:val="00F56B13"/>
    <w:rsid w:val="00F56ECB"/>
    <w:rsid w:val="00F57487"/>
    <w:rsid w:val="00F57914"/>
    <w:rsid w:val="00F5793F"/>
    <w:rsid w:val="00F57C40"/>
    <w:rsid w:val="00F57D8F"/>
    <w:rsid w:val="00F603B7"/>
    <w:rsid w:val="00F606FD"/>
    <w:rsid w:val="00F60921"/>
    <w:rsid w:val="00F60E88"/>
    <w:rsid w:val="00F618F8"/>
    <w:rsid w:val="00F61A4F"/>
    <w:rsid w:val="00F61F37"/>
    <w:rsid w:val="00F62389"/>
    <w:rsid w:val="00F624B8"/>
    <w:rsid w:val="00F62656"/>
    <w:rsid w:val="00F62E30"/>
    <w:rsid w:val="00F649D9"/>
    <w:rsid w:val="00F64C7A"/>
    <w:rsid w:val="00F6562F"/>
    <w:rsid w:val="00F65B71"/>
    <w:rsid w:val="00F66185"/>
    <w:rsid w:val="00F6660B"/>
    <w:rsid w:val="00F67632"/>
    <w:rsid w:val="00F67978"/>
    <w:rsid w:val="00F7015E"/>
    <w:rsid w:val="00F70759"/>
    <w:rsid w:val="00F70C04"/>
    <w:rsid w:val="00F70C28"/>
    <w:rsid w:val="00F71114"/>
    <w:rsid w:val="00F72179"/>
    <w:rsid w:val="00F7237D"/>
    <w:rsid w:val="00F72887"/>
    <w:rsid w:val="00F72AD9"/>
    <w:rsid w:val="00F72E57"/>
    <w:rsid w:val="00F73333"/>
    <w:rsid w:val="00F737B6"/>
    <w:rsid w:val="00F74A93"/>
    <w:rsid w:val="00F75958"/>
    <w:rsid w:val="00F75D45"/>
    <w:rsid w:val="00F76259"/>
    <w:rsid w:val="00F76474"/>
    <w:rsid w:val="00F770E6"/>
    <w:rsid w:val="00F8037E"/>
    <w:rsid w:val="00F8095E"/>
    <w:rsid w:val="00F80E69"/>
    <w:rsid w:val="00F8113A"/>
    <w:rsid w:val="00F81295"/>
    <w:rsid w:val="00F8144F"/>
    <w:rsid w:val="00F8171D"/>
    <w:rsid w:val="00F81972"/>
    <w:rsid w:val="00F81F5B"/>
    <w:rsid w:val="00F82A85"/>
    <w:rsid w:val="00F8327F"/>
    <w:rsid w:val="00F83D92"/>
    <w:rsid w:val="00F845DF"/>
    <w:rsid w:val="00F846B7"/>
    <w:rsid w:val="00F84700"/>
    <w:rsid w:val="00F84D19"/>
    <w:rsid w:val="00F85D3A"/>
    <w:rsid w:val="00F86BDD"/>
    <w:rsid w:val="00F871E2"/>
    <w:rsid w:val="00F8769E"/>
    <w:rsid w:val="00F90004"/>
    <w:rsid w:val="00F90487"/>
    <w:rsid w:val="00F9060B"/>
    <w:rsid w:val="00F9076C"/>
    <w:rsid w:val="00F90FAA"/>
    <w:rsid w:val="00F91393"/>
    <w:rsid w:val="00F915B7"/>
    <w:rsid w:val="00F9181E"/>
    <w:rsid w:val="00F92880"/>
    <w:rsid w:val="00F9425D"/>
    <w:rsid w:val="00F9515F"/>
    <w:rsid w:val="00F95269"/>
    <w:rsid w:val="00F9551B"/>
    <w:rsid w:val="00F9553B"/>
    <w:rsid w:val="00F957D1"/>
    <w:rsid w:val="00F95DB4"/>
    <w:rsid w:val="00F961D9"/>
    <w:rsid w:val="00F96259"/>
    <w:rsid w:val="00F968F9"/>
    <w:rsid w:val="00F96E2C"/>
    <w:rsid w:val="00F97731"/>
    <w:rsid w:val="00F97808"/>
    <w:rsid w:val="00F97873"/>
    <w:rsid w:val="00F97964"/>
    <w:rsid w:val="00FA0429"/>
    <w:rsid w:val="00FA04A0"/>
    <w:rsid w:val="00FA0BB9"/>
    <w:rsid w:val="00FA0F00"/>
    <w:rsid w:val="00FA115D"/>
    <w:rsid w:val="00FA14C8"/>
    <w:rsid w:val="00FA174D"/>
    <w:rsid w:val="00FA186A"/>
    <w:rsid w:val="00FA1A53"/>
    <w:rsid w:val="00FA2979"/>
    <w:rsid w:val="00FA2DD8"/>
    <w:rsid w:val="00FA315D"/>
    <w:rsid w:val="00FA316B"/>
    <w:rsid w:val="00FA319D"/>
    <w:rsid w:val="00FA3663"/>
    <w:rsid w:val="00FA36E7"/>
    <w:rsid w:val="00FA3C69"/>
    <w:rsid w:val="00FA425D"/>
    <w:rsid w:val="00FA4AFD"/>
    <w:rsid w:val="00FA4BB7"/>
    <w:rsid w:val="00FA4C4C"/>
    <w:rsid w:val="00FA551B"/>
    <w:rsid w:val="00FA56B7"/>
    <w:rsid w:val="00FA665A"/>
    <w:rsid w:val="00FA6733"/>
    <w:rsid w:val="00FA6C5E"/>
    <w:rsid w:val="00FA716C"/>
    <w:rsid w:val="00FA732A"/>
    <w:rsid w:val="00FB072F"/>
    <w:rsid w:val="00FB0B05"/>
    <w:rsid w:val="00FB0C1C"/>
    <w:rsid w:val="00FB0CB4"/>
    <w:rsid w:val="00FB0D65"/>
    <w:rsid w:val="00FB13D4"/>
    <w:rsid w:val="00FB1DD3"/>
    <w:rsid w:val="00FB21D8"/>
    <w:rsid w:val="00FB2C4D"/>
    <w:rsid w:val="00FB2C69"/>
    <w:rsid w:val="00FB2C8D"/>
    <w:rsid w:val="00FB2CF4"/>
    <w:rsid w:val="00FB2FEB"/>
    <w:rsid w:val="00FB3193"/>
    <w:rsid w:val="00FB37CA"/>
    <w:rsid w:val="00FB3825"/>
    <w:rsid w:val="00FB3BA5"/>
    <w:rsid w:val="00FB4017"/>
    <w:rsid w:val="00FB408F"/>
    <w:rsid w:val="00FB42BC"/>
    <w:rsid w:val="00FB436B"/>
    <w:rsid w:val="00FB4CA8"/>
    <w:rsid w:val="00FB4D12"/>
    <w:rsid w:val="00FB52E5"/>
    <w:rsid w:val="00FB5DEC"/>
    <w:rsid w:val="00FB62E7"/>
    <w:rsid w:val="00FB6311"/>
    <w:rsid w:val="00FB6415"/>
    <w:rsid w:val="00FB6BA9"/>
    <w:rsid w:val="00FB6E7D"/>
    <w:rsid w:val="00FB7B55"/>
    <w:rsid w:val="00FC1C38"/>
    <w:rsid w:val="00FC234D"/>
    <w:rsid w:val="00FC2752"/>
    <w:rsid w:val="00FC2A11"/>
    <w:rsid w:val="00FC323A"/>
    <w:rsid w:val="00FC33F1"/>
    <w:rsid w:val="00FC367E"/>
    <w:rsid w:val="00FC38C0"/>
    <w:rsid w:val="00FC3ACA"/>
    <w:rsid w:val="00FC3F63"/>
    <w:rsid w:val="00FC477C"/>
    <w:rsid w:val="00FC4BF7"/>
    <w:rsid w:val="00FC52BA"/>
    <w:rsid w:val="00FC64AA"/>
    <w:rsid w:val="00FC6DCE"/>
    <w:rsid w:val="00FC75C9"/>
    <w:rsid w:val="00FC78BD"/>
    <w:rsid w:val="00FD1482"/>
    <w:rsid w:val="00FD15B2"/>
    <w:rsid w:val="00FD1640"/>
    <w:rsid w:val="00FD17B9"/>
    <w:rsid w:val="00FD21CF"/>
    <w:rsid w:val="00FD2370"/>
    <w:rsid w:val="00FD267E"/>
    <w:rsid w:val="00FD30B2"/>
    <w:rsid w:val="00FD31B0"/>
    <w:rsid w:val="00FD39B3"/>
    <w:rsid w:val="00FD420B"/>
    <w:rsid w:val="00FD427E"/>
    <w:rsid w:val="00FD4372"/>
    <w:rsid w:val="00FD493E"/>
    <w:rsid w:val="00FD531D"/>
    <w:rsid w:val="00FD5343"/>
    <w:rsid w:val="00FD535E"/>
    <w:rsid w:val="00FD68A8"/>
    <w:rsid w:val="00FD73C2"/>
    <w:rsid w:val="00FD74E0"/>
    <w:rsid w:val="00FD7BF0"/>
    <w:rsid w:val="00FE0499"/>
    <w:rsid w:val="00FE0565"/>
    <w:rsid w:val="00FE05A8"/>
    <w:rsid w:val="00FE0768"/>
    <w:rsid w:val="00FE0A6E"/>
    <w:rsid w:val="00FE0D0E"/>
    <w:rsid w:val="00FE0DE8"/>
    <w:rsid w:val="00FE1931"/>
    <w:rsid w:val="00FE1FC6"/>
    <w:rsid w:val="00FE28C2"/>
    <w:rsid w:val="00FE28CB"/>
    <w:rsid w:val="00FE28F4"/>
    <w:rsid w:val="00FE372C"/>
    <w:rsid w:val="00FE4480"/>
    <w:rsid w:val="00FE46A5"/>
    <w:rsid w:val="00FE4928"/>
    <w:rsid w:val="00FE4F44"/>
    <w:rsid w:val="00FE54E3"/>
    <w:rsid w:val="00FE577D"/>
    <w:rsid w:val="00FE57B2"/>
    <w:rsid w:val="00FE57C7"/>
    <w:rsid w:val="00FE5CD0"/>
    <w:rsid w:val="00FE5CF9"/>
    <w:rsid w:val="00FE6346"/>
    <w:rsid w:val="00FE6579"/>
    <w:rsid w:val="00FE66EF"/>
    <w:rsid w:val="00FE685C"/>
    <w:rsid w:val="00FE6B60"/>
    <w:rsid w:val="00FE6C29"/>
    <w:rsid w:val="00FE6D6F"/>
    <w:rsid w:val="00FE6FCD"/>
    <w:rsid w:val="00FE7220"/>
    <w:rsid w:val="00FE729F"/>
    <w:rsid w:val="00FE74DB"/>
    <w:rsid w:val="00FE766C"/>
    <w:rsid w:val="00FE7FEA"/>
    <w:rsid w:val="00FF01E3"/>
    <w:rsid w:val="00FF04CF"/>
    <w:rsid w:val="00FF05EA"/>
    <w:rsid w:val="00FF160C"/>
    <w:rsid w:val="00FF1740"/>
    <w:rsid w:val="00FF1918"/>
    <w:rsid w:val="00FF1B1E"/>
    <w:rsid w:val="00FF2E48"/>
    <w:rsid w:val="00FF2EDF"/>
    <w:rsid w:val="00FF320C"/>
    <w:rsid w:val="00FF35F6"/>
    <w:rsid w:val="00FF3BA6"/>
    <w:rsid w:val="00FF41CF"/>
    <w:rsid w:val="00FF4614"/>
    <w:rsid w:val="00FF4ACA"/>
    <w:rsid w:val="00FF5325"/>
    <w:rsid w:val="00FF5498"/>
    <w:rsid w:val="00FF559B"/>
    <w:rsid w:val="00FF5834"/>
    <w:rsid w:val="00FF5BE3"/>
    <w:rsid w:val="00FF5F26"/>
    <w:rsid w:val="00FF6469"/>
    <w:rsid w:val="00FF6724"/>
    <w:rsid w:val="00FF6A65"/>
    <w:rsid w:val="00FF7D05"/>
    <w:rsid w:val="3AE3156C"/>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9D7C6F"/>
  <w15:docId w15:val="{96FD8B9B-C4A7-44F6-A8EA-1A035D0D2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376">
    <w:lsdException w:name="heading 1" w:uiPriority="9"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4F3A24"/>
    <w:rPr>
      <w:sz w:val="24"/>
      <w:szCs w:val="24"/>
    </w:rPr>
  </w:style>
  <w:style w:type="paragraph" w:styleId="Heading1">
    <w:name w:val="heading 1"/>
    <w:aliases w:val="1 Tema"/>
    <w:basedOn w:val="Normal"/>
    <w:next w:val="Normal"/>
    <w:link w:val="Heading1Char"/>
    <w:uiPriority w:val="9"/>
    <w:qFormat/>
    <w:rsid w:val="00982D61"/>
    <w:pPr>
      <w:keepNext/>
      <w:spacing w:before="240" w:after="240"/>
      <w:outlineLvl w:val="0"/>
    </w:pPr>
    <w:rPr>
      <w:rFonts w:ascii="Trebuchet MS" w:hAnsi="Trebuchet MS"/>
      <w:b/>
      <w:sz w:val="22"/>
    </w:rPr>
  </w:style>
  <w:style w:type="paragraph" w:styleId="Heading2">
    <w:name w:val="heading 2"/>
    <w:aliases w:val="2 Tema"/>
    <w:basedOn w:val="Normal"/>
    <w:next w:val="Normal"/>
    <w:link w:val="Heading2Char"/>
    <w:qFormat/>
    <w:rsid w:val="00982D61"/>
    <w:pPr>
      <w:keepNext/>
      <w:spacing w:before="240" w:after="240"/>
      <w:outlineLvl w:val="1"/>
    </w:pPr>
    <w:rPr>
      <w:rFonts w:ascii="Trebuchet MS" w:hAnsi="Trebuchet MS" w:cs="Arial"/>
      <w:bCs/>
      <w:iCs/>
      <w:sz w:val="22"/>
      <w:szCs w:val="28"/>
    </w:rPr>
  </w:style>
  <w:style w:type="paragraph" w:styleId="Heading3">
    <w:name w:val="heading 3"/>
    <w:basedOn w:val="Normal"/>
    <w:next w:val="Normal"/>
    <w:link w:val="Heading3Char1"/>
    <w:qFormat/>
    <w:rsid w:val="008C50D1"/>
    <w:pPr>
      <w:keepNext/>
      <w:spacing w:before="240" w:after="60"/>
      <w:outlineLvl w:val="2"/>
    </w:pPr>
    <w:rPr>
      <w:rFonts w:ascii="Arial" w:hAnsi="Arial" w:cs="Arial"/>
      <w:b/>
      <w:bCs/>
      <w:sz w:val="26"/>
      <w:szCs w:val="26"/>
    </w:rPr>
  </w:style>
  <w:style w:type="paragraph" w:styleId="Heading4">
    <w:name w:val="heading 4"/>
    <w:basedOn w:val="Normal"/>
    <w:next w:val="Normal"/>
    <w:link w:val="Heading4Char"/>
    <w:rsid w:val="0076528A"/>
    <w:pPr>
      <w:tabs>
        <w:tab w:val="num" w:pos="720"/>
      </w:tabs>
      <w:outlineLvl w:val="3"/>
    </w:pPr>
    <w:rPr>
      <w:bCs/>
      <w:szCs w:val="28"/>
    </w:rPr>
  </w:style>
  <w:style w:type="paragraph" w:styleId="Heading5">
    <w:name w:val="heading 5"/>
    <w:basedOn w:val="Normal"/>
    <w:next w:val="Normal"/>
    <w:link w:val="Heading5Char"/>
    <w:rsid w:val="0076528A"/>
    <w:pPr>
      <w:tabs>
        <w:tab w:val="num" w:pos="1080"/>
      </w:tabs>
      <w:outlineLvl w:val="4"/>
    </w:pPr>
    <w:rPr>
      <w:bCs/>
      <w:iCs/>
      <w:szCs w:val="26"/>
    </w:rPr>
  </w:style>
  <w:style w:type="paragraph" w:styleId="Heading6">
    <w:name w:val="heading 6"/>
    <w:basedOn w:val="Normal"/>
    <w:next w:val="Normal"/>
    <w:link w:val="Heading6Char"/>
    <w:rsid w:val="0076528A"/>
    <w:pPr>
      <w:tabs>
        <w:tab w:val="num" w:pos="1080"/>
      </w:tabs>
      <w:outlineLvl w:val="5"/>
    </w:pPr>
    <w:rPr>
      <w:bCs/>
      <w:szCs w:val="22"/>
    </w:rPr>
  </w:style>
  <w:style w:type="paragraph" w:styleId="Heading7">
    <w:name w:val="heading 7"/>
    <w:basedOn w:val="Normal"/>
    <w:next w:val="Normal"/>
    <w:link w:val="Heading7Char"/>
    <w:rsid w:val="0076528A"/>
    <w:pPr>
      <w:tabs>
        <w:tab w:val="num" w:pos="1296"/>
      </w:tabs>
      <w:spacing w:before="240" w:after="60"/>
      <w:ind w:left="1296" w:hanging="1296"/>
      <w:outlineLvl w:val="6"/>
    </w:pPr>
  </w:style>
  <w:style w:type="paragraph" w:styleId="Heading8">
    <w:name w:val="heading 8"/>
    <w:basedOn w:val="Normal"/>
    <w:next w:val="Normal"/>
    <w:link w:val="Heading8Char"/>
    <w:rsid w:val="0076528A"/>
    <w:pPr>
      <w:tabs>
        <w:tab w:val="num" w:pos="1440"/>
      </w:tabs>
      <w:spacing w:before="240" w:after="60"/>
      <w:ind w:left="1440" w:hanging="1440"/>
      <w:outlineLvl w:val="7"/>
    </w:pPr>
    <w:rPr>
      <w:i/>
      <w:iCs/>
    </w:rPr>
  </w:style>
  <w:style w:type="paragraph" w:styleId="Heading9">
    <w:name w:val="heading 9"/>
    <w:basedOn w:val="Normal"/>
    <w:next w:val="Normal"/>
    <w:link w:val="Heading9Char"/>
    <w:rsid w:val="0076528A"/>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7005D"/>
    <w:pPr>
      <w:tabs>
        <w:tab w:val="center" w:pos="4153"/>
        <w:tab w:val="right" w:pos="8306"/>
      </w:tabs>
    </w:pPr>
  </w:style>
  <w:style w:type="paragraph" w:styleId="Footer">
    <w:name w:val="footer"/>
    <w:basedOn w:val="Normal"/>
    <w:link w:val="FooterChar"/>
    <w:uiPriority w:val="99"/>
    <w:rsid w:val="00C7005D"/>
    <w:pPr>
      <w:tabs>
        <w:tab w:val="center" w:pos="4153"/>
        <w:tab w:val="right" w:pos="8306"/>
      </w:tabs>
    </w:pPr>
  </w:style>
  <w:style w:type="paragraph" w:customStyle="1" w:styleId="antraste">
    <w:name w:val="antraste"/>
    <w:rsid w:val="00C7005D"/>
    <w:rPr>
      <w:b/>
      <w:caps/>
      <w:sz w:val="24"/>
    </w:rPr>
  </w:style>
  <w:style w:type="paragraph" w:customStyle="1" w:styleId="Filialas">
    <w:name w:val="Filialas"/>
    <w:rsid w:val="00C7005D"/>
    <w:pPr>
      <w:spacing w:before="120" w:line="960" w:lineRule="auto"/>
      <w:jc w:val="center"/>
    </w:pPr>
    <w:rPr>
      <w:b/>
      <w:caps/>
    </w:rPr>
  </w:style>
  <w:style w:type="paragraph" w:customStyle="1" w:styleId="Rekvizitas">
    <w:name w:val="Rekvizitas"/>
    <w:rsid w:val="00C7005D"/>
    <w:pPr>
      <w:jc w:val="center"/>
    </w:pPr>
  </w:style>
  <w:style w:type="paragraph" w:customStyle="1" w:styleId="Tekstas">
    <w:name w:val="Tekstas"/>
    <w:rsid w:val="00C7005D"/>
    <w:pPr>
      <w:tabs>
        <w:tab w:val="left" w:pos="6804"/>
      </w:tabs>
      <w:ind w:firstLine="238"/>
    </w:pPr>
    <w:rPr>
      <w:color w:val="000000"/>
      <w:sz w:val="24"/>
    </w:rPr>
  </w:style>
  <w:style w:type="character" w:styleId="FollowedHyperlink">
    <w:name w:val="FollowedHyperlink"/>
    <w:basedOn w:val="DefaultParagraphFont"/>
    <w:rsid w:val="00C7005D"/>
    <w:rPr>
      <w:color w:val="auto"/>
      <w:u w:val="none"/>
    </w:rPr>
  </w:style>
  <w:style w:type="character" w:styleId="Hyperlink">
    <w:name w:val="Hyperlink"/>
    <w:basedOn w:val="DefaultParagraphFont"/>
    <w:uiPriority w:val="99"/>
    <w:rsid w:val="00C7005D"/>
    <w:rPr>
      <w:color w:val="auto"/>
      <w:u w:val="none"/>
    </w:rPr>
  </w:style>
  <w:style w:type="character" w:styleId="PageNumber">
    <w:name w:val="page number"/>
    <w:basedOn w:val="DefaultParagraphFont"/>
    <w:rsid w:val="002971C7"/>
  </w:style>
  <w:style w:type="character" w:styleId="CommentReference">
    <w:name w:val="annotation reference"/>
    <w:basedOn w:val="DefaultParagraphFont"/>
    <w:uiPriority w:val="99"/>
    <w:rsid w:val="006C23CF"/>
    <w:rPr>
      <w:sz w:val="16"/>
      <w:szCs w:val="16"/>
    </w:rPr>
  </w:style>
  <w:style w:type="paragraph" w:styleId="CommentText">
    <w:name w:val="annotation text"/>
    <w:basedOn w:val="Normal"/>
    <w:link w:val="CommentTextChar"/>
    <w:uiPriority w:val="99"/>
    <w:rsid w:val="006C23CF"/>
    <w:rPr>
      <w:sz w:val="20"/>
      <w:szCs w:val="20"/>
    </w:rPr>
  </w:style>
  <w:style w:type="paragraph" w:styleId="CommentSubject">
    <w:name w:val="annotation subject"/>
    <w:basedOn w:val="CommentText"/>
    <w:next w:val="CommentText"/>
    <w:semiHidden/>
    <w:rsid w:val="006C23CF"/>
    <w:rPr>
      <w:b/>
      <w:bCs/>
    </w:rPr>
  </w:style>
  <w:style w:type="paragraph" w:styleId="BalloonText">
    <w:name w:val="Balloon Text"/>
    <w:basedOn w:val="Normal"/>
    <w:link w:val="BalloonTextChar"/>
    <w:rsid w:val="006C23CF"/>
    <w:rPr>
      <w:rFonts w:ascii="Tahoma" w:hAnsi="Tahoma" w:cs="Tahoma"/>
      <w:sz w:val="16"/>
      <w:szCs w:val="16"/>
    </w:rPr>
  </w:style>
  <w:style w:type="paragraph" w:styleId="DocumentMap">
    <w:name w:val="Document Map"/>
    <w:basedOn w:val="Normal"/>
    <w:link w:val="DocumentMapChar"/>
    <w:rsid w:val="00886323"/>
    <w:pPr>
      <w:shd w:val="clear" w:color="auto" w:fill="000080"/>
    </w:pPr>
    <w:rPr>
      <w:rFonts w:ascii="Tahoma" w:hAnsi="Tahoma" w:cs="Tahoma"/>
      <w:sz w:val="20"/>
      <w:szCs w:val="20"/>
    </w:rPr>
  </w:style>
  <w:style w:type="paragraph" w:styleId="BodyText3">
    <w:name w:val="Body Text 3"/>
    <w:basedOn w:val="Normal"/>
    <w:link w:val="BodyText3Char"/>
    <w:rsid w:val="00A907C6"/>
    <w:pPr>
      <w:spacing w:after="120"/>
    </w:pPr>
    <w:rPr>
      <w:sz w:val="16"/>
      <w:szCs w:val="16"/>
    </w:rPr>
  </w:style>
  <w:style w:type="paragraph" w:styleId="BodyText2">
    <w:name w:val="Body Text 2"/>
    <w:basedOn w:val="Normal"/>
    <w:rsid w:val="00520490"/>
    <w:pPr>
      <w:spacing w:after="120" w:line="480" w:lineRule="auto"/>
    </w:pPr>
  </w:style>
  <w:style w:type="paragraph" w:customStyle="1" w:styleId="numeracija">
    <w:name w:val="numeracija"/>
    <w:basedOn w:val="Normal"/>
    <w:rsid w:val="002E7FBC"/>
    <w:pPr>
      <w:tabs>
        <w:tab w:val="left" w:pos="567"/>
      </w:tabs>
      <w:jc w:val="center"/>
    </w:pPr>
    <w:rPr>
      <w:bCs/>
      <w:noProof/>
      <w:snapToGrid w:val="0"/>
      <w:szCs w:val="20"/>
    </w:rPr>
  </w:style>
  <w:style w:type="paragraph" w:customStyle="1" w:styleId="tekstas0">
    <w:name w:val="tekstas"/>
    <w:basedOn w:val="Normal"/>
    <w:rsid w:val="008C50D1"/>
    <w:pPr>
      <w:spacing w:before="100" w:beforeAutospacing="1" w:after="100" w:afterAutospacing="1"/>
    </w:pPr>
    <w:rPr>
      <w:lang w:eastAsia="lt-LT"/>
    </w:rPr>
  </w:style>
  <w:style w:type="paragraph" w:styleId="BodyTextIndent">
    <w:name w:val="Body Text Indent"/>
    <w:basedOn w:val="Normal"/>
    <w:link w:val="BodyTextIndentChar"/>
    <w:rsid w:val="006C7068"/>
    <w:pPr>
      <w:spacing w:after="120"/>
      <w:ind w:left="283"/>
    </w:pPr>
  </w:style>
  <w:style w:type="paragraph" w:customStyle="1" w:styleId="CentrBold">
    <w:name w:val="CentrBold"/>
    <w:rsid w:val="00226D26"/>
    <w:pPr>
      <w:jc w:val="center"/>
    </w:pPr>
    <w:rPr>
      <w:rFonts w:ascii="TimesLT" w:hAnsi="TimesLT"/>
      <w:b/>
      <w:caps/>
      <w:snapToGrid w:val="0"/>
    </w:rPr>
  </w:style>
  <w:style w:type="character" w:customStyle="1" w:styleId="BodyText3Char">
    <w:name w:val="Body Text 3 Char"/>
    <w:basedOn w:val="DefaultParagraphFont"/>
    <w:link w:val="BodyText3"/>
    <w:rsid w:val="00AB579A"/>
    <w:rPr>
      <w:sz w:val="16"/>
      <w:szCs w:val="16"/>
      <w:lang w:val="en-GB"/>
    </w:rPr>
  </w:style>
  <w:style w:type="character" w:customStyle="1" w:styleId="CommentTextChar">
    <w:name w:val="Comment Text Char"/>
    <w:basedOn w:val="DefaultParagraphFont"/>
    <w:link w:val="CommentText"/>
    <w:uiPriority w:val="99"/>
    <w:rsid w:val="00AB579A"/>
    <w:rPr>
      <w:lang w:val="en-GB"/>
    </w:rPr>
  </w:style>
  <w:style w:type="paragraph" w:styleId="ListParagraph">
    <w:name w:val="List Paragraph"/>
    <w:basedOn w:val="Normal"/>
    <w:link w:val="ListParagraphChar"/>
    <w:uiPriority w:val="34"/>
    <w:qFormat/>
    <w:rsid w:val="00B50CAC"/>
    <w:pPr>
      <w:ind w:left="720"/>
    </w:pPr>
  </w:style>
  <w:style w:type="character" w:customStyle="1" w:styleId="HeaderChar">
    <w:name w:val="Header Char"/>
    <w:basedOn w:val="DefaultParagraphFont"/>
    <w:link w:val="Header"/>
    <w:rsid w:val="00CF0D2C"/>
    <w:rPr>
      <w:sz w:val="24"/>
      <w:szCs w:val="24"/>
      <w:lang w:val="en-GB"/>
    </w:rPr>
  </w:style>
  <w:style w:type="character" w:customStyle="1" w:styleId="BodyTextIndentChar">
    <w:name w:val="Body Text Indent Char"/>
    <w:basedOn w:val="DefaultParagraphFont"/>
    <w:link w:val="BodyTextIndent"/>
    <w:rsid w:val="001D58B3"/>
    <w:rPr>
      <w:sz w:val="24"/>
      <w:szCs w:val="24"/>
      <w:lang w:val="en-GB"/>
    </w:rPr>
  </w:style>
  <w:style w:type="paragraph" w:customStyle="1" w:styleId="TableNormal0">
    <w:name w:val="TableNormal"/>
    <w:basedOn w:val="Normal"/>
    <w:rsid w:val="008353FA"/>
    <w:pPr>
      <w:keepLines/>
      <w:spacing w:before="120"/>
    </w:pPr>
    <w:rPr>
      <w:rFonts w:ascii="Arial" w:hAnsi="Arial"/>
      <w:spacing w:val="-5"/>
      <w:sz w:val="20"/>
      <w:szCs w:val="20"/>
    </w:rPr>
  </w:style>
  <w:style w:type="character" w:customStyle="1" w:styleId="FooterChar">
    <w:name w:val="Footer Char"/>
    <w:basedOn w:val="DefaultParagraphFont"/>
    <w:link w:val="Footer"/>
    <w:uiPriority w:val="99"/>
    <w:rsid w:val="005C30E3"/>
    <w:rPr>
      <w:sz w:val="24"/>
      <w:szCs w:val="24"/>
      <w:lang w:val="en-GB"/>
    </w:rPr>
  </w:style>
  <w:style w:type="character" w:customStyle="1" w:styleId="Heading2Char">
    <w:name w:val="Heading 2 Char"/>
    <w:aliases w:val="2 Tema Char"/>
    <w:basedOn w:val="DefaultParagraphFont"/>
    <w:link w:val="Heading2"/>
    <w:rsid w:val="00982D61"/>
    <w:rPr>
      <w:rFonts w:ascii="Trebuchet MS" w:hAnsi="Trebuchet MS" w:cs="Arial"/>
      <w:bCs/>
      <w:iCs/>
      <w:sz w:val="22"/>
      <w:szCs w:val="28"/>
      <w:lang w:val="en-GB"/>
    </w:rPr>
  </w:style>
  <w:style w:type="paragraph" w:customStyle="1" w:styleId="headerprompt">
    <w:name w:val="headerprompt"/>
    <w:basedOn w:val="Normal"/>
    <w:rsid w:val="00AF11FF"/>
    <w:pPr>
      <w:pBdr>
        <w:top w:val="single" w:sz="8" w:space="0" w:color="FFFFFF"/>
        <w:left w:val="single" w:sz="8" w:space="0" w:color="FFFFFF"/>
        <w:bottom w:val="single" w:sz="8" w:space="0" w:color="FFFFFF"/>
        <w:right w:val="single" w:sz="8" w:space="0" w:color="FFFFFF"/>
      </w:pBdr>
      <w:spacing w:before="100" w:beforeAutospacing="1" w:after="100" w:afterAutospacing="1"/>
    </w:pPr>
    <w:rPr>
      <w:rFonts w:eastAsiaTheme="minorEastAsia"/>
      <w:b/>
      <w:bCs/>
      <w:sz w:val="18"/>
      <w:szCs w:val="18"/>
      <w:lang w:eastAsia="lt-LT"/>
    </w:rPr>
  </w:style>
  <w:style w:type="paragraph" w:customStyle="1" w:styleId="headervalue">
    <w:name w:val="headervalue"/>
    <w:basedOn w:val="Normal"/>
    <w:rsid w:val="00AF11FF"/>
    <w:pPr>
      <w:pBdr>
        <w:top w:val="single" w:sz="8" w:space="0" w:color="FFFFFF"/>
        <w:left w:val="single" w:sz="8" w:space="10" w:color="FFFFFF"/>
        <w:bottom w:val="single" w:sz="8" w:space="0" w:color="FFFFFF"/>
        <w:right w:val="single" w:sz="8" w:space="0" w:color="FFFFFF"/>
      </w:pBdr>
      <w:spacing w:before="100" w:beforeAutospacing="1" w:after="100" w:afterAutospacing="1"/>
    </w:pPr>
    <w:rPr>
      <w:rFonts w:eastAsiaTheme="minorEastAsia"/>
      <w:sz w:val="18"/>
      <w:szCs w:val="18"/>
      <w:lang w:eastAsia="lt-LT"/>
    </w:rPr>
  </w:style>
  <w:style w:type="paragraph" w:customStyle="1" w:styleId="blankrow">
    <w:name w:val="blankrow"/>
    <w:basedOn w:val="Normal"/>
    <w:rsid w:val="00AF11FF"/>
    <w:pPr>
      <w:pBdr>
        <w:top w:val="single" w:sz="8" w:space="0" w:color="FFFFFF"/>
        <w:left w:val="single" w:sz="8" w:space="0" w:color="FFFFFF"/>
        <w:bottom w:val="single" w:sz="8" w:space="0" w:color="FFFFFF"/>
        <w:right w:val="single" w:sz="8" w:space="0" w:color="FFFFFF"/>
      </w:pBdr>
      <w:spacing w:before="100" w:beforeAutospacing="1" w:after="100" w:afterAutospacing="1"/>
    </w:pPr>
    <w:rPr>
      <w:rFonts w:eastAsiaTheme="minorEastAsia"/>
      <w:sz w:val="10"/>
      <w:szCs w:val="10"/>
      <w:lang w:eastAsia="lt-LT"/>
    </w:rPr>
  </w:style>
  <w:style w:type="paragraph" w:customStyle="1" w:styleId="reporttable">
    <w:name w:val="reporttable"/>
    <w:basedOn w:val="Normal"/>
    <w:rsid w:val="00AF11FF"/>
    <w:pPr>
      <w:spacing w:before="100" w:beforeAutospacing="1" w:after="100" w:afterAutospacing="1"/>
    </w:pPr>
    <w:rPr>
      <w:rFonts w:eastAsiaTheme="minorEastAsia"/>
      <w:color w:val="000000"/>
      <w:sz w:val="14"/>
      <w:szCs w:val="14"/>
      <w:lang w:eastAsia="lt-LT"/>
    </w:rPr>
  </w:style>
  <w:style w:type="paragraph" w:customStyle="1" w:styleId="reportheader">
    <w:name w:val="reportheader"/>
    <w:basedOn w:val="Normal"/>
    <w:rsid w:val="00AF11FF"/>
    <w:pPr>
      <w:spacing w:before="100" w:beforeAutospacing="1" w:after="100" w:afterAutospacing="1"/>
      <w:jc w:val="center"/>
    </w:pPr>
    <w:rPr>
      <w:rFonts w:eastAsiaTheme="minorEastAsia"/>
      <w:b/>
      <w:bCs/>
      <w:sz w:val="16"/>
      <w:szCs w:val="16"/>
      <w:lang w:eastAsia="lt-LT"/>
    </w:rPr>
  </w:style>
  <w:style w:type="paragraph" w:customStyle="1" w:styleId="total">
    <w:name w:val="total"/>
    <w:basedOn w:val="Normal"/>
    <w:rsid w:val="00AF11FF"/>
    <w:pPr>
      <w:spacing w:before="100" w:beforeAutospacing="1" w:after="100" w:afterAutospacing="1"/>
      <w:jc w:val="right"/>
    </w:pPr>
    <w:rPr>
      <w:rFonts w:eastAsiaTheme="minorEastAsia"/>
      <w:b/>
      <w:bCs/>
      <w:sz w:val="16"/>
      <w:szCs w:val="16"/>
      <w:lang w:eastAsia="lt-LT"/>
    </w:rPr>
  </w:style>
  <w:style w:type="paragraph" w:customStyle="1" w:styleId="error">
    <w:name w:val="error"/>
    <w:basedOn w:val="Normal"/>
    <w:rsid w:val="00AF11FF"/>
    <w:pPr>
      <w:spacing w:before="100" w:beforeAutospacing="1" w:after="100" w:afterAutospacing="1"/>
      <w:jc w:val="center"/>
    </w:pPr>
    <w:rPr>
      <w:rFonts w:ascii="Arial" w:eastAsiaTheme="minorEastAsia" w:hAnsi="Arial" w:cs="Arial"/>
      <w:b/>
      <w:bCs/>
      <w:color w:val="FF0000"/>
      <w:sz w:val="22"/>
      <w:szCs w:val="22"/>
      <w:lang w:eastAsia="lt-LT"/>
    </w:rPr>
  </w:style>
  <w:style w:type="paragraph" w:customStyle="1" w:styleId="tablewithborders">
    <w:name w:val="tablewithborders"/>
    <w:basedOn w:val="Normal"/>
    <w:rsid w:val="00AF11FF"/>
    <w:pPr>
      <w:spacing w:before="100" w:beforeAutospacing="1" w:after="100" w:afterAutospacing="1"/>
    </w:pPr>
    <w:rPr>
      <w:rFonts w:eastAsiaTheme="minorEastAsia"/>
      <w:lang w:eastAsia="lt-LT"/>
    </w:rPr>
  </w:style>
  <w:style w:type="paragraph" w:customStyle="1" w:styleId="tablewithbordersandpadding">
    <w:name w:val="tablewithbordersandpadding"/>
    <w:basedOn w:val="Normal"/>
    <w:rsid w:val="00AF11FF"/>
    <w:pPr>
      <w:spacing w:before="100" w:beforeAutospacing="1" w:after="100" w:afterAutospacing="1"/>
    </w:pPr>
    <w:rPr>
      <w:rFonts w:eastAsiaTheme="minorEastAsia"/>
      <w:lang w:eastAsia="lt-LT"/>
    </w:rPr>
  </w:style>
  <w:style w:type="paragraph" w:customStyle="1" w:styleId="rowwidth">
    <w:name w:val="rowwidth"/>
    <w:basedOn w:val="Normal"/>
    <w:rsid w:val="00AF11FF"/>
    <w:pPr>
      <w:spacing w:before="100" w:beforeAutospacing="1" w:after="100" w:afterAutospacing="1"/>
    </w:pPr>
    <w:rPr>
      <w:rFonts w:eastAsiaTheme="minorEastAsia"/>
      <w:lang w:eastAsia="lt-LT"/>
    </w:rPr>
  </w:style>
  <w:style w:type="paragraph" w:customStyle="1" w:styleId="daywidth">
    <w:name w:val="daywidth"/>
    <w:basedOn w:val="Normal"/>
    <w:rsid w:val="00AF11FF"/>
    <w:pPr>
      <w:spacing w:before="100" w:beforeAutospacing="1" w:after="100" w:afterAutospacing="1"/>
    </w:pPr>
    <w:rPr>
      <w:rFonts w:eastAsiaTheme="minorEastAsia"/>
      <w:lang w:eastAsia="lt-LT"/>
    </w:rPr>
  </w:style>
  <w:style w:type="paragraph" w:customStyle="1" w:styleId="dayoffbgcolor01">
    <w:name w:val="dayoffbgcolor01"/>
    <w:basedOn w:val="Normal"/>
    <w:rsid w:val="00AF11FF"/>
    <w:pPr>
      <w:shd w:val="clear" w:color="auto" w:fill="FFFFCC"/>
      <w:spacing w:before="100" w:beforeAutospacing="1" w:after="100" w:afterAutospacing="1"/>
    </w:pPr>
    <w:rPr>
      <w:rFonts w:eastAsiaTheme="minorEastAsia"/>
      <w:lang w:eastAsia="lt-LT"/>
    </w:rPr>
  </w:style>
  <w:style w:type="paragraph" w:customStyle="1" w:styleId="dayoffbgcolor02">
    <w:name w:val="dayoffbgcolor02"/>
    <w:basedOn w:val="Normal"/>
    <w:rsid w:val="00AF11FF"/>
    <w:pPr>
      <w:shd w:val="clear" w:color="auto" w:fill="CCFFCC"/>
      <w:spacing w:before="100" w:beforeAutospacing="1" w:after="100" w:afterAutospacing="1"/>
    </w:pPr>
    <w:rPr>
      <w:rFonts w:eastAsiaTheme="minorEastAsia"/>
      <w:lang w:eastAsia="lt-LT"/>
    </w:rPr>
  </w:style>
  <w:style w:type="paragraph" w:customStyle="1" w:styleId="Antrat21">
    <w:name w:val="Antraštė 21"/>
    <w:basedOn w:val="Normal"/>
    <w:link w:val="Antrat2Diagrama"/>
    <w:rsid w:val="00AF11FF"/>
    <w:rPr>
      <w:rFonts w:eastAsiaTheme="minorEastAsia"/>
      <w:lang w:eastAsia="lt-LT"/>
    </w:rPr>
  </w:style>
  <w:style w:type="character" w:customStyle="1" w:styleId="Antrat2Diagrama">
    <w:name w:val="Antraštė 2 Diagrama"/>
    <w:basedOn w:val="DefaultParagraphFont"/>
    <w:link w:val="Antrat21"/>
    <w:locked/>
    <w:rsid w:val="00AF11FF"/>
    <w:rPr>
      <w:rFonts w:eastAsiaTheme="minorEastAsia"/>
      <w:sz w:val="24"/>
      <w:szCs w:val="24"/>
      <w:lang w:val="en-GB" w:eastAsia="lt-LT"/>
    </w:rPr>
  </w:style>
  <w:style w:type="paragraph" w:customStyle="1" w:styleId="Tekstas12">
    <w:name w:val="Tekstas_12"/>
    <w:basedOn w:val="Normal"/>
    <w:rsid w:val="003927F2"/>
    <w:pPr>
      <w:ind w:left="284" w:right="284" w:firstLine="567"/>
      <w:jc w:val="both"/>
    </w:pPr>
    <w:rPr>
      <w:bCs/>
      <w:szCs w:val="20"/>
    </w:rPr>
  </w:style>
  <w:style w:type="paragraph" w:styleId="TOCHeading">
    <w:name w:val="TOC Heading"/>
    <w:basedOn w:val="Heading1"/>
    <w:next w:val="Normal"/>
    <w:uiPriority w:val="39"/>
    <w:unhideWhenUsed/>
    <w:qFormat/>
    <w:rsid w:val="004F446F"/>
    <w:pPr>
      <w:keepLines/>
      <w:spacing w:before="480" w:line="276" w:lineRule="auto"/>
      <w:outlineLvl w:val="9"/>
    </w:pPr>
    <w:rPr>
      <w:rFonts w:asciiTheme="majorHAnsi" w:eastAsiaTheme="majorEastAsia" w:hAnsiTheme="majorHAnsi" w:cstheme="majorBidi"/>
      <w:b w:val="0"/>
      <w:bCs/>
      <w:color w:val="365F91" w:themeColor="accent1" w:themeShade="BF"/>
      <w:sz w:val="28"/>
      <w:szCs w:val="28"/>
    </w:rPr>
  </w:style>
  <w:style w:type="paragraph" w:styleId="TOC1">
    <w:name w:val="toc 1"/>
    <w:basedOn w:val="Normal"/>
    <w:next w:val="Normal"/>
    <w:autoRedefine/>
    <w:uiPriority w:val="39"/>
    <w:rsid w:val="004F446F"/>
    <w:pPr>
      <w:spacing w:after="100"/>
    </w:pPr>
  </w:style>
  <w:style w:type="paragraph" w:styleId="TOC3">
    <w:name w:val="toc 3"/>
    <w:basedOn w:val="Normal"/>
    <w:next w:val="Normal"/>
    <w:autoRedefine/>
    <w:uiPriority w:val="39"/>
    <w:rsid w:val="00DD2B01"/>
    <w:pPr>
      <w:tabs>
        <w:tab w:val="right" w:leader="dot" w:pos="9639"/>
      </w:tabs>
      <w:spacing w:after="100"/>
    </w:pPr>
  </w:style>
  <w:style w:type="paragraph" w:styleId="TOC2">
    <w:name w:val="toc 2"/>
    <w:basedOn w:val="Normal"/>
    <w:next w:val="Normal"/>
    <w:autoRedefine/>
    <w:uiPriority w:val="39"/>
    <w:rsid w:val="004F446F"/>
    <w:pPr>
      <w:spacing w:after="100"/>
      <w:ind w:left="240"/>
    </w:pPr>
  </w:style>
  <w:style w:type="paragraph" w:styleId="BodyText">
    <w:name w:val="Body Text"/>
    <w:basedOn w:val="Normal"/>
    <w:link w:val="BodyTextChar"/>
    <w:rsid w:val="0076528A"/>
    <w:pPr>
      <w:spacing w:after="120"/>
    </w:pPr>
  </w:style>
  <w:style w:type="character" w:customStyle="1" w:styleId="BodyTextChar">
    <w:name w:val="Body Text Char"/>
    <w:basedOn w:val="DefaultParagraphFont"/>
    <w:link w:val="BodyText"/>
    <w:rsid w:val="0076528A"/>
    <w:rPr>
      <w:sz w:val="24"/>
      <w:szCs w:val="24"/>
      <w:lang w:val="en-GB"/>
    </w:rPr>
  </w:style>
  <w:style w:type="character" w:customStyle="1" w:styleId="Heading4Char">
    <w:name w:val="Heading 4 Char"/>
    <w:basedOn w:val="DefaultParagraphFont"/>
    <w:link w:val="Heading4"/>
    <w:rsid w:val="0076528A"/>
    <w:rPr>
      <w:bCs/>
      <w:sz w:val="24"/>
      <w:szCs w:val="28"/>
      <w:lang w:val="en-GB"/>
    </w:rPr>
  </w:style>
  <w:style w:type="character" w:customStyle="1" w:styleId="Heading5Char">
    <w:name w:val="Heading 5 Char"/>
    <w:basedOn w:val="DefaultParagraphFont"/>
    <w:link w:val="Heading5"/>
    <w:rsid w:val="0076528A"/>
    <w:rPr>
      <w:bCs/>
      <w:iCs/>
      <w:sz w:val="24"/>
      <w:szCs w:val="26"/>
      <w:lang w:val="en-GB"/>
    </w:rPr>
  </w:style>
  <w:style w:type="character" w:customStyle="1" w:styleId="Heading6Char">
    <w:name w:val="Heading 6 Char"/>
    <w:basedOn w:val="DefaultParagraphFont"/>
    <w:link w:val="Heading6"/>
    <w:rsid w:val="0076528A"/>
    <w:rPr>
      <w:bCs/>
      <w:sz w:val="24"/>
      <w:szCs w:val="22"/>
      <w:lang w:val="en-GB"/>
    </w:rPr>
  </w:style>
  <w:style w:type="character" w:customStyle="1" w:styleId="Heading7Char">
    <w:name w:val="Heading 7 Char"/>
    <w:basedOn w:val="DefaultParagraphFont"/>
    <w:link w:val="Heading7"/>
    <w:rsid w:val="0076528A"/>
    <w:rPr>
      <w:sz w:val="24"/>
      <w:szCs w:val="24"/>
      <w:lang w:val="en-GB"/>
    </w:rPr>
  </w:style>
  <w:style w:type="character" w:customStyle="1" w:styleId="Heading8Char">
    <w:name w:val="Heading 8 Char"/>
    <w:basedOn w:val="DefaultParagraphFont"/>
    <w:link w:val="Heading8"/>
    <w:rsid w:val="0076528A"/>
    <w:rPr>
      <w:i/>
      <w:iCs/>
      <w:sz w:val="24"/>
      <w:szCs w:val="24"/>
      <w:lang w:val="en-GB"/>
    </w:rPr>
  </w:style>
  <w:style w:type="character" w:customStyle="1" w:styleId="Heading9Char">
    <w:name w:val="Heading 9 Char"/>
    <w:basedOn w:val="DefaultParagraphFont"/>
    <w:link w:val="Heading9"/>
    <w:rsid w:val="0076528A"/>
    <w:rPr>
      <w:rFonts w:ascii="Arial" w:hAnsi="Arial" w:cs="Arial"/>
      <w:sz w:val="22"/>
      <w:szCs w:val="22"/>
      <w:lang w:val="en-GB"/>
    </w:rPr>
  </w:style>
  <w:style w:type="paragraph" w:styleId="BodyTextIndent2">
    <w:name w:val="Body Text Indent 2"/>
    <w:basedOn w:val="Normal"/>
    <w:link w:val="BodyTextIndent2Char"/>
    <w:rsid w:val="0076528A"/>
    <w:pPr>
      <w:spacing w:after="120" w:line="480" w:lineRule="auto"/>
      <w:ind w:left="283"/>
    </w:pPr>
    <w:rPr>
      <w:szCs w:val="20"/>
    </w:rPr>
  </w:style>
  <w:style w:type="character" w:customStyle="1" w:styleId="BodyTextIndent2Char">
    <w:name w:val="Body Text Indent 2 Char"/>
    <w:basedOn w:val="DefaultParagraphFont"/>
    <w:link w:val="BodyTextIndent2"/>
    <w:rsid w:val="0076528A"/>
    <w:rPr>
      <w:sz w:val="24"/>
      <w:lang w:val="en-GB"/>
    </w:rPr>
  </w:style>
  <w:style w:type="character" w:customStyle="1" w:styleId="heading3char">
    <w:name w:val="heading3char"/>
    <w:basedOn w:val="DefaultParagraphFont"/>
    <w:rsid w:val="0076528A"/>
    <w:rPr>
      <w:rFonts w:ascii="Arial" w:hAnsi="Arial" w:cs="Arial" w:hint="default"/>
    </w:rPr>
  </w:style>
  <w:style w:type="table" w:styleId="TableGrid">
    <w:name w:val="Table Grid"/>
    <w:basedOn w:val="TableNormal"/>
    <w:rsid w:val="0076528A"/>
    <w:rPr>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locked/>
    <w:rsid w:val="0076528A"/>
    <w:rPr>
      <w:sz w:val="24"/>
      <w:szCs w:val="24"/>
      <w:lang w:val="en-GB"/>
    </w:rPr>
  </w:style>
  <w:style w:type="character" w:customStyle="1" w:styleId="BalloonTextChar">
    <w:name w:val="Balloon Text Char"/>
    <w:basedOn w:val="DefaultParagraphFont"/>
    <w:link w:val="BalloonText"/>
    <w:rsid w:val="0076528A"/>
    <w:rPr>
      <w:rFonts w:ascii="Tahoma" w:hAnsi="Tahoma" w:cs="Tahoma"/>
      <w:sz w:val="16"/>
      <w:szCs w:val="16"/>
      <w:lang w:val="en-GB"/>
    </w:rPr>
  </w:style>
  <w:style w:type="character" w:customStyle="1" w:styleId="DocumentMapChar">
    <w:name w:val="Document Map Char"/>
    <w:basedOn w:val="DefaultParagraphFont"/>
    <w:link w:val="DocumentMap"/>
    <w:rsid w:val="0076528A"/>
    <w:rPr>
      <w:rFonts w:ascii="Tahoma" w:hAnsi="Tahoma" w:cs="Tahoma"/>
      <w:shd w:val="clear" w:color="auto" w:fill="000080"/>
      <w:lang w:val="en-GB"/>
    </w:rPr>
  </w:style>
  <w:style w:type="paragraph" w:styleId="TOC4">
    <w:name w:val="toc 4"/>
    <w:basedOn w:val="Normal"/>
    <w:next w:val="Normal"/>
    <w:autoRedefine/>
    <w:uiPriority w:val="39"/>
    <w:unhideWhenUsed/>
    <w:rsid w:val="00D60A49"/>
    <w:pPr>
      <w:spacing w:after="100" w:line="276" w:lineRule="auto"/>
      <w:ind w:left="660"/>
    </w:pPr>
    <w:rPr>
      <w:rFonts w:asciiTheme="minorHAnsi" w:eastAsiaTheme="minorEastAsia" w:hAnsiTheme="minorHAnsi" w:cstheme="minorBidi"/>
      <w:sz w:val="22"/>
      <w:szCs w:val="22"/>
      <w:lang w:eastAsia="lt-LT"/>
    </w:rPr>
  </w:style>
  <w:style w:type="paragraph" w:styleId="TOC5">
    <w:name w:val="toc 5"/>
    <w:basedOn w:val="Normal"/>
    <w:next w:val="Normal"/>
    <w:autoRedefine/>
    <w:uiPriority w:val="39"/>
    <w:unhideWhenUsed/>
    <w:rsid w:val="00D60A49"/>
    <w:pPr>
      <w:spacing w:after="100" w:line="276" w:lineRule="auto"/>
      <w:ind w:left="880"/>
    </w:pPr>
    <w:rPr>
      <w:rFonts w:asciiTheme="minorHAnsi" w:eastAsiaTheme="minorEastAsia" w:hAnsiTheme="minorHAnsi" w:cstheme="minorBidi"/>
      <w:sz w:val="22"/>
      <w:szCs w:val="22"/>
      <w:lang w:eastAsia="lt-LT"/>
    </w:rPr>
  </w:style>
  <w:style w:type="paragraph" w:styleId="TOC6">
    <w:name w:val="toc 6"/>
    <w:basedOn w:val="Normal"/>
    <w:next w:val="Normal"/>
    <w:autoRedefine/>
    <w:uiPriority w:val="39"/>
    <w:unhideWhenUsed/>
    <w:rsid w:val="00D60A49"/>
    <w:pPr>
      <w:spacing w:after="100" w:line="276" w:lineRule="auto"/>
      <w:ind w:left="1100"/>
    </w:pPr>
    <w:rPr>
      <w:rFonts w:asciiTheme="minorHAnsi" w:eastAsiaTheme="minorEastAsia" w:hAnsiTheme="minorHAnsi" w:cstheme="minorBidi"/>
      <w:sz w:val="22"/>
      <w:szCs w:val="22"/>
      <w:lang w:eastAsia="lt-LT"/>
    </w:rPr>
  </w:style>
  <w:style w:type="paragraph" w:styleId="TOC7">
    <w:name w:val="toc 7"/>
    <w:basedOn w:val="Normal"/>
    <w:next w:val="Normal"/>
    <w:autoRedefine/>
    <w:uiPriority w:val="39"/>
    <w:unhideWhenUsed/>
    <w:rsid w:val="00D60A49"/>
    <w:pPr>
      <w:spacing w:after="100" w:line="276" w:lineRule="auto"/>
      <w:ind w:left="1320"/>
    </w:pPr>
    <w:rPr>
      <w:rFonts w:asciiTheme="minorHAnsi" w:eastAsiaTheme="minorEastAsia" w:hAnsiTheme="minorHAnsi" w:cstheme="minorBidi"/>
      <w:sz w:val="22"/>
      <w:szCs w:val="22"/>
      <w:lang w:eastAsia="lt-LT"/>
    </w:rPr>
  </w:style>
  <w:style w:type="paragraph" w:styleId="TOC8">
    <w:name w:val="toc 8"/>
    <w:basedOn w:val="Normal"/>
    <w:next w:val="Normal"/>
    <w:autoRedefine/>
    <w:uiPriority w:val="39"/>
    <w:unhideWhenUsed/>
    <w:rsid w:val="00D60A49"/>
    <w:pPr>
      <w:spacing w:after="100" w:line="276" w:lineRule="auto"/>
      <w:ind w:left="1540"/>
    </w:pPr>
    <w:rPr>
      <w:rFonts w:asciiTheme="minorHAnsi" w:eastAsiaTheme="minorEastAsia" w:hAnsiTheme="minorHAnsi" w:cstheme="minorBidi"/>
      <w:sz w:val="22"/>
      <w:szCs w:val="22"/>
      <w:lang w:eastAsia="lt-LT"/>
    </w:rPr>
  </w:style>
  <w:style w:type="paragraph" w:styleId="TOC9">
    <w:name w:val="toc 9"/>
    <w:basedOn w:val="Normal"/>
    <w:next w:val="Normal"/>
    <w:autoRedefine/>
    <w:uiPriority w:val="39"/>
    <w:unhideWhenUsed/>
    <w:rsid w:val="00D60A49"/>
    <w:pPr>
      <w:spacing w:after="100" w:line="276" w:lineRule="auto"/>
      <w:ind w:left="1760"/>
    </w:pPr>
    <w:rPr>
      <w:rFonts w:asciiTheme="minorHAnsi" w:eastAsiaTheme="minorEastAsia" w:hAnsiTheme="minorHAnsi" w:cstheme="minorBidi"/>
      <w:sz w:val="22"/>
      <w:szCs w:val="22"/>
      <w:lang w:eastAsia="lt-LT"/>
    </w:rPr>
  </w:style>
  <w:style w:type="paragraph" w:customStyle="1" w:styleId="HeadingFACf">
    <w:name w:val="HeadingFACf"/>
    <w:basedOn w:val="Normal"/>
    <w:rsid w:val="001D5DD9"/>
    <w:pPr>
      <w:keepNext/>
      <w:widowControl w:val="0"/>
      <w:suppressAutoHyphens/>
      <w:spacing w:before="240" w:after="120" w:line="360" w:lineRule="auto"/>
    </w:pPr>
    <w:rPr>
      <w:rFonts w:cs="Tahoma"/>
      <w:b/>
      <w:kern w:val="1"/>
      <w:szCs w:val="28"/>
      <w:lang w:eastAsia="ar-SA"/>
    </w:rPr>
  </w:style>
  <w:style w:type="paragraph" w:styleId="BodyTextIndent3">
    <w:name w:val="Body Text Indent 3"/>
    <w:basedOn w:val="Normal"/>
    <w:link w:val="BodyTextIndent3Char"/>
    <w:rsid w:val="00A220B2"/>
    <w:pPr>
      <w:spacing w:after="120"/>
      <w:ind w:left="283"/>
    </w:pPr>
    <w:rPr>
      <w:sz w:val="16"/>
      <w:szCs w:val="16"/>
    </w:rPr>
  </w:style>
  <w:style w:type="character" w:customStyle="1" w:styleId="BodyTextIndent3Char">
    <w:name w:val="Body Text Indent 3 Char"/>
    <w:basedOn w:val="DefaultParagraphFont"/>
    <w:link w:val="BodyTextIndent3"/>
    <w:rsid w:val="00A220B2"/>
    <w:rPr>
      <w:sz w:val="16"/>
      <w:szCs w:val="16"/>
      <w:lang w:val="en-GB"/>
    </w:rPr>
  </w:style>
  <w:style w:type="character" w:customStyle="1" w:styleId="Heading3Char0">
    <w:name w:val="Heading 3 Char"/>
    <w:basedOn w:val="DefaultParagraphFont"/>
    <w:rsid w:val="00A220B2"/>
    <w:rPr>
      <w:rFonts w:cs="Arial"/>
      <w:bCs/>
      <w:sz w:val="24"/>
      <w:szCs w:val="26"/>
      <w:lang w:val="en-GB" w:eastAsia="en-US" w:bidi="ar-SA"/>
    </w:rPr>
  </w:style>
  <w:style w:type="paragraph" w:styleId="Revision">
    <w:name w:val="Revision"/>
    <w:hidden/>
    <w:uiPriority w:val="99"/>
    <w:semiHidden/>
    <w:rsid w:val="009B674D"/>
    <w:rPr>
      <w:sz w:val="24"/>
      <w:szCs w:val="24"/>
    </w:rPr>
  </w:style>
  <w:style w:type="character" w:customStyle="1" w:styleId="apple-style-span">
    <w:name w:val="apple-style-span"/>
    <w:basedOn w:val="DefaultParagraphFont"/>
    <w:rsid w:val="00950751"/>
  </w:style>
  <w:style w:type="character" w:customStyle="1" w:styleId="apple-converted-space">
    <w:name w:val="apple-converted-space"/>
    <w:basedOn w:val="DefaultParagraphFont"/>
    <w:rsid w:val="00950751"/>
  </w:style>
  <w:style w:type="character" w:styleId="Emphasis">
    <w:name w:val="Emphasis"/>
    <w:basedOn w:val="DefaultParagraphFont"/>
    <w:uiPriority w:val="20"/>
    <w:qFormat/>
    <w:rsid w:val="00950751"/>
    <w:rPr>
      <w:i/>
      <w:iCs/>
    </w:rPr>
  </w:style>
  <w:style w:type="character" w:customStyle="1" w:styleId="Heading3Char1">
    <w:name w:val="Heading 3 Char1"/>
    <w:basedOn w:val="DefaultParagraphFont"/>
    <w:link w:val="Heading3"/>
    <w:rsid w:val="003069E2"/>
    <w:rPr>
      <w:rFonts w:ascii="Arial" w:hAnsi="Arial" w:cs="Arial"/>
      <w:b/>
      <w:bCs/>
      <w:sz w:val="26"/>
      <w:szCs w:val="26"/>
      <w:lang w:val="en-GB"/>
    </w:rPr>
  </w:style>
  <w:style w:type="paragraph" w:customStyle="1" w:styleId="Default">
    <w:name w:val="Default"/>
    <w:rsid w:val="00E26BCE"/>
    <w:pPr>
      <w:autoSpaceDE w:val="0"/>
      <w:autoSpaceDN w:val="0"/>
      <w:adjustRightInd w:val="0"/>
    </w:pPr>
    <w:rPr>
      <w:rFonts w:ascii="Calibri" w:hAnsi="Calibri" w:cs="Calibri"/>
      <w:color w:val="000000"/>
      <w:sz w:val="24"/>
      <w:szCs w:val="24"/>
    </w:rPr>
  </w:style>
  <w:style w:type="paragraph" w:styleId="Title">
    <w:name w:val="Title"/>
    <w:basedOn w:val="Normal"/>
    <w:next w:val="Normal"/>
    <w:link w:val="TitleChar"/>
    <w:qFormat/>
    <w:rsid w:val="00801ECB"/>
    <w:pPr>
      <w:jc w:val="center"/>
    </w:pPr>
    <w:rPr>
      <w:rFonts w:ascii="Trebuchet MS" w:eastAsiaTheme="majorEastAsia" w:hAnsi="Trebuchet MS" w:cstheme="majorBidi"/>
      <w:b/>
      <w:kern w:val="28"/>
      <w:sz w:val="32"/>
      <w:szCs w:val="56"/>
    </w:rPr>
  </w:style>
  <w:style w:type="character" w:customStyle="1" w:styleId="TitleChar">
    <w:name w:val="Title Char"/>
    <w:basedOn w:val="DefaultParagraphFont"/>
    <w:link w:val="Title"/>
    <w:rsid w:val="00801ECB"/>
    <w:rPr>
      <w:rFonts w:ascii="Trebuchet MS" w:eastAsiaTheme="majorEastAsia" w:hAnsi="Trebuchet MS" w:cstheme="majorBidi"/>
      <w:b/>
      <w:kern w:val="28"/>
      <w:sz w:val="32"/>
      <w:szCs w:val="56"/>
      <w:lang w:val="en-GB"/>
    </w:rPr>
  </w:style>
  <w:style w:type="character" w:styleId="Strong">
    <w:name w:val="Strong"/>
    <w:aliases w:val="Pavadinimas 2"/>
    <w:basedOn w:val="DefaultParagraphFont"/>
    <w:rsid w:val="005D6EC5"/>
    <w:rPr>
      <w:rFonts w:ascii="Trebuchet MS" w:hAnsi="Trebuchet MS"/>
      <w:b/>
      <w:bCs/>
      <w:color w:val="000000" w:themeColor="text1"/>
      <w:sz w:val="22"/>
    </w:rPr>
  </w:style>
  <w:style w:type="paragraph" w:styleId="Subtitle">
    <w:name w:val="Subtitle"/>
    <w:aliases w:val="Pavadinimas 1"/>
    <w:basedOn w:val="Normal"/>
    <w:next w:val="Normal"/>
    <w:link w:val="SubtitleChar"/>
    <w:qFormat/>
    <w:rsid w:val="005D6EC5"/>
    <w:pPr>
      <w:numPr>
        <w:ilvl w:val="1"/>
      </w:numPr>
      <w:jc w:val="center"/>
    </w:pPr>
    <w:rPr>
      <w:rFonts w:ascii="Trebuchet MS" w:eastAsiaTheme="minorEastAsia" w:hAnsi="Trebuchet MS" w:cstheme="minorBidi"/>
      <w:caps/>
      <w:sz w:val="22"/>
      <w:szCs w:val="22"/>
    </w:rPr>
  </w:style>
  <w:style w:type="character" w:customStyle="1" w:styleId="SubtitleChar">
    <w:name w:val="Subtitle Char"/>
    <w:aliases w:val="Pavadinimas 1 Char"/>
    <w:basedOn w:val="DefaultParagraphFont"/>
    <w:link w:val="Subtitle"/>
    <w:rsid w:val="005D6EC5"/>
    <w:rPr>
      <w:rFonts w:ascii="Trebuchet MS" w:eastAsiaTheme="minorEastAsia" w:hAnsi="Trebuchet MS" w:cstheme="minorBidi"/>
      <w:caps/>
      <w:sz w:val="22"/>
      <w:szCs w:val="22"/>
      <w:lang w:val="en-GB"/>
    </w:rPr>
  </w:style>
  <w:style w:type="paragraph" w:styleId="NoSpacing">
    <w:name w:val="No Spacing"/>
    <w:aliases w:val="Normalus"/>
    <w:link w:val="NoSpacingChar"/>
    <w:uiPriority w:val="1"/>
    <w:qFormat/>
    <w:rsid w:val="00FB6415"/>
    <w:pPr>
      <w:ind w:firstLine="567"/>
    </w:pPr>
    <w:rPr>
      <w:rFonts w:ascii="Trebuchet MS" w:hAnsi="Trebuchet MS"/>
      <w:sz w:val="22"/>
      <w:szCs w:val="24"/>
    </w:rPr>
  </w:style>
  <w:style w:type="character" w:customStyle="1" w:styleId="Heading1Char">
    <w:name w:val="Heading 1 Char"/>
    <w:aliases w:val="1 Tema Char"/>
    <w:basedOn w:val="DefaultParagraphFont"/>
    <w:link w:val="Heading1"/>
    <w:uiPriority w:val="9"/>
    <w:rsid w:val="00317E98"/>
    <w:rPr>
      <w:rFonts w:ascii="Trebuchet MS" w:hAnsi="Trebuchet MS"/>
      <w:b/>
      <w:sz w:val="22"/>
      <w:szCs w:val="24"/>
      <w:lang w:val="en-GB"/>
    </w:rPr>
  </w:style>
  <w:style w:type="paragraph" w:styleId="Bibliography">
    <w:name w:val="Bibliography"/>
    <w:basedOn w:val="Normal"/>
    <w:next w:val="Normal"/>
    <w:uiPriority w:val="37"/>
    <w:unhideWhenUsed/>
    <w:rsid w:val="00317E98"/>
  </w:style>
  <w:style w:type="paragraph" w:styleId="FootnoteText">
    <w:name w:val="footnote text"/>
    <w:basedOn w:val="Normal"/>
    <w:link w:val="FootnoteTextChar"/>
    <w:unhideWhenUsed/>
    <w:rsid w:val="000363EF"/>
    <w:rPr>
      <w:sz w:val="20"/>
      <w:szCs w:val="20"/>
    </w:rPr>
  </w:style>
  <w:style w:type="character" w:customStyle="1" w:styleId="FootnoteTextChar">
    <w:name w:val="Footnote Text Char"/>
    <w:basedOn w:val="DefaultParagraphFont"/>
    <w:link w:val="FootnoteText"/>
    <w:rsid w:val="000363EF"/>
    <w:rPr>
      <w:lang w:val="en-GB"/>
    </w:rPr>
  </w:style>
  <w:style w:type="character" w:styleId="FootnoteReference">
    <w:name w:val="footnote reference"/>
    <w:basedOn w:val="DefaultParagraphFont"/>
    <w:semiHidden/>
    <w:unhideWhenUsed/>
    <w:rsid w:val="000363EF"/>
    <w:rPr>
      <w:vertAlign w:val="superscript"/>
    </w:rPr>
  </w:style>
  <w:style w:type="character" w:styleId="PlaceholderText">
    <w:name w:val="Placeholder Text"/>
    <w:basedOn w:val="DefaultParagraphFont"/>
    <w:uiPriority w:val="99"/>
    <w:semiHidden/>
    <w:rsid w:val="00F21F9A"/>
    <w:rPr>
      <w:color w:val="808080"/>
    </w:rPr>
  </w:style>
  <w:style w:type="paragraph" w:customStyle="1" w:styleId="Pavadinimas1">
    <w:name w:val="Pavadinimas1"/>
    <w:basedOn w:val="Normal"/>
    <w:link w:val="PavadinimasChar"/>
    <w:qFormat/>
    <w:rsid w:val="00CB26FF"/>
    <w:pPr>
      <w:tabs>
        <w:tab w:val="left" w:pos="1134"/>
      </w:tabs>
      <w:ind w:left="709"/>
      <w:jc w:val="center"/>
    </w:pPr>
    <w:rPr>
      <w:rFonts w:ascii="Trebuchet MS" w:hAnsi="Trebuchet MS"/>
      <w:b/>
      <w:sz w:val="32"/>
    </w:rPr>
  </w:style>
  <w:style w:type="character" w:customStyle="1" w:styleId="PavadinimasChar">
    <w:name w:val="Pavadinimas Char"/>
    <w:basedOn w:val="DefaultParagraphFont"/>
    <w:link w:val="Pavadinimas1"/>
    <w:rsid w:val="00CB26FF"/>
    <w:rPr>
      <w:rFonts w:ascii="Trebuchet MS" w:hAnsi="Trebuchet MS"/>
      <w:b/>
      <w:sz w:val="32"/>
      <w:szCs w:val="24"/>
      <w:lang w:val="en-GB"/>
    </w:rPr>
  </w:style>
  <w:style w:type="paragraph" w:customStyle="1" w:styleId="Style1">
    <w:name w:val="Style1"/>
    <w:basedOn w:val="NoSpacing"/>
    <w:next w:val="numeracija"/>
    <w:link w:val="Style1Char"/>
    <w:qFormat/>
    <w:rsid w:val="00232409"/>
    <w:pPr>
      <w:numPr>
        <w:numId w:val="22"/>
      </w:numPr>
      <w:spacing w:line="276" w:lineRule="auto"/>
      <w:jc w:val="both"/>
    </w:pPr>
    <w:rPr>
      <w:bCs/>
      <w:color w:val="000000" w:themeColor="text1"/>
      <w:szCs w:val="22"/>
    </w:rPr>
  </w:style>
  <w:style w:type="character" w:customStyle="1" w:styleId="NoSpacingChar">
    <w:name w:val="No Spacing Char"/>
    <w:aliases w:val="Normalus Char"/>
    <w:basedOn w:val="DefaultParagraphFont"/>
    <w:link w:val="NoSpacing"/>
    <w:uiPriority w:val="1"/>
    <w:rsid w:val="00232409"/>
    <w:rPr>
      <w:rFonts w:ascii="Trebuchet MS" w:hAnsi="Trebuchet MS"/>
      <w:sz w:val="22"/>
      <w:szCs w:val="24"/>
      <w:lang w:val="en-GB"/>
    </w:rPr>
  </w:style>
  <w:style w:type="character" w:customStyle="1" w:styleId="Style1Char">
    <w:name w:val="Style1 Char"/>
    <w:basedOn w:val="NoSpacingChar"/>
    <w:link w:val="Style1"/>
    <w:rsid w:val="00232409"/>
    <w:rPr>
      <w:rFonts w:ascii="Trebuchet MS" w:hAnsi="Trebuchet MS"/>
      <w:bCs/>
      <w:color w:val="000000" w:themeColor="text1"/>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67">
      <w:bodyDiv w:val="1"/>
      <w:marLeft w:val="0"/>
      <w:marRight w:val="0"/>
      <w:marTop w:val="0"/>
      <w:marBottom w:val="0"/>
      <w:divBdr>
        <w:top w:val="none" w:sz="0" w:space="0" w:color="auto"/>
        <w:left w:val="none" w:sz="0" w:space="0" w:color="auto"/>
        <w:bottom w:val="none" w:sz="0" w:space="0" w:color="auto"/>
        <w:right w:val="none" w:sz="0" w:space="0" w:color="auto"/>
      </w:divBdr>
    </w:div>
    <w:div w:id="16308">
      <w:bodyDiv w:val="1"/>
      <w:marLeft w:val="0"/>
      <w:marRight w:val="0"/>
      <w:marTop w:val="0"/>
      <w:marBottom w:val="0"/>
      <w:divBdr>
        <w:top w:val="none" w:sz="0" w:space="0" w:color="auto"/>
        <w:left w:val="none" w:sz="0" w:space="0" w:color="auto"/>
        <w:bottom w:val="none" w:sz="0" w:space="0" w:color="auto"/>
        <w:right w:val="none" w:sz="0" w:space="0" w:color="auto"/>
      </w:divBdr>
    </w:div>
    <w:div w:id="88415">
      <w:bodyDiv w:val="1"/>
      <w:marLeft w:val="0"/>
      <w:marRight w:val="0"/>
      <w:marTop w:val="0"/>
      <w:marBottom w:val="0"/>
      <w:divBdr>
        <w:top w:val="none" w:sz="0" w:space="0" w:color="auto"/>
        <w:left w:val="none" w:sz="0" w:space="0" w:color="auto"/>
        <w:bottom w:val="none" w:sz="0" w:space="0" w:color="auto"/>
        <w:right w:val="none" w:sz="0" w:space="0" w:color="auto"/>
      </w:divBdr>
    </w:div>
    <w:div w:id="209373">
      <w:bodyDiv w:val="1"/>
      <w:marLeft w:val="0"/>
      <w:marRight w:val="0"/>
      <w:marTop w:val="0"/>
      <w:marBottom w:val="0"/>
      <w:divBdr>
        <w:top w:val="none" w:sz="0" w:space="0" w:color="auto"/>
        <w:left w:val="none" w:sz="0" w:space="0" w:color="auto"/>
        <w:bottom w:val="none" w:sz="0" w:space="0" w:color="auto"/>
        <w:right w:val="none" w:sz="0" w:space="0" w:color="auto"/>
      </w:divBdr>
    </w:div>
    <w:div w:id="276355">
      <w:bodyDiv w:val="1"/>
      <w:marLeft w:val="0"/>
      <w:marRight w:val="0"/>
      <w:marTop w:val="0"/>
      <w:marBottom w:val="0"/>
      <w:divBdr>
        <w:top w:val="none" w:sz="0" w:space="0" w:color="auto"/>
        <w:left w:val="none" w:sz="0" w:space="0" w:color="auto"/>
        <w:bottom w:val="none" w:sz="0" w:space="0" w:color="auto"/>
        <w:right w:val="none" w:sz="0" w:space="0" w:color="auto"/>
      </w:divBdr>
    </w:div>
    <w:div w:id="359704">
      <w:bodyDiv w:val="1"/>
      <w:marLeft w:val="0"/>
      <w:marRight w:val="0"/>
      <w:marTop w:val="0"/>
      <w:marBottom w:val="0"/>
      <w:divBdr>
        <w:top w:val="none" w:sz="0" w:space="0" w:color="auto"/>
        <w:left w:val="none" w:sz="0" w:space="0" w:color="auto"/>
        <w:bottom w:val="none" w:sz="0" w:space="0" w:color="auto"/>
        <w:right w:val="none" w:sz="0" w:space="0" w:color="auto"/>
      </w:divBdr>
    </w:div>
    <w:div w:id="474549">
      <w:bodyDiv w:val="1"/>
      <w:marLeft w:val="0"/>
      <w:marRight w:val="0"/>
      <w:marTop w:val="0"/>
      <w:marBottom w:val="0"/>
      <w:divBdr>
        <w:top w:val="none" w:sz="0" w:space="0" w:color="auto"/>
        <w:left w:val="none" w:sz="0" w:space="0" w:color="auto"/>
        <w:bottom w:val="none" w:sz="0" w:space="0" w:color="auto"/>
        <w:right w:val="none" w:sz="0" w:space="0" w:color="auto"/>
      </w:divBdr>
    </w:div>
    <w:div w:id="552854">
      <w:bodyDiv w:val="1"/>
      <w:marLeft w:val="0"/>
      <w:marRight w:val="0"/>
      <w:marTop w:val="0"/>
      <w:marBottom w:val="0"/>
      <w:divBdr>
        <w:top w:val="none" w:sz="0" w:space="0" w:color="auto"/>
        <w:left w:val="none" w:sz="0" w:space="0" w:color="auto"/>
        <w:bottom w:val="none" w:sz="0" w:space="0" w:color="auto"/>
        <w:right w:val="none" w:sz="0" w:space="0" w:color="auto"/>
      </w:divBdr>
    </w:div>
    <w:div w:id="669738">
      <w:bodyDiv w:val="1"/>
      <w:marLeft w:val="0"/>
      <w:marRight w:val="0"/>
      <w:marTop w:val="0"/>
      <w:marBottom w:val="0"/>
      <w:divBdr>
        <w:top w:val="none" w:sz="0" w:space="0" w:color="auto"/>
        <w:left w:val="none" w:sz="0" w:space="0" w:color="auto"/>
        <w:bottom w:val="none" w:sz="0" w:space="0" w:color="auto"/>
        <w:right w:val="none" w:sz="0" w:space="0" w:color="auto"/>
      </w:divBdr>
    </w:div>
    <w:div w:id="816677">
      <w:bodyDiv w:val="1"/>
      <w:marLeft w:val="0"/>
      <w:marRight w:val="0"/>
      <w:marTop w:val="0"/>
      <w:marBottom w:val="0"/>
      <w:divBdr>
        <w:top w:val="none" w:sz="0" w:space="0" w:color="auto"/>
        <w:left w:val="none" w:sz="0" w:space="0" w:color="auto"/>
        <w:bottom w:val="none" w:sz="0" w:space="0" w:color="auto"/>
        <w:right w:val="none" w:sz="0" w:space="0" w:color="auto"/>
      </w:divBdr>
    </w:div>
    <w:div w:id="1050556">
      <w:bodyDiv w:val="1"/>
      <w:marLeft w:val="0"/>
      <w:marRight w:val="0"/>
      <w:marTop w:val="0"/>
      <w:marBottom w:val="0"/>
      <w:divBdr>
        <w:top w:val="none" w:sz="0" w:space="0" w:color="auto"/>
        <w:left w:val="none" w:sz="0" w:space="0" w:color="auto"/>
        <w:bottom w:val="none" w:sz="0" w:space="0" w:color="auto"/>
        <w:right w:val="none" w:sz="0" w:space="0" w:color="auto"/>
      </w:divBdr>
    </w:div>
    <w:div w:id="1397303">
      <w:bodyDiv w:val="1"/>
      <w:marLeft w:val="0"/>
      <w:marRight w:val="0"/>
      <w:marTop w:val="0"/>
      <w:marBottom w:val="0"/>
      <w:divBdr>
        <w:top w:val="none" w:sz="0" w:space="0" w:color="auto"/>
        <w:left w:val="none" w:sz="0" w:space="0" w:color="auto"/>
        <w:bottom w:val="none" w:sz="0" w:space="0" w:color="auto"/>
        <w:right w:val="none" w:sz="0" w:space="0" w:color="auto"/>
      </w:divBdr>
    </w:div>
    <w:div w:id="1705361">
      <w:bodyDiv w:val="1"/>
      <w:marLeft w:val="0"/>
      <w:marRight w:val="0"/>
      <w:marTop w:val="0"/>
      <w:marBottom w:val="0"/>
      <w:divBdr>
        <w:top w:val="none" w:sz="0" w:space="0" w:color="auto"/>
        <w:left w:val="none" w:sz="0" w:space="0" w:color="auto"/>
        <w:bottom w:val="none" w:sz="0" w:space="0" w:color="auto"/>
        <w:right w:val="none" w:sz="0" w:space="0" w:color="auto"/>
      </w:divBdr>
    </w:div>
    <w:div w:id="1707444">
      <w:bodyDiv w:val="1"/>
      <w:marLeft w:val="0"/>
      <w:marRight w:val="0"/>
      <w:marTop w:val="0"/>
      <w:marBottom w:val="0"/>
      <w:divBdr>
        <w:top w:val="none" w:sz="0" w:space="0" w:color="auto"/>
        <w:left w:val="none" w:sz="0" w:space="0" w:color="auto"/>
        <w:bottom w:val="none" w:sz="0" w:space="0" w:color="auto"/>
        <w:right w:val="none" w:sz="0" w:space="0" w:color="auto"/>
      </w:divBdr>
    </w:div>
    <w:div w:id="1855481">
      <w:bodyDiv w:val="1"/>
      <w:marLeft w:val="0"/>
      <w:marRight w:val="0"/>
      <w:marTop w:val="0"/>
      <w:marBottom w:val="0"/>
      <w:divBdr>
        <w:top w:val="none" w:sz="0" w:space="0" w:color="auto"/>
        <w:left w:val="none" w:sz="0" w:space="0" w:color="auto"/>
        <w:bottom w:val="none" w:sz="0" w:space="0" w:color="auto"/>
        <w:right w:val="none" w:sz="0" w:space="0" w:color="auto"/>
      </w:divBdr>
    </w:div>
    <w:div w:id="1978631">
      <w:bodyDiv w:val="1"/>
      <w:marLeft w:val="0"/>
      <w:marRight w:val="0"/>
      <w:marTop w:val="0"/>
      <w:marBottom w:val="0"/>
      <w:divBdr>
        <w:top w:val="none" w:sz="0" w:space="0" w:color="auto"/>
        <w:left w:val="none" w:sz="0" w:space="0" w:color="auto"/>
        <w:bottom w:val="none" w:sz="0" w:space="0" w:color="auto"/>
        <w:right w:val="none" w:sz="0" w:space="0" w:color="auto"/>
      </w:divBdr>
    </w:div>
    <w:div w:id="1979607">
      <w:bodyDiv w:val="1"/>
      <w:marLeft w:val="0"/>
      <w:marRight w:val="0"/>
      <w:marTop w:val="0"/>
      <w:marBottom w:val="0"/>
      <w:divBdr>
        <w:top w:val="none" w:sz="0" w:space="0" w:color="auto"/>
        <w:left w:val="none" w:sz="0" w:space="0" w:color="auto"/>
        <w:bottom w:val="none" w:sz="0" w:space="0" w:color="auto"/>
        <w:right w:val="none" w:sz="0" w:space="0" w:color="auto"/>
      </w:divBdr>
    </w:div>
    <w:div w:id="2053873">
      <w:bodyDiv w:val="1"/>
      <w:marLeft w:val="0"/>
      <w:marRight w:val="0"/>
      <w:marTop w:val="0"/>
      <w:marBottom w:val="0"/>
      <w:divBdr>
        <w:top w:val="none" w:sz="0" w:space="0" w:color="auto"/>
        <w:left w:val="none" w:sz="0" w:space="0" w:color="auto"/>
        <w:bottom w:val="none" w:sz="0" w:space="0" w:color="auto"/>
        <w:right w:val="none" w:sz="0" w:space="0" w:color="auto"/>
      </w:divBdr>
    </w:div>
    <w:div w:id="2244283">
      <w:bodyDiv w:val="1"/>
      <w:marLeft w:val="0"/>
      <w:marRight w:val="0"/>
      <w:marTop w:val="0"/>
      <w:marBottom w:val="0"/>
      <w:divBdr>
        <w:top w:val="none" w:sz="0" w:space="0" w:color="auto"/>
        <w:left w:val="none" w:sz="0" w:space="0" w:color="auto"/>
        <w:bottom w:val="none" w:sz="0" w:space="0" w:color="auto"/>
        <w:right w:val="none" w:sz="0" w:space="0" w:color="auto"/>
      </w:divBdr>
    </w:div>
    <w:div w:id="2318012">
      <w:bodyDiv w:val="1"/>
      <w:marLeft w:val="0"/>
      <w:marRight w:val="0"/>
      <w:marTop w:val="0"/>
      <w:marBottom w:val="0"/>
      <w:divBdr>
        <w:top w:val="none" w:sz="0" w:space="0" w:color="auto"/>
        <w:left w:val="none" w:sz="0" w:space="0" w:color="auto"/>
        <w:bottom w:val="none" w:sz="0" w:space="0" w:color="auto"/>
        <w:right w:val="none" w:sz="0" w:space="0" w:color="auto"/>
      </w:divBdr>
    </w:div>
    <w:div w:id="2440198">
      <w:bodyDiv w:val="1"/>
      <w:marLeft w:val="0"/>
      <w:marRight w:val="0"/>
      <w:marTop w:val="0"/>
      <w:marBottom w:val="0"/>
      <w:divBdr>
        <w:top w:val="none" w:sz="0" w:space="0" w:color="auto"/>
        <w:left w:val="none" w:sz="0" w:space="0" w:color="auto"/>
        <w:bottom w:val="none" w:sz="0" w:space="0" w:color="auto"/>
        <w:right w:val="none" w:sz="0" w:space="0" w:color="auto"/>
      </w:divBdr>
    </w:div>
    <w:div w:id="2779655">
      <w:bodyDiv w:val="1"/>
      <w:marLeft w:val="0"/>
      <w:marRight w:val="0"/>
      <w:marTop w:val="0"/>
      <w:marBottom w:val="0"/>
      <w:divBdr>
        <w:top w:val="none" w:sz="0" w:space="0" w:color="auto"/>
        <w:left w:val="none" w:sz="0" w:space="0" w:color="auto"/>
        <w:bottom w:val="none" w:sz="0" w:space="0" w:color="auto"/>
        <w:right w:val="none" w:sz="0" w:space="0" w:color="auto"/>
      </w:divBdr>
    </w:div>
    <w:div w:id="2827036">
      <w:bodyDiv w:val="1"/>
      <w:marLeft w:val="0"/>
      <w:marRight w:val="0"/>
      <w:marTop w:val="0"/>
      <w:marBottom w:val="0"/>
      <w:divBdr>
        <w:top w:val="none" w:sz="0" w:space="0" w:color="auto"/>
        <w:left w:val="none" w:sz="0" w:space="0" w:color="auto"/>
        <w:bottom w:val="none" w:sz="0" w:space="0" w:color="auto"/>
        <w:right w:val="none" w:sz="0" w:space="0" w:color="auto"/>
      </w:divBdr>
    </w:div>
    <w:div w:id="3172483">
      <w:bodyDiv w:val="1"/>
      <w:marLeft w:val="0"/>
      <w:marRight w:val="0"/>
      <w:marTop w:val="0"/>
      <w:marBottom w:val="0"/>
      <w:divBdr>
        <w:top w:val="none" w:sz="0" w:space="0" w:color="auto"/>
        <w:left w:val="none" w:sz="0" w:space="0" w:color="auto"/>
        <w:bottom w:val="none" w:sz="0" w:space="0" w:color="auto"/>
        <w:right w:val="none" w:sz="0" w:space="0" w:color="auto"/>
      </w:divBdr>
    </w:div>
    <w:div w:id="3241822">
      <w:bodyDiv w:val="1"/>
      <w:marLeft w:val="0"/>
      <w:marRight w:val="0"/>
      <w:marTop w:val="0"/>
      <w:marBottom w:val="0"/>
      <w:divBdr>
        <w:top w:val="none" w:sz="0" w:space="0" w:color="auto"/>
        <w:left w:val="none" w:sz="0" w:space="0" w:color="auto"/>
        <w:bottom w:val="none" w:sz="0" w:space="0" w:color="auto"/>
        <w:right w:val="none" w:sz="0" w:space="0" w:color="auto"/>
      </w:divBdr>
    </w:div>
    <w:div w:id="3558483">
      <w:bodyDiv w:val="1"/>
      <w:marLeft w:val="0"/>
      <w:marRight w:val="0"/>
      <w:marTop w:val="0"/>
      <w:marBottom w:val="0"/>
      <w:divBdr>
        <w:top w:val="none" w:sz="0" w:space="0" w:color="auto"/>
        <w:left w:val="none" w:sz="0" w:space="0" w:color="auto"/>
        <w:bottom w:val="none" w:sz="0" w:space="0" w:color="auto"/>
        <w:right w:val="none" w:sz="0" w:space="0" w:color="auto"/>
      </w:divBdr>
    </w:div>
    <w:div w:id="3746318">
      <w:bodyDiv w:val="1"/>
      <w:marLeft w:val="0"/>
      <w:marRight w:val="0"/>
      <w:marTop w:val="0"/>
      <w:marBottom w:val="0"/>
      <w:divBdr>
        <w:top w:val="none" w:sz="0" w:space="0" w:color="auto"/>
        <w:left w:val="none" w:sz="0" w:space="0" w:color="auto"/>
        <w:bottom w:val="none" w:sz="0" w:space="0" w:color="auto"/>
        <w:right w:val="none" w:sz="0" w:space="0" w:color="auto"/>
      </w:divBdr>
    </w:div>
    <w:div w:id="3824263">
      <w:bodyDiv w:val="1"/>
      <w:marLeft w:val="0"/>
      <w:marRight w:val="0"/>
      <w:marTop w:val="0"/>
      <w:marBottom w:val="0"/>
      <w:divBdr>
        <w:top w:val="none" w:sz="0" w:space="0" w:color="auto"/>
        <w:left w:val="none" w:sz="0" w:space="0" w:color="auto"/>
        <w:bottom w:val="none" w:sz="0" w:space="0" w:color="auto"/>
        <w:right w:val="none" w:sz="0" w:space="0" w:color="auto"/>
      </w:divBdr>
    </w:div>
    <w:div w:id="3941646">
      <w:bodyDiv w:val="1"/>
      <w:marLeft w:val="0"/>
      <w:marRight w:val="0"/>
      <w:marTop w:val="0"/>
      <w:marBottom w:val="0"/>
      <w:divBdr>
        <w:top w:val="none" w:sz="0" w:space="0" w:color="auto"/>
        <w:left w:val="none" w:sz="0" w:space="0" w:color="auto"/>
        <w:bottom w:val="none" w:sz="0" w:space="0" w:color="auto"/>
        <w:right w:val="none" w:sz="0" w:space="0" w:color="auto"/>
      </w:divBdr>
    </w:div>
    <w:div w:id="4138968">
      <w:bodyDiv w:val="1"/>
      <w:marLeft w:val="0"/>
      <w:marRight w:val="0"/>
      <w:marTop w:val="0"/>
      <w:marBottom w:val="0"/>
      <w:divBdr>
        <w:top w:val="none" w:sz="0" w:space="0" w:color="auto"/>
        <w:left w:val="none" w:sz="0" w:space="0" w:color="auto"/>
        <w:bottom w:val="none" w:sz="0" w:space="0" w:color="auto"/>
        <w:right w:val="none" w:sz="0" w:space="0" w:color="auto"/>
      </w:divBdr>
    </w:div>
    <w:div w:id="4330548">
      <w:bodyDiv w:val="1"/>
      <w:marLeft w:val="0"/>
      <w:marRight w:val="0"/>
      <w:marTop w:val="0"/>
      <w:marBottom w:val="0"/>
      <w:divBdr>
        <w:top w:val="none" w:sz="0" w:space="0" w:color="auto"/>
        <w:left w:val="none" w:sz="0" w:space="0" w:color="auto"/>
        <w:bottom w:val="none" w:sz="0" w:space="0" w:color="auto"/>
        <w:right w:val="none" w:sz="0" w:space="0" w:color="auto"/>
      </w:divBdr>
    </w:div>
    <w:div w:id="4478274">
      <w:bodyDiv w:val="1"/>
      <w:marLeft w:val="0"/>
      <w:marRight w:val="0"/>
      <w:marTop w:val="0"/>
      <w:marBottom w:val="0"/>
      <w:divBdr>
        <w:top w:val="none" w:sz="0" w:space="0" w:color="auto"/>
        <w:left w:val="none" w:sz="0" w:space="0" w:color="auto"/>
        <w:bottom w:val="none" w:sz="0" w:space="0" w:color="auto"/>
        <w:right w:val="none" w:sz="0" w:space="0" w:color="auto"/>
      </w:divBdr>
    </w:div>
    <w:div w:id="5137880">
      <w:bodyDiv w:val="1"/>
      <w:marLeft w:val="0"/>
      <w:marRight w:val="0"/>
      <w:marTop w:val="0"/>
      <w:marBottom w:val="0"/>
      <w:divBdr>
        <w:top w:val="none" w:sz="0" w:space="0" w:color="auto"/>
        <w:left w:val="none" w:sz="0" w:space="0" w:color="auto"/>
        <w:bottom w:val="none" w:sz="0" w:space="0" w:color="auto"/>
        <w:right w:val="none" w:sz="0" w:space="0" w:color="auto"/>
      </w:divBdr>
    </w:div>
    <w:div w:id="5208317">
      <w:bodyDiv w:val="1"/>
      <w:marLeft w:val="0"/>
      <w:marRight w:val="0"/>
      <w:marTop w:val="0"/>
      <w:marBottom w:val="0"/>
      <w:divBdr>
        <w:top w:val="none" w:sz="0" w:space="0" w:color="auto"/>
        <w:left w:val="none" w:sz="0" w:space="0" w:color="auto"/>
        <w:bottom w:val="none" w:sz="0" w:space="0" w:color="auto"/>
        <w:right w:val="none" w:sz="0" w:space="0" w:color="auto"/>
      </w:divBdr>
    </w:div>
    <w:div w:id="5327987">
      <w:bodyDiv w:val="1"/>
      <w:marLeft w:val="0"/>
      <w:marRight w:val="0"/>
      <w:marTop w:val="0"/>
      <w:marBottom w:val="0"/>
      <w:divBdr>
        <w:top w:val="none" w:sz="0" w:space="0" w:color="auto"/>
        <w:left w:val="none" w:sz="0" w:space="0" w:color="auto"/>
        <w:bottom w:val="none" w:sz="0" w:space="0" w:color="auto"/>
        <w:right w:val="none" w:sz="0" w:space="0" w:color="auto"/>
      </w:divBdr>
    </w:div>
    <w:div w:id="5668667">
      <w:bodyDiv w:val="1"/>
      <w:marLeft w:val="0"/>
      <w:marRight w:val="0"/>
      <w:marTop w:val="0"/>
      <w:marBottom w:val="0"/>
      <w:divBdr>
        <w:top w:val="none" w:sz="0" w:space="0" w:color="auto"/>
        <w:left w:val="none" w:sz="0" w:space="0" w:color="auto"/>
        <w:bottom w:val="none" w:sz="0" w:space="0" w:color="auto"/>
        <w:right w:val="none" w:sz="0" w:space="0" w:color="auto"/>
      </w:divBdr>
    </w:div>
    <w:div w:id="5909109">
      <w:bodyDiv w:val="1"/>
      <w:marLeft w:val="0"/>
      <w:marRight w:val="0"/>
      <w:marTop w:val="0"/>
      <w:marBottom w:val="0"/>
      <w:divBdr>
        <w:top w:val="none" w:sz="0" w:space="0" w:color="auto"/>
        <w:left w:val="none" w:sz="0" w:space="0" w:color="auto"/>
        <w:bottom w:val="none" w:sz="0" w:space="0" w:color="auto"/>
        <w:right w:val="none" w:sz="0" w:space="0" w:color="auto"/>
      </w:divBdr>
    </w:div>
    <w:div w:id="6299009">
      <w:bodyDiv w:val="1"/>
      <w:marLeft w:val="0"/>
      <w:marRight w:val="0"/>
      <w:marTop w:val="0"/>
      <w:marBottom w:val="0"/>
      <w:divBdr>
        <w:top w:val="none" w:sz="0" w:space="0" w:color="auto"/>
        <w:left w:val="none" w:sz="0" w:space="0" w:color="auto"/>
        <w:bottom w:val="none" w:sz="0" w:space="0" w:color="auto"/>
        <w:right w:val="none" w:sz="0" w:space="0" w:color="auto"/>
      </w:divBdr>
    </w:div>
    <w:div w:id="6687145">
      <w:bodyDiv w:val="1"/>
      <w:marLeft w:val="0"/>
      <w:marRight w:val="0"/>
      <w:marTop w:val="0"/>
      <w:marBottom w:val="0"/>
      <w:divBdr>
        <w:top w:val="none" w:sz="0" w:space="0" w:color="auto"/>
        <w:left w:val="none" w:sz="0" w:space="0" w:color="auto"/>
        <w:bottom w:val="none" w:sz="0" w:space="0" w:color="auto"/>
        <w:right w:val="none" w:sz="0" w:space="0" w:color="auto"/>
      </w:divBdr>
    </w:div>
    <w:div w:id="6760429">
      <w:bodyDiv w:val="1"/>
      <w:marLeft w:val="0"/>
      <w:marRight w:val="0"/>
      <w:marTop w:val="0"/>
      <w:marBottom w:val="0"/>
      <w:divBdr>
        <w:top w:val="none" w:sz="0" w:space="0" w:color="auto"/>
        <w:left w:val="none" w:sz="0" w:space="0" w:color="auto"/>
        <w:bottom w:val="none" w:sz="0" w:space="0" w:color="auto"/>
        <w:right w:val="none" w:sz="0" w:space="0" w:color="auto"/>
      </w:divBdr>
    </w:div>
    <w:div w:id="6835646">
      <w:bodyDiv w:val="1"/>
      <w:marLeft w:val="0"/>
      <w:marRight w:val="0"/>
      <w:marTop w:val="0"/>
      <w:marBottom w:val="0"/>
      <w:divBdr>
        <w:top w:val="none" w:sz="0" w:space="0" w:color="auto"/>
        <w:left w:val="none" w:sz="0" w:space="0" w:color="auto"/>
        <w:bottom w:val="none" w:sz="0" w:space="0" w:color="auto"/>
        <w:right w:val="none" w:sz="0" w:space="0" w:color="auto"/>
      </w:divBdr>
    </w:div>
    <w:div w:id="6949980">
      <w:bodyDiv w:val="1"/>
      <w:marLeft w:val="0"/>
      <w:marRight w:val="0"/>
      <w:marTop w:val="0"/>
      <w:marBottom w:val="0"/>
      <w:divBdr>
        <w:top w:val="none" w:sz="0" w:space="0" w:color="auto"/>
        <w:left w:val="none" w:sz="0" w:space="0" w:color="auto"/>
        <w:bottom w:val="none" w:sz="0" w:space="0" w:color="auto"/>
        <w:right w:val="none" w:sz="0" w:space="0" w:color="auto"/>
      </w:divBdr>
    </w:div>
    <w:div w:id="7030782">
      <w:bodyDiv w:val="1"/>
      <w:marLeft w:val="0"/>
      <w:marRight w:val="0"/>
      <w:marTop w:val="0"/>
      <w:marBottom w:val="0"/>
      <w:divBdr>
        <w:top w:val="none" w:sz="0" w:space="0" w:color="auto"/>
        <w:left w:val="none" w:sz="0" w:space="0" w:color="auto"/>
        <w:bottom w:val="none" w:sz="0" w:space="0" w:color="auto"/>
        <w:right w:val="none" w:sz="0" w:space="0" w:color="auto"/>
      </w:divBdr>
    </w:div>
    <w:div w:id="7031317">
      <w:bodyDiv w:val="1"/>
      <w:marLeft w:val="0"/>
      <w:marRight w:val="0"/>
      <w:marTop w:val="0"/>
      <w:marBottom w:val="0"/>
      <w:divBdr>
        <w:top w:val="none" w:sz="0" w:space="0" w:color="auto"/>
        <w:left w:val="none" w:sz="0" w:space="0" w:color="auto"/>
        <w:bottom w:val="none" w:sz="0" w:space="0" w:color="auto"/>
        <w:right w:val="none" w:sz="0" w:space="0" w:color="auto"/>
      </w:divBdr>
    </w:div>
    <w:div w:id="7100464">
      <w:bodyDiv w:val="1"/>
      <w:marLeft w:val="0"/>
      <w:marRight w:val="0"/>
      <w:marTop w:val="0"/>
      <w:marBottom w:val="0"/>
      <w:divBdr>
        <w:top w:val="none" w:sz="0" w:space="0" w:color="auto"/>
        <w:left w:val="none" w:sz="0" w:space="0" w:color="auto"/>
        <w:bottom w:val="none" w:sz="0" w:space="0" w:color="auto"/>
        <w:right w:val="none" w:sz="0" w:space="0" w:color="auto"/>
      </w:divBdr>
    </w:div>
    <w:div w:id="7291943">
      <w:bodyDiv w:val="1"/>
      <w:marLeft w:val="0"/>
      <w:marRight w:val="0"/>
      <w:marTop w:val="0"/>
      <w:marBottom w:val="0"/>
      <w:divBdr>
        <w:top w:val="none" w:sz="0" w:space="0" w:color="auto"/>
        <w:left w:val="none" w:sz="0" w:space="0" w:color="auto"/>
        <w:bottom w:val="none" w:sz="0" w:space="0" w:color="auto"/>
        <w:right w:val="none" w:sz="0" w:space="0" w:color="auto"/>
      </w:divBdr>
    </w:div>
    <w:div w:id="7295594">
      <w:bodyDiv w:val="1"/>
      <w:marLeft w:val="0"/>
      <w:marRight w:val="0"/>
      <w:marTop w:val="0"/>
      <w:marBottom w:val="0"/>
      <w:divBdr>
        <w:top w:val="none" w:sz="0" w:space="0" w:color="auto"/>
        <w:left w:val="none" w:sz="0" w:space="0" w:color="auto"/>
        <w:bottom w:val="none" w:sz="0" w:space="0" w:color="auto"/>
        <w:right w:val="none" w:sz="0" w:space="0" w:color="auto"/>
      </w:divBdr>
    </w:div>
    <w:div w:id="7752399">
      <w:bodyDiv w:val="1"/>
      <w:marLeft w:val="0"/>
      <w:marRight w:val="0"/>
      <w:marTop w:val="0"/>
      <w:marBottom w:val="0"/>
      <w:divBdr>
        <w:top w:val="none" w:sz="0" w:space="0" w:color="auto"/>
        <w:left w:val="none" w:sz="0" w:space="0" w:color="auto"/>
        <w:bottom w:val="none" w:sz="0" w:space="0" w:color="auto"/>
        <w:right w:val="none" w:sz="0" w:space="0" w:color="auto"/>
      </w:divBdr>
    </w:div>
    <w:div w:id="7761073">
      <w:bodyDiv w:val="1"/>
      <w:marLeft w:val="0"/>
      <w:marRight w:val="0"/>
      <w:marTop w:val="0"/>
      <w:marBottom w:val="0"/>
      <w:divBdr>
        <w:top w:val="none" w:sz="0" w:space="0" w:color="auto"/>
        <w:left w:val="none" w:sz="0" w:space="0" w:color="auto"/>
        <w:bottom w:val="none" w:sz="0" w:space="0" w:color="auto"/>
        <w:right w:val="none" w:sz="0" w:space="0" w:color="auto"/>
      </w:divBdr>
    </w:div>
    <w:div w:id="7874112">
      <w:bodyDiv w:val="1"/>
      <w:marLeft w:val="0"/>
      <w:marRight w:val="0"/>
      <w:marTop w:val="0"/>
      <w:marBottom w:val="0"/>
      <w:divBdr>
        <w:top w:val="none" w:sz="0" w:space="0" w:color="auto"/>
        <w:left w:val="none" w:sz="0" w:space="0" w:color="auto"/>
        <w:bottom w:val="none" w:sz="0" w:space="0" w:color="auto"/>
        <w:right w:val="none" w:sz="0" w:space="0" w:color="auto"/>
      </w:divBdr>
    </w:div>
    <w:div w:id="7876322">
      <w:bodyDiv w:val="1"/>
      <w:marLeft w:val="0"/>
      <w:marRight w:val="0"/>
      <w:marTop w:val="0"/>
      <w:marBottom w:val="0"/>
      <w:divBdr>
        <w:top w:val="none" w:sz="0" w:space="0" w:color="auto"/>
        <w:left w:val="none" w:sz="0" w:space="0" w:color="auto"/>
        <w:bottom w:val="none" w:sz="0" w:space="0" w:color="auto"/>
        <w:right w:val="none" w:sz="0" w:space="0" w:color="auto"/>
      </w:divBdr>
    </w:div>
    <w:div w:id="7947882">
      <w:bodyDiv w:val="1"/>
      <w:marLeft w:val="0"/>
      <w:marRight w:val="0"/>
      <w:marTop w:val="0"/>
      <w:marBottom w:val="0"/>
      <w:divBdr>
        <w:top w:val="none" w:sz="0" w:space="0" w:color="auto"/>
        <w:left w:val="none" w:sz="0" w:space="0" w:color="auto"/>
        <w:bottom w:val="none" w:sz="0" w:space="0" w:color="auto"/>
        <w:right w:val="none" w:sz="0" w:space="0" w:color="auto"/>
      </w:divBdr>
    </w:div>
    <w:div w:id="7954724">
      <w:bodyDiv w:val="1"/>
      <w:marLeft w:val="0"/>
      <w:marRight w:val="0"/>
      <w:marTop w:val="0"/>
      <w:marBottom w:val="0"/>
      <w:divBdr>
        <w:top w:val="none" w:sz="0" w:space="0" w:color="auto"/>
        <w:left w:val="none" w:sz="0" w:space="0" w:color="auto"/>
        <w:bottom w:val="none" w:sz="0" w:space="0" w:color="auto"/>
        <w:right w:val="none" w:sz="0" w:space="0" w:color="auto"/>
      </w:divBdr>
    </w:div>
    <w:div w:id="7996453">
      <w:bodyDiv w:val="1"/>
      <w:marLeft w:val="0"/>
      <w:marRight w:val="0"/>
      <w:marTop w:val="0"/>
      <w:marBottom w:val="0"/>
      <w:divBdr>
        <w:top w:val="none" w:sz="0" w:space="0" w:color="auto"/>
        <w:left w:val="none" w:sz="0" w:space="0" w:color="auto"/>
        <w:bottom w:val="none" w:sz="0" w:space="0" w:color="auto"/>
        <w:right w:val="none" w:sz="0" w:space="0" w:color="auto"/>
      </w:divBdr>
    </w:div>
    <w:div w:id="8027532">
      <w:bodyDiv w:val="1"/>
      <w:marLeft w:val="0"/>
      <w:marRight w:val="0"/>
      <w:marTop w:val="0"/>
      <w:marBottom w:val="0"/>
      <w:divBdr>
        <w:top w:val="none" w:sz="0" w:space="0" w:color="auto"/>
        <w:left w:val="none" w:sz="0" w:space="0" w:color="auto"/>
        <w:bottom w:val="none" w:sz="0" w:space="0" w:color="auto"/>
        <w:right w:val="none" w:sz="0" w:space="0" w:color="auto"/>
      </w:divBdr>
    </w:div>
    <w:div w:id="8141587">
      <w:bodyDiv w:val="1"/>
      <w:marLeft w:val="0"/>
      <w:marRight w:val="0"/>
      <w:marTop w:val="0"/>
      <w:marBottom w:val="0"/>
      <w:divBdr>
        <w:top w:val="none" w:sz="0" w:space="0" w:color="auto"/>
        <w:left w:val="none" w:sz="0" w:space="0" w:color="auto"/>
        <w:bottom w:val="none" w:sz="0" w:space="0" w:color="auto"/>
        <w:right w:val="none" w:sz="0" w:space="0" w:color="auto"/>
      </w:divBdr>
    </w:div>
    <w:div w:id="8259508">
      <w:bodyDiv w:val="1"/>
      <w:marLeft w:val="0"/>
      <w:marRight w:val="0"/>
      <w:marTop w:val="0"/>
      <w:marBottom w:val="0"/>
      <w:divBdr>
        <w:top w:val="none" w:sz="0" w:space="0" w:color="auto"/>
        <w:left w:val="none" w:sz="0" w:space="0" w:color="auto"/>
        <w:bottom w:val="none" w:sz="0" w:space="0" w:color="auto"/>
        <w:right w:val="none" w:sz="0" w:space="0" w:color="auto"/>
      </w:divBdr>
    </w:div>
    <w:div w:id="8531708">
      <w:bodyDiv w:val="1"/>
      <w:marLeft w:val="0"/>
      <w:marRight w:val="0"/>
      <w:marTop w:val="0"/>
      <w:marBottom w:val="0"/>
      <w:divBdr>
        <w:top w:val="none" w:sz="0" w:space="0" w:color="auto"/>
        <w:left w:val="none" w:sz="0" w:space="0" w:color="auto"/>
        <w:bottom w:val="none" w:sz="0" w:space="0" w:color="auto"/>
        <w:right w:val="none" w:sz="0" w:space="0" w:color="auto"/>
      </w:divBdr>
    </w:div>
    <w:div w:id="8534259">
      <w:bodyDiv w:val="1"/>
      <w:marLeft w:val="0"/>
      <w:marRight w:val="0"/>
      <w:marTop w:val="0"/>
      <w:marBottom w:val="0"/>
      <w:divBdr>
        <w:top w:val="none" w:sz="0" w:space="0" w:color="auto"/>
        <w:left w:val="none" w:sz="0" w:space="0" w:color="auto"/>
        <w:bottom w:val="none" w:sz="0" w:space="0" w:color="auto"/>
        <w:right w:val="none" w:sz="0" w:space="0" w:color="auto"/>
      </w:divBdr>
    </w:div>
    <w:div w:id="8725931">
      <w:bodyDiv w:val="1"/>
      <w:marLeft w:val="0"/>
      <w:marRight w:val="0"/>
      <w:marTop w:val="0"/>
      <w:marBottom w:val="0"/>
      <w:divBdr>
        <w:top w:val="none" w:sz="0" w:space="0" w:color="auto"/>
        <w:left w:val="none" w:sz="0" w:space="0" w:color="auto"/>
        <w:bottom w:val="none" w:sz="0" w:space="0" w:color="auto"/>
        <w:right w:val="none" w:sz="0" w:space="0" w:color="auto"/>
      </w:divBdr>
    </w:div>
    <w:div w:id="8995421">
      <w:bodyDiv w:val="1"/>
      <w:marLeft w:val="0"/>
      <w:marRight w:val="0"/>
      <w:marTop w:val="0"/>
      <w:marBottom w:val="0"/>
      <w:divBdr>
        <w:top w:val="none" w:sz="0" w:space="0" w:color="auto"/>
        <w:left w:val="none" w:sz="0" w:space="0" w:color="auto"/>
        <w:bottom w:val="none" w:sz="0" w:space="0" w:color="auto"/>
        <w:right w:val="none" w:sz="0" w:space="0" w:color="auto"/>
      </w:divBdr>
    </w:div>
    <w:div w:id="8996896">
      <w:bodyDiv w:val="1"/>
      <w:marLeft w:val="0"/>
      <w:marRight w:val="0"/>
      <w:marTop w:val="0"/>
      <w:marBottom w:val="0"/>
      <w:divBdr>
        <w:top w:val="none" w:sz="0" w:space="0" w:color="auto"/>
        <w:left w:val="none" w:sz="0" w:space="0" w:color="auto"/>
        <w:bottom w:val="none" w:sz="0" w:space="0" w:color="auto"/>
        <w:right w:val="none" w:sz="0" w:space="0" w:color="auto"/>
      </w:divBdr>
    </w:div>
    <w:div w:id="9111731">
      <w:bodyDiv w:val="1"/>
      <w:marLeft w:val="0"/>
      <w:marRight w:val="0"/>
      <w:marTop w:val="0"/>
      <w:marBottom w:val="0"/>
      <w:divBdr>
        <w:top w:val="none" w:sz="0" w:space="0" w:color="auto"/>
        <w:left w:val="none" w:sz="0" w:space="0" w:color="auto"/>
        <w:bottom w:val="none" w:sz="0" w:space="0" w:color="auto"/>
        <w:right w:val="none" w:sz="0" w:space="0" w:color="auto"/>
      </w:divBdr>
    </w:div>
    <w:div w:id="9186173">
      <w:bodyDiv w:val="1"/>
      <w:marLeft w:val="0"/>
      <w:marRight w:val="0"/>
      <w:marTop w:val="0"/>
      <w:marBottom w:val="0"/>
      <w:divBdr>
        <w:top w:val="none" w:sz="0" w:space="0" w:color="auto"/>
        <w:left w:val="none" w:sz="0" w:space="0" w:color="auto"/>
        <w:bottom w:val="none" w:sz="0" w:space="0" w:color="auto"/>
        <w:right w:val="none" w:sz="0" w:space="0" w:color="auto"/>
      </w:divBdr>
    </w:div>
    <w:div w:id="9257248">
      <w:bodyDiv w:val="1"/>
      <w:marLeft w:val="0"/>
      <w:marRight w:val="0"/>
      <w:marTop w:val="0"/>
      <w:marBottom w:val="0"/>
      <w:divBdr>
        <w:top w:val="none" w:sz="0" w:space="0" w:color="auto"/>
        <w:left w:val="none" w:sz="0" w:space="0" w:color="auto"/>
        <w:bottom w:val="none" w:sz="0" w:space="0" w:color="auto"/>
        <w:right w:val="none" w:sz="0" w:space="0" w:color="auto"/>
      </w:divBdr>
    </w:div>
    <w:div w:id="9528346">
      <w:bodyDiv w:val="1"/>
      <w:marLeft w:val="0"/>
      <w:marRight w:val="0"/>
      <w:marTop w:val="0"/>
      <w:marBottom w:val="0"/>
      <w:divBdr>
        <w:top w:val="none" w:sz="0" w:space="0" w:color="auto"/>
        <w:left w:val="none" w:sz="0" w:space="0" w:color="auto"/>
        <w:bottom w:val="none" w:sz="0" w:space="0" w:color="auto"/>
        <w:right w:val="none" w:sz="0" w:space="0" w:color="auto"/>
      </w:divBdr>
    </w:div>
    <w:div w:id="9650227">
      <w:bodyDiv w:val="1"/>
      <w:marLeft w:val="0"/>
      <w:marRight w:val="0"/>
      <w:marTop w:val="0"/>
      <w:marBottom w:val="0"/>
      <w:divBdr>
        <w:top w:val="none" w:sz="0" w:space="0" w:color="auto"/>
        <w:left w:val="none" w:sz="0" w:space="0" w:color="auto"/>
        <w:bottom w:val="none" w:sz="0" w:space="0" w:color="auto"/>
        <w:right w:val="none" w:sz="0" w:space="0" w:color="auto"/>
      </w:divBdr>
    </w:div>
    <w:div w:id="9770403">
      <w:bodyDiv w:val="1"/>
      <w:marLeft w:val="0"/>
      <w:marRight w:val="0"/>
      <w:marTop w:val="0"/>
      <w:marBottom w:val="0"/>
      <w:divBdr>
        <w:top w:val="none" w:sz="0" w:space="0" w:color="auto"/>
        <w:left w:val="none" w:sz="0" w:space="0" w:color="auto"/>
        <w:bottom w:val="none" w:sz="0" w:space="0" w:color="auto"/>
        <w:right w:val="none" w:sz="0" w:space="0" w:color="auto"/>
      </w:divBdr>
    </w:div>
    <w:div w:id="9838032">
      <w:bodyDiv w:val="1"/>
      <w:marLeft w:val="0"/>
      <w:marRight w:val="0"/>
      <w:marTop w:val="0"/>
      <w:marBottom w:val="0"/>
      <w:divBdr>
        <w:top w:val="none" w:sz="0" w:space="0" w:color="auto"/>
        <w:left w:val="none" w:sz="0" w:space="0" w:color="auto"/>
        <w:bottom w:val="none" w:sz="0" w:space="0" w:color="auto"/>
        <w:right w:val="none" w:sz="0" w:space="0" w:color="auto"/>
      </w:divBdr>
    </w:div>
    <w:div w:id="9919836">
      <w:bodyDiv w:val="1"/>
      <w:marLeft w:val="0"/>
      <w:marRight w:val="0"/>
      <w:marTop w:val="0"/>
      <w:marBottom w:val="0"/>
      <w:divBdr>
        <w:top w:val="none" w:sz="0" w:space="0" w:color="auto"/>
        <w:left w:val="none" w:sz="0" w:space="0" w:color="auto"/>
        <w:bottom w:val="none" w:sz="0" w:space="0" w:color="auto"/>
        <w:right w:val="none" w:sz="0" w:space="0" w:color="auto"/>
      </w:divBdr>
    </w:div>
    <w:div w:id="9961777">
      <w:bodyDiv w:val="1"/>
      <w:marLeft w:val="0"/>
      <w:marRight w:val="0"/>
      <w:marTop w:val="0"/>
      <w:marBottom w:val="0"/>
      <w:divBdr>
        <w:top w:val="none" w:sz="0" w:space="0" w:color="auto"/>
        <w:left w:val="none" w:sz="0" w:space="0" w:color="auto"/>
        <w:bottom w:val="none" w:sz="0" w:space="0" w:color="auto"/>
        <w:right w:val="none" w:sz="0" w:space="0" w:color="auto"/>
      </w:divBdr>
    </w:div>
    <w:div w:id="10420660">
      <w:bodyDiv w:val="1"/>
      <w:marLeft w:val="0"/>
      <w:marRight w:val="0"/>
      <w:marTop w:val="0"/>
      <w:marBottom w:val="0"/>
      <w:divBdr>
        <w:top w:val="none" w:sz="0" w:space="0" w:color="auto"/>
        <w:left w:val="none" w:sz="0" w:space="0" w:color="auto"/>
        <w:bottom w:val="none" w:sz="0" w:space="0" w:color="auto"/>
        <w:right w:val="none" w:sz="0" w:space="0" w:color="auto"/>
      </w:divBdr>
    </w:div>
    <w:div w:id="10690537">
      <w:bodyDiv w:val="1"/>
      <w:marLeft w:val="0"/>
      <w:marRight w:val="0"/>
      <w:marTop w:val="0"/>
      <w:marBottom w:val="0"/>
      <w:divBdr>
        <w:top w:val="none" w:sz="0" w:space="0" w:color="auto"/>
        <w:left w:val="none" w:sz="0" w:space="0" w:color="auto"/>
        <w:bottom w:val="none" w:sz="0" w:space="0" w:color="auto"/>
        <w:right w:val="none" w:sz="0" w:space="0" w:color="auto"/>
      </w:divBdr>
    </w:div>
    <w:div w:id="10691072">
      <w:bodyDiv w:val="1"/>
      <w:marLeft w:val="0"/>
      <w:marRight w:val="0"/>
      <w:marTop w:val="0"/>
      <w:marBottom w:val="0"/>
      <w:divBdr>
        <w:top w:val="none" w:sz="0" w:space="0" w:color="auto"/>
        <w:left w:val="none" w:sz="0" w:space="0" w:color="auto"/>
        <w:bottom w:val="none" w:sz="0" w:space="0" w:color="auto"/>
        <w:right w:val="none" w:sz="0" w:space="0" w:color="auto"/>
      </w:divBdr>
    </w:div>
    <w:div w:id="10762541">
      <w:bodyDiv w:val="1"/>
      <w:marLeft w:val="0"/>
      <w:marRight w:val="0"/>
      <w:marTop w:val="0"/>
      <w:marBottom w:val="0"/>
      <w:divBdr>
        <w:top w:val="none" w:sz="0" w:space="0" w:color="auto"/>
        <w:left w:val="none" w:sz="0" w:space="0" w:color="auto"/>
        <w:bottom w:val="none" w:sz="0" w:space="0" w:color="auto"/>
        <w:right w:val="none" w:sz="0" w:space="0" w:color="auto"/>
      </w:divBdr>
    </w:div>
    <w:div w:id="10911323">
      <w:bodyDiv w:val="1"/>
      <w:marLeft w:val="0"/>
      <w:marRight w:val="0"/>
      <w:marTop w:val="0"/>
      <w:marBottom w:val="0"/>
      <w:divBdr>
        <w:top w:val="none" w:sz="0" w:space="0" w:color="auto"/>
        <w:left w:val="none" w:sz="0" w:space="0" w:color="auto"/>
        <w:bottom w:val="none" w:sz="0" w:space="0" w:color="auto"/>
        <w:right w:val="none" w:sz="0" w:space="0" w:color="auto"/>
      </w:divBdr>
    </w:div>
    <w:div w:id="10960788">
      <w:bodyDiv w:val="1"/>
      <w:marLeft w:val="0"/>
      <w:marRight w:val="0"/>
      <w:marTop w:val="0"/>
      <w:marBottom w:val="0"/>
      <w:divBdr>
        <w:top w:val="none" w:sz="0" w:space="0" w:color="auto"/>
        <w:left w:val="none" w:sz="0" w:space="0" w:color="auto"/>
        <w:bottom w:val="none" w:sz="0" w:space="0" w:color="auto"/>
        <w:right w:val="none" w:sz="0" w:space="0" w:color="auto"/>
      </w:divBdr>
    </w:div>
    <w:div w:id="10961477">
      <w:bodyDiv w:val="1"/>
      <w:marLeft w:val="0"/>
      <w:marRight w:val="0"/>
      <w:marTop w:val="0"/>
      <w:marBottom w:val="0"/>
      <w:divBdr>
        <w:top w:val="none" w:sz="0" w:space="0" w:color="auto"/>
        <w:left w:val="none" w:sz="0" w:space="0" w:color="auto"/>
        <w:bottom w:val="none" w:sz="0" w:space="0" w:color="auto"/>
        <w:right w:val="none" w:sz="0" w:space="0" w:color="auto"/>
      </w:divBdr>
    </w:div>
    <w:div w:id="11075591">
      <w:bodyDiv w:val="1"/>
      <w:marLeft w:val="0"/>
      <w:marRight w:val="0"/>
      <w:marTop w:val="0"/>
      <w:marBottom w:val="0"/>
      <w:divBdr>
        <w:top w:val="none" w:sz="0" w:space="0" w:color="auto"/>
        <w:left w:val="none" w:sz="0" w:space="0" w:color="auto"/>
        <w:bottom w:val="none" w:sz="0" w:space="0" w:color="auto"/>
        <w:right w:val="none" w:sz="0" w:space="0" w:color="auto"/>
      </w:divBdr>
    </w:div>
    <w:div w:id="11077647">
      <w:bodyDiv w:val="1"/>
      <w:marLeft w:val="0"/>
      <w:marRight w:val="0"/>
      <w:marTop w:val="0"/>
      <w:marBottom w:val="0"/>
      <w:divBdr>
        <w:top w:val="none" w:sz="0" w:space="0" w:color="auto"/>
        <w:left w:val="none" w:sz="0" w:space="0" w:color="auto"/>
        <w:bottom w:val="none" w:sz="0" w:space="0" w:color="auto"/>
        <w:right w:val="none" w:sz="0" w:space="0" w:color="auto"/>
      </w:divBdr>
    </w:div>
    <w:div w:id="11230984">
      <w:bodyDiv w:val="1"/>
      <w:marLeft w:val="0"/>
      <w:marRight w:val="0"/>
      <w:marTop w:val="0"/>
      <w:marBottom w:val="0"/>
      <w:divBdr>
        <w:top w:val="none" w:sz="0" w:space="0" w:color="auto"/>
        <w:left w:val="none" w:sz="0" w:space="0" w:color="auto"/>
        <w:bottom w:val="none" w:sz="0" w:space="0" w:color="auto"/>
        <w:right w:val="none" w:sz="0" w:space="0" w:color="auto"/>
      </w:divBdr>
    </w:div>
    <w:div w:id="11416030">
      <w:bodyDiv w:val="1"/>
      <w:marLeft w:val="0"/>
      <w:marRight w:val="0"/>
      <w:marTop w:val="0"/>
      <w:marBottom w:val="0"/>
      <w:divBdr>
        <w:top w:val="none" w:sz="0" w:space="0" w:color="auto"/>
        <w:left w:val="none" w:sz="0" w:space="0" w:color="auto"/>
        <w:bottom w:val="none" w:sz="0" w:space="0" w:color="auto"/>
        <w:right w:val="none" w:sz="0" w:space="0" w:color="auto"/>
      </w:divBdr>
    </w:div>
    <w:div w:id="11732928">
      <w:bodyDiv w:val="1"/>
      <w:marLeft w:val="0"/>
      <w:marRight w:val="0"/>
      <w:marTop w:val="0"/>
      <w:marBottom w:val="0"/>
      <w:divBdr>
        <w:top w:val="none" w:sz="0" w:space="0" w:color="auto"/>
        <w:left w:val="none" w:sz="0" w:space="0" w:color="auto"/>
        <w:bottom w:val="none" w:sz="0" w:space="0" w:color="auto"/>
        <w:right w:val="none" w:sz="0" w:space="0" w:color="auto"/>
      </w:divBdr>
    </w:div>
    <w:div w:id="11884830">
      <w:bodyDiv w:val="1"/>
      <w:marLeft w:val="0"/>
      <w:marRight w:val="0"/>
      <w:marTop w:val="0"/>
      <w:marBottom w:val="0"/>
      <w:divBdr>
        <w:top w:val="none" w:sz="0" w:space="0" w:color="auto"/>
        <w:left w:val="none" w:sz="0" w:space="0" w:color="auto"/>
        <w:bottom w:val="none" w:sz="0" w:space="0" w:color="auto"/>
        <w:right w:val="none" w:sz="0" w:space="0" w:color="auto"/>
      </w:divBdr>
    </w:div>
    <w:div w:id="11885455">
      <w:bodyDiv w:val="1"/>
      <w:marLeft w:val="0"/>
      <w:marRight w:val="0"/>
      <w:marTop w:val="0"/>
      <w:marBottom w:val="0"/>
      <w:divBdr>
        <w:top w:val="none" w:sz="0" w:space="0" w:color="auto"/>
        <w:left w:val="none" w:sz="0" w:space="0" w:color="auto"/>
        <w:bottom w:val="none" w:sz="0" w:space="0" w:color="auto"/>
        <w:right w:val="none" w:sz="0" w:space="0" w:color="auto"/>
      </w:divBdr>
    </w:div>
    <w:div w:id="12271708">
      <w:bodyDiv w:val="1"/>
      <w:marLeft w:val="0"/>
      <w:marRight w:val="0"/>
      <w:marTop w:val="0"/>
      <w:marBottom w:val="0"/>
      <w:divBdr>
        <w:top w:val="none" w:sz="0" w:space="0" w:color="auto"/>
        <w:left w:val="none" w:sz="0" w:space="0" w:color="auto"/>
        <w:bottom w:val="none" w:sz="0" w:space="0" w:color="auto"/>
        <w:right w:val="none" w:sz="0" w:space="0" w:color="auto"/>
      </w:divBdr>
    </w:div>
    <w:div w:id="12347769">
      <w:bodyDiv w:val="1"/>
      <w:marLeft w:val="0"/>
      <w:marRight w:val="0"/>
      <w:marTop w:val="0"/>
      <w:marBottom w:val="0"/>
      <w:divBdr>
        <w:top w:val="none" w:sz="0" w:space="0" w:color="auto"/>
        <w:left w:val="none" w:sz="0" w:space="0" w:color="auto"/>
        <w:bottom w:val="none" w:sz="0" w:space="0" w:color="auto"/>
        <w:right w:val="none" w:sz="0" w:space="0" w:color="auto"/>
      </w:divBdr>
    </w:div>
    <w:div w:id="12418024">
      <w:bodyDiv w:val="1"/>
      <w:marLeft w:val="0"/>
      <w:marRight w:val="0"/>
      <w:marTop w:val="0"/>
      <w:marBottom w:val="0"/>
      <w:divBdr>
        <w:top w:val="none" w:sz="0" w:space="0" w:color="auto"/>
        <w:left w:val="none" w:sz="0" w:space="0" w:color="auto"/>
        <w:bottom w:val="none" w:sz="0" w:space="0" w:color="auto"/>
        <w:right w:val="none" w:sz="0" w:space="0" w:color="auto"/>
      </w:divBdr>
    </w:div>
    <w:div w:id="12538327">
      <w:bodyDiv w:val="1"/>
      <w:marLeft w:val="0"/>
      <w:marRight w:val="0"/>
      <w:marTop w:val="0"/>
      <w:marBottom w:val="0"/>
      <w:divBdr>
        <w:top w:val="none" w:sz="0" w:space="0" w:color="auto"/>
        <w:left w:val="none" w:sz="0" w:space="0" w:color="auto"/>
        <w:bottom w:val="none" w:sz="0" w:space="0" w:color="auto"/>
        <w:right w:val="none" w:sz="0" w:space="0" w:color="auto"/>
      </w:divBdr>
    </w:div>
    <w:div w:id="12611598">
      <w:bodyDiv w:val="1"/>
      <w:marLeft w:val="0"/>
      <w:marRight w:val="0"/>
      <w:marTop w:val="0"/>
      <w:marBottom w:val="0"/>
      <w:divBdr>
        <w:top w:val="none" w:sz="0" w:space="0" w:color="auto"/>
        <w:left w:val="none" w:sz="0" w:space="0" w:color="auto"/>
        <w:bottom w:val="none" w:sz="0" w:space="0" w:color="auto"/>
        <w:right w:val="none" w:sz="0" w:space="0" w:color="auto"/>
      </w:divBdr>
    </w:div>
    <w:div w:id="12653089">
      <w:bodyDiv w:val="1"/>
      <w:marLeft w:val="0"/>
      <w:marRight w:val="0"/>
      <w:marTop w:val="0"/>
      <w:marBottom w:val="0"/>
      <w:divBdr>
        <w:top w:val="none" w:sz="0" w:space="0" w:color="auto"/>
        <w:left w:val="none" w:sz="0" w:space="0" w:color="auto"/>
        <w:bottom w:val="none" w:sz="0" w:space="0" w:color="auto"/>
        <w:right w:val="none" w:sz="0" w:space="0" w:color="auto"/>
      </w:divBdr>
    </w:div>
    <w:div w:id="12852855">
      <w:bodyDiv w:val="1"/>
      <w:marLeft w:val="0"/>
      <w:marRight w:val="0"/>
      <w:marTop w:val="0"/>
      <w:marBottom w:val="0"/>
      <w:divBdr>
        <w:top w:val="none" w:sz="0" w:space="0" w:color="auto"/>
        <w:left w:val="none" w:sz="0" w:space="0" w:color="auto"/>
        <w:bottom w:val="none" w:sz="0" w:space="0" w:color="auto"/>
        <w:right w:val="none" w:sz="0" w:space="0" w:color="auto"/>
      </w:divBdr>
    </w:div>
    <w:div w:id="12996521">
      <w:bodyDiv w:val="1"/>
      <w:marLeft w:val="0"/>
      <w:marRight w:val="0"/>
      <w:marTop w:val="0"/>
      <w:marBottom w:val="0"/>
      <w:divBdr>
        <w:top w:val="none" w:sz="0" w:space="0" w:color="auto"/>
        <w:left w:val="none" w:sz="0" w:space="0" w:color="auto"/>
        <w:bottom w:val="none" w:sz="0" w:space="0" w:color="auto"/>
        <w:right w:val="none" w:sz="0" w:space="0" w:color="auto"/>
      </w:divBdr>
    </w:div>
    <w:div w:id="13043584">
      <w:bodyDiv w:val="1"/>
      <w:marLeft w:val="0"/>
      <w:marRight w:val="0"/>
      <w:marTop w:val="0"/>
      <w:marBottom w:val="0"/>
      <w:divBdr>
        <w:top w:val="none" w:sz="0" w:space="0" w:color="auto"/>
        <w:left w:val="none" w:sz="0" w:space="0" w:color="auto"/>
        <w:bottom w:val="none" w:sz="0" w:space="0" w:color="auto"/>
        <w:right w:val="none" w:sz="0" w:space="0" w:color="auto"/>
      </w:divBdr>
    </w:div>
    <w:div w:id="13117323">
      <w:bodyDiv w:val="1"/>
      <w:marLeft w:val="0"/>
      <w:marRight w:val="0"/>
      <w:marTop w:val="0"/>
      <w:marBottom w:val="0"/>
      <w:divBdr>
        <w:top w:val="none" w:sz="0" w:space="0" w:color="auto"/>
        <w:left w:val="none" w:sz="0" w:space="0" w:color="auto"/>
        <w:bottom w:val="none" w:sz="0" w:space="0" w:color="auto"/>
        <w:right w:val="none" w:sz="0" w:space="0" w:color="auto"/>
      </w:divBdr>
    </w:div>
    <w:div w:id="13310848">
      <w:bodyDiv w:val="1"/>
      <w:marLeft w:val="0"/>
      <w:marRight w:val="0"/>
      <w:marTop w:val="0"/>
      <w:marBottom w:val="0"/>
      <w:divBdr>
        <w:top w:val="none" w:sz="0" w:space="0" w:color="auto"/>
        <w:left w:val="none" w:sz="0" w:space="0" w:color="auto"/>
        <w:bottom w:val="none" w:sz="0" w:space="0" w:color="auto"/>
        <w:right w:val="none" w:sz="0" w:space="0" w:color="auto"/>
      </w:divBdr>
    </w:div>
    <w:div w:id="13700798">
      <w:bodyDiv w:val="1"/>
      <w:marLeft w:val="0"/>
      <w:marRight w:val="0"/>
      <w:marTop w:val="0"/>
      <w:marBottom w:val="0"/>
      <w:divBdr>
        <w:top w:val="none" w:sz="0" w:space="0" w:color="auto"/>
        <w:left w:val="none" w:sz="0" w:space="0" w:color="auto"/>
        <w:bottom w:val="none" w:sz="0" w:space="0" w:color="auto"/>
        <w:right w:val="none" w:sz="0" w:space="0" w:color="auto"/>
      </w:divBdr>
    </w:div>
    <w:div w:id="14157111">
      <w:bodyDiv w:val="1"/>
      <w:marLeft w:val="0"/>
      <w:marRight w:val="0"/>
      <w:marTop w:val="0"/>
      <w:marBottom w:val="0"/>
      <w:divBdr>
        <w:top w:val="none" w:sz="0" w:space="0" w:color="auto"/>
        <w:left w:val="none" w:sz="0" w:space="0" w:color="auto"/>
        <w:bottom w:val="none" w:sz="0" w:space="0" w:color="auto"/>
        <w:right w:val="none" w:sz="0" w:space="0" w:color="auto"/>
      </w:divBdr>
    </w:div>
    <w:div w:id="14356064">
      <w:bodyDiv w:val="1"/>
      <w:marLeft w:val="0"/>
      <w:marRight w:val="0"/>
      <w:marTop w:val="0"/>
      <w:marBottom w:val="0"/>
      <w:divBdr>
        <w:top w:val="none" w:sz="0" w:space="0" w:color="auto"/>
        <w:left w:val="none" w:sz="0" w:space="0" w:color="auto"/>
        <w:bottom w:val="none" w:sz="0" w:space="0" w:color="auto"/>
        <w:right w:val="none" w:sz="0" w:space="0" w:color="auto"/>
      </w:divBdr>
    </w:div>
    <w:div w:id="14619006">
      <w:bodyDiv w:val="1"/>
      <w:marLeft w:val="0"/>
      <w:marRight w:val="0"/>
      <w:marTop w:val="0"/>
      <w:marBottom w:val="0"/>
      <w:divBdr>
        <w:top w:val="none" w:sz="0" w:space="0" w:color="auto"/>
        <w:left w:val="none" w:sz="0" w:space="0" w:color="auto"/>
        <w:bottom w:val="none" w:sz="0" w:space="0" w:color="auto"/>
        <w:right w:val="none" w:sz="0" w:space="0" w:color="auto"/>
      </w:divBdr>
    </w:div>
    <w:div w:id="14691954">
      <w:bodyDiv w:val="1"/>
      <w:marLeft w:val="0"/>
      <w:marRight w:val="0"/>
      <w:marTop w:val="0"/>
      <w:marBottom w:val="0"/>
      <w:divBdr>
        <w:top w:val="none" w:sz="0" w:space="0" w:color="auto"/>
        <w:left w:val="none" w:sz="0" w:space="0" w:color="auto"/>
        <w:bottom w:val="none" w:sz="0" w:space="0" w:color="auto"/>
        <w:right w:val="none" w:sz="0" w:space="0" w:color="auto"/>
      </w:divBdr>
    </w:div>
    <w:div w:id="14698054">
      <w:bodyDiv w:val="1"/>
      <w:marLeft w:val="0"/>
      <w:marRight w:val="0"/>
      <w:marTop w:val="0"/>
      <w:marBottom w:val="0"/>
      <w:divBdr>
        <w:top w:val="none" w:sz="0" w:space="0" w:color="auto"/>
        <w:left w:val="none" w:sz="0" w:space="0" w:color="auto"/>
        <w:bottom w:val="none" w:sz="0" w:space="0" w:color="auto"/>
        <w:right w:val="none" w:sz="0" w:space="0" w:color="auto"/>
      </w:divBdr>
    </w:div>
    <w:div w:id="14811388">
      <w:bodyDiv w:val="1"/>
      <w:marLeft w:val="0"/>
      <w:marRight w:val="0"/>
      <w:marTop w:val="0"/>
      <w:marBottom w:val="0"/>
      <w:divBdr>
        <w:top w:val="none" w:sz="0" w:space="0" w:color="auto"/>
        <w:left w:val="none" w:sz="0" w:space="0" w:color="auto"/>
        <w:bottom w:val="none" w:sz="0" w:space="0" w:color="auto"/>
        <w:right w:val="none" w:sz="0" w:space="0" w:color="auto"/>
      </w:divBdr>
    </w:div>
    <w:div w:id="14893696">
      <w:bodyDiv w:val="1"/>
      <w:marLeft w:val="0"/>
      <w:marRight w:val="0"/>
      <w:marTop w:val="0"/>
      <w:marBottom w:val="0"/>
      <w:divBdr>
        <w:top w:val="none" w:sz="0" w:space="0" w:color="auto"/>
        <w:left w:val="none" w:sz="0" w:space="0" w:color="auto"/>
        <w:bottom w:val="none" w:sz="0" w:space="0" w:color="auto"/>
        <w:right w:val="none" w:sz="0" w:space="0" w:color="auto"/>
      </w:divBdr>
    </w:div>
    <w:div w:id="14967850">
      <w:bodyDiv w:val="1"/>
      <w:marLeft w:val="0"/>
      <w:marRight w:val="0"/>
      <w:marTop w:val="0"/>
      <w:marBottom w:val="0"/>
      <w:divBdr>
        <w:top w:val="none" w:sz="0" w:space="0" w:color="auto"/>
        <w:left w:val="none" w:sz="0" w:space="0" w:color="auto"/>
        <w:bottom w:val="none" w:sz="0" w:space="0" w:color="auto"/>
        <w:right w:val="none" w:sz="0" w:space="0" w:color="auto"/>
      </w:divBdr>
    </w:div>
    <w:div w:id="14968296">
      <w:bodyDiv w:val="1"/>
      <w:marLeft w:val="0"/>
      <w:marRight w:val="0"/>
      <w:marTop w:val="0"/>
      <w:marBottom w:val="0"/>
      <w:divBdr>
        <w:top w:val="none" w:sz="0" w:space="0" w:color="auto"/>
        <w:left w:val="none" w:sz="0" w:space="0" w:color="auto"/>
        <w:bottom w:val="none" w:sz="0" w:space="0" w:color="auto"/>
        <w:right w:val="none" w:sz="0" w:space="0" w:color="auto"/>
      </w:divBdr>
    </w:div>
    <w:div w:id="15541246">
      <w:bodyDiv w:val="1"/>
      <w:marLeft w:val="0"/>
      <w:marRight w:val="0"/>
      <w:marTop w:val="0"/>
      <w:marBottom w:val="0"/>
      <w:divBdr>
        <w:top w:val="none" w:sz="0" w:space="0" w:color="auto"/>
        <w:left w:val="none" w:sz="0" w:space="0" w:color="auto"/>
        <w:bottom w:val="none" w:sz="0" w:space="0" w:color="auto"/>
        <w:right w:val="none" w:sz="0" w:space="0" w:color="auto"/>
      </w:divBdr>
    </w:div>
    <w:div w:id="15617706">
      <w:bodyDiv w:val="1"/>
      <w:marLeft w:val="0"/>
      <w:marRight w:val="0"/>
      <w:marTop w:val="0"/>
      <w:marBottom w:val="0"/>
      <w:divBdr>
        <w:top w:val="none" w:sz="0" w:space="0" w:color="auto"/>
        <w:left w:val="none" w:sz="0" w:space="0" w:color="auto"/>
        <w:bottom w:val="none" w:sz="0" w:space="0" w:color="auto"/>
        <w:right w:val="none" w:sz="0" w:space="0" w:color="auto"/>
      </w:divBdr>
    </w:div>
    <w:div w:id="15621618">
      <w:bodyDiv w:val="1"/>
      <w:marLeft w:val="0"/>
      <w:marRight w:val="0"/>
      <w:marTop w:val="0"/>
      <w:marBottom w:val="0"/>
      <w:divBdr>
        <w:top w:val="none" w:sz="0" w:space="0" w:color="auto"/>
        <w:left w:val="none" w:sz="0" w:space="0" w:color="auto"/>
        <w:bottom w:val="none" w:sz="0" w:space="0" w:color="auto"/>
        <w:right w:val="none" w:sz="0" w:space="0" w:color="auto"/>
      </w:divBdr>
    </w:div>
    <w:div w:id="15809154">
      <w:bodyDiv w:val="1"/>
      <w:marLeft w:val="0"/>
      <w:marRight w:val="0"/>
      <w:marTop w:val="0"/>
      <w:marBottom w:val="0"/>
      <w:divBdr>
        <w:top w:val="none" w:sz="0" w:space="0" w:color="auto"/>
        <w:left w:val="none" w:sz="0" w:space="0" w:color="auto"/>
        <w:bottom w:val="none" w:sz="0" w:space="0" w:color="auto"/>
        <w:right w:val="none" w:sz="0" w:space="0" w:color="auto"/>
      </w:divBdr>
    </w:div>
    <w:div w:id="15811452">
      <w:bodyDiv w:val="1"/>
      <w:marLeft w:val="0"/>
      <w:marRight w:val="0"/>
      <w:marTop w:val="0"/>
      <w:marBottom w:val="0"/>
      <w:divBdr>
        <w:top w:val="none" w:sz="0" w:space="0" w:color="auto"/>
        <w:left w:val="none" w:sz="0" w:space="0" w:color="auto"/>
        <w:bottom w:val="none" w:sz="0" w:space="0" w:color="auto"/>
        <w:right w:val="none" w:sz="0" w:space="0" w:color="auto"/>
      </w:divBdr>
    </w:div>
    <w:div w:id="16007896">
      <w:bodyDiv w:val="1"/>
      <w:marLeft w:val="0"/>
      <w:marRight w:val="0"/>
      <w:marTop w:val="0"/>
      <w:marBottom w:val="0"/>
      <w:divBdr>
        <w:top w:val="none" w:sz="0" w:space="0" w:color="auto"/>
        <w:left w:val="none" w:sz="0" w:space="0" w:color="auto"/>
        <w:bottom w:val="none" w:sz="0" w:space="0" w:color="auto"/>
        <w:right w:val="none" w:sz="0" w:space="0" w:color="auto"/>
      </w:divBdr>
    </w:div>
    <w:div w:id="16276290">
      <w:bodyDiv w:val="1"/>
      <w:marLeft w:val="0"/>
      <w:marRight w:val="0"/>
      <w:marTop w:val="0"/>
      <w:marBottom w:val="0"/>
      <w:divBdr>
        <w:top w:val="none" w:sz="0" w:space="0" w:color="auto"/>
        <w:left w:val="none" w:sz="0" w:space="0" w:color="auto"/>
        <w:bottom w:val="none" w:sz="0" w:space="0" w:color="auto"/>
        <w:right w:val="none" w:sz="0" w:space="0" w:color="auto"/>
      </w:divBdr>
    </w:div>
    <w:div w:id="16586326">
      <w:bodyDiv w:val="1"/>
      <w:marLeft w:val="0"/>
      <w:marRight w:val="0"/>
      <w:marTop w:val="0"/>
      <w:marBottom w:val="0"/>
      <w:divBdr>
        <w:top w:val="none" w:sz="0" w:space="0" w:color="auto"/>
        <w:left w:val="none" w:sz="0" w:space="0" w:color="auto"/>
        <w:bottom w:val="none" w:sz="0" w:space="0" w:color="auto"/>
        <w:right w:val="none" w:sz="0" w:space="0" w:color="auto"/>
      </w:divBdr>
    </w:div>
    <w:div w:id="16590085">
      <w:bodyDiv w:val="1"/>
      <w:marLeft w:val="0"/>
      <w:marRight w:val="0"/>
      <w:marTop w:val="0"/>
      <w:marBottom w:val="0"/>
      <w:divBdr>
        <w:top w:val="none" w:sz="0" w:space="0" w:color="auto"/>
        <w:left w:val="none" w:sz="0" w:space="0" w:color="auto"/>
        <w:bottom w:val="none" w:sz="0" w:space="0" w:color="auto"/>
        <w:right w:val="none" w:sz="0" w:space="0" w:color="auto"/>
      </w:divBdr>
    </w:div>
    <w:div w:id="16850732">
      <w:bodyDiv w:val="1"/>
      <w:marLeft w:val="0"/>
      <w:marRight w:val="0"/>
      <w:marTop w:val="0"/>
      <w:marBottom w:val="0"/>
      <w:divBdr>
        <w:top w:val="none" w:sz="0" w:space="0" w:color="auto"/>
        <w:left w:val="none" w:sz="0" w:space="0" w:color="auto"/>
        <w:bottom w:val="none" w:sz="0" w:space="0" w:color="auto"/>
        <w:right w:val="none" w:sz="0" w:space="0" w:color="auto"/>
      </w:divBdr>
    </w:div>
    <w:div w:id="16930257">
      <w:bodyDiv w:val="1"/>
      <w:marLeft w:val="0"/>
      <w:marRight w:val="0"/>
      <w:marTop w:val="0"/>
      <w:marBottom w:val="0"/>
      <w:divBdr>
        <w:top w:val="none" w:sz="0" w:space="0" w:color="auto"/>
        <w:left w:val="none" w:sz="0" w:space="0" w:color="auto"/>
        <w:bottom w:val="none" w:sz="0" w:space="0" w:color="auto"/>
        <w:right w:val="none" w:sz="0" w:space="0" w:color="auto"/>
      </w:divBdr>
    </w:div>
    <w:div w:id="17052177">
      <w:bodyDiv w:val="1"/>
      <w:marLeft w:val="0"/>
      <w:marRight w:val="0"/>
      <w:marTop w:val="0"/>
      <w:marBottom w:val="0"/>
      <w:divBdr>
        <w:top w:val="none" w:sz="0" w:space="0" w:color="auto"/>
        <w:left w:val="none" w:sz="0" w:space="0" w:color="auto"/>
        <w:bottom w:val="none" w:sz="0" w:space="0" w:color="auto"/>
        <w:right w:val="none" w:sz="0" w:space="0" w:color="auto"/>
      </w:divBdr>
    </w:div>
    <w:div w:id="17315012">
      <w:bodyDiv w:val="1"/>
      <w:marLeft w:val="0"/>
      <w:marRight w:val="0"/>
      <w:marTop w:val="0"/>
      <w:marBottom w:val="0"/>
      <w:divBdr>
        <w:top w:val="none" w:sz="0" w:space="0" w:color="auto"/>
        <w:left w:val="none" w:sz="0" w:space="0" w:color="auto"/>
        <w:bottom w:val="none" w:sz="0" w:space="0" w:color="auto"/>
        <w:right w:val="none" w:sz="0" w:space="0" w:color="auto"/>
      </w:divBdr>
    </w:div>
    <w:div w:id="17700362">
      <w:bodyDiv w:val="1"/>
      <w:marLeft w:val="0"/>
      <w:marRight w:val="0"/>
      <w:marTop w:val="0"/>
      <w:marBottom w:val="0"/>
      <w:divBdr>
        <w:top w:val="none" w:sz="0" w:space="0" w:color="auto"/>
        <w:left w:val="none" w:sz="0" w:space="0" w:color="auto"/>
        <w:bottom w:val="none" w:sz="0" w:space="0" w:color="auto"/>
        <w:right w:val="none" w:sz="0" w:space="0" w:color="auto"/>
      </w:divBdr>
    </w:div>
    <w:div w:id="17971274">
      <w:bodyDiv w:val="1"/>
      <w:marLeft w:val="0"/>
      <w:marRight w:val="0"/>
      <w:marTop w:val="0"/>
      <w:marBottom w:val="0"/>
      <w:divBdr>
        <w:top w:val="none" w:sz="0" w:space="0" w:color="auto"/>
        <w:left w:val="none" w:sz="0" w:space="0" w:color="auto"/>
        <w:bottom w:val="none" w:sz="0" w:space="0" w:color="auto"/>
        <w:right w:val="none" w:sz="0" w:space="0" w:color="auto"/>
      </w:divBdr>
    </w:div>
    <w:div w:id="18048430">
      <w:bodyDiv w:val="1"/>
      <w:marLeft w:val="0"/>
      <w:marRight w:val="0"/>
      <w:marTop w:val="0"/>
      <w:marBottom w:val="0"/>
      <w:divBdr>
        <w:top w:val="none" w:sz="0" w:space="0" w:color="auto"/>
        <w:left w:val="none" w:sz="0" w:space="0" w:color="auto"/>
        <w:bottom w:val="none" w:sz="0" w:space="0" w:color="auto"/>
        <w:right w:val="none" w:sz="0" w:space="0" w:color="auto"/>
      </w:divBdr>
    </w:div>
    <w:div w:id="18170053">
      <w:bodyDiv w:val="1"/>
      <w:marLeft w:val="0"/>
      <w:marRight w:val="0"/>
      <w:marTop w:val="0"/>
      <w:marBottom w:val="0"/>
      <w:divBdr>
        <w:top w:val="none" w:sz="0" w:space="0" w:color="auto"/>
        <w:left w:val="none" w:sz="0" w:space="0" w:color="auto"/>
        <w:bottom w:val="none" w:sz="0" w:space="0" w:color="auto"/>
        <w:right w:val="none" w:sz="0" w:space="0" w:color="auto"/>
      </w:divBdr>
    </w:div>
    <w:div w:id="18239233">
      <w:bodyDiv w:val="1"/>
      <w:marLeft w:val="0"/>
      <w:marRight w:val="0"/>
      <w:marTop w:val="0"/>
      <w:marBottom w:val="0"/>
      <w:divBdr>
        <w:top w:val="none" w:sz="0" w:space="0" w:color="auto"/>
        <w:left w:val="none" w:sz="0" w:space="0" w:color="auto"/>
        <w:bottom w:val="none" w:sz="0" w:space="0" w:color="auto"/>
        <w:right w:val="none" w:sz="0" w:space="0" w:color="auto"/>
      </w:divBdr>
    </w:div>
    <w:div w:id="18284678">
      <w:bodyDiv w:val="1"/>
      <w:marLeft w:val="0"/>
      <w:marRight w:val="0"/>
      <w:marTop w:val="0"/>
      <w:marBottom w:val="0"/>
      <w:divBdr>
        <w:top w:val="none" w:sz="0" w:space="0" w:color="auto"/>
        <w:left w:val="none" w:sz="0" w:space="0" w:color="auto"/>
        <w:bottom w:val="none" w:sz="0" w:space="0" w:color="auto"/>
        <w:right w:val="none" w:sz="0" w:space="0" w:color="auto"/>
      </w:divBdr>
    </w:div>
    <w:div w:id="18358859">
      <w:bodyDiv w:val="1"/>
      <w:marLeft w:val="0"/>
      <w:marRight w:val="0"/>
      <w:marTop w:val="0"/>
      <w:marBottom w:val="0"/>
      <w:divBdr>
        <w:top w:val="none" w:sz="0" w:space="0" w:color="auto"/>
        <w:left w:val="none" w:sz="0" w:space="0" w:color="auto"/>
        <w:bottom w:val="none" w:sz="0" w:space="0" w:color="auto"/>
        <w:right w:val="none" w:sz="0" w:space="0" w:color="auto"/>
      </w:divBdr>
    </w:div>
    <w:div w:id="18435720">
      <w:bodyDiv w:val="1"/>
      <w:marLeft w:val="0"/>
      <w:marRight w:val="0"/>
      <w:marTop w:val="0"/>
      <w:marBottom w:val="0"/>
      <w:divBdr>
        <w:top w:val="none" w:sz="0" w:space="0" w:color="auto"/>
        <w:left w:val="none" w:sz="0" w:space="0" w:color="auto"/>
        <w:bottom w:val="none" w:sz="0" w:space="0" w:color="auto"/>
        <w:right w:val="none" w:sz="0" w:space="0" w:color="auto"/>
      </w:divBdr>
    </w:div>
    <w:div w:id="18816902">
      <w:bodyDiv w:val="1"/>
      <w:marLeft w:val="0"/>
      <w:marRight w:val="0"/>
      <w:marTop w:val="0"/>
      <w:marBottom w:val="0"/>
      <w:divBdr>
        <w:top w:val="none" w:sz="0" w:space="0" w:color="auto"/>
        <w:left w:val="none" w:sz="0" w:space="0" w:color="auto"/>
        <w:bottom w:val="none" w:sz="0" w:space="0" w:color="auto"/>
        <w:right w:val="none" w:sz="0" w:space="0" w:color="auto"/>
      </w:divBdr>
    </w:div>
    <w:div w:id="18817650">
      <w:bodyDiv w:val="1"/>
      <w:marLeft w:val="0"/>
      <w:marRight w:val="0"/>
      <w:marTop w:val="0"/>
      <w:marBottom w:val="0"/>
      <w:divBdr>
        <w:top w:val="none" w:sz="0" w:space="0" w:color="auto"/>
        <w:left w:val="none" w:sz="0" w:space="0" w:color="auto"/>
        <w:bottom w:val="none" w:sz="0" w:space="0" w:color="auto"/>
        <w:right w:val="none" w:sz="0" w:space="0" w:color="auto"/>
      </w:divBdr>
    </w:div>
    <w:div w:id="18894517">
      <w:bodyDiv w:val="1"/>
      <w:marLeft w:val="0"/>
      <w:marRight w:val="0"/>
      <w:marTop w:val="0"/>
      <w:marBottom w:val="0"/>
      <w:divBdr>
        <w:top w:val="none" w:sz="0" w:space="0" w:color="auto"/>
        <w:left w:val="none" w:sz="0" w:space="0" w:color="auto"/>
        <w:bottom w:val="none" w:sz="0" w:space="0" w:color="auto"/>
        <w:right w:val="none" w:sz="0" w:space="0" w:color="auto"/>
      </w:divBdr>
    </w:div>
    <w:div w:id="18897141">
      <w:bodyDiv w:val="1"/>
      <w:marLeft w:val="0"/>
      <w:marRight w:val="0"/>
      <w:marTop w:val="0"/>
      <w:marBottom w:val="0"/>
      <w:divBdr>
        <w:top w:val="none" w:sz="0" w:space="0" w:color="auto"/>
        <w:left w:val="none" w:sz="0" w:space="0" w:color="auto"/>
        <w:bottom w:val="none" w:sz="0" w:space="0" w:color="auto"/>
        <w:right w:val="none" w:sz="0" w:space="0" w:color="auto"/>
      </w:divBdr>
    </w:div>
    <w:div w:id="18898116">
      <w:bodyDiv w:val="1"/>
      <w:marLeft w:val="0"/>
      <w:marRight w:val="0"/>
      <w:marTop w:val="0"/>
      <w:marBottom w:val="0"/>
      <w:divBdr>
        <w:top w:val="none" w:sz="0" w:space="0" w:color="auto"/>
        <w:left w:val="none" w:sz="0" w:space="0" w:color="auto"/>
        <w:bottom w:val="none" w:sz="0" w:space="0" w:color="auto"/>
        <w:right w:val="none" w:sz="0" w:space="0" w:color="auto"/>
      </w:divBdr>
    </w:div>
    <w:div w:id="19745284">
      <w:bodyDiv w:val="1"/>
      <w:marLeft w:val="0"/>
      <w:marRight w:val="0"/>
      <w:marTop w:val="0"/>
      <w:marBottom w:val="0"/>
      <w:divBdr>
        <w:top w:val="none" w:sz="0" w:space="0" w:color="auto"/>
        <w:left w:val="none" w:sz="0" w:space="0" w:color="auto"/>
        <w:bottom w:val="none" w:sz="0" w:space="0" w:color="auto"/>
        <w:right w:val="none" w:sz="0" w:space="0" w:color="auto"/>
      </w:divBdr>
    </w:div>
    <w:div w:id="19858360">
      <w:bodyDiv w:val="1"/>
      <w:marLeft w:val="0"/>
      <w:marRight w:val="0"/>
      <w:marTop w:val="0"/>
      <w:marBottom w:val="0"/>
      <w:divBdr>
        <w:top w:val="none" w:sz="0" w:space="0" w:color="auto"/>
        <w:left w:val="none" w:sz="0" w:space="0" w:color="auto"/>
        <w:bottom w:val="none" w:sz="0" w:space="0" w:color="auto"/>
        <w:right w:val="none" w:sz="0" w:space="0" w:color="auto"/>
      </w:divBdr>
    </w:div>
    <w:div w:id="20404406">
      <w:bodyDiv w:val="1"/>
      <w:marLeft w:val="0"/>
      <w:marRight w:val="0"/>
      <w:marTop w:val="0"/>
      <w:marBottom w:val="0"/>
      <w:divBdr>
        <w:top w:val="none" w:sz="0" w:space="0" w:color="auto"/>
        <w:left w:val="none" w:sz="0" w:space="0" w:color="auto"/>
        <w:bottom w:val="none" w:sz="0" w:space="0" w:color="auto"/>
        <w:right w:val="none" w:sz="0" w:space="0" w:color="auto"/>
      </w:divBdr>
    </w:div>
    <w:div w:id="20520966">
      <w:bodyDiv w:val="1"/>
      <w:marLeft w:val="0"/>
      <w:marRight w:val="0"/>
      <w:marTop w:val="0"/>
      <w:marBottom w:val="0"/>
      <w:divBdr>
        <w:top w:val="none" w:sz="0" w:space="0" w:color="auto"/>
        <w:left w:val="none" w:sz="0" w:space="0" w:color="auto"/>
        <w:bottom w:val="none" w:sz="0" w:space="0" w:color="auto"/>
        <w:right w:val="none" w:sz="0" w:space="0" w:color="auto"/>
      </w:divBdr>
    </w:div>
    <w:div w:id="20783135">
      <w:bodyDiv w:val="1"/>
      <w:marLeft w:val="0"/>
      <w:marRight w:val="0"/>
      <w:marTop w:val="0"/>
      <w:marBottom w:val="0"/>
      <w:divBdr>
        <w:top w:val="none" w:sz="0" w:space="0" w:color="auto"/>
        <w:left w:val="none" w:sz="0" w:space="0" w:color="auto"/>
        <w:bottom w:val="none" w:sz="0" w:space="0" w:color="auto"/>
        <w:right w:val="none" w:sz="0" w:space="0" w:color="auto"/>
      </w:divBdr>
    </w:div>
    <w:div w:id="20907489">
      <w:bodyDiv w:val="1"/>
      <w:marLeft w:val="0"/>
      <w:marRight w:val="0"/>
      <w:marTop w:val="0"/>
      <w:marBottom w:val="0"/>
      <w:divBdr>
        <w:top w:val="none" w:sz="0" w:space="0" w:color="auto"/>
        <w:left w:val="none" w:sz="0" w:space="0" w:color="auto"/>
        <w:bottom w:val="none" w:sz="0" w:space="0" w:color="auto"/>
        <w:right w:val="none" w:sz="0" w:space="0" w:color="auto"/>
      </w:divBdr>
    </w:div>
    <w:div w:id="21134426">
      <w:bodyDiv w:val="1"/>
      <w:marLeft w:val="0"/>
      <w:marRight w:val="0"/>
      <w:marTop w:val="0"/>
      <w:marBottom w:val="0"/>
      <w:divBdr>
        <w:top w:val="none" w:sz="0" w:space="0" w:color="auto"/>
        <w:left w:val="none" w:sz="0" w:space="0" w:color="auto"/>
        <w:bottom w:val="none" w:sz="0" w:space="0" w:color="auto"/>
        <w:right w:val="none" w:sz="0" w:space="0" w:color="auto"/>
      </w:divBdr>
    </w:div>
    <w:div w:id="21246313">
      <w:bodyDiv w:val="1"/>
      <w:marLeft w:val="0"/>
      <w:marRight w:val="0"/>
      <w:marTop w:val="0"/>
      <w:marBottom w:val="0"/>
      <w:divBdr>
        <w:top w:val="none" w:sz="0" w:space="0" w:color="auto"/>
        <w:left w:val="none" w:sz="0" w:space="0" w:color="auto"/>
        <w:bottom w:val="none" w:sz="0" w:space="0" w:color="auto"/>
        <w:right w:val="none" w:sz="0" w:space="0" w:color="auto"/>
      </w:divBdr>
    </w:div>
    <w:div w:id="21519692">
      <w:bodyDiv w:val="1"/>
      <w:marLeft w:val="0"/>
      <w:marRight w:val="0"/>
      <w:marTop w:val="0"/>
      <w:marBottom w:val="0"/>
      <w:divBdr>
        <w:top w:val="none" w:sz="0" w:space="0" w:color="auto"/>
        <w:left w:val="none" w:sz="0" w:space="0" w:color="auto"/>
        <w:bottom w:val="none" w:sz="0" w:space="0" w:color="auto"/>
        <w:right w:val="none" w:sz="0" w:space="0" w:color="auto"/>
      </w:divBdr>
    </w:div>
    <w:div w:id="21637702">
      <w:bodyDiv w:val="1"/>
      <w:marLeft w:val="0"/>
      <w:marRight w:val="0"/>
      <w:marTop w:val="0"/>
      <w:marBottom w:val="0"/>
      <w:divBdr>
        <w:top w:val="none" w:sz="0" w:space="0" w:color="auto"/>
        <w:left w:val="none" w:sz="0" w:space="0" w:color="auto"/>
        <w:bottom w:val="none" w:sz="0" w:space="0" w:color="auto"/>
        <w:right w:val="none" w:sz="0" w:space="0" w:color="auto"/>
      </w:divBdr>
    </w:div>
    <w:div w:id="21706571">
      <w:bodyDiv w:val="1"/>
      <w:marLeft w:val="0"/>
      <w:marRight w:val="0"/>
      <w:marTop w:val="0"/>
      <w:marBottom w:val="0"/>
      <w:divBdr>
        <w:top w:val="none" w:sz="0" w:space="0" w:color="auto"/>
        <w:left w:val="none" w:sz="0" w:space="0" w:color="auto"/>
        <w:bottom w:val="none" w:sz="0" w:space="0" w:color="auto"/>
        <w:right w:val="none" w:sz="0" w:space="0" w:color="auto"/>
      </w:divBdr>
    </w:div>
    <w:div w:id="22244512">
      <w:bodyDiv w:val="1"/>
      <w:marLeft w:val="0"/>
      <w:marRight w:val="0"/>
      <w:marTop w:val="0"/>
      <w:marBottom w:val="0"/>
      <w:divBdr>
        <w:top w:val="none" w:sz="0" w:space="0" w:color="auto"/>
        <w:left w:val="none" w:sz="0" w:space="0" w:color="auto"/>
        <w:bottom w:val="none" w:sz="0" w:space="0" w:color="auto"/>
        <w:right w:val="none" w:sz="0" w:space="0" w:color="auto"/>
      </w:divBdr>
    </w:div>
    <w:div w:id="22248357">
      <w:bodyDiv w:val="1"/>
      <w:marLeft w:val="0"/>
      <w:marRight w:val="0"/>
      <w:marTop w:val="0"/>
      <w:marBottom w:val="0"/>
      <w:divBdr>
        <w:top w:val="none" w:sz="0" w:space="0" w:color="auto"/>
        <w:left w:val="none" w:sz="0" w:space="0" w:color="auto"/>
        <w:bottom w:val="none" w:sz="0" w:space="0" w:color="auto"/>
        <w:right w:val="none" w:sz="0" w:space="0" w:color="auto"/>
      </w:divBdr>
    </w:div>
    <w:div w:id="22440823">
      <w:bodyDiv w:val="1"/>
      <w:marLeft w:val="0"/>
      <w:marRight w:val="0"/>
      <w:marTop w:val="0"/>
      <w:marBottom w:val="0"/>
      <w:divBdr>
        <w:top w:val="none" w:sz="0" w:space="0" w:color="auto"/>
        <w:left w:val="none" w:sz="0" w:space="0" w:color="auto"/>
        <w:bottom w:val="none" w:sz="0" w:space="0" w:color="auto"/>
        <w:right w:val="none" w:sz="0" w:space="0" w:color="auto"/>
      </w:divBdr>
    </w:div>
    <w:div w:id="22486246">
      <w:bodyDiv w:val="1"/>
      <w:marLeft w:val="0"/>
      <w:marRight w:val="0"/>
      <w:marTop w:val="0"/>
      <w:marBottom w:val="0"/>
      <w:divBdr>
        <w:top w:val="none" w:sz="0" w:space="0" w:color="auto"/>
        <w:left w:val="none" w:sz="0" w:space="0" w:color="auto"/>
        <w:bottom w:val="none" w:sz="0" w:space="0" w:color="auto"/>
        <w:right w:val="none" w:sz="0" w:space="0" w:color="auto"/>
      </w:divBdr>
    </w:div>
    <w:div w:id="22632270">
      <w:bodyDiv w:val="1"/>
      <w:marLeft w:val="0"/>
      <w:marRight w:val="0"/>
      <w:marTop w:val="0"/>
      <w:marBottom w:val="0"/>
      <w:divBdr>
        <w:top w:val="none" w:sz="0" w:space="0" w:color="auto"/>
        <w:left w:val="none" w:sz="0" w:space="0" w:color="auto"/>
        <w:bottom w:val="none" w:sz="0" w:space="0" w:color="auto"/>
        <w:right w:val="none" w:sz="0" w:space="0" w:color="auto"/>
      </w:divBdr>
    </w:div>
    <w:div w:id="23099114">
      <w:bodyDiv w:val="1"/>
      <w:marLeft w:val="0"/>
      <w:marRight w:val="0"/>
      <w:marTop w:val="0"/>
      <w:marBottom w:val="0"/>
      <w:divBdr>
        <w:top w:val="none" w:sz="0" w:space="0" w:color="auto"/>
        <w:left w:val="none" w:sz="0" w:space="0" w:color="auto"/>
        <w:bottom w:val="none" w:sz="0" w:space="0" w:color="auto"/>
        <w:right w:val="none" w:sz="0" w:space="0" w:color="auto"/>
      </w:divBdr>
    </w:div>
    <w:div w:id="23290167">
      <w:bodyDiv w:val="1"/>
      <w:marLeft w:val="0"/>
      <w:marRight w:val="0"/>
      <w:marTop w:val="0"/>
      <w:marBottom w:val="0"/>
      <w:divBdr>
        <w:top w:val="none" w:sz="0" w:space="0" w:color="auto"/>
        <w:left w:val="none" w:sz="0" w:space="0" w:color="auto"/>
        <w:bottom w:val="none" w:sz="0" w:space="0" w:color="auto"/>
        <w:right w:val="none" w:sz="0" w:space="0" w:color="auto"/>
      </w:divBdr>
    </w:div>
    <w:div w:id="23479704">
      <w:bodyDiv w:val="1"/>
      <w:marLeft w:val="0"/>
      <w:marRight w:val="0"/>
      <w:marTop w:val="0"/>
      <w:marBottom w:val="0"/>
      <w:divBdr>
        <w:top w:val="none" w:sz="0" w:space="0" w:color="auto"/>
        <w:left w:val="none" w:sz="0" w:space="0" w:color="auto"/>
        <w:bottom w:val="none" w:sz="0" w:space="0" w:color="auto"/>
        <w:right w:val="none" w:sz="0" w:space="0" w:color="auto"/>
      </w:divBdr>
    </w:div>
    <w:div w:id="23792715">
      <w:bodyDiv w:val="1"/>
      <w:marLeft w:val="0"/>
      <w:marRight w:val="0"/>
      <w:marTop w:val="0"/>
      <w:marBottom w:val="0"/>
      <w:divBdr>
        <w:top w:val="none" w:sz="0" w:space="0" w:color="auto"/>
        <w:left w:val="none" w:sz="0" w:space="0" w:color="auto"/>
        <w:bottom w:val="none" w:sz="0" w:space="0" w:color="auto"/>
        <w:right w:val="none" w:sz="0" w:space="0" w:color="auto"/>
      </w:divBdr>
    </w:div>
    <w:div w:id="23988989">
      <w:bodyDiv w:val="1"/>
      <w:marLeft w:val="0"/>
      <w:marRight w:val="0"/>
      <w:marTop w:val="0"/>
      <w:marBottom w:val="0"/>
      <w:divBdr>
        <w:top w:val="none" w:sz="0" w:space="0" w:color="auto"/>
        <w:left w:val="none" w:sz="0" w:space="0" w:color="auto"/>
        <w:bottom w:val="none" w:sz="0" w:space="0" w:color="auto"/>
        <w:right w:val="none" w:sz="0" w:space="0" w:color="auto"/>
      </w:divBdr>
    </w:div>
    <w:div w:id="24252334">
      <w:bodyDiv w:val="1"/>
      <w:marLeft w:val="0"/>
      <w:marRight w:val="0"/>
      <w:marTop w:val="0"/>
      <w:marBottom w:val="0"/>
      <w:divBdr>
        <w:top w:val="none" w:sz="0" w:space="0" w:color="auto"/>
        <w:left w:val="none" w:sz="0" w:space="0" w:color="auto"/>
        <w:bottom w:val="none" w:sz="0" w:space="0" w:color="auto"/>
        <w:right w:val="none" w:sz="0" w:space="0" w:color="auto"/>
      </w:divBdr>
    </w:div>
    <w:div w:id="24257209">
      <w:bodyDiv w:val="1"/>
      <w:marLeft w:val="0"/>
      <w:marRight w:val="0"/>
      <w:marTop w:val="0"/>
      <w:marBottom w:val="0"/>
      <w:divBdr>
        <w:top w:val="none" w:sz="0" w:space="0" w:color="auto"/>
        <w:left w:val="none" w:sz="0" w:space="0" w:color="auto"/>
        <w:bottom w:val="none" w:sz="0" w:space="0" w:color="auto"/>
        <w:right w:val="none" w:sz="0" w:space="0" w:color="auto"/>
      </w:divBdr>
    </w:div>
    <w:div w:id="24258191">
      <w:bodyDiv w:val="1"/>
      <w:marLeft w:val="0"/>
      <w:marRight w:val="0"/>
      <w:marTop w:val="0"/>
      <w:marBottom w:val="0"/>
      <w:divBdr>
        <w:top w:val="none" w:sz="0" w:space="0" w:color="auto"/>
        <w:left w:val="none" w:sz="0" w:space="0" w:color="auto"/>
        <w:bottom w:val="none" w:sz="0" w:space="0" w:color="auto"/>
        <w:right w:val="none" w:sz="0" w:space="0" w:color="auto"/>
      </w:divBdr>
    </w:div>
    <w:div w:id="24333499">
      <w:bodyDiv w:val="1"/>
      <w:marLeft w:val="0"/>
      <w:marRight w:val="0"/>
      <w:marTop w:val="0"/>
      <w:marBottom w:val="0"/>
      <w:divBdr>
        <w:top w:val="none" w:sz="0" w:space="0" w:color="auto"/>
        <w:left w:val="none" w:sz="0" w:space="0" w:color="auto"/>
        <w:bottom w:val="none" w:sz="0" w:space="0" w:color="auto"/>
        <w:right w:val="none" w:sz="0" w:space="0" w:color="auto"/>
      </w:divBdr>
    </w:div>
    <w:div w:id="24523016">
      <w:bodyDiv w:val="1"/>
      <w:marLeft w:val="0"/>
      <w:marRight w:val="0"/>
      <w:marTop w:val="0"/>
      <w:marBottom w:val="0"/>
      <w:divBdr>
        <w:top w:val="none" w:sz="0" w:space="0" w:color="auto"/>
        <w:left w:val="none" w:sz="0" w:space="0" w:color="auto"/>
        <w:bottom w:val="none" w:sz="0" w:space="0" w:color="auto"/>
        <w:right w:val="none" w:sz="0" w:space="0" w:color="auto"/>
      </w:divBdr>
    </w:div>
    <w:div w:id="24672852">
      <w:bodyDiv w:val="1"/>
      <w:marLeft w:val="0"/>
      <w:marRight w:val="0"/>
      <w:marTop w:val="0"/>
      <w:marBottom w:val="0"/>
      <w:divBdr>
        <w:top w:val="none" w:sz="0" w:space="0" w:color="auto"/>
        <w:left w:val="none" w:sz="0" w:space="0" w:color="auto"/>
        <w:bottom w:val="none" w:sz="0" w:space="0" w:color="auto"/>
        <w:right w:val="none" w:sz="0" w:space="0" w:color="auto"/>
      </w:divBdr>
    </w:div>
    <w:div w:id="24719803">
      <w:bodyDiv w:val="1"/>
      <w:marLeft w:val="0"/>
      <w:marRight w:val="0"/>
      <w:marTop w:val="0"/>
      <w:marBottom w:val="0"/>
      <w:divBdr>
        <w:top w:val="none" w:sz="0" w:space="0" w:color="auto"/>
        <w:left w:val="none" w:sz="0" w:space="0" w:color="auto"/>
        <w:bottom w:val="none" w:sz="0" w:space="0" w:color="auto"/>
        <w:right w:val="none" w:sz="0" w:space="0" w:color="auto"/>
      </w:divBdr>
    </w:div>
    <w:div w:id="24841337">
      <w:bodyDiv w:val="1"/>
      <w:marLeft w:val="0"/>
      <w:marRight w:val="0"/>
      <w:marTop w:val="0"/>
      <w:marBottom w:val="0"/>
      <w:divBdr>
        <w:top w:val="none" w:sz="0" w:space="0" w:color="auto"/>
        <w:left w:val="none" w:sz="0" w:space="0" w:color="auto"/>
        <w:bottom w:val="none" w:sz="0" w:space="0" w:color="auto"/>
        <w:right w:val="none" w:sz="0" w:space="0" w:color="auto"/>
      </w:divBdr>
    </w:div>
    <w:div w:id="24908923">
      <w:bodyDiv w:val="1"/>
      <w:marLeft w:val="0"/>
      <w:marRight w:val="0"/>
      <w:marTop w:val="0"/>
      <w:marBottom w:val="0"/>
      <w:divBdr>
        <w:top w:val="none" w:sz="0" w:space="0" w:color="auto"/>
        <w:left w:val="none" w:sz="0" w:space="0" w:color="auto"/>
        <w:bottom w:val="none" w:sz="0" w:space="0" w:color="auto"/>
        <w:right w:val="none" w:sz="0" w:space="0" w:color="auto"/>
      </w:divBdr>
    </w:div>
    <w:div w:id="24910056">
      <w:bodyDiv w:val="1"/>
      <w:marLeft w:val="0"/>
      <w:marRight w:val="0"/>
      <w:marTop w:val="0"/>
      <w:marBottom w:val="0"/>
      <w:divBdr>
        <w:top w:val="none" w:sz="0" w:space="0" w:color="auto"/>
        <w:left w:val="none" w:sz="0" w:space="0" w:color="auto"/>
        <w:bottom w:val="none" w:sz="0" w:space="0" w:color="auto"/>
        <w:right w:val="none" w:sz="0" w:space="0" w:color="auto"/>
      </w:divBdr>
    </w:div>
    <w:div w:id="25179191">
      <w:bodyDiv w:val="1"/>
      <w:marLeft w:val="0"/>
      <w:marRight w:val="0"/>
      <w:marTop w:val="0"/>
      <w:marBottom w:val="0"/>
      <w:divBdr>
        <w:top w:val="none" w:sz="0" w:space="0" w:color="auto"/>
        <w:left w:val="none" w:sz="0" w:space="0" w:color="auto"/>
        <w:bottom w:val="none" w:sz="0" w:space="0" w:color="auto"/>
        <w:right w:val="none" w:sz="0" w:space="0" w:color="auto"/>
      </w:divBdr>
    </w:div>
    <w:div w:id="25184664">
      <w:bodyDiv w:val="1"/>
      <w:marLeft w:val="0"/>
      <w:marRight w:val="0"/>
      <w:marTop w:val="0"/>
      <w:marBottom w:val="0"/>
      <w:divBdr>
        <w:top w:val="none" w:sz="0" w:space="0" w:color="auto"/>
        <w:left w:val="none" w:sz="0" w:space="0" w:color="auto"/>
        <w:bottom w:val="none" w:sz="0" w:space="0" w:color="auto"/>
        <w:right w:val="none" w:sz="0" w:space="0" w:color="auto"/>
      </w:divBdr>
    </w:div>
    <w:div w:id="25370226">
      <w:bodyDiv w:val="1"/>
      <w:marLeft w:val="0"/>
      <w:marRight w:val="0"/>
      <w:marTop w:val="0"/>
      <w:marBottom w:val="0"/>
      <w:divBdr>
        <w:top w:val="none" w:sz="0" w:space="0" w:color="auto"/>
        <w:left w:val="none" w:sz="0" w:space="0" w:color="auto"/>
        <w:bottom w:val="none" w:sz="0" w:space="0" w:color="auto"/>
        <w:right w:val="none" w:sz="0" w:space="0" w:color="auto"/>
      </w:divBdr>
    </w:div>
    <w:div w:id="25370919">
      <w:bodyDiv w:val="1"/>
      <w:marLeft w:val="0"/>
      <w:marRight w:val="0"/>
      <w:marTop w:val="0"/>
      <w:marBottom w:val="0"/>
      <w:divBdr>
        <w:top w:val="none" w:sz="0" w:space="0" w:color="auto"/>
        <w:left w:val="none" w:sz="0" w:space="0" w:color="auto"/>
        <w:bottom w:val="none" w:sz="0" w:space="0" w:color="auto"/>
        <w:right w:val="none" w:sz="0" w:space="0" w:color="auto"/>
      </w:divBdr>
    </w:div>
    <w:div w:id="25496458">
      <w:bodyDiv w:val="1"/>
      <w:marLeft w:val="0"/>
      <w:marRight w:val="0"/>
      <w:marTop w:val="0"/>
      <w:marBottom w:val="0"/>
      <w:divBdr>
        <w:top w:val="none" w:sz="0" w:space="0" w:color="auto"/>
        <w:left w:val="none" w:sz="0" w:space="0" w:color="auto"/>
        <w:bottom w:val="none" w:sz="0" w:space="0" w:color="auto"/>
        <w:right w:val="none" w:sz="0" w:space="0" w:color="auto"/>
      </w:divBdr>
    </w:div>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26492841">
      <w:bodyDiv w:val="1"/>
      <w:marLeft w:val="0"/>
      <w:marRight w:val="0"/>
      <w:marTop w:val="0"/>
      <w:marBottom w:val="0"/>
      <w:divBdr>
        <w:top w:val="none" w:sz="0" w:space="0" w:color="auto"/>
        <w:left w:val="none" w:sz="0" w:space="0" w:color="auto"/>
        <w:bottom w:val="none" w:sz="0" w:space="0" w:color="auto"/>
        <w:right w:val="none" w:sz="0" w:space="0" w:color="auto"/>
      </w:divBdr>
    </w:div>
    <w:div w:id="26835610">
      <w:bodyDiv w:val="1"/>
      <w:marLeft w:val="0"/>
      <w:marRight w:val="0"/>
      <w:marTop w:val="0"/>
      <w:marBottom w:val="0"/>
      <w:divBdr>
        <w:top w:val="none" w:sz="0" w:space="0" w:color="auto"/>
        <w:left w:val="none" w:sz="0" w:space="0" w:color="auto"/>
        <w:bottom w:val="none" w:sz="0" w:space="0" w:color="auto"/>
        <w:right w:val="none" w:sz="0" w:space="0" w:color="auto"/>
      </w:divBdr>
    </w:div>
    <w:div w:id="26949046">
      <w:bodyDiv w:val="1"/>
      <w:marLeft w:val="0"/>
      <w:marRight w:val="0"/>
      <w:marTop w:val="0"/>
      <w:marBottom w:val="0"/>
      <w:divBdr>
        <w:top w:val="none" w:sz="0" w:space="0" w:color="auto"/>
        <w:left w:val="none" w:sz="0" w:space="0" w:color="auto"/>
        <w:bottom w:val="none" w:sz="0" w:space="0" w:color="auto"/>
        <w:right w:val="none" w:sz="0" w:space="0" w:color="auto"/>
      </w:divBdr>
    </w:div>
    <w:div w:id="27068496">
      <w:bodyDiv w:val="1"/>
      <w:marLeft w:val="0"/>
      <w:marRight w:val="0"/>
      <w:marTop w:val="0"/>
      <w:marBottom w:val="0"/>
      <w:divBdr>
        <w:top w:val="none" w:sz="0" w:space="0" w:color="auto"/>
        <w:left w:val="none" w:sz="0" w:space="0" w:color="auto"/>
        <w:bottom w:val="none" w:sz="0" w:space="0" w:color="auto"/>
        <w:right w:val="none" w:sz="0" w:space="0" w:color="auto"/>
      </w:divBdr>
    </w:div>
    <w:div w:id="27145914">
      <w:bodyDiv w:val="1"/>
      <w:marLeft w:val="0"/>
      <w:marRight w:val="0"/>
      <w:marTop w:val="0"/>
      <w:marBottom w:val="0"/>
      <w:divBdr>
        <w:top w:val="none" w:sz="0" w:space="0" w:color="auto"/>
        <w:left w:val="none" w:sz="0" w:space="0" w:color="auto"/>
        <w:bottom w:val="none" w:sz="0" w:space="0" w:color="auto"/>
        <w:right w:val="none" w:sz="0" w:space="0" w:color="auto"/>
      </w:divBdr>
    </w:div>
    <w:div w:id="27220602">
      <w:bodyDiv w:val="1"/>
      <w:marLeft w:val="0"/>
      <w:marRight w:val="0"/>
      <w:marTop w:val="0"/>
      <w:marBottom w:val="0"/>
      <w:divBdr>
        <w:top w:val="none" w:sz="0" w:space="0" w:color="auto"/>
        <w:left w:val="none" w:sz="0" w:space="0" w:color="auto"/>
        <w:bottom w:val="none" w:sz="0" w:space="0" w:color="auto"/>
        <w:right w:val="none" w:sz="0" w:space="0" w:color="auto"/>
      </w:divBdr>
    </w:div>
    <w:div w:id="27223512">
      <w:bodyDiv w:val="1"/>
      <w:marLeft w:val="0"/>
      <w:marRight w:val="0"/>
      <w:marTop w:val="0"/>
      <w:marBottom w:val="0"/>
      <w:divBdr>
        <w:top w:val="none" w:sz="0" w:space="0" w:color="auto"/>
        <w:left w:val="none" w:sz="0" w:space="0" w:color="auto"/>
        <w:bottom w:val="none" w:sz="0" w:space="0" w:color="auto"/>
        <w:right w:val="none" w:sz="0" w:space="0" w:color="auto"/>
      </w:divBdr>
    </w:div>
    <w:div w:id="27224013">
      <w:bodyDiv w:val="1"/>
      <w:marLeft w:val="0"/>
      <w:marRight w:val="0"/>
      <w:marTop w:val="0"/>
      <w:marBottom w:val="0"/>
      <w:divBdr>
        <w:top w:val="none" w:sz="0" w:space="0" w:color="auto"/>
        <w:left w:val="none" w:sz="0" w:space="0" w:color="auto"/>
        <w:bottom w:val="none" w:sz="0" w:space="0" w:color="auto"/>
        <w:right w:val="none" w:sz="0" w:space="0" w:color="auto"/>
      </w:divBdr>
    </w:div>
    <w:div w:id="27294720">
      <w:bodyDiv w:val="1"/>
      <w:marLeft w:val="0"/>
      <w:marRight w:val="0"/>
      <w:marTop w:val="0"/>
      <w:marBottom w:val="0"/>
      <w:divBdr>
        <w:top w:val="none" w:sz="0" w:space="0" w:color="auto"/>
        <w:left w:val="none" w:sz="0" w:space="0" w:color="auto"/>
        <w:bottom w:val="none" w:sz="0" w:space="0" w:color="auto"/>
        <w:right w:val="none" w:sz="0" w:space="0" w:color="auto"/>
      </w:divBdr>
    </w:div>
    <w:div w:id="27341213">
      <w:bodyDiv w:val="1"/>
      <w:marLeft w:val="0"/>
      <w:marRight w:val="0"/>
      <w:marTop w:val="0"/>
      <w:marBottom w:val="0"/>
      <w:divBdr>
        <w:top w:val="none" w:sz="0" w:space="0" w:color="auto"/>
        <w:left w:val="none" w:sz="0" w:space="0" w:color="auto"/>
        <w:bottom w:val="none" w:sz="0" w:space="0" w:color="auto"/>
        <w:right w:val="none" w:sz="0" w:space="0" w:color="auto"/>
      </w:divBdr>
    </w:div>
    <w:div w:id="27462126">
      <w:bodyDiv w:val="1"/>
      <w:marLeft w:val="0"/>
      <w:marRight w:val="0"/>
      <w:marTop w:val="0"/>
      <w:marBottom w:val="0"/>
      <w:divBdr>
        <w:top w:val="none" w:sz="0" w:space="0" w:color="auto"/>
        <w:left w:val="none" w:sz="0" w:space="0" w:color="auto"/>
        <w:bottom w:val="none" w:sz="0" w:space="0" w:color="auto"/>
        <w:right w:val="none" w:sz="0" w:space="0" w:color="auto"/>
      </w:divBdr>
    </w:div>
    <w:div w:id="27534873">
      <w:bodyDiv w:val="1"/>
      <w:marLeft w:val="0"/>
      <w:marRight w:val="0"/>
      <w:marTop w:val="0"/>
      <w:marBottom w:val="0"/>
      <w:divBdr>
        <w:top w:val="none" w:sz="0" w:space="0" w:color="auto"/>
        <w:left w:val="none" w:sz="0" w:space="0" w:color="auto"/>
        <w:bottom w:val="none" w:sz="0" w:space="0" w:color="auto"/>
        <w:right w:val="none" w:sz="0" w:space="0" w:color="auto"/>
      </w:divBdr>
    </w:div>
    <w:div w:id="27682755">
      <w:bodyDiv w:val="1"/>
      <w:marLeft w:val="0"/>
      <w:marRight w:val="0"/>
      <w:marTop w:val="0"/>
      <w:marBottom w:val="0"/>
      <w:divBdr>
        <w:top w:val="none" w:sz="0" w:space="0" w:color="auto"/>
        <w:left w:val="none" w:sz="0" w:space="0" w:color="auto"/>
        <w:bottom w:val="none" w:sz="0" w:space="0" w:color="auto"/>
        <w:right w:val="none" w:sz="0" w:space="0" w:color="auto"/>
      </w:divBdr>
    </w:div>
    <w:div w:id="27997451">
      <w:bodyDiv w:val="1"/>
      <w:marLeft w:val="0"/>
      <w:marRight w:val="0"/>
      <w:marTop w:val="0"/>
      <w:marBottom w:val="0"/>
      <w:divBdr>
        <w:top w:val="none" w:sz="0" w:space="0" w:color="auto"/>
        <w:left w:val="none" w:sz="0" w:space="0" w:color="auto"/>
        <w:bottom w:val="none" w:sz="0" w:space="0" w:color="auto"/>
        <w:right w:val="none" w:sz="0" w:space="0" w:color="auto"/>
      </w:divBdr>
    </w:div>
    <w:div w:id="28070296">
      <w:bodyDiv w:val="1"/>
      <w:marLeft w:val="0"/>
      <w:marRight w:val="0"/>
      <w:marTop w:val="0"/>
      <w:marBottom w:val="0"/>
      <w:divBdr>
        <w:top w:val="none" w:sz="0" w:space="0" w:color="auto"/>
        <w:left w:val="none" w:sz="0" w:space="0" w:color="auto"/>
        <w:bottom w:val="none" w:sz="0" w:space="0" w:color="auto"/>
        <w:right w:val="none" w:sz="0" w:space="0" w:color="auto"/>
      </w:divBdr>
    </w:div>
    <w:div w:id="28921515">
      <w:bodyDiv w:val="1"/>
      <w:marLeft w:val="0"/>
      <w:marRight w:val="0"/>
      <w:marTop w:val="0"/>
      <w:marBottom w:val="0"/>
      <w:divBdr>
        <w:top w:val="none" w:sz="0" w:space="0" w:color="auto"/>
        <w:left w:val="none" w:sz="0" w:space="0" w:color="auto"/>
        <w:bottom w:val="none" w:sz="0" w:space="0" w:color="auto"/>
        <w:right w:val="none" w:sz="0" w:space="0" w:color="auto"/>
      </w:divBdr>
    </w:div>
    <w:div w:id="29234394">
      <w:bodyDiv w:val="1"/>
      <w:marLeft w:val="0"/>
      <w:marRight w:val="0"/>
      <w:marTop w:val="0"/>
      <w:marBottom w:val="0"/>
      <w:divBdr>
        <w:top w:val="none" w:sz="0" w:space="0" w:color="auto"/>
        <w:left w:val="none" w:sz="0" w:space="0" w:color="auto"/>
        <w:bottom w:val="none" w:sz="0" w:space="0" w:color="auto"/>
        <w:right w:val="none" w:sz="0" w:space="0" w:color="auto"/>
      </w:divBdr>
    </w:div>
    <w:div w:id="29259466">
      <w:bodyDiv w:val="1"/>
      <w:marLeft w:val="0"/>
      <w:marRight w:val="0"/>
      <w:marTop w:val="0"/>
      <w:marBottom w:val="0"/>
      <w:divBdr>
        <w:top w:val="none" w:sz="0" w:space="0" w:color="auto"/>
        <w:left w:val="none" w:sz="0" w:space="0" w:color="auto"/>
        <w:bottom w:val="none" w:sz="0" w:space="0" w:color="auto"/>
        <w:right w:val="none" w:sz="0" w:space="0" w:color="auto"/>
      </w:divBdr>
    </w:div>
    <w:div w:id="29305121">
      <w:bodyDiv w:val="1"/>
      <w:marLeft w:val="0"/>
      <w:marRight w:val="0"/>
      <w:marTop w:val="0"/>
      <w:marBottom w:val="0"/>
      <w:divBdr>
        <w:top w:val="none" w:sz="0" w:space="0" w:color="auto"/>
        <w:left w:val="none" w:sz="0" w:space="0" w:color="auto"/>
        <w:bottom w:val="none" w:sz="0" w:space="0" w:color="auto"/>
        <w:right w:val="none" w:sz="0" w:space="0" w:color="auto"/>
      </w:divBdr>
    </w:div>
    <w:div w:id="29577270">
      <w:bodyDiv w:val="1"/>
      <w:marLeft w:val="0"/>
      <w:marRight w:val="0"/>
      <w:marTop w:val="0"/>
      <w:marBottom w:val="0"/>
      <w:divBdr>
        <w:top w:val="none" w:sz="0" w:space="0" w:color="auto"/>
        <w:left w:val="none" w:sz="0" w:space="0" w:color="auto"/>
        <w:bottom w:val="none" w:sz="0" w:space="0" w:color="auto"/>
        <w:right w:val="none" w:sz="0" w:space="0" w:color="auto"/>
      </w:divBdr>
    </w:div>
    <w:div w:id="29648357">
      <w:bodyDiv w:val="1"/>
      <w:marLeft w:val="0"/>
      <w:marRight w:val="0"/>
      <w:marTop w:val="0"/>
      <w:marBottom w:val="0"/>
      <w:divBdr>
        <w:top w:val="none" w:sz="0" w:space="0" w:color="auto"/>
        <w:left w:val="none" w:sz="0" w:space="0" w:color="auto"/>
        <w:bottom w:val="none" w:sz="0" w:space="0" w:color="auto"/>
        <w:right w:val="none" w:sz="0" w:space="0" w:color="auto"/>
      </w:divBdr>
    </w:div>
    <w:div w:id="29961354">
      <w:bodyDiv w:val="1"/>
      <w:marLeft w:val="0"/>
      <w:marRight w:val="0"/>
      <w:marTop w:val="0"/>
      <w:marBottom w:val="0"/>
      <w:divBdr>
        <w:top w:val="none" w:sz="0" w:space="0" w:color="auto"/>
        <w:left w:val="none" w:sz="0" w:space="0" w:color="auto"/>
        <w:bottom w:val="none" w:sz="0" w:space="0" w:color="auto"/>
        <w:right w:val="none" w:sz="0" w:space="0" w:color="auto"/>
      </w:divBdr>
    </w:div>
    <w:div w:id="30037184">
      <w:bodyDiv w:val="1"/>
      <w:marLeft w:val="0"/>
      <w:marRight w:val="0"/>
      <w:marTop w:val="0"/>
      <w:marBottom w:val="0"/>
      <w:divBdr>
        <w:top w:val="none" w:sz="0" w:space="0" w:color="auto"/>
        <w:left w:val="none" w:sz="0" w:space="0" w:color="auto"/>
        <w:bottom w:val="none" w:sz="0" w:space="0" w:color="auto"/>
        <w:right w:val="none" w:sz="0" w:space="0" w:color="auto"/>
      </w:divBdr>
    </w:div>
    <w:div w:id="30110670">
      <w:bodyDiv w:val="1"/>
      <w:marLeft w:val="0"/>
      <w:marRight w:val="0"/>
      <w:marTop w:val="0"/>
      <w:marBottom w:val="0"/>
      <w:divBdr>
        <w:top w:val="none" w:sz="0" w:space="0" w:color="auto"/>
        <w:left w:val="none" w:sz="0" w:space="0" w:color="auto"/>
        <w:bottom w:val="none" w:sz="0" w:space="0" w:color="auto"/>
        <w:right w:val="none" w:sz="0" w:space="0" w:color="auto"/>
      </w:divBdr>
    </w:div>
    <w:div w:id="30111782">
      <w:bodyDiv w:val="1"/>
      <w:marLeft w:val="0"/>
      <w:marRight w:val="0"/>
      <w:marTop w:val="0"/>
      <w:marBottom w:val="0"/>
      <w:divBdr>
        <w:top w:val="none" w:sz="0" w:space="0" w:color="auto"/>
        <w:left w:val="none" w:sz="0" w:space="0" w:color="auto"/>
        <w:bottom w:val="none" w:sz="0" w:space="0" w:color="auto"/>
        <w:right w:val="none" w:sz="0" w:space="0" w:color="auto"/>
      </w:divBdr>
    </w:div>
    <w:div w:id="30542982">
      <w:bodyDiv w:val="1"/>
      <w:marLeft w:val="0"/>
      <w:marRight w:val="0"/>
      <w:marTop w:val="0"/>
      <w:marBottom w:val="0"/>
      <w:divBdr>
        <w:top w:val="none" w:sz="0" w:space="0" w:color="auto"/>
        <w:left w:val="none" w:sz="0" w:space="0" w:color="auto"/>
        <w:bottom w:val="none" w:sz="0" w:space="0" w:color="auto"/>
        <w:right w:val="none" w:sz="0" w:space="0" w:color="auto"/>
      </w:divBdr>
    </w:div>
    <w:div w:id="30686876">
      <w:bodyDiv w:val="1"/>
      <w:marLeft w:val="0"/>
      <w:marRight w:val="0"/>
      <w:marTop w:val="0"/>
      <w:marBottom w:val="0"/>
      <w:divBdr>
        <w:top w:val="none" w:sz="0" w:space="0" w:color="auto"/>
        <w:left w:val="none" w:sz="0" w:space="0" w:color="auto"/>
        <w:bottom w:val="none" w:sz="0" w:space="0" w:color="auto"/>
        <w:right w:val="none" w:sz="0" w:space="0" w:color="auto"/>
      </w:divBdr>
    </w:div>
    <w:div w:id="30767274">
      <w:bodyDiv w:val="1"/>
      <w:marLeft w:val="0"/>
      <w:marRight w:val="0"/>
      <w:marTop w:val="0"/>
      <w:marBottom w:val="0"/>
      <w:divBdr>
        <w:top w:val="none" w:sz="0" w:space="0" w:color="auto"/>
        <w:left w:val="none" w:sz="0" w:space="0" w:color="auto"/>
        <w:bottom w:val="none" w:sz="0" w:space="0" w:color="auto"/>
        <w:right w:val="none" w:sz="0" w:space="0" w:color="auto"/>
      </w:divBdr>
    </w:div>
    <w:div w:id="30999998">
      <w:bodyDiv w:val="1"/>
      <w:marLeft w:val="0"/>
      <w:marRight w:val="0"/>
      <w:marTop w:val="0"/>
      <w:marBottom w:val="0"/>
      <w:divBdr>
        <w:top w:val="none" w:sz="0" w:space="0" w:color="auto"/>
        <w:left w:val="none" w:sz="0" w:space="0" w:color="auto"/>
        <w:bottom w:val="none" w:sz="0" w:space="0" w:color="auto"/>
        <w:right w:val="none" w:sz="0" w:space="0" w:color="auto"/>
      </w:divBdr>
    </w:div>
    <w:div w:id="31157467">
      <w:bodyDiv w:val="1"/>
      <w:marLeft w:val="0"/>
      <w:marRight w:val="0"/>
      <w:marTop w:val="0"/>
      <w:marBottom w:val="0"/>
      <w:divBdr>
        <w:top w:val="none" w:sz="0" w:space="0" w:color="auto"/>
        <w:left w:val="none" w:sz="0" w:space="0" w:color="auto"/>
        <w:bottom w:val="none" w:sz="0" w:space="0" w:color="auto"/>
        <w:right w:val="none" w:sz="0" w:space="0" w:color="auto"/>
      </w:divBdr>
    </w:div>
    <w:div w:id="31461087">
      <w:bodyDiv w:val="1"/>
      <w:marLeft w:val="0"/>
      <w:marRight w:val="0"/>
      <w:marTop w:val="0"/>
      <w:marBottom w:val="0"/>
      <w:divBdr>
        <w:top w:val="none" w:sz="0" w:space="0" w:color="auto"/>
        <w:left w:val="none" w:sz="0" w:space="0" w:color="auto"/>
        <w:bottom w:val="none" w:sz="0" w:space="0" w:color="auto"/>
        <w:right w:val="none" w:sz="0" w:space="0" w:color="auto"/>
      </w:divBdr>
    </w:div>
    <w:div w:id="32116527">
      <w:bodyDiv w:val="1"/>
      <w:marLeft w:val="0"/>
      <w:marRight w:val="0"/>
      <w:marTop w:val="0"/>
      <w:marBottom w:val="0"/>
      <w:divBdr>
        <w:top w:val="none" w:sz="0" w:space="0" w:color="auto"/>
        <w:left w:val="none" w:sz="0" w:space="0" w:color="auto"/>
        <w:bottom w:val="none" w:sz="0" w:space="0" w:color="auto"/>
        <w:right w:val="none" w:sz="0" w:space="0" w:color="auto"/>
      </w:divBdr>
    </w:div>
    <w:div w:id="32198731">
      <w:bodyDiv w:val="1"/>
      <w:marLeft w:val="0"/>
      <w:marRight w:val="0"/>
      <w:marTop w:val="0"/>
      <w:marBottom w:val="0"/>
      <w:divBdr>
        <w:top w:val="none" w:sz="0" w:space="0" w:color="auto"/>
        <w:left w:val="none" w:sz="0" w:space="0" w:color="auto"/>
        <w:bottom w:val="none" w:sz="0" w:space="0" w:color="auto"/>
        <w:right w:val="none" w:sz="0" w:space="0" w:color="auto"/>
      </w:divBdr>
    </w:div>
    <w:div w:id="32199196">
      <w:bodyDiv w:val="1"/>
      <w:marLeft w:val="0"/>
      <w:marRight w:val="0"/>
      <w:marTop w:val="0"/>
      <w:marBottom w:val="0"/>
      <w:divBdr>
        <w:top w:val="none" w:sz="0" w:space="0" w:color="auto"/>
        <w:left w:val="none" w:sz="0" w:space="0" w:color="auto"/>
        <w:bottom w:val="none" w:sz="0" w:space="0" w:color="auto"/>
        <w:right w:val="none" w:sz="0" w:space="0" w:color="auto"/>
      </w:divBdr>
    </w:div>
    <w:div w:id="32388207">
      <w:bodyDiv w:val="1"/>
      <w:marLeft w:val="0"/>
      <w:marRight w:val="0"/>
      <w:marTop w:val="0"/>
      <w:marBottom w:val="0"/>
      <w:divBdr>
        <w:top w:val="none" w:sz="0" w:space="0" w:color="auto"/>
        <w:left w:val="none" w:sz="0" w:space="0" w:color="auto"/>
        <w:bottom w:val="none" w:sz="0" w:space="0" w:color="auto"/>
        <w:right w:val="none" w:sz="0" w:space="0" w:color="auto"/>
      </w:divBdr>
    </w:div>
    <w:div w:id="32468285">
      <w:bodyDiv w:val="1"/>
      <w:marLeft w:val="0"/>
      <w:marRight w:val="0"/>
      <w:marTop w:val="0"/>
      <w:marBottom w:val="0"/>
      <w:divBdr>
        <w:top w:val="none" w:sz="0" w:space="0" w:color="auto"/>
        <w:left w:val="none" w:sz="0" w:space="0" w:color="auto"/>
        <w:bottom w:val="none" w:sz="0" w:space="0" w:color="auto"/>
        <w:right w:val="none" w:sz="0" w:space="0" w:color="auto"/>
      </w:divBdr>
    </w:div>
    <w:div w:id="32583033">
      <w:bodyDiv w:val="1"/>
      <w:marLeft w:val="0"/>
      <w:marRight w:val="0"/>
      <w:marTop w:val="0"/>
      <w:marBottom w:val="0"/>
      <w:divBdr>
        <w:top w:val="none" w:sz="0" w:space="0" w:color="auto"/>
        <w:left w:val="none" w:sz="0" w:space="0" w:color="auto"/>
        <w:bottom w:val="none" w:sz="0" w:space="0" w:color="auto"/>
        <w:right w:val="none" w:sz="0" w:space="0" w:color="auto"/>
      </w:divBdr>
    </w:div>
    <w:div w:id="32967043">
      <w:bodyDiv w:val="1"/>
      <w:marLeft w:val="0"/>
      <w:marRight w:val="0"/>
      <w:marTop w:val="0"/>
      <w:marBottom w:val="0"/>
      <w:divBdr>
        <w:top w:val="none" w:sz="0" w:space="0" w:color="auto"/>
        <w:left w:val="none" w:sz="0" w:space="0" w:color="auto"/>
        <w:bottom w:val="none" w:sz="0" w:space="0" w:color="auto"/>
        <w:right w:val="none" w:sz="0" w:space="0" w:color="auto"/>
      </w:divBdr>
    </w:div>
    <w:div w:id="32972013">
      <w:bodyDiv w:val="1"/>
      <w:marLeft w:val="0"/>
      <w:marRight w:val="0"/>
      <w:marTop w:val="0"/>
      <w:marBottom w:val="0"/>
      <w:divBdr>
        <w:top w:val="none" w:sz="0" w:space="0" w:color="auto"/>
        <w:left w:val="none" w:sz="0" w:space="0" w:color="auto"/>
        <w:bottom w:val="none" w:sz="0" w:space="0" w:color="auto"/>
        <w:right w:val="none" w:sz="0" w:space="0" w:color="auto"/>
      </w:divBdr>
    </w:div>
    <w:div w:id="32973145">
      <w:bodyDiv w:val="1"/>
      <w:marLeft w:val="0"/>
      <w:marRight w:val="0"/>
      <w:marTop w:val="0"/>
      <w:marBottom w:val="0"/>
      <w:divBdr>
        <w:top w:val="none" w:sz="0" w:space="0" w:color="auto"/>
        <w:left w:val="none" w:sz="0" w:space="0" w:color="auto"/>
        <w:bottom w:val="none" w:sz="0" w:space="0" w:color="auto"/>
        <w:right w:val="none" w:sz="0" w:space="0" w:color="auto"/>
      </w:divBdr>
    </w:div>
    <w:div w:id="33193183">
      <w:bodyDiv w:val="1"/>
      <w:marLeft w:val="0"/>
      <w:marRight w:val="0"/>
      <w:marTop w:val="0"/>
      <w:marBottom w:val="0"/>
      <w:divBdr>
        <w:top w:val="none" w:sz="0" w:space="0" w:color="auto"/>
        <w:left w:val="none" w:sz="0" w:space="0" w:color="auto"/>
        <w:bottom w:val="none" w:sz="0" w:space="0" w:color="auto"/>
        <w:right w:val="none" w:sz="0" w:space="0" w:color="auto"/>
      </w:divBdr>
    </w:div>
    <w:div w:id="33312694">
      <w:bodyDiv w:val="1"/>
      <w:marLeft w:val="0"/>
      <w:marRight w:val="0"/>
      <w:marTop w:val="0"/>
      <w:marBottom w:val="0"/>
      <w:divBdr>
        <w:top w:val="none" w:sz="0" w:space="0" w:color="auto"/>
        <w:left w:val="none" w:sz="0" w:space="0" w:color="auto"/>
        <w:bottom w:val="none" w:sz="0" w:space="0" w:color="auto"/>
        <w:right w:val="none" w:sz="0" w:space="0" w:color="auto"/>
      </w:divBdr>
    </w:div>
    <w:div w:id="33426669">
      <w:bodyDiv w:val="1"/>
      <w:marLeft w:val="0"/>
      <w:marRight w:val="0"/>
      <w:marTop w:val="0"/>
      <w:marBottom w:val="0"/>
      <w:divBdr>
        <w:top w:val="none" w:sz="0" w:space="0" w:color="auto"/>
        <w:left w:val="none" w:sz="0" w:space="0" w:color="auto"/>
        <w:bottom w:val="none" w:sz="0" w:space="0" w:color="auto"/>
        <w:right w:val="none" w:sz="0" w:space="0" w:color="auto"/>
      </w:divBdr>
    </w:div>
    <w:div w:id="33509651">
      <w:bodyDiv w:val="1"/>
      <w:marLeft w:val="0"/>
      <w:marRight w:val="0"/>
      <w:marTop w:val="0"/>
      <w:marBottom w:val="0"/>
      <w:divBdr>
        <w:top w:val="none" w:sz="0" w:space="0" w:color="auto"/>
        <w:left w:val="none" w:sz="0" w:space="0" w:color="auto"/>
        <w:bottom w:val="none" w:sz="0" w:space="0" w:color="auto"/>
        <w:right w:val="none" w:sz="0" w:space="0" w:color="auto"/>
      </w:divBdr>
    </w:div>
    <w:div w:id="33772835">
      <w:bodyDiv w:val="1"/>
      <w:marLeft w:val="0"/>
      <w:marRight w:val="0"/>
      <w:marTop w:val="0"/>
      <w:marBottom w:val="0"/>
      <w:divBdr>
        <w:top w:val="none" w:sz="0" w:space="0" w:color="auto"/>
        <w:left w:val="none" w:sz="0" w:space="0" w:color="auto"/>
        <w:bottom w:val="none" w:sz="0" w:space="0" w:color="auto"/>
        <w:right w:val="none" w:sz="0" w:space="0" w:color="auto"/>
      </w:divBdr>
    </w:div>
    <w:div w:id="34426532">
      <w:bodyDiv w:val="1"/>
      <w:marLeft w:val="0"/>
      <w:marRight w:val="0"/>
      <w:marTop w:val="0"/>
      <w:marBottom w:val="0"/>
      <w:divBdr>
        <w:top w:val="none" w:sz="0" w:space="0" w:color="auto"/>
        <w:left w:val="none" w:sz="0" w:space="0" w:color="auto"/>
        <w:bottom w:val="none" w:sz="0" w:space="0" w:color="auto"/>
        <w:right w:val="none" w:sz="0" w:space="0" w:color="auto"/>
      </w:divBdr>
    </w:div>
    <w:div w:id="34739949">
      <w:bodyDiv w:val="1"/>
      <w:marLeft w:val="0"/>
      <w:marRight w:val="0"/>
      <w:marTop w:val="0"/>
      <w:marBottom w:val="0"/>
      <w:divBdr>
        <w:top w:val="none" w:sz="0" w:space="0" w:color="auto"/>
        <w:left w:val="none" w:sz="0" w:space="0" w:color="auto"/>
        <w:bottom w:val="none" w:sz="0" w:space="0" w:color="auto"/>
        <w:right w:val="none" w:sz="0" w:space="0" w:color="auto"/>
      </w:divBdr>
    </w:div>
    <w:div w:id="34741671">
      <w:bodyDiv w:val="1"/>
      <w:marLeft w:val="0"/>
      <w:marRight w:val="0"/>
      <w:marTop w:val="0"/>
      <w:marBottom w:val="0"/>
      <w:divBdr>
        <w:top w:val="none" w:sz="0" w:space="0" w:color="auto"/>
        <w:left w:val="none" w:sz="0" w:space="0" w:color="auto"/>
        <w:bottom w:val="none" w:sz="0" w:space="0" w:color="auto"/>
        <w:right w:val="none" w:sz="0" w:space="0" w:color="auto"/>
      </w:divBdr>
    </w:div>
    <w:div w:id="34935607">
      <w:bodyDiv w:val="1"/>
      <w:marLeft w:val="0"/>
      <w:marRight w:val="0"/>
      <w:marTop w:val="0"/>
      <w:marBottom w:val="0"/>
      <w:divBdr>
        <w:top w:val="none" w:sz="0" w:space="0" w:color="auto"/>
        <w:left w:val="none" w:sz="0" w:space="0" w:color="auto"/>
        <w:bottom w:val="none" w:sz="0" w:space="0" w:color="auto"/>
        <w:right w:val="none" w:sz="0" w:space="0" w:color="auto"/>
      </w:divBdr>
    </w:div>
    <w:div w:id="35086499">
      <w:bodyDiv w:val="1"/>
      <w:marLeft w:val="0"/>
      <w:marRight w:val="0"/>
      <w:marTop w:val="0"/>
      <w:marBottom w:val="0"/>
      <w:divBdr>
        <w:top w:val="none" w:sz="0" w:space="0" w:color="auto"/>
        <w:left w:val="none" w:sz="0" w:space="0" w:color="auto"/>
        <w:bottom w:val="none" w:sz="0" w:space="0" w:color="auto"/>
        <w:right w:val="none" w:sz="0" w:space="0" w:color="auto"/>
      </w:divBdr>
    </w:div>
    <w:div w:id="35198938">
      <w:bodyDiv w:val="1"/>
      <w:marLeft w:val="0"/>
      <w:marRight w:val="0"/>
      <w:marTop w:val="0"/>
      <w:marBottom w:val="0"/>
      <w:divBdr>
        <w:top w:val="none" w:sz="0" w:space="0" w:color="auto"/>
        <w:left w:val="none" w:sz="0" w:space="0" w:color="auto"/>
        <w:bottom w:val="none" w:sz="0" w:space="0" w:color="auto"/>
        <w:right w:val="none" w:sz="0" w:space="0" w:color="auto"/>
      </w:divBdr>
    </w:div>
    <w:div w:id="35393053">
      <w:bodyDiv w:val="1"/>
      <w:marLeft w:val="0"/>
      <w:marRight w:val="0"/>
      <w:marTop w:val="0"/>
      <w:marBottom w:val="0"/>
      <w:divBdr>
        <w:top w:val="none" w:sz="0" w:space="0" w:color="auto"/>
        <w:left w:val="none" w:sz="0" w:space="0" w:color="auto"/>
        <w:bottom w:val="none" w:sz="0" w:space="0" w:color="auto"/>
        <w:right w:val="none" w:sz="0" w:space="0" w:color="auto"/>
      </w:divBdr>
    </w:div>
    <w:div w:id="35394940">
      <w:bodyDiv w:val="1"/>
      <w:marLeft w:val="0"/>
      <w:marRight w:val="0"/>
      <w:marTop w:val="0"/>
      <w:marBottom w:val="0"/>
      <w:divBdr>
        <w:top w:val="none" w:sz="0" w:space="0" w:color="auto"/>
        <w:left w:val="none" w:sz="0" w:space="0" w:color="auto"/>
        <w:bottom w:val="none" w:sz="0" w:space="0" w:color="auto"/>
        <w:right w:val="none" w:sz="0" w:space="0" w:color="auto"/>
      </w:divBdr>
    </w:div>
    <w:div w:id="35815347">
      <w:bodyDiv w:val="1"/>
      <w:marLeft w:val="0"/>
      <w:marRight w:val="0"/>
      <w:marTop w:val="0"/>
      <w:marBottom w:val="0"/>
      <w:divBdr>
        <w:top w:val="none" w:sz="0" w:space="0" w:color="auto"/>
        <w:left w:val="none" w:sz="0" w:space="0" w:color="auto"/>
        <w:bottom w:val="none" w:sz="0" w:space="0" w:color="auto"/>
        <w:right w:val="none" w:sz="0" w:space="0" w:color="auto"/>
      </w:divBdr>
    </w:div>
    <w:div w:id="36052032">
      <w:bodyDiv w:val="1"/>
      <w:marLeft w:val="0"/>
      <w:marRight w:val="0"/>
      <w:marTop w:val="0"/>
      <w:marBottom w:val="0"/>
      <w:divBdr>
        <w:top w:val="none" w:sz="0" w:space="0" w:color="auto"/>
        <w:left w:val="none" w:sz="0" w:space="0" w:color="auto"/>
        <w:bottom w:val="none" w:sz="0" w:space="0" w:color="auto"/>
        <w:right w:val="none" w:sz="0" w:space="0" w:color="auto"/>
      </w:divBdr>
    </w:div>
    <w:div w:id="36245178">
      <w:bodyDiv w:val="1"/>
      <w:marLeft w:val="0"/>
      <w:marRight w:val="0"/>
      <w:marTop w:val="0"/>
      <w:marBottom w:val="0"/>
      <w:divBdr>
        <w:top w:val="none" w:sz="0" w:space="0" w:color="auto"/>
        <w:left w:val="none" w:sz="0" w:space="0" w:color="auto"/>
        <w:bottom w:val="none" w:sz="0" w:space="0" w:color="auto"/>
        <w:right w:val="none" w:sz="0" w:space="0" w:color="auto"/>
      </w:divBdr>
    </w:div>
    <w:div w:id="36400050">
      <w:bodyDiv w:val="1"/>
      <w:marLeft w:val="0"/>
      <w:marRight w:val="0"/>
      <w:marTop w:val="0"/>
      <w:marBottom w:val="0"/>
      <w:divBdr>
        <w:top w:val="none" w:sz="0" w:space="0" w:color="auto"/>
        <w:left w:val="none" w:sz="0" w:space="0" w:color="auto"/>
        <w:bottom w:val="none" w:sz="0" w:space="0" w:color="auto"/>
        <w:right w:val="none" w:sz="0" w:space="0" w:color="auto"/>
      </w:divBdr>
    </w:div>
    <w:div w:id="36979810">
      <w:bodyDiv w:val="1"/>
      <w:marLeft w:val="0"/>
      <w:marRight w:val="0"/>
      <w:marTop w:val="0"/>
      <w:marBottom w:val="0"/>
      <w:divBdr>
        <w:top w:val="none" w:sz="0" w:space="0" w:color="auto"/>
        <w:left w:val="none" w:sz="0" w:space="0" w:color="auto"/>
        <w:bottom w:val="none" w:sz="0" w:space="0" w:color="auto"/>
        <w:right w:val="none" w:sz="0" w:space="0" w:color="auto"/>
      </w:divBdr>
    </w:div>
    <w:div w:id="37367061">
      <w:bodyDiv w:val="1"/>
      <w:marLeft w:val="0"/>
      <w:marRight w:val="0"/>
      <w:marTop w:val="0"/>
      <w:marBottom w:val="0"/>
      <w:divBdr>
        <w:top w:val="none" w:sz="0" w:space="0" w:color="auto"/>
        <w:left w:val="none" w:sz="0" w:space="0" w:color="auto"/>
        <w:bottom w:val="none" w:sz="0" w:space="0" w:color="auto"/>
        <w:right w:val="none" w:sz="0" w:space="0" w:color="auto"/>
      </w:divBdr>
    </w:div>
    <w:div w:id="37433786">
      <w:bodyDiv w:val="1"/>
      <w:marLeft w:val="0"/>
      <w:marRight w:val="0"/>
      <w:marTop w:val="0"/>
      <w:marBottom w:val="0"/>
      <w:divBdr>
        <w:top w:val="none" w:sz="0" w:space="0" w:color="auto"/>
        <w:left w:val="none" w:sz="0" w:space="0" w:color="auto"/>
        <w:bottom w:val="none" w:sz="0" w:space="0" w:color="auto"/>
        <w:right w:val="none" w:sz="0" w:space="0" w:color="auto"/>
      </w:divBdr>
    </w:div>
    <w:div w:id="38170048">
      <w:bodyDiv w:val="1"/>
      <w:marLeft w:val="0"/>
      <w:marRight w:val="0"/>
      <w:marTop w:val="0"/>
      <w:marBottom w:val="0"/>
      <w:divBdr>
        <w:top w:val="none" w:sz="0" w:space="0" w:color="auto"/>
        <w:left w:val="none" w:sz="0" w:space="0" w:color="auto"/>
        <w:bottom w:val="none" w:sz="0" w:space="0" w:color="auto"/>
        <w:right w:val="none" w:sz="0" w:space="0" w:color="auto"/>
      </w:divBdr>
    </w:div>
    <w:div w:id="38214231">
      <w:bodyDiv w:val="1"/>
      <w:marLeft w:val="0"/>
      <w:marRight w:val="0"/>
      <w:marTop w:val="0"/>
      <w:marBottom w:val="0"/>
      <w:divBdr>
        <w:top w:val="none" w:sz="0" w:space="0" w:color="auto"/>
        <w:left w:val="none" w:sz="0" w:space="0" w:color="auto"/>
        <w:bottom w:val="none" w:sz="0" w:space="0" w:color="auto"/>
        <w:right w:val="none" w:sz="0" w:space="0" w:color="auto"/>
      </w:divBdr>
    </w:div>
    <w:div w:id="38288636">
      <w:bodyDiv w:val="1"/>
      <w:marLeft w:val="0"/>
      <w:marRight w:val="0"/>
      <w:marTop w:val="0"/>
      <w:marBottom w:val="0"/>
      <w:divBdr>
        <w:top w:val="none" w:sz="0" w:space="0" w:color="auto"/>
        <w:left w:val="none" w:sz="0" w:space="0" w:color="auto"/>
        <w:bottom w:val="none" w:sz="0" w:space="0" w:color="auto"/>
        <w:right w:val="none" w:sz="0" w:space="0" w:color="auto"/>
      </w:divBdr>
    </w:div>
    <w:div w:id="38944675">
      <w:bodyDiv w:val="1"/>
      <w:marLeft w:val="0"/>
      <w:marRight w:val="0"/>
      <w:marTop w:val="0"/>
      <w:marBottom w:val="0"/>
      <w:divBdr>
        <w:top w:val="none" w:sz="0" w:space="0" w:color="auto"/>
        <w:left w:val="none" w:sz="0" w:space="0" w:color="auto"/>
        <w:bottom w:val="none" w:sz="0" w:space="0" w:color="auto"/>
        <w:right w:val="none" w:sz="0" w:space="0" w:color="auto"/>
      </w:divBdr>
    </w:div>
    <w:div w:id="39137526">
      <w:bodyDiv w:val="1"/>
      <w:marLeft w:val="0"/>
      <w:marRight w:val="0"/>
      <w:marTop w:val="0"/>
      <w:marBottom w:val="0"/>
      <w:divBdr>
        <w:top w:val="none" w:sz="0" w:space="0" w:color="auto"/>
        <w:left w:val="none" w:sz="0" w:space="0" w:color="auto"/>
        <w:bottom w:val="none" w:sz="0" w:space="0" w:color="auto"/>
        <w:right w:val="none" w:sz="0" w:space="0" w:color="auto"/>
      </w:divBdr>
    </w:div>
    <w:div w:id="39280779">
      <w:bodyDiv w:val="1"/>
      <w:marLeft w:val="0"/>
      <w:marRight w:val="0"/>
      <w:marTop w:val="0"/>
      <w:marBottom w:val="0"/>
      <w:divBdr>
        <w:top w:val="none" w:sz="0" w:space="0" w:color="auto"/>
        <w:left w:val="none" w:sz="0" w:space="0" w:color="auto"/>
        <w:bottom w:val="none" w:sz="0" w:space="0" w:color="auto"/>
        <w:right w:val="none" w:sz="0" w:space="0" w:color="auto"/>
      </w:divBdr>
    </w:div>
    <w:div w:id="39408122">
      <w:bodyDiv w:val="1"/>
      <w:marLeft w:val="0"/>
      <w:marRight w:val="0"/>
      <w:marTop w:val="0"/>
      <w:marBottom w:val="0"/>
      <w:divBdr>
        <w:top w:val="none" w:sz="0" w:space="0" w:color="auto"/>
        <w:left w:val="none" w:sz="0" w:space="0" w:color="auto"/>
        <w:bottom w:val="none" w:sz="0" w:space="0" w:color="auto"/>
        <w:right w:val="none" w:sz="0" w:space="0" w:color="auto"/>
      </w:divBdr>
    </w:div>
    <w:div w:id="39788428">
      <w:bodyDiv w:val="1"/>
      <w:marLeft w:val="0"/>
      <w:marRight w:val="0"/>
      <w:marTop w:val="0"/>
      <w:marBottom w:val="0"/>
      <w:divBdr>
        <w:top w:val="none" w:sz="0" w:space="0" w:color="auto"/>
        <w:left w:val="none" w:sz="0" w:space="0" w:color="auto"/>
        <w:bottom w:val="none" w:sz="0" w:space="0" w:color="auto"/>
        <w:right w:val="none" w:sz="0" w:space="0" w:color="auto"/>
      </w:divBdr>
    </w:div>
    <w:div w:id="39982606">
      <w:bodyDiv w:val="1"/>
      <w:marLeft w:val="0"/>
      <w:marRight w:val="0"/>
      <w:marTop w:val="0"/>
      <w:marBottom w:val="0"/>
      <w:divBdr>
        <w:top w:val="none" w:sz="0" w:space="0" w:color="auto"/>
        <w:left w:val="none" w:sz="0" w:space="0" w:color="auto"/>
        <w:bottom w:val="none" w:sz="0" w:space="0" w:color="auto"/>
        <w:right w:val="none" w:sz="0" w:space="0" w:color="auto"/>
      </w:divBdr>
    </w:div>
    <w:div w:id="40253768">
      <w:bodyDiv w:val="1"/>
      <w:marLeft w:val="0"/>
      <w:marRight w:val="0"/>
      <w:marTop w:val="0"/>
      <w:marBottom w:val="0"/>
      <w:divBdr>
        <w:top w:val="none" w:sz="0" w:space="0" w:color="auto"/>
        <w:left w:val="none" w:sz="0" w:space="0" w:color="auto"/>
        <w:bottom w:val="none" w:sz="0" w:space="0" w:color="auto"/>
        <w:right w:val="none" w:sz="0" w:space="0" w:color="auto"/>
      </w:divBdr>
    </w:div>
    <w:div w:id="40594881">
      <w:bodyDiv w:val="1"/>
      <w:marLeft w:val="0"/>
      <w:marRight w:val="0"/>
      <w:marTop w:val="0"/>
      <w:marBottom w:val="0"/>
      <w:divBdr>
        <w:top w:val="none" w:sz="0" w:space="0" w:color="auto"/>
        <w:left w:val="none" w:sz="0" w:space="0" w:color="auto"/>
        <w:bottom w:val="none" w:sz="0" w:space="0" w:color="auto"/>
        <w:right w:val="none" w:sz="0" w:space="0" w:color="auto"/>
      </w:divBdr>
    </w:div>
    <w:div w:id="40790017">
      <w:bodyDiv w:val="1"/>
      <w:marLeft w:val="0"/>
      <w:marRight w:val="0"/>
      <w:marTop w:val="0"/>
      <w:marBottom w:val="0"/>
      <w:divBdr>
        <w:top w:val="none" w:sz="0" w:space="0" w:color="auto"/>
        <w:left w:val="none" w:sz="0" w:space="0" w:color="auto"/>
        <w:bottom w:val="none" w:sz="0" w:space="0" w:color="auto"/>
        <w:right w:val="none" w:sz="0" w:space="0" w:color="auto"/>
      </w:divBdr>
    </w:div>
    <w:div w:id="40793715">
      <w:bodyDiv w:val="1"/>
      <w:marLeft w:val="0"/>
      <w:marRight w:val="0"/>
      <w:marTop w:val="0"/>
      <w:marBottom w:val="0"/>
      <w:divBdr>
        <w:top w:val="none" w:sz="0" w:space="0" w:color="auto"/>
        <w:left w:val="none" w:sz="0" w:space="0" w:color="auto"/>
        <w:bottom w:val="none" w:sz="0" w:space="0" w:color="auto"/>
        <w:right w:val="none" w:sz="0" w:space="0" w:color="auto"/>
      </w:divBdr>
    </w:div>
    <w:div w:id="40911173">
      <w:bodyDiv w:val="1"/>
      <w:marLeft w:val="0"/>
      <w:marRight w:val="0"/>
      <w:marTop w:val="0"/>
      <w:marBottom w:val="0"/>
      <w:divBdr>
        <w:top w:val="none" w:sz="0" w:space="0" w:color="auto"/>
        <w:left w:val="none" w:sz="0" w:space="0" w:color="auto"/>
        <w:bottom w:val="none" w:sz="0" w:space="0" w:color="auto"/>
        <w:right w:val="none" w:sz="0" w:space="0" w:color="auto"/>
      </w:divBdr>
    </w:div>
    <w:div w:id="41026086">
      <w:bodyDiv w:val="1"/>
      <w:marLeft w:val="0"/>
      <w:marRight w:val="0"/>
      <w:marTop w:val="0"/>
      <w:marBottom w:val="0"/>
      <w:divBdr>
        <w:top w:val="none" w:sz="0" w:space="0" w:color="auto"/>
        <w:left w:val="none" w:sz="0" w:space="0" w:color="auto"/>
        <w:bottom w:val="none" w:sz="0" w:space="0" w:color="auto"/>
        <w:right w:val="none" w:sz="0" w:space="0" w:color="auto"/>
      </w:divBdr>
    </w:div>
    <w:div w:id="41097643">
      <w:bodyDiv w:val="1"/>
      <w:marLeft w:val="0"/>
      <w:marRight w:val="0"/>
      <w:marTop w:val="0"/>
      <w:marBottom w:val="0"/>
      <w:divBdr>
        <w:top w:val="none" w:sz="0" w:space="0" w:color="auto"/>
        <w:left w:val="none" w:sz="0" w:space="0" w:color="auto"/>
        <w:bottom w:val="none" w:sz="0" w:space="0" w:color="auto"/>
        <w:right w:val="none" w:sz="0" w:space="0" w:color="auto"/>
      </w:divBdr>
    </w:div>
    <w:div w:id="41174165">
      <w:bodyDiv w:val="1"/>
      <w:marLeft w:val="0"/>
      <w:marRight w:val="0"/>
      <w:marTop w:val="0"/>
      <w:marBottom w:val="0"/>
      <w:divBdr>
        <w:top w:val="none" w:sz="0" w:space="0" w:color="auto"/>
        <w:left w:val="none" w:sz="0" w:space="0" w:color="auto"/>
        <w:bottom w:val="none" w:sz="0" w:space="0" w:color="auto"/>
        <w:right w:val="none" w:sz="0" w:space="0" w:color="auto"/>
      </w:divBdr>
    </w:div>
    <w:div w:id="41253207">
      <w:bodyDiv w:val="1"/>
      <w:marLeft w:val="0"/>
      <w:marRight w:val="0"/>
      <w:marTop w:val="0"/>
      <w:marBottom w:val="0"/>
      <w:divBdr>
        <w:top w:val="none" w:sz="0" w:space="0" w:color="auto"/>
        <w:left w:val="none" w:sz="0" w:space="0" w:color="auto"/>
        <w:bottom w:val="none" w:sz="0" w:space="0" w:color="auto"/>
        <w:right w:val="none" w:sz="0" w:space="0" w:color="auto"/>
      </w:divBdr>
    </w:div>
    <w:div w:id="41489734">
      <w:bodyDiv w:val="1"/>
      <w:marLeft w:val="0"/>
      <w:marRight w:val="0"/>
      <w:marTop w:val="0"/>
      <w:marBottom w:val="0"/>
      <w:divBdr>
        <w:top w:val="none" w:sz="0" w:space="0" w:color="auto"/>
        <w:left w:val="none" w:sz="0" w:space="0" w:color="auto"/>
        <w:bottom w:val="none" w:sz="0" w:space="0" w:color="auto"/>
        <w:right w:val="none" w:sz="0" w:space="0" w:color="auto"/>
      </w:divBdr>
    </w:div>
    <w:div w:id="41636686">
      <w:bodyDiv w:val="1"/>
      <w:marLeft w:val="0"/>
      <w:marRight w:val="0"/>
      <w:marTop w:val="0"/>
      <w:marBottom w:val="0"/>
      <w:divBdr>
        <w:top w:val="none" w:sz="0" w:space="0" w:color="auto"/>
        <w:left w:val="none" w:sz="0" w:space="0" w:color="auto"/>
        <w:bottom w:val="none" w:sz="0" w:space="0" w:color="auto"/>
        <w:right w:val="none" w:sz="0" w:space="0" w:color="auto"/>
      </w:divBdr>
    </w:div>
    <w:div w:id="41639681">
      <w:bodyDiv w:val="1"/>
      <w:marLeft w:val="0"/>
      <w:marRight w:val="0"/>
      <w:marTop w:val="0"/>
      <w:marBottom w:val="0"/>
      <w:divBdr>
        <w:top w:val="none" w:sz="0" w:space="0" w:color="auto"/>
        <w:left w:val="none" w:sz="0" w:space="0" w:color="auto"/>
        <w:bottom w:val="none" w:sz="0" w:space="0" w:color="auto"/>
        <w:right w:val="none" w:sz="0" w:space="0" w:color="auto"/>
      </w:divBdr>
    </w:div>
    <w:div w:id="41950783">
      <w:bodyDiv w:val="1"/>
      <w:marLeft w:val="0"/>
      <w:marRight w:val="0"/>
      <w:marTop w:val="0"/>
      <w:marBottom w:val="0"/>
      <w:divBdr>
        <w:top w:val="none" w:sz="0" w:space="0" w:color="auto"/>
        <w:left w:val="none" w:sz="0" w:space="0" w:color="auto"/>
        <w:bottom w:val="none" w:sz="0" w:space="0" w:color="auto"/>
        <w:right w:val="none" w:sz="0" w:space="0" w:color="auto"/>
      </w:divBdr>
    </w:div>
    <w:div w:id="41950898">
      <w:bodyDiv w:val="1"/>
      <w:marLeft w:val="0"/>
      <w:marRight w:val="0"/>
      <w:marTop w:val="0"/>
      <w:marBottom w:val="0"/>
      <w:divBdr>
        <w:top w:val="none" w:sz="0" w:space="0" w:color="auto"/>
        <w:left w:val="none" w:sz="0" w:space="0" w:color="auto"/>
        <w:bottom w:val="none" w:sz="0" w:space="0" w:color="auto"/>
        <w:right w:val="none" w:sz="0" w:space="0" w:color="auto"/>
      </w:divBdr>
    </w:div>
    <w:div w:id="42219129">
      <w:bodyDiv w:val="1"/>
      <w:marLeft w:val="0"/>
      <w:marRight w:val="0"/>
      <w:marTop w:val="0"/>
      <w:marBottom w:val="0"/>
      <w:divBdr>
        <w:top w:val="none" w:sz="0" w:space="0" w:color="auto"/>
        <w:left w:val="none" w:sz="0" w:space="0" w:color="auto"/>
        <w:bottom w:val="none" w:sz="0" w:space="0" w:color="auto"/>
        <w:right w:val="none" w:sz="0" w:space="0" w:color="auto"/>
      </w:divBdr>
    </w:div>
    <w:div w:id="42415013">
      <w:bodyDiv w:val="1"/>
      <w:marLeft w:val="0"/>
      <w:marRight w:val="0"/>
      <w:marTop w:val="0"/>
      <w:marBottom w:val="0"/>
      <w:divBdr>
        <w:top w:val="none" w:sz="0" w:space="0" w:color="auto"/>
        <w:left w:val="none" w:sz="0" w:space="0" w:color="auto"/>
        <w:bottom w:val="none" w:sz="0" w:space="0" w:color="auto"/>
        <w:right w:val="none" w:sz="0" w:space="0" w:color="auto"/>
      </w:divBdr>
    </w:div>
    <w:div w:id="42488908">
      <w:bodyDiv w:val="1"/>
      <w:marLeft w:val="0"/>
      <w:marRight w:val="0"/>
      <w:marTop w:val="0"/>
      <w:marBottom w:val="0"/>
      <w:divBdr>
        <w:top w:val="none" w:sz="0" w:space="0" w:color="auto"/>
        <w:left w:val="none" w:sz="0" w:space="0" w:color="auto"/>
        <w:bottom w:val="none" w:sz="0" w:space="0" w:color="auto"/>
        <w:right w:val="none" w:sz="0" w:space="0" w:color="auto"/>
      </w:divBdr>
    </w:div>
    <w:div w:id="42605521">
      <w:bodyDiv w:val="1"/>
      <w:marLeft w:val="0"/>
      <w:marRight w:val="0"/>
      <w:marTop w:val="0"/>
      <w:marBottom w:val="0"/>
      <w:divBdr>
        <w:top w:val="none" w:sz="0" w:space="0" w:color="auto"/>
        <w:left w:val="none" w:sz="0" w:space="0" w:color="auto"/>
        <w:bottom w:val="none" w:sz="0" w:space="0" w:color="auto"/>
        <w:right w:val="none" w:sz="0" w:space="0" w:color="auto"/>
      </w:divBdr>
    </w:div>
    <w:div w:id="42680918">
      <w:bodyDiv w:val="1"/>
      <w:marLeft w:val="0"/>
      <w:marRight w:val="0"/>
      <w:marTop w:val="0"/>
      <w:marBottom w:val="0"/>
      <w:divBdr>
        <w:top w:val="none" w:sz="0" w:space="0" w:color="auto"/>
        <w:left w:val="none" w:sz="0" w:space="0" w:color="auto"/>
        <w:bottom w:val="none" w:sz="0" w:space="0" w:color="auto"/>
        <w:right w:val="none" w:sz="0" w:space="0" w:color="auto"/>
      </w:divBdr>
    </w:div>
    <w:div w:id="42759885">
      <w:bodyDiv w:val="1"/>
      <w:marLeft w:val="0"/>
      <w:marRight w:val="0"/>
      <w:marTop w:val="0"/>
      <w:marBottom w:val="0"/>
      <w:divBdr>
        <w:top w:val="none" w:sz="0" w:space="0" w:color="auto"/>
        <w:left w:val="none" w:sz="0" w:space="0" w:color="auto"/>
        <w:bottom w:val="none" w:sz="0" w:space="0" w:color="auto"/>
        <w:right w:val="none" w:sz="0" w:space="0" w:color="auto"/>
      </w:divBdr>
    </w:div>
    <w:div w:id="42873271">
      <w:bodyDiv w:val="1"/>
      <w:marLeft w:val="0"/>
      <w:marRight w:val="0"/>
      <w:marTop w:val="0"/>
      <w:marBottom w:val="0"/>
      <w:divBdr>
        <w:top w:val="none" w:sz="0" w:space="0" w:color="auto"/>
        <w:left w:val="none" w:sz="0" w:space="0" w:color="auto"/>
        <w:bottom w:val="none" w:sz="0" w:space="0" w:color="auto"/>
        <w:right w:val="none" w:sz="0" w:space="0" w:color="auto"/>
      </w:divBdr>
    </w:div>
    <w:div w:id="42944355">
      <w:bodyDiv w:val="1"/>
      <w:marLeft w:val="0"/>
      <w:marRight w:val="0"/>
      <w:marTop w:val="0"/>
      <w:marBottom w:val="0"/>
      <w:divBdr>
        <w:top w:val="none" w:sz="0" w:space="0" w:color="auto"/>
        <w:left w:val="none" w:sz="0" w:space="0" w:color="auto"/>
        <w:bottom w:val="none" w:sz="0" w:space="0" w:color="auto"/>
        <w:right w:val="none" w:sz="0" w:space="0" w:color="auto"/>
      </w:divBdr>
    </w:div>
    <w:div w:id="43261178">
      <w:bodyDiv w:val="1"/>
      <w:marLeft w:val="0"/>
      <w:marRight w:val="0"/>
      <w:marTop w:val="0"/>
      <w:marBottom w:val="0"/>
      <w:divBdr>
        <w:top w:val="none" w:sz="0" w:space="0" w:color="auto"/>
        <w:left w:val="none" w:sz="0" w:space="0" w:color="auto"/>
        <w:bottom w:val="none" w:sz="0" w:space="0" w:color="auto"/>
        <w:right w:val="none" w:sz="0" w:space="0" w:color="auto"/>
      </w:divBdr>
    </w:div>
    <w:div w:id="43262566">
      <w:bodyDiv w:val="1"/>
      <w:marLeft w:val="0"/>
      <w:marRight w:val="0"/>
      <w:marTop w:val="0"/>
      <w:marBottom w:val="0"/>
      <w:divBdr>
        <w:top w:val="none" w:sz="0" w:space="0" w:color="auto"/>
        <w:left w:val="none" w:sz="0" w:space="0" w:color="auto"/>
        <w:bottom w:val="none" w:sz="0" w:space="0" w:color="auto"/>
        <w:right w:val="none" w:sz="0" w:space="0" w:color="auto"/>
      </w:divBdr>
    </w:div>
    <w:div w:id="43722711">
      <w:bodyDiv w:val="1"/>
      <w:marLeft w:val="0"/>
      <w:marRight w:val="0"/>
      <w:marTop w:val="0"/>
      <w:marBottom w:val="0"/>
      <w:divBdr>
        <w:top w:val="none" w:sz="0" w:space="0" w:color="auto"/>
        <w:left w:val="none" w:sz="0" w:space="0" w:color="auto"/>
        <w:bottom w:val="none" w:sz="0" w:space="0" w:color="auto"/>
        <w:right w:val="none" w:sz="0" w:space="0" w:color="auto"/>
      </w:divBdr>
    </w:div>
    <w:div w:id="43797083">
      <w:bodyDiv w:val="1"/>
      <w:marLeft w:val="0"/>
      <w:marRight w:val="0"/>
      <w:marTop w:val="0"/>
      <w:marBottom w:val="0"/>
      <w:divBdr>
        <w:top w:val="none" w:sz="0" w:space="0" w:color="auto"/>
        <w:left w:val="none" w:sz="0" w:space="0" w:color="auto"/>
        <w:bottom w:val="none" w:sz="0" w:space="0" w:color="auto"/>
        <w:right w:val="none" w:sz="0" w:space="0" w:color="auto"/>
      </w:divBdr>
    </w:div>
    <w:div w:id="44567311">
      <w:bodyDiv w:val="1"/>
      <w:marLeft w:val="0"/>
      <w:marRight w:val="0"/>
      <w:marTop w:val="0"/>
      <w:marBottom w:val="0"/>
      <w:divBdr>
        <w:top w:val="none" w:sz="0" w:space="0" w:color="auto"/>
        <w:left w:val="none" w:sz="0" w:space="0" w:color="auto"/>
        <w:bottom w:val="none" w:sz="0" w:space="0" w:color="auto"/>
        <w:right w:val="none" w:sz="0" w:space="0" w:color="auto"/>
      </w:divBdr>
    </w:div>
    <w:div w:id="45180231">
      <w:bodyDiv w:val="1"/>
      <w:marLeft w:val="0"/>
      <w:marRight w:val="0"/>
      <w:marTop w:val="0"/>
      <w:marBottom w:val="0"/>
      <w:divBdr>
        <w:top w:val="none" w:sz="0" w:space="0" w:color="auto"/>
        <w:left w:val="none" w:sz="0" w:space="0" w:color="auto"/>
        <w:bottom w:val="none" w:sz="0" w:space="0" w:color="auto"/>
        <w:right w:val="none" w:sz="0" w:space="0" w:color="auto"/>
      </w:divBdr>
    </w:div>
    <w:div w:id="45372499">
      <w:bodyDiv w:val="1"/>
      <w:marLeft w:val="0"/>
      <w:marRight w:val="0"/>
      <w:marTop w:val="0"/>
      <w:marBottom w:val="0"/>
      <w:divBdr>
        <w:top w:val="none" w:sz="0" w:space="0" w:color="auto"/>
        <w:left w:val="none" w:sz="0" w:space="0" w:color="auto"/>
        <w:bottom w:val="none" w:sz="0" w:space="0" w:color="auto"/>
        <w:right w:val="none" w:sz="0" w:space="0" w:color="auto"/>
      </w:divBdr>
    </w:div>
    <w:div w:id="45687347">
      <w:bodyDiv w:val="1"/>
      <w:marLeft w:val="0"/>
      <w:marRight w:val="0"/>
      <w:marTop w:val="0"/>
      <w:marBottom w:val="0"/>
      <w:divBdr>
        <w:top w:val="none" w:sz="0" w:space="0" w:color="auto"/>
        <w:left w:val="none" w:sz="0" w:space="0" w:color="auto"/>
        <w:bottom w:val="none" w:sz="0" w:space="0" w:color="auto"/>
        <w:right w:val="none" w:sz="0" w:space="0" w:color="auto"/>
      </w:divBdr>
    </w:div>
    <w:div w:id="45760218">
      <w:bodyDiv w:val="1"/>
      <w:marLeft w:val="0"/>
      <w:marRight w:val="0"/>
      <w:marTop w:val="0"/>
      <w:marBottom w:val="0"/>
      <w:divBdr>
        <w:top w:val="none" w:sz="0" w:space="0" w:color="auto"/>
        <w:left w:val="none" w:sz="0" w:space="0" w:color="auto"/>
        <w:bottom w:val="none" w:sz="0" w:space="0" w:color="auto"/>
        <w:right w:val="none" w:sz="0" w:space="0" w:color="auto"/>
      </w:divBdr>
    </w:div>
    <w:div w:id="45833520">
      <w:bodyDiv w:val="1"/>
      <w:marLeft w:val="0"/>
      <w:marRight w:val="0"/>
      <w:marTop w:val="0"/>
      <w:marBottom w:val="0"/>
      <w:divBdr>
        <w:top w:val="none" w:sz="0" w:space="0" w:color="auto"/>
        <w:left w:val="none" w:sz="0" w:space="0" w:color="auto"/>
        <w:bottom w:val="none" w:sz="0" w:space="0" w:color="auto"/>
        <w:right w:val="none" w:sz="0" w:space="0" w:color="auto"/>
      </w:divBdr>
    </w:div>
    <w:div w:id="45836592">
      <w:bodyDiv w:val="1"/>
      <w:marLeft w:val="0"/>
      <w:marRight w:val="0"/>
      <w:marTop w:val="0"/>
      <w:marBottom w:val="0"/>
      <w:divBdr>
        <w:top w:val="none" w:sz="0" w:space="0" w:color="auto"/>
        <w:left w:val="none" w:sz="0" w:space="0" w:color="auto"/>
        <w:bottom w:val="none" w:sz="0" w:space="0" w:color="auto"/>
        <w:right w:val="none" w:sz="0" w:space="0" w:color="auto"/>
      </w:divBdr>
    </w:div>
    <w:div w:id="45878081">
      <w:bodyDiv w:val="1"/>
      <w:marLeft w:val="0"/>
      <w:marRight w:val="0"/>
      <w:marTop w:val="0"/>
      <w:marBottom w:val="0"/>
      <w:divBdr>
        <w:top w:val="none" w:sz="0" w:space="0" w:color="auto"/>
        <w:left w:val="none" w:sz="0" w:space="0" w:color="auto"/>
        <w:bottom w:val="none" w:sz="0" w:space="0" w:color="auto"/>
        <w:right w:val="none" w:sz="0" w:space="0" w:color="auto"/>
      </w:divBdr>
    </w:div>
    <w:div w:id="45884541">
      <w:bodyDiv w:val="1"/>
      <w:marLeft w:val="0"/>
      <w:marRight w:val="0"/>
      <w:marTop w:val="0"/>
      <w:marBottom w:val="0"/>
      <w:divBdr>
        <w:top w:val="none" w:sz="0" w:space="0" w:color="auto"/>
        <w:left w:val="none" w:sz="0" w:space="0" w:color="auto"/>
        <w:bottom w:val="none" w:sz="0" w:space="0" w:color="auto"/>
        <w:right w:val="none" w:sz="0" w:space="0" w:color="auto"/>
      </w:divBdr>
    </w:div>
    <w:div w:id="46341746">
      <w:bodyDiv w:val="1"/>
      <w:marLeft w:val="0"/>
      <w:marRight w:val="0"/>
      <w:marTop w:val="0"/>
      <w:marBottom w:val="0"/>
      <w:divBdr>
        <w:top w:val="none" w:sz="0" w:space="0" w:color="auto"/>
        <w:left w:val="none" w:sz="0" w:space="0" w:color="auto"/>
        <w:bottom w:val="none" w:sz="0" w:space="0" w:color="auto"/>
        <w:right w:val="none" w:sz="0" w:space="0" w:color="auto"/>
      </w:divBdr>
    </w:div>
    <w:div w:id="46532669">
      <w:bodyDiv w:val="1"/>
      <w:marLeft w:val="0"/>
      <w:marRight w:val="0"/>
      <w:marTop w:val="0"/>
      <w:marBottom w:val="0"/>
      <w:divBdr>
        <w:top w:val="none" w:sz="0" w:space="0" w:color="auto"/>
        <w:left w:val="none" w:sz="0" w:space="0" w:color="auto"/>
        <w:bottom w:val="none" w:sz="0" w:space="0" w:color="auto"/>
        <w:right w:val="none" w:sz="0" w:space="0" w:color="auto"/>
      </w:divBdr>
    </w:div>
    <w:div w:id="46808824">
      <w:bodyDiv w:val="1"/>
      <w:marLeft w:val="0"/>
      <w:marRight w:val="0"/>
      <w:marTop w:val="0"/>
      <w:marBottom w:val="0"/>
      <w:divBdr>
        <w:top w:val="none" w:sz="0" w:space="0" w:color="auto"/>
        <w:left w:val="none" w:sz="0" w:space="0" w:color="auto"/>
        <w:bottom w:val="none" w:sz="0" w:space="0" w:color="auto"/>
        <w:right w:val="none" w:sz="0" w:space="0" w:color="auto"/>
      </w:divBdr>
    </w:div>
    <w:div w:id="46994866">
      <w:bodyDiv w:val="1"/>
      <w:marLeft w:val="0"/>
      <w:marRight w:val="0"/>
      <w:marTop w:val="0"/>
      <w:marBottom w:val="0"/>
      <w:divBdr>
        <w:top w:val="none" w:sz="0" w:space="0" w:color="auto"/>
        <w:left w:val="none" w:sz="0" w:space="0" w:color="auto"/>
        <w:bottom w:val="none" w:sz="0" w:space="0" w:color="auto"/>
        <w:right w:val="none" w:sz="0" w:space="0" w:color="auto"/>
      </w:divBdr>
    </w:div>
    <w:div w:id="47002330">
      <w:bodyDiv w:val="1"/>
      <w:marLeft w:val="0"/>
      <w:marRight w:val="0"/>
      <w:marTop w:val="0"/>
      <w:marBottom w:val="0"/>
      <w:divBdr>
        <w:top w:val="none" w:sz="0" w:space="0" w:color="auto"/>
        <w:left w:val="none" w:sz="0" w:space="0" w:color="auto"/>
        <w:bottom w:val="none" w:sz="0" w:space="0" w:color="auto"/>
        <w:right w:val="none" w:sz="0" w:space="0" w:color="auto"/>
      </w:divBdr>
    </w:div>
    <w:div w:id="47266156">
      <w:bodyDiv w:val="1"/>
      <w:marLeft w:val="0"/>
      <w:marRight w:val="0"/>
      <w:marTop w:val="0"/>
      <w:marBottom w:val="0"/>
      <w:divBdr>
        <w:top w:val="none" w:sz="0" w:space="0" w:color="auto"/>
        <w:left w:val="none" w:sz="0" w:space="0" w:color="auto"/>
        <w:bottom w:val="none" w:sz="0" w:space="0" w:color="auto"/>
        <w:right w:val="none" w:sz="0" w:space="0" w:color="auto"/>
      </w:divBdr>
    </w:div>
    <w:div w:id="47605815">
      <w:bodyDiv w:val="1"/>
      <w:marLeft w:val="0"/>
      <w:marRight w:val="0"/>
      <w:marTop w:val="0"/>
      <w:marBottom w:val="0"/>
      <w:divBdr>
        <w:top w:val="none" w:sz="0" w:space="0" w:color="auto"/>
        <w:left w:val="none" w:sz="0" w:space="0" w:color="auto"/>
        <w:bottom w:val="none" w:sz="0" w:space="0" w:color="auto"/>
        <w:right w:val="none" w:sz="0" w:space="0" w:color="auto"/>
      </w:divBdr>
    </w:div>
    <w:div w:id="47801311">
      <w:bodyDiv w:val="1"/>
      <w:marLeft w:val="0"/>
      <w:marRight w:val="0"/>
      <w:marTop w:val="0"/>
      <w:marBottom w:val="0"/>
      <w:divBdr>
        <w:top w:val="none" w:sz="0" w:space="0" w:color="auto"/>
        <w:left w:val="none" w:sz="0" w:space="0" w:color="auto"/>
        <w:bottom w:val="none" w:sz="0" w:space="0" w:color="auto"/>
        <w:right w:val="none" w:sz="0" w:space="0" w:color="auto"/>
      </w:divBdr>
    </w:div>
    <w:div w:id="47849912">
      <w:bodyDiv w:val="1"/>
      <w:marLeft w:val="0"/>
      <w:marRight w:val="0"/>
      <w:marTop w:val="0"/>
      <w:marBottom w:val="0"/>
      <w:divBdr>
        <w:top w:val="none" w:sz="0" w:space="0" w:color="auto"/>
        <w:left w:val="none" w:sz="0" w:space="0" w:color="auto"/>
        <w:bottom w:val="none" w:sz="0" w:space="0" w:color="auto"/>
        <w:right w:val="none" w:sz="0" w:space="0" w:color="auto"/>
      </w:divBdr>
    </w:div>
    <w:div w:id="47922749">
      <w:bodyDiv w:val="1"/>
      <w:marLeft w:val="0"/>
      <w:marRight w:val="0"/>
      <w:marTop w:val="0"/>
      <w:marBottom w:val="0"/>
      <w:divBdr>
        <w:top w:val="none" w:sz="0" w:space="0" w:color="auto"/>
        <w:left w:val="none" w:sz="0" w:space="0" w:color="auto"/>
        <w:bottom w:val="none" w:sz="0" w:space="0" w:color="auto"/>
        <w:right w:val="none" w:sz="0" w:space="0" w:color="auto"/>
      </w:divBdr>
    </w:div>
    <w:div w:id="48040281">
      <w:bodyDiv w:val="1"/>
      <w:marLeft w:val="0"/>
      <w:marRight w:val="0"/>
      <w:marTop w:val="0"/>
      <w:marBottom w:val="0"/>
      <w:divBdr>
        <w:top w:val="none" w:sz="0" w:space="0" w:color="auto"/>
        <w:left w:val="none" w:sz="0" w:space="0" w:color="auto"/>
        <w:bottom w:val="none" w:sz="0" w:space="0" w:color="auto"/>
        <w:right w:val="none" w:sz="0" w:space="0" w:color="auto"/>
      </w:divBdr>
    </w:div>
    <w:div w:id="48262287">
      <w:bodyDiv w:val="1"/>
      <w:marLeft w:val="0"/>
      <w:marRight w:val="0"/>
      <w:marTop w:val="0"/>
      <w:marBottom w:val="0"/>
      <w:divBdr>
        <w:top w:val="none" w:sz="0" w:space="0" w:color="auto"/>
        <w:left w:val="none" w:sz="0" w:space="0" w:color="auto"/>
        <w:bottom w:val="none" w:sz="0" w:space="0" w:color="auto"/>
        <w:right w:val="none" w:sz="0" w:space="0" w:color="auto"/>
      </w:divBdr>
    </w:div>
    <w:div w:id="48307936">
      <w:bodyDiv w:val="1"/>
      <w:marLeft w:val="0"/>
      <w:marRight w:val="0"/>
      <w:marTop w:val="0"/>
      <w:marBottom w:val="0"/>
      <w:divBdr>
        <w:top w:val="none" w:sz="0" w:space="0" w:color="auto"/>
        <w:left w:val="none" w:sz="0" w:space="0" w:color="auto"/>
        <w:bottom w:val="none" w:sz="0" w:space="0" w:color="auto"/>
        <w:right w:val="none" w:sz="0" w:space="0" w:color="auto"/>
      </w:divBdr>
    </w:div>
    <w:div w:id="48386464">
      <w:bodyDiv w:val="1"/>
      <w:marLeft w:val="0"/>
      <w:marRight w:val="0"/>
      <w:marTop w:val="0"/>
      <w:marBottom w:val="0"/>
      <w:divBdr>
        <w:top w:val="none" w:sz="0" w:space="0" w:color="auto"/>
        <w:left w:val="none" w:sz="0" w:space="0" w:color="auto"/>
        <w:bottom w:val="none" w:sz="0" w:space="0" w:color="auto"/>
        <w:right w:val="none" w:sz="0" w:space="0" w:color="auto"/>
      </w:divBdr>
    </w:div>
    <w:div w:id="48388115">
      <w:bodyDiv w:val="1"/>
      <w:marLeft w:val="0"/>
      <w:marRight w:val="0"/>
      <w:marTop w:val="0"/>
      <w:marBottom w:val="0"/>
      <w:divBdr>
        <w:top w:val="none" w:sz="0" w:space="0" w:color="auto"/>
        <w:left w:val="none" w:sz="0" w:space="0" w:color="auto"/>
        <w:bottom w:val="none" w:sz="0" w:space="0" w:color="auto"/>
        <w:right w:val="none" w:sz="0" w:space="0" w:color="auto"/>
      </w:divBdr>
    </w:div>
    <w:div w:id="48455356">
      <w:bodyDiv w:val="1"/>
      <w:marLeft w:val="0"/>
      <w:marRight w:val="0"/>
      <w:marTop w:val="0"/>
      <w:marBottom w:val="0"/>
      <w:divBdr>
        <w:top w:val="none" w:sz="0" w:space="0" w:color="auto"/>
        <w:left w:val="none" w:sz="0" w:space="0" w:color="auto"/>
        <w:bottom w:val="none" w:sz="0" w:space="0" w:color="auto"/>
        <w:right w:val="none" w:sz="0" w:space="0" w:color="auto"/>
      </w:divBdr>
    </w:div>
    <w:div w:id="48500688">
      <w:bodyDiv w:val="1"/>
      <w:marLeft w:val="0"/>
      <w:marRight w:val="0"/>
      <w:marTop w:val="0"/>
      <w:marBottom w:val="0"/>
      <w:divBdr>
        <w:top w:val="none" w:sz="0" w:space="0" w:color="auto"/>
        <w:left w:val="none" w:sz="0" w:space="0" w:color="auto"/>
        <w:bottom w:val="none" w:sz="0" w:space="0" w:color="auto"/>
        <w:right w:val="none" w:sz="0" w:space="0" w:color="auto"/>
      </w:divBdr>
    </w:div>
    <w:div w:id="48502751">
      <w:bodyDiv w:val="1"/>
      <w:marLeft w:val="0"/>
      <w:marRight w:val="0"/>
      <w:marTop w:val="0"/>
      <w:marBottom w:val="0"/>
      <w:divBdr>
        <w:top w:val="none" w:sz="0" w:space="0" w:color="auto"/>
        <w:left w:val="none" w:sz="0" w:space="0" w:color="auto"/>
        <w:bottom w:val="none" w:sz="0" w:space="0" w:color="auto"/>
        <w:right w:val="none" w:sz="0" w:space="0" w:color="auto"/>
      </w:divBdr>
    </w:div>
    <w:div w:id="48573187">
      <w:bodyDiv w:val="1"/>
      <w:marLeft w:val="0"/>
      <w:marRight w:val="0"/>
      <w:marTop w:val="0"/>
      <w:marBottom w:val="0"/>
      <w:divBdr>
        <w:top w:val="none" w:sz="0" w:space="0" w:color="auto"/>
        <w:left w:val="none" w:sz="0" w:space="0" w:color="auto"/>
        <w:bottom w:val="none" w:sz="0" w:space="0" w:color="auto"/>
        <w:right w:val="none" w:sz="0" w:space="0" w:color="auto"/>
      </w:divBdr>
    </w:div>
    <w:div w:id="48697989">
      <w:bodyDiv w:val="1"/>
      <w:marLeft w:val="0"/>
      <w:marRight w:val="0"/>
      <w:marTop w:val="0"/>
      <w:marBottom w:val="0"/>
      <w:divBdr>
        <w:top w:val="none" w:sz="0" w:space="0" w:color="auto"/>
        <w:left w:val="none" w:sz="0" w:space="0" w:color="auto"/>
        <w:bottom w:val="none" w:sz="0" w:space="0" w:color="auto"/>
        <w:right w:val="none" w:sz="0" w:space="0" w:color="auto"/>
      </w:divBdr>
    </w:div>
    <w:div w:id="48891242">
      <w:bodyDiv w:val="1"/>
      <w:marLeft w:val="0"/>
      <w:marRight w:val="0"/>
      <w:marTop w:val="0"/>
      <w:marBottom w:val="0"/>
      <w:divBdr>
        <w:top w:val="none" w:sz="0" w:space="0" w:color="auto"/>
        <w:left w:val="none" w:sz="0" w:space="0" w:color="auto"/>
        <w:bottom w:val="none" w:sz="0" w:space="0" w:color="auto"/>
        <w:right w:val="none" w:sz="0" w:space="0" w:color="auto"/>
      </w:divBdr>
    </w:div>
    <w:div w:id="49115824">
      <w:bodyDiv w:val="1"/>
      <w:marLeft w:val="0"/>
      <w:marRight w:val="0"/>
      <w:marTop w:val="0"/>
      <w:marBottom w:val="0"/>
      <w:divBdr>
        <w:top w:val="none" w:sz="0" w:space="0" w:color="auto"/>
        <w:left w:val="none" w:sz="0" w:space="0" w:color="auto"/>
        <w:bottom w:val="none" w:sz="0" w:space="0" w:color="auto"/>
        <w:right w:val="none" w:sz="0" w:space="0" w:color="auto"/>
      </w:divBdr>
    </w:div>
    <w:div w:id="49304083">
      <w:bodyDiv w:val="1"/>
      <w:marLeft w:val="0"/>
      <w:marRight w:val="0"/>
      <w:marTop w:val="0"/>
      <w:marBottom w:val="0"/>
      <w:divBdr>
        <w:top w:val="none" w:sz="0" w:space="0" w:color="auto"/>
        <w:left w:val="none" w:sz="0" w:space="0" w:color="auto"/>
        <w:bottom w:val="none" w:sz="0" w:space="0" w:color="auto"/>
        <w:right w:val="none" w:sz="0" w:space="0" w:color="auto"/>
      </w:divBdr>
    </w:div>
    <w:div w:id="49351831">
      <w:bodyDiv w:val="1"/>
      <w:marLeft w:val="0"/>
      <w:marRight w:val="0"/>
      <w:marTop w:val="0"/>
      <w:marBottom w:val="0"/>
      <w:divBdr>
        <w:top w:val="none" w:sz="0" w:space="0" w:color="auto"/>
        <w:left w:val="none" w:sz="0" w:space="0" w:color="auto"/>
        <w:bottom w:val="none" w:sz="0" w:space="0" w:color="auto"/>
        <w:right w:val="none" w:sz="0" w:space="0" w:color="auto"/>
      </w:divBdr>
    </w:div>
    <w:div w:id="49964196">
      <w:bodyDiv w:val="1"/>
      <w:marLeft w:val="0"/>
      <w:marRight w:val="0"/>
      <w:marTop w:val="0"/>
      <w:marBottom w:val="0"/>
      <w:divBdr>
        <w:top w:val="none" w:sz="0" w:space="0" w:color="auto"/>
        <w:left w:val="none" w:sz="0" w:space="0" w:color="auto"/>
        <w:bottom w:val="none" w:sz="0" w:space="0" w:color="auto"/>
        <w:right w:val="none" w:sz="0" w:space="0" w:color="auto"/>
      </w:divBdr>
    </w:div>
    <w:div w:id="49966897">
      <w:bodyDiv w:val="1"/>
      <w:marLeft w:val="0"/>
      <w:marRight w:val="0"/>
      <w:marTop w:val="0"/>
      <w:marBottom w:val="0"/>
      <w:divBdr>
        <w:top w:val="none" w:sz="0" w:space="0" w:color="auto"/>
        <w:left w:val="none" w:sz="0" w:space="0" w:color="auto"/>
        <w:bottom w:val="none" w:sz="0" w:space="0" w:color="auto"/>
        <w:right w:val="none" w:sz="0" w:space="0" w:color="auto"/>
      </w:divBdr>
    </w:div>
    <w:div w:id="50076756">
      <w:bodyDiv w:val="1"/>
      <w:marLeft w:val="0"/>
      <w:marRight w:val="0"/>
      <w:marTop w:val="0"/>
      <w:marBottom w:val="0"/>
      <w:divBdr>
        <w:top w:val="none" w:sz="0" w:space="0" w:color="auto"/>
        <w:left w:val="none" w:sz="0" w:space="0" w:color="auto"/>
        <w:bottom w:val="none" w:sz="0" w:space="0" w:color="auto"/>
        <w:right w:val="none" w:sz="0" w:space="0" w:color="auto"/>
      </w:divBdr>
    </w:div>
    <w:div w:id="50157600">
      <w:bodyDiv w:val="1"/>
      <w:marLeft w:val="0"/>
      <w:marRight w:val="0"/>
      <w:marTop w:val="0"/>
      <w:marBottom w:val="0"/>
      <w:divBdr>
        <w:top w:val="none" w:sz="0" w:space="0" w:color="auto"/>
        <w:left w:val="none" w:sz="0" w:space="0" w:color="auto"/>
        <w:bottom w:val="none" w:sz="0" w:space="0" w:color="auto"/>
        <w:right w:val="none" w:sz="0" w:space="0" w:color="auto"/>
      </w:divBdr>
    </w:div>
    <w:div w:id="50617960">
      <w:bodyDiv w:val="1"/>
      <w:marLeft w:val="0"/>
      <w:marRight w:val="0"/>
      <w:marTop w:val="0"/>
      <w:marBottom w:val="0"/>
      <w:divBdr>
        <w:top w:val="none" w:sz="0" w:space="0" w:color="auto"/>
        <w:left w:val="none" w:sz="0" w:space="0" w:color="auto"/>
        <w:bottom w:val="none" w:sz="0" w:space="0" w:color="auto"/>
        <w:right w:val="none" w:sz="0" w:space="0" w:color="auto"/>
      </w:divBdr>
    </w:div>
    <w:div w:id="50856631">
      <w:bodyDiv w:val="1"/>
      <w:marLeft w:val="0"/>
      <w:marRight w:val="0"/>
      <w:marTop w:val="0"/>
      <w:marBottom w:val="0"/>
      <w:divBdr>
        <w:top w:val="none" w:sz="0" w:space="0" w:color="auto"/>
        <w:left w:val="none" w:sz="0" w:space="0" w:color="auto"/>
        <w:bottom w:val="none" w:sz="0" w:space="0" w:color="auto"/>
        <w:right w:val="none" w:sz="0" w:space="0" w:color="auto"/>
      </w:divBdr>
    </w:div>
    <w:div w:id="51084944">
      <w:bodyDiv w:val="1"/>
      <w:marLeft w:val="0"/>
      <w:marRight w:val="0"/>
      <w:marTop w:val="0"/>
      <w:marBottom w:val="0"/>
      <w:divBdr>
        <w:top w:val="none" w:sz="0" w:space="0" w:color="auto"/>
        <w:left w:val="none" w:sz="0" w:space="0" w:color="auto"/>
        <w:bottom w:val="none" w:sz="0" w:space="0" w:color="auto"/>
        <w:right w:val="none" w:sz="0" w:space="0" w:color="auto"/>
      </w:divBdr>
    </w:div>
    <w:div w:id="51193983">
      <w:bodyDiv w:val="1"/>
      <w:marLeft w:val="0"/>
      <w:marRight w:val="0"/>
      <w:marTop w:val="0"/>
      <w:marBottom w:val="0"/>
      <w:divBdr>
        <w:top w:val="none" w:sz="0" w:space="0" w:color="auto"/>
        <w:left w:val="none" w:sz="0" w:space="0" w:color="auto"/>
        <w:bottom w:val="none" w:sz="0" w:space="0" w:color="auto"/>
        <w:right w:val="none" w:sz="0" w:space="0" w:color="auto"/>
      </w:divBdr>
    </w:div>
    <w:div w:id="51276612">
      <w:bodyDiv w:val="1"/>
      <w:marLeft w:val="0"/>
      <w:marRight w:val="0"/>
      <w:marTop w:val="0"/>
      <w:marBottom w:val="0"/>
      <w:divBdr>
        <w:top w:val="none" w:sz="0" w:space="0" w:color="auto"/>
        <w:left w:val="none" w:sz="0" w:space="0" w:color="auto"/>
        <w:bottom w:val="none" w:sz="0" w:space="0" w:color="auto"/>
        <w:right w:val="none" w:sz="0" w:space="0" w:color="auto"/>
      </w:divBdr>
    </w:div>
    <w:div w:id="51471182">
      <w:bodyDiv w:val="1"/>
      <w:marLeft w:val="0"/>
      <w:marRight w:val="0"/>
      <w:marTop w:val="0"/>
      <w:marBottom w:val="0"/>
      <w:divBdr>
        <w:top w:val="none" w:sz="0" w:space="0" w:color="auto"/>
        <w:left w:val="none" w:sz="0" w:space="0" w:color="auto"/>
        <w:bottom w:val="none" w:sz="0" w:space="0" w:color="auto"/>
        <w:right w:val="none" w:sz="0" w:space="0" w:color="auto"/>
      </w:divBdr>
    </w:div>
    <w:div w:id="51539319">
      <w:bodyDiv w:val="1"/>
      <w:marLeft w:val="0"/>
      <w:marRight w:val="0"/>
      <w:marTop w:val="0"/>
      <w:marBottom w:val="0"/>
      <w:divBdr>
        <w:top w:val="none" w:sz="0" w:space="0" w:color="auto"/>
        <w:left w:val="none" w:sz="0" w:space="0" w:color="auto"/>
        <w:bottom w:val="none" w:sz="0" w:space="0" w:color="auto"/>
        <w:right w:val="none" w:sz="0" w:space="0" w:color="auto"/>
      </w:divBdr>
    </w:div>
    <w:div w:id="51588665">
      <w:bodyDiv w:val="1"/>
      <w:marLeft w:val="0"/>
      <w:marRight w:val="0"/>
      <w:marTop w:val="0"/>
      <w:marBottom w:val="0"/>
      <w:divBdr>
        <w:top w:val="none" w:sz="0" w:space="0" w:color="auto"/>
        <w:left w:val="none" w:sz="0" w:space="0" w:color="auto"/>
        <w:bottom w:val="none" w:sz="0" w:space="0" w:color="auto"/>
        <w:right w:val="none" w:sz="0" w:space="0" w:color="auto"/>
      </w:divBdr>
    </w:div>
    <w:div w:id="51658038">
      <w:bodyDiv w:val="1"/>
      <w:marLeft w:val="0"/>
      <w:marRight w:val="0"/>
      <w:marTop w:val="0"/>
      <w:marBottom w:val="0"/>
      <w:divBdr>
        <w:top w:val="none" w:sz="0" w:space="0" w:color="auto"/>
        <w:left w:val="none" w:sz="0" w:space="0" w:color="auto"/>
        <w:bottom w:val="none" w:sz="0" w:space="0" w:color="auto"/>
        <w:right w:val="none" w:sz="0" w:space="0" w:color="auto"/>
      </w:divBdr>
    </w:div>
    <w:div w:id="51661700">
      <w:bodyDiv w:val="1"/>
      <w:marLeft w:val="0"/>
      <w:marRight w:val="0"/>
      <w:marTop w:val="0"/>
      <w:marBottom w:val="0"/>
      <w:divBdr>
        <w:top w:val="none" w:sz="0" w:space="0" w:color="auto"/>
        <w:left w:val="none" w:sz="0" w:space="0" w:color="auto"/>
        <w:bottom w:val="none" w:sz="0" w:space="0" w:color="auto"/>
        <w:right w:val="none" w:sz="0" w:space="0" w:color="auto"/>
      </w:divBdr>
    </w:div>
    <w:div w:id="52125997">
      <w:bodyDiv w:val="1"/>
      <w:marLeft w:val="0"/>
      <w:marRight w:val="0"/>
      <w:marTop w:val="0"/>
      <w:marBottom w:val="0"/>
      <w:divBdr>
        <w:top w:val="none" w:sz="0" w:space="0" w:color="auto"/>
        <w:left w:val="none" w:sz="0" w:space="0" w:color="auto"/>
        <w:bottom w:val="none" w:sz="0" w:space="0" w:color="auto"/>
        <w:right w:val="none" w:sz="0" w:space="0" w:color="auto"/>
      </w:divBdr>
    </w:div>
    <w:div w:id="52196699">
      <w:bodyDiv w:val="1"/>
      <w:marLeft w:val="0"/>
      <w:marRight w:val="0"/>
      <w:marTop w:val="0"/>
      <w:marBottom w:val="0"/>
      <w:divBdr>
        <w:top w:val="none" w:sz="0" w:space="0" w:color="auto"/>
        <w:left w:val="none" w:sz="0" w:space="0" w:color="auto"/>
        <w:bottom w:val="none" w:sz="0" w:space="0" w:color="auto"/>
        <w:right w:val="none" w:sz="0" w:space="0" w:color="auto"/>
      </w:divBdr>
    </w:div>
    <w:div w:id="52587067">
      <w:bodyDiv w:val="1"/>
      <w:marLeft w:val="0"/>
      <w:marRight w:val="0"/>
      <w:marTop w:val="0"/>
      <w:marBottom w:val="0"/>
      <w:divBdr>
        <w:top w:val="none" w:sz="0" w:space="0" w:color="auto"/>
        <w:left w:val="none" w:sz="0" w:space="0" w:color="auto"/>
        <w:bottom w:val="none" w:sz="0" w:space="0" w:color="auto"/>
        <w:right w:val="none" w:sz="0" w:space="0" w:color="auto"/>
      </w:divBdr>
    </w:div>
    <w:div w:id="52628414">
      <w:bodyDiv w:val="1"/>
      <w:marLeft w:val="0"/>
      <w:marRight w:val="0"/>
      <w:marTop w:val="0"/>
      <w:marBottom w:val="0"/>
      <w:divBdr>
        <w:top w:val="none" w:sz="0" w:space="0" w:color="auto"/>
        <w:left w:val="none" w:sz="0" w:space="0" w:color="auto"/>
        <w:bottom w:val="none" w:sz="0" w:space="0" w:color="auto"/>
        <w:right w:val="none" w:sz="0" w:space="0" w:color="auto"/>
      </w:divBdr>
    </w:div>
    <w:div w:id="52655605">
      <w:bodyDiv w:val="1"/>
      <w:marLeft w:val="0"/>
      <w:marRight w:val="0"/>
      <w:marTop w:val="0"/>
      <w:marBottom w:val="0"/>
      <w:divBdr>
        <w:top w:val="none" w:sz="0" w:space="0" w:color="auto"/>
        <w:left w:val="none" w:sz="0" w:space="0" w:color="auto"/>
        <w:bottom w:val="none" w:sz="0" w:space="0" w:color="auto"/>
        <w:right w:val="none" w:sz="0" w:space="0" w:color="auto"/>
      </w:divBdr>
    </w:div>
    <w:div w:id="52655933">
      <w:bodyDiv w:val="1"/>
      <w:marLeft w:val="0"/>
      <w:marRight w:val="0"/>
      <w:marTop w:val="0"/>
      <w:marBottom w:val="0"/>
      <w:divBdr>
        <w:top w:val="none" w:sz="0" w:space="0" w:color="auto"/>
        <w:left w:val="none" w:sz="0" w:space="0" w:color="auto"/>
        <w:bottom w:val="none" w:sz="0" w:space="0" w:color="auto"/>
        <w:right w:val="none" w:sz="0" w:space="0" w:color="auto"/>
      </w:divBdr>
    </w:div>
    <w:div w:id="52656881">
      <w:bodyDiv w:val="1"/>
      <w:marLeft w:val="0"/>
      <w:marRight w:val="0"/>
      <w:marTop w:val="0"/>
      <w:marBottom w:val="0"/>
      <w:divBdr>
        <w:top w:val="none" w:sz="0" w:space="0" w:color="auto"/>
        <w:left w:val="none" w:sz="0" w:space="0" w:color="auto"/>
        <w:bottom w:val="none" w:sz="0" w:space="0" w:color="auto"/>
        <w:right w:val="none" w:sz="0" w:space="0" w:color="auto"/>
      </w:divBdr>
    </w:div>
    <w:div w:id="52698111">
      <w:bodyDiv w:val="1"/>
      <w:marLeft w:val="0"/>
      <w:marRight w:val="0"/>
      <w:marTop w:val="0"/>
      <w:marBottom w:val="0"/>
      <w:divBdr>
        <w:top w:val="none" w:sz="0" w:space="0" w:color="auto"/>
        <w:left w:val="none" w:sz="0" w:space="0" w:color="auto"/>
        <w:bottom w:val="none" w:sz="0" w:space="0" w:color="auto"/>
        <w:right w:val="none" w:sz="0" w:space="0" w:color="auto"/>
      </w:divBdr>
    </w:div>
    <w:div w:id="52968665">
      <w:bodyDiv w:val="1"/>
      <w:marLeft w:val="0"/>
      <w:marRight w:val="0"/>
      <w:marTop w:val="0"/>
      <w:marBottom w:val="0"/>
      <w:divBdr>
        <w:top w:val="none" w:sz="0" w:space="0" w:color="auto"/>
        <w:left w:val="none" w:sz="0" w:space="0" w:color="auto"/>
        <w:bottom w:val="none" w:sz="0" w:space="0" w:color="auto"/>
        <w:right w:val="none" w:sz="0" w:space="0" w:color="auto"/>
      </w:divBdr>
    </w:div>
    <w:div w:id="52971089">
      <w:bodyDiv w:val="1"/>
      <w:marLeft w:val="0"/>
      <w:marRight w:val="0"/>
      <w:marTop w:val="0"/>
      <w:marBottom w:val="0"/>
      <w:divBdr>
        <w:top w:val="none" w:sz="0" w:space="0" w:color="auto"/>
        <w:left w:val="none" w:sz="0" w:space="0" w:color="auto"/>
        <w:bottom w:val="none" w:sz="0" w:space="0" w:color="auto"/>
        <w:right w:val="none" w:sz="0" w:space="0" w:color="auto"/>
      </w:divBdr>
    </w:div>
    <w:div w:id="53048529">
      <w:bodyDiv w:val="1"/>
      <w:marLeft w:val="0"/>
      <w:marRight w:val="0"/>
      <w:marTop w:val="0"/>
      <w:marBottom w:val="0"/>
      <w:divBdr>
        <w:top w:val="none" w:sz="0" w:space="0" w:color="auto"/>
        <w:left w:val="none" w:sz="0" w:space="0" w:color="auto"/>
        <w:bottom w:val="none" w:sz="0" w:space="0" w:color="auto"/>
        <w:right w:val="none" w:sz="0" w:space="0" w:color="auto"/>
      </w:divBdr>
    </w:div>
    <w:div w:id="53240245">
      <w:bodyDiv w:val="1"/>
      <w:marLeft w:val="0"/>
      <w:marRight w:val="0"/>
      <w:marTop w:val="0"/>
      <w:marBottom w:val="0"/>
      <w:divBdr>
        <w:top w:val="none" w:sz="0" w:space="0" w:color="auto"/>
        <w:left w:val="none" w:sz="0" w:space="0" w:color="auto"/>
        <w:bottom w:val="none" w:sz="0" w:space="0" w:color="auto"/>
        <w:right w:val="none" w:sz="0" w:space="0" w:color="auto"/>
      </w:divBdr>
    </w:div>
    <w:div w:id="53243659">
      <w:bodyDiv w:val="1"/>
      <w:marLeft w:val="0"/>
      <w:marRight w:val="0"/>
      <w:marTop w:val="0"/>
      <w:marBottom w:val="0"/>
      <w:divBdr>
        <w:top w:val="none" w:sz="0" w:space="0" w:color="auto"/>
        <w:left w:val="none" w:sz="0" w:space="0" w:color="auto"/>
        <w:bottom w:val="none" w:sz="0" w:space="0" w:color="auto"/>
        <w:right w:val="none" w:sz="0" w:space="0" w:color="auto"/>
      </w:divBdr>
    </w:div>
    <w:div w:id="53281771">
      <w:bodyDiv w:val="1"/>
      <w:marLeft w:val="0"/>
      <w:marRight w:val="0"/>
      <w:marTop w:val="0"/>
      <w:marBottom w:val="0"/>
      <w:divBdr>
        <w:top w:val="none" w:sz="0" w:space="0" w:color="auto"/>
        <w:left w:val="none" w:sz="0" w:space="0" w:color="auto"/>
        <w:bottom w:val="none" w:sz="0" w:space="0" w:color="auto"/>
        <w:right w:val="none" w:sz="0" w:space="0" w:color="auto"/>
      </w:divBdr>
    </w:div>
    <w:div w:id="53282915">
      <w:bodyDiv w:val="1"/>
      <w:marLeft w:val="0"/>
      <w:marRight w:val="0"/>
      <w:marTop w:val="0"/>
      <w:marBottom w:val="0"/>
      <w:divBdr>
        <w:top w:val="none" w:sz="0" w:space="0" w:color="auto"/>
        <w:left w:val="none" w:sz="0" w:space="0" w:color="auto"/>
        <w:bottom w:val="none" w:sz="0" w:space="0" w:color="auto"/>
        <w:right w:val="none" w:sz="0" w:space="0" w:color="auto"/>
      </w:divBdr>
    </w:div>
    <w:div w:id="53503509">
      <w:bodyDiv w:val="1"/>
      <w:marLeft w:val="0"/>
      <w:marRight w:val="0"/>
      <w:marTop w:val="0"/>
      <w:marBottom w:val="0"/>
      <w:divBdr>
        <w:top w:val="none" w:sz="0" w:space="0" w:color="auto"/>
        <w:left w:val="none" w:sz="0" w:space="0" w:color="auto"/>
        <w:bottom w:val="none" w:sz="0" w:space="0" w:color="auto"/>
        <w:right w:val="none" w:sz="0" w:space="0" w:color="auto"/>
      </w:divBdr>
    </w:div>
    <w:div w:id="53706201">
      <w:bodyDiv w:val="1"/>
      <w:marLeft w:val="0"/>
      <w:marRight w:val="0"/>
      <w:marTop w:val="0"/>
      <w:marBottom w:val="0"/>
      <w:divBdr>
        <w:top w:val="none" w:sz="0" w:space="0" w:color="auto"/>
        <w:left w:val="none" w:sz="0" w:space="0" w:color="auto"/>
        <w:bottom w:val="none" w:sz="0" w:space="0" w:color="auto"/>
        <w:right w:val="none" w:sz="0" w:space="0" w:color="auto"/>
      </w:divBdr>
    </w:div>
    <w:div w:id="53821226">
      <w:bodyDiv w:val="1"/>
      <w:marLeft w:val="0"/>
      <w:marRight w:val="0"/>
      <w:marTop w:val="0"/>
      <w:marBottom w:val="0"/>
      <w:divBdr>
        <w:top w:val="none" w:sz="0" w:space="0" w:color="auto"/>
        <w:left w:val="none" w:sz="0" w:space="0" w:color="auto"/>
        <w:bottom w:val="none" w:sz="0" w:space="0" w:color="auto"/>
        <w:right w:val="none" w:sz="0" w:space="0" w:color="auto"/>
      </w:divBdr>
    </w:div>
    <w:div w:id="53824085">
      <w:bodyDiv w:val="1"/>
      <w:marLeft w:val="0"/>
      <w:marRight w:val="0"/>
      <w:marTop w:val="0"/>
      <w:marBottom w:val="0"/>
      <w:divBdr>
        <w:top w:val="none" w:sz="0" w:space="0" w:color="auto"/>
        <w:left w:val="none" w:sz="0" w:space="0" w:color="auto"/>
        <w:bottom w:val="none" w:sz="0" w:space="0" w:color="auto"/>
        <w:right w:val="none" w:sz="0" w:space="0" w:color="auto"/>
      </w:divBdr>
    </w:div>
    <w:div w:id="53936449">
      <w:bodyDiv w:val="1"/>
      <w:marLeft w:val="0"/>
      <w:marRight w:val="0"/>
      <w:marTop w:val="0"/>
      <w:marBottom w:val="0"/>
      <w:divBdr>
        <w:top w:val="none" w:sz="0" w:space="0" w:color="auto"/>
        <w:left w:val="none" w:sz="0" w:space="0" w:color="auto"/>
        <w:bottom w:val="none" w:sz="0" w:space="0" w:color="auto"/>
        <w:right w:val="none" w:sz="0" w:space="0" w:color="auto"/>
      </w:divBdr>
    </w:div>
    <w:div w:id="54161490">
      <w:bodyDiv w:val="1"/>
      <w:marLeft w:val="0"/>
      <w:marRight w:val="0"/>
      <w:marTop w:val="0"/>
      <w:marBottom w:val="0"/>
      <w:divBdr>
        <w:top w:val="none" w:sz="0" w:space="0" w:color="auto"/>
        <w:left w:val="none" w:sz="0" w:space="0" w:color="auto"/>
        <w:bottom w:val="none" w:sz="0" w:space="0" w:color="auto"/>
        <w:right w:val="none" w:sz="0" w:space="0" w:color="auto"/>
      </w:divBdr>
    </w:div>
    <w:div w:id="54285357">
      <w:bodyDiv w:val="1"/>
      <w:marLeft w:val="0"/>
      <w:marRight w:val="0"/>
      <w:marTop w:val="0"/>
      <w:marBottom w:val="0"/>
      <w:divBdr>
        <w:top w:val="none" w:sz="0" w:space="0" w:color="auto"/>
        <w:left w:val="none" w:sz="0" w:space="0" w:color="auto"/>
        <w:bottom w:val="none" w:sz="0" w:space="0" w:color="auto"/>
        <w:right w:val="none" w:sz="0" w:space="0" w:color="auto"/>
      </w:divBdr>
    </w:div>
    <w:div w:id="54398951">
      <w:bodyDiv w:val="1"/>
      <w:marLeft w:val="0"/>
      <w:marRight w:val="0"/>
      <w:marTop w:val="0"/>
      <w:marBottom w:val="0"/>
      <w:divBdr>
        <w:top w:val="none" w:sz="0" w:space="0" w:color="auto"/>
        <w:left w:val="none" w:sz="0" w:space="0" w:color="auto"/>
        <w:bottom w:val="none" w:sz="0" w:space="0" w:color="auto"/>
        <w:right w:val="none" w:sz="0" w:space="0" w:color="auto"/>
      </w:divBdr>
    </w:div>
    <w:div w:id="54817680">
      <w:bodyDiv w:val="1"/>
      <w:marLeft w:val="0"/>
      <w:marRight w:val="0"/>
      <w:marTop w:val="0"/>
      <w:marBottom w:val="0"/>
      <w:divBdr>
        <w:top w:val="none" w:sz="0" w:space="0" w:color="auto"/>
        <w:left w:val="none" w:sz="0" w:space="0" w:color="auto"/>
        <w:bottom w:val="none" w:sz="0" w:space="0" w:color="auto"/>
        <w:right w:val="none" w:sz="0" w:space="0" w:color="auto"/>
      </w:divBdr>
    </w:div>
    <w:div w:id="54861765">
      <w:bodyDiv w:val="1"/>
      <w:marLeft w:val="0"/>
      <w:marRight w:val="0"/>
      <w:marTop w:val="0"/>
      <w:marBottom w:val="0"/>
      <w:divBdr>
        <w:top w:val="none" w:sz="0" w:space="0" w:color="auto"/>
        <w:left w:val="none" w:sz="0" w:space="0" w:color="auto"/>
        <w:bottom w:val="none" w:sz="0" w:space="0" w:color="auto"/>
        <w:right w:val="none" w:sz="0" w:space="0" w:color="auto"/>
      </w:divBdr>
    </w:div>
    <w:div w:id="55054615">
      <w:bodyDiv w:val="1"/>
      <w:marLeft w:val="0"/>
      <w:marRight w:val="0"/>
      <w:marTop w:val="0"/>
      <w:marBottom w:val="0"/>
      <w:divBdr>
        <w:top w:val="none" w:sz="0" w:space="0" w:color="auto"/>
        <w:left w:val="none" w:sz="0" w:space="0" w:color="auto"/>
        <w:bottom w:val="none" w:sz="0" w:space="0" w:color="auto"/>
        <w:right w:val="none" w:sz="0" w:space="0" w:color="auto"/>
      </w:divBdr>
    </w:div>
    <w:div w:id="55476193">
      <w:bodyDiv w:val="1"/>
      <w:marLeft w:val="0"/>
      <w:marRight w:val="0"/>
      <w:marTop w:val="0"/>
      <w:marBottom w:val="0"/>
      <w:divBdr>
        <w:top w:val="none" w:sz="0" w:space="0" w:color="auto"/>
        <w:left w:val="none" w:sz="0" w:space="0" w:color="auto"/>
        <w:bottom w:val="none" w:sz="0" w:space="0" w:color="auto"/>
        <w:right w:val="none" w:sz="0" w:space="0" w:color="auto"/>
      </w:divBdr>
    </w:div>
    <w:div w:id="55517745">
      <w:bodyDiv w:val="1"/>
      <w:marLeft w:val="0"/>
      <w:marRight w:val="0"/>
      <w:marTop w:val="0"/>
      <w:marBottom w:val="0"/>
      <w:divBdr>
        <w:top w:val="none" w:sz="0" w:space="0" w:color="auto"/>
        <w:left w:val="none" w:sz="0" w:space="0" w:color="auto"/>
        <w:bottom w:val="none" w:sz="0" w:space="0" w:color="auto"/>
        <w:right w:val="none" w:sz="0" w:space="0" w:color="auto"/>
      </w:divBdr>
    </w:div>
    <w:div w:id="55713287">
      <w:bodyDiv w:val="1"/>
      <w:marLeft w:val="0"/>
      <w:marRight w:val="0"/>
      <w:marTop w:val="0"/>
      <w:marBottom w:val="0"/>
      <w:divBdr>
        <w:top w:val="none" w:sz="0" w:space="0" w:color="auto"/>
        <w:left w:val="none" w:sz="0" w:space="0" w:color="auto"/>
        <w:bottom w:val="none" w:sz="0" w:space="0" w:color="auto"/>
        <w:right w:val="none" w:sz="0" w:space="0" w:color="auto"/>
      </w:divBdr>
    </w:div>
    <w:div w:id="55932848">
      <w:bodyDiv w:val="1"/>
      <w:marLeft w:val="0"/>
      <w:marRight w:val="0"/>
      <w:marTop w:val="0"/>
      <w:marBottom w:val="0"/>
      <w:divBdr>
        <w:top w:val="none" w:sz="0" w:space="0" w:color="auto"/>
        <w:left w:val="none" w:sz="0" w:space="0" w:color="auto"/>
        <w:bottom w:val="none" w:sz="0" w:space="0" w:color="auto"/>
        <w:right w:val="none" w:sz="0" w:space="0" w:color="auto"/>
      </w:divBdr>
    </w:div>
    <w:div w:id="55979349">
      <w:bodyDiv w:val="1"/>
      <w:marLeft w:val="0"/>
      <w:marRight w:val="0"/>
      <w:marTop w:val="0"/>
      <w:marBottom w:val="0"/>
      <w:divBdr>
        <w:top w:val="none" w:sz="0" w:space="0" w:color="auto"/>
        <w:left w:val="none" w:sz="0" w:space="0" w:color="auto"/>
        <w:bottom w:val="none" w:sz="0" w:space="0" w:color="auto"/>
        <w:right w:val="none" w:sz="0" w:space="0" w:color="auto"/>
      </w:divBdr>
    </w:div>
    <w:div w:id="56174940">
      <w:bodyDiv w:val="1"/>
      <w:marLeft w:val="0"/>
      <w:marRight w:val="0"/>
      <w:marTop w:val="0"/>
      <w:marBottom w:val="0"/>
      <w:divBdr>
        <w:top w:val="none" w:sz="0" w:space="0" w:color="auto"/>
        <w:left w:val="none" w:sz="0" w:space="0" w:color="auto"/>
        <w:bottom w:val="none" w:sz="0" w:space="0" w:color="auto"/>
        <w:right w:val="none" w:sz="0" w:space="0" w:color="auto"/>
      </w:divBdr>
    </w:div>
    <w:div w:id="56515640">
      <w:bodyDiv w:val="1"/>
      <w:marLeft w:val="0"/>
      <w:marRight w:val="0"/>
      <w:marTop w:val="0"/>
      <w:marBottom w:val="0"/>
      <w:divBdr>
        <w:top w:val="none" w:sz="0" w:space="0" w:color="auto"/>
        <w:left w:val="none" w:sz="0" w:space="0" w:color="auto"/>
        <w:bottom w:val="none" w:sz="0" w:space="0" w:color="auto"/>
        <w:right w:val="none" w:sz="0" w:space="0" w:color="auto"/>
      </w:divBdr>
    </w:div>
    <w:div w:id="56516497">
      <w:bodyDiv w:val="1"/>
      <w:marLeft w:val="0"/>
      <w:marRight w:val="0"/>
      <w:marTop w:val="0"/>
      <w:marBottom w:val="0"/>
      <w:divBdr>
        <w:top w:val="none" w:sz="0" w:space="0" w:color="auto"/>
        <w:left w:val="none" w:sz="0" w:space="0" w:color="auto"/>
        <w:bottom w:val="none" w:sz="0" w:space="0" w:color="auto"/>
        <w:right w:val="none" w:sz="0" w:space="0" w:color="auto"/>
      </w:divBdr>
    </w:div>
    <w:div w:id="56558868">
      <w:bodyDiv w:val="1"/>
      <w:marLeft w:val="0"/>
      <w:marRight w:val="0"/>
      <w:marTop w:val="0"/>
      <w:marBottom w:val="0"/>
      <w:divBdr>
        <w:top w:val="none" w:sz="0" w:space="0" w:color="auto"/>
        <w:left w:val="none" w:sz="0" w:space="0" w:color="auto"/>
        <w:bottom w:val="none" w:sz="0" w:space="0" w:color="auto"/>
        <w:right w:val="none" w:sz="0" w:space="0" w:color="auto"/>
      </w:divBdr>
    </w:div>
    <w:div w:id="56707892">
      <w:bodyDiv w:val="1"/>
      <w:marLeft w:val="0"/>
      <w:marRight w:val="0"/>
      <w:marTop w:val="0"/>
      <w:marBottom w:val="0"/>
      <w:divBdr>
        <w:top w:val="none" w:sz="0" w:space="0" w:color="auto"/>
        <w:left w:val="none" w:sz="0" w:space="0" w:color="auto"/>
        <w:bottom w:val="none" w:sz="0" w:space="0" w:color="auto"/>
        <w:right w:val="none" w:sz="0" w:space="0" w:color="auto"/>
      </w:divBdr>
    </w:div>
    <w:div w:id="56711550">
      <w:bodyDiv w:val="1"/>
      <w:marLeft w:val="0"/>
      <w:marRight w:val="0"/>
      <w:marTop w:val="0"/>
      <w:marBottom w:val="0"/>
      <w:divBdr>
        <w:top w:val="none" w:sz="0" w:space="0" w:color="auto"/>
        <w:left w:val="none" w:sz="0" w:space="0" w:color="auto"/>
        <w:bottom w:val="none" w:sz="0" w:space="0" w:color="auto"/>
        <w:right w:val="none" w:sz="0" w:space="0" w:color="auto"/>
      </w:divBdr>
    </w:div>
    <w:div w:id="56830313">
      <w:bodyDiv w:val="1"/>
      <w:marLeft w:val="0"/>
      <w:marRight w:val="0"/>
      <w:marTop w:val="0"/>
      <w:marBottom w:val="0"/>
      <w:divBdr>
        <w:top w:val="none" w:sz="0" w:space="0" w:color="auto"/>
        <w:left w:val="none" w:sz="0" w:space="0" w:color="auto"/>
        <w:bottom w:val="none" w:sz="0" w:space="0" w:color="auto"/>
        <w:right w:val="none" w:sz="0" w:space="0" w:color="auto"/>
      </w:divBdr>
    </w:div>
    <w:div w:id="56973624">
      <w:bodyDiv w:val="1"/>
      <w:marLeft w:val="0"/>
      <w:marRight w:val="0"/>
      <w:marTop w:val="0"/>
      <w:marBottom w:val="0"/>
      <w:divBdr>
        <w:top w:val="none" w:sz="0" w:space="0" w:color="auto"/>
        <w:left w:val="none" w:sz="0" w:space="0" w:color="auto"/>
        <w:bottom w:val="none" w:sz="0" w:space="0" w:color="auto"/>
        <w:right w:val="none" w:sz="0" w:space="0" w:color="auto"/>
      </w:divBdr>
    </w:div>
    <w:div w:id="56976147">
      <w:bodyDiv w:val="1"/>
      <w:marLeft w:val="0"/>
      <w:marRight w:val="0"/>
      <w:marTop w:val="0"/>
      <w:marBottom w:val="0"/>
      <w:divBdr>
        <w:top w:val="none" w:sz="0" w:space="0" w:color="auto"/>
        <w:left w:val="none" w:sz="0" w:space="0" w:color="auto"/>
        <w:bottom w:val="none" w:sz="0" w:space="0" w:color="auto"/>
        <w:right w:val="none" w:sz="0" w:space="0" w:color="auto"/>
      </w:divBdr>
    </w:div>
    <w:div w:id="57552993">
      <w:bodyDiv w:val="1"/>
      <w:marLeft w:val="0"/>
      <w:marRight w:val="0"/>
      <w:marTop w:val="0"/>
      <w:marBottom w:val="0"/>
      <w:divBdr>
        <w:top w:val="none" w:sz="0" w:space="0" w:color="auto"/>
        <w:left w:val="none" w:sz="0" w:space="0" w:color="auto"/>
        <w:bottom w:val="none" w:sz="0" w:space="0" w:color="auto"/>
        <w:right w:val="none" w:sz="0" w:space="0" w:color="auto"/>
      </w:divBdr>
    </w:div>
    <w:div w:id="57872550">
      <w:bodyDiv w:val="1"/>
      <w:marLeft w:val="0"/>
      <w:marRight w:val="0"/>
      <w:marTop w:val="0"/>
      <w:marBottom w:val="0"/>
      <w:divBdr>
        <w:top w:val="none" w:sz="0" w:space="0" w:color="auto"/>
        <w:left w:val="none" w:sz="0" w:space="0" w:color="auto"/>
        <w:bottom w:val="none" w:sz="0" w:space="0" w:color="auto"/>
        <w:right w:val="none" w:sz="0" w:space="0" w:color="auto"/>
      </w:divBdr>
    </w:div>
    <w:div w:id="58216823">
      <w:bodyDiv w:val="1"/>
      <w:marLeft w:val="0"/>
      <w:marRight w:val="0"/>
      <w:marTop w:val="0"/>
      <w:marBottom w:val="0"/>
      <w:divBdr>
        <w:top w:val="none" w:sz="0" w:space="0" w:color="auto"/>
        <w:left w:val="none" w:sz="0" w:space="0" w:color="auto"/>
        <w:bottom w:val="none" w:sz="0" w:space="0" w:color="auto"/>
        <w:right w:val="none" w:sz="0" w:space="0" w:color="auto"/>
      </w:divBdr>
    </w:div>
    <w:div w:id="58599560">
      <w:bodyDiv w:val="1"/>
      <w:marLeft w:val="0"/>
      <w:marRight w:val="0"/>
      <w:marTop w:val="0"/>
      <w:marBottom w:val="0"/>
      <w:divBdr>
        <w:top w:val="none" w:sz="0" w:space="0" w:color="auto"/>
        <w:left w:val="none" w:sz="0" w:space="0" w:color="auto"/>
        <w:bottom w:val="none" w:sz="0" w:space="0" w:color="auto"/>
        <w:right w:val="none" w:sz="0" w:space="0" w:color="auto"/>
      </w:divBdr>
    </w:div>
    <w:div w:id="58678177">
      <w:bodyDiv w:val="1"/>
      <w:marLeft w:val="0"/>
      <w:marRight w:val="0"/>
      <w:marTop w:val="0"/>
      <w:marBottom w:val="0"/>
      <w:divBdr>
        <w:top w:val="none" w:sz="0" w:space="0" w:color="auto"/>
        <w:left w:val="none" w:sz="0" w:space="0" w:color="auto"/>
        <w:bottom w:val="none" w:sz="0" w:space="0" w:color="auto"/>
        <w:right w:val="none" w:sz="0" w:space="0" w:color="auto"/>
      </w:divBdr>
    </w:div>
    <w:div w:id="58748491">
      <w:bodyDiv w:val="1"/>
      <w:marLeft w:val="0"/>
      <w:marRight w:val="0"/>
      <w:marTop w:val="0"/>
      <w:marBottom w:val="0"/>
      <w:divBdr>
        <w:top w:val="none" w:sz="0" w:space="0" w:color="auto"/>
        <w:left w:val="none" w:sz="0" w:space="0" w:color="auto"/>
        <w:bottom w:val="none" w:sz="0" w:space="0" w:color="auto"/>
        <w:right w:val="none" w:sz="0" w:space="0" w:color="auto"/>
      </w:divBdr>
    </w:div>
    <w:div w:id="58791435">
      <w:bodyDiv w:val="1"/>
      <w:marLeft w:val="0"/>
      <w:marRight w:val="0"/>
      <w:marTop w:val="0"/>
      <w:marBottom w:val="0"/>
      <w:divBdr>
        <w:top w:val="none" w:sz="0" w:space="0" w:color="auto"/>
        <w:left w:val="none" w:sz="0" w:space="0" w:color="auto"/>
        <w:bottom w:val="none" w:sz="0" w:space="0" w:color="auto"/>
        <w:right w:val="none" w:sz="0" w:space="0" w:color="auto"/>
      </w:divBdr>
    </w:div>
    <w:div w:id="59137549">
      <w:bodyDiv w:val="1"/>
      <w:marLeft w:val="0"/>
      <w:marRight w:val="0"/>
      <w:marTop w:val="0"/>
      <w:marBottom w:val="0"/>
      <w:divBdr>
        <w:top w:val="none" w:sz="0" w:space="0" w:color="auto"/>
        <w:left w:val="none" w:sz="0" w:space="0" w:color="auto"/>
        <w:bottom w:val="none" w:sz="0" w:space="0" w:color="auto"/>
        <w:right w:val="none" w:sz="0" w:space="0" w:color="auto"/>
      </w:divBdr>
    </w:div>
    <w:div w:id="59329523">
      <w:bodyDiv w:val="1"/>
      <w:marLeft w:val="0"/>
      <w:marRight w:val="0"/>
      <w:marTop w:val="0"/>
      <w:marBottom w:val="0"/>
      <w:divBdr>
        <w:top w:val="none" w:sz="0" w:space="0" w:color="auto"/>
        <w:left w:val="none" w:sz="0" w:space="0" w:color="auto"/>
        <w:bottom w:val="none" w:sz="0" w:space="0" w:color="auto"/>
        <w:right w:val="none" w:sz="0" w:space="0" w:color="auto"/>
      </w:divBdr>
    </w:div>
    <w:div w:id="59443642">
      <w:bodyDiv w:val="1"/>
      <w:marLeft w:val="0"/>
      <w:marRight w:val="0"/>
      <w:marTop w:val="0"/>
      <w:marBottom w:val="0"/>
      <w:divBdr>
        <w:top w:val="none" w:sz="0" w:space="0" w:color="auto"/>
        <w:left w:val="none" w:sz="0" w:space="0" w:color="auto"/>
        <w:bottom w:val="none" w:sz="0" w:space="0" w:color="auto"/>
        <w:right w:val="none" w:sz="0" w:space="0" w:color="auto"/>
      </w:divBdr>
    </w:div>
    <w:div w:id="59520654">
      <w:bodyDiv w:val="1"/>
      <w:marLeft w:val="0"/>
      <w:marRight w:val="0"/>
      <w:marTop w:val="0"/>
      <w:marBottom w:val="0"/>
      <w:divBdr>
        <w:top w:val="none" w:sz="0" w:space="0" w:color="auto"/>
        <w:left w:val="none" w:sz="0" w:space="0" w:color="auto"/>
        <w:bottom w:val="none" w:sz="0" w:space="0" w:color="auto"/>
        <w:right w:val="none" w:sz="0" w:space="0" w:color="auto"/>
      </w:divBdr>
    </w:div>
    <w:div w:id="59597809">
      <w:bodyDiv w:val="1"/>
      <w:marLeft w:val="0"/>
      <w:marRight w:val="0"/>
      <w:marTop w:val="0"/>
      <w:marBottom w:val="0"/>
      <w:divBdr>
        <w:top w:val="none" w:sz="0" w:space="0" w:color="auto"/>
        <w:left w:val="none" w:sz="0" w:space="0" w:color="auto"/>
        <w:bottom w:val="none" w:sz="0" w:space="0" w:color="auto"/>
        <w:right w:val="none" w:sz="0" w:space="0" w:color="auto"/>
      </w:divBdr>
    </w:div>
    <w:div w:id="59642742">
      <w:bodyDiv w:val="1"/>
      <w:marLeft w:val="0"/>
      <w:marRight w:val="0"/>
      <w:marTop w:val="0"/>
      <w:marBottom w:val="0"/>
      <w:divBdr>
        <w:top w:val="none" w:sz="0" w:space="0" w:color="auto"/>
        <w:left w:val="none" w:sz="0" w:space="0" w:color="auto"/>
        <w:bottom w:val="none" w:sz="0" w:space="0" w:color="auto"/>
        <w:right w:val="none" w:sz="0" w:space="0" w:color="auto"/>
      </w:divBdr>
    </w:div>
    <w:div w:id="59642866">
      <w:bodyDiv w:val="1"/>
      <w:marLeft w:val="0"/>
      <w:marRight w:val="0"/>
      <w:marTop w:val="0"/>
      <w:marBottom w:val="0"/>
      <w:divBdr>
        <w:top w:val="none" w:sz="0" w:space="0" w:color="auto"/>
        <w:left w:val="none" w:sz="0" w:space="0" w:color="auto"/>
        <w:bottom w:val="none" w:sz="0" w:space="0" w:color="auto"/>
        <w:right w:val="none" w:sz="0" w:space="0" w:color="auto"/>
      </w:divBdr>
    </w:div>
    <w:div w:id="60257144">
      <w:bodyDiv w:val="1"/>
      <w:marLeft w:val="0"/>
      <w:marRight w:val="0"/>
      <w:marTop w:val="0"/>
      <w:marBottom w:val="0"/>
      <w:divBdr>
        <w:top w:val="none" w:sz="0" w:space="0" w:color="auto"/>
        <w:left w:val="none" w:sz="0" w:space="0" w:color="auto"/>
        <w:bottom w:val="none" w:sz="0" w:space="0" w:color="auto"/>
        <w:right w:val="none" w:sz="0" w:space="0" w:color="auto"/>
      </w:divBdr>
    </w:div>
    <w:div w:id="60374319">
      <w:bodyDiv w:val="1"/>
      <w:marLeft w:val="0"/>
      <w:marRight w:val="0"/>
      <w:marTop w:val="0"/>
      <w:marBottom w:val="0"/>
      <w:divBdr>
        <w:top w:val="none" w:sz="0" w:space="0" w:color="auto"/>
        <w:left w:val="none" w:sz="0" w:space="0" w:color="auto"/>
        <w:bottom w:val="none" w:sz="0" w:space="0" w:color="auto"/>
        <w:right w:val="none" w:sz="0" w:space="0" w:color="auto"/>
      </w:divBdr>
    </w:div>
    <w:div w:id="60638156">
      <w:bodyDiv w:val="1"/>
      <w:marLeft w:val="0"/>
      <w:marRight w:val="0"/>
      <w:marTop w:val="0"/>
      <w:marBottom w:val="0"/>
      <w:divBdr>
        <w:top w:val="none" w:sz="0" w:space="0" w:color="auto"/>
        <w:left w:val="none" w:sz="0" w:space="0" w:color="auto"/>
        <w:bottom w:val="none" w:sz="0" w:space="0" w:color="auto"/>
        <w:right w:val="none" w:sz="0" w:space="0" w:color="auto"/>
      </w:divBdr>
    </w:div>
    <w:div w:id="60686496">
      <w:bodyDiv w:val="1"/>
      <w:marLeft w:val="0"/>
      <w:marRight w:val="0"/>
      <w:marTop w:val="0"/>
      <w:marBottom w:val="0"/>
      <w:divBdr>
        <w:top w:val="none" w:sz="0" w:space="0" w:color="auto"/>
        <w:left w:val="none" w:sz="0" w:space="0" w:color="auto"/>
        <w:bottom w:val="none" w:sz="0" w:space="0" w:color="auto"/>
        <w:right w:val="none" w:sz="0" w:space="0" w:color="auto"/>
      </w:divBdr>
    </w:div>
    <w:div w:id="60835780">
      <w:bodyDiv w:val="1"/>
      <w:marLeft w:val="0"/>
      <w:marRight w:val="0"/>
      <w:marTop w:val="0"/>
      <w:marBottom w:val="0"/>
      <w:divBdr>
        <w:top w:val="none" w:sz="0" w:space="0" w:color="auto"/>
        <w:left w:val="none" w:sz="0" w:space="0" w:color="auto"/>
        <w:bottom w:val="none" w:sz="0" w:space="0" w:color="auto"/>
        <w:right w:val="none" w:sz="0" w:space="0" w:color="auto"/>
      </w:divBdr>
    </w:div>
    <w:div w:id="60981047">
      <w:bodyDiv w:val="1"/>
      <w:marLeft w:val="0"/>
      <w:marRight w:val="0"/>
      <w:marTop w:val="0"/>
      <w:marBottom w:val="0"/>
      <w:divBdr>
        <w:top w:val="none" w:sz="0" w:space="0" w:color="auto"/>
        <w:left w:val="none" w:sz="0" w:space="0" w:color="auto"/>
        <w:bottom w:val="none" w:sz="0" w:space="0" w:color="auto"/>
        <w:right w:val="none" w:sz="0" w:space="0" w:color="auto"/>
      </w:divBdr>
    </w:div>
    <w:div w:id="61099284">
      <w:bodyDiv w:val="1"/>
      <w:marLeft w:val="0"/>
      <w:marRight w:val="0"/>
      <w:marTop w:val="0"/>
      <w:marBottom w:val="0"/>
      <w:divBdr>
        <w:top w:val="none" w:sz="0" w:space="0" w:color="auto"/>
        <w:left w:val="none" w:sz="0" w:space="0" w:color="auto"/>
        <w:bottom w:val="none" w:sz="0" w:space="0" w:color="auto"/>
        <w:right w:val="none" w:sz="0" w:space="0" w:color="auto"/>
      </w:divBdr>
    </w:div>
    <w:div w:id="61103314">
      <w:bodyDiv w:val="1"/>
      <w:marLeft w:val="0"/>
      <w:marRight w:val="0"/>
      <w:marTop w:val="0"/>
      <w:marBottom w:val="0"/>
      <w:divBdr>
        <w:top w:val="none" w:sz="0" w:space="0" w:color="auto"/>
        <w:left w:val="none" w:sz="0" w:space="0" w:color="auto"/>
        <w:bottom w:val="none" w:sz="0" w:space="0" w:color="auto"/>
        <w:right w:val="none" w:sz="0" w:space="0" w:color="auto"/>
      </w:divBdr>
    </w:div>
    <w:div w:id="61410818">
      <w:bodyDiv w:val="1"/>
      <w:marLeft w:val="0"/>
      <w:marRight w:val="0"/>
      <w:marTop w:val="0"/>
      <w:marBottom w:val="0"/>
      <w:divBdr>
        <w:top w:val="none" w:sz="0" w:space="0" w:color="auto"/>
        <w:left w:val="none" w:sz="0" w:space="0" w:color="auto"/>
        <w:bottom w:val="none" w:sz="0" w:space="0" w:color="auto"/>
        <w:right w:val="none" w:sz="0" w:space="0" w:color="auto"/>
      </w:divBdr>
    </w:div>
    <w:div w:id="61607439">
      <w:bodyDiv w:val="1"/>
      <w:marLeft w:val="0"/>
      <w:marRight w:val="0"/>
      <w:marTop w:val="0"/>
      <w:marBottom w:val="0"/>
      <w:divBdr>
        <w:top w:val="none" w:sz="0" w:space="0" w:color="auto"/>
        <w:left w:val="none" w:sz="0" w:space="0" w:color="auto"/>
        <w:bottom w:val="none" w:sz="0" w:space="0" w:color="auto"/>
        <w:right w:val="none" w:sz="0" w:space="0" w:color="auto"/>
      </w:divBdr>
    </w:div>
    <w:div w:id="61609760">
      <w:bodyDiv w:val="1"/>
      <w:marLeft w:val="0"/>
      <w:marRight w:val="0"/>
      <w:marTop w:val="0"/>
      <w:marBottom w:val="0"/>
      <w:divBdr>
        <w:top w:val="none" w:sz="0" w:space="0" w:color="auto"/>
        <w:left w:val="none" w:sz="0" w:space="0" w:color="auto"/>
        <w:bottom w:val="none" w:sz="0" w:space="0" w:color="auto"/>
        <w:right w:val="none" w:sz="0" w:space="0" w:color="auto"/>
      </w:divBdr>
    </w:div>
    <w:div w:id="61682661">
      <w:bodyDiv w:val="1"/>
      <w:marLeft w:val="0"/>
      <w:marRight w:val="0"/>
      <w:marTop w:val="0"/>
      <w:marBottom w:val="0"/>
      <w:divBdr>
        <w:top w:val="none" w:sz="0" w:space="0" w:color="auto"/>
        <w:left w:val="none" w:sz="0" w:space="0" w:color="auto"/>
        <w:bottom w:val="none" w:sz="0" w:space="0" w:color="auto"/>
        <w:right w:val="none" w:sz="0" w:space="0" w:color="auto"/>
      </w:divBdr>
    </w:div>
    <w:div w:id="61956002">
      <w:bodyDiv w:val="1"/>
      <w:marLeft w:val="0"/>
      <w:marRight w:val="0"/>
      <w:marTop w:val="0"/>
      <w:marBottom w:val="0"/>
      <w:divBdr>
        <w:top w:val="none" w:sz="0" w:space="0" w:color="auto"/>
        <w:left w:val="none" w:sz="0" w:space="0" w:color="auto"/>
        <w:bottom w:val="none" w:sz="0" w:space="0" w:color="auto"/>
        <w:right w:val="none" w:sz="0" w:space="0" w:color="auto"/>
      </w:divBdr>
    </w:div>
    <w:div w:id="62139836">
      <w:bodyDiv w:val="1"/>
      <w:marLeft w:val="0"/>
      <w:marRight w:val="0"/>
      <w:marTop w:val="0"/>
      <w:marBottom w:val="0"/>
      <w:divBdr>
        <w:top w:val="none" w:sz="0" w:space="0" w:color="auto"/>
        <w:left w:val="none" w:sz="0" w:space="0" w:color="auto"/>
        <w:bottom w:val="none" w:sz="0" w:space="0" w:color="auto"/>
        <w:right w:val="none" w:sz="0" w:space="0" w:color="auto"/>
      </w:divBdr>
    </w:div>
    <w:div w:id="62290938">
      <w:bodyDiv w:val="1"/>
      <w:marLeft w:val="0"/>
      <w:marRight w:val="0"/>
      <w:marTop w:val="0"/>
      <w:marBottom w:val="0"/>
      <w:divBdr>
        <w:top w:val="none" w:sz="0" w:space="0" w:color="auto"/>
        <w:left w:val="none" w:sz="0" w:space="0" w:color="auto"/>
        <w:bottom w:val="none" w:sz="0" w:space="0" w:color="auto"/>
        <w:right w:val="none" w:sz="0" w:space="0" w:color="auto"/>
      </w:divBdr>
    </w:div>
    <w:div w:id="62336412">
      <w:bodyDiv w:val="1"/>
      <w:marLeft w:val="0"/>
      <w:marRight w:val="0"/>
      <w:marTop w:val="0"/>
      <w:marBottom w:val="0"/>
      <w:divBdr>
        <w:top w:val="none" w:sz="0" w:space="0" w:color="auto"/>
        <w:left w:val="none" w:sz="0" w:space="0" w:color="auto"/>
        <w:bottom w:val="none" w:sz="0" w:space="0" w:color="auto"/>
        <w:right w:val="none" w:sz="0" w:space="0" w:color="auto"/>
      </w:divBdr>
    </w:div>
    <w:div w:id="62341221">
      <w:bodyDiv w:val="1"/>
      <w:marLeft w:val="0"/>
      <w:marRight w:val="0"/>
      <w:marTop w:val="0"/>
      <w:marBottom w:val="0"/>
      <w:divBdr>
        <w:top w:val="none" w:sz="0" w:space="0" w:color="auto"/>
        <w:left w:val="none" w:sz="0" w:space="0" w:color="auto"/>
        <w:bottom w:val="none" w:sz="0" w:space="0" w:color="auto"/>
        <w:right w:val="none" w:sz="0" w:space="0" w:color="auto"/>
      </w:divBdr>
    </w:div>
    <w:div w:id="62414380">
      <w:bodyDiv w:val="1"/>
      <w:marLeft w:val="0"/>
      <w:marRight w:val="0"/>
      <w:marTop w:val="0"/>
      <w:marBottom w:val="0"/>
      <w:divBdr>
        <w:top w:val="none" w:sz="0" w:space="0" w:color="auto"/>
        <w:left w:val="none" w:sz="0" w:space="0" w:color="auto"/>
        <w:bottom w:val="none" w:sz="0" w:space="0" w:color="auto"/>
        <w:right w:val="none" w:sz="0" w:space="0" w:color="auto"/>
      </w:divBdr>
    </w:div>
    <w:div w:id="62728712">
      <w:bodyDiv w:val="1"/>
      <w:marLeft w:val="0"/>
      <w:marRight w:val="0"/>
      <w:marTop w:val="0"/>
      <w:marBottom w:val="0"/>
      <w:divBdr>
        <w:top w:val="none" w:sz="0" w:space="0" w:color="auto"/>
        <w:left w:val="none" w:sz="0" w:space="0" w:color="auto"/>
        <w:bottom w:val="none" w:sz="0" w:space="0" w:color="auto"/>
        <w:right w:val="none" w:sz="0" w:space="0" w:color="auto"/>
      </w:divBdr>
    </w:div>
    <w:div w:id="62915839">
      <w:bodyDiv w:val="1"/>
      <w:marLeft w:val="0"/>
      <w:marRight w:val="0"/>
      <w:marTop w:val="0"/>
      <w:marBottom w:val="0"/>
      <w:divBdr>
        <w:top w:val="none" w:sz="0" w:space="0" w:color="auto"/>
        <w:left w:val="none" w:sz="0" w:space="0" w:color="auto"/>
        <w:bottom w:val="none" w:sz="0" w:space="0" w:color="auto"/>
        <w:right w:val="none" w:sz="0" w:space="0" w:color="auto"/>
      </w:divBdr>
    </w:div>
    <w:div w:id="62991625">
      <w:bodyDiv w:val="1"/>
      <w:marLeft w:val="0"/>
      <w:marRight w:val="0"/>
      <w:marTop w:val="0"/>
      <w:marBottom w:val="0"/>
      <w:divBdr>
        <w:top w:val="none" w:sz="0" w:space="0" w:color="auto"/>
        <w:left w:val="none" w:sz="0" w:space="0" w:color="auto"/>
        <w:bottom w:val="none" w:sz="0" w:space="0" w:color="auto"/>
        <w:right w:val="none" w:sz="0" w:space="0" w:color="auto"/>
      </w:divBdr>
    </w:div>
    <w:div w:id="63067080">
      <w:bodyDiv w:val="1"/>
      <w:marLeft w:val="0"/>
      <w:marRight w:val="0"/>
      <w:marTop w:val="0"/>
      <w:marBottom w:val="0"/>
      <w:divBdr>
        <w:top w:val="none" w:sz="0" w:space="0" w:color="auto"/>
        <w:left w:val="none" w:sz="0" w:space="0" w:color="auto"/>
        <w:bottom w:val="none" w:sz="0" w:space="0" w:color="auto"/>
        <w:right w:val="none" w:sz="0" w:space="0" w:color="auto"/>
      </w:divBdr>
    </w:div>
    <w:div w:id="63069636">
      <w:bodyDiv w:val="1"/>
      <w:marLeft w:val="0"/>
      <w:marRight w:val="0"/>
      <w:marTop w:val="0"/>
      <w:marBottom w:val="0"/>
      <w:divBdr>
        <w:top w:val="none" w:sz="0" w:space="0" w:color="auto"/>
        <w:left w:val="none" w:sz="0" w:space="0" w:color="auto"/>
        <w:bottom w:val="none" w:sz="0" w:space="0" w:color="auto"/>
        <w:right w:val="none" w:sz="0" w:space="0" w:color="auto"/>
      </w:divBdr>
    </w:div>
    <w:div w:id="63333802">
      <w:bodyDiv w:val="1"/>
      <w:marLeft w:val="0"/>
      <w:marRight w:val="0"/>
      <w:marTop w:val="0"/>
      <w:marBottom w:val="0"/>
      <w:divBdr>
        <w:top w:val="none" w:sz="0" w:space="0" w:color="auto"/>
        <w:left w:val="none" w:sz="0" w:space="0" w:color="auto"/>
        <w:bottom w:val="none" w:sz="0" w:space="0" w:color="auto"/>
        <w:right w:val="none" w:sz="0" w:space="0" w:color="auto"/>
      </w:divBdr>
    </w:div>
    <w:div w:id="63340164">
      <w:bodyDiv w:val="1"/>
      <w:marLeft w:val="0"/>
      <w:marRight w:val="0"/>
      <w:marTop w:val="0"/>
      <w:marBottom w:val="0"/>
      <w:divBdr>
        <w:top w:val="none" w:sz="0" w:space="0" w:color="auto"/>
        <w:left w:val="none" w:sz="0" w:space="0" w:color="auto"/>
        <w:bottom w:val="none" w:sz="0" w:space="0" w:color="auto"/>
        <w:right w:val="none" w:sz="0" w:space="0" w:color="auto"/>
      </w:divBdr>
    </w:div>
    <w:div w:id="63573811">
      <w:bodyDiv w:val="1"/>
      <w:marLeft w:val="0"/>
      <w:marRight w:val="0"/>
      <w:marTop w:val="0"/>
      <w:marBottom w:val="0"/>
      <w:divBdr>
        <w:top w:val="none" w:sz="0" w:space="0" w:color="auto"/>
        <w:left w:val="none" w:sz="0" w:space="0" w:color="auto"/>
        <w:bottom w:val="none" w:sz="0" w:space="0" w:color="auto"/>
        <w:right w:val="none" w:sz="0" w:space="0" w:color="auto"/>
      </w:divBdr>
    </w:div>
    <w:div w:id="63602652">
      <w:bodyDiv w:val="1"/>
      <w:marLeft w:val="0"/>
      <w:marRight w:val="0"/>
      <w:marTop w:val="0"/>
      <w:marBottom w:val="0"/>
      <w:divBdr>
        <w:top w:val="none" w:sz="0" w:space="0" w:color="auto"/>
        <w:left w:val="none" w:sz="0" w:space="0" w:color="auto"/>
        <w:bottom w:val="none" w:sz="0" w:space="0" w:color="auto"/>
        <w:right w:val="none" w:sz="0" w:space="0" w:color="auto"/>
      </w:divBdr>
    </w:div>
    <w:div w:id="63838680">
      <w:bodyDiv w:val="1"/>
      <w:marLeft w:val="0"/>
      <w:marRight w:val="0"/>
      <w:marTop w:val="0"/>
      <w:marBottom w:val="0"/>
      <w:divBdr>
        <w:top w:val="none" w:sz="0" w:space="0" w:color="auto"/>
        <w:left w:val="none" w:sz="0" w:space="0" w:color="auto"/>
        <w:bottom w:val="none" w:sz="0" w:space="0" w:color="auto"/>
        <w:right w:val="none" w:sz="0" w:space="0" w:color="auto"/>
      </w:divBdr>
    </w:div>
    <w:div w:id="64032168">
      <w:bodyDiv w:val="1"/>
      <w:marLeft w:val="0"/>
      <w:marRight w:val="0"/>
      <w:marTop w:val="0"/>
      <w:marBottom w:val="0"/>
      <w:divBdr>
        <w:top w:val="none" w:sz="0" w:space="0" w:color="auto"/>
        <w:left w:val="none" w:sz="0" w:space="0" w:color="auto"/>
        <w:bottom w:val="none" w:sz="0" w:space="0" w:color="auto"/>
        <w:right w:val="none" w:sz="0" w:space="0" w:color="auto"/>
      </w:divBdr>
    </w:div>
    <w:div w:id="64181333">
      <w:bodyDiv w:val="1"/>
      <w:marLeft w:val="0"/>
      <w:marRight w:val="0"/>
      <w:marTop w:val="0"/>
      <w:marBottom w:val="0"/>
      <w:divBdr>
        <w:top w:val="none" w:sz="0" w:space="0" w:color="auto"/>
        <w:left w:val="none" w:sz="0" w:space="0" w:color="auto"/>
        <w:bottom w:val="none" w:sz="0" w:space="0" w:color="auto"/>
        <w:right w:val="none" w:sz="0" w:space="0" w:color="auto"/>
      </w:divBdr>
    </w:div>
    <w:div w:id="64299425">
      <w:bodyDiv w:val="1"/>
      <w:marLeft w:val="0"/>
      <w:marRight w:val="0"/>
      <w:marTop w:val="0"/>
      <w:marBottom w:val="0"/>
      <w:divBdr>
        <w:top w:val="none" w:sz="0" w:space="0" w:color="auto"/>
        <w:left w:val="none" w:sz="0" w:space="0" w:color="auto"/>
        <w:bottom w:val="none" w:sz="0" w:space="0" w:color="auto"/>
        <w:right w:val="none" w:sz="0" w:space="0" w:color="auto"/>
      </w:divBdr>
    </w:div>
    <w:div w:id="64308258">
      <w:bodyDiv w:val="1"/>
      <w:marLeft w:val="0"/>
      <w:marRight w:val="0"/>
      <w:marTop w:val="0"/>
      <w:marBottom w:val="0"/>
      <w:divBdr>
        <w:top w:val="none" w:sz="0" w:space="0" w:color="auto"/>
        <w:left w:val="none" w:sz="0" w:space="0" w:color="auto"/>
        <w:bottom w:val="none" w:sz="0" w:space="0" w:color="auto"/>
        <w:right w:val="none" w:sz="0" w:space="0" w:color="auto"/>
      </w:divBdr>
    </w:div>
    <w:div w:id="64839855">
      <w:bodyDiv w:val="1"/>
      <w:marLeft w:val="0"/>
      <w:marRight w:val="0"/>
      <w:marTop w:val="0"/>
      <w:marBottom w:val="0"/>
      <w:divBdr>
        <w:top w:val="none" w:sz="0" w:space="0" w:color="auto"/>
        <w:left w:val="none" w:sz="0" w:space="0" w:color="auto"/>
        <w:bottom w:val="none" w:sz="0" w:space="0" w:color="auto"/>
        <w:right w:val="none" w:sz="0" w:space="0" w:color="auto"/>
      </w:divBdr>
    </w:div>
    <w:div w:id="64883551">
      <w:bodyDiv w:val="1"/>
      <w:marLeft w:val="0"/>
      <w:marRight w:val="0"/>
      <w:marTop w:val="0"/>
      <w:marBottom w:val="0"/>
      <w:divBdr>
        <w:top w:val="none" w:sz="0" w:space="0" w:color="auto"/>
        <w:left w:val="none" w:sz="0" w:space="0" w:color="auto"/>
        <w:bottom w:val="none" w:sz="0" w:space="0" w:color="auto"/>
        <w:right w:val="none" w:sz="0" w:space="0" w:color="auto"/>
      </w:divBdr>
    </w:div>
    <w:div w:id="64955838">
      <w:bodyDiv w:val="1"/>
      <w:marLeft w:val="0"/>
      <w:marRight w:val="0"/>
      <w:marTop w:val="0"/>
      <w:marBottom w:val="0"/>
      <w:divBdr>
        <w:top w:val="none" w:sz="0" w:space="0" w:color="auto"/>
        <w:left w:val="none" w:sz="0" w:space="0" w:color="auto"/>
        <w:bottom w:val="none" w:sz="0" w:space="0" w:color="auto"/>
        <w:right w:val="none" w:sz="0" w:space="0" w:color="auto"/>
      </w:divBdr>
    </w:div>
    <w:div w:id="65036883">
      <w:bodyDiv w:val="1"/>
      <w:marLeft w:val="0"/>
      <w:marRight w:val="0"/>
      <w:marTop w:val="0"/>
      <w:marBottom w:val="0"/>
      <w:divBdr>
        <w:top w:val="none" w:sz="0" w:space="0" w:color="auto"/>
        <w:left w:val="none" w:sz="0" w:space="0" w:color="auto"/>
        <w:bottom w:val="none" w:sz="0" w:space="0" w:color="auto"/>
        <w:right w:val="none" w:sz="0" w:space="0" w:color="auto"/>
      </w:divBdr>
    </w:div>
    <w:div w:id="65155708">
      <w:bodyDiv w:val="1"/>
      <w:marLeft w:val="0"/>
      <w:marRight w:val="0"/>
      <w:marTop w:val="0"/>
      <w:marBottom w:val="0"/>
      <w:divBdr>
        <w:top w:val="none" w:sz="0" w:space="0" w:color="auto"/>
        <w:left w:val="none" w:sz="0" w:space="0" w:color="auto"/>
        <w:bottom w:val="none" w:sz="0" w:space="0" w:color="auto"/>
        <w:right w:val="none" w:sz="0" w:space="0" w:color="auto"/>
      </w:divBdr>
    </w:div>
    <w:div w:id="65886036">
      <w:bodyDiv w:val="1"/>
      <w:marLeft w:val="0"/>
      <w:marRight w:val="0"/>
      <w:marTop w:val="0"/>
      <w:marBottom w:val="0"/>
      <w:divBdr>
        <w:top w:val="none" w:sz="0" w:space="0" w:color="auto"/>
        <w:left w:val="none" w:sz="0" w:space="0" w:color="auto"/>
        <w:bottom w:val="none" w:sz="0" w:space="0" w:color="auto"/>
        <w:right w:val="none" w:sz="0" w:space="0" w:color="auto"/>
      </w:divBdr>
    </w:div>
    <w:div w:id="66533990">
      <w:bodyDiv w:val="1"/>
      <w:marLeft w:val="0"/>
      <w:marRight w:val="0"/>
      <w:marTop w:val="0"/>
      <w:marBottom w:val="0"/>
      <w:divBdr>
        <w:top w:val="none" w:sz="0" w:space="0" w:color="auto"/>
        <w:left w:val="none" w:sz="0" w:space="0" w:color="auto"/>
        <w:bottom w:val="none" w:sz="0" w:space="0" w:color="auto"/>
        <w:right w:val="none" w:sz="0" w:space="0" w:color="auto"/>
      </w:divBdr>
    </w:div>
    <w:div w:id="66615569">
      <w:bodyDiv w:val="1"/>
      <w:marLeft w:val="0"/>
      <w:marRight w:val="0"/>
      <w:marTop w:val="0"/>
      <w:marBottom w:val="0"/>
      <w:divBdr>
        <w:top w:val="none" w:sz="0" w:space="0" w:color="auto"/>
        <w:left w:val="none" w:sz="0" w:space="0" w:color="auto"/>
        <w:bottom w:val="none" w:sz="0" w:space="0" w:color="auto"/>
        <w:right w:val="none" w:sz="0" w:space="0" w:color="auto"/>
      </w:divBdr>
    </w:div>
    <w:div w:id="66656172">
      <w:bodyDiv w:val="1"/>
      <w:marLeft w:val="0"/>
      <w:marRight w:val="0"/>
      <w:marTop w:val="0"/>
      <w:marBottom w:val="0"/>
      <w:divBdr>
        <w:top w:val="none" w:sz="0" w:space="0" w:color="auto"/>
        <w:left w:val="none" w:sz="0" w:space="0" w:color="auto"/>
        <w:bottom w:val="none" w:sz="0" w:space="0" w:color="auto"/>
        <w:right w:val="none" w:sz="0" w:space="0" w:color="auto"/>
      </w:divBdr>
    </w:div>
    <w:div w:id="66806467">
      <w:bodyDiv w:val="1"/>
      <w:marLeft w:val="0"/>
      <w:marRight w:val="0"/>
      <w:marTop w:val="0"/>
      <w:marBottom w:val="0"/>
      <w:divBdr>
        <w:top w:val="none" w:sz="0" w:space="0" w:color="auto"/>
        <w:left w:val="none" w:sz="0" w:space="0" w:color="auto"/>
        <w:bottom w:val="none" w:sz="0" w:space="0" w:color="auto"/>
        <w:right w:val="none" w:sz="0" w:space="0" w:color="auto"/>
      </w:divBdr>
    </w:div>
    <w:div w:id="66998691">
      <w:bodyDiv w:val="1"/>
      <w:marLeft w:val="0"/>
      <w:marRight w:val="0"/>
      <w:marTop w:val="0"/>
      <w:marBottom w:val="0"/>
      <w:divBdr>
        <w:top w:val="none" w:sz="0" w:space="0" w:color="auto"/>
        <w:left w:val="none" w:sz="0" w:space="0" w:color="auto"/>
        <w:bottom w:val="none" w:sz="0" w:space="0" w:color="auto"/>
        <w:right w:val="none" w:sz="0" w:space="0" w:color="auto"/>
      </w:divBdr>
    </w:div>
    <w:div w:id="67119848">
      <w:bodyDiv w:val="1"/>
      <w:marLeft w:val="0"/>
      <w:marRight w:val="0"/>
      <w:marTop w:val="0"/>
      <w:marBottom w:val="0"/>
      <w:divBdr>
        <w:top w:val="none" w:sz="0" w:space="0" w:color="auto"/>
        <w:left w:val="none" w:sz="0" w:space="0" w:color="auto"/>
        <w:bottom w:val="none" w:sz="0" w:space="0" w:color="auto"/>
        <w:right w:val="none" w:sz="0" w:space="0" w:color="auto"/>
      </w:divBdr>
    </w:div>
    <w:div w:id="67267872">
      <w:bodyDiv w:val="1"/>
      <w:marLeft w:val="0"/>
      <w:marRight w:val="0"/>
      <w:marTop w:val="0"/>
      <w:marBottom w:val="0"/>
      <w:divBdr>
        <w:top w:val="none" w:sz="0" w:space="0" w:color="auto"/>
        <w:left w:val="none" w:sz="0" w:space="0" w:color="auto"/>
        <w:bottom w:val="none" w:sz="0" w:space="0" w:color="auto"/>
        <w:right w:val="none" w:sz="0" w:space="0" w:color="auto"/>
      </w:divBdr>
    </w:div>
    <w:div w:id="67461377">
      <w:bodyDiv w:val="1"/>
      <w:marLeft w:val="0"/>
      <w:marRight w:val="0"/>
      <w:marTop w:val="0"/>
      <w:marBottom w:val="0"/>
      <w:divBdr>
        <w:top w:val="none" w:sz="0" w:space="0" w:color="auto"/>
        <w:left w:val="none" w:sz="0" w:space="0" w:color="auto"/>
        <w:bottom w:val="none" w:sz="0" w:space="0" w:color="auto"/>
        <w:right w:val="none" w:sz="0" w:space="0" w:color="auto"/>
      </w:divBdr>
    </w:div>
    <w:div w:id="67465804">
      <w:bodyDiv w:val="1"/>
      <w:marLeft w:val="0"/>
      <w:marRight w:val="0"/>
      <w:marTop w:val="0"/>
      <w:marBottom w:val="0"/>
      <w:divBdr>
        <w:top w:val="none" w:sz="0" w:space="0" w:color="auto"/>
        <w:left w:val="none" w:sz="0" w:space="0" w:color="auto"/>
        <w:bottom w:val="none" w:sz="0" w:space="0" w:color="auto"/>
        <w:right w:val="none" w:sz="0" w:space="0" w:color="auto"/>
      </w:divBdr>
    </w:div>
    <w:div w:id="67728811">
      <w:bodyDiv w:val="1"/>
      <w:marLeft w:val="0"/>
      <w:marRight w:val="0"/>
      <w:marTop w:val="0"/>
      <w:marBottom w:val="0"/>
      <w:divBdr>
        <w:top w:val="none" w:sz="0" w:space="0" w:color="auto"/>
        <w:left w:val="none" w:sz="0" w:space="0" w:color="auto"/>
        <w:bottom w:val="none" w:sz="0" w:space="0" w:color="auto"/>
        <w:right w:val="none" w:sz="0" w:space="0" w:color="auto"/>
      </w:divBdr>
    </w:div>
    <w:div w:id="68041422">
      <w:bodyDiv w:val="1"/>
      <w:marLeft w:val="0"/>
      <w:marRight w:val="0"/>
      <w:marTop w:val="0"/>
      <w:marBottom w:val="0"/>
      <w:divBdr>
        <w:top w:val="none" w:sz="0" w:space="0" w:color="auto"/>
        <w:left w:val="none" w:sz="0" w:space="0" w:color="auto"/>
        <w:bottom w:val="none" w:sz="0" w:space="0" w:color="auto"/>
        <w:right w:val="none" w:sz="0" w:space="0" w:color="auto"/>
      </w:divBdr>
    </w:div>
    <w:div w:id="68044350">
      <w:bodyDiv w:val="1"/>
      <w:marLeft w:val="0"/>
      <w:marRight w:val="0"/>
      <w:marTop w:val="0"/>
      <w:marBottom w:val="0"/>
      <w:divBdr>
        <w:top w:val="none" w:sz="0" w:space="0" w:color="auto"/>
        <w:left w:val="none" w:sz="0" w:space="0" w:color="auto"/>
        <w:bottom w:val="none" w:sz="0" w:space="0" w:color="auto"/>
        <w:right w:val="none" w:sz="0" w:space="0" w:color="auto"/>
      </w:divBdr>
    </w:div>
    <w:div w:id="68161331">
      <w:bodyDiv w:val="1"/>
      <w:marLeft w:val="0"/>
      <w:marRight w:val="0"/>
      <w:marTop w:val="0"/>
      <w:marBottom w:val="0"/>
      <w:divBdr>
        <w:top w:val="none" w:sz="0" w:space="0" w:color="auto"/>
        <w:left w:val="none" w:sz="0" w:space="0" w:color="auto"/>
        <w:bottom w:val="none" w:sz="0" w:space="0" w:color="auto"/>
        <w:right w:val="none" w:sz="0" w:space="0" w:color="auto"/>
      </w:divBdr>
    </w:div>
    <w:div w:id="68236371">
      <w:bodyDiv w:val="1"/>
      <w:marLeft w:val="0"/>
      <w:marRight w:val="0"/>
      <w:marTop w:val="0"/>
      <w:marBottom w:val="0"/>
      <w:divBdr>
        <w:top w:val="none" w:sz="0" w:space="0" w:color="auto"/>
        <w:left w:val="none" w:sz="0" w:space="0" w:color="auto"/>
        <w:bottom w:val="none" w:sz="0" w:space="0" w:color="auto"/>
        <w:right w:val="none" w:sz="0" w:space="0" w:color="auto"/>
      </w:divBdr>
    </w:div>
    <w:div w:id="68426608">
      <w:bodyDiv w:val="1"/>
      <w:marLeft w:val="0"/>
      <w:marRight w:val="0"/>
      <w:marTop w:val="0"/>
      <w:marBottom w:val="0"/>
      <w:divBdr>
        <w:top w:val="none" w:sz="0" w:space="0" w:color="auto"/>
        <w:left w:val="none" w:sz="0" w:space="0" w:color="auto"/>
        <w:bottom w:val="none" w:sz="0" w:space="0" w:color="auto"/>
        <w:right w:val="none" w:sz="0" w:space="0" w:color="auto"/>
      </w:divBdr>
    </w:div>
    <w:div w:id="68577486">
      <w:bodyDiv w:val="1"/>
      <w:marLeft w:val="0"/>
      <w:marRight w:val="0"/>
      <w:marTop w:val="0"/>
      <w:marBottom w:val="0"/>
      <w:divBdr>
        <w:top w:val="none" w:sz="0" w:space="0" w:color="auto"/>
        <w:left w:val="none" w:sz="0" w:space="0" w:color="auto"/>
        <w:bottom w:val="none" w:sz="0" w:space="0" w:color="auto"/>
        <w:right w:val="none" w:sz="0" w:space="0" w:color="auto"/>
      </w:divBdr>
    </w:div>
    <w:div w:id="68623742">
      <w:bodyDiv w:val="1"/>
      <w:marLeft w:val="0"/>
      <w:marRight w:val="0"/>
      <w:marTop w:val="0"/>
      <w:marBottom w:val="0"/>
      <w:divBdr>
        <w:top w:val="none" w:sz="0" w:space="0" w:color="auto"/>
        <w:left w:val="none" w:sz="0" w:space="0" w:color="auto"/>
        <w:bottom w:val="none" w:sz="0" w:space="0" w:color="auto"/>
        <w:right w:val="none" w:sz="0" w:space="0" w:color="auto"/>
      </w:divBdr>
    </w:div>
    <w:div w:id="68814762">
      <w:bodyDiv w:val="1"/>
      <w:marLeft w:val="0"/>
      <w:marRight w:val="0"/>
      <w:marTop w:val="0"/>
      <w:marBottom w:val="0"/>
      <w:divBdr>
        <w:top w:val="none" w:sz="0" w:space="0" w:color="auto"/>
        <w:left w:val="none" w:sz="0" w:space="0" w:color="auto"/>
        <w:bottom w:val="none" w:sz="0" w:space="0" w:color="auto"/>
        <w:right w:val="none" w:sz="0" w:space="0" w:color="auto"/>
      </w:divBdr>
    </w:div>
    <w:div w:id="68843684">
      <w:bodyDiv w:val="1"/>
      <w:marLeft w:val="0"/>
      <w:marRight w:val="0"/>
      <w:marTop w:val="0"/>
      <w:marBottom w:val="0"/>
      <w:divBdr>
        <w:top w:val="none" w:sz="0" w:space="0" w:color="auto"/>
        <w:left w:val="none" w:sz="0" w:space="0" w:color="auto"/>
        <w:bottom w:val="none" w:sz="0" w:space="0" w:color="auto"/>
        <w:right w:val="none" w:sz="0" w:space="0" w:color="auto"/>
      </w:divBdr>
    </w:div>
    <w:div w:id="68893367">
      <w:bodyDiv w:val="1"/>
      <w:marLeft w:val="0"/>
      <w:marRight w:val="0"/>
      <w:marTop w:val="0"/>
      <w:marBottom w:val="0"/>
      <w:divBdr>
        <w:top w:val="none" w:sz="0" w:space="0" w:color="auto"/>
        <w:left w:val="none" w:sz="0" w:space="0" w:color="auto"/>
        <w:bottom w:val="none" w:sz="0" w:space="0" w:color="auto"/>
        <w:right w:val="none" w:sz="0" w:space="0" w:color="auto"/>
      </w:divBdr>
    </w:div>
    <w:div w:id="68894082">
      <w:bodyDiv w:val="1"/>
      <w:marLeft w:val="0"/>
      <w:marRight w:val="0"/>
      <w:marTop w:val="0"/>
      <w:marBottom w:val="0"/>
      <w:divBdr>
        <w:top w:val="none" w:sz="0" w:space="0" w:color="auto"/>
        <w:left w:val="none" w:sz="0" w:space="0" w:color="auto"/>
        <w:bottom w:val="none" w:sz="0" w:space="0" w:color="auto"/>
        <w:right w:val="none" w:sz="0" w:space="0" w:color="auto"/>
      </w:divBdr>
    </w:div>
    <w:div w:id="69085752">
      <w:bodyDiv w:val="1"/>
      <w:marLeft w:val="0"/>
      <w:marRight w:val="0"/>
      <w:marTop w:val="0"/>
      <w:marBottom w:val="0"/>
      <w:divBdr>
        <w:top w:val="none" w:sz="0" w:space="0" w:color="auto"/>
        <w:left w:val="none" w:sz="0" w:space="0" w:color="auto"/>
        <w:bottom w:val="none" w:sz="0" w:space="0" w:color="auto"/>
        <w:right w:val="none" w:sz="0" w:space="0" w:color="auto"/>
      </w:divBdr>
    </w:div>
    <w:div w:id="69427369">
      <w:bodyDiv w:val="1"/>
      <w:marLeft w:val="0"/>
      <w:marRight w:val="0"/>
      <w:marTop w:val="0"/>
      <w:marBottom w:val="0"/>
      <w:divBdr>
        <w:top w:val="none" w:sz="0" w:space="0" w:color="auto"/>
        <w:left w:val="none" w:sz="0" w:space="0" w:color="auto"/>
        <w:bottom w:val="none" w:sz="0" w:space="0" w:color="auto"/>
        <w:right w:val="none" w:sz="0" w:space="0" w:color="auto"/>
      </w:divBdr>
    </w:div>
    <w:div w:id="69472543">
      <w:bodyDiv w:val="1"/>
      <w:marLeft w:val="0"/>
      <w:marRight w:val="0"/>
      <w:marTop w:val="0"/>
      <w:marBottom w:val="0"/>
      <w:divBdr>
        <w:top w:val="none" w:sz="0" w:space="0" w:color="auto"/>
        <w:left w:val="none" w:sz="0" w:space="0" w:color="auto"/>
        <w:bottom w:val="none" w:sz="0" w:space="0" w:color="auto"/>
        <w:right w:val="none" w:sz="0" w:space="0" w:color="auto"/>
      </w:divBdr>
    </w:div>
    <w:div w:id="69548086">
      <w:bodyDiv w:val="1"/>
      <w:marLeft w:val="0"/>
      <w:marRight w:val="0"/>
      <w:marTop w:val="0"/>
      <w:marBottom w:val="0"/>
      <w:divBdr>
        <w:top w:val="none" w:sz="0" w:space="0" w:color="auto"/>
        <w:left w:val="none" w:sz="0" w:space="0" w:color="auto"/>
        <w:bottom w:val="none" w:sz="0" w:space="0" w:color="auto"/>
        <w:right w:val="none" w:sz="0" w:space="0" w:color="auto"/>
      </w:divBdr>
    </w:div>
    <w:div w:id="69814480">
      <w:bodyDiv w:val="1"/>
      <w:marLeft w:val="0"/>
      <w:marRight w:val="0"/>
      <w:marTop w:val="0"/>
      <w:marBottom w:val="0"/>
      <w:divBdr>
        <w:top w:val="none" w:sz="0" w:space="0" w:color="auto"/>
        <w:left w:val="none" w:sz="0" w:space="0" w:color="auto"/>
        <w:bottom w:val="none" w:sz="0" w:space="0" w:color="auto"/>
        <w:right w:val="none" w:sz="0" w:space="0" w:color="auto"/>
      </w:divBdr>
    </w:div>
    <w:div w:id="70087780">
      <w:bodyDiv w:val="1"/>
      <w:marLeft w:val="0"/>
      <w:marRight w:val="0"/>
      <w:marTop w:val="0"/>
      <w:marBottom w:val="0"/>
      <w:divBdr>
        <w:top w:val="none" w:sz="0" w:space="0" w:color="auto"/>
        <w:left w:val="none" w:sz="0" w:space="0" w:color="auto"/>
        <w:bottom w:val="none" w:sz="0" w:space="0" w:color="auto"/>
        <w:right w:val="none" w:sz="0" w:space="0" w:color="auto"/>
      </w:divBdr>
    </w:div>
    <w:div w:id="70271959">
      <w:bodyDiv w:val="1"/>
      <w:marLeft w:val="0"/>
      <w:marRight w:val="0"/>
      <w:marTop w:val="0"/>
      <w:marBottom w:val="0"/>
      <w:divBdr>
        <w:top w:val="none" w:sz="0" w:space="0" w:color="auto"/>
        <w:left w:val="none" w:sz="0" w:space="0" w:color="auto"/>
        <w:bottom w:val="none" w:sz="0" w:space="0" w:color="auto"/>
        <w:right w:val="none" w:sz="0" w:space="0" w:color="auto"/>
      </w:divBdr>
    </w:div>
    <w:div w:id="70274692">
      <w:bodyDiv w:val="1"/>
      <w:marLeft w:val="0"/>
      <w:marRight w:val="0"/>
      <w:marTop w:val="0"/>
      <w:marBottom w:val="0"/>
      <w:divBdr>
        <w:top w:val="none" w:sz="0" w:space="0" w:color="auto"/>
        <w:left w:val="none" w:sz="0" w:space="0" w:color="auto"/>
        <w:bottom w:val="none" w:sz="0" w:space="0" w:color="auto"/>
        <w:right w:val="none" w:sz="0" w:space="0" w:color="auto"/>
      </w:divBdr>
    </w:div>
    <w:div w:id="70590175">
      <w:bodyDiv w:val="1"/>
      <w:marLeft w:val="0"/>
      <w:marRight w:val="0"/>
      <w:marTop w:val="0"/>
      <w:marBottom w:val="0"/>
      <w:divBdr>
        <w:top w:val="none" w:sz="0" w:space="0" w:color="auto"/>
        <w:left w:val="none" w:sz="0" w:space="0" w:color="auto"/>
        <w:bottom w:val="none" w:sz="0" w:space="0" w:color="auto"/>
        <w:right w:val="none" w:sz="0" w:space="0" w:color="auto"/>
      </w:divBdr>
    </w:div>
    <w:div w:id="70734778">
      <w:bodyDiv w:val="1"/>
      <w:marLeft w:val="0"/>
      <w:marRight w:val="0"/>
      <w:marTop w:val="0"/>
      <w:marBottom w:val="0"/>
      <w:divBdr>
        <w:top w:val="none" w:sz="0" w:space="0" w:color="auto"/>
        <w:left w:val="none" w:sz="0" w:space="0" w:color="auto"/>
        <w:bottom w:val="none" w:sz="0" w:space="0" w:color="auto"/>
        <w:right w:val="none" w:sz="0" w:space="0" w:color="auto"/>
      </w:divBdr>
    </w:div>
    <w:div w:id="71197720">
      <w:bodyDiv w:val="1"/>
      <w:marLeft w:val="0"/>
      <w:marRight w:val="0"/>
      <w:marTop w:val="0"/>
      <w:marBottom w:val="0"/>
      <w:divBdr>
        <w:top w:val="none" w:sz="0" w:space="0" w:color="auto"/>
        <w:left w:val="none" w:sz="0" w:space="0" w:color="auto"/>
        <w:bottom w:val="none" w:sz="0" w:space="0" w:color="auto"/>
        <w:right w:val="none" w:sz="0" w:space="0" w:color="auto"/>
      </w:divBdr>
    </w:div>
    <w:div w:id="71198257">
      <w:bodyDiv w:val="1"/>
      <w:marLeft w:val="0"/>
      <w:marRight w:val="0"/>
      <w:marTop w:val="0"/>
      <w:marBottom w:val="0"/>
      <w:divBdr>
        <w:top w:val="none" w:sz="0" w:space="0" w:color="auto"/>
        <w:left w:val="none" w:sz="0" w:space="0" w:color="auto"/>
        <w:bottom w:val="none" w:sz="0" w:space="0" w:color="auto"/>
        <w:right w:val="none" w:sz="0" w:space="0" w:color="auto"/>
      </w:divBdr>
    </w:div>
    <w:div w:id="71200303">
      <w:bodyDiv w:val="1"/>
      <w:marLeft w:val="0"/>
      <w:marRight w:val="0"/>
      <w:marTop w:val="0"/>
      <w:marBottom w:val="0"/>
      <w:divBdr>
        <w:top w:val="none" w:sz="0" w:space="0" w:color="auto"/>
        <w:left w:val="none" w:sz="0" w:space="0" w:color="auto"/>
        <w:bottom w:val="none" w:sz="0" w:space="0" w:color="auto"/>
        <w:right w:val="none" w:sz="0" w:space="0" w:color="auto"/>
      </w:divBdr>
    </w:div>
    <w:div w:id="71464051">
      <w:bodyDiv w:val="1"/>
      <w:marLeft w:val="0"/>
      <w:marRight w:val="0"/>
      <w:marTop w:val="0"/>
      <w:marBottom w:val="0"/>
      <w:divBdr>
        <w:top w:val="none" w:sz="0" w:space="0" w:color="auto"/>
        <w:left w:val="none" w:sz="0" w:space="0" w:color="auto"/>
        <w:bottom w:val="none" w:sz="0" w:space="0" w:color="auto"/>
        <w:right w:val="none" w:sz="0" w:space="0" w:color="auto"/>
      </w:divBdr>
    </w:div>
    <w:div w:id="71657867">
      <w:bodyDiv w:val="1"/>
      <w:marLeft w:val="0"/>
      <w:marRight w:val="0"/>
      <w:marTop w:val="0"/>
      <w:marBottom w:val="0"/>
      <w:divBdr>
        <w:top w:val="none" w:sz="0" w:space="0" w:color="auto"/>
        <w:left w:val="none" w:sz="0" w:space="0" w:color="auto"/>
        <w:bottom w:val="none" w:sz="0" w:space="0" w:color="auto"/>
        <w:right w:val="none" w:sz="0" w:space="0" w:color="auto"/>
      </w:divBdr>
    </w:div>
    <w:div w:id="71852674">
      <w:bodyDiv w:val="1"/>
      <w:marLeft w:val="0"/>
      <w:marRight w:val="0"/>
      <w:marTop w:val="0"/>
      <w:marBottom w:val="0"/>
      <w:divBdr>
        <w:top w:val="none" w:sz="0" w:space="0" w:color="auto"/>
        <w:left w:val="none" w:sz="0" w:space="0" w:color="auto"/>
        <w:bottom w:val="none" w:sz="0" w:space="0" w:color="auto"/>
        <w:right w:val="none" w:sz="0" w:space="0" w:color="auto"/>
      </w:divBdr>
    </w:div>
    <w:div w:id="72095968">
      <w:bodyDiv w:val="1"/>
      <w:marLeft w:val="0"/>
      <w:marRight w:val="0"/>
      <w:marTop w:val="0"/>
      <w:marBottom w:val="0"/>
      <w:divBdr>
        <w:top w:val="none" w:sz="0" w:space="0" w:color="auto"/>
        <w:left w:val="none" w:sz="0" w:space="0" w:color="auto"/>
        <w:bottom w:val="none" w:sz="0" w:space="0" w:color="auto"/>
        <w:right w:val="none" w:sz="0" w:space="0" w:color="auto"/>
      </w:divBdr>
    </w:div>
    <w:div w:id="72121831">
      <w:bodyDiv w:val="1"/>
      <w:marLeft w:val="0"/>
      <w:marRight w:val="0"/>
      <w:marTop w:val="0"/>
      <w:marBottom w:val="0"/>
      <w:divBdr>
        <w:top w:val="none" w:sz="0" w:space="0" w:color="auto"/>
        <w:left w:val="none" w:sz="0" w:space="0" w:color="auto"/>
        <w:bottom w:val="none" w:sz="0" w:space="0" w:color="auto"/>
        <w:right w:val="none" w:sz="0" w:space="0" w:color="auto"/>
      </w:divBdr>
    </w:div>
    <w:div w:id="72358607">
      <w:bodyDiv w:val="1"/>
      <w:marLeft w:val="0"/>
      <w:marRight w:val="0"/>
      <w:marTop w:val="0"/>
      <w:marBottom w:val="0"/>
      <w:divBdr>
        <w:top w:val="none" w:sz="0" w:space="0" w:color="auto"/>
        <w:left w:val="none" w:sz="0" w:space="0" w:color="auto"/>
        <w:bottom w:val="none" w:sz="0" w:space="0" w:color="auto"/>
        <w:right w:val="none" w:sz="0" w:space="0" w:color="auto"/>
      </w:divBdr>
    </w:div>
    <w:div w:id="72700160">
      <w:bodyDiv w:val="1"/>
      <w:marLeft w:val="0"/>
      <w:marRight w:val="0"/>
      <w:marTop w:val="0"/>
      <w:marBottom w:val="0"/>
      <w:divBdr>
        <w:top w:val="none" w:sz="0" w:space="0" w:color="auto"/>
        <w:left w:val="none" w:sz="0" w:space="0" w:color="auto"/>
        <w:bottom w:val="none" w:sz="0" w:space="0" w:color="auto"/>
        <w:right w:val="none" w:sz="0" w:space="0" w:color="auto"/>
      </w:divBdr>
    </w:div>
    <w:div w:id="73164033">
      <w:bodyDiv w:val="1"/>
      <w:marLeft w:val="0"/>
      <w:marRight w:val="0"/>
      <w:marTop w:val="0"/>
      <w:marBottom w:val="0"/>
      <w:divBdr>
        <w:top w:val="none" w:sz="0" w:space="0" w:color="auto"/>
        <w:left w:val="none" w:sz="0" w:space="0" w:color="auto"/>
        <w:bottom w:val="none" w:sz="0" w:space="0" w:color="auto"/>
        <w:right w:val="none" w:sz="0" w:space="0" w:color="auto"/>
      </w:divBdr>
    </w:div>
    <w:div w:id="73211239">
      <w:bodyDiv w:val="1"/>
      <w:marLeft w:val="0"/>
      <w:marRight w:val="0"/>
      <w:marTop w:val="0"/>
      <w:marBottom w:val="0"/>
      <w:divBdr>
        <w:top w:val="none" w:sz="0" w:space="0" w:color="auto"/>
        <w:left w:val="none" w:sz="0" w:space="0" w:color="auto"/>
        <w:bottom w:val="none" w:sz="0" w:space="0" w:color="auto"/>
        <w:right w:val="none" w:sz="0" w:space="0" w:color="auto"/>
      </w:divBdr>
    </w:div>
    <w:div w:id="73356753">
      <w:bodyDiv w:val="1"/>
      <w:marLeft w:val="0"/>
      <w:marRight w:val="0"/>
      <w:marTop w:val="0"/>
      <w:marBottom w:val="0"/>
      <w:divBdr>
        <w:top w:val="none" w:sz="0" w:space="0" w:color="auto"/>
        <w:left w:val="none" w:sz="0" w:space="0" w:color="auto"/>
        <w:bottom w:val="none" w:sz="0" w:space="0" w:color="auto"/>
        <w:right w:val="none" w:sz="0" w:space="0" w:color="auto"/>
      </w:divBdr>
    </w:div>
    <w:div w:id="73404591">
      <w:bodyDiv w:val="1"/>
      <w:marLeft w:val="0"/>
      <w:marRight w:val="0"/>
      <w:marTop w:val="0"/>
      <w:marBottom w:val="0"/>
      <w:divBdr>
        <w:top w:val="none" w:sz="0" w:space="0" w:color="auto"/>
        <w:left w:val="none" w:sz="0" w:space="0" w:color="auto"/>
        <w:bottom w:val="none" w:sz="0" w:space="0" w:color="auto"/>
        <w:right w:val="none" w:sz="0" w:space="0" w:color="auto"/>
      </w:divBdr>
    </w:div>
    <w:div w:id="73479909">
      <w:bodyDiv w:val="1"/>
      <w:marLeft w:val="0"/>
      <w:marRight w:val="0"/>
      <w:marTop w:val="0"/>
      <w:marBottom w:val="0"/>
      <w:divBdr>
        <w:top w:val="none" w:sz="0" w:space="0" w:color="auto"/>
        <w:left w:val="none" w:sz="0" w:space="0" w:color="auto"/>
        <w:bottom w:val="none" w:sz="0" w:space="0" w:color="auto"/>
        <w:right w:val="none" w:sz="0" w:space="0" w:color="auto"/>
      </w:divBdr>
    </w:div>
    <w:div w:id="73548054">
      <w:bodyDiv w:val="1"/>
      <w:marLeft w:val="0"/>
      <w:marRight w:val="0"/>
      <w:marTop w:val="0"/>
      <w:marBottom w:val="0"/>
      <w:divBdr>
        <w:top w:val="none" w:sz="0" w:space="0" w:color="auto"/>
        <w:left w:val="none" w:sz="0" w:space="0" w:color="auto"/>
        <w:bottom w:val="none" w:sz="0" w:space="0" w:color="auto"/>
        <w:right w:val="none" w:sz="0" w:space="0" w:color="auto"/>
      </w:divBdr>
    </w:div>
    <w:div w:id="73627946">
      <w:bodyDiv w:val="1"/>
      <w:marLeft w:val="0"/>
      <w:marRight w:val="0"/>
      <w:marTop w:val="0"/>
      <w:marBottom w:val="0"/>
      <w:divBdr>
        <w:top w:val="none" w:sz="0" w:space="0" w:color="auto"/>
        <w:left w:val="none" w:sz="0" w:space="0" w:color="auto"/>
        <w:bottom w:val="none" w:sz="0" w:space="0" w:color="auto"/>
        <w:right w:val="none" w:sz="0" w:space="0" w:color="auto"/>
      </w:divBdr>
    </w:div>
    <w:div w:id="73673407">
      <w:bodyDiv w:val="1"/>
      <w:marLeft w:val="0"/>
      <w:marRight w:val="0"/>
      <w:marTop w:val="0"/>
      <w:marBottom w:val="0"/>
      <w:divBdr>
        <w:top w:val="none" w:sz="0" w:space="0" w:color="auto"/>
        <w:left w:val="none" w:sz="0" w:space="0" w:color="auto"/>
        <w:bottom w:val="none" w:sz="0" w:space="0" w:color="auto"/>
        <w:right w:val="none" w:sz="0" w:space="0" w:color="auto"/>
      </w:divBdr>
    </w:div>
    <w:div w:id="74015328">
      <w:bodyDiv w:val="1"/>
      <w:marLeft w:val="0"/>
      <w:marRight w:val="0"/>
      <w:marTop w:val="0"/>
      <w:marBottom w:val="0"/>
      <w:divBdr>
        <w:top w:val="none" w:sz="0" w:space="0" w:color="auto"/>
        <w:left w:val="none" w:sz="0" w:space="0" w:color="auto"/>
        <w:bottom w:val="none" w:sz="0" w:space="0" w:color="auto"/>
        <w:right w:val="none" w:sz="0" w:space="0" w:color="auto"/>
      </w:divBdr>
    </w:div>
    <w:div w:id="74128980">
      <w:bodyDiv w:val="1"/>
      <w:marLeft w:val="0"/>
      <w:marRight w:val="0"/>
      <w:marTop w:val="0"/>
      <w:marBottom w:val="0"/>
      <w:divBdr>
        <w:top w:val="none" w:sz="0" w:space="0" w:color="auto"/>
        <w:left w:val="none" w:sz="0" w:space="0" w:color="auto"/>
        <w:bottom w:val="none" w:sz="0" w:space="0" w:color="auto"/>
        <w:right w:val="none" w:sz="0" w:space="0" w:color="auto"/>
      </w:divBdr>
    </w:div>
    <w:div w:id="74211626">
      <w:bodyDiv w:val="1"/>
      <w:marLeft w:val="0"/>
      <w:marRight w:val="0"/>
      <w:marTop w:val="0"/>
      <w:marBottom w:val="0"/>
      <w:divBdr>
        <w:top w:val="none" w:sz="0" w:space="0" w:color="auto"/>
        <w:left w:val="none" w:sz="0" w:space="0" w:color="auto"/>
        <w:bottom w:val="none" w:sz="0" w:space="0" w:color="auto"/>
        <w:right w:val="none" w:sz="0" w:space="0" w:color="auto"/>
      </w:divBdr>
    </w:div>
    <w:div w:id="74399758">
      <w:bodyDiv w:val="1"/>
      <w:marLeft w:val="0"/>
      <w:marRight w:val="0"/>
      <w:marTop w:val="0"/>
      <w:marBottom w:val="0"/>
      <w:divBdr>
        <w:top w:val="none" w:sz="0" w:space="0" w:color="auto"/>
        <w:left w:val="none" w:sz="0" w:space="0" w:color="auto"/>
        <w:bottom w:val="none" w:sz="0" w:space="0" w:color="auto"/>
        <w:right w:val="none" w:sz="0" w:space="0" w:color="auto"/>
      </w:divBdr>
    </w:div>
    <w:div w:id="74472436">
      <w:bodyDiv w:val="1"/>
      <w:marLeft w:val="0"/>
      <w:marRight w:val="0"/>
      <w:marTop w:val="0"/>
      <w:marBottom w:val="0"/>
      <w:divBdr>
        <w:top w:val="none" w:sz="0" w:space="0" w:color="auto"/>
        <w:left w:val="none" w:sz="0" w:space="0" w:color="auto"/>
        <w:bottom w:val="none" w:sz="0" w:space="0" w:color="auto"/>
        <w:right w:val="none" w:sz="0" w:space="0" w:color="auto"/>
      </w:divBdr>
    </w:div>
    <w:div w:id="74741750">
      <w:bodyDiv w:val="1"/>
      <w:marLeft w:val="0"/>
      <w:marRight w:val="0"/>
      <w:marTop w:val="0"/>
      <w:marBottom w:val="0"/>
      <w:divBdr>
        <w:top w:val="none" w:sz="0" w:space="0" w:color="auto"/>
        <w:left w:val="none" w:sz="0" w:space="0" w:color="auto"/>
        <w:bottom w:val="none" w:sz="0" w:space="0" w:color="auto"/>
        <w:right w:val="none" w:sz="0" w:space="0" w:color="auto"/>
      </w:divBdr>
    </w:div>
    <w:div w:id="74791969">
      <w:bodyDiv w:val="1"/>
      <w:marLeft w:val="0"/>
      <w:marRight w:val="0"/>
      <w:marTop w:val="0"/>
      <w:marBottom w:val="0"/>
      <w:divBdr>
        <w:top w:val="none" w:sz="0" w:space="0" w:color="auto"/>
        <w:left w:val="none" w:sz="0" w:space="0" w:color="auto"/>
        <w:bottom w:val="none" w:sz="0" w:space="0" w:color="auto"/>
        <w:right w:val="none" w:sz="0" w:space="0" w:color="auto"/>
      </w:divBdr>
    </w:div>
    <w:div w:id="74977978">
      <w:bodyDiv w:val="1"/>
      <w:marLeft w:val="0"/>
      <w:marRight w:val="0"/>
      <w:marTop w:val="0"/>
      <w:marBottom w:val="0"/>
      <w:divBdr>
        <w:top w:val="none" w:sz="0" w:space="0" w:color="auto"/>
        <w:left w:val="none" w:sz="0" w:space="0" w:color="auto"/>
        <w:bottom w:val="none" w:sz="0" w:space="0" w:color="auto"/>
        <w:right w:val="none" w:sz="0" w:space="0" w:color="auto"/>
      </w:divBdr>
    </w:div>
    <w:div w:id="75056195">
      <w:bodyDiv w:val="1"/>
      <w:marLeft w:val="0"/>
      <w:marRight w:val="0"/>
      <w:marTop w:val="0"/>
      <w:marBottom w:val="0"/>
      <w:divBdr>
        <w:top w:val="none" w:sz="0" w:space="0" w:color="auto"/>
        <w:left w:val="none" w:sz="0" w:space="0" w:color="auto"/>
        <w:bottom w:val="none" w:sz="0" w:space="0" w:color="auto"/>
        <w:right w:val="none" w:sz="0" w:space="0" w:color="auto"/>
      </w:divBdr>
    </w:div>
    <w:div w:id="75177270">
      <w:bodyDiv w:val="1"/>
      <w:marLeft w:val="0"/>
      <w:marRight w:val="0"/>
      <w:marTop w:val="0"/>
      <w:marBottom w:val="0"/>
      <w:divBdr>
        <w:top w:val="none" w:sz="0" w:space="0" w:color="auto"/>
        <w:left w:val="none" w:sz="0" w:space="0" w:color="auto"/>
        <w:bottom w:val="none" w:sz="0" w:space="0" w:color="auto"/>
        <w:right w:val="none" w:sz="0" w:space="0" w:color="auto"/>
      </w:divBdr>
    </w:div>
    <w:div w:id="75254110">
      <w:bodyDiv w:val="1"/>
      <w:marLeft w:val="0"/>
      <w:marRight w:val="0"/>
      <w:marTop w:val="0"/>
      <w:marBottom w:val="0"/>
      <w:divBdr>
        <w:top w:val="none" w:sz="0" w:space="0" w:color="auto"/>
        <w:left w:val="none" w:sz="0" w:space="0" w:color="auto"/>
        <w:bottom w:val="none" w:sz="0" w:space="0" w:color="auto"/>
        <w:right w:val="none" w:sz="0" w:space="0" w:color="auto"/>
      </w:divBdr>
    </w:div>
    <w:div w:id="75323766">
      <w:bodyDiv w:val="1"/>
      <w:marLeft w:val="0"/>
      <w:marRight w:val="0"/>
      <w:marTop w:val="0"/>
      <w:marBottom w:val="0"/>
      <w:divBdr>
        <w:top w:val="none" w:sz="0" w:space="0" w:color="auto"/>
        <w:left w:val="none" w:sz="0" w:space="0" w:color="auto"/>
        <w:bottom w:val="none" w:sz="0" w:space="0" w:color="auto"/>
        <w:right w:val="none" w:sz="0" w:space="0" w:color="auto"/>
      </w:divBdr>
    </w:div>
    <w:div w:id="75327802">
      <w:bodyDiv w:val="1"/>
      <w:marLeft w:val="0"/>
      <w:marRight w:val="0"/>
      <w:marTop w:val="0"/>
      <w:marBottom w:val="0"/>
      <w:divBdr>
        <w:top w:val="none" w:sz="0" w:space="0" w:color="auto"/>
        <w:left w:val="none" w:sz="0" w:space="0" w:color="auto"/>
        <w:bottom w:val="none" w:sz="0" w:space="0" w:color="auto"/>
        <w:right w:val="none" w:sz="0" w:space="0" w:color="auto"/>
      </w:divBdr>
    </w:div>
    <w:div w:id="75328895">
      <w:bodyDiv w:val="1"/>
      <w:marLeft w:val="0"/>
      <w:marRight w:val="0"/>
      <w:marTop w:val="0"/>
      <w:marBottom w:val="0"/>
      <w:divBdr>
        <w:top w:val="none" w:sz="0" w:space="0" w:color="auto"/>
        <w:left w:val="none" w:sz="0" w:space="0" w:color="auto"/>
        <w:bottom w:val="none" w:sz="0" w:space="0" w:color="auto"/>
        <w:right w:val="none" w:sz="0" w:space="0" w:color="auto"/>
      </w:divBdr>
    </w:div>
    <w:div w:id="75398641">
      <w:bodyDiv w:val="1"/>
      <w:marLeft w:val="0"/>
      <w:marRight w:val="0"/>
      <w:marTop w:val="0"/>
      <w:marBottom w:val="0"/>
      <w:divBdr>
        <w:top w:val="none" w:sz="0" w:space="0" w:color="auto"/>
        <w:left w:val="none" w:sz="0" w:space="0" w:color="auto"/>
        <w:bottom w:val="none" w:sz="0" w:space="0" w:color="auto"/>
        <w:right w:val="none" w:sz="0" w:space="0" w:color="auto"/>
      </w:divBdr>
    </w:div>
    <w:div w:id="75442608">
      <w:bodyDiv w:val="1"/>
      <w:marLeft w:val="0"/>
      <w:marRight w:val="0"/>
      <w:marTop w:val="0"/>
      <w:marBottom w:val="0"/>
      <w:divBdr>
        <w:top w:val="none" w:sz="0" w:space="0" w:color="auto"/>
        <w:left w:val="none" w:sz="0" w:space="0" w:color="auto"/>
        <w:bottom w:val="none" w:sz="0" w:space="0" w:color="auto"/>
        <w:right w:val="none" w:sz="0" w:space="0" w:color="auto"/>
      </w:divBdr>
    </w:div>
    <w:div w:id="75715882">
      <w:bodyDiv w:val="1"/>
      <w:marLeft w:val="0"/>
      <w:marRight w:val="0"/>
      <w:marTop w:val="0"/>
      <w:marBottom w:val="0"/>
      <w:divBdr>
        <w:top w:val="none" w:sz="0" w:space="0" w:color="auto"/>
        <w:left w:val="none" w:sz="0" w:space="0" w:color="auto"/>
        <w:bottom w:val="none" w:sz="0" w:space="0" w:color="auto"/>
        <w:right w:val="none" w:sz="0" w:space="0" w:color="auto"/>
      </w:divBdr>
    </w:div>
    <w:div w:id="76367849">
      <w:bodyDiv w:val="1"/>
      <w:marLeft w:val="0"/>
      <w:marRight w:val="0"/>
      <w:marTop w:val="0"/>
      <w:marBottom w:val="0"/>
      <w:divBdr>
        <w:top w:val="none" w:sz="0" w:space="0" w:color="auto"/>
        <w:left w:val="none" w:sz="0" w:space="0" w:color="auto"/>
        <w:bottom w:val="none" w:sz="0" w:space="0" w:color="auto"/>
        <w:right w:val="none" w:sz="0" w:space="0" w:color="auto"/>
      </w:divBdr>
    </w:div>
    <w:div w:id="77333881">
      <w:bodyDiv w:val="1"/>
      <w:marLeft w:val="0"/>
      <w:marRight w:val="0"/>
      <w:marTop w:val="0"/>
      <w:marBottom w:val="0"/>
      <w:divBdr>
        <w:top w:val="none" w:sz="0" w:space="0" w:color="auto"/>
        <w:left w:val="none" w:sz="0" w:space="0" w:color="auto"/>
        <w:bottom w:val="none" w:sz="0" w:space="0" w:color="auto"/>
        <w:right w:val="none" w:sz="0" w:space="0" w:color="auto"/>
      </w:divBdr>
    </w:div>
    <w:div w:id="77335024">
      <w:bodyDiv w:val="1"/>
      <w:marLeft w:val="0"/>
      <w:marRight w:val="0"/>
      <w:marTop w:val="0"/>
      <w:marBottom w:val="0"/>
      <w:divBdr>
        <w:top w:val="none" w:sz="0" w:space="0" w:color="auto"/>
        <w:left w:val="none" w:sz="0" w:space="0" w:color="auto"/>
        <w:bottom w:val="none" w:sz="0" w:space="0" w:color="auto"/>
        <w:right w:val="none" w:sz="0" w:space="0" w:color="auto"/>
      </w:divBdr>
    </w:div>
    <w:div w:id="77338333">
      <w:bodyDiv w:val="1"/>
      <w:marLeft w:val="0"/>
      <w:marRight w:val="0"/>
      <w:marTop w:val="0"/>
      <w:marBottom w:val="0"/>
      <w:divBdr>
        <w:top w:val="none" w:sz="0" w:space="0" w:color="auto"/>
        <w:left w:val="none" w:sz="0" w:space="0" w:color="auto"/>
        <w:bottom w:val="none" w:sz="0" w:space="0" w:color="auto"/>
        <w:right w:val="none" w:sz="0" w:space="0" w:color="auto"/>
      </w:divBdr>
    </w:div>
    <w:div w:id="77408000">
      <w:bodyDiv w:val="1"/>
      <w:marLeft w:val="0"/>
      <w:marRight w:val="0"/>
      <w:marTop w:val="0"/>
      <w:marBottom w:val="0"/>
      <w:divBdr>
        <w:top w:val="none" w:sz="0" w:space="0" w:color="auto"/>
        <w:left w:val="none" w:sz="0" w:space="0" w:color="auto"/>
        <w:bottom w:val="none" w:sz="0" w:space="0" w:color="auto"/>
        <w:right w:val="none" w:sz="0" w:space="0" w:color="auto"/>
      </w:divBdr>
    </w:div>
    <w:div w:id="77558485">
      <w:bodyDiv w:val="1"/>
      <w:marLeft w:val="0"/>
      <w:marRight w:val="0"/>
      <w:marTop w:val="0"/>
      <w:marBottom w:val="0"/>
      <w:divBdr>
        <w:top w:val="none" w:sz="0" w:space="0" w:color="auto"/>
        <w:left w:val="none" w:sz="0" w:space="0" w:color="auto"/>
        <w:bottom w:val="none" w:sz="0" w:space="0" w:color="auto"/>
        <w:right w:val="none" w:sz="0" w:space="0" w:color="auto"/>
      </w:divBdr>
    </w:div>
    <w:div w:id="77681351">
      <w:bodyDiv w:val="1"/>
      <w:marLeft w:val="0"/>
      <w:marRight w:val="0"/>
      <w:marTop w:val="0"/>
      <w:marBottom w:val="0"/>
      <w:divBdr>
        <w:top w:val="none" w:sz="0" w:space="0" w:color="auto"/>
        <w:left w:val="none" w:sz="0" w:space="0" w:color="auto"/>
        <w:bottom w:val="none" w:sz="0" w:space="0" w:color="auto"/>
        <w:right w:val="none" w:sz="0" w:space="0" w:color="auto"/>
      </w:divBdr>
    </w:div>
    <w:div w:id="77757740">
      <w:bodyDiv w:val="1"/>
      <w:marLeft w:val="0"/>
      <w:marRight w:val="0"/>
      <w:marTop w:val="0"/>
      <w:marBottom w:val="0"/>
      <w:divBdr>
        <w:top w:val="none" w:sz="0" w:space="0" w:color="auto"/>
        <w:left w:val="none" w:sz="0" w:space="0" w:color="auto"/>
        <w:bottom w:val="none" w:sz="0" w:space="0" w:color="auto"/>
        <w:right w:val="none" w:sz="0" w:space="0" w:color="auto"/>
      </w:divBdr>
    </w:div>
    <w:div w:id="77794497">
      <w:bodyDiv w:val="1"/>
      <w:marLeft w:val="0"/>
      <w:marRight w:val="0"/>
      <w:marTop w:val="0"/>
      <w:marBottom w:val="0"/>
      <w:divBdr>
        <w:top w:val="none" w:sz="0" w:space="0" w:color="auto"/>
        <w:left w:val="none" w:sz="0" w:space="0" w:color="auto"/>
        <w:bottom w:val="none" w:sz="0" w:space="0" w:color="auto"/>
        <w:right w:val="none" w:sz="0" w:space="0" w:color="auto"/>
      </w:divBdr>
    </w:div>
    <w:div w:id="77868086">
      <w:bodyDiv w:val="1"/>
      <w:marLeft w:val="0"/>
      <w:marRight w:val="0"/>
      <w:marTop w:val="0"/>
      <w:marBottom w:val="0"/>
      <w:divBdr>
        <w:top w:val="none" w:sz="0" w:space="0" w:color="auto"/>
        <w:left w:val="none" w:sz="0" w:space="0" w:color="auto"/>
        <w:bottom w:val="none" w:sz="0" w:space="0" w:color="auto"/>
        <w:right w:val="none" w:sz="0" w:space="0" w:color="auto"/>
      </w:divBdr>
    </w:div>
    <w:div w:id="77874715">
      <w:bodyDiv w:val="1"/>
      <w:marLeft w:val="0"/>
      <w:marRight w:val="0"/>
      <w:marTop w:val="0"/>
      <w:marBottom w:val="0"/>
      <w:divBdr>
        <w:top w:val="none" w:sz="0" w:space="0" w:color="auto"/>
        <w:left w:val="none" w:sz="0" w:space="0" w:color="auto"/>
        <w:bottom w:val="none" w:sz="0" w:space="0" w:color="auto"/>
        <w:right w:val="none" w:sz="0" w:space="0" w:color="auto"/>
      </w:divBdr>
    </w:div>
    <w:div w:id="77943272">
      <w:bodyDiv w:val="1"/>
      <w:marLeft w:val="0"/>
      <w:marRight w:val="0"/>
      <w:marTop w:val="0"/>
      <w:marBottom w:val="0"/>
      <w:divBdr>
        <w:top w:val="none" w:sz="0" w:space="0" w:color="auto"/>
        <w:left w:val="none" w:sz="0" w:space="0" w:color="auto"/>
        <w:bottom w:val="none" w:sz="0" w:space="0" w:color="auto"/>
        <w:right w:val="none" w:sz="0" w:space="0" w:color="auto"/>
      </w:divBdr>
    </w:div>
    <w:div w:id="78186677">
      <w:bodyDiv w:val="1"/>
      <w:marLeft w:val="0"/>
      <w:marRight w:val="0"/>
      <w:marTop w:val="0"/>
      <w:marBottom w:val="0"/>
      <w:divBdr>
        <w:top w:val="none" w:sz="0" w:space="0" w:color="auto"/>
        <w:left w:val="none" w:sz="0" w:space="0" w:color="auto"/>
        <w:bottom w:val="none" w:sz="0" w:space="0" w:color="auto"/>
        <w:right w:val="none" w:sz="0" w:space="0" w:color="auto"/>
      </w:divBdr>
    </w:div>
    <w:div w:id="78447727">
      <w:bodyDiv w:val="1"/>
      <w:marLeft w:val="0"/>
      <w:marRight w:val="0"/>
      <w:marTop w:val="0"/>
      <w:marBottom w:val="0"/>
      <w:divBdr>
        <w:top w:val="none" w:sz="0" w:space="0" w:color="auto"/>
        <w:left w:val="none" w:sz="0" w:space="0" w:color="auto"/>
        <w:bottom w:val="none" w:sz="0" w:space="0" w:color="auto"/>
        <w:right w:val="none" w:sz="0" w:space="0" w:color="auto"/>
      </w:divBdr>
    </w:div>
    <w:div w:id="78672584">
      <w:bodyDiv w:val="1"/>
      <w:marLeft w:val="0"/>
      <w:marRight w:val="0"/>
      <w:marTop w:val="0"/>
      <w:marBottom w:val="0"/>
      <w:divBdr>
        <w:top w:val="none" w:sz="0" w:space="0" w:color="auto"/>
        <w:left w:val="none" w:sz="0" w:space="0" w:color="auto"/>
        <w:bottom w:val="none" w:sz="0" w:space="0" w:color="auto"/>
        <w:right w:val="none" w:sz="0" w:space="0" w:color="auto"/>
      </w:divBdr>
    </w:div>
    <w:div w:id="79066609">
      <w:bodyDiv w:val="1"/>
      <w:marLeft w:val="0"/>
      <w:marRight w:val="0"/>
      <w:marTop w:val="0"/>
      <w:marBottom w:val="0"/>
      <w:divBdr>
        <w:top w:val="none" w:sz="0" w:space="0" w:color="auto"/>
        <w:left w:val="none" w:sz="0" w:space="0" w:color="auto"/>
        <w:bottom w:val="none" w:sz="0" w:space="0" w:color="auto"/>
        <w:right w:val="none" w:sz="0" w:space="0" w:color="auto"/>
      </w:divBdr>
    </w:div>
    <w:div w:id="79067629">
      <w:bodyDiv w:val="1"/>
      <w:marLeft w:val="0"/>
      <w:marRight w:val="0"/>
      <w:marTop w:val="0"/>
      <w:marBottom w:val="0"/>
      <w:divBdr>
        <w:top w:val="none" w:sz="0" w:space="0" w:color="auto"/>
        <w:left w:val="none" w:sz="0" w:space="0" w:color="auto"/>
        <w:bottom w:val="none" w:sz="0" w:space="0" w:color="auto"/>
        <w:right w:val="none" w:sz="0" w:space="0" w:color="auto"/>
      </w:divBdr>
    </w:div>
    <w:div w:id="79496595">
      <w:bodyDiv w:val="1"/>
      <w:marLeft w:val="0"/>
      <w:marRight w:val="0"/>
      <w:marTop w:val="0"/>
      <w:marBottom w:val="0"/>
      <w:divBdr>
        <w:top w:val="none" w:sz="0" w:space="0" w:color="auto"/>
        <w:left w:val="none" w:sz="0" w:space="0" w:color="auto"/>
        <w:bottom w:val="none" w:sz="0" w:space="0" w:color="auto"/>
        <w:right w:val="none" w:sz="0" w:space="0" w:color="auto"/>
      </w:divBdr>
    </w:div>
    <w:div w:id="79908405">
      <w:bodyDiv w:val="1"/>
      <w:marLeft w:val="0"/>
      <w:marRight w:val="0"/>
      <w:marTop w:val="0"/>
      <w:marBottom w:val="0"/>
      <w:divBdr>
        <w:top w:val="none" w:sz="0" w:space="0" w:color="auto"/>
        <w:left w:val="none" w:sz="0" w:space="0" w:color="auto"/>
        <w:bottom w:val="none" w:sz="0" w:space="0" w:color="auto"/>
        <w:right w:val="none" w:sz="0" w:space="0" w:color="auto"/>
      </w:divBdr>
    </w:div>
    <w:div w:id="79956141">
      <w:bodyDiv w:val="1"/>
      <w:marLeft w:val="0"/>
      <w:marRight w:val="0"/>
      <w:marTop w:val="0"/>
      <w:marBottom w:val="0"/>
      <w:divBdr>
        <w:top w:val="none" w:sz="0" w:space="0" w:color="auto"/>
        <w:left w:val="none" w:sz="0" w:space="0" w:color="auto"/>
        <w:bottom w:val="none" w:sz="0" w:space="0" w:color="auto"/>
        <w:right w:val="none" w:sz="0" w:space="0" w:color="auto"/>
      </w:divBdr>
    </w:div>
    <w:div w:id="80177589">
      <w:bodyDiv w:val="1"/>
      <w:marLeft w:val="0"/>
      <w:marRight w:val="0"/>
      <w:marTop w:val="0"/>
      <w:marBottom w:val="0"/>
      <w:divBdr>
        <w:top w:val="none" w:sz="0" w:space="0" w:color="auto"/>
        <w:left w:val="none" w:sz="0" w:space="0" w:color="auto"/>
        <w:bottom w:val="none" w:sz="0" w:space="0" w:color="auto"/>
        <w:right w:val="none" w:sz="0" w:space="0" w:color="auto"/>
      </w:divBdr>
    </w:div>
    <w:div w:id="80378820">
      <w:bodyDiv w:val="1"/>
      <w:marLeft w:val="0"/>
      <w:marRight w:val="0"/>
      <w:marTop w:val="0"/>
      <w:marBottom w:val="0"/>
      <w:divBdr>
        <w:top w:val="none" w:sz="0" w:space="0" w:color="auto"/>
        <w:left w:val="none" w:sz="0" w:space="0" w:color="auto"/>
        <w:bottom w:val="none" w:sz="0" w:space="0" w:color="auto"/>
        <w:right w:val="none" w:sz="0" w:space="0" w:color="auto"/>
      </w:divBdr>
    </w:div>
    <w:div w:id="80416821">
      <w:bodyDiv w:val="1"/>
      <w:marLeft w:val="0"/>
      <w:marRight w:val="0"/>
      <w:marTop w:val="0"/>
      <w:marBottom w:val="0"/>
      <w:divBdr>
        <w:top w:val="none" w:sz="0" w:space="0" w:color="auto"/>
        <w:left w:val="none" w:sz="0" w:space="0" w:color="auto"/>
        <w:bottom w:val="none" w:sz="0" w:space="0" w:color="auto"/>
        <w:right w:val="none" w:sz="0" w:space="0" w:color="auto"/>
      </w:divBdr>
    </w:div>
    <w:div w:id="80568817">
      <w:bodyDiv w:val="1"/>
      <w:marLeft w:val="0"/>
      <w:marRight w:val="0"/>
      <w:marTop w:val="0"/>
      <w:marBottom w:val="0"/>
      <w:divBdr>
        <w:top w:val="none" w:sz="0" w:space="0" w:color="auto"/>
        <w:left w:val="none" w:sz="0" w:space="0" w:color="auto"/>
        <w:bottom w:val="none" w:sz="0" w:space="0" w:color="auto"/>
        <w:right w:val="none" w:sz="0" w:space="0" w:color="auto"/>
      </w:divBdr>
    </w:div>
    <w:div w:id="80571881">
      <w:bodyDiv w:val="1"/>
      <w:marLeft w:val="0"/>
      <w:marRight w:val="0"/>
      <w:marTop w:val="0"/>
      <w:marBottom w:val="0"/>
      <w:divBdr>
        <w:top w:val="none" w:sz="0" w:space="0" w:color="auto"/>
        <w:left w:val="none" w:sz="0" w:space="0" w:color="auto"/>
        <w:bottom w:val="none" w:sz="0" w:space="0" w:color="auto"/>
        <w:right w:val="none" w:sz="0" w:space="0" w:color="auto"/>
      </w:divBdr>
    </w:div>
    <w:div w:id="80685789">
      <w:bodyDiv w:val="1"/>
      <w:marLeft w:val="0"/>
      <w:marRight w:val="0"/>
      <w:marTop w:val="0"/>
      <w:marBottom w:val="0"/>
      <w:divBdr>
        <w:top w:val="none" w:sz="0" w:space="0" w:color="auto"/>
        <w:left w:val="none" w:sz="0" w:space="0" w:color="auto"/>
        <w:bottom w:val="none" w:sz="0" w:space="0" w:color="auto"/>
        <w:right w:val="none" w:sz="0" w:space="0" w:color="auto"/>
      </w:divBdr>
    </w:div>
    <w:div w:id="80954964">
      <w:bodyDiv w:val="1"/>
      <w:marLeft w:val="0"/>
      <w:marRight w:val="0"/>
      <w:marTop w:val="0"/>
      <w:marBottom w:val="0"/>
      <w:divBdr>
        <w:top w:val="none" w:sz="0" w:space="0" w:color="auto"/>
        <w:left w:val="none" w:sz="0" w:space="0" w:color="auto"/>
        <w:bottom w:val="none" w:sz="0" w:space="0" w:color="auto"/>
        <w:right w:val="none" w:sz="0" w:space="0" w:color="auto"/>
      </w:divBdr>
    </w:div>
    <w:div w:id="81417358">
      <w:bodyDiv w:val="1"/>
      <w:marLeft w:val="0"/>
      <w:marRight w:val="0"/>
      <w:marTop w:val="0"/>
      <w:marBottom w:val="0"/>
      <w:divBdr>
        <w:top w:val="none" w:sz="0" w:space="0" w:color="auto"/>
        <w:left w:val="none" w:sz="0" w:space="0" w:color="auto"/>
        <w:bottom w:val="none" w:sz="0" w:space="0" w:color="auto"/>
        <w:right w:val="none" w:sz="0" w:space="0" w:color="auto"/>
      </w:divBdr>
    </w:div>
    <w:div w:id="81534559">
      <w:bodyDiv w:val="1"/>
      <w:marLeft w:val="0"/>
      <w:marRight w:val="0"/>
      <w:marTop w:val="0"/>
      <w:marBottom w:val="0"/>
      <w:divBdr>
        <w:top w:val="none" w:sz="0" w:space="0" w:color="auto"/>
        <w:left w:val="none" w:sz="0" w:space="0" w:color="auto"/>
        <w:bottom w:val="none" w:sz="0" w:space="0" w:color="auto"/>
        <w:right w:val="none" w:sz="0" w:space="0" w:color="auto"/>
      </w:divBdr>
    </w:div>
    <w:div w:id="81680431">
      <w:bodyDiv w:val="1"/>
      <w:marLeft w:val="0"/>
      <w:marRight w:val="0"/>
      <w:marTop w:val="0"/>
      <w:marBottom w:val="0"/>
      <w:divBdr>
        <w:top w:val="none" w:sz="0" w:space="0" w:color="auto"/>
        <w:left w:val="none" w:sz="0" w:space="0" w:color="auto"/>
        <w:bottom w:val="none" w:sz="0" w:space="0" w:color="auto"/>
        <w:right w:val="none" w:sz="0" w:space="0" w:color="auto"/>
      </w:divBdr>
    </w:div>
    <w:div w:id="82185451">
      <w:bodyDiv w:val="1"/>
      <w:marLeft w:val="0"/>
      <w:marRight w:val="0"/>
      <w:marTop w:val="0"/>
      <w:marBottom w:val="0"/>
      <w:divBdr>
        <w:top w:val="none" w:sz="0" w:space="0" w:color="auto"/>
        <w:left w:val="none" w:sz="0" w:space="0" w:color="auto"/>
        <w:bottom w:val="none" w:sz="0" w:space="0" w:color="auto"/>
        <w:right w:val="none" w:sz="0" w:space="0" w:color="auto"/>
      </w:divBdr>
    </w:div>
    <w:div w:id="82266331">
      <w:bodyDiv w:val="1"/>
      <w:marLeft w:val="0"/>
      <w:marRight w:val="0"/>
      <w:marTop w:val="0"/>
      <w:marBottom w:val="0"/>
      <w:divBdr>
        <w:top w:val="none" w:sz="0" w:space="0" w:color="auto"/>
        <w:left w:val="none" w:sz="0" w:space="0" w:color="auto"/>
        <w:bottom w:val="none" w:sz="0" w:space="0" w:color="auto"/>
        <w:right w:val="none" w:sz="0" w:space="0" w:color="auto"/>
      </w:divBdr>
    </w:div>
    <w:div w:id="82339795">
      <w:bodyDiv w:val="1"/>
      <w:marLeft w:val="0"/>
      <w:marRight w:val="0"/>
      <w:marTop w:val="0"/>
      <w:marBottom w:val="0"/>
      <w:divBdr>
        <w:top w:val="none" w:sz="0" w:space="0" w:color="auto"/>
        <w:left w:val="none" w:sz="0" w:space="0" w:color="auto"/>
        <w:bottom w:val="none" w:sz="0" w:space="0" w:color="auto"/>
        <w:right w:val="none" w:sz="0" w:space="0" w:color="auto"/>
      </w:divBdr>
    </w:div>
    <w:div w:id="82537381">
      <w:bodyDiv w:val="1"/>
      <w:marLeft w:val="0"/>
      <w:marRight w:val="0"/>
      <w:marTop w:val="0"/>
      <w:marBottom w:val="0"/>
      <w:divBdr>
        <w:top w:val="none" w:sz="0" w:space="0" w:color="auto"/>
        <w:left w:val="none" w:sz="0" w:space="0" w:color="auto"/>
        <w:bottom w:val="none" w:sz="0" w:space="0" w:color="auto"/>
        <w:right w:val="none" w:sz="0" w:space="0" w:color="auto"/>
      </w:divBdr>
    </w:div>
    <w:div w:id="82647432">
      <w:bodyDiv w:val="1"/>
      <w:marLeft w:val="0"/>
      <w:marRight w:val="0"/>
      <w:marTop w:val="0"/>
      <w:marBottom w:val="0"/>
      <w:divBdr>
        <w:top w:val="none" w:sz="0" w:space="0" w:color="auto"/>
        <w:left w:val="none" w:sz="0" w:space="0" w:color="auto"/>
        <w:bottom w:val="none" w:sz="0" w:space="0" w:color="auto"/>
        <w:right w:val="none" w:sz="0" w:space="0" w:color="auto"/>
      </w:divBdr>
    </w:div>
    <w:div w:id="82651183">
      <w:bodyDiv w:val="1"/>
      <w:marLeft w:val="0"/>
      <w:marRight w:val="0"/>
      <w:marTop w:val="0"/>
      <w:marBottom w:val="0"/>
      <w:divBdr>
        <w:top w:val="none" w:sz="0" w:space="0" w:color="auto"/>
        <w:left w:val="none" w:sz="0" w:space="0" w:color="auto"/>
        <w:bottom w:val="none" w:sz="0" w:space="0" w:color="auto"/>
        <w:right w:val="none" w:sz="0" w:space="0" w:color="auto"/>
      </w:divBdr>
    </w:div>
    <w:div w:id="82723599">
      <w:bodyDiv w:val="1"/>
      <w:marLeft w:val="0"/>
      <w:marRight w:val="0"/>
      <w:marTop w:val="0"/>
      <w:marBottom w:val="0"/>
      <w:divBdr>
        <w:top w:val="none" w:sz="0" w:space="0" w:color="auto"/>
        <w:left w:val="none" w:sz="0" w:space="0" w:color="auto"/>
        <w:bottom w:val="none" w:sz="0" w:space="0" w:color="auto"/>
        <w:right w:val="none" w:sz="0" w:space="0" w:color="auto"/>
      </w:divBdr>
    </w:div>
    <w:div w:id="82796948">
      <w:bodyDiv w:val="1"/>
      <w:marLeft w:val="0"/>
      <w:marRight w:val="0"/>
      <w:marTop w:val="0"/>
      <w:marBottom w:val="0"/>
      <w:divBdr>
        <w:top w:val="none" w:sz="0" w:space="0" w:color="auto"/>
        <w:left w:val="none" w:sz="0" w:space="0" w:color="auto"/>
        <w:bottom w:val="none" w:sz="0" w:space="0" w:color="auto"/>
        <w:right w:val="none" w:sz="0" w:space="0" w:color="auto"/>
      </w:divBdr>
    </w:div>
    <w:div w:id="82803988">
      <w:bodyDiv w:val="1"/>
      <w:marLeft w:val="0"/>
      <w:marRight w:val="0"/>
      <w:marTop w:val="0"/>
      <w:marBottom w:val="0"/>
      <w:divBdr>
        <w:top w:val="none" w:sz="0" w:space="0" w:color="auto"/>
        <w:left w:val="none" w:sz="0" w:space="0" w:color="auto"/>
        <w:bottom w:val="none" w:sz="0" w:space="0" w:color="auto"/>
        <w:right w:val="none" w:sz="0" w:space="0" w:color="auto"/>
      </w:divBdr>
    </w:div>
    <w:div w:id="82920249">
      <w:bodyDiv w:val="1"/>
      <w:marLeft w:val="0"/>
      <w:marRight w:val="0"/>
      <w:marTop w:val="0"/>
      <w:marBottom w:val="0"/>
      <w:divBdr>
        <w:top w:val="none" w:sz="0" w:space="0" w:color="auto"/>
        <w:left w:val="none" w:sz="0" w:space="0" w:color="auto"/>
        <w:bottom w:val="none" w:sz="0" w:space="0" w:color="auto"/>
        <w:right w:val="none" w:sz="0" w:space="0" w:color="auto"/>
      </w:divBdr>
    </w:div>
    <w:div w:id="83039877">
      <w:bodyDiv w:val="1"/>
      <w:marLeft w:val="0"/>
      <w:marRight w:val="0"/>
      <w:marTop w:val="0"/>
      <w:marBottom w:val="0"/>
      <w:divBdr>
        <w:top w:val="none" w:sz="0" w:space="0" w:color="auto"/>
        <w:left w:val="none" w:sz="0" w:space="0" w:color="auto"/>
        <w:bottom w:val="none" w:sz="0" w:space="0" w:color="auto"/>
        <w:right w:val="none" w:sz="0" w:space="0" w:color="auto"/>
      </w:divBdr>
    </w:div>
    <w:div w:id="83262041">
      <w:bodyDiv w:val="1"/>
      <w:marLeft w:val="0"/>
      <w:marRight w:val="0"/>
      <w:marTop w:val="0"/>
      <w:marBottom w:val="0"/>
      <w:divBdr>
        <w:top w:val="none" w:sz="0" w:space="0" w:color="auto"/>
        <w:left w:val="none" w:sz="0" w:space="0" w:color="auto"/>
        <w:bottom w:val="none" w:sz="0" w:space="0" w:color="auto"/>
        <w:right w:val="none" w:sz="0" w:space="0" w:color="auto"/>
      </w:divBdr>
    </w:div>
    <w:div w:id="83575894">
      <w:bodyDiv w:val="1"/>
      <w:marLeft w:val="0"/>
      <w:marRight w:val="0"/>
      <w:marTop w:val="0"/>
      <w:marBottom w:val="0"/>
      <w:divBdr>
        <w:top w:val="none" w:sz="0" w:space="0" w:color="auto"/>
        <w:left w:val="none" w:sz="0" w:space="0" w:color="auto"/>
        <w:bottom w:val="none" w:sz="0" w:space="0" w:color="auto"/>
        <w:right w:val="none" w:sz="0" w:space="0" w:color="auto"/>
      </w:divBdr>
    </w:div>
    <w:div w:id="83848266">
      <w:bodyDiv w:val="1"/>
      <w:marLeft w:val="0"/>
      <w:marRight w:val="0"/>
      <w:marTop w:val="0"/>
      <w:marBottom w:val="0"/>
      <w:divBdr>
        <w:top w:val="none" w:sz="0" w:space="0" w:color="auto"/>
        <w:left w:val="none" w:sz="0" w:space="0" w:color="auto"/>
        <w:bottom w:val="none" w:sz="0" w:space="0" w:color="auto"/>
        <w:right w:val="none" w:sz="0" w:space="0" w:color="auto"/>
      </w:divBdr>
    </w:div>
    <w:div w:id="83915139">
      <w:bodyDiv w:val="1"/>
      <w:marLeft w:val="0"/>
      <w:marRight w:val="0"/>
      <w:marTop w:val="0"/>
      <w:marBottom w:val="0"/>
      <w:divBdr>
        <w:top w:val="none" w:sz="0" w:space="0" w:color="auto"/>
        <w:left w:val="none" w:sz="0" w:space="0" w:color="auto"/>
        <w:bottom w:val="none" w:sz="0" w:space="0" w:color="auto"/>
        <w:right w:val="none" w:sz="0" w:space="0" w:color="auto"/>
      </w:divBdr>
    </w:div>
    <w:div w:id="84110160">
      <w:bodyDiv w:val="1"/>
      <w:marLeft w:val="0"/>
      <w:marRight w:val="0"/>
      <w:marTop w:val="0"/>
      <w:marBottom w:val="0"/>
      <w:divBdr>
        <w:top w:val="none" w:sz="0" w:space="0" w:color="auto"/>
        <w:left w:val="none" w:sz="0" w:space="0" w:color="auto"/>
        <w:bottom w:val="none" w:sz="0" w:space="0" w:color="auto"/>
        <w:right w:val="none" w:sz="0" w:space="0" w:color="auto"/>
      </w:divBdr>
    </w:div>
    <w:div w:id="84614568">
      <w:bodyDiv w:val="1"/>
      <w:marLeft w:val="0"/>
      <w:marRight w:val="0"/>
      <w:marTop w:val="0"/>
      <w:marBottom w:val="0"/>
      <w:divBdr>
        <w:top w:val="none" w:sz="0" w:space="0" w:color="auto"/>
        <w:left w:val="none" w:sz="0" w:space="0" w:color="auto"/>
        <w:bottom w:val="none" w:sz="0" w:space="0" w:color="auto"/>
        <w:right w:val="none" w:sz="0" w:space="0" w:color="auto"/>
      </w:divBdr>
    </w:div>
    <w:div w:id="85394826">
      <w:bodyDiv w:val="1"/>
      <w:marLeft w:val="0"/>
      <w:marRight w:val="0"/>
      <w:marTop w:val="0"/>
      <w:marBottom w:val="0"/>
      <w:divBdr>
        <w:top w:val="none" w:sz="0" w:space="0" w:color="auto"/>
        <w:left w:val="none" w:sz="0" w:space="0" w:color="auto"/>
        <w:bottom w:val="none" w:sz="0" w:space="0" w:color="auto"/>
        <w:right w:val="none" w:sz="0" w:space="0" w:color="auto"/>
      </w:divBdr>
    </w:div>
    <w:div w:id="85463278">
      <w:bodyDiv w:val="1"/>
      <w:marLeft w:val="0"/>
      <w:marRight w:val="0"/>
      <w:marTop w:val="0"/>
      <w:marBottom w:val="0"/>
      <w:divBdr>
        <w:top w:val="none" w:sz="0" w:space="0" w:color="auto"/>
        <w:left w:val="none" w:sz="0" w:space="0" w:color="auto"/>
        <w:bottom w:val="none" w:sz="0" w:space="0" w:color="auto"/>
        <w:right w:val="none" w:sz="0" w:space="0" w:color="auto"/>
      </w:divBdr>
    </w:div>
    <w:div w:id="85543012">
      <w:bodyDiv w:val="1"/>
      <w:marLeft w:val="0"/>
      <w:marRight w:val="0"/>
      <w:marTop w:val="0"/>
      <w:marBottom w:val="0"/>
      <w:divBdr>
        <w:top w:val="none" w:sz="0" w:space="0" w:color="auto"/>
        <w:left w:val="none" w:sz="0" w:space="0" w:color="auto"/>
        <w:bottom w:val="none" w:sz="0" w:space="0" w:color="auto"/>
        <w:right w:val="none" w:sz="0" w:space="0" w:color="auto"/>
      </w:divBdr>
    </w:div>
    <w:div w:id="85617376">
      <w:bodyDiv w:val="1"/>
      <w:marLeft w:val="0"/>
      <w:marRight w:val="0"/>
      <w:marTop w:val="0"/>
      <w:marBottom w:val="0"/>
      <w:divBdr>
        <w:top w:val="none" w:sz="0" w:space="0" w:color="auto"/>
        <w:left w:val="none" w:sz="0" w:space="0" w:color="auto"/>
        <w:bottom w:val="none" w:sz="0" w:space="0" w:color="auto"/>
        <w:right w:val="none" w:sz="0" w:space="0" w:color="auto"/>
      </w:divBdr>
    </w:div>
    <w:div w:id="85617478">
      <w:bodyDiv w:val="1"/>
      <w:marLeft w:val="0"/>
      <w:marRight w:val="0"/>
      <w:marTop w:val="0"/>
      <w:marBottom w:val="0"/>
      <w:divBdr>
        <w:top w:val="none" w:sz="0" w:space="0" w:color="auto"/>
        <w:left w:val="none" w:sz="0" w:space="0" w:color="auto"/>
        <w:bottom w:val="none" w:sz="0" w:space="0" w:color="auto"/>
        <w:right w:val="none" w:sz="0" w:space="0" w:color="auto"/>
      </w:divBdr>
    </w:div>
    <w:div w:id="85687658">
      <w:bodyDiv w:val="1"/>
      <w:marLeft w:val="0"/>
      <w:marRight w:val="0"/>
      <w:marTop w:val="0"/>
      <w:marBottom w:val="0"/>
      <w:divBdr>
        <w:top w:val="none" w:sz="0" w:space="0" w:color="auto"/>
        <w:left w:val="none" w:sz="0" w:space="0" w:color="auto"/>
        <w:bottom w:val="none" w:sz="0" w:space="0" w:color="auto"/>
        <w:right w:val="none" w:sz="0" w:space="0" w:color="auto"/>
      </w:divBdr>
    </w:div>
    <w:div w:id="85810706">
      <w:bodyDiv w:val="1"/>
      <w:marLeft w:val="0"/>
      <w:marRight w:val="0"/>
      <w:marTop w:val="0"/>
      <w:marBottom w:val="0"/>
      <w:divBdr>
        <w:top w:val="none" w:sz="0" w:space="0" w:color="auto"/>
        <w:left w:val="none" w:sz="0" w:space="0" w:color="auto"/>
        <w:bottom w:val="none" w:sz="0" w:space="0" w:color="auto"/>
        <w:right w:val="none" w:sz="0" w:space="0" w:color="auto"/>
      </w:divBdr>
    </w:div>
    <w:div w:id="85884645">
      <w:bodyDiv w:val="1"/>
      <w:marLeft w:val="0"/>
      <w:marRight w:val="0"/>
      <w:marTop w:val="0"/>
      <w:marBottom w:val="0"/>
      <w:divBdr>
        <w:top w:val="none" w:sz="0" w:space="0" w:color="auto"/>
        <w:left w:val="none" w:sz="0" w:space="0" w:color="auto"/>
        <w:bottom w:val="none" w:sz="0" w:space="0" w:color="auto"/>
        <w:right w:val="none" w:sz="0" w:space="0" w:color="auto"/>
      </w:divBdr>
    </w:div>
    <w:div w:id="86077235">
      <w:bodyDiv w:val="1"/>
      <w:marLeft w:val="0"/>
      <w:marRight w:val="0"/>
      <w:marTop w:val="0"/>
      <w:marBottom w:val="0"/>
      <w:divBdr>
        <w:top w:val="none" w:sz="0" w:space="0" w:color="auto"/>
        <w:left w:val="none" w:sz="0" w:space="0" w:color="auto"/>
        <w:bottom w:val="none" w:sz="0" w:space="0" w:color="auto"/>
        <w:right w:val="none" w:sz="0" w:space="0" w:color="auto"/>
      </w:divBdr>
    </w:div>
    <w:div w:id="86269734">
      <w:bodyDiv w:val="1"/>
      <w:marLeft w:val="0"/>
      <w:marRight w:val="0"/>
      <w:marTop w:val="0"/>
      <w:marBottom w:val="0"/>
      <w:divBdr>
        <w:top w:val="none" w:sz="0" w:space="0" w:color="auto"/>
        <w:left w:val="none" w:sz="0" w:space="0" w:color="auto"/>
        <w:bottom w:val="none" w:sz="0" w:space="0" w:color="auto"/>
        <w:right w:val="none" w:sz="0" w:space="0" w:color="auto"/>
      </w:divBdr>
    </w:div>
    <w:div w:id="86315996">
      <w:bodyDiv w:val="1"/>
      <w:marLeft w:val="0"/>
      <w:marRight w:val="0"/>
      <w:marTop w:val="0"/>
      <w:marBottom w:val="0"/>
      <w:divBdr>
        <w:top w:val="none" w:sz="0" w:space="0" w:color="auto"/>
        <w:left w:val="none" w:sz="0" w:space="0" w:color="auto"/>
        <w:bottom w:val="none" w:sz="0" w:space="0" w:color="auto"/>
        <w:right w:val="none" w:sz="0" w:space="0" w:color="auto"/>
      </w:divBdr>
    </w:div>
    <w:div w:id="86509518">
      <w:bodyDiv w:val="1"/>
      <w:marLeft w:val="0"/>
      <w:marRight w:val="0"/>
      <w:marTop w:val="0"/>
      <w:marBottom w:val="0"/>
      <w:divBdr>
        <w:top w:val="none" w:sz="0" w:space="0" w:color="auto"/>
        <w:left w:val="none" w:sz="0" w:space="0" w:color="auto"/>
        <w:bottom w:val="none" w:sz="0" w:space="0" w:color="auto"/>
        <w:right w:val="none" w:sz="0" w:space="0" w:color="auto"/>
      </w:divBdr>
    </w:div>
    <w:div w:id="86777602">
      <w:bodyDiv w:val="1"/>
      <w:marLeft w:val="0"/>
      <w:marRight w:val="0"/>
      <w:marTop w:val="0"/>
      <w:marBottom w:val="0"/>
      <w:divBdr>
        <w:top w:val="none" w:sz="0" w:space="0" w:color="auto"/>
        <w:left w:val="none" w:sz="0" w:space="0" w:color="auto"/>
        <w:bottom w:val="none" w:sz="0" w:space="0" w:color="auto"/>
        <w:right w:val="none" w:sz="0" w:space="0" w:color="auto"/>
      </w:divBdr>
    </w:div>
    <w:div w:id="86928693">
      <w:bodyDiv w:val="1"/>
      <w:marLeft w:val="0"/>
      <w:marRight w:val="0"/>
      <w:marTop w:val="0"/>
      <w:marBottom w:val="0"/>
      <w:divBdr>
        <w:top w:val="none" w:sz="0" w:space="0" w:color="auto"/>
        <w:left w:val="none" w:sz="0" w:space="0" w:color="auto"/>
        <w:bottom w:val="none" w:sz="0" w:space="0" w:color="auto"/>
        <w:right w:val="none" w:sz="0" w:space="0" w:color="auto"/>
      </w:divBdr>
    </w:div>
    <w:div w:id="86930122">
      <w:bodyDiv w:val="1"/>
      <w:marLeft w:val="0"/>
      <w:marRight w:val="0"/>
      <w:marTop w:val="0"/>
      <w:marBottom w:val="0"/>
      <w:divBdr>
        <w:top w:val="none" w:sz="0" w:space="0" w:color="auto"/>
        <w:left w:val="none" w:sz="0" w:space="0" w:color="auto"/>
        <w:bottom w:val="none" w:sz="0" w:space="0" w:color="auto"/>
        <w:right w:val="none" w:sz="0" w:space="0" w:color="auto"/>
      </w:divBdr>
    </w:div>
    <w:div w:id="86971230">
      <w:bodyDiv w:val="1"/>
      <w:marLeft w:val="0"/>
      <w:marRight w:val="0"/>
      <w:marTop w:val="0"/>
      <w:marBottom w:val="0"/>
      <w:divBdr>
        <w:top w:val="none" w:sz="0" w:space="0" w:color="auto"/>
        <w:left w:val="none" w:sz="0" w:space="0" w:color="auto"/>
        <w:bottom w:val="none" w:sz="0" w:space="0" w:color="auto"/>
        <w:right w:val="none" w:sz="0" w:space="0" w:color="auto"/>
      </w:divBdr>
    </w:div>
    <w:div w:id="87313842">
      <w:bodyDiv w:val="1"/>
      <w:marLeft w:val="0"/>
      <w:marRight w:val="0"/>
      <w:marTop w:val="0"/>
      <w:marBottom w:val="0"/>
      <w:divBdr>
        <w:top w:val="none" w:sz="0" w:space="0" w:color="auto"/>
        <w:left w:val="none" w:sz="0" w:space="0" w:color="auto"/>
        <w:bottom w:val="none" w:sz="0" w:space="0" w:color="auto"/>
        <w:right w:val="none" w:sz="0" w:space="0" w:color="auto"/>
      </w:divBdr>
    </w:div>
    <w:div w:id="87318159">
      <w:bodyDiv w:val="1"/>
      <w:marLeft w:val="0"/>
      <w:marRight w:val="0"/>
      <w:marTop w:val="0"/>
      <w:marBottom w:val="0"/>
      <w:divBdr>
        <w:top w:val="none" w:sz="0" w:space="0" w:color="auto"/>
        <w:left w:val="none" w:sz="0" w:space="0" w:color="auto"/>
        <w:bottom w:val="none" w:sz="0" w:space="0" w:color="auto"/>
        <w:right w:val="none" w:sz="0" w:space="0" w:color="auto"/>
      </w:divBdr>
    </w:div>
    <w:div w:id="87360358">
      <w:bodyDiv w:val="1"/>
      <w:marLeft w:val="0"/>
      <w:marRight w:val="0"/>
      <w:marTop w:val="0"/>
      <w:marBottom w:val="0"/>
      <w:divBdr>
        <w:top w:val="none" w:sz="0" w:space="0" w:color="auto"/>
        <w:left w:val="none" w:sz="0" w:space="0" w:color="auto"/>
        <w:bottom w:val="none" w:sz="0" w:space="0" w:color="auto"/>
        <w:right w:val="none" w:sz="0" w:space="0" w:color="auto"/>
      </w:divBdr>
    </w:div>
    <w:div w:id="87426948">
      <w:bodyDiv w:val="1"/>
      <w:marLeft w:val="0"/>
      <w:marRight w:val="0"/>
      <w:marTop w:val="0"/>
      <w:marBottom w:val="0"/>
      <w:divBdr>
        <w:top w:val="none" w:sz="0" w:space="0" w:color="auto"/>
        <w:left w:val="none" w:sz="0" w:space="0" w:color="auto"/>
        <w:bottom w:val="none" w:sz="0" w:space="0" w:color="auto"/>
        <w:right w:val="none" w:sz="0" w:space="0" w:color="auto"/>
      </w:divBdr>
    </w:div>
    <w:div w:id="87434371">
      <w:bodyDiv w:val="1"/>
      <w:marLeft w:val="0"/>
      <w:marRight w:val="0"/>
      <w:marTop w:val="0"/>
      <w:marBottom w:val="0"/>
      <w:divBdr>
        <w:top w:val="none" w:sz="0" w:space="0" w:color="auto"/>
        <w:left w:val="none" w:sz="0" w:space="0" w:color="auto"/>
        <w:bottom w:val="none" w:sz="0" w:space="0" w:color="auto"/>
        <w:right w:val="none" w:sz="0" w:space="0" w:color="auto"/>
      </w:divBdr>
    </w:div>
    <w:div w:id="87896246">
      <w:bodyDiv w:val="1"/>
      <w:marLeft w:val="0"/>
      <w:marRight w:val="0"/>
      <w:marTop w:val="0"/>
      <w:marBottom w:val="0"/>
      <w:divBdr>
        <w:top w:val="none" w:sz="0" w:space="0" w:color="auto"/>
        <w:left w:val="none" w:sz="0" w:space="0" w:color="auto"/>
        <w:bottom w:val="none" w:sz="0" w:space="0" w:color="auto"/>
        <w:right w:val="none" w:sz="0" w:space="0" w:color="auto"/>
      </w:divBdr>
    </w:div>
    <w:div w:id="88041644">
      <w:bodyDiv w:val="1"/>
      <w:marLeft w:val="0"/>
      <w:marRight w:val="0"/>
      <w:marTop w:val="0"/>
      <w:marBottom w:val="0"/>
      <w:divBdr>
        <w:top w:val="none" w:sz="0" w:space="0" w:color="auto"/>
        <w:left w:val="none" w:sz="0" w:space="0" w:color="auto"/>
        <w:bottom w:val="none" w:sz="0" w:space="0" w:color="auto"/>
        <w:right w:val="none" w:sz="0" w:space="0" w:color="auto"/>
      </w:divBdr>
    </w:div>
    <w:div w:id="88085450">
      <w:bodyDiv w:val="1"/>
      <w:marLeft w:val="0"/>
      <w:marRight w:val="0"/>
      <w:marTop w:val="0"/>
      <w:marBottom w:val="0"/>
      <w:divBdr>
        <w:top w:val="none" w:sz="0" w:space="0" w:color="auto"/>
        <w:left w:val="none" w:sz="0" w:space="0" w:color="auto"/>
        <w:bottom w:val="none" w:sz="0" w:space="0" w:color="auto"/>
        <w:right w:val="none" w:sz="0" w:space="0" w:color="auto"/>
      </w:divBdr>
    </w:div>
    <w:div w:id="88282356">
      <w:bodyDiv w:val="1"/>
      <w:marLeft w:val="0"/>
      <w:marRight w:val="0"/>
      <w:marTop w:val="0"/>
      <w:marBottom w:val="0"/>
      <w:divBdr>
        <w:top w:val="none" w:sz="0" w:space="0" w:color="auto"/>
        <w:left w:val="none" w:sz="0" w:space="0" w:color="auto"/>
        <w:bottom w:val="none" w:sz="0" w:space="0" w:color="auto"/>
        <w:right w:val="none" w:sz="0" w:space="0" w:color="auto"/>
      </w:divBdr>
    </w:div>
    <w:div w:id="88937366">
      <w:bodyDiv w:val="1"/>
      <w:marLeft w:val="0"/>
      <w:marRight w:val="0"/>
      <w:marTop w:val="0"/>
      <w:marBottom w:val="0"/>
      <w:divBdr>
        <w:top w:val="none" w:sz="0" w:space="0" w:color="auto"/>
        <w:left w:val="none" w:sz="0" w:space="0" w:color="auto"/>
        <w:bottom w:val="none" w:sz="0" w:space="0" w:color="auto"/>
        <w:right w:val="none" w:sz="0" w:space="0" w:color="auto"/>
      </w:divBdr>
    </w:div>
    <w:div w:id="89082293">
      <w:bodyDiv w:val="1"/>
      <w:marLeft w:val="0"/>
      <w:marRight w:val="0"/>
      <w:marTop w:val="0"/>
      <w:marBottom w:val="0"/>
      <w:divBdr>
        <w:top w:val="none" w:sz="0" w:space="0" w:color="auto"/>
        <w:left w:val="none" w:sz="0" w:space="0" w:color="auto"/>
        <w:bottom w:val="none" w:sz="0" w:space="0" w:color="auto"/>
        <w:right w:val="none" w:sz="0" w:space="0" w:color="auto"/>
      </w:divBdr>
    </w:div>
    <w:div w:id="89278204">
      <w:bodyDiv w:val="1"/>
      <w:marLeft w:val="0"/>
      <w:marRight w:val="0"/>
      <w:marTop w:val="0"/>
      <w:marBottom w:val="0"/>
      <w:divBdr>
        <w:top w:val="none" w:sz="0" w:space="0" w:color="auto"/>
        <w:left w:val="none" w:sz="0" w:space="0" w:color="auto"/>
        <w:bottom w:val="none" w:sz="0" w:space="0" w:color="auto"/>
        <w:right w:val="none" w:sz="0" w:space="0" w:color="auto"/>
      </w:divBdr>
    </w:div>
    <w:div w:id="89392834">
      <w:bodyDiv w:val="1"/>
      <w:marLeft w:val="0"/>
      <w:marRight w:val="0"/>
      <w:marTop w:val="0"/>
      <w:marBottom w:val="0"/>
      <w:divBdr>
        <w:top w:val="none" w:sz="0" w:space="0" w:color="auto"/>
        <w:left w:val="none" w:sz="0" w:space="0" w:color="auto"/>
        <w:bottom w:val="none" w:sz="0" w:space="0" w:color="auto"/>
        <w:right w:val="none" w:sz="0" w:space="0" w:color="auto"/>
      </w:divBdr>
    </w:div>
    <w:div w:id="89396503">
      <w:bodyDiv w:val="1"/>
      <w:marLeft w:val="0"/>
      <w:marRight w:val="0"/>
      <w:marTop w:val="0"/>
      <w:marBottom w:val="0"/>
      <w:divBdr>
        <w:top w:val="none" w:sz="0" w:space="0" w:color="auto"/>
        <w:left w:val="none" w:sz="0" w:space="0" w:color="auto"/>
        <w:bottom w:val="none" w:sz="0" w:space="0" w:color="auto"/>
        <w:right w:val="none" w:sz="0" w:space="0" w:color="auto"/>
      </w:divBdr>
    </w:div>
    <w:div w:id="89473178">
      <w:bodyDiv w:val="1"/>
      <w:marLeft w:val="0"/>
      <w:marRight w:val="0"/>
      <w:marTop w:val="0"/>
      <w:marBottom w:val="0"/>
      <w:divBdr>
        <w:top w:val="none" w:sz="0" w:space="0" w:color="auto"/>
        <w:left w:val="none" w:sz="0" w:space="0" w:color="auto"/>
        <w:bottom w:val="none" w:sz="0" w:space="0" w:color="auto"/>
        <w:right w:val="none" w:sz="0" w:space="0" w:color="auto"/>
      </w:divBdr>
    </w:div>
    <w:div w:id="89593336">
      <w:bodyDiv w:val="1"/>
      <w:marLeft w:val="0"/>
      <w:marRight w:val="0"/>
      <w:marTop w:val="0"/>
      <w:marBottom w:val="0"/>
      <w:divBdr>
        <w:top w:val="none" w:sz="0" w:space="0" w:color="auto"/>
        <w:left w:val="none" w:sz="0" w:space="0" w:color="auto"/>
        <w:bottom w:val="none" w:sz="0" w:space="0" w:color="auto"/>
        <w:right w:val="none" w:sz="0" w:space="0" w:color="auto"/>
      </w:divBdr>
    </w:div>
    <w:div w:id="89620062">
      <w:bodyDiv w:val="1"/>
      <w:marLeft w:val="0"/>
      <w:marRight w:val="0"/>
      <w:marTop w:val="0"/>
      <w:marBottom w:val="0"/>
      <w:divBdr>
        <w:top w:val="none" w:sz="0" w:space="0" w:color="auto"/>
        <w:left w:val="none" w:sz="0" w:space="0" w:color="auto"/>
        <w:bottom w:val="none" w:sz="0" w:space="0" w:color="auto"/>
        <w:right w:val="none" w:sz="0" w:space="0" w:color="auto"/>
      </w:divBdr>
    </w:div>
    <w:div w:id="90047885">
      <w:bodyDiv w:val="1"/>
      <w:marLeft w:val="0"/>
      <w:marRight w:val="0"/>
      <w:marTop w:val="0"/>
      <w:marBottom w:val="0"/>
      <w:divBdr>
        <w:top w:val="none" w:sz="0" w:space="0" w:color="auto"/>
        <w:left w:val="none" w:sz="0" w:space="0" w:color="auto"/>
        <w:bottom w:val="none" w:sz="0" w:space="0" w:color="auto"/>
        <w:right w:val="none" w:sz="0" w:space="0" w:color="auto"/>
      </w:divBdr>
    </w:div>
    <w:div w:id="90128966">
      <w:bodyDiv w:val="1"/>
      <w:marLeft w:val="0"/>
      <w:marRight w:val="0"/>
      <w:marTop w:val="0"/>
      <w:marBottom w:val="0"/>
      <w:divBdr>
        <w:top w:val="none" w:sz="0" w:space="0" w:color="auto"/>
        <w:left w:val="none" w:sz="0" w:space="0" w:color="auto"/>
        <w:bottom w:val="none" w:sz="0" w:space="0" w:color="auto"/>
        <w:right w:val="none" w:sz="0" w:space="0" w:color="auto"/>
      </w:divBdr>
    </w:div>
    <w:div w:id="90396256">
      <w:bodyDiv w:val="1"/>
      <w:marLeft w:val="0"/>
      <w:marRight w:val="0"/>
      <w:marTop w:val="0"/>
      <w:marBottom w:val="0"/>
      <w:divBdr>
        <w:top w:val="none" w:sz="0" w:space="0" w:color="auto"/>
        <w:left w:val="none" w:sz="0" w:space="0" w:color="auto"/>
        <w:bottom w:val="none" w:sz="0" w:space="0" w:color="auto"/>
        <w:right w:val="none" w:sz="0" w:space="0" w:color="auto"/>
      </w:divBdr>
    </w:div>
    <w:div w:id="90511017">
      <w:bodyDiv w:val="1"/>
      <w:marLeft w:val="0"/>
      <w:marRight w:val="0"/>
      <w:marTop w:val="0"/>
      <w:marBottom w:val="0"/>
      <w:divBdr>
        <w:top w:val="none" w:sz="0" w:space="0" w:color="auto"/>
        <w:left w:val="none" w:sz="0" w:space="0" w:color="auto"/>
        <w:bottom w:val="none" w:sz="0" w:space="0" w:color="auto"/>
        <w:right w:val="none" w:sz="0" w:space="0" w:color="auto"/>
      </w:divBdr>
    </w:div>
    <w:div w:id="90661343">
      <w:bodyDiv w:val="1"/>
      <w:marLeft w:val="0"/>
      <w:marRight w:val="0"/>
      <w:marTop w:val="0"/>
      <w:marBottom w:val="0"/>
      <w:divBdr>
        <w:top w:val="none" w:sz="0" w:space="0" w:color="auto"/>
        <w:left w:val="none" w:sz="0" w:space="0" w:color="auto"/>
        <w:bottom w:val="none" w:sz="0" w:space="0" w:color="auto"/>
        <w:right w:val="none" w:sz="0" w:space="0" w:color="auto"/>
      </w:divBdr>
    </w:div>
    <w:div w:id="90778549">
      <w:bodyDiv w:val="1"/>
      <w:marLeft w:val="0"/>
      <w:marRight w:val="0"/>
      <w:marTop w:val="0"/>
      <w:marBottom w:val="0"/>
      <w:divBdr>
        <w:top w:val="none" w:sz="0" w:space="0" w:color="auto"/>
        <w:left w:val="none" w:sz="0" w:space="0" w:color="auto"/>
        <w:bottom w:val="none" w:sz="0" w:space="0" w:color="auto"/>
        <w:right w:val="none" w:sz="0" w:space="0" w:color="auto"/>
      </w:divBdr>
    </w:div>
    <w:div w:id="90931185">
      <w:bodyDiv w:val="1"/>
      <w:marLeft w:val="0"/>
      <w:marRight w:val="0"/>
      <w:marTop w:val="0"/>
      <w:marBottom w:val="0"/>
      <w:divBdr>
        <w:top w:val="none" w:sz="0" w:space="0" w:color="auto"/>
        <w:left w:val="none" w:sz="0" w:space="0" w:color="auto"/>
        <w:bottom w:val="none" w:sz="0" w:space="0" w:color="auto"/>
        <w:right w:val="none" w:sz="0" w:space="0" w:color="auto"/>
      </w:divBdr>
    </w:div>
    <w:div w:id="91054971">
      <w:bodyDiv w:val="1"/>
      <w:marLeft w:val="0"/>
      <w:marRight w:val="0"/>
      <w:marTop w:val="0"/>
      <w:marBottom w:val="0"/>
      <w:divBdr>
        <w:top w:val="none" w:sz="0" w:space="0" w:color="auto"/>
        <w:left w:val="none" w:sz="0" w:space="0" w:color="auto"/>
        <w:bottom w:val="none" w:sz="0" w:space="0" w:color="auto"/>
        <w:right w:val="none" w:sz="0" w:space="0" w:color="auto"/>
      </w:divBdr>
    </w:div>
    <w:div w:id="91125288">
      <w:bodyDiv w:val="1"/>
      <w:marLeft w:val="0"/>
      <w:marRight w:val="0"/>
      <w:marTop w:val="0"/>
      <w:marBottom w:val="0"/>
      <w:divBdr>
        <w:top w:val="none" w:sz="0" w:space="0" w:color="auto"/>
        <w:left w:val="none" w:sz="0" w:space="0" w:color="auto"/>
        <w:bottom w:val="none" w:sz="0" w:space="0" w:color="auto"/>
        <w:right w:val="none" w:sz="0" w:space="0" w:color="auto"/>
      </w:divBdr>
    </w:div>
    <w:div w:id="91291976">
      <w:bodyDiv w:val="1"/>
      <w:marLeft w:val="0"/>
      <w:marRight w:val="0"/>
      <w:marTop w:val="0"/>
      <w:marBottom w:val="0"/>
      <w:divBdr>
        <w:top w:val="none" w:sz="0" w:space="0" w:color="auto"/>
        <w:left w:val="none" w:sz="0" w:space="0" w:color="auto"/>
        <w:bottom w:val="none" w:sz="0" w:space="0" w:color="auto"/>
        <w:right w:val="none" w:sz="0" w:space="0" w:color="auto"/>
      </w:divBdr>
    </w:div>
    <w:div w:id="91437792">
      <w:bodyDiv w:val="1"/>
      <w:marLeft w:val="0"/>
      <w:marRight w:val="0"/>
      <w:marTop w:val="0"/>
      <w:marBottom w:val="0"/>
      <w:divBdr>
        <w:top w:val="none" w:sz="0" w:space="0" w:color="auto"/>
        <w:left w:val="none" w:sz="0" w:space="0" w:color="auto"/>
        <w:bottom w:val="none" w:sz="0" w:space="0" w:color="auto"/>
        <w:right w:val="none" w:sz="0" w:space="0" w:color="auto"/>
      </w:divBdr>
    </w:div>
    <w:div w:id="91708592">
      <w:bodyDiv w:val="1"/>
      <w:marLeft w:val="0"/>
      <w:marRight w:val="0"/>
      <w:marTop w:val="0"/>
      <w:marBottom w:val="0"/>
      <w:divBdr>
        <w:top w:val="none" w:sz="0" w:space="0" w:color="auto"/>
        <w:left w:val="none" w:sz="0" w:space="0" w:color="auto"/>
        <w:bottom w:val="none" w:sz="0" w:space="0" w:color="auto"/>
        <w:right w:val="none" w:sz="0" w:space="0" w:color="auto"/>
      </w:divBdr>
    </w:div>
    <w:div w:id="91822026">
      <w:bodyDiv w:val="1"/>
      <w:marLeft w:val="0"/>
      <w:marRight w:val="0"/>
      <w:marTop w:val="0"/>
      <w:marBottom w:val="0"/>
      <w:divBdr>
        <w:top w:val="none" w:sz="0" w:space="0" w:color="auto"/>
        <w:left w:val="none" w:sz="0" w:space="0" w:color="auto"/>
        <w:bottom w:val="none" w:sz="0" w:space="0" w:color="auto"/>
        <w:right w:val="none" w:sz="0" w:space="0" w:color="auto"/>
      </w:divBdr>
    </w:div>
    <w:div w:id="92015642">
      <w:bodyDiv w:val="1"/>
      <w:marLeft w:val="0"/>
      <w:marRight w:val="0"/>
      <w:marTop w:val="0"/>
      <w:marBottom w:val="0"/>
      <w:divBdr>
        <w:top w:val="none" w:sz="0" w:space="0" w:color="auto"/>
        <w:left w:val="none" w:sz="0" w:space="0" w:color="auto"/>
        <w:bottom w:val="none" w:sz="0" w:space="0" w:color="auto"/>
        <w:right w:val="none" w:sz="0" w:space="0" w:color="auto"/>
      </w:divBdr>
    </w:div>
    <w:div w:id="92437697">
      <w:bodyDiv w:val="1"/>
      <w:marLeft w:val="0"/>
      <w:marRight w:val="0"/>
      <w:marTop w:val="0"/>
      <w:marBottom w:val="0"/>
      <w:divBdr>
        <w:top w:val="none" w:sz="0" w:space="0" w:color="auto"/>
        <w:left w:val="none" w:sz="0" w:space="0" w:color="auto"/>
        <w:bottom w:val="none" w:sz="0" w:space="0" w:color="auto"/>
        <w:right w:val="none" w:sz="0" w:space="0" w:color="auto"/>
      </w:divBdr>
    </w:div>
    <w:div w:id="92475688">
      <w:bodyDiv w:val="1"/>
      <w:marLeft w:val="0"/>
      <w:marRight w:val="0"/>
      <w:marTop w:val="0"/>
      <w:marBottom w:val="0"/>
      <w:divBdr>
        <w:top w:val="none" w:sz="0" w:space="0" w:color="auto"/>
        <w:left w:val="none" w:sz="0" w:space="0" w:color="auto"/>
        <w:bottom w:val="none" w:sz="0" w:space="0" w:color="auto"/>
        <w:right w:val="none" w:sz="0" w:space="0" w:color="auto"/>
      </w:divBdr>
    </w:div>
    <w:div w:id="92676691">
      <w:bodyDiv w:val="1"/>
      <w:marLeft w:val="0"/>
      <w:marRight w:val="0"/>
      <w:marTop w:val="0"/>
      <w:marBottom w:val="0"/>
      <w:divBdr>
        <w:top w:val="none" w:sz="0" w:space="0" w:color="auto"/>
        <w:left w:val="none" w:sz="0" w:space="0" w:color="auto"/>
        <w:bottom w:val="none" w:sz="0" w:space="0" w:color="auto"/>
        <w:right w:val="none" w:sz="0" w:space="0" w:color="auto"/>
      </w:divBdr>
    </w:div>
    <w:div w:id="93208416">
      <w:bodyDiv w:val="1"/>
      <w:marLeft w:val="0"/>
      <w:marRight w:val="0"/>
      <w:marTop w:val="0"/>
      <w:marBottom w:val="0"/>
      <w:divBdr>
        <w:top w:val="none" w:sz="0" w:space="0" w:color="auto"/>
        <w:left w:val="none" w:sz="0" w:space="0" w:color="auto"/>
        <w:bottom w:val="none" w:sz="0" w:space="0" w:color="auto"/>
        <w:right w:val="none" w:sz="0" w:space="0" w:color="auto"/>
      </w:divBdr>
    </w:div>
    <w:div w:id="93522972">
      <w:bodyDiv w:val="1"/>
      <w:marLeft w:val="0"/>
      <w:marRight w:val="0"/>
      <w:marTop w:val="0"/>
      <w:marBottom w:val="0"/>
      <w:divBdr>
        <w:top w:val="none" w:sz="0" w:space="0" w:color="auto"/>
        <w:left w:val="none" w:sz="0" w:space="0" w:color="auto"/>
        <w:bottom w:val="none" w:sz="0" w:space="0" w:color="auto"/>
        <w:right w:val="none" w:sz="0" w:space="0" w:color="auto"/>
      </w:divBdr>
    </w:div>
    <w:div w:id="93673298">
      <w:bodyDiv w:val="1"/>
      <w:marLeft w:val="0"/>
      <w:marRight w:val="0"/>
      <w:marTop w:val="0"/>
      <w:marBottom w:val="0"/>
      <w:divBdr>
        <w:top w:val="none" w:sz="0" w:space="0" w:color="auto"/>
        <w:left w:val="none" w:sz="0" w:space="0" w:color="auto"/>
        <w:bottom w:val="none" w:sz="0" w:space="0" w:color="auto"/>
        <w:right w:val="none" w:sz="0" w:space="0" w:color="auto"/>
      </w:divBdr>
    </w:div>
    <w:div w:id="94135553">
      <w:bodyDiv w:val="1"/>
      <w:marLeft w:val="0"/>
      <w:marRight w:val="0"/>
      <w:marTop w:val="0"/>
      <w:marBottom w:val="0"/>
      <w:divBdr>
        <w:top w:val="none" w:sz="0" w:space="0" w:color="auto"/>
        <w:left w:val="none" w:sz="0" w:space="0" w:color="auto"/>
        <w:bottom w:val="none" w:sz="0" w:space="0" w:color="auto"/>
        <w:right w:val="none" w:sz="0" w:space="0" w:color="auto"/>
      </w:divBdr>
    </w:div>
    <w:div w:id="94600244">
      <w:bodyDiv w:val="1"/>
      <w:marLeft w:val="0"/>
      <w:marRight w:val="0"/>
      <w:marTop w:val="0"/>
      <w:marBottom w:val="0"/>
      <w:divBdr>
        <w:top w:val="none" w:sz="0" w:space="0" w:color="auto"/>
        <w:left w:val="none" w:sz="0" w:space="0" w:color="auto"/>
        <w:bottom w:val="none" w:sz="0" w:space="0" w:color="auto"/>
        <w:right w:val="none" w:sz="0" w:space="0" w:color="auto"/>
      </w:divBdr>
    </w:div>
    <w:div w:id="94635981">
      <w:bodyDiv w:val="1"/>
      <w:marLeft w:val="0"/>
      <w:marRight w:val="0"/>
      <w:marTop w:val="0"/>
      <w:marBottom w:val="0"/>
      <w:divBdr>
        <w:top w:val="none" w:sz="0" w:space="0" w:color="auto"/>
        <w:left w:val="none" w:sz="0" w:space="0" w:color="auto"/>
        <w:bottom w:val="none" w:sz="0" w:space="0" w:color="auto"/>
        <w:right w:val="none" w:sz="0" w:space="0" w:color="auto"/>
      </w:divBdr>
    </w:div>
    <w:div w:id="95054165">
      <w:bodyDiv w:val="1"/>
      <w:marLeft w:val="0"/>
      <w:marRight w:val="0"/>
      <w:marTop w:val="0"/>
      <w:marBottom w:val="0"/>
      <w:divBdr>
        <w:top w:val="none" w:sz="0" w:space="0" w:color="auto"/>
        <w:left w:val="none" w:sz="0" w:space="0" w:color="auto"/>
        <w:bottom w:val="none" w:sz="0" w:space="0" w:color="auto"/>
        <w:right w:val="none" w:sz="0" w:space="0" w:color="auto"/>
      </w:divBdr>
    </w:div>
    <w:div w:id="95254418">
      <w:bodyDiv w:val="1"/>
      <w:marLeft w:val="0"/>
      <w:marRight w:val="0"/>
      <w:marTop w:val="0"/>
      <w:marBottom w:val="0"/>
      <w:divBdr>
        <w:top w:val="none" w:sz="0" w:space="0" w:color="auto"/>
        <w:left w:val="none" w:sz="0" w:space="0" w:color="auto"/>
        <w:bottom w:val="none" w:sz="0" w:space="0" w:color="auto"/>
        <w:right w:val="none" w:sz="0" w:space="0" w:color="auto"/>
      </w:divBdr>
    </w:div>
    <w:div w:id="95445626">
      <w:bodyDiv w:val="1"/>
      <w:marLeft w:val="0"/>
      <w:marRight w:val="0"/>
      <w:marTop w:val="0"/>
      <w:marBottom w:val="0"/>
      <w:divBdr>
        <w:top w:val="none" w:sz="0" w:space="0" w:color="auto"/>
        <w:left w:val="none" w:sz="0" w:space="0" w:color="auto"/>
        <w:bottom w:val="none" w:sz="0" w:space="0" w:color="auto"/>
        <w:right w:val="none" w:sz="0" w:space="0" w:color="auto"/>
      </w:divBdr>
    </w:div>
    <w:div w:id="96221113">
      <w:bodyDiv w:val="1"/>
      <w:marLeft w:val="0"/>
      <w:marRight w:val="0"/>
      <w:marTop w:val="0"/>
      <w:marBottom w:val="0"/>
      <w:divBdr>
        <w:top w:val="none" w:sz="0" w:space="0" w:color="auto"/>
        <w:left w:val="none" w:sz="0" w:space="0" w:color="auto"/>
        <w:bottom w:val="none" w:sz="0" w:space="0" w:color="auto"/>
        <w:right w:val="none" w:sz="0" w:space="0" w:color="auto"/>
      </w:divBdr>
    </w:div>
    <w:div w:id="96293572">
      <w:bodyDiv w:val="1"/>
      <w:marLeft w:val="0"/>
      <w:marRight w:val="0"/>
      <w:marTop w:val="0"/>
      <w:marBottom w:val="0"/>
      <w:divBdr>
        <w:top w:val="none" w:sz="0" w:space="0" w:color="auto"/>
        <w:left w:val="none" w:sz="0" w:space="0" w:color="auto"/>
        <w:bottom w:val="none" w:sz="0" w:space="0" w:color="auto"/>
        <w:right w:val="none" w:sz="0" w:space="0" w:color="auto"/>
      </w:divBdr>
    </w:div>
    <w:div w:id="96560960">
      <w:bodyDiv w:val="1"/>
      <w:marLeft w:val="0"/>
      <w:marRight w:val="0"/>
      <w:marTop w:val="0"/>
      <w:marBottom w:val="0"/>
      <w:divBdr>
        <w:top w:val="none" w:sz="0" w:space="0" w:color="auto"/>
        <w:left w:val="none" w:sz="0" w:space="0" w:color="auto"/>
        <w:bottom w:val="none" w:sz="0" w:space="0" w:color="auto"/>
        <w:right w:val="none" w:sz="0" w:space="0" w:color="auto"/>
      </w:divBdr>
    </w:div>
    <w:div w:id="96946181">
      <w:bodyDiv w:val="1"/>
      <w:marLeft w:val="0"/>
      <w:marRight w:val="0"/>
      <w:marTop w:val="0"/>
      <w:marBottom w:val="0"/>
      <w:divBdr>
        <w:top w:val="none" w:sz="0" w:space="0" w:color="auto"/>
        <w:left w:val="none" w:sz="0" w:space="0" w:color="auto"/>
        <w:bottom w:val="none" w:sz="0" w:space="0" w:color="auto"/>
        <w:right w:val="none" w:sz="0" w:space="0" w:color="auto"/>
      </w:divBdr>
    </w:div>
    <w:div w:id="97142221">
      <w:bodyDiv w:val="1"/>
      <w:marLeft w:val="0"/>
      <w:marRight w:val="0"/>
      <w:marTop w:val="0"/>
      <w:marBottom w:val="0"/>
      <w:divBdr>
        <w:top w:val="none" w:sz="0" w:space="0" w:color="auto"/>
        <w:left w:val="none" w:sz="0" w:space="0" w:color="auto"/>
        <w:bottom w:val="none" w:sz="0" w:space="0" w:color="auto"/>
        <w:right w:val="none" w:sz="0" w:space="0" w:color="auto"/>
      </w:divBdr>
    </w:div>
    <w:div w:id="97260015">
      <w:bodyDiv w:val="1"/>
      <w:marLeft w:val="0"/>
      <w:marRight w:val="0"/>
      <w:marTop w:val="0"/>
      <w:marBottom w:val="0"/>
      <w:divBdr>
        <w:top w:val="none" w:sz="0" w:space="0" w:color="auto"/>
        <w:left w:val="none" w:sz="0" w:space="0" w:color="auto"/>
        <w:bottom w:val="none" w:sz="0" w:space="0" w:color="auto"/>
        <w:right w:val="none" w:sz="0" w:space="0" w:color="auto"/>
      </w:divBdr>
    </w:div>
    <w:div w:id="97264327">
      <w:bodyDiv w:val="1"/>
      <w:marLeft w:val="0"/>
      <w:marRight w:val="0"/>
      <w:marTop w:val="0"/>
      <w:marBottom w:val="0"/>
      <w:divBdr>
        <w:top w:val="none" w:sz="0" w:space="0" w:color="auto"/>
        <w:left w:val="none" w:sz="0" w:space="0" w:color="auto"/>
        <w:bottom w:val="none" w:sz="0" w:space="0" w:color="auto"/>
        <w:right w:val="none" w:sz="0" w:space="0" w:color="auto"/>
      </w:divBdr>
    </w:div>
    <w:div w:id="97407004">
      <w:bodyDiv w:val="1"/>
      <w:marLeft w:val="0"/>
      <w:marRight w:val="0"/>
      <w:marTop w:val="0"/>
      <w:marBottom w:val="0"/>
      <w:divBdr>
        <w:top w:val="none" w:sz="0" w:space="0" w:color="auto"/>
        <w:left w:val="none" w:sz="0" w:space="0" w:color="auto"/>
        <w:bottom w:val="none" w:sz="0" w:space="0" w:color="auto"/>
        <w:right w:val="none" w:sz="0" w:space="0" w:color="auto"/>
      </w:divBdr>
    </w:div>
    <w:div w:id="97453498">
      <w:bodyDiv w:val="1"/>
      <w:marLeft w:val="0"/>
      <w:marRight w:val="0"/>
      <w:marTop w:val="0"/>
      <w:marBottom w:val="0"/>
      <w:divBdr>
        <w:top w:val="none" w:sz="0" w:space="0" w:color="auto"/>
        <w:left w:val="none" w:sz="0" w:space="0" w:color="auto"/>
        <w:bottom w:val="none" w:sz="0" w:space="0" w:color="auto"/>
        <w:right w:val="none" w:sz="0" w:space="0" w:color="auto"/>
      </w:divBdr>
    </w:div>
    <w:div w:id="97531123">
      <w:bodyDiv w:val="1"/>
      <w:marLeft w:val="0"/>
      <w:marRight w:val="0"/>
      <w:marTop w:val="0"/>
      <w:marBottom w:val="0"/>
      <w:divBdr>
        <w:top w:val="none" w:sz="0" w:space="0" w:color="auto"/>
        <w:left w:val="none" w:sz="0" w:space="0" w:color="auto"/>
        <w:bottom w:val="none" w:sz="0" w:space="0" w:color="auto"/>
        <w:right w:val="none" w:sz="0" w:space="0" w:color="auto"/>
      </w:divBdr>
    </w:div>
    <w:div w:id="97869744">
      <w:bodyDiv w:val="1"/>
      <w:marLeft w:val="0"/>
      <w:marRight w:val="0"/>
      <w:marTop w:val="0"/>
      <w:marBottom w:val="0"/>
      <w:divBdr>
        <w:top w:val="none" w:sz="0" w:space="0" w:color="auto"/>
        <w:left w:val="none" w:sz="0" w:space="0" w:color="auto"/>
        <w:bottom w:val="none" w:sz="0" w:space="0" w:color="auto"/>
        <w:right w:val="none" w:sz="0" w:space="0" w:color="auto"/>
      </w:divBdr>
    </w:div>
    <w:div w:id="97993521">
      <w:bodyDiv w:val="1"/>
      <w:marLeft w:val="0"/>
      <w:marRight w:val="0"/>
      <w:marTop w:val="0"/>
      <w:marBottom w:val="0"/>
      <w:divBdr>
        <w:top w:val="none" w:sz="0" w:space="0" w:color="auto"/>
        <w:left w:val="none" w:sz="0" w:space="0" w:color="auto"/>
        <w:bottom w:val="none" w:sz="0" w:space="0" w:color="auto"/>
        <w:right w:val="none" w:sz="0" w:space="0" w:color="auto"/>
      </w:divBdr>
    </w:div>
    <w:div w:id="98257286">
      <w:bodyDiv w:val="1"/>
      <w:marLeft w:val="0"/>
      <w:marRight w:val="0"/>
      <w:marTop w:val="0"/>
      <w:marBottom w:val="0"/>
      <w:divBdr>
        <w:top w:val="none" w:sz="0" w:space="0" w:color="auto"/>
        <w:left w:val="none" w:sz="0" w:space="0" w:color="auto"/>
        <w:bottom w:val="none" w:sz="0" w:space="0" w:color="auto"/>
        <w:right w:val="none" w:sz="0" w:space="0" w:color="auto"/>
      </w:divBdr>
    </w:div>
    <w:div w:id="98257521">
      <w:bodyDiv w:val="1"/>
      <w:marLeft w:val="0"/>
      <w:marRight w:val="0"/>
      <w:marTop w:val="0"/>
      <w:marBottom w:val="0"/>
      <w:divBdr>
        <w:top w:val="none" w:sz="0" w:space="0" w:color="auto"/>
        <w:left w:val="none" w:sz="0" w:space="0" w:color="auto"/>
        <w:bottom w:val="none" w:sz="0" w:space="0" w:color="auto"/>
        <w:right w:val="none" w:sz="0" w:space="0" w:color="auto"/>
      </w:divBdr>
    </w:div>
    <w:div w:id="98263937">
      <w:bodyDiv w:val="1"/>
      <w:marLeft w:val="0"/>
      <w:marRight w:val="0"/>
      <w:marTop w:val="0"/>
      <w:marBottom w:val="0"/>
      <w:divBdr>
        <w:top w:val="none" w:sz="0" w:space="0" w:color="auto"/>
        <w:left w:val="none" w:sz="0" w:space="0" w:color="auto"/>
        <w:bottom w:val="none" w:sz="0" w:space="0" w:color="auto"/>
        <w:right w:val="none" w:sz="0" w:space="0" w:color="auto"/>
      </w:divBdr>
    </w:div>
    <w:div w:id="98450037">
      <w:bodyDiv w:val="1"/>
      <w:marLeft w:val="0"/>
      <w:marRight w:val="0"/>
      <w:marTop w:val="0"/>
      <w:marBottom w:val="0"/>
      <w:divBdr>
        <w:top w:val="none" w:sz="0" w:space="0" w:color="auto"/>
        <w:left w:val="none" w:sz="0" w:space="0" w:color="auto"/>
        <w:bottom w:val="none" w:sz="0" w:space="0" w:color="auto"/>
        <w:right w:val="none" w:sz="0" w:space="0" w:color="auto"/>
      </w:divBdr>
    </w:div>
    <w:div w:id="98723444">
      <w:bodyDiv w:val="1"/>
      <w:marLeft w:val="0"/>
      <w:marRight w:val="0"/>
      <w:marTop w:val="0"/>
      <w:marBottom w:val="0"/>
      <w:divBdr>
        <w:top w:val="none" w:sz="0" w:space="0" w:color="auto"/>
        <w:left w:val="none" w:sz="0" w:space="0" w:color="auto"/>
        <w:bottom w:val="none" w:sz="0" w:space="0" w:color="auto"/>
        <w:right w:val="none" w:sz="0" w:space="0" w:color="auto"/>
      </w:divBdr>
    </w:div>
    <w:div w:id="98795237">
      <w:bodyDiv w:val="1"/>
      <w:marLeft w:val="0"/>
      <w:marRight w:val="0"/>
      <w:marTop w:val="0"/>
      <w:marBottom w:val="0"/>
      <w:divBdr>
        <w:top w:val="none" w:sz="0" w:space="0" w:color="auto"/>
        <w:left w:val="none" w:sz="0" w:space="0" w:color="auto"/>
        <w:bottom w:val="none" w:sz="0" w:space="0" w:color="auto"/>
        <w:right w:val="none" w:sz="0" w:space="0" w:color="auto"/>
      </w:divBdr>
    </w:div>
    <w:div w:id="98961455">
      <w:bodyDiv w:val="1"/>
      <w:marLeft w:val="0"/>
      <w:marRight w:val="0"/>
      <w:marTop w:val="0"/>
      <w:marBottom w:val="0"/>
      <w:divBdr>
        <w:top w:val="none" w:sz="0" w:space="0" w:color="auto"/>
        <w:left w:val="none" w:sz="0" w:space="0" w:color="auto"/>
        <w:bottom w:val="none" w:sz="0" w:space="0" w:color="auto"/>
        <w:right w:val="none" w:sz="0" w:space="0" w:color="auto"/>
      </w:divBdr>
    </w:div>
    <w:div w:id="98990488">
      <w:bodyDiv w:val="1"/>
      <w:marLeft w:val="0"/>
      <w:marRight w:val="0"/>
      <w:marTop w:val="0"/>
      <w:marBottom w:val="0"/>
      <w:divBdr>
        <w:top w:val="none" w:sz="0" w:space="0" w:color="auto"/>
        <w:left w:val="none" w:sz="0" w:space="0" w:color="auto"/>
        <w:bottom w:val="none" w:sz="0" w:space="0" w:color="auto"/>
        <w:right w:val="none" w:sz="0" w:space="0" w:color="auto"/>
      </w:divBdr>
    </w:div>
    <w:div w:id="99376918">
      <w:bodyDiv w:val="1"/>
      <w:marLeft w:val="0"/>
      <w:marRight w:val="0"/>
      <w:marTop w:val="0"/>
      <w:marBottom w:val="0"/>
      <w:divBdr>
        <w:top w:val="none" w:sz="0" w:space="0" w:color="auto"/>
        <w:left w:val="none" w:sz="0" w:space="0" w:color="auto"/>
        <w:bottom w:val="none" w:sz="0" w:space="0" w:color="auto"/>
        <w:right w:val="none" w:sz="0" w:space="0" w:color="auto"/>
      </w:divBdr>
    </w:div>
    <w:div w:id="99572695">
      <w:bodyDiv w:val="1"/>
      <w:marLeft w:val="0"/>
      <w:marRight w:val="0"/>
      <w:marTop w:val="0"/>
      <w:marBottom w:val="0"/>
      <w:divBdr>
        <w:top w:val="none" w:sz="0" w:space="0" w:color="auto"/>
        <w:left w:val="none" w:sz="0" w:space="0" w:color="auto"/>
        <w:bottom w:val="none" w:sz="0" w:space="0" w:color="auto"/>
        <w:right w:val="none" w:sz="0" w:space="0" w:color="auto"/>
      </w:divBdr>
    </w:div>
    <w:div w:id="99573358">
      <w:bodyDiv w:val="1"/>
      <w:marLeft w:val="0"/>
      <w:marRight w:val="0"/>
      <w:marTop w:val="0"/>
      <w:marBottom w:val="0"/>
      <w:divBdr>
        <w:top w:val="none" w:sz="0" w:space="0" w:color="auto"/>
        <w:left w:val="none" w:sz="0" w:space="0" w:color="auto"/>
        <w:bottom w:val="none" w:sz="0" w:space="0" w:color="auto"/>
        <w:right w:val="none" w:sz="0" w:space="0" w:color="auto"/>
      </w:divBdr>
    </w:div>
    <w:div w:id="99684083">
      <w:bodyDiv w:val="1"/>
      <w:marLeft w:val="0"/>
      <w:marRight w:val="0"/>
      <w:marTop w:val="0"/>
      <w:marBottom w:val="0"/>
      <w:divBdr>
        <w:top w:val="none" w:sz="0" w:space="0" w:color="auto"/>
        <w:left w:val="none" w:sz="0" w:space="0" w:color="auto"/>
        <w:bottom w:val="none" w:sz="0" w:space="0" w:color="auto"/>
        <w:right w:val="none" w:sz="0" w:space="0" w:color="auto"/>
      </w:divBdr>
    </w:div>
    <w:div w:id="100299879">
      <w:bodyDiv w:val="1"/>
      <w:marLeft w:val="0"/>
      <w:marRight w:val="0"/>
      <w:marTop w:val="0"/>
      <w:marBottom w:val="0"/>
      <w:divBdr>
        <w:top w:val="none" w:sz="0" w:space="0" w:color="auto"/>
        <w:left w:val="none" w:sz="0" w:space="0" w:color="auto"/>
        <w:bottom w:val="none" w:sz="0" w:space="0" w:color="auto"/>
        <w:right w:val="none" w:sz="0" w:space="0" w:color="auto"/>
      </w:divBdr>
    </w:div>
    <w:div w:id="100609546">
      <w:bodyDiv w:val="1"/>
      <w:marLeft w:val="0"/>
      <w:marRight w:val="0"/>
      <w:marTop w:val="0"/>
      <w:marBottom w:val="0"/>
      <w:divBdr>
        <w:top w:val="none" w:sz="0" w:space="0" w:color="auto"/>
        <w:left w:val="none" w:sz="0" w:space="0" w:color="auto"/>
        <w:bottom w:val="none" w:sz="0" w:space="0" w:color="auto"/>
        <w:right w:val="none" w:sz="0" w:space="0" w:color="auto"/>
      </w:divBdr>
    </w:div>
    <w:div w:id="100952338">
      <w:bodyDiv w:val="1"/>
      <w:marLeft w:val="0"/>
      <w:marRight w:val="0"/>
      <w:marTop w:val="0"/>
      <w:marBottom w:val="0"/>
      <w:divBdr>
        <w:top w:val="none" w:sz="0" w:space="0" w:color="auto"/>
        <w:left w:val="none" w:sz="0" w:space="0" w:color="auto"/>
        <w:bottom w:val="none" w:sz="0" w:space="0" w:color="auto"/>
        <w:right w:val="none" w:sz="0" w:space="0" w:color="auto"/>
      </w:divBdr>
    </w:div>
    <w:div w:id="100955046">
      <w:bodyDiv w:val="1"/>
      <w:marLeft w:val="0"/>
      <w:marRight w:val="0"/>
      <w:marTop w:val="0"/>
      <w:marBottom w:val="0"/>
      <w:divBdr>
        <w:top w:val="none" w:sz="0" w:space="0" w:color="auto"/>
        <w:left w:val="none" w:sz="0" w:space="0" w:color="auto"/>
        <w:bottom w:val="none" w:sz="0" w:space="0" w:color="auto"/>
        <w:right w:val="none" w:sz="0" w:space="0" w:color="auto"/>
      </w:divBdr>
    </w:div>
    <w:div w:id="100957203">
      <w:bodyDiv w:val="1"/>
      <w:marLeft w:val="0"/>
      <w:marRight w:val="0"/>
      <w:marTop w:val="0"/>
      <w:marBottom w:val="0"/>
      <w:divBdr>
        <w:top w:val="none" w:sz="0" w:space="0" w:color="auto"/>
        <w:left w:val="none" w:sz="0" w:space="0" w:color="auto"/>
        <w:bottom w:val="none" w:sz="0" w:space="0" w:color="auto"/>
        <w:right w:val="none" w:sz="0" w:space="0" w:color="auto"/>
      </w:divBdr>
    </w:div>
    <w:div w:id="101342016">
      <w:bodyDiv w:val="1"/>
      <w:marLeft w:val="0"/>
      <w:marRight w:val="0"/>
      <w:marTop w:val="0"/>
      <w:marBottom w:val="0"/>
      <w:divBdr>
        <w:top w:val="none" w:sz="0" w:space="0" w:color="auto"/>
        <w:left w:val="none" w:sz="0" w:space="0" w:color="auto"/>
        <w:bottom w:val="none" w:sz="0" w:space="0" w:color="auto"/>
        <w:right w:val="none" w:sz="0" w:space="0" w:color="auto"/>
      </w:divBdr>
    </w:div>
    <w:div w:id="101345471">
      <w:bodyDiv w:val="1"/>
      <w:marLeft w:val="0"/>
      <w:marRight w:val="0"/>
      <w:marTop w:val="0"/>
      <w:marBottom w:val="0"/>
      <w:divBdr>
        <w:top w:val="none" w:sz="0" w:space="0" w:color="auto"/>
        <w:left w:val="none" w:sz="0" w:space="0" w:color="auto"/>
        <w:bottom w:val="none" w:sz="0" w:space="0" w:color="auto"/>
        <w:right w:val="none" w:sz="0" w:space="0" w:color="auto"/>
      </w:divBdr>
    </w:div>
    <w:div w:id="101535425">
      <w:bodyDiv w:val="1"/>
      <w:marLeft w:val="0"/>
      <w:marRight w:val="0"/>
      <w:marTop w:val="0"/>
      <w:marBottom w:val="0"/>
      <w:divBdr>
        <w:top w:val="none" w:sz="0" w:space="0" w:color="auto"/>
        <w:left w:val="none" w:sz="0" w:space="0" w:color="auto"/>
        <w:bottom w:val="none" w:sz="0" w:space="0" w:color="auto"/>
        <w:right w:val="none" w:sz="0" w:space="0" w:color="auto"/>
      </w:divBdr>
    </w:div>
    <w:div w:id="101652257">
      <w:bodyDiv w:val="1"/>
      <w:marLeft w:val="0"/>
      <w:marRight w:val="0"/>
      <w:marTop w:val="0"/>
      <w:marBottom w:val="0"/>
      <w:divBdr>
        <w:top w:val="none" w:sz="0" w:space="0" w:color="auto"/>
        <w:left w:val="none" w:sz="0" w:space="0" w:color="auto"/>
        <w:bottom w:val="none" w:sz="0" w:space="0" w:color="auto"/>
        <w:right w:val="none" w:sz="0" w:space="0" w:color="auto"/>
      </w:divBdr>
    </w:div>
    <w:div w:id="101654821">
      <w:bodyDiv w:val="1"/>
      <w:marLeft w:val="0"/>
      <w:marRight w:val="0"/>
      <w:marTop w:val="0"/>
      <w:marBottom w:val="0"/>
      <w:divBdr>
        <w:top w:val="none" w:sz="0" w:space="0" w:color="auto"/>
        <w:left w:val="none" w:sz="0" w:space="0" w:color="auto"/>
        <w:bottom w:val="none" w:sz="0" w:space="0" w:color="auto"/>
        <w:right w:val="none" w:sz="0" w:space="0" w:color="auto"/>
      </w:divBdr>
    </w:div>
    <w:div w:id="101728197">
      <w:bodyDiv w:val="1"/>
      <w:marLeft w:val="0"/>
      <w:marRight w:val="0"/>
      <w:marTop w:val="0"/>
      <w:marBottom w:val="0"/>
      <w:divBdr>
        <w:top w:val="none" w:sz="0" w:space="0" w:color="auto"/>
        <w:left w:val="none" w:sz="0" w:space="0" w:color="auto"/>
        <w:bottom w:val="none" w:sz="0" w:space="0" w:color="auto"/>
        <w:right w:val="none" w:sz="0" w:space="0" w:color="auto"/>
      </w:divBdr>
    </w:div>
    <w:div w:id="101730267">
      <w:bodyDiv w:val="1"/>
      <w:marLeft w:val="0"/>
      <w:marRight w:val="0"/>
      <w:marTop w:val="0"/>
      <w:marBottom w:val="0"/>
      <w:divBdr>
        <w:top w:val="none" w:sz="0" w:space="0" w:color="auto"/>
        <w:left w:val="none" w:sz="0" w:space="0" w:color="auto"/>
        <w:bottom w:val="none" w:sz="0" w:space="0" w:color="auto"/>
        <w:right w:val="none" w:sz="0" w:space="0" w:color="auto"/>
      </w:divBdr>
    </w:div>
    <w:div w:id="102460112">
      <w:bodyDiv w:val="1"/>
      <w:marLeft w:val="0"/>
      <w:marRight w:val="0"/>
      <w:marTop w:val="0"/>
      <w:marBottom w:val="0"/>
      <w:divBdr>
        <w:top w:val="none" w:sz="0" w:space="0" w:color="auto"/>
        <w:left w:val="none" w:sz="0" w:space="0" w:color="auto"/>
        <w:bottom w:val="none" w:sz="0" w:space="0" w:color="auto"/>
        <w:right w:val="none" w:sz="0" w:space="0" w:color="auto"/>
      </w:divBdr>
    </w:div>
    <w:div w:id="102581941">
      <w:bodyDiv w:val="1"/>
      <w:marLeft w:val="0"/>
      <w:marRight w:val="0"/>
      <w:marTop w:val="0"/>
      <w:marBottom w:val="0"/>
      <w:divBdr>
        <w:top w:val="none" w:sz="0" w:space="0" w:color="auto"/>
        <w:left w:val="none" w:sz="0" w:space="0" w:color="auto"/>
        <w:bottom w:val="none" w:sz="0" w:space="0" w:color="auto"/>
        <w:right w:val="none" w:sz="0" w:space="0" w:color="auto"/>
      </w:divBdr>
    </w:div>
    <w:div w:id="102656083">
      <w:bodyDiv w:val="1"/>
      <w:marLeft w:val="0"/>
      <w:marRight w:val="0"/>
      <w:marTop w:val="0"/>
      <w:marBottom w:val="0"/>
      <w:divBdr>
        <w:top w:val="none" w:sz="0" w:space="0" w:color="auto"/>
        <w:left w:val="none" w:sz="0" w:space="0" w:color="auto"/>
        <w:bottom w:val="none" w:sz="0" w:space="0" w:color="auto"/>
        <w:right w:val="none" w:sz="0" w:space="0" w:color="auto"/>
      </w:divBdr>
    </w:div>
    <w:div w:id="102848915">
      <w:bodyDiv w:val="1"/>
      <w:marLeft w:val="0"/>
      <w:marRight w:val="0"/>
      <w:marTop w:val="0"/>
      <w:marBottom w:val="0"/>
      <w:divBdr>
        <w:top w:val="none" w:sz="0" w:space="0" w:color="auto"/>
        <w:left w:val="none" w:sz="0" w:space="0" w:color="auto"/>
        <w:bottom w:val="none" w:sz="0" w:space="0" w:color="auto"/>
        <w:right w:val="none" w:sz="0" w:space="0" w:color="auto"/>
      </w:divBdr>
    </w:div>
    <w:div w:id="102849087">
      <w:bodyDiv w:val="1"/>
      <w:marLeft w:val="0"/>
      <w:marRight w:val="0"/>
      <w:marTop w:val="0"/>
      <w:marBottom w:val="0"/>
      <w:divBdr>
        <w:top w:val="none" w:sz="0" w:space="0" w:color="auto"/>
        <w:left w:val="none" w:sz="0" w:space="0" w:color="auto"/>
        <w:bottom w:val="none" w:sz="0" w:space="0" w:color="auto"/>
        <w:right w:val="none" w:sz="0" w:space="0" w:color="auto"/>
      </w:divBdr>
    </w:div>
    <w:div w:id="102963551">
      <w:bodyDiv w:val="1"/>
      <w:marLeft w:val="0"/>
      <w:marRight w:val="0"/>
      <w:marTop w:val="0"/>
      <w:marBottom w:val="0"/>
      <w:divBdr>
        <w:top w:val="none" w:sz="0" w:space="0" w:color="auto"/>
        <w:left w:val="none" w:sz="0" w:space="0" w:color="auto"/>
        <w:bottom w:val="none" w:sz="0" w:space="0" w:color="auto"/>
        <w:right w:val="none" w:sz="0" w:space="0" w:color="auto"/>
      </w:divBdr>
    </w:div>
    <w:div w:id="103159352">
      <w:bodyDiv w:val="1"/>
      <w:marLeft w:val="0"/>
      <w:marRight w:val="0"/>
      <w:marTop w:val="0"/>
      <w:marBottom w:val="0"/>
      <w:divBdr>
        <w:top w:val="none" w:sz="0" w:space="0" w:color="auto"/>
        <w:left w:val="none" w:sz="0" w:space="0" w:color="auto"/>
        <w:bottom w:val="none" w:sz="0" w:space="0" w:color="auto"/>
        <w:right w:val="none" w:sz="0" w:space="0" w:color="auto"/>
      </w:divBdr>
    </w:div>
    <w:div w:id="103307123">
      <w:bodyDiv w:val="1"/>
      <w:marLeft w:val="0"/>
      <w:marRight w:val="0"/>
      <w:marTop w:val="0"/>
      <w:marBottom w:val="0"/>
      <w:divBdr>
        <w:top w:val="none" w:sz="0" w:space="0" w:color="auto"/>
        <w:left w:val="none" w:sz="0" w:space="0" w:color="auto"/>
        <w:bottom w:val="none" w:sz="0" w:space="0" w:color="auto"/>
        <w:right w:val="none" w:sz="0" w:space="0" w:color="auto"/>
      </w:divBdr>
    </w:div>
    <w:div w:id="103352145">
      <w:bodyDiv w:val="1"/>
      <w:marLeft w:val="0"/>
      <w:marRight w:val="0"/>
      <w:marTop w:val="0"/>
      <w:marBottom w:val="0"/>
      <w:divBdr>
        <w:top w:val="none" w:sz="0" w:space="0" w:color="auto"/>
        <w:left w:val="none" w:sz="0" w:space="0" w:color="auto"/>
        <w:bottom w:val="none" w:sz="0" w:space="0" w:color="auto"/>
        <w:right w:val="none" w:sz="0" w:space="0" w:color="auto"/>
      </w:divBdr>
    </w:div>
    <w:div w:id="103573040">
      <w:bodyDiv w:val="1"/>
      <w:marLeft w:val="0"/>
      <w:marRight w:val="0"/>
      <w:marTop w:val="0"/>
      <w:marBottom w:val="0"/>
      <w:divBdr>
        <w:top w:val="none" w:sz="0" w:space="0" w:color="auto"/>
        <w:left w:val="none" w:sz="0" w:space="0" w:color="auto"/>
        <w:bottom w:val="none" w:sz="0" w:space="0" w:color="auto"/>
        <w:right w:val="none" w:sz="0" w:space="0" w:color="auto"/>
      </w:divBdr>
    </w:div>
    <w:div w:id="103616171">
      <w:bodyDiv w:val="1"/>
      <w:marLeft w:val="0"/>
      <w:marRight w:val="0"/>
      <w:marTop w:val="0"/>
      <w:marBottom w:val="0"/>
      <w:divBdr>
        <w:top w:val="none" w:sz="0" w:space="0" w:color="auto"/>
        <w:left w:val="none" w:sz="0" w:space="0" w:color="auto"/>
        <w:bottom w:val="none" w:sz="0" w:space="0" w:color="auto"/>
        <w:right w:val="none" w:sz="0" w:space="0" w:color="auto"/>
      </w:divBdr>
    </w:div>
    <w:div w:id="103618123">
      <w:bodyDiv w:val="1"/>
      <w:marLeft w:val="0"/>
      <w:marRight w:val="0"/>
      <w:marTop w:val="0"/>
      <w:marBottom w:val="0"/>
      <w:divBdr>
        <w:top w:val="none" w:sz="0" w:space="0" w:color="auto"/>
        <w:left w:val="none" w:sz="0" w:space="0" w:color="auto"/>
        <w:bottom w:val="none" w:sz="0" w:space="0" w:color="auto"/>
        <w:right w:val="none" w:sz="0" w:space="0" w:color="auto"/>
      </w:divBdr>
    </w:div>
    <w:div w:id="103767191">
      <w:bodyDiv w:val="1"/>
      <w:marLeft w:val="0"/>
      <w:marRight w:val="0"/>
      <w:marTop w:val="0"/>
      <w:marBottom w:val="0"/>
      <w:divBdr>
        <w:top w:val="none" w:sz="0" w:space="0" w:color="auto"/>
        <w:left w:val="none" w:sz="0" w:space="0" w:color="auto"/>
        <w:bottom w:val="none" w:sz="0" w:space="0" w:color="auto"/>
        <w:right w:val="none" w:sz="0" w:space="0" w:color="auto"/>
      </w:divBdr>
    </w:div>
    <w:div w:id="103890531">
      <w:bodyDiv w:val="1"/>
      <w:marLeft w:val="0"/>
      <w:marRight w:val="0"/>
      <w:marTop w:val="0"/>
      <w:marBottom w:val="0"/>
      <w:divBdr>
        <w:top w:val="none" w:sz="0" w:space="0" w:color="auto"/>
        <w:left w:val="none" w:sz="0" w:space="0" w:color="auto"/>
        <w:bottom w:val="none" w:sz="0" w:space="0" w:color="auto"/>
        <w:right w:val="none" w:sz="0" w:space="0" w:color="auto"/>
      </w:divBdr>
    </w:div>
    <w:div w:id="103961325">
      <w:bodyDiv w:val="1"/>
      <w:marLeft w:val="0"/>
      <w:marRight w:val="0"/>
      <w:marTop w:val="0"/>
      <w:marBottom w:val="0"/>
      <w:divBdr>
        <w:top w:val="none" w:sz="0" w:space="0" w:color="auto"/>
        <w:left w:val="none" w:sz="0" w:space="0" w:color="auto"/>
        <w:bottom w:val="none" w:sz="0" w:space="0" w:color="auto"/>
        <w:right w:val="none" w:sz="0" w:space="0" w:color="auto"/>
      </w:divBdr>
    </w:div>
    <w:div w:id="104085927">
      <w:bodyDiv w:val="1"/>
      <w:marLeft w:val="0"/>
      <w:marRight w:val="0"/>
      <w:marTop w:val="0"/>
      <w:marBottom w:val="0"/>
      <w:divBdr>
        <w:top w:val="none" w:sz="0" w:space="0" w:color="auto"/>
        <w:left w:val="none" w:sz="0" w:space="0" w:color="auto"/>
        <w:bottom w:val="none" w:sz="0" w:space="0" w:color="auto"/>
        <w:right w:val="none" w:sz="0" w:space="0" w:color="auto"/>
      </w:divBdr>
    </w:div>
    <w:div w:id="104272648">
      <w:bodyDiv w:val="1"/>
      <w:marLeft w:val="0"/>
      <w:marRight w:val="0"/>
      <w:marTop w:val="0"/>
      <w:marBottom w:val="0"/>
      <w:divBdr>
        <w:top w:val="none" w:sz="0" w:space="0" w:color="auto"/>
        <w:left w:val="none" w:sz="0" w:space="0" w:color="auto"/>
        <w:bottom w:val="none" w:sz="0" w:space="0" w:color="auto"/>
        <w:right w:val="none" w:sz="0" w:space="0" w:color="auto"/>
      </w:divBdr>
    </w:div>
    <w:div w:id="104274280">
      <w:bodyDiv w:val="1"/>
      <w:marLeft w:val="0"/>
      <w:marRight w:val="0"/>
      <w:marTop w:val="0"/>
      <w:marBottom w:val="0"/>
      <w:divBdr>
        <w:top w:val="none" w:sz="0" w:space="0" w:color="auto"/>
        <w:left w:val="none" w:sz="0" w:space="0" w:color="auto"/>
        <w:bottom w:val="none" w:sz="0" w:space="0" w:color="auto"/>
        <w:right w:val="none" w:sz="0" w:space="0" w:color="auto"/>
      </w:divBdr>
    </w:div>
    <w:div w:id="104469770">
      <w:bodyDiv w:val="1"/>
      <w:marLeft w:val="0"/>
      <w:marRight w:val="0"/>
      <w:marTop w:val="0"/>
      <w:marBottom w:val="0"/>
      <w:divBdr>
        <w:top w:val="none" w:sz="0" w:space="0" w:color="auto"/>
        <w:left w:val="none" w:sz="0" w:space="0" w:color="auto"/>
        <w:bottom w:val="none" w:sz="0" w:space="0" w:color="auto"/>
        <w:right w:val="none" w:sz="0" w:space="0" w:color="auto"/>
      </w:divBdr>
    </w:div>
    <w:div w:id="104547212">
      <w:bodyDiv w:val="1"/>
      <w:marLeft w:val="0"/>
      <w:marRight w:val="0"/>
      <w:marTop w:val="0"/>
      <w:marBottom w:val="0"/>
      <w:divBdr>
        <w:top w:val="none" w:sz="0" w:space="0" w:color="auto"/>
        <w:left w:val="none" w:sz="0" w:space="0" w:color="auto"/>
        <w:bottom w:val="none" w:sz="0" w:space="0" w:color="auto"/>
        <w:right w:val="none" w:sz="0" w:space="0" w:color="auto"/>
      </w:divBdr>
    </w:div>
    <w:div w:id="104663863">
      <w:bodyDiv w:val="1"/>
      <w:marLeft w:val="0"/>
      <w:marRight w:val="0"/>
      <w:marTop w:val="0"/>
      <w:marBottom w:val="0"/>
      <w:divBdr>
        <w:top w:val="none" w:sz="0" w:space="0" w:color="auto"/>
        <w:left w:val="none" w:sz="0" w:space="0" w:color="auto"/>
        <w:bottom w:val="none" w:sz="0" w:space="0" w:color="auto"/>
        <w:right w:val="none" w:sz="0" w:space="0" w:color="auto"/>
      </w:divBdr>
    </w:div>
    <w:div w:id="104734339">
      <w:bodyDiv w:val="1"/>
      <w:marLeft w:val="0"/>
      <w:marRight w:val="0"/>
      <w:marTop w:val="0"/>
      <w:marBottom w:val="0"/>
      <w:divBdr>
        <w:top w:val="none" w:sz="0" w:space="0" w:color="auto"/>
        <w:left w:val="none" w:sz="0" w:space="0" w:color="auto"/>
        <w:bottom w:val="none" w:sz="0" w:space="0" w:color="auto"/>
        <w:right w:val="none" w:sz="0" w:space="0" w:color="auto"/>
      </w:divBdr>
    </w:div>
    <w:div w:id="105001426">
      <w:bodyDiv w:val="1"/>
      <w:marLeft w:val="0"/>
      <w:marRight w:val="0"/>
      <w:marTop w:val="0"/>
      <w:marBottom w:val="0"/>
      <w:divBdr>
        <w:top w:val="none" w:sz="0" w:space="0" w:color="auto"/>
        <w:left w:val="none" w:sz="0" w:space="0" w:color="auto"/>
        <w:bottom w:val="none" w:sz="0" w:space="0" w:color="auto"/>
        <w:right w:val="none" w:sz="0" w:space="0" w:color="auto"/>
      </w:divBdr>
    </w:div>
    <w:div w:id="105009585">
      <w:bodyDiv w:val="1"/>
      <w:marLeft w:val="0"/>
      <w:marRight w:val="0"/>
      <w:marTop w:val="0"/>
      <w:marBottom w:val="0"/>
      <w:divBdr>
        <w:top w:val="none" w:sz="0" w:space="0" w:color="auto"/>
        <w:left w:val="none" w:sz="0" w:space="0" w:color="auto"/>
        <w:bottom w:val="none" w:sz="0" w:space="0" w:color="auto"/>
        <w:right w:val="none" w:sz="0" w:space="0" w:color="auto"/>
      </w:divBdr>
    </w:div>
    <w:div w:id="105083984">
      <w:bodyDiv w:val="1"/>
      <w:marLeft w:val="0"/>
      <w:marRight w:val="0"/>
      <w:marTop w:val="0"/>
      <w:marBottom w:val="0"/>
      <w:divBdr>
        <w:top w:val="none" w:sz="0" w:space="0" w:color="auto"/>
        <w:left w:val="none" w:sz="0" w:space="0" w:color="auto"/>
        <w:bottom w:val="none" w:sz="0" w:space="0" w:color="auto"/>
        <w:right w:val="none" w:sz="0" w:space="0" w:color="auto"/>
      </w:divBdr>
    </w:div>
    <w:div w:id="105972524">
      <w:bodyDiv w:val="1"/>
      <w:marLeft w:val="0"/>
      <w:marRight w:val="0"/>
      <w:marTop w:val="0"/>
      <w:marBottom w:val="0"/>
      <w:divBdr>
        <w:top w:val="none" w:sz="0" w:space="0" w:color="auto"/>
        <w:left w:val="none" w:sz="0" w:space="0" w:color="auto"/>
        <w:bottom w:val="none" w:sz="0" w:space="0" w:color="auto"/>
        <w:right w:val="none" w:sz="0" w:space="0" w:color="auto"/>
      </w:divBdr>
    </w:div>
    <w:div w:id="106002527">
      <w:bodyDiv w:val="1"/>
      <w:marLeft w:val="0"/>
      <w:marRight w:val="0"/>
      <w:marTop w:val="0"/>
      <w:marBottom w:val="0"/>
      <w:divBdr>
        <w:top w:val="none" w:sz="0" w:space="0" w:color="auto"/>
        <w:left w:val="none" w:sz="0" w:space="0" w:color="auto"/>
        <w:bottom w:val="none" w:sz="0" w:space="0" w:color="auto"/>
        <w:right w:val="none" w:sz="0" w:space="0" w:color="auto"/>
      </w:divBdr>
    </w:div>
    <w:div w:id="106193288">
      <w:bodyDiv w:val="1"/>
      <w:marLeft w:val="0"/>
      <w:marRight w:val="0"/>
      <w:marTop w:val="0"/>
      <w:marBottom w:val="0"/>
      <w:divBdr>
        <w:top w:val="none" w:sz="0" w:space="0" w:color="auto"/>
        <w:left w:val="none" w:sz="0" w:space="0" w:color="auto"/>
        <w:bottom w:val="none" w:sz="0" w:space="0" w:color="auto"/>
        <w:right w:val="none" w:sz="0" w:space="0" w:color="auto"/>
      </w:divBdr>
    </w:div>
    <w:div w:id="106505270">
      <w:bodyDiv w:val="1"/>
      <w:marLeft w:val="0"/>
      <w:marRight w:val="0"/>
      <w:marTop w:val="0"/>
      <w:marBottom w:val="0"/>
      <w:divBdr>
        <w:top w:val="none" w:sz="0" w:space="0" w:color="auto"/>
        <w:left w:val="none" w:sz="0" w:space="0" w:color="auto"/>
        <w:bottom w:val="none" w:sz="0" w:space="0" w:color="auto"/>
        <w:right w:val="none" w:sz="0" w:space="0" w:color="auto"/>
      </w:divBdr>
    </w:div>
    <w:div w:id="106508009">
      <w:bodyDiv w:val="1"/>
      <w:marLeft w:val="0"/>
      <w:marRight w:val="0"/>
      <w:marTop w:val="0"/>
      <w:marBottom w:val="0"/>
      <w:divBdr>
        <w:top w:val="none" w:sz="0" w:space="0" w:color="auto"/>
        <w:left w:val="none" w:sz="0" w:space="0" w:color="auto"/>
        <w:bottom w:val="none" w:sz="0" w:space="0" w:color="auto"/>
        <w:right w:val="none" w:sz="0" w:space="0" w:color="auto"/>
      </w:divBdr>
    </w:div>
    <w:div w:id="106631621">
      <w:bodyDiv w:val="1"/>
      <w:marLeft w:val="0"/>
      <w:marRight w:val="0"/>
      <w:marTop w:val="0"/>
      <w:marBottom w:val="0"/>
      <w:divBdr>
        <w:top w:val="none" w:sz="0" w:space="0" w:color="auto"/>
        <w:left w:val="none" w:sz="0" w:space="0" w:color="auto"/>
        <w:bottom w:val="none" w:sz="0" w:space="0" w:color="auto"/>
        <w:right w:val="none" w:sz="0" w:space="0" w:color="auto"/>
      </w:divBdr>
    </w:div>
    <w:div w:id="106825440">
      <w:bodyDiv w:val="1"/>
      <w:marLeft w:val="0"/>
      <w:marRight w:val="0"/>
      <w:marTop w:val="0"/>
      <w:marBottom w:val="0"/>
      <w:divBdr>
        <w:top w:val="none" w:sz="0" w:space="0" w:color="auto"/>
        <w:left w:val="none" w:sz="0" w:space="0" w:color="auto"/>
        <w:bottom w:val="none" w:sz="0" w:space="0" w:color="auto"/>
        <w:right w:val="none" w:sz="0" w:space="0" w:color="auto"/>
      </w:divBdr>
    </w:div>
    <w:div w:id="106974642">
      <w:bodyDiv w:val="1"/>
      <w:marLeft w:val="0"/>
      <w:marRight w:val="0"/>
      <w:marTop w:val="0"/>
      <w:marBottom w:val="0"/>
      <w:divBdr>
        <w:top w:val="none" w:sz="0" w:space="0" w:color="auto"/>
        <w:left w:val="none" w:sz="0" w:space="0" w:color="auto"/>
        <w:bottom w:val="none" w:sz="0" w:space="0" w:color="auto"/>
        <w:right w:val="none" w:sz="0" w:space="0" w:color="auto"/>
      </w:divBdr>
    </w:div>
    <w:div w:id="107164831">
      <w:bodyDiv w:val="1"/>
      <w:marLeft w:val="0"/>
      <w:marRight w:val="0"/>
      <w:marTop w:val="0"/>
      <w:marBottom w:val="0"/>
      <w:divBdr>
        <w:top w:val="none" w:sz="0" w:space="0" w:color="auto"/>
        <w:left w:val="none" w:sz="0" w:space="0" w:color="auto"/>
        <w:bottom w:val="none" w:sz="0" w:space="0" w:color="auto"/>
        <w:right w:val="none" w:sz="0" w:space="0" w:color="auto"/>
      </w:divBdr>
    </w:div>
    <w:div w:id="107287470">
      <w:bodyDiv w:val="1"/>
      <w:marLeft w:val="0"/>
      <w:marRight w:val="0"/>
      <w:marTop w:val="0"/>
      <w:marBottom w:val="0"/>
      <w:divBdr>
        <w:top w:val="none" w:sz="0" w:space="0" w:color="auto"/>
        <w:left w:val="none" w:sz="0" w:space="0" w:color="auto"/>
        <w:bottom w:val="none" w:sz="0" w:space="0" w:color="auto"/>
        <w:right w:val="none" w:sz="0" w:space="0" w:color="auto"/>
      </w:divBdr>
    </w:div>
    <w:div w:id="108089381">
      <w:bodyDiv w:val="1"/>
      <w:marLeft w:val="0"/>
      <w:marRight w:val="0"/>
      <w:marTop w:val="0"/>
      <w:marBottom w:val="0"/>
      <w:divBdr>
        <w:top w:val="none" w:sz="0" w:space="0" w:color="auto"/>
        <w:left w:val="none" w:sz="0" w:space="0" w:color="auto"/>
        <w:bottom w:val="none" w:sz="0" w:space="0" w:color="auto"/>
        <w:right w:val="none" w:sz="0" w:space="0" w:color="auto"/>
      </w:divBdr>
    </w:div>
    <w:div w:id="108091319">
      <w:bodyDiv w:val="1"/>
      <w:marLeft w:val="0"/>
      <w:marRight w:val="0"/>
      <w:marTop w:val="0"/>
      <w:marBottom w:val="0"/>
      <w:divBdr>
        <w:top w:val="none" w:sz="0" w:space="0" w:color="auto"/>
        <w:left w:val="none" w:sz="0" w:space="0" w:color="auto"/>
        <w:bottom w:val="none" w:sz="0" w:space="0" w:color="auto"/>
        <w:right w:val="none" w:sz="0" w:space="0" w:color="auto"/>
      </w:divBdr>
    </w:div>
    <w:div w:id="108352451">
      <w:bodyDiv w:val="1"/>
      <w:marLeft w:val="0"/>
      <w:marRight w:val="0"/>
      <w:marTop w:val="0"/>
      <w:marBottom w:val="0"/>
      <w:divBdr>
        <w:top w:val="none" w:sz="0" w:space="0" w:color="auto"/>
        <w:left w:val="none" w:sz="0" w:space="0" w:color="auto"/>
        <w:bottom w:val="none" w:sz="0" w:space="0" w:color="auto"/>
        <w:right w:val="none" w:sz="0" w:space="0" w:color="auto"/>
      </w:divBdr>
    </w:div>
    <w:div w:id="108550367">
      <w:bodyDiv w:val="1"/>
      <w:marLeft w:val="0"/>
      <w:marRight w:val="0"/>
      <w:marTop w:val="0"/>
      <w:marBottom w:val="0"/>
      <w:divBdr>
        <w:top w:val="none" w:sz="0" w:space="0" w:color="auto"/>
        <w:left w:val="none" w:sz="0" w:space="0" w:color="auto"/>
        <w:bottom w:val="none" w:sz="0" w:space="0" w:color="auto"/>
        <w:right w:val="none" w:sz="0" w:space="0" w:color="auto"/>
      </w:divBdr>
    </w:div>
    <w:div w:id="108551406">
      <w:bodyDiv w:val="1"/>
      <w:marLeft w:val="0"/>
      <w:marRight w:val="0"/>
      <w:marTop w:val="0"/>
      <w:marBottom w:val="0"/>
      <w:divBdr>
        <w:top w:val="none" w:sz="0" w:space="0" w:color="auto"/>
        <w:left w:val="none" w:sz="0" w:space="0" w:color="auto"/>
        <w:bottom w:val="none" w:sz="0" w:space="0" w:color="auto"/>
        <w:right w:val="none" w:sz="0" w:space="0" w:color="auto"/>
      </w:divBdr>
    </w:div>
    <w:div w:id="109127489">
      <w:bodyDiv w:val="1"/>
      <w:marLeft w:val="0"/>
      <w:marRight w:val="0"/>
      <w:marTop w:val="0"/>
      <w:marBottom w:val="0"/>
      <w:divBdr>
        <w:top w:val="none" w:sz="0" w:space="0" w:color="auto"/>
        <w:left w:val="none" w:sz="0" w:space="0" w:color="auto"/>
        <w:bottom w:val="none" w:sz="0" w:space="0" w:color="auto"/>
        <w:right w:val="none" w:sz="0" w:space="0" w:color="auto"/>
      </w:divBdr>
    </w:div>
    <w:div w:id="109319389">
      <w:bodyDiv w:val="1"/>
      <w:marLeft w:val="0"/>
      <w:marRight w:val="0"/>
      <w:marTop w:val="0"/>
      <w:marBottom w:val="0"/>
      <w:divBdr>
        <w:top w:val="none" w:sz="0" w:space="0" w:color="auto"/>
        <w:left w:val="none" w:sz="0" w:space="0" w:color="auto"/>
        <w:bottom w:val="none" w:sz="0" w:space="0" w:color="auto"/>
        <w:right w:val="none" w:sz="0" w:space="0" w:color="auto"/>
      </w:divBdr>
    </w:div>
    <w:div w:id="109321191">
      <w:bodyDiv w:val="1"/>
      <w:marLeft w:val="0"/>
      <w:marRight w:val="0"/>
      <w:marTop w:val="0"/>
      <w:marBottom w:val="0"/>
      <w:divBdr>
        <w:top w:val="none" w:sz="0" w:space="0" w:color="auto"/>
        <w:left w:val="none" w:sz="0" w:space="0" w:color="auto"/>
        <w:bottom w:val="none" w:sz="0" w:space="0" w:color="auto"/>
        <w:right w:val="none" w:sz="0" w:space="0" w:color="auto"/>
      </w:divBdr>
    </w:div>
    <w:div w:id="109327967">
      <w:bodyDiv w:val="1"/>
      <w:marLeft w:val="0"/>
      <w:marRight w:val="0"/>
      <w:marTop w:val="0"/>
      <w:marBottom w:val="0"/>
      <w:divBdr>
        <w:top w:val="none" w:sz="0" w:space="0" w:color="auto"/>
        <w:left w:val="none" w:sz="0" w:space="0" w:color="auto"/>
        <w:bottom w:val="none" w:sz="0" w:space="0" w:color="auto"/>
        <w:right w:val="none" w:sz="0" w:space="0" w:color="auto"/>
      </w:divBdr>
    </w:div>
    <w:div w:id="109860018">
      <w:bodyDiv w:val="1"/>
      <w:marLeft w:val="0"/>
      <w:marRight w:val="0"/>
      <w:marTop w:val="0"/>
      <w:marBottom w:val="0"/>
      <w:divBdr>
        <w:top w:val="none" w:sz="0" w:space="0" w:color="auto"/>
        <w:left w:val="none" w:sz="0" w:space="0" w:color="auto"/>
        <w:bottom w:val="none" w:sz="0" w:space="0" w:color="auto"/>
        <w:right w:val="none" w:sz="0" w:space="0" w:color="auto"/>
      </w:divBdr>
    </w:div>
    <w:div w:id="109865987">
      <w:bodyDiv w:val="1"/>
      <w:marLeft w:val="0"/>
      <w:marRight w:val="0"/>
      <w:marTop w:val="0"/>
      <w:marBottom w:val="0"/>
      <w:divBdr>
        <w:top w:val="none" w:sz="0" w:space="0" w:color="auto"/>
        <w:left w:val="none" w:sz="0" w:space="0" w:color="auto"/>
        <w:bottom w:val="none" w:sz="0" w:space="0" w:color="auto"/>
        <w:right w:val="none" w:sz="0" w:space="0" w:color="auto"/>
      </w:divBdr>
    </w:div>
    <w:div w:id="109936153">
      <w:bodyDiv w:val="1"/>
      <w:marLeft w:val="0"/>
      <w:marRight w:val="0"/>
      <w:marTop w:val="0"/>
      <w:marBottom w:val="0"/>
      <w:divBdr>
        <w:top w:val="none" w:sz="0" w:space="0" w:color="auto"/>
        <w:left w:val="none" w:sz="0" w:space="0" w:color="auto"/>
        <w:bottom w:val="none" w:sz="0" w:space="0" w:color="auto"/>
        <w:right w:val="none" w:sz="0" w:space="0" w:color="auto"/>
      </w:divBdr>
    </w:div>
    <w:div w:id="110176600">
      <w:bodyDiv w:val="1"/>
      <w:marLeft w:val="0"/>
      <w:marRight w:val="0"/>
      <w:marTop w:val="0"/>
      <w:marBottom w:val="0"/>
      <w:divBdr>
        <w:top w:val="none" w:sz="0" w:space="0" w:color="auto"/>
        <w:left w:val="none" w:sz="0" w:space="0" w:color="auto"/>
        <w:bottom w:val="none" w:sz="0" w:space="0" w:color="auto"/>
        <w:right w:val="none" w:sz="0" w:space="0" w:color="auto"/>
      </w:divBdr>
    </w:div>
    <w:div w:id="110320956">
      <w:bodyDiv w:val="1"/>
      <w:marLeft w:val="0"/>
      <w:marRight w:val="0"/>
      <w:marTop w:val="0"/>
      <w:marBottom w:val="0"/>
      <w:divBdr>
        <w:top w:val="none" w:sz="0" w:space="0" w:color="auto"/>
        <w:left w:val="none" w:sz="0" w:space="0" w:color="auto"/>
        <w:bottom w:val="none" w:sz="0" w:space="0" w:color="auto"/>
        <w:right w:val="none" w:sz="0" w:space="0" w:color="auto"/>
      </w:divBdr>
    </w:div>
    <w:div w:id="111017994">
      <w:bodyDiv w:val="1"/>
      <w:marLeft w:val="0"/>
      <w:marRight w:val="0"/>
      <w:marTop w:val="0"/>
      <w:marBottom w:val="0"/>
      <w:divBdr>
        <w:top w:val="none" w:sz="0" w:space="0" w:color="auto"/>
        <w:left w:val="none" w:sz="0" w:space="0" w:color="auto"/>
        <w:bottom w:val="none" w:sz="0" w:space="0" w:color="auto"/>
        <w:right w:val="none" w:sz="0" w:space="0" w:color="auto"/>
      </w:divBdr>
    </w:div>
    <w:div w:id="111020576">
      <w:bodyDiv w:val="1"/>
      <w:marLeft w:val="0"/>
      <w:marRight w:val="0"/>
      <w:marTop w:val="0"/>
      <w:marBottom w:val="0"/>
      <w:divBdr>
        <w:top w:val="none" w:sz="0" w:space="0" w:color="auto"/>
        <w:left w:val="none" w:sz="0" w:space="0" w:color="auto"/>
        <w:bottom w:val="none" w:sz="0" w:space="0" w:color="auto"/>
        <w:right w:val="none" w:sz="0" w:space="0" w:color="auto"/>
      </w:divBdr>
    </w:div>
    <w:div w:id="111176012">
      <w:bodyDiv w:val="1"/>
      <w:marLeft w:val="0"/>
      <w:marRight w:val="0"/>
      <w:marTop w:val="0"/>
      <w:marBottom w:val="0"/>
      <w:divBdr>
        <w:top w:val="none" w:sz="0" w:space="0" w:color="auto"/>
        <w:left w:val="none" w:sz="0" w:space="0" w:color="auto"/>
        <w:bottom w:val="none" w:sz="0" w:space="0" w:color="auto"/>
        <w:right w:val="none" w:sz="0" w:space="0" w:color="auto"/>
      </w:divBdr>
    </w:div>
    <w:div w:id="111673594">
      <w:bodyDiv w:val="1"/>
      <w:marLeft w:val="0"/>
      <w:marRight w:val="0"/>
      <w:marTop w:val="0"/>
      <w:marBottom w:val="0"/>
      <w:divBdr>
        <w:top w:val="none" w:sz="0" w:space="0" w:color="auto"/>
        <w:left w:val="none" w:sz="0" w:space="0" w:color="auto"/>
        <w:bottom w:val="none" w:sz="0" w:space="0" w:color="auto"/>
        <w:right w:val="none" w:sz="0" w:space="0" w:color="auto"/>
      </w:divBdr>
    </w:div>
    <w:div w:id="111704118">
      <w:bodyDiv w:val="1"/>
      <w:marLeft w:val="0"/>
      <w:marRight w:val="0"/>
      <w:marTop w:val="0"/>
      <w:marBottom w:val="0"/>
      <w:divBdr>
        <w:top w:val="none" w:sz="0" w:space="0" w:color="auto"/>
        <w:left w:val="none" w:sz="0" w:space="0" w:color="auto"/>
        <w:bottom w:val="none" w:sz="0" w:space="0" w:color="auto"/>
        <w:right w:val="none" w:sz="0" w:space="0" w:color="auto"/>
      </w:divBdr>
    </w:div>
    <w:div w:id="111747940">
      <w:bodyDiv w:val="1"/>
      <w:marLeft w:val="0"/>
      <w:marRight w:val="0"/>
      <w:marTop w:val="0"/>
      <w:marBottom w:val="0"/>
      <w:divBdr>
        <w:top w:val="none" w:sz="0" w:space="0" w:color="auto"/>
        <w:left w:val="none" w:sz="0" w:space="0" w:color="auto"/>
        <w:bottom w:val="none" w:sz="0" w:space="0" w:color="auto"/>
        <w:right w:val="none" w:sz="0" w:space="0" w:color="auto"/>
      </w:divBdr>
    </w:div>
    <w:div w:id="111755793">
      <w:bodyDiv w:val="1"/>
      <w:marLeft w:val="0"/>
      <w:marRight w:val="0"/>
      <w:marTop w:val="0"/>
      <w:marBottom w:val="0"/>
      <w:divBdr>
        <w:top w:val="none" w:sz="0" w:space="0" w:color="auto"/>
        <w:left w:val="none" w:sz="0" w:space="0" w:color="auto"/>
        <w:bottom w:val="none" w:sz="0" w:space="0" w:color="auto"/>
        <w:right w:val="none" w:sz="0" w:space="0" w:color="auto"/>
      </w:divBdr>
    </w:div>
    <w:div w:id="111831123">
      <w:bodyDiv w:val="1"/>
      <w:marLeft w:val="0"/>
      <w:marRight w:val="0"/>
      <w:marTop w:val="0"/>
      <w:marBottom w:val="0"/>
      <w:divBdr>
        <w:top w:val="none" w:sz="0" w:space="0" w:color="auto"/>
        <w:left w:val="none" w:sz="0" w:space="0" w:color="auto"/>
        <w:bottom w:val="none" w:sz="0" w:space="0" w:color="auto"/>
        <w:right w:val="none" w:sz="0" w:space="0" w:color="auto"/>
      </w:divBdr>
    </w:div>
    <w:div w:id="112142565">
      <w:bodyDiv w:val="1"/>
      <w:marLeft w:val="0"/>
      <w:marRight w:val="0"/>
      <w:marTop w:val="0"/>
      <w:marBottom w:val="0"/>
      <w:divBdr>
        <w:top w:val="none" w:sz="0" w:space="0" w:color="auto"/>
        <w:left w:val="none" w:sz="0" w:space="0" w:color="auto"/>
        <w:bottom w:val="none" w:sz="0" w:space="0" w:color="auto"/>
        <w:right w:val="none" w:sz="0" w:space="0" w:color="auto"/>
      </w:divBdr>
    </w:div>
    <w:div w:id="112595405">
      <w:bodyDiv w:val="1"/>
      <w:marLeft w:val="0"/>
      <w:marRight w:val="0"/>
      <w:marTop w:val="0"/>
      <w:marBottom w:val="0"/>
      <w:divBdr>
        <w:top w:val="none" w:sz="0" w:space="0" w:color="auto"/>
        <w:left w:val="none" w:sz="0" w:space="0" w:color="auto"/>
        <w:bottom w:val="none" w:sz="0" w:space="0" w:color="auto"/>
        <w:right w:val="none" w:sz="0" w:space="0" w:color="auto"/>
      </w:divBdr>
    </w:div>
    <w:div w:id="112599373">
      <w:bodyDiv w:val="1"/>
      <w:marLeft w:val="0"/>
      <w:marRight w:val="0"/>
      <w:marTop w:val="0"/>
      <w:marBottom w:val="0"/>
      <w:divBdr>
        <w:top w:val="none" w:sz="0" w:space="0" w:color="auto"/>
        <w:left w:val="none" w:sz="0" w:space="0" w:color="auto"/>
        <w:bottom w:val="none" w:sz="0" w:space="0" w:color="auto"/>
        <w:right w:val="none" w:sz="0" w:space="0" w:color="auto"/>
      </w:divBdr>
    </w:div>
    <w:div w:id="112749970">
      <w:bodyDiv w:val="1"/>
      <w:marLeft w:val="0"/>
      <w:marRight w:val="0"/>
      <w:marTop w:val="0"/>
      <w:marBottom w:val="0"/>
      <w:divBdr>
        <w:top w:val="none" w:sz="0" w:space="0" w:color="auto"/>
        <w:left w:val="none" w:sz="0" w:space="0" w:color="auto"/>
        <w:bottom w:val="none" w:sz="0" w:space="0" w:color="auto"/>
        <w:right w:val="none" w:sz="0" w:space="0" w:color="auto"/>
      </w:divBdr>
    </w:div>
    <w:div w:id="112750696">
      <w:bodyDiv w:val="1"/>
      <w:marLeft w:val="0"/>
      <w:marRight w:val="0"/>
      <w:marTop w:val="0"/>
      <w:marBottom w:val="0"/>
      <w:divBdr>
        <w:top w:val="none" w:sz="0" w:space="0" w:color="auto"/>
        <w:left w:val="none" w:sz="0" w:space="0" w:color="auto"/>
        <w:bottom w:val="none" w:sz="0" w:space="0" w:color="auto"/>
        <w:right w:val="none" w:sz="0" w:space="0" w:color="auto"/>
      </w:divBdr>
    </w:div>
    <w:div w:id="112753319">
      <w:bodyDiv w:val="1"/>
      <w:marLeft w:val="0"/>
      <w:marRight w:val="0"/>
      <w:marTop w:val="0"/>
      <w:marBottom w:val="0"/>
      <w:divBdr>
        <w:top w:val="none" w:sz="0" w:space="0" w:color="auto"/>
        <w:left w:val="none" w:sz="0" w:space="0" w:color="auto"/>
        <w:bottom w:val="none" w:sz="0" w:space="0" w:color="auto"/>
        <w:right w:val="none" w:sz="0" w:space="0" w:color="auto"/>
      </w:divBdr>
    </w:div>
    <w:div w:id="112790831">
      <w:bodyDiv w:val="1"/>
      <w:marLeft w:val="0"/>
      <w:marRight w:val="0"/>
      <w:marTop w:val="0"/>
      <w:marBottom w:val="0"/>
      <w:divBdr>
        <w:top w:val="none" w:sz="0" w:space="0" w:color="auto"/>
        <w:left w:val="none" w:sz="0" w:space="0" w:color="auto"/>
        <w:bottom w:val="none" w:sz="0" w:space="0" w:color="auto"/>
        <w:right w:val="none" w:sz="0" w:space="0" w:color="auto"/>
      </w:divBdr>
    </w:div>
    <w:div w:id="112864538">
      <w:bodyDiv w:val="1"/>
      <w:marLeft w:val="0"/>
      <w:marRight w:val="0"/>
      <w:marTop w:val="0"/>
      <w:marBottom w:val="0"/>
      <w:divBdr>
        <w:top w:val="none" w:sz="0" w:space="0" w:color="auto"/>
        <w:left w:val="none" w:sz="0" w:space="0" w:color="auto"/>
        <w:bottom w:val="none" w:sz="0" w:space="0" w:color="auto"/>
        <w:right w:val="none" w:sz="0" w:space="0" w:color="auto"/>
      </w:divBdr>
    </w:div>
    <w:div w:id="113139462">
      <w:bodyDiv w:val="1"/>
      <w:marLeft w:val="0"/>
      <w:marRight w:val="0"/>
      <w:marTop w:val="0"/>
      <w:marBottom w:val="0"/>
      <w:divBdr>
        <w:top w:val="none" w:sz="0" w:space="0" w:color="auto"/>
        <w:left w:val="none" w:sz="0" w:space="0" w:color="auto"/>
        <w:bottom w:val="none" w:sz="0" w:space="0" w:color="auto"/>
        <w:right w:val="none" w:sz="0" w:space="0" w:color="auto"/>
      </w:divBdr>
    </w:div>
    <w:div w:id="113139830">
      <w:bodyDiv w:val="1"/>
      <w:marLeft w:val="0"/>
      <w:marRight w:val="0"/>
      <w:marTop w:val="0"/>
      <w:marBottom w:val="0"/>
      <w:divBdr>
        <w:top w:val="none" w:sz="0" w:space="0" w:color="auto"/>
        <w:left w:val="none" w:sz="0" w:space="0" w:color="auto"/>
        <w:bottom w:val="none" w:sz="0" w:space="0" w:color="auto"/>
        <w:right w:val="none" w:sz="0" w:space="0" w:color="auto"/>
      </w:divBdr>
    </w:div>
    <w:div w:id="114059414">
      <w:bodyDiv w:val="1"/>
      <w:marLeft w:val="0"/>
      <w:marRight w:val="0"/>
      <w:marTop w:val="0"/>
      <w:marBottom w:val="0"/>
      <w:divBdr>
        <w:top w:val="none" w:sz="0" w:space="0" w:color="auto"/>
        <w:left w:val="none" w:sz="0" w:space="0" w:color="auto"/>
        <w:bottom w:val="none" w:sz="0" w:space="0" w:color="auto"/>
        <w:right w:val="none" w:sz="0" w:space="0" w:color="auto"/>
      </w:divBdr>
    </w:div>
    <w:div w:id="114062286">
      <w:bodyDiv w:val="1"/>
      <w:marLeft w:val="0"/>
      <w:marRight w:val="0"/>
      <w:marTop w:val="0"/>
      <w:marBottom w:val="0"/>
      <w:divBdr>
        <w:top w:val="none" w:sz="0" w:space="0" w:color="auto"/>
        <w:left w:val="none" w:sz="0" w:space="0" w:color="auto"/>
        <w:bottom w:val="none" w:sz="0" w:space="0" w:color="auto"/>
        <w:right w:val="none" w:sz="0" w:space="0" w:color="auto"/>
      </w:divBdr>
    </w:div>
    <w:div w:id="114641498">
      <w:bodyDiv w:val="1"/>
      <w:marLeft w:val="0"/>
      <w:marRight w:val="0"/>
      <w:marTop w:val="0"/>
      <w:marBottom w:val="0"/>
      <w:divBdr>
        <w:top w:val="none" w:sz="0" w:space="0" w:color="auto"/>
        <w:left w:val="none" w:sz="0" w:space="0" w:color="auto"/>
        <w:bottom w:val="none" w:sz="0" w:space="0" w:color="auto"/>
        <w:right w:val="none" w:sz="0" w:space="0" w:color="auto"/>
      </w:divBdr>
    </w:div>
    <w:div w:id="114716309">
      <w:bodyDiv w:val="1"/>
      <w:marLeft w:val="0"/>
      <w:marRight w:val="0"/>
      <w:marTop w:val="0"/>
      <w:marBottom w:val="0"/>
      <w:divBdr>
        <w:top w:val="none" w:sz="0" w:space="0" w:color="auto"/>
        <w:left w:val="none" w:sz="0" w:space="0" w:color="auto"/>
        <w:bottom w:val="none" w:sz="0" w:space="0" w:color="auto"/>
        <w:right w:val="none" w:sz="0" w:space="0" w:color="auto"/>
      </w:divBdr>
    </w:div>
    <w:div w:id="114833208">
      <w:bodyDiv w:val="1"/>
      <w:marLeft w:val="0"/>
      <w:marRight w:val="0"/>
      <w:marTop w:val="0"/>
      <w:marBottom w:val="0"/>
      <w:divBdr>
        <w:top w:val="none" w:sz="0" w:space="0" w:color="auto"/>
        <w:left w:val="none" w:sz="0" w:space="0" w:color="auto"/>
        <w:bottom w:val="none" w:sz="0" w:space="0" w:color="auto"/>
        <w:right w:val="none" w:sz="0" w:space="0" w:color="auto"/>
      </w:divBdr>
    </w:div>
    <w:div w:id="114906498">
      <w:bodyDiv w:val="1"/>
      <w:marLeft w:val="0"/>
      <w:marRight w:val="0"/>
      <w:marTop w:val="0"/>
      <w:marBottom w:val="0"/>
      <w:divBdr>
        <w:top w:val="none" w:sz="0" w:space="0" w:color="auto"/>
        <w:left w:val="none" w:sz="0" w:space="0" w:color="auto"/>
        <w:bottom w:val="none" w:sz="0" w:space="0" w:color="auto"/>
        <w:right w:val="none" w:sz="0" w:space="0" w:color="auto"/>
      </w:divBdr>
    </w:div>
    <w:div w:id="115174788">
      <w:bodyDiv w:val="1"/>
      <w:marLeft w:val="0"/>
      <w:marRight w:val="0"/>
      <w:marTop w:val="0"/>
      <w:marBottom w:val="0"/>
      <w:divBdr>
        <w:top w:val="none" w:sz="0" w:space="0" w:color="auto"/>
        <w:left w:val="none" w:sz="0" w:space="0" w:color="auto"/>
        <w:bottom w:val="none" w:sz="0" w:space="0" w:color="auto"/>
        <w:right w:val="none" w:sz="0" w:space="0" w:color="auto"/>
      </w:divBdr>
    </w:div>
    <w:div w:id="115174878">
      <w:bodyDiv w:val="1"/>
      <w:marLeft w:val="0"/>
      <w:marRight w:val="0"/>
      <w:marTop w:val="0"/>
      <w:marBottom w:val="0"/>
      <w:divBdr>
        <w:top w:val="none" w:sz="0" w:space="0" w:color="auto"/>
        <w:left w:val="none" w:sz="0" w:space="0" w:color="auto"/>
        <w:bottom w:val="none" w:sz="0" w:space="0" w:color="auto"/>
        <w:right w:val="none" w:sz="0" w:space="0" w:color="auto"/>
      </w:divBdr>
    </w:div>
    <w:div w:id="115179259">
      <w:bodyDiv w:val="1"/>
      <w:marLeft w:val="0"/>
      <w:marRight w:val="0"/>
      <w:marTop w:val="0"/>
      <w:marBottom w:val="0"/>
      <w:divBdr>
        <w:top w:val="none" w:sz="0" w:space="0" w:color="auto"/>
        <w:left w:val="none" w:sz="0" w:space="0" w:color="auto"/>
        <w:bottom w:val="none" w:sz="0" w:space="0" w:color="auto"/>
        <w:right w:val="none" w:sz="0" w:space="0" w:color="auto"/>
      </w:divBdr>
    </w:div>
    <w:div w:id="115414159">
      <w:bodyDiv w:val="1"/>
      <w:marLeft w:val="0"/>
      <w:marRight w:val="0"/>
      <w:marTop w:val="0"/>
      <w:marBottom w:val="0"/>
      <w:divBdr>
        <w:top w:val="none" w:sz="0" w:space="0" w:color="auto"/>
        <w:left w:val="none" w:sz="0" w:space="0" w:color="auto"/>
        <w:bottom w:val="none" w:sz="0" w:space="0" w:color="auto"/>
        <w:right w:val="none" w:sz="0" w:space="0" w:color="auto"/>
      </w:divBdr>
    </w:div>
    <w:div w:id="115758397">
      <w:bodyDiv w:val="1"/>
      <w:marLeft w:val="0"/>
      <w:marRight w:val="0"/>
      <w:marTop w:val="0"/>
      <w:marBottom w:val="0"/>
      <w:divBdr>
        <w:top w:val="none" w:sz="0" w:space="0" w:color="auto"/>
        <w:left w:val="none" w:sz="0" w:space="0" w:color="auto"/>
        <w:bottom w:val="none" w:sz="0" w:space="0" w:color="auto"/>
        <w:right w:val="none" w:sz="0" w:space="0" w:color="auto"/>
      </w:divBdr>
    </w:div>
    <w:div w:id="115956129">
      <w:bodyDiv w:val="1"/>
      <w:marLeft w:val="0"/>
      <w:marRight w:val="0"/>
      <w:marTop w:val="0"/>
      <w:marBottom w:val="0"/>
      <w:divBdr>
        <w:top w:val="none" w:sz="0" w:space="0" w:color="auto"/>
        <w:left w:val="none" w:sz="0" w:space="0" w:color="auto"/>
        <w:bottom w:val="none" w:sz="0" w:space="0" w:color="auto"/>
        <w:right w:val="none" w:sz="0" w:space="0" w:color="auto"/>
      </w:divBdr>
    </w:div>
    <w:div w:id="116025812">
      <w:bodyDiv w:val="1"/>
      <w:marLeft w:val="0"/>
      <w:marRight w:val="0"/>
      <w:marTop w:val="0"/>
      <w:marBottom w:val="0"/>
      <w:divBdr>
        <w:top w:val="none" w:sz="0" w:space="0" w:color="auto"/>
        <w:left w:val="none" w:sz="0" w:space="0" w:color="auto"/>
        <w:bottom w:val="none" w:sz="0" w:space="0" w:color="auto"/>
        <w:right w:val="none" w:sz="0" w:space="0" w:color="auto"/>
      </w:divBdr>
    </w:div>
    <w:div w:id="116338494">
      <w:bodyDiv w:val="1"/>
      <w:marLeft w:val="0"/>
      <w:marRight w:val="0"/>
      <w:marTop w:val="0"/>
      <w:marBottom w:val="0"/>
      <w:divBdr>
        <w:top w:val="none" w:sz="0" w:space="0" w:color="auto"/>
        <w:left w:val="none" w:sz="0" w:space="0" w:color="auto"/>
        <w:bottom w:val="none" w:sz="0" w:space="0" w:color="auto"/>
        <w:right w:val="none" w:sz="0" w:space="0" w:color="auto"/>
      </w:divBdr>
    </w:div>
    <w:div w:id="116535549">
      <w:bodyDiv w:val="1"/>
      <w:marLeft w:val="0"/>
      <w:marRight w:val="0"/>
      <w:marTop w:val="0"/>
      <w:marBottom w:val="0"/>
      <w:divBdr>
        <w:top w:val="none" w:sz="0" w:space="0" w:color="auto"/>
        <w:left w:val="none" w:sz="0" w:space="0" w:color="auto"/>
        <w:bottom w:val="none" w:sz="0" w:space="0" w:color="auto"/>
        <w:right w:val="none" w:sz="0" w:space="0" w:color="auto"/>
      </w:divBdr>
    </w:div>
    <w:div w:id="117189529">
      <w:bodyDiv w:val="1"/>
      <w:marLeft w:val="0"/>
      <w:marRight w:val="0"/>
      <w:marTop w:val="0"/>
      <w:marBottom w:val="0"/>
      <w:divBdr>
        <w:top w:val="none" w:sz="0" w:space="0" w:color="auto"/>
        <w:left w:val="none" w:sz="0" w:space="0" w:color="auto"/>
        <w:bottom w:val="none" w:sz="0" w:space="0" w:color="auto"/>
        <w:right w:val="none" w:sz="0" w:space="0" w:color="auto"/>
      </w:divBdr>
    </w:div>
    <w:div w:id="117334733">
      <w:bodyDiv w:val="1"/>
      <w:marLeft w:val="0"/>
      <w:marRight w:val="0"/>
      <w:marTop w:val="0"/>
      <w:marBottom w:val="0"/>
      <w:divBdr>
        <w:top w:val="none" w:sz="0" w:space="0" w:color="auto"/>
        <w:left w:val="none" w:sz="0" w:space="0" w:color="auto"/>
        <w:bottom w:val="none" w:sz="0" w:space="0" w:color="auto"/>
        <w:right w:val="none" w:sz="0" w:space="0" w:color="auto"/>
      </w:divBdr>
    </w:div>
    <w:div w:id="117459410">
      <w:bodyDiv w:val="1"/>
      <w:marLeft w:val="0"/>
      <w:marRight w:val="0"/>
      <w:marTop w:val="0"/>
      <w:marBottom w:val="0"/>
      <w:divBdr>
        <w:top w:val="none" w:sz="0" w:space="0" w:color="auto"/>
        <w:left w:val="none" w:sz="0" w:space="0" w:color="auto"/>
        <w:bottom w:val="none" w:sz="0" w:space="0" w:color="auto"/>
        <w:right w:val="none" w:sz="0" w:space="0" w:color="auto"/>
      </w:divBdr>
    </w:div>
    <w:div w:id="117529061">
      <w:bodyDiv w:val="1"/>
      <w:marLeft w:val="0"/>
      <w:marRight w:val="0"/>
      <w:marTop w:val="0"/>
      <w:marBottom w:val="0"/>
      <w:divBdr>
        <w:top w:val="none" w:sz="0" w:space="0" w:color="auto"/>
        <w:left w:val="none" w:sz="0" w:space="0" w:color="auto"/>
        <w:bottom w:val="none" w:sz="0" w:space="0" w:color="auto"/>
        <w:right w:val="none" w:sz="0" w:space="0" w:color="auto"/>
      </w:divBdr>
    </w:div>
    <w:div w:id="117529361">
      <w:bodyDiv w:val="1"/>
      <w:marLeft w:val="0"/>
      <w:marRight w:val="0"/>
      <w:marTop w:val="0"/>
      <w:marBottom w:val="0"/>
      <w:divBdr>
        <w:top w:val="none" w:sz="0" w:space="0" w:color="auto"/>
        <w:left w:val="none" w:sz="0" w:space="0" w:color="auto"/>
        <w:bottom w:val="none" w:sz="0" w:space="0" w:color="auto"/>
        <w:right w:val="none" w:sz="0" w:space="0" w:color="auto"/>
      </w:divBdr>
    </w:div>
    <w:div w:id="118109404">
      <w:bodyDiv w:val="1"/>
      <w:marLeft w:val="0"/>
      <w:marRight w:val="0"/>
      <w:marTop w:val="0"/>
      <w:marBottom w:val="0"/>
      <w:divBdr>
        <w:top w:val="none" w:sz="0" w:space="0" w:color="auto"/>
        <w:left w:val="none" w:sz="0" w:space="0" w:color="auto"/>
        <w:bottom w:val="none" w:sz="0" w:space="0" w:color="auto"/>
        <w:right w:val="none" w:sz="0" w:space="0" w:color="auto"/>
      </w:divBdr>
    </w:div>
    <w:div w:id="118112126">
      <w:bodyDiv w:val="1"/>
      <w:marLeft w:val="0"/>
      <w:marRight w:val="0"/>
      <w:marTop w:val="0"/>
      <w:marBottom w:val="0"/>
      <w:divBdr>
        <w:top w:val="none" w:sz="0" w:space="0" w:color="auto"/>
        <w:left w:val="none" w:sz="0" w:space="0" w:color="auto"/>
        <w:bottom w:val="none" w:sz="0" w:space="0" w:color="auto"/>
        <w:right w:val="none" w:sz="0" w:space="0" w:color="auto"/>
      </w:divBdr>
    </w:div>
    <w:div w:id="118496005">
      <w:bodyDiv w:val="1"/>
      <w:marLeft w:val="0"/>
      <w:marRight w:val="0"/>
      <w:marTop w:val="0"/>
      <w:marBottom w:val="0"/>
      <w:divBdr>
        <w:top w:val="none" w:sz="0" w:space="0" w:color="auto"/>
        <w:left w:val="none" w:sz="0" w:space="0" w:color="auto"/>
        <w:bottom w:val="none" w:sz="0" w:space="0" w:color="auto"/>
        <w:right w:val="none" w:sz="0" w:space="0" w:color="auto"/>
      </w:divBdr>
    </w:div>
    <w:div w:id="119156340">
      <w:bodyDiv w:val="1"/>
      <w:marLeft w:val="0"/>
      <w:marRight w:val="0"/>
      <w:marTop w:val="0"/>
      <w:marBottom w:val="0"/>
      <w:divBdr>
        <w:top w:val="none" w:sz="0" w:space="0" w:color="auto"/>
        <w:left w:val="none" w:sz="0" w:space="0" w:color="auto"/>
        <w:bottom w:val="none" w:sz="0" w:space="0" w:color="auto"/>
        <w:right w:val="none" w:sz="0" w:space="0" w:color="auto"/>
      </w:divBdr>
    </w:div>
    <w:div w:id="119345972">
      <w:bodyDiv w:val="1"/>
      <w:marLeft w:val="0"/>
      <w:marRight w:val="0"/>
      <w:marTop w:val="0"/>
      <w:marBottom w:val="0"/>
      <w:divBdr>
        <w:top w:val="none" w:sz="0" w:space="0" w:color="auto"/>
        <w:left w:val="none" w:sz="0" w:space="0" w:color="auto"/>
        <w:bottom w:val="none" w:sz="0" w:space="0" w:color="auto"/>
        <w:right w:val="none" w:sz="0" w:space="0" w:color="auto"/>
      </w:divBdr>
    </w:div>
    <w:div w:id="119349724">
      <w:bodyDiv w:val="1"/>
      <w:marLeft w:val="0"/>
      <w:marRight w:val="0"/>
      <w:marTop w:val="0"/>
      <w:marBottom w:val="0"/>
      <w:divBdr>
        <w:top w:val="none" w:sz="0" w:space="0" w:color="auto"/>
        <w:left w:val="none" w:sz="0" w:space="0" w:color="auto"/>
        <w:bottom w:val="none" w:sz="0" w:space="0" w:color="auto"/>
        <w:right w:val="none" w:sz="0" w:space="0" w:color="auto"/>
      </w:divBdr>
    </w:div>
    <w:div w:id="119542223">
      <w:bodyDiv w:val="1"/>
      <w:marLeft w:val="0"/>
      <w:marRight w:val="0"/>
      <w:marTop w:val="0"/>
      <w:marBottom w:val="0"/>
      <w:divBdr>
        <w:top w:val="none" w:sz="0" w:space="0" w:color="auto"/>
        <w:left w:val="none" w:sz="0" w:space="0" w:color="auto"/>
        <w:bottom w:val="none" w:sz="0" w:space="0" w:color="auto"/>
        <w:right w:val="none" w:sz="0" w:space="0" w:color="auto"/>
      </w:divBdr>
    </w:div>
    <w:div w:id="119690034">
      <w:bodyDiv w:val="1"/>
      <w:marLeft w:val="0"/>
      <w:marRight w:val="0"/>
      <w:marTop w:val="0"/>
      <w:marBottom w:val="0"/>
      <w:divBdr>
        <w:top w:val="none" w:sz="0" w:space="0" w:color="auto"/>
        <w:left w:val="none" w:sz="0" w:space="0" w:color="auto"/>
        <w:bottom w:val="none" w:sz="0" w:space="0" w:color="auto"/>
        <w:right w:val="none" w:sz="0" w:space="0" w:color="auto"/>
      </w:divBdr>
    </w:div>
    <w:div w:id="119691380">
      <w:bodyDiv w:val="1"/>
      <w:marLeft w:val="0"/>
      <w:marRight w:val="0"/>
      <w:marTop w:val="0"/>
      <w:marBottom w:val="0"/>
      <w:divBdr>
        <w:top w:val="none" w:sz="0" w:space="0" w:color="auto"/>
        <w:left w:val="none" w:sz="0" w:space="0" w:color="auto"/>
        <w:bottom w:val="none" w:sz="0" w:space="0" w:color="auto"/>
        <w:right w:val="none" w:sz="0" w:space="0" w:color="auto"/>
      </w:divBdr>
    </w:div>
    <w:div w:id="119807700">
      <w:bodyDiv w:val="1"/>
      <w:marLeft w:val="0"/>
      <w:marRight w:val="0"/>
      <w:marTop w:val="0"/>
      <w:marBottom w:val="0"/>
      <w:divBdr>
        <w:top w:val="none" w:sz="0" w:space="0" w:color="auto"/>
        <w:left w:val="none" w:sz="0" w:space="0" w:color="auto"/>
        <w:bottom w:val="none" w:sz="0" w:space="0" w:color="auto"/>
        <w:right w:val="none" w:sz="0" w:space="0" w:color="auto"/>
      </w:divBdr>
    </w:div>
    <w:div w:id="119999004">
      <w:bodyDiv w:val="1"/>
      <w:marLeft w:val="0"/>
      <w:marRight w:val="0"/>
      <w:marTop w:val="0"/>
      <w:marBottom w:val="0"/>
      <w:divBdr>
        <w:top w:val="none" w:sz="0" w:space="0" w:color="auto"/>
        <w:left w:val="none" w:sz="0" w:space="0" w:color="auto"/>
        <w:bottom w:val="none" w:sz="0" w:space="0" w:color="auto"/>
        <w:right w:val="none" w:sz="0" w:space="0" w:color="auto"/>
      </w:divBdr>
    </w:div>
    <w:div w:id="120149548">
      <w:bodyDiv w:val="1"/>
      <w:marLeft w:val="0"/>
      <w:marRight w:val="0"/>
      <w:marTop w:val="0"/>
      <w:marBottom w:val="0"/>
      <w:divBdr>
        <w:top w:val="none" w:sz="0" w:space="0" w:color="auto"/>
        <w:left w:val="none" w:sz="0" w:space="0" w:color="auto"/>
        <w:bottom w:val="none" w:sz="0" w:space="0" w:color="auto"/>
        <w:right w:val="none" w:sz="0" w:space="0" w:color="auto"/>
      </w:divBdr>
    </w:div>
    <w:div w:id="120466267">
      <w:bodyDiv w:val="1"/>
      <w:marLeft w:val="0"/>
      <w:marRight w:val="0"/>
      <w:marTop w:val="0"/>
      <w:marBottom w:val="0"/>
      <w:divBdr>
        <w:top w:val="none" w:sz="0" w:space="0" w:color="auto"/>
        <w:left w:val="none" w:sz="0" w:space="0" w:color="auto"/>
        <w:bottom w:val="none" w:sz="0" w:space="0" w:color="auto"/>
        <w:right w:val="none" w:sz="0" w:space="0" w:color="auto"/>
      </w:divBdr>
    </w:div>
    <w:div w:id="120926976">
      <w:bodyDiv w:val="1"/>
      <w:marLeft w:val="0"/>
      <w:marRight w:val="0"/>
      <w:marTop w:val="0"/>
      <w:marBottom w:val="0"/>
      <w:divBdr>
        <w:top w:val="none" w:sz="0" w:space="0" w:color="auto"/>
        <w:left w:val="none" w:sz="0" w:space="0" w:color="auto"/>
        <w:bottom w:val="none" w:sz="0" w:space="0" w:color="auto"/>
        <w:right w:val="none" w:sz="0" w:space="0" w:color="auto"/>
      </w:divBdr>
    </w:div>
    <w:div w:id="121189577">
      <w:bodyDiv w:val="1"/>
      <w:marLeft w:val="0"/>
      <w:marRight w:val="0"/>
      <w:marTop w:val="0"/>
      <w:marBottom w:val="0"/>
      <w:divBdr>
        <w:top w:val="none" w:sz="0" w:space="0" w:color="auto"/>
        <w:left w:val="none" w:sz="0" w:space="0" w:color="auto"/>
        <w:bottom w:val="none" w:sz="0" w:space="0" w:color="auto"/>
        <w:right w:val="none" w:sz="0" w:space="0" w:color="auto"/>
      </w:divBdr>
    </w:div>
    <w:div w:id="121265450">
      <w:bodyDiv w:val="1"/>
      <w:marLeft w:val="0"/>
      <w:marRight w:val="0"/>
      <w:marTop w:val="0"/>
      <w:marBottom w:val="0"/>
      <w:divBdr>
        <w:top w:val="none" w:sz="0" w:space="0" w:color="auto"/>
        <w:left w:val="none" w:sz="0" w:space="0" w:color="auto"/>
        <w:bottom w:val="none" w:sz="0" w:space="0" w:color="auto"/>
        <w:right w:val="none" w:sz="0" w:space="0" w:color="auto"/>
      </w:divBdr>
    </w:div>
    <w:div w:id="121267096">
      <w:bodyDiv w:val="1"/>
      <w:marLeft w:val="0"/>
      <w:marRight w:val="0"/>
      <w:marTop w:val="0"/>
      <w:marBottom w:val="0"/>
      <w:divBdr>
        <w:top w:val="none" w:sz="0" w:space="0" w:color="auto"/>
        <w:left w:val="none" w:sz="0" w:space="0" w:color="auto"/>
        <w:bottom w:val="none" w:sz="0" w:space="0" w:color="auto"/>
        <w:right w:val="none" w:sz="0" w:space="0" w:color="auto"/>
      </w:divBdr>
    </w:div>
    <w:div w:id="121267558">
      <w:bodyDiv w:val="1"/>
      <w:marLeft w:val="0"/>
      <w:marRight w:val="0"/>
      <w:marTop w:val="0"/>
      <w:marBottom w:val="0"/>
      <w:divBdr>
        <w:top w:val="none" w:sz="0" w:space="0" w:color="auto"/>
        <w:left w:val="none" w:sz="0" w:space="0" w:color="auto"/>
        <w:bottom w:val="none" w:sz="0" w:space="0" w:color="auto"/>
        <w:right w:val="none" w:sz="0" w:space="0" w:color="auto"/>
      </w:divBdr>
    </w:div>
    <w:div w:id="121270120">
      <w:bodyDiv w:val="1"/>
      <w:marLeft w:val="0"/>
      <w:marRight w:val="0"/>
      <w:marTop w:val="0"/>
      <w:marBottom w:val="0"/>
      <w:divBdr>
        <w:top w:val="none" w:sz="0" w:space="0" w:color="auto"/>
        <w:left w:val="none" w:sz="0" w:space="0" w:color="auto"/>
        <w:bottom w:val="none" w:sz="0" w:space="0" w:color="auto"/>
        <w:right w:val="none" w:sz="0" w:space="0" w:color="auto"/>
      </w:divBdr>
    </w:div>
    <w:div w:id="121770141">
      <w:bodyDiv w:val="1"/>
      <w:marLeft w:val="0"/>
      <w:marRight w:val="0"/>
      <w:marTop w:val="0"/>
      <w:marBottom w:val="0"/>
      <w:divBdr>
        <w:top w:val="none" w:sz="0" w:space="0" w:color="auto"/>
        <w:left w:val="none" w:sz="0" w:space="0" w:color="auto"/>
        <w:bottom w:val="none" w:sz="0" w:space="0" w:color="auto"/>
        <w:right w:val="none" w:sz="0" w:space="0" w:color="auto"/>
      </w:divBdr>
    </w:div>
    <w:div w:id="121850295">
      <w:bodyDiv w:val="1"/>
      <w:marLeft w:val="0"/>
      <w:marRight w:val="0"/>
      <w:marTop w:val="0"/>
      <w:marBottom w:val="0"/>
      <w:divBdr>
        <w:top w:val="none" w:sz="0" w:space="0" w:color="auto"/>
        <w:left w:val="none" w:sz="0" w:space="0" w:color="auto"/>
        <w:bottom w:val="none" w:sz="0" w:space="0" w:color="auto"/>
        <w:right w:val="none" w:sz="0" w:space="0" w:color="auto"/>
      </w:divBdr>
    </w:div>
    <w:div w:id="121850478">
      <w:bodyDiv w:val="1"/>
      <w:marLeft w:val="0"/>
      <w:marRight w:val="0"/>
      <w:marTop w:val="0"/>
      <w:marBottom w:val="0"/>
      <w:divBdr>
        <w:top w:val="none" w:sz="0" w:space="0" w:color="auto"/>
        <w:left w:val="none" w:sz="0" w:space="0" w:color="auto"/>
        <w:bottom w:val="none" w:sz="0" w:space="0" w:color="auto"/>
        <w:right w:val="none" w:sz="0" w:space="0" w:color="auto"/>
      </w:divBdr>
    </w:div>
    <w:div w:id="122045402">
      <w:bodyDiv w:val="1"/>
      <w:marLeft w:val="0"/>
      <w:marRight w:val="0"/>
      <w:marTop w:val="0"/>
      <w:marBottom w:val="0"/>
      <w:divBdr>
        <w:top w:val="none" w:sz="0" w:space="0" w:color="auto"/>
        <w:left w:val="none" w:sz="0" w:space="0" w:color="auto"/>
        <w:bottom w:val="none" w:sz="0" w:space="0" w:color="auto"/>
        <w:right w:val="none" w:sz="0" w:space="0" w:color="auto"/>
      </w:divBdr>
    </w:div>
    <w:div w:id="122117552">
      <w:bodyDiv w:val="1"/>
      <w:marLeft w:val="0"/>
      <w:marRight w:val="0"/>
      <w:marTop w:val="0"/>
      <w:marBottom w:val="0"/>
      <w:divBdr>
        <w:top w:val="none" w:sz="0" w:space="0" w:color="auto"/>
        <w:left w:val="none" w:sz="0" w:space="0" w:color="auto"/>
        <w:bottom w:val="none" w:sz="0" w:space="0" w:color="auto"/>
        <w:right w:val="none" w:sz="0" w:space="0" w:color="auto"/>
      </w:divBdr>
    </w:div>
    <w:div w:id="122120456">
      <w:bodyDiv w:val="1"/>
      <w:marLeft w:val="0"/>
      <w:marRight w:val="0"/>
      <w:marTop w:val="0"/>
      <w:marBottom w:val="0"/>
      <w:divBdr>
        <w:top w:val="none" w:sz="0" w:space="0" w:color="auto"/>
        <w:left w:val="none" w:sz="0" w:space="0" w:color="auto"/>
        <w:bottom w:val="none" w:sz="0" w:space="0" w:color="auto"/>
        <w:right w:val="none" w:sz="0" w:space="0" w:color="auto"/>
      </w:divBdr>
    </w:div>
    <w:div w:id="122387703">
      <w:bodyDiv w:val="1"/>
      <w:marLeft w:val="0"/>
      <w:marRight w:val="0"/>
      <w:marTop w:val="0"/>
      <w:marBottom w:val="0"/>
      <w:divBdr>
        <w:top w:val="none" w:sz="0" w:space="0" w:color="auto"/>
        <w:left w:val="none" w:sz="0" w:space="0" w:color="auto"/>
        <w:bottom w:val="none" w:sz="0" w:space="0" w:color="auto"/>
        <w:right w:val="none" w:sz="0" w:space="0" w:color="auto"/>
      </w:divBdr>
    </w:div>
    <w:div w:id="122429353">
      <w:bodyDiv w:val="1"/>
      <w:marLeft w:val="0"/>
      <w:marRight w:val="0"/>
      <w:marTop w:val="0"/>
      <w:marBottom w:val="0"/>
      <w:divBdr>
        <w:top w:val="none" w:sz="0" w:space="0" w:color="auto"/>
        <w:left w:val="none" w:sz="0" w:space="0" w:color="auto"/>
        <w:bottom w:val="none" w:sz="0" w:space="0" w:color="auto"/>
        <w:right w:val="none" w:sz="0" w:space="0" w:color="auto"/>
      </w:divBdr>
    </w:div>
    <w:div w:id="122579063">
      <w:bodyDiv w:val="1"/>
      <w:marLeft w:val="0"/>
      <w:marRight w:val="0"/>
      <w:marTop w:val="0"/>
      <w:marBottom w:val="0"/>
      <w:divBdr>
        <w:top w:val="none" w:sz="0" w:space="0" w:color="auto"/>
        <w:left w:val="none" w:sz="0" w:space="0" w:color="auto"/>
        <w:bottom w:val="none" w:sz="0" w:space="0" w:color="auto"/>
        <w:right w:val="none" w:sz="0" w:space="0" w:color="auto"/>
      </w:divBdr>
    </w:div>
    <w:div w:id="123085801">
      <w:bodyDiv w:val="1"/>
      <w:marLeft w:val="0"/>
      <w:marRight w:val="0"/>
      <w:marTop w:val="0"/>
      <w:marBottom w:val="0"/>
      <w:divBdr>
        <w:top w:val="none" w:sz="0" w:space="0" w:color="auto"/>
        <w:left w:val="none" w:sz="0" w:space="0" w:color="auto"/>
        <w:bottom w:val="none" w:sz="0" w:space="0" w:color="auto"/>
        <w:right w:val="none" w:sz="0" w:space="0" w:color="auto"/>
      </w:divBdr>
    </w:div>
    <w:div w:id="123158621">
      <w:bodyDiv w:val="1"/>
      <w:marLeft w:val="0"/>
      <w:marRight w:val="0"/>
      <w:marTop w:val="0"/>
      <w:marBottom w:val="0"/>
      <w:divBdr>
        <w:top w:val="none" w:sz="0" w:space="0" w:color="auto"/>
        <w:left w:val="none" w:sz="0" w:space="0" w:color="auto"/>
        <w:bottom w:val="none" w:sz="0" w:space="0" w:color="auto"/>
        <w:right w:val="none" w:sz="0" w:space="0" w:color="auto"/>
      </w:divBdr>
    </w:div>
    <w:div w:id="123474890">
      <w:bodyDiv w:val="1"/>
      <w:marLeft w:val="0"/>
      <w:marRight w:val="0"/>
      <w:marTop w:val="0"/>
      <w:marBottom w:val="0"/>
      <w:divBdr>
        <w:top w:val="none" w:sz="0" w:space="0" w:color="auto"/>
        <w:left w:val="none" w:sz="0" w:space="0" w:color="auto"/>
        <w:bottom w:val="none" w:sz="0" w:space="0" w:color="auto"/>
        <w:right w:val="none" w:sz="0" w:space="0" w:color="auto"/>
      </w:divBdr>
    </w:div>
    <w:div w:id="123499908">
      <w:bodyDiv w:val="1"/>
      <w:marLeft w:val="0"/>
      <w:marRight w:val="0"/>
      <w:marTop w:val="0"/>
      <w:marBottom w:val="0"/>
      <w:divBdr>
        <w:top w:val="none" w:sz="0" w:space="0" w:color="auto"/>
        <w:left w:val="none" w:sz="0" w:space="0" w:color="auto"/>
        <w:bottom w:val="none" w:sz="0" w:space="0" w:color="auto"/>
        <w:right w:val="none" w:sz="0" w:space="0" w:color="auto"/>
      </w:divBdr>
    </w:div>
    <w:div w:id="123668098">
      <w:bodyDiv w:val="1"/>
      <w:marLeft w:val="0"/>
      <w:marRight w:val="0"/>
      <w:marTop w:val="0"/>
      <w:marBottom w:val="0"/>
      <w:divBdr>
        <w:top w:val="none" w:sz="0" w:space="0" w:color="auto"/>
        <w:left w:val="none" w:sz="0" w:space="0" w:color="auto"/>
        <w:bottom w:val="none" w:sz="0" w:space="0" w:color="auto"/>
        <w:right w:val="none" w:sz="0" w:space="0" w:color="auto"/>
      </w:divBdr>
    </w:div>
    <w:div w:id="123812851">
      <w:bodyDiv w:val="1"/>
      <w:marLeft w:val="0"/>
      <w:marRight w:val="0"/>
      <w:marTop w:val="0"/>
      <w:marBottom w:val="0"/>
      <w:divBdr>
        <w:top w:val="none" w:sz="0" w:space="0" w:color="auto"/>
        <w:left w:val="none" w:sz="0" w:space="0" w:color="auto"/>
        <w:bottom w:val="none" w:sz="0" w:space="0" w:color="auto"/>
        <w:right w:val="none" w:sz="0" w:space="0" w:color="auto"/>
      </w:divBdr>
    </w:div>
    <w:div w:id="123937546">
      <w:bodyDiv w:val="1"/>
      <w:marLeft w:val="0"/>
      <w:marRight w:val="0"/>
      <w:marTop w:val="0"/>
      <w:marBottom w:val="0"/>
      <w:divBdr>
        <w:top w:val="none" w:sz="0" w:space="0" w:color="auto"/>
        <w:left w:val="none" w:sz="0" w:space="0" w:color="auto"/>
        <w:bottom w:val="none" w:sz="0" w:space="0" w:color="auto"/>
        <w:right w:val="none" w:sz="0" w:space="0" w:color="auto"/>
      </w:divBdr>
    </w:div>
    <w:div w:id="124128616">
      <w:bodyDiv w:val="1"/>
      <w:marLeft w:val="0"/>
      <w:marRight w:val="0"/>
      <w:marTop w:val="0"/>
      <w:marBottom w:val="0"/>
      <w:divBdr>
        <w:top w:val="none" w:sz="0" w:space="0" w:color="auto"/>
        <w:left w:val="none" w:sz="0" w:space="0" w:color="auto"/>
        <w:bottom w:val="none" w:sz="0" w:space="0" w:color="auto"/>
        <w:right w:val="none" w:sz="0" w:space="0" w:color="auto"/>
      </w:divBdr>
    </w:div>
    <w:div w:id="124275764">
      <w:bodyDiv w:val="1"/>
      <w:marLeft w:val="0"/>
      <w:marRight w:val="0"/>
      <w:marTop w:val="0"/>
      <w:marBottom w:val="0"/>
      <w:divBdr>
        <w:top w:val="none" w:sz="0" w:space="0" w:color="auto"/>
        <w:left w:val="none" w:sz="0" w:space="0" w:color="auto"/>
        <w:bottom w:val="none" w:sz="0" w:space="0" w:color="auto"/>
        <w:right w:val="none" w:sz="0" w:space="0" w:color="auto"/>
      </w:divBdr>
    </w:div>
    <w:div w:id="124391384">
      <w:bodyDiv w:val="1"/>
      <w:marLeft w:val="0"/>
      <w:marRight w:val="0"/>
      <w:marTop w:val="0"/>
      <w:marBottom w:val="0"/>
      <w:divBdr>
        <w:top w:val="none" w:sz="0" w:space="0" w:color="auto"/>
        <w:left w:val="none" w:sz="0" w:space="0" w:color="auto"/>
        <w:bottom w:val="none" w:sz="0" w:space="0" w:color="auto"/>
        <w:right w:val="none" w:sz="0" w:space="0" w:color="auto"/>
      </w:divBdr>
    </w:div>
    <w:div w:id="124397458">
      <w:bodyDiv w:val="1"/>
      <w:marLeft w:val="0"/>
      <w:marRight w:val="0"/>
      <w:marTop w:val="0"/>
      <w:marBottom w:val="0"/>
      <w:divBdr>
        <w:top w:val="none" w:sz="0" w:space="0" w:color="auto"/>
        <w:left w:val="none" w:sz="0" w:space="0" w:color="auto"/>
        <w:bottom w:val="none" w:sz="0" w:space="0" w:color="auto"/>
        <w:right w:val="none" w:sz="0" w:space="0" w:color="auto"/>
      </w:divBdr>
    </w:div>
    <w:div w:id="124591760">
      <w:bodyDiv w:val="1"/>
      <w:marLeft w:val="0"/>
      <w:marRight w:val="0"/>
      <w:marTop w:val="0"/>
      <w:marBottom w:val="0"/>
      <w:divBdr>
        <w:top w:val="none" w:sz="0" w:space="0" w:color="auto"/>
        <w:left w:val="none" w:sz="0" w:space="0" w:color="auto"/>
        <w:bottom w:val="none" w:sz="0" w:space="0" w:color="auto"/>
        <w:right w:val="none" w:sz="0" w:space="0" w:color="auto"/>
      </w:divBdr>
    </w:div>
    <w:div w:id="124782637">
      <w:bodyDiv w:val="1"/>
      <w:marLeft w:val="0"/>
      <w:marRight w:val="0"/>
      <w:marTop w:val="0"/>
      <w:marBottom w:val="0"/>
      <w:divBdr>
        <w:top w:val="none" w:sz="0" w:space="0" w:color="auto"/>
        <w:left w:val="none" w:sz="0" w:space="0" w:color="auto"/>
        <w:bottom w:val="none" w:sz="0" w:space="0" w:color="auto"/>
        <w:right w:val="none" w:sz="0" w:space="0" w:color="auto"/>
      </w:divBdr>
    </w:div>
    <w:div w:id="124927742">
      <w:bodyDiv w:val="1"/>
      <w:marLeft w:val="0"/>
      <w:marRight w:val="0"/>
      <w:marTop w:val="0"/>
      <w:marBottom w:val="0"/>
      <w:divBdr>
        <w:top w:val="none" w:sz="0" w:space="0" w:color="auto"/>
        <w:left w:val="none" w:sz="0" w:space="0" w:color="auto"/>
        <w:bottom w:val="none" w:sz="0" w:space="0" w:color="auto"/>
        <w:right w:val="none" w:sz="0" w:space="0" w:color="auto"/>
      </w:divBdr>
    </w:div>
    <w:div w:id="125127083">
      <w:bodyDiv w:val="1"/>
      <w:marLeft w:val="0"/>
      <w:marRight w:val="0"/>
      <w:marTop w:val="0"/>
      <w:marBottom w:val="0"/>
      <w:divBdr>
        <w:top w:val="none" w:sz="0" w:space="0" w:color="auto"/>
        <w:left w:val="none" w:sz="0" w:space="0" w:color="auto"/>
        <w:bottom w:val="none" w:sz="0" w:space="0" w:color="auto"/>
        <w:right w:val="none" w:sz="0" w:space="0" w:color="auto"/>
      </w:divBdr>
    </w:div>
    <w:div w:id="125315905">
      <w:bodyDiv w:val="1"/>
      <w:marLeft w:val="0"/>
      <w:marRight w:val="0"/>
      <w:marTop w:val="0"/>
      <w:marBottom w:val="0"/>
      <w:divBdr>
        <w:top w:val="none" w:sz="0" w:space="0" w:color="auto"/>
        <w:left w:val="none" w:sz="0" w:space="0" w:color="auto"/>
        <w:bottom w:val="none" w:sz="0" w:space="0" w:color="auto"/>
        <w:right w:val="none" w:sz="0" w:space="0" w:color="auto"/>
      </w:divBdr>
    </w:div>
    <w:div w:id="125709170">
      <w:bodyDiv w:val="1"/>
      <w:marLeft w:val="0"/>
      <w:marRight w:val="0"/>
      <w:marTop w:val="0"/>
      <w:marBottom w:val="0"/>
      <w:divBdr>
        <w:top w:val="none" w:sz="0" w:space="0" w:color="auto"/>
        <w:left w:val="none" w:sz="0" w:space="0" w:color="auto"/>
        <w:bottom w:val="none" w:sz="0" w:space="0" w:color="auto"/>
        <w:right w:val="none" w:sz="0" w:space="0" w:color="auto"/>
      </w:divBdr>
    </w:div>
    <w:div w:id="125855817">
      <w:bodyDiv w:val="1"/>
      <w:marLeft w:val="0"/>
      <w:marRight w:val="0"/>
      <w:marTop w:val="0"/>
      <w:marBottom w:val="0"/>
      <w:divBdr>
        <w:top w:val="none" w:sz="0" w:space="0" w:color="auto"/>
        <w:left w:val="none" w:sz="0" w:space="0" w:color="auto"/>
        <w:bottom w:val="none" w:sz="0" w:space="0" w:color="auto"/>
        <w:right w:val="none" w:sz="0" w:space="0" w:color="auto"/>
      </w:divBdr>
    </w:div>
    <w:div w:id="125901120">
      <w:bodyDiv w:val="1"/>
      <w:marLeft w:val="0"/>
      <w:marRight w:val="0"/>
      <w:marTop w:val="0"/>
      <w:marBottom w:val="0"/>
      <w:divBdr>
        <w:top w:val="none" w:sz="0" w:space="0" w:color="auto"/>
        <w:left w:val="none" w:sz="0" w:space="0" w:color="auto"/>
        <w:bottom w:val="none" w:sz="0" w:space="0" w:color="auto"/>
        <w:right w:val="none" w:sz="0" w:space="0" w:color="auto"/>
      </w:divBdr>
    </w:div>
    <w:div w:id="125976897">
      <w:bodyDiv w:val="1"/>
      <w:marLeft w:val="0"/>
      <w:marRight w:val="0"/>
      <w:marTop w:val="0"/>
      <w:marBottom w:val="0"/>
      <w:divBdr>
        <w:top w:val="none" w:sz="0" w:space="0" w:color="auto"/>
        <w:left w:val="none" w:sz="0" w:space="0" w:color="auto"/>
        <w:bottom w:val="none" w:sz="0" w:space="0" w:color="auto"/>
        <w:right w:val="none" w:sz="0" w:space="0" w:color="auto"/>
      </w:divBdr>
    </w:div>
    <w:div w:id="125976921">
      <w:bodyDiv w:val="1"/>
      <w:marLeft w:val="0"/>
      <w:marRight w:val="0"/>
      <w:marTop w:val="0"/>
      <w:marBottom w:val="0"/>
      <w:divBdr>
        <w:top w:val="none" w:sz="0" w:space="0" w:color="auto"/>
        <w:left w:val="none" w:sz="0" w:space="0" w:color="auto"/>
        <w:bottom w:val="none" w:sz="0" w:space="0" w:color="auto"/>
        <w:right w:val="none" w:sz="0" w:space="0" w:color="auto"/>
      </w:divBdr>
    </w:div>
    <w:div w:id="126093803">
      <w:bodyDiv w:val="1"/>
      <w:marLeft w:val="0"/>
      <w:marRight w:val="0"/>
      <w:marTop w:val="0"/>
      <w:marBottom w:val="0"/>
      <w:divBdr>
        <w:top w:val="none" w:sz="0" w:space="0" w:color="auto"/>
        <w:left w:val="none" w:sz="0" w:space="0" w:color="auto"/>
        <w:bottom w:val="none" w:sz="0" w:space="0" w:color="auto"/>
        <w:right w:val="none" w:sz="0" w:space="0" w:color="auto"/>
      </w:divBdr>
    </w:div>
    <w:div w:id="126123149">
      <w:bodyDiv w:val="1"/>
      <w:marLeft w:val="0"/>
      <w:marRight w:val="0"/>
      <w:marTop w:val="0"/>
      <w:marBottom w:val="0"/>
      <w:divBdr>
        <w:top w:val="none" w:sz="0" w:space="0" w:color="auto"/>
        <w:left w:val="none" w:sz="0" w:space="0" w:color="auto"/>
        <w:bottom w:val="none" w:sz="0" w:space="0" w:color="auto"/>
        <w:right w:val="none" w:sz="0" w:space="0" w:color="auto"/>
      </w:divBdr>
    </w:div>
    <w:div w:id="126170779">
      <w:bodyDiv w:val="1"/>
      <w:marLeft w:val="0"/>
      <w:marRight w:val="0"/>
      <w:marTop w:val="0"/>
      <w:marBottom w:val="0"/>
      <w:divBdr>
        <w:top w:val="none" w:sz="0" w:space="0" w:color="auto"/>
        <w:left w:val="none" w:sz="0" w:space="0" w:color="auto"/>
        <w:bottom w:val="none" w:sz="0" w:space="0" w:color="auto"/>
        <w:right w:val="none" w:sz="0" w:space="0" w:color="auto"/>
      </w:divBdr>
    </w:div>
    <w:div w:id="126359627">
      <w:bodyDiv w:val="1"/>
      <w:marLeft w:val="0"/>
      <w:marRight w:val="0"/>
      <w:marTop w:val="0"/>
      <w:marBottom w:val="0"/>
      <w:divBdr>
        <w:top w:val="none" w:sz="0" w:space="0" w:color="auto"/>
        <w:left w:val="none" w:sz="0" w:space="0" w:color="auto"/>
        <w:bottom w:val="none" w:sz="0" w:space="0" w:color="auto"/>
        <w:right w:val="none" w:sz="0" w:space="0" w:color="auto"/>
      </w:divBdr>
    </w:div>
    <w:div w:id="126363045">
      <w:bodyDiv w:val="1"/>
      <w:marLeft w:val="0"/>
      <w:marRight w:val="0"/>
      <w:marTop w:val="0"/>
      <w:marBottom w:val="0"/>
      <w:divBdr>
        <w:top w:val="none" w:sz="0" w:space="0" w:color="auto"/>
        <w:left w:val="none" w:sz="0" w:space="0" w:color="auto"/>
        <w:bottom w:val="none" w:sz="0" w:space="0" w:color="auto"/>
        <w:right w:val="none" w:sz="0" w:space="0" w:color="auto"/>
      </w:divBdr>
    </w:div>
    <w:div w:id="126705929">
      <w:bodyDiv w:val="1"/>
      <w:marLeft w:val="0"/>
      <w:marRight w:val="0"/>
      <w:marTop w:val="0"/>
      <w:marBottom w:val="0"/>
      <w:divBdr>
        <w:top w:val="none" w:sz="0" w:space="0" w:color="auto"/>
        <w:left w:val="none" w:sz="0" w:space="0" w:color="auto"/>
        <w:bottom w:val="none" w:sz="0" w:space="0" w:color="auto"/>
        <w:right w:val="none" w:sz="0" w:space="0" w:color="auto"/>
      </w:divBdr>
    </w:div>
    <w:div w:id="126825327">
      <w:bodyDiv w:val="1"/>
      <w:marLeft w:val="0"/>
      <w:marRight w:val="0"/>
      <w:marTop w:val="0"/>
      <w:marBottom w:val="0"/>
      <w:divBdr>
        <w:top w:val="none" w:sz="0" w:space="0" w:color="auto"/>
        <w:left w:val="none" w:sz="0" w:space="0" w:color="auto"/>
        <w:bottom w:val="none" w:sz="0" w:space="0" w:color="auto"/>
        <w:right w:val="none" w:sz="0" w:space="0" w:color="auto"/>
      </w:divBdr>
    </w:div>
    <w:div w:id="127237615">
      <w:bodyDiv w:val="1"/>
      <w:marLeft w:val="0"/>
      <w:marRight w:val="0"/>
      <w:marTop w:val="0"/>
      <w:marBottom w:val="0"/>
      <w:divBdr>
        <w:top w:val="none" w:sz="0" w:space="0" w:color="auto"/>
        <w:left w:val="none" w:sz="0" w:space="0" w:color="auto"/>
        <w:bottom w:val="none" w:sz="0" w:space="0" w:color="auto"/>
        <w:right w:val="none" w:sz="0" w:space="0" w:color="auto"/>
      </w:divBdr>
    </w:div>
    <w:div w:id="127280896">
      <w:bodyDiv w:val="1"/>
      <w:marLeft w:val="0"/>
      <w:marRight w:val="0"/>
      <w:marTop w:val="0"/>
      <w:marBottom w:val="0"/>
      <w:divBdr>
        <w:top w:val="none" w:sz="0" w:space="0" w:color="auto"/>
        <w:left w:val="none" w:sz="0" w:space="0" w:color="auto"/>
        <w:bottom w:val="none" w:sz="0" w:space="0" w:color="auto"/>
        <w:right w:val="none" w:sz="0" w:space="0" w:color="auto"/>
      </w:divBdr>
    </w:div>
    <w:div w:id="127284740">
      <w:bodyDiv w:val="1"/>
      <w:marLeft w:val="0"/>
      <w:marRight w:val="0"/>
      <w:marTop w:val="0"/>
      <w:marBottom w:val="0"/>
      <w:divBdr>
        <w:top w:val="none" w:sz="0" w:space="0" w:color="auto"/>
        <w:left w:val="none" w:sz="0" w:space="0" w:color="auto"/>
        <w:bottom w:val="none" w:sz="0" w:space="0" w:color="auto"/>
        <w:right w:val="none" w:sz="0" w:space="0" w:color="auto"/>
      </w:divBdr>
    </w:div>
    <w:div w:id="127406036">
      <w:bodyDiv w:val="1"/>
      <w:marLeft w:val="0"/>
      <w:marRight w:val="0"/>
      <w:marTop w:val="0"/>
      <w:marBottom w:val="0"/>
      <w:divBdr>
        <w:top w:val="none" w:sz="0" w:space="0" w:color="auto"/>
        <w:left w:val="none" w:sz="0" w:space="0" w:color="auto"/>
        <w:bottom w:val="none" w:sz="0" w:space="0" w:color="auto"/>
        <w:right w:val="none" w:sz="0" w:space="0" w:color="auto"/>
      </w:divBdr>
    </w:div>
    <w:div w:id="127676153">
      <w:bodyDiv w:val="1"/>
      <w:marLeft w:val="0"/>
      <w:marRight w:val="0"/>
      <w:marTop w:val="0"/>
      <w:marBottom w:val="0"/>
      <w:divBdr>
        <w:top w:val="none" w:sz="0" w:space="0" w:color="auto"/>
        <w:left w:val="none" w:sz="0" w:space="0" w:color="auto"/>
        <w:bottom w:val="none" w:sz="0" w:space="0" w:color="auto"/>
        <w:right w:val="none" w:sz="0" w:space="0" w:color="auto"/>
      </w:divBdr>
    </w:div>
    <w:div w:id="127942240">
      <w:bodyDiv w:val="1"/>
      <w:marLeft w:val="0"/>
      <w:marRight w:val="0"/>
      <w:marTop w:val="0"/>
      <w:marBottom w:val="0"/>
      <w:divBdr>
        <w:top w:val="none" w:sz="0" w:space="0" w:color="auto"/>
        <w:left w:val="none" w:sz="0" w:space="0" w:color="auto"/>
        <w:bottom w:val="none" w:sz="0" w:space="0" w:color="auto"/>
        <w:right w:val="none" w:sz="0" w:space="0" w:color="auto"/>
      </w:divBdr>
    </w:div>
    <w:div w:id="128204968">
      <w:bodyDiv w:val="1"/>
      <w:marLeft w:val="0"/>
      <w:marRight w:val="0"/>
      <w:marTop w:val="0"/>
      <w:marBottom w:val="0"/>
      <w:divBdr>
        <w:top w:val="none" w:sz="0" w:space="0" w:color="auto"/>
        <w:left w:val="none" w:sz="0" w:space="0" w:color="auto"/>
        <w:bottom w:val="none" w:sz="0" w:space="0" w:color="auto"/>
        <w:right w:val="none" w:sz="0" w:space="0" w:color="auto"/>
      </w:divBdr>
    </w:div>
    <w:div w:id="128255777">
      <w:bodyDiv w:val="1"/>
      <w:marLeft w:val="0"/>
      <w:marRight w:val="0"/>
      <w:marTop w:val="0"/>
      <w:marBottom w:val="0"/>
      <w:divBdr>
        <w:top w:val="none" w:sz="0" w:space="0" w:color="auto"/>
        <w:left w:val="none" w:sz="0" w:space="0" w:color="auto"/>
        <w:bottom w:val="none" w:sz="0" w:space="0" w:color="auto"/>
        <w:right w:val="none" w:sz="0" w:space="0" w:color="auto"/>
      </w:divBdr>
    </w:div>
    <w:div w:id="128324073">
      <w:bodyDiv w:val="1"/>
      <w:marLeft w:val="0"/>
      <w:marRight w:val="0"/>
      <w:marTop w:val="0"/>
      <w:marBottom w:val="0"/>
      <w:divBdr>
        <w:top w:val="none" w:sz="0" w:space="0" w:color="auto"/>
        <w:left w:val="none" w:sz="0" w:space="0" w:color="auto"/>
        <w:bottom w:val="none" w:sz="0" w:space="0" w:color="auto"/>
        <w:right w:val="none" w:sz="0" w:space="0" w:color="auto"/>
      </w:divBdr>
    </w:div>
    <w:div w:id="128474060">
      <w:bodyDiv w:val="1"/>
      <w:marLeft w:val="0"/>
      <w:marRight w:val="0"/>
      <w:marTop w:val="0"/>
      <w:marBottom w:val="0"/>
      <w:divBdr>
        <w:top w:val="none" w:sz="0" w:space="0" w:color="auto"/>
        <w:left w:val="none" w:sz="0" w:space="0" w:color="auto"/>
        <w:bottom w:val="none" w:sz="0" w:space="0" w:color="auto"/>
        <w:right w:val="none" w:sz="0" w:space="0" w:color="auto"/>
      </w:divBdr>
    </w:div>
    <w:div w:id="128674854">
      <w:bodyDiv w:val="1"/>
      <w:marLeft w:val="0"/>
      <w:marRight w:val="0"/>
      <w:marTop w:val="0"/>
      <w:marBottom w:val="0"/>
      <w:divBdr>
        <w:top w:val="none" w:sz="0" w:space="0" w:color="auto"/>
        <w:left w:val="none" w:sz="0" w:space="0" w:color="auto"/>
        <w:bottom w:val="none" w:sz="0" w:space="0" w:color="auto"/>
        <w:right w:val="none" w:sz="0" w:space="0" w:color="auto"/>
      </w:divBdr>
    </w:div>
    <w:div w:id="128784633">
      <w:bodyDiv w:val="1"/>
      <w:marLeft w:val="0"/>
      <w:marRight w:val="0"/>
      <w:marTop w:val="0"/>
      <w:marBottom w:val="0"/>
      <w:divBdr>
        <w:top w:val="none" w:sz="0" w:space="0" w:color="auto"/>
        <w:left w:val="none" w:sz="0" w:space="0" w:color="auto"/>
        <w:bottom w:val="none" w:sz="0" w:space="0" w:color="auto"/>
        <w:right w:val="none" w:sz="0" w:space="0" w:color="auto"/>
      </w:divBdr>
    </w:div>
    <w:div w:id="128983383">
      <w:bodyDiv w:val="1"/>
      <w:marLeft w:val="0"/>
      <w:marRight w:val="0"/>
      <w:marTop w:val="0"/>
      <w:marBottom w:val="0"/>
      <w:divBdr>
        <w:top w:val="none" w:sz="0" w:space="0" w:color="auto"/>
        <w:left w:val="none" w:sz="0" w:space="0" w:color="auto"/>
        <w:bottom w:val="none" w:sz="0" w:space="0" w:color="auto"/>
        <w:right w:val="none" w:sz="0" w:space="0" w:color="auto"/>
      </w:divBdr>
    </w:div>
    <w:div w:id="129055567">
      <w:bodyDiv w:val="1"/>
      <w:marLeft w:val="0"/>
      <w:marRight w:val="0"/>
      <w:marTop w:val="0"/>
      <w:marBottom w:val="0"/>
      <w:divBdr>
        <w:top w:val="none" w:sz="0" w:space="0" w:color="auto"/>
        <w:left w:val="none" w:sz="0" w:space="0" w:color="auto"/>
        <w:bottom w:val="none" w:sz="0" w:space="0" w:color="auto"/>
        <w:right w:val="none" w:sz="0" w:space="0" w:color="auto"/>
      </w:divBdr>
    </w:div>
    <w:div w:id="129251759">
      <w:bodyDiv w:val="1"/>
      <w:marLeft w:val="0"/>
      <w:marRight w:val="0"/>
      <w:marTop w:val="0"/>
      <w:marBottom w:val="0"/>
      <w:divBdr>
        <w:top w:val="none" w:sz="0" w:space="0" w:color="auto"/>
        <w:left w:val="none" w:sz="0" w:space="0" w:color="auto"/>
        <w:bottom w:val="none" w:sz="0" w:space="0" w:color="auto"/>
        <w:right w:val="none" w:sz="0" w:space="0" w:color="auto"/>
      </w:divBdr>
    </w:div>
    <w:div w:id="129330556">
      <w:bodyDiv w:val="1"/>
      <w:marLeft w:val="0"/>
      <w:marRight w:val="0"/>
      <w:marTop w:val="0"/>
      <w:marBottom w:val="0"/>
      <w:divBdr>
        <w:top w:val="none" w:sz="0" w:space="0" w:color="auto"/>
        <w:left w:val="none" w:sz="0" w:space="0" w:color="auto"/>
        <w:bottom w:val="none" w:sz="0" w:space="0" w:color="auto"/>
        <w:right w:val="none" w:sz="0" w:space="0" w:color="auto"/>
      </w:divBdr>
    </w:div>
    <w:div w:id="129515645">
      <w:bodyDiv w:val="1"/>
      <w:marLeft w:val="0"/>
      <w:marRight w:val="0"/>
      <w:marTop w:val="0"/>
      <w:marBottom w:val="0"/>
      <w:divBdr>
        <w:top w:val="none" w:sz="0" w:space="0" w:color="auto"/>
        <w:left w:val="none" w:sz="0" w:space="0" w:color="auto"/>
        <w:bottom w:val="none" w:sz="0" w:space="0" w:color="auto"/>
        <w:right w:val="none" w:sz="0" w:space="0" w:color="auto"/>
      </w:divBdr>
    </w:div>
    <w:div w:id="129591474">
      <w:bodyDiv w:val="1"/>
      <w:marLeft w:val="0"/>
      <w:marRight w:val="0"/>
      <w:marTop w:val="0"/>
      <w:marBottom w:val="0"/>
      <w:divBdr>
        <w:top w:val="none" w:sz="0" w:space="0" w:color="auto"/>
        <w:left w:val="none" w:sz="0" w:space="0" w:color="auto"/>
        <w:bottom w:val="none" w:sz="0" w:space="0" w:color="auto"/>
        <w:right w:val="none" w:sz="0" w:space="0" w:color="auto"/>
      </w:divBdr>
    </w:div>
    <w:div w:id="129828329">
      <w:bodyDiv w:val="1"/>
      <w:marLeft w:val="0"/>
      <w:marRight w:val="0"/>
      <w:marTop w:val="0"/>
      <w:marBottom w:val="0"/>
      <w:divBdr>
        <w:top w:val="none" w:sz="0" w:space="0" w:color="auto"/>
        <w:left w:val="none" w:sz="0" w:space="0" w:color="auto"/>
        <w:bottom w:val="none" w:sz="0" w:space="0" w:color="auto"/>
        <w:right w:val="none" w:sz="0" w:space="0" w:color="auto"/>
      </w:divBdr>
    </w:div>
    <w:div w:id="129982417">
      <w:bodyDiv w:val="1"/>
      <w:marLeft w:val="0"/>
      <w:marRight w:val="0"/>
      <w:marTop w:val="0"/>
      <w:marBottom w:val="0"/>
      <w:divBdr>
        <w:top w:val="none" w:sz="0" w:space="0" w:color="auto"/>
        <w:left w:val="none" w:sz="0" w:space="0" w:color="auto"/>
        <w:bottom w:val="none" w:sz="0" w:space="0" w:color="auto"/>
        <w:right w:val="none" w:sz="0" w:space="0" w:color="auto"/>
      </w:divBdr>
    </w:div>
    <w:div w:id="130054463">
      <w:bodyDiv w:val="1"/>
      <w:marLeft w:val="0"/>
      <w:marRight w:val="0"/>
      <w:marTop w:val="0"/>
      <w:marBottom w:val="0"/>
      <w:divBdr>
        <w:top w:val="none" w:sz="0" w:space="0" w:color="auto"/>
        <w:left w:val="none" w:sz="0" w:space="0" w:color="auto"/>
        <w:bottom w:val="none" w:sz="0" w:space="0" w:color="auto"/>
        <w:right w:val="none" w:sz="0" w:space="0" w:color="auto"/>
      </w:divBdr>
    </w:div>
    <w:div w:id="130295897">
      <w:bodyDiv w:val="1"/>
      <w:marLeft w:val="0"/>
      <w:marRight w:val="0"/>
      <w:marTop w:val="0"/>
      <w:marBottom w:val="0"/>
      <w:divBdr>
        <w:top w:val="none" w:sz="0" w:space="0" w:color="auto"/>
        <w:left w:val="none" w:sz="0" w:space="0" w:color="auto"/>
        <w:bottom w:val="none" w:sz="0" w:space="0" w:color="auto"/>
        <w:right w:val="none" w:sz="0" w:space="0" w:color="auto"/>
      </w:divBdr>
    </w:div>
    <w:div w:id="130826279">
      <w:bodyDiv w:val="1"/>
      <w:marLeft w:val="0"/>
      <w:marRight w:val="0"/>
      <w:marTop w:val="0"/>
      <w:marBottom w:val="0"/>
      <w:divBdr>
        <w:top w:val="none" w:sz="0" w:space="0" w:color="auto"/>
        <w:left w:val="none" w:sz="0" w:space="0" w:color="auto"/>
        <w:bottom w:val="none" w:sz="0" w:space="0" w:color="auto"/>
        <w:right w:val="none" w:sz="0" w:space="0" w:color="auto"/>
      </w:divBdr>
    </w:div>
    <w:div w:id="130950803">
      <w:bodyDiv w:val="1"/>
      <w:marLeft w:val="0"/>
      <w:marRight w:val="0"/>
      <w:marTop w:val="0"/>
      <w:marBottom w:val="0"/>
      <w:divBdr>
        <w:top w:val="none" w:sz="0" w:space="0" w:color="auto"/>
        <w:left w:val="none" w:sz="0" w:space="0" w:color="auto"/>
        <w:bottom w:val="none" w:sz="0" w:space="0" w:color="auto"/>
        <w:right w:val="none" w:sz="0" w:space="0" w:color="auto"/>
      </w:divBdr>
    </w:div>
    <w:div w:id="130951783">
      <w:bodyDiv w:val="1"/>
      <w:marLeft w:val="0"/>
      <w:marRight w:val="0"/>
      <w:marTop w:val="0"/>
      <w:marBottom w:val="0"/>
      <w:divBdr>
        <w:top w:val="none" w:sz="0" w:space="0" w:color="auto"/>
        <w:left w:val="none" w:sz="0" w:space="0" w:color="auto"/>
        <w:bottom w:val="none" w:sz="0" w:space="0" w:color="auto"/>
        <w:right w:val="none" w:sz="0" w:space="0" w:color="auto"/>
      </w:divBdr>
    </w:div>
    <w:div w:id="131019635">
      <w:bodyDiv w:val="1"/>
      <w:marLeft w:val="0"/>
      <w:marRight w:val="0"/>
      <w:marTop w:val="0"/>
      <w:marBottom w:val="0"/>
      <w:divBdr>
        <w:top w:val="none" w:sz="0" w:space="0" w:color="auto"/>
        <w:left w:val="none" w:sz="0" w:space="0" w:color="auto"/>
        <w:bottom w:val="none" w:sz="0" w:space="0" w:color="auto"/>
        <w:right w:val="none" w:sz="0" w:space="0" w:color="auto"/>
      </w:divBdr>
    </w:div>
    <w:div w:id="131102207">
      <w:bodyDiv w:val="1"/>
      <w:marLeft w:val="0"/>
      <w:marRight w:val="0"/>
      <w:marTop w:val="0"/>
      <w:marBottom w:val="0"/>
      <w:divBdr>
        <w:top w:val="none" w:sz="0" w:space="0" w:color="auto"/>
        <w:left w:val="none" w:sz="0" w:space="0" w:color="auto"/>
        <w:bottom w:val="none" w:sz="0" w:space="0" w:color="auto"/>
        <w:right w:val="none" w:sz="0" w:space="0" w:color="auto"/>
      </w:divBdr>
    </w:div>
    <w:div w:id="131292153">
      <w:bodyDiv w:val="1"/>
      <w:marLeft w:val="0"/>
      <w:marRight w:val="0"/>
      <w:marTop w:val="0"/>
      <w:marBottom w:val="0"/>
      <w:divBdr>
        <w:top w:val="none" w:sz="0" w:space="0" w:color="auto"/>
        <w:left w:val="none" w:sz="0" w:space="0" w:color="auto"/>
        <w:bottom w:val="none" w:sz="0" w:space="0" w:color="auto"/>
        <w:right w:val="none" w:sz="0" w:space="0" w:color="auto"/>
      </w:divBdr>
    </w:div>
    <w:div w:id="131293536">
      <w:bodyDiv w:val="1"/>
      <w:marLeft w:val="0"/>
      <w:marRight w:val="0"/>
      <w:marTop w:val="0"/>
      <w:marBottom w:val="0"/>
      <w:divBdr>
        <w:top w:val="none" w:sz="0" w:space="0" w:color="auto"/>
        <w:left w:val="none" w:sz="0" w:space="0" w:color="auto"/>
        <w:bottom w:val="none" w:sz="0" w:space="0" w:color="auto"/>
        <w:right w:val="none" w:sz="0" w:space="0" w:color="auto"/>
      </w:divBdr>
    </w:div>
    <w:div w:id="131408755">
      <w:bodyDiv w:val="1"/>
      <w:marLeft w:val="0"/>
      <w:marRight w:val="0"/>
      <w:marTop w:val="0"/>
      <w:marBottom w:val="0"/>
      <w:divBdr>
        <w:top w:val="none" w:sz="0" w:space="0" w:color="auto"/>
        <w:left w:val="none" w:sz="0" w:space="0" w:color="auto"/>
        <w:bottom w:val="none" w:sz="0" w:space="0" w:color="auto"/>
        <w:right w:val="none" w:sz="0" w:space="0" w:color="auto"/>
      </w:divBdr>
    </w:div>
    <w:div w:id="131599244">
      <w:bodyDiv w:val="1"/>
      <w:marLeft w:val="0"/>
      <w:marRight w:val="0"/>
      <w:marTop w:val="0"/>
      <w:marBottom w:val="0"/>
      <w:divBdr>
        <w:top w:val="none" w:sz="0" w:space="0" w:color="auto"/>
        <w:left w:val="none" w:sz="0" w:space="0" w:color="auto"/>
        <w:bottom w:val="none" w:sz="0" w:space="0" w:color="auto"/>
        <w:right w:val="none" w:sz="0" w:space="0" w:color="auto"/>
      </w:divBdr>
    </w:div>
    <w:div w:id="131679929">
      <w:bodyDiv w:val="1"/>
      <w:marLeft w:val="0"/>
      <w:marRight w:val="0"/>
      <w:marTop w:val="0"/>
      <w:marBottom w:val="0"/>
      <w:divBdr>
        <w:top w:val="none" w:sz="0" w:space="0" w:color="auto"/>
        <w:left w:val="none" w:sz="0" w:space="0" w:color="auto"/>
        <w:bottom w:val="none" w:sz="0" w:space="0" w:color="auto"/>
        <w:right w:val="none" w:sz="0" w:space="0" w:color="auto"/>
      </w:divBdr>
    </w:div>
    <w:div w:id="131869185">
      <w:bodyDiv w:val="1"/>
      <w:marLeft w:val="0"/>
      <w:marRight w:val="0"/>
      <w:marTop w:val="0"/>
      <w:marBottom w:val="0"/>
      <w:divBdr>
        <w:top w:val="none" w:sz="0" w:space="0" w:color="auto"/>
        <w:left w:val="none" w:sz="0" w:space="0" w:color="auto"/>
        <w:bottom w:val="none" w:sz="0" w:space="0" w:color="auto"/>
        <w:right w:val="none" w:sz="0" w:space="0" w:color="auto"/>
      </w:divBdr>
    </w:div>
    <w:div w:id="132260749">
      <w:bodyDiv w:val="1"/>
      <w:marLeft w:val="0"/>
      <w:marRight w:val="0"/>
      <w:marTop w:val="0"/>
      <w:marBottom w:val="0"/>
      <w:divBdr>
        <w:top w:val="none" w:sz="0" w:space="0" w:color="auto"/>
        <w:left w:val="none" w:sz="0" w:space="0" w:color="auto"/>
        <w:bottom w:val="none" w:sz="0" w:space="0" w:color="auto"/>
        <w:right w:val="none" w:sz="0" w:space="0" w:color="auto"/>
      </w:divBdr>
    </w:div>
    <w:div w:id="132413617">
      <w:bodyDiv w:val="1"/>
      <w:marLeft w:val="0"/>
      <w:marRight w:val="0"/>
      <w:marTop w:val="0"/>
      <w:marBottom w:val="0"/>
      <w:divBdr>
        <w:top w:val="none" w:sz="0" w:space="0" w:color="auto"/>
        <w:left w:val="none" w:sz="0" w:space="0" w:color="auto"/>
        <w:bottom w:val="none" w:sz="0" w:space="0" w:color="auto"/>
        <w:right w:val="none" w:sz="0" w:space="0" w:color="auto"/>
      </w:divBdr>
    </w:div>
    <w:div w:id="132479961">
      <w:bodyDiv w:val="1"/>
      <w:marLeft w:val="0"/>
      <w:marRight w:val="0"/>
      <w:marTop w:val="0"/>
      <w:marBottom w:val="0"/>
      <w:divBdr>
        <w:top w:val="none" w:sz="0" w:space="0" w:color="auto"/>
        <w:left w:val="none" w:sz="0" w:space="0" w:color="auto"/>
        <w:bottom w:val="none" w:sz="0" w:space="0" w:color="auto"/>
        <w:right w:val="none" w:sz="0" w:space="0" w:color="auto"/>
      </w:divBdr>
    </w:div>
    <w:div w:id="132649616">
      <w:bodyDiv w:val="1"/>
      <w:marLeft w:val="0"/>
      <w:marRight w:val="0"/>
      <w:marTop w:val="0"/>
      <w:marBottom w:val="0"/>
      <w:divBdr>
        <w:top w:val="none" w:sz="0" w:space="0" w:color="auto"/>
        <w:left w:val="none" w:sz="0" w:space="0" w:color="auto"/>
        <w:bottom w:val="none" w:sz="0" w:space="0" w:color="auto"/>
        <w:right w:val="none" w:sz="0" w:space="0" w:color="auto"/>
      </w:divBdr>
    </w:div>
    <w:div w:id="132724392">
      <w:bodyDiv w:val="1"/>
      <w:marLeft w:val="0"/>
      <w:marRight w:val="0"/>
      <w:marTop w:val="0"/>
      <w:marBottom w:val="0"/>
      <w:divBdr>
        <w:top w:val="none" w:sz="0" w:space="0" w:color="auto"/>
        <w:left w:val="none" w:sz="0" w:space="0" w:color="auto"/>
        <w:bottom w:val="none" w:sz="0" w:space="0" w:color="auto"/>
        <w:right w:val="none" w:sz="0" w:space="0" w:color="auto"/>
      </w:divBdr>
    </w:div>
    <w:div w:id="132915719">
      <w:bodyDiv w:val="1"/>
      <w:marLeft w:val="0"/>
      <w:marRight w:val="0"/>
      <w:marTop w:val="0"/>
      <w:marBottom w:val="0"/>
      <w:divBdr>
        <w:top w:val="none" w:sz="0" w:space="0" w:color="auto"/>
        <w:left w:val="none" w:sz="0" w:space="0" w:color="auto"/>
        <w:bottom w:val="none" w:sz="0" w:space="0" w:color="auto"/>
        <w:right w:val="none" w:sz="0" w:space="0" w:color="auto"/>
      </w:divBdr>
    </w:div>
    <w:div w:id="133064794">
      <w:bodyDiv w:val="1"/>
      <w:marLeft w:val="0"/>
      <w:marRight w:val="0"/>
      <w:marTop w:val="0"/>
      <w:marBottom w:val="0"/>
      <w:divBdr>
        <w:top w:val="none" w:sz="0" w:space="0" w:color="auto"/>
        <w:left w:val="none" w:sz="0" w:space="0" w:color="auto"/>
        <w:bottom w:val="none" w:sz="0" w:space="0" w:color="auto"/>
        <w:right w:val="none" w:sz="0" w:space="0" w:color="auto"/>
      </w:divBdr>
    </w:div>
    <w:div w:id="133182285">
      <w:bodyDiv w:val="1"/>
      <w:marLeft w:val="0"/>
      <w:marRight w:val="0"/>
      <w:marTop w:val="0"/>
      <w:marBottom w:val="0"/>
      <w:divBdr>
        <w:top w:val="none" w:sz="0" w:space="0" w:color="auto"/>
        <w:left w:val="none" w:sz="0" w:space="0" w:color="auto"/>
        <w:bottom w:val="none" w:sz="0" w:space="0" w:color="auto"/>
        <w:right w:val="none" w:sz="0" w:space="0" w:color="auto"/>
      </w:divBdr>
    </w:div>
    <w:div w:id="133372230">
      <w:bodyDiv w:val="1"/>
      <w:marLeft w:val="0"/>
      <w:marRight w:val="0"/>
      <w:marTop w:val="0"/>
      <w:marBottom w:val="0"/>
      <w:divBdr>
        <w:top w:val="none" w:sz="0" w:space="0" w:color="auto"/>
        <w:left w:val="none" w:sz="0" w:space="0" w:color="auto"/>
        <w:bottom w:val="none" w:sz="0" w:space="0" w:color="auto"/>
        <w:right w:val="none" w:sz="0" w:space="0" w:color="auto"/>
      </w:divBdr>
    </w:div>
    <w:div w:id="133449012">
      <w:bodyDiv w:val="1"/>
      <w:marLeft w:val="0"/>
      <w:marRight w:val="0"/>
      <w:marTop w:val="0"/>
      <w:marBottom w:val="0"/>
      <w:divBdr>
        <w:top w:val="none" w:sz="0" w:space="0" w:color="auto"/>
        <w:left w:val="none" w:sz="0" w:space="0" w:color="auto"/>
        <w:bottom w:val="none" w:sz="0" w:space="0" w:color="auto"/>
        <w:right w:val="none" w:sz="0" w:space="0" w:color="auto"/>
      </w:divBdr>
    </w:div>
    <w:div w:id="133564265">
      <w:bodyDiv w:val="1"/>
      <w:marLeft w:val="0"/>
      <w:marRight w:val="0"/>
      <w:marTop w:val="0"/>
      <w:marBottom w:val="0"/>
      <w:divBdr>
        <w:top w:val="none" w:sz="0" w:space="0" w:color="auto"/>
        <w:left w:val="none" w:sz="0" w:space="0" w:color="auto"/>
        <w:bottom w:val="none" w:sz="0" w:space="0" w:color="auto"/>
        <w:right w:val="none" w:sz="0" w:space="0" w:color="auto"/>
      </w:divBdr>
    </w:div>
    <w:div w:id="133647384">
      <w:bodyDiv w:val="1"/>
      <w:marLeft w:val="0"/>
      <w:marRight w:val="0"/>
      <w:marTop w:val="0"/>
      <w:marBottom w:val="0"/>
      <w:divBdr>
        <w:top w:val="none" w:sz="0" w:space="0" w:color="auto"/>
        <w:left w:val="none" w:sz="0" w:space="0" w:color="auto"/>
        <w:bottom w:val="none" w:sz="0" w:space="0" w:color="auto"/>
        <w:right w:val="none" w:sz="0" w:space="0" w:color="auto"/>
      </w:divBdr>
    </w:div>
    <w:div w:id="133760329">
      <w:bodyDiv w:val="1"/>
      <w:marLeft w:val="0"/>
      <w:marRight w:val="0"/>
      <w:marTop w:val="0"/>
      <w:marBottom w:val="0"/>
      <w:divBdr>
        <w:top w:val="none" w:sz="0" w:space="0" w:color="auto"/>
        <w:left w:val="none" w:sz="0" w:space="0" w:color="auto"/>
        <w:bottom w:val="none" w:sz="0" w:space="0" w:color="auto"/>
        <w:right w:val="none" w:sz="0" w:space="0" w:color="auto"/>
      </w:divBdr>
    </w:div>
    <w:div w:id="133765335">
      <w:bodyDiv w:val="1"/>
      <w:marLeft w:val="0"/>
      <w:marRight w:val="0"/>
      <w:marTop w:val="0"/>
      <w:marBottom w:val="0"/>
      <w:divBdr>
        <w:top w:val="none" w:sz="0" w:space="0" w:color="auto"/>
        <w:left w:val="none" w:sz="0" w:space="0" w:color="auto"/>
        <w:bottom w:val="none" w:sz="0" w:space="0" w:color="auto"/>
        <w:right w:val="none" w:sz="0" w:space="0" w:color="auto"/>
      </w:divBdr>
    </w:div>
    <w:div w:id="134758184">
      <w:bodyDiv w:val="1"/>
      <w:marLeft w:val="0"/>
      <w:marRight w:val="0"/>
      <w:marTop w:val="0"/>
      <w:marBottom w:val="0"/>
      <w:divBdr>
        <w:top w:val="none" w:sz="0" w:space="0" w:color="auto"/>
        <w:left w:val="none" w:sz="0" w:space="0" w:color="auto"/>
        <w:bottom w:val="none" w:sz="0" w:space="0" w:color="auto"/>
        <w:right w:val="none" w:sz="0" w:space="0" w:color="auto"/>
      </w:divBdr>
    </w:div>
    <w:div w:id="134834633">
      <w:bodyDiv w:val="1"/>
      <w:marLeft w:val="0"/>
      <w:marRight w:val="0"/>
      <w:marTop w:val="0"/>
      <w:marBottom w:val="0"/>
      <w:divBdr>
        <w:top w:val="none" w:sz="0" w:space="0" w:color="auto"/>
        <w:left w:val="none" w:sz="0" w:space="0" w:color="auto"/>
        <w:bottom w:val="none" w:sz="0" w:space="0" w:color="auto"/>
        <w:right w:val="none" w:sz="0" w:space="0" w:color="auto"/>
      </w:divBdr>
    </w:div>
    <w:div w:id="134954469">
      <w:bodyDiv w:val="1"/>
      <w:marLeft w:val="0"/>
      <w:marRight w:val="0"/>
      <w:marTop w:val="0"/>
      <w:marBottom w:val="0"/>
      <w:divBdr>
        <w:top w:val="none" w:sz="0" w:space="0" w:color="auto"/>
        <w:left w:val="none" w:sz="0" w:space="0" w:color="auto"/>
        <w:bottom w:val="none" w:sz="0" w:space="0" w:color="auto"/>
        <w:right w:val="none" w:sz="0" w:space="0" w:color="auto"/>
      </w:divBdr>
    </w:div>
    <w:div w:id="134957850">
      <w:bodyDiv w:val="1"/>
      <w:marLeft w:val="0"/>
      <w:marRight w:val="0"/>
      <w:marTop w:val="0"/>
      <w:marBottom w:val="0"/>
      <w:divBdr>
        <w:top w:val="none" w:sz="0" w:space="0" w:color="auto"/>
        <w:left w:val="none" w:sz="0" w:space="0" w:color="auto"/>
        <w:bottom w:val="none" w:sz="0" w:space="0" w:color="auto"/>
        <w:right w:val="none" w:sz="0" w:space="0" w:color="auto"/>
      </w:divBdr>
    </w:div>
    <w:div w:id="135413534">
      <w:bodyDiv w:val="1"/>
      <w:marLeft w:val="0"/>
      <w:marRight w:val="0"/>
      <w:marTop w:val="0"/>
      <w:marBottom w:val="0"/>
      <w:divBdr>
        <w:top w:val="none" w:sz="0" w:space="0" w:color="auto"/>
        <w:left w:val="none" w:sz="0" w:space="0" w:color="auto"/>
        <w:bottom w:val="none" w:sz="0" w:space="0" w:color="auto"/>
        <w:right w:val="none" w:sz="0" w:space="0" w:color="auto"/>
      </w:divBdr>
    </w:div>
    <w:div w:id="135420828">
      <w:bodyDiv w:val="1"/>
      <w:marLeft w:val="0"/>
      <w:marRight w:val="0"/>
      <w:marTop w:val="0"/>
      <w:marBottom w:val="0"/>
      <w:divBdr>
        <w:top w:val="none" w:sz="0" w:space="0" w:color="auto"/>
        <w:left w:val="none" w:sz="0" w:space="0" w:color="auto"/>
        <w:bottom w:val="none" w:sz="0" w:space="0" w:color="auto"/>
        <w:right w:val="none" w:sz="0" w:space="0" w:color="auto"/>
      </w:divBdr>
    </w:div>
    <w:div w:id="135999263">
      <w:bodyDiv w:val="1"/>
      <w:marLeft w:val="0"/>
      <w:marRight w:val="0"/>
      <w:marTop w:val="0"/>
      <w:marBottom w:val="0"/>
      <w:divBdr>
        <w:top w:val="none" w:sz="0" w:space="0" w:color="auto"/>
        <w:left w:val="none" w:sz="0" w:space="0" w:color="auto"/>
        <w:bottom w:val="none" w:sz="0" w:space="0" w:color="auto"/>
        <w:right w:val="none" w:sz="0" w:space="0" w:color="auto"/>
      </w:divBdr>
    </w:div>
    <w:div w:id="136724962">
      <w:bodyDiv w:val="1"/>
      <w:marLeft w:val="0"/>
      <w:marRight w:val="0"/>
      <w:marTop w:val="0"/>
      <w:marBottom w:val="0"/>
      <w:divBdr>
        <w:top w:val="none" w:sz="0" w:space="0" w:color="auto"/>
        <w:left w:val="none" w:sz="0" w:space="0" w:color="auto"/>
        <w:bottom w:val="none" w:sz="0" w:space="0" w:color="auto"/>
        <w:right w:val="none" w:sz="0" w:space="0" w:color="auto"/>
      </w:divBdr>
    </w:div>
    <w:div w:id="137039711">
      <w:bodyDiv w:val="1"/>
      <w:marLeft w:val="0"/>
      <w:marRight w:val="0"/>
      <w:marTop w:val="0"/>
      <w:marBottom w:val="0"/>
      <w:divBdr>
        <w:top w:val="none" w:sz="0" w:space="0" w:color="auto"/>
        <w:left w:val="none" w:sz="0" w:space="0" w:color="auto"/>
        <w:bottom w:val="none" w:sz="0" w:space="0" w:color="auto"/>
        <w:right w:val="none" w:sz="0" w:space="0" w:color="auto"/>
      </w:divBdr>
    </w:div>
    <w:div w:id="137042148">
      <w:bodyDiv w:val="1"/>
      <w:marLeft w:val="0"/>
      <w:marRight w:val="0"/>
      <w:marTop w:val="0"/>
      <w:marBottom w:val="0"/>
      <w:divBdr>
        <w:top w:val="none" w:sz="0" w:space="0" w:color="auto"/>
        <w:left w:val="none" w:sz="0" w:space="0" w:color="auto"/>
        <w:bottom w:val="none" w:sz="0" w:space="0" w:color="auto"/>
        <w:right w:val="none" w:sz="0" w:space="0" w:color="auto"/>
      </w:divBdr>
    </w:div>
    <w:div w:id="137110575">
      <w:bodyDiv w:val="1"/>
      <w:marLeft w:val="0"/>
      <w:marRight w:val="0"/>
      <w:marTop w:val="0"/>
      <w:marBottom w:val="0"/>
      <w:divBdr>
        <w:top w:val="none" w:sz="0" w:space="0" w:color="auto"/>
        <w:left w:val="none" w:sz="0" w:space="0" w:color="auto"/>
        <w:bottom w:val="none" w:sz="0" w:space="0" w:color="auto"/>
        <w:right w:val="none" w:sz="0" w:space="0" w:color="auto"/>
      </w:divBdr>
    </w:div>
    <w:div w:id="137454277">
      <w:bodyDiv w:val="1"/>
      <w:marLeft w:val="0"/>
      <w:marRight w:val="0"/>
      <w:marTop w:val="0"/>
      <w:marBottom w:val="0"/>
      <w:divBdr>
        <w:top w:val="none" w:sz="0" w:space="0" w:color="auto"/>
        <w:left w:val="none" w:sz="0" w:space="0" w:color="auto"/>
        <w:bottom w:val="none" w:sz="0" w:space="0" w:color="auto"/>
        <w:right w:val="none" w:sz="0" w:space="0" w:color="auto"/>
      </w:divBdr>
    </w:div>
    <w:div w:id="137655894">
      <w:bodyDiv w:val="1"/>
      <w:marLeft w:val="0"/>
      <w:marRight w:val="0"/>
      <w:marTop w:val="0"/>
      <w:marBottom w:val="0"/>
      <w:divBdr>
        <w:top w:val="none" w:sz="0" w:space="0" w:color="auto"/>
        <w:left w:val="none" w:sz="0" w:space="0" w:color="auto"/>
        <w:bottom w:val="none" w:sz="0" w:space="0" w:color="auto"/>
        <w:right w:val="none" w:sz="0" w:space="0" w:color="auto"/>
      </w:divBdr>
    </w:div>
    <w:div w:id="137691716">
      <w:bodyDiv w:val="1"/>
      <w:marLeft w:val="0"/>
      <w:marRight w:val="0"/>
      <w:marTop w:val="0"/>
      <w:marBottom w:val="0"/>
      <w:divBdr>
        <w:top w:val="none" w:sz="0" w:space="0" w:color="auto"/>
        <w:left w:val="none" w:sz="0" w:space="0" w:color="auto"/>
        <w:bottom w:val="none" w:sz="0" w:space="0" w:color="auto"/>
        <w:right w:val="none" w:sz="0" w:space="0" w:color="auto"/>
      </w:divBdr>
    </w:div>
    <w:div w:id="137697976">
      <w:bodyDiv w:val="1"/>
      <w:marLeft w:val="0"/>
      <w:marRight w:val="0"/>
      <w:marTop w:val="0"/>
      <w:marBottom w:val="0"/>
      <w:divBdr>
        <w:top w:val="none" w:sz="0" w:space="0" w:color="auto"/>
        <w:left w:val="none" w:sz="0" w:space="0" w:color="auto"/>
        <w:bottom w:val="none" w:sz="0" w:space="0" w:color="auto"/>
        <w:right w:val="none" w:sz="0" w:space="0" w:color="auto"/>
      </w:divBdr>
    </w:div>
    <w:div w:id="137770616">
      <w:bodyDiv w:val="1"/>
      <w:marLeft w:val="0"/>
      <w:marRight w:val="0"/>
      <w:marTop w:val="0"/>
      <w:marBottom w:val="0"/>
      <w:divBdr>
        <w:top w:val="none" w:sz="0" w:space="0" w:color="auto"/>
        <w:left w:val="none" w:sz="0" w:space="0" w:color="auto"/>
        <w:bottom w:val="none" w:sz="0" w:space="0" w:color="auto"/>
        <w:right w:val="none" w:sz="0" w:space="0" w:color="auto"/>
      </w:divBdr>
    </w:div>
    <w:div w:id="137771062">
      <w:bodyDiv w:val="1"/>
      <w:marLeft w:val="0"/>
      <w:marRight w:val="0"/>
      <w:marTop w:val="0"/>
      <w:marBottom w:val="0"/>
      <w:divBdr>
        <w:top w:val="none" w:sz="0" w:space="0" w:color="auto"/>
        <w:left w:val="none" w:sz="0" w:space="0" w:color="auto"/>
        <w:bottom w:val="none" w:sz="0" w:space="0" w:color="auto"/>
        <w:right w:val="none" w:sz="0" w:space="0" w:color="auto"/>
      </w:divBdr>
    </w:div>
    <w:div w:id="137919299">
      <w:bodyDiv w:val="1"/>
      <w:marLeft w:val="0"/>
      <w:marRight w:val="0"/>
      <w:marTop w:val="0"/>
      <w:marBottom w:val="0"/>
      <w:divBdr>
        <w:top w:val="none" w:sz="0" w:space="0" w:color="auto"/>
        <w:left w:val="none" w:sz="0" w:space="0" w:color="auto"/>
        <w:bottom w:val="none" w:sz="0" w:space="0" w:color="auto"/>
        <w:right w:val="none" w:sz="0" w:space="0" w:color="auto"/>
      </w:divBdr>
    </w:div>
    <w:div w:id="138379252">
      <w:bodyDiv w:val="1"/>
      <w:marLeft w:val="0"/>
      <w:marRight w:val="0"/>
      <w:marTop w:val="0"/>
      <w:marBottom w:val="0"/>
      <w:divBdr>
        <w:top w:val="none" w:sz="0" w:space="0" w:color="auto"/>
        <w:left w:val="none" w:sz="0" w:space="0" w:color="auto"/>
        <w:bottom w:val="none" w:sz="0" w:space="0" w:color="auto"/>
        <w:right w:val="none" w:sz="0" w:space="0" w:color="auto"/>
      </w:divBdr>
    </w:div>
    <w:div w:id="138428167">
      <w:bodyDiv w:val="1"/>
      <w:marLeft w:val="0"/>
      <w:marRight w:val="0"/>
      <w:marTop w:val="0"/>
      <w:marBottom w:val="0"/>
      <w:divBdr>
        <w:top w:val="none" w:sz="0" w:space="0" w:color="auto"/>
        <w:left w:val="none" w:sz="0" w:space="0" w:color="auto"/>
        <w:bottom w:val="none" w:sz="0" w:space="0" w:color="auto"/>
        <w:right w:val="none" w:sz="0" w:space="0" w:color="auto"/>
      </w:divBdr>
    </w:div>
    <w:div w:id="138807747">
      <w:bodyDiv w:val="1"/>
      <w:marLeft w:val="0"/>
      <w:marRight w:val="0"/>
      <w:marTop w:val="0"/>
      <w:marBottom w:val="0"/>
      <w:divBdr>
        <w:top w:val="none" w:sz="0" w:space="0" w:color="auto"/>
        <w:left w:val="none" w:sz="0" w:space="0" w:color="auto"/>
        <w:bottom w:val="none" w:sz="0" w:space="0" w:color="auto"/>
        <w:right w:val="none" w:sz="0" w:space="0" w:color="auto"/>
      </w:divBdr>
    </w:div>
    <w:div w:id="138810739">
      <w:bodyDiv w:val="1"/>
      <w:marLeft w:val="0"/>
      <w:marRight w:val="0"/>
      <w:marTop w:val="0"/>
      <w:marBottom w:val="0"/>
      <w:divBdr>
        <w:top w:val="none" w:sz="0" w:space="0" w:color="auto"/>
        <w:left w:val="none" w:sz="0" w:space="0" w:color="auto"/>
        <w:bottom w:val="none" w:sz="0" w:space="0" w:color="auto"/>
        <w:right w:val="none" w:sz="0" w:space="0" w:color="auto"/>
      </w:divBdr>
    </w:div>
    <w:div w:id="139269785">
      <w:bodyDiv w:val="1"/>
      <w:marLeft w:val="0"/>
      <w:marRight w:val="0"/>
      <w:marTop w:val="0"/>
      <w:marBottom w:val="0"/>
      <w:divBdr>
        <w:top w:val="none" w:sz="0" w:space="0" w:color="auto"/>
        <w:left w:val="none" w:sz="0" w:space="0" w:color="auto"/>
        <w:bottom w:val="none" w:sz="0" w:space="0" w:color="auto"/>
        <w:right w:val="none" w:sz="0" w:space="0" w:color="auto"/>
      </w:divBdr>
    </w:div>
    <w:div w:id="139419218">
      <w:bodyDiv w:val="1"/>
      <w:marLeft w:val="0"/>
      <w:marRight w:val="0"/>
      <w:marTop w:val="0"/>
      <w:marBottom w:val="0"/>
      <w:divBdr>
        <w:top w:val="none" w:sz="0" w:space="0" w:color="auto"/>
        <w:left w:val="none" w:sz="0" w:space="0" w:color="auto"/>
        <w:bottom w:val="none" w:sz="0" w:space="0" w:color="auto"/>
        <w:right w:val="none" w:sz="0" w:space="0" w:color="auto"/>
      </w:divBdr>
    </w:div>
    <w:div w:id="139884952">
      <w:bodyDiv w:val="1"/>
      <w:marLeft w:val="0"/>
      <w:marRight w:val="0"/>
      <w:marTop w:val="0"/>
      <w:marBottom w:val="0"/>
      <w:divBdr>
        <w:top w:val="none" w:sz="0" w:space="0" w:color="auto"/>
        <w:left w:val="none" w:sz="0" w:space="0" w:color="auto"/>
        <w:bottom w:val="none" w:sz="0" w:space="0" w:color="auto"/>
        <w:right w:val="none" w:sz="0" w:space="0" w:color="auto"/>
      </w:divBdr>
    </w:div>
    <w:div w:id="140120761">
      <w:bodyDiv w:val="1"/>
      <w:marLeft w:val="0"/>
      <w:marRight w:val="0"/>
      <w:marTop w:val="0"/>
      <w:marBottom w:val="0"/>
      <w:divBdr>
        <w:top w:val="none" w:sz="0" w:space="0" w:color="auto"/>
        <w:left w:val="none" w:sz="0" w:space="0" w:color="auto"/>
        <w:bottom w:val="none" w:sz="0" w:space="0" w:color="auto"/>
        <w:right w:val="none" w:sz="0" w:space="0" w:color="auto"/>
      </w:divBdr>
    </w:div>
    <w:div w:id="140583722">
      <w:bodyDiv w:val="1"/>
      <w:marLeft w:val="0"/>
      <w:marRight w:val="0"/>
      <w:marTop w:val="0"/>
      <w:marBottom w:val="0"/>
      <w:divBdr>
        <w:top w:val="none" w:sz="0" w:space="0" w:color="auto"/>
        <w:left w:val="none" w:sz="0" w:space="0" w:color="auto"/>
        <w:bottom w:val="none" w:sz="0" w:space="0" w:color="auto"/>
        <w:right w:val="none" w:sz="0" w:space="0" w:color="auto"/>
      </w:divBdr>
    </w:div>
    <w:div w:id="140737670">
      <w:bodyDiv w:val="1"/>
      <w:marLeft w:val="0"/>
      <w:marRight w:val="0"/>
      <w:marTop w:val="0"/>
      <w:marBottom w:val="0"/>
      <w:divBdr>
        <w:top w:val="none" w:sz="0" w:space="0" w:color="auto"/>
        <w:left w:val="none" w:sz="0" w:space="0" w:color="auto"/>
        <w:bottom w:val="none" w:sz="0" w:space="0" w:color="auto"/>
        <w:right w:val="none" w:sz="0" w:space="0" w:color="auto"/>
      </w:divBdr>
    </w:div>
    <w:div w:id="141195310">
      <w:bodyDiv w:val="1"/>
      <w:marLeft w:val="0"/>
      <w:marRight w:val="0"/>
      <w:marTop w:val="0"/>
      <w:marBottom w:val="0"/>
      <w:divBdr>
        <w:top w:val="none" w:sz="0" w:space="0" w:color="auto"/>
        <w:left w:val="none" w:sz="0" w:space="0" w:color="auto"/>
        <w:bottom w:val="none" w:sz="0" w:space="0" w:color="auto"/>
        <w:right w:val="none" w:sz="0" w:space="0" w:color="auto"/>
      </w:divBdr>
    </w:div>
    <w:div w:id="141242510">
      <w:bodyDiv w:val="1"/>
      <w:marLeft w:val="0"/>
      <w:marRight w:val="0"/>
      <w:marTop w:val="0"/>
      <w:marBottom w:val="0"/>
      <w:divBdr>
        <w:top w:val="none" w:sz="0" w:space="0" w:color="auto"/>
        <w:left w:val="none" w:sz="0" w:space="0" w:color="auto"/>
        <w:bottom w:val="none" w:sz="0" w:space="0" w:color="auto"/>
        <w:right w:val="none" w:sz="0" w:space="0" w:color="auto"/>
      </w:divBdr>
    </w:div>
    <w:div w:id="141431393">
      <w:bodyDiv w:val="1"/>
      <w:marLeft w:val="0"/>
      <w:marRight w:val="0"/>
      <w:marTop w:val="0"/>
      <w:marBottom w:val="0"/>
      <w:divBdr>
        <w:top w:val="none" w:sz="0" w:space="0" w:color="auto"/>
        <w:left w:val="none" w:sz="0" w:space="0" w:color="auto"/>
        <w:bottom w:val="none" w:sz="0" w:space="0" w:color="auto"/>
        <w:right w:val="none" w:sz="0" w:space="0" w:color="auto"/>
      </w:divBdr>
    </w:div>
    <w:div w:id="141505987">
      <w:bodyDiv w:val="1"/>
      <w:marLeft w:val="0"/>
      <w:marRight w:val="0"/>
      <w:marTop w:val="0"/>
      <w:marBottom w:val="0"/>
      <w:divBdr>
        <w:top w:val="none" w:sz="0" w:space="0" w:color="auto"/>
        <w:left w:val="none" w:sz="0" w:space="0" w:color="auto"/>
        <w:bottom w:val="none" w:sz="0" w:space="0" w:color="auto"/>
        <w:right w:val="none" w:sz="0" w:space="0" w:color="auto"/>
      </w:divBdr>
    </w:div>
    <w:div w:id="141585568">
      <w:bodyDiv w:val="1"/>
      <w:marLeft w:val="0"/>
      <w:marRight w:val="0"/>
      <w:marTop w:val="0"/>
      <w:marBottom w:val="0"/>
      <w:divBdr>
        <w:top w:val="none" w:sz="0" w:space="0" w:color="auto"/>
        <w:left w:val="none" w:sz="0" w:space="0" w:color="auto"/>
        <w:bottom w:val="none" w:sz="0" w:space="0" w:color="auto"/>
        <w:right w:val="none" w:sz="0" w:space="0" w:color="auto"/>
      </w:divBdr>
    </w:div>
    <w:div w:id="141655872">
      <w:bodyDiv w:val="1"/>
      <w:marLeft w:val="0"/>
      <w:marRight w:val="0"/>
      <w:marTop w:val="0"/>
      <w:marBottom w:val="0"/>
      <w:divBdr>
        <w:top w:val="none" w:sz="0" w:space="0" w:color="auto"/>
        <w:left w:val="none" w:sz="0" w:space="0" w:color="auto"/>
        <w:bottom w:val="none" w:sz="0" w:space="0" w:color="auto"/>
        <w:right w:val="none" w:sz="0" w:space="0" w:color="auto"/>
      </w:divBdr>
    </w:div>
    <w:div w:id="142087804">
      <w:bodyDiv w:val="1"/>
      <w:marLeft w:val="0"/>
      <w:marRight w:val="0"/>
      <w:marTop w:val="0"/>
      <w:marBottom w:val="0"/>
      <w:divBdr>
        <w:top w:val="none" w:sz="0" w:space="0" w:color="auto"/>
        <w:left w:val="none" w:sz="0" w:space="0" w:color="auto"/>
        <w:bottom w:val="none" w:sz="0" w:space="0" w:color="auto"/>
        <w:right w:val="none" w:sz="0" w:space="0" w:color="auto"/>
      </w:divBdr>
    </w:div>
    <w:div w:id="142158165">
      <w:bodyDiv w:val="1"/>
      <w:marLeft w:val="0"/>
      <w:marRight w:val="0"/>
      <w:marTop w:val="0"/>
      <w:marBottom w:val="0"/>
      <w:divBdr>
        <w:top w:val="none" w:sz="0" w:space="0" w:color="auto"/>
        <w:left w:val="none" w:sz="0" w:space="0" w:color="auto"/>
        <w:bottom w:val="none" w:sz="0" w:space="0" w:color="auto"/>
        <w:right w:val="none" w:sz="0" w:space="0" w:color="auto"/>
      </w:divBdr>
    </w:div>
    <w:div w:id="142429785">
      <w:bodyDiv w:val="1"/>
      <w:marLeft w:val="0"/>
      <w:marRight w:val="0"/>
      <w:marTop w:val="0"/>
      <w:marBottom w:val="0"/>
      <w:divBdr>
        <w:top w:val="none" w:sz="0" w:space="0" w:color="auto"/>
        <w:left w:val="none" w:sz="0" w:space="0" w:color="auto"/>
        <w:bottom w:val="none" w:sz="0" w:space="0" w:color="auto"/>
        <w:right w:val="none" w:sz="0" w:space="0" w:color="auto"/>
      </w:divBdr>
    </w:div>
    <w:div w:id="142478299">
      <w:bodyDiv w:val="1"/>
      <w:marLeft w:val="0"/>
      <w:marRight w:val="0"/>
      <w:marTop w:val="0"/>
      <w:marBottom w:val="0"/>
      <w:divBdr>
        <w:top w:val="none" w:sz="0" w:space="0" w:color="auto"/>
        <w:left w:val="none" w:sz="0" w:space="0" w:color="auto"/>
        <w:bottom w:val="none" w:sz="0" w:space="0" w:color="auto"/>
        <w:right w:val="none" w:sz="0" w:space="0" w:color="auto"/>
      </w:divBdr>
    </w:div>
    <w:div w:id="142551646">
      <w:bodyDiv w:val="1"/>
      <w:marLeft w:val="0"/>
      <w:marRight w:val="0"/>
      <w:marTop w:val="0"/>
      <w:marBottom w:val="0"/>
      <w:divBdr>
        <w:top w:val="none" w:sz="0" w:space="0" w:color="auto"/>
        <w:left w:val="none" w:sz="0" w:space="0" w:color="auto"/>
        <w:bottom w:val="none" w:sz="0" w:space="0" w:color="auto"/>
        <w:right w:val="none" w:sz="0" w:space="0" w:color="auto"/>
      </w:divBdr>
    </w:div>
    <w:div w:id="142621742">
      <w:bodyDiv w:val="1"/>
      <w:marLeft w:val="0"/>
      <w:marRight w:val="0"/>
      <w:marTop w:val="0"/>
      <w:marBottom w:val="0"/>
      <w:divBdr>
        <w:top w:val="none" w:sz="0" w:space="0" w:color="auto"/>
        <w:left w:val="none" w:sz="0" w:space="0" w:color="auto"/>
        <w:bottom w:val="none" w:sz="0" w:space="0" w:color="auto"/>
        <w:right w:val="none" w:sz="0" w:space="0" w:color="auto"/>
      </w:divBdr>
    </w:div>
    <w:div w:id="142891387">
      <w:bodyDiv w:val="1"/>
      <w:marLeft w:val="0"/>
      <w:marRight w:val="0"/>
      <w:marTop w:val="0"/>
      <w:marBottom w:val="0"/>
      <w:divBdr>
        <w:top w:val="none" w:sz="0" w:space="0" w:color="auto"/>
        <w:left w:val="none" w:sz="0" w:space="0" w:color="auto"/>
        <w:bottom w:val="none" w:sz="0" w:space="0" w:color="auto"/>
        <w:right w:val="none" w:sz="0" w:space="0" w:color="auto"/>
      </w:divBdr>
    </w:div>
    <w:div w:id="142936594">
      <w:bodyDiv w:val="1"/>
      <w:marLeft w:val="0"/>
      <w:marRight w:val="0"/>
      <w:marTop w:val="0"/>
      <w:marBottom w:val="0"/>
      <w:divBdr>
        <w:top w:val="none" w:sz="0" w:space="0" w:color="auto"/>
        <w:left w:val="none" w:sz="0" w:space="0" w:color="auto"/>
        <w:bottom w:val="none" w:sz="0" w:space="0" w:color="auto"/>
        <w:right w:val="none" w:sz="0" w:space="0" w:color="auto"/>
      </w:divBdr>
    </w:div>
    <w:div w:id="143009155">
      <w:bodyDiv w:val="1"/>
      <w:marLeft w:val="0"/>
      <w:marRight w:val="0"/>
      <w:marTop w:val="0"/>
      <w:marBottom w:val="0"/>
      <w:divBdr>
        <w:top w:val="none" w:sz="0" w:space="0" w:color="auto"/>
        <w:left w:val="none" w:sz="0" w:space="0" w:color="auto"/>
        <w:bottom w:val="none" w:sz="0" w:space="0" w:color="auto"/>
        <w:right w:val="none" w:sz="0" w:space="0" w:color="auto"/>
      </w:divBdr>
    </w:div>
    <w:div w:id="143012547">
      <w:bodyDiv w:val="1"/>
      <w:marLeft w:val="0"/>
      <w:marRight w:val="0"/>
      <w:marTop w:val="0"/>
      <w:marBottom w:val="0"/>
      <w:divBdr>
        <w:top w:val="none" w:sz="0" w:space="0" w:color="auto"/>
        <w:left w:val="none" w:sz="0" w:space="0" w:color="auto"/>
        <w:bottom w:val="none" w:sz="0" w:space="0" w:color="auto"/>
        <w:right w:val="none" w:sz="0" w:space="0" w:color="auto"/>
      </w:divBdr>
    </w:div>
    <w:div w:id="143085194">
      <w:bodyDiv w:val="1"/>
      <w:marLeft w:val="0"/>
      <w:marRight w:val="0"/>
      <w:marTop w:val="0"/>
      <w:marBottom w:val="0"/>
      <w:divBdr>
        <w:top w:val="none" w:sz="0" w:space="0" w:color="auto"/>
        <w:left w:val="none" w:sz="0" w:space="0" w:color="auto"/>
        <w:bottom w:val="none" w:sz="0" w:space="0" w:color="auto"/>
        <w:right w:val="none" w:sz="0" w:space="0" w:color="auto"/>
      </w:divBdr>
    </w:div>
    <w:div w:id="143394596">
      <w:bodyDiv w:val="1"/>
      <w:marLeft w:val="0"/>
      <w:marRight w:val="0"/>
      <w:marTop w:val="0"/>
      <w:marBottom w:val="0"/>
      <w:divBdr>
        <w:top w:val="none" w:sz="0" w:space="0" w:color="auto"/>
        <w:left w:val="none" w:sz="0" w:space="0" w:color="auto"/>
        <w:bottom w:val="none" w:sz="0" w:space="0" w:color="auto"/>
        <w:right w:val="none" w:sz="0" w:space="0" w:color="auto"/>
      </w:divBdr>
    </w:div>
    <w:div w:id="143402677">
      <w:bodyDiv w:val="1"/>
      <w:marLeft w:val="0"/>
      <w:marRight w:val="0"/>
      <w:marTop w:val="0"/>
      <w:marBottom w:val="0"/>
      <w:divBdr>
        <w:top w:val="none" w:sz="0" w:space="0" w:color="auto"/>
        <w:left w:val="none" w:sz="0" w:space="0" w:color="auto"/>
        <w:bottom w:val="none" w:sz="0" w:space="0" w:color="auto"/>
        <w:right w:val="none" w:sz="0" w:space="0" w:color="auto"/>
      </w:divBdr>
    </w:div>
    <w:div w:id="143551918">
      <w:bodyDiv w:val="1"/>
      <w:marLeft w:val="0"/>
      <w:marRight w:val="0"/>
      <w:marTop w:val="0"/>
      <w:marBottom w:val="0"/>
      <w:divBdr>
        <w:top w:val="none" w:sz="0" w:space="0" w:color="auto"/>
        <w:left w:val="none" w:sz="0" w:space="0" w:color="auto"/>
        <w:bottom w:val="none" w:sz="0" w:space="0" w:color="auto"/>
        <w:right w:val="none" w:sz="0" w:space="0" w:color="auto"/>
      </w:divBdr>
    </w:div>
    <w:div w:id="143663594">
      <w:bodyDiv w:val="1"/>
      <w:marLeft w:val="0"/>
      <w:marRight w:val="0"/>
      <w:marTop w:val="0"/>
      <w:marBottom w:val="0"/>
      <w:divBdr>
        <w:top w:val="none" w:sz="0" w:space="0" w:color="auto"/>
        <w:left w:val="none" w:sz="0" w:space="0" w:color="auto"/>
        <w:bottom w:val="none" w:sz="0" w:space="0" w:color="auto"/>
        <w:right w:val="none" w:sz="0" w:space="0" w:color="auto"/>
      </w:divBdr>
    </w:div>
    <w:div w:id="143816009">
      <w:bodyDiv w:val="1"/>
      <w:marLeft w:val="0"/>
      <w:marRight w:val="0"/>
      <w:marTop w:val="0"/>
      <w:marBottom w:val="0"/>
      <w:divBdr>
        <w:top w:val="none" w:sz="0" w:space="0" w:color="auto"/>
        <w:left w:val="none" w:sz="0" w:space="0" w:color="auto"/>
        <w:bottom w:val="none" w:sz="0" w:space="0" w:color="auto"/>
        <w:right w:val="none" w:sz="0" w:space="0" w:color="auto"/>
      </w:divBdr>
    </w:div>
    <w:div w:id="143860107">
      <w:bodyDiv w:val="1"/>
      <w:marLeft w:val="0"/>
      <w:marRight w:val="0"/>
      <w:marTop w:val="0"/>
      <w:marBottom w:val="0"/>
      <w:divBdr>
        <w:top w:val="none" w:sz="0" w:space="0" w:color="auto"/>
        <w:left w:val="none" w:sz="0" w:space="0" w:color="auto"/>
        <w:bottom w:val="none" w:sz="0" w:space="0" w:color="auto"/>
        <w:right w:val="none" w:sz="0" w:space="0" w:color="auto"/>
      </w:divBdr>
    </w:div>
    <w:div w:id="144127434">
      <w:bodyDiv w:val="1"/>
      <w:marLeft w:val="0"/>
      <w:marRight w:val="0"/>
      <w:marTop w:val="0"/>
      <w:marBottom w:val="0"/>
      <w:divBdr>
        <w:top w:val="none" w:sz="0" w:space="0" w:color="auto"/>
        <w:left w:val="none" w:sz="0" w:space="0" w:color="auto"/>
        <w:bottom w:val="none" w:sz="0" w:space="0" w:color="auto"/>
        <w:right w:val="none" w:sz="0" w:space="0" w:color="auto"/>
      </w:divBdr>
    </w:div>
    <w:div w:id="144247072">
      <w:bodyDiv w:val="1"/>
      <w:marLeft w:val="0"/>
      <w:marRight w:val="0"/>
      <w:marTop w:val="0"/>
      <w:marBottom w:val="0"/>
      <w:divBdr>
        <w:top w:val="none" w:sz="0" w:space="0" w:color="auto"/>
        <w:left w:val="none" w:sz="0" w:space="0" w:color="auto"/>
        <w:bottom w:val="none" w:sz="0" w:space="0" w:color="auto"/>
        <w:right w:val="none" w:sz="0" w:space="0" w:color="auto"/>
      </w:divBdr>
    </w:div>
    <w:div w:id="144322590">
      <w:bodyDiv w:val="1"/>
      <w:marLeft w:val="0"/>
      <w:marRight w:val="0"/>
      <w:marTop w:val="0"/>
      <w:marBottom w:val="0"/>
      <w:divBdr>
        <w:top w:val="none" w:sz="0" w:space="0" w:color="auto"/>
        <w:left w:val="none" w:sz="0" w:space="0" w:color="auto"/>
        <w:bottom w:val="none" w:sz="0" w:space="0" w:color="auto"/>
        <w:right w:val="none" w:sz="0" w:space="0" w:color="auto"/>
      </w:divBdr>
    </w:div>
    <w:div w:id="144396318">
      <w:bodyDiv w:val="1"/>
      <w:marLeft w:val="0"/>
      <w:marRight w:val="0"/>
      <w:marTop w:val="0"/>
      <w:marBottom w:val="0"/>
      <w:divBdr>
        <w:top w:val="none" w:sz="0" w:space="0" w:color="auto"/>
        <w:left w:val="none" w:sz="0" w:space="0" w:color="auto"/>
        <w:bottom w:val="none" w:sz="0" w:space="0" w:color="auto"/>
        <w:right w:val="none" w:sz="0" w:space="0" w:color="auto"/>
      </w:divBdr>
    </w:div>
    <w:div w:id="144862359">
      <w:bodyDiv w:val="1"/>
      <w:marLeft w:val="0"/>
      <w:marRight w:val="0"/>
      <w:marTop w:val="0"/>
      <w:marBottom w:val="0"/>
      <w:divBdr>
        <w:top w:val="none" w:sz="0" w:space="0" w:color="auto"/>
        <w:left w:val="none" w:sz="0" w:space="0" w:color="auto"/>
        <w:bottom w:val="none" w:sz="0" w:space="0" w:color="auto"/>
        <w:right w:val="none" w:sz="0" w:space="0" w:color="auto"/>
      </w:divBdr>
    </w:div>
    <w:div w:id="144904008">
      <w:bodyDiv w:val="1"/>
      <w:marLeft w:val="0"/>
      <w:marRight w:val="0"/>
      <w:marTop w:val="0"/>
      <w:marBottom w:val="0"/>
      <w:divBdr>
        <w:top w:val="none" w:sz="0" w:space="0" w:color="auto"/>
        <w:left w:val="none" w:sz="0" w:space="0" w:color="auto"/>
        <w:bottom w:val="none" w:sz="0" w:space="0" w:color="auto"/>
        <w:right w:val="none" w:sz="0" w:space="0" w:color="auto"/>
      </w:divBdr>
    </w:div>
    <w:div w:id="144931744">
      <w:bodyDiv w:val="1"/>
      <w:marLeft w:val="0"/>
      <w:marRight w:val="0"/>
      <w:marTop w:val="0"/>
      <w:marBottom w:val="0"/>
      <w:divBdr>
        <w:top w:val="none" w:sz="0" w:space="0" w:color="auto"/>
        <w:left w:val="none" w:sz="0" w:space="0" w:color="auto"/>
        <w:bottom w:val="none" w:sz="0" w:space="0" w:color="auto"/>
        <w:right w:val="none" w:sz="0" w:space="0" w:color="auto"/>
      </w:divBdr>
    </w:div>
    <w:div w:id="144979232">
      <w:bodyDiv w:val="1"/>
      <w:marLeft w:val="0"/>
      <w:marRight w:val="0"/>
      <w:marTop w:val="0"/>
      <w:marBottom w:val="0"/>
      <w:divBdr>
        <w:top w:val="none" w:sz="0" w:space="0" w:color="auto"/>
        <w:left w:val="none" w:sz="0" w:space="0" w:color="auto"/>
        <w:bottom w:val="none" w:sz="0" w:space="0" w:color="auto"/>
        <w:right w:val="none" w:sz="0" w:space="0" w:color="auto"/>
      </w:divBdr>
    </w:div>
    <w:div w:id="145124179">
      <w:bodyDiv w:val="1"/>
      <w:marLeft w:val="0"/>
      <w:marRight w:val="0"/>
      <w:marTop w:val="0"/>
      <w:marBottom w:val="0"/>
      <w:divBdr>
        <w:top w:val="none" w:sz="0" w:space="0" w:color="auto"/>
        <w:left w:val="none" w:sz="0" w:space="0" w:color="auto"/>
        <w:bottom w:val="none" w:sz="0" w:space="0" w:color="auto"/>
        <w:right w:val="none" w:sz="0" w:space="0" w:color="auto"/>
      </w:divBdr>
    </w:div>
    <w:div w:id="145125638">
      <w:bodyDiv w:val="1"/>
      <w:marLeft w:val="0"/>
      <w:marRight w:val="0"/>
      <w:marTop w:val="0"/>
      <w:marBottom w:val="0"/>
      <w:divBdr>
        <w:top w:val="none" w:sz="0" w:space="0" w:color="auto"/>
        <w:left w:val="none" w:sz="0" w:space="0" w:color="auto"/>
        <w:bottom w:val="none" w:sz="0" w:space="0" w:color="auto"/>
        <w:right w:val="none" w:sz="0" w:space="0" w:color="auto"/>
      </w:divBdr>
    </w:div>
    <w:div w:id="145434305">
      <w:bodyDiv w:val="1"/>
      <w:marLeft w:val="0"/>
      <w:marRight w:val="0"/>
      <w:marTop w:val="0"/>
      <w:marBottom w:val="0"/>
      <w:divBdr>
        <w:top w:val="none" w:sz="0" w:space="0" w:color="auto"/>
        <w:left w:val="none" w:sz="0" w:space="0" w:color="auto"/>
        <w:bottom w:val="none" w:sz="0" w:space="0" w:color="auto"/>
        <w:right w:val="none" w:sz="0" w:space="0" w:color="auto"/>
      </w:divBdr>
    </w:div>
    <w:div w:id="145438051">
      <w:bodyDiv w:val="1"/>
      <w:marLeft w:val="0"/>
      <w:marRight w:val="0"/>
      <w:marTop w:val="0"/>
      <w:marBottom w:val="0"/>
      <w:divBdr>
        <w:top w:val="none" w:sz="0" w:space="0" w:color="auto"/>
        <w:left w:val="none" w:sz="0" w:space="0" w:color="auto"/>
        <w:bottom w:val="none" w:sz="0" w:space="0" w:color="auto"/>
        <w:right w:val="none" w:sz="0" w:space="0" w:color="auto"/>
      </w:divBdr>
    </w:div>
    <w:div w:id="145976156">
      <w:bodyDiv w:val="1"/>
      <w:marLeft w:val="0"/>
      <w:marRight w:val="0"/>
      <w:marTop w:val="0"/>
      <w:marBottom w:val="0"/>
      <w:divBdr>
        <w:top w:val="none" w:sz="0" w:space="0" w:color="auto"/>
        <w:left w:val="none" w:sz="0" w:space="0" w:color="auto"/>
        <w:bottom w:val="none" w:sz="0" w:space="0" w:color="auto"/>
        <w:right w:val="none" w:sz="0" w:space="0" w:color="auto"/>
      </w:divBdr>
    </w:div>
    <w:div w:id="145978608">
      <w:bodyDiv w:val="1"/>
      <w:marLeft w:val="0"/>
      <w:marRight w:val="0"/>
      <w:marTop w:val="0"/>
      <w:marBottom w:val="0"/>
      <w:divBdr>
        <w:top w:val="none" w:sz="0" w:space="0" w:color="auto"/>
        <w:left w:val="none" w:sz="0" w:space="0" w:color="auto"/>
        <w:bottom w:val="none" w:sz="0" w:space="0" w:color="auto"/>
        <w:right w:val="none" w:sz="0" w:space="0" w:color="auto"/>
      </w:divBdr>
    </w:div>
    <w:div w:id="146242148">
      <w:bodyDiv w:val="1"/>
      <w:marLeft w:val="0"/>
      <w:marRight w:val="0"/>
      <w:marTop w:val="0"/>
      <w:marBottom w:val="0"/>
      <w:divBdr>
        <w:top w:val="none" w:sz="0" w:space="0" w:color="auto"/>
        <w:left w:val="none" w:sz="0" w:space="0" w:color="auto"/>
        <w:bottom w:val="none" w:sz="0" w:space="0" w:color="auto"/>
        <w:right w:val="none" w:sz="0" w:space="0" w:color="auto"/>
      </w:divBdr>
    </w:div>
    <w:div w:id="146242996">
      <w:bodyDiv w:val="1"/>
      <w:marLeft w:val="0"/>
      <w:marRight w:val="0"/>
      <w:marTop w:val="0"/>
      <w:marBottom w:val="0"/>
      <w:divBdr>
        <w:top w:val="none" w:sz="0" w:space="0" w:color="auto"/>
        <w:left w:val="none" w:sz="0" w:space="0" w:color="auto"/>
        <w:bottom w:val="none" w:sz="0" w:space="0" w:color="auto"/>
        <w:right w:val="none" w:sz="0" w:space="0" w:color="auto"/>
      </w:divBdr>
    </w:div>
    <w:div w:id="146243102">
      <w:bodyDiv w:val="1"/>
      <w:marLeft w:val="0"/>
      <w:marRight w:val="0"/>
      <w:marTop w:val="0"/>
      <w:marBottom w:val="0"/>
      <w:divBdr>
        <w:top w:val="none" w:sz="0" w:space="0" w:color="auto"/>
        <w:left w:val="none" w:sz="0" w:space="0" w:color="auto"/>
        <w:bottom w:val="none" w:sz="0" w:space="0" w:color="auto"/>
        <w:right w:val="none" w:sz="0" w:space="0" w:color="auto"/>
      </w:divBdr>
    </w:div>
    <w:div w:id="146408128">
      <w:bodyDiv w:val="1"/>
      <w:marLeft w:val="0"/>
      <w:marRight w:val="0"/>
      <w:marTop w:val="0"/>
      <w:marBottom w:val="0"/>
      <w:divBdr>
        <w:top w:val="none" w:sz="0" w:space="0" w:color="auto"/>
        <w:left w:val="none" w:sz="0" w:space="0" w:color="auto"/>
        <w:bottom w:val="none" w:sz="0" w:space="0" w:color="auto"/>
        <w:right w:val="none" w:sz="0" w:space="0" w:color="auto"/>
      </w:divBdr>
    </w:div>
    <w:div w:id="146410066">
      <w:bodyDiv w:val="1"/>
      <w:marLeft w:val="0"/>
      <w:marRight w:val="0"/>
      <w:marTop w:val="0"/>
      <w:marBottom w:val="0"/>
      <w:divBdr>
        <w:top w:val="none" w:sz="0" w:space="0" w:color="auto"/>
        <w:left w:val="none" w:sz="0" w:space="0" w:color="auto"/>
        <w:bottom w:val="none" w:sz="0" w:space="0" w:color="auto"/>
        <w:right w:val="none" w:sz="0" w:space="0" w:color="auto"/>
      </w:divBdr>
    </w:div>
    <w:div w:id="146478472">
      <w:bodyDiv w:val="1"/>
      <w:marLeft w:val="0"/>
      <w:marRight w:val="0"/>
      <w:marTop w:val="0"/>
      <w:marBottom w:val="0"/>
      <w:divBdr>
        <w:top w:val="none" w:sz="0" w:space="0" w:color="auto"/>
        <w:left w:val="none" w:sz="0" w:space="0" w:color="auto"/>
        <w:bottom w:val="none" w:sz="0" w:space="0" w:color="auto"/>
        <w:right w:val="none" w:sz="0" w:space="0" w:color="auto"/>
      </w:divBdr>
    </w:div>
    <w:div w:id="146484823">
      <w:bodyDiv w:val="1"/>
      <w:marLeft w:val="0"/>
      <w:marRight w:val="0"/>
      <w:marTop w:val="0"/>
      <w:marBottom w:val="0"/>
      <w:divBdr>
        <w:top w:val="none" w:sz="0" w:space="0" w:color="auto"/>
        <w:left w:val="none" w:sz="0" w:space="0" w:color="auto"/>
        <w:bottom w:val="none" w:sz="0" w:space="0" w:color="auto"/>
        <w:right w:val="none" w:sz="0" w:space="0" w:color="auto"/>
      </w:divBdr>
    </w:div>
    <w:div w:id="146674339">
      <w:bodyDiv w:val="1"/>
      <w:marLeft w:val="0"/>
      <w:marRight w:val="0"/>
      <w:marTop w:val="0"/>
      <w:marBottom w:val="0"/>
      <w:divBdr>
        <w:top w:val="none" w:sz="0" w:space="0" w:color="auto"/>
        <w:left w:val="none" w:sz="0" w:space="0" w:color="auto"/>
        <w:bottom w:val="none" w:sz="0" w:space="0" w:color="auto"/>
        <w:right w:val="none" w:sz="0" w:space="0" w:color="auto"/>
      </w:divBdr>
    </w:div>
    <w:div w:id="146826655">
      <w:bodyDiv w:val="1"/>
      <w:marLeft w:val="0"/>
      <w:marRight w:val="0"/>
      <w:marTop w:val="0"/>
      <w:marBottom w:val="0"/>
      <w:divBdr>
        <w:top w:val="none" w:sz="0" w:space="0" w:color="auto"/>
        <w:left w:val="none" w:sz="0" w:space="0" w:color="auto"/>
        <w:bottom w:val="none" w:sz="0" w:space="0" w:color="auto"/>
        <w:right w:val="none" w:sz="0" w:space="0" w:color="auto"/>
      </w:divBdr>
    </w:div>
    <w:div w:id="146870472">
      <w:bodyDiv w:val="1"/>
      <w:marLeft w:val="0"/>
      <w:marRight w:val="0"/>
      <w:marTop w:val="0"/>
      <w:marBottom w:val="0"/>
      <w:divBdr>
        <w:top w:val="none" w:sz="0" w:space="0" w:color="auto"/>
        <w:left w:val="none" w:sz="0" w:space="0" w:color="auto"/>
        <w:bottom w:val="none" w:sz="0" w:space="0" w:color="auto"/>
        <w:right w:val="none" w:sz="0" w:space="0" w:color="auto"/>
      </w:divBdr>
    </w:div>
    <w:div w:id="146895928">
      <w:bodyDiv w:val="1"/>
      <w:marLeft w:val="0"/>
      <w:marRight w:val="0"/>
      <w:marTop w:val="0"/>
      <w:marBottom w:val="0"/>
      <w:divBdr>
        <w:top w:val="none" w:sz="0" w:space="0" w:color="auto"/>
        <w:left w:val="none" w:sz="0" w:space="0" w:color="auto"/>
        <w:bottom w:val="none" w:sz="0" w:space="0" w:color="auto"/>
        <w:right w:val="none" w:sz="0" w:space="0" w:color="auto"/>
      </w:divBdr>
    </w:div>
    <w:div w:id="146941340">
      <w:bodyDiv w:val="1"/>
      <w:marLeft w:val="0"/>
      <w:marRight w:val="0"/>
      <w:marTop w:val="0"/>
      <w:marBottom w:val="0"/>
      <w:divBdr>
        <w:top w:val="none" w:sz="0" w:space="0" w:color="auto"/>
        <w:left w:val="none" w:sz="0" w:space="0" w:color="auto"/>
        <w:bottom w:val="none" w:sz="0" w:space="0" w:color="auto"/>
        <w:right w:val="none" w:sz="0" w:space="0" w:color="auto"/>
      </w:divBdr>
    </w:div>
    <w:div w:id="147138190">
      <w:bodyDiv w:val="1"/>
      <w:marLeft w:val="0"/>
      <w:marRight w:val="0"/>
      <w:marTop w:val="0"/>
      <w:marBottom w:val="0"/>
      <w:divBdr>
        <w:top w:val="none" w:sz="0" w:space="0" w:color="auto"/>
        <w:left w:val="none" w:sz="0" w:space="0" w:color="auto"/>
        <w:bottom w:val="none" w:sz="0" w:space="0" w:color="auto"/>
        <w:right w:val="none" w:sz="0" w:space="0" w:color="auto"/>
      </w:divBdr>
    </w:div>
    <w:div w:id="147672123">
      <w:bodyDiv w:val="1"/>
      <w:marLeft w:val="0"/>
      <w:marRight w:val="0"/>
      <w:marTop w:val="0"/>
      <w:marBottom w:val="0"/>
      <w:divBdr>
        <w:top w:val="none" w:sz="0" w:space="0" w:color="auto"/>
        <w:left w:val="none" w:sz="0" w:space="0" w:color="auto"/>
        <w:bottom w:val="none" w:sz="0" w:space="0" w:color="auto"/>
        <w:right w:val="none" w:sz="0" w:space="0" w:color="auto"/>
      </w:divBdr>
    </w:div>
    <w:div w:id="147985371">
      <w:bodyDiv w:val="1"/>
      <w:marLeft w:val="0"/>
      <w:marRight w:val="0"/>
      <w:marTop w:val="0"/>
      <w:marBottom w:val="0"/>
      <w:divBdr>
        <w:top w:val="none" w:sz="0" w:space="0" w:color="auto"/>
        <w:left w:val="none" w:sz="0" w:space="0" w:color="auto"/>
        <w:bottom w:val="none" w:sz="0" w:space="0" w:color="auto"/>
        <w:right w:val="none" w:sz="0" w:space="0" w:color="auto"/>
      </w:divBdr>
    </w:div>
    <w:div w:id="147988933">
      <w:bodyDiv w:val="1"/>
      <w:marLeft w:val="0"/>
      <w:marRight w:val="0"/>
      <w:marTop w:val="0"/>
      <w:marBottom w:val="0"/>
      <w:divBdr>
        <w:top w:val="none" w:sz="0" w:space="0" w:color="auto"/>
        <w:left w:val="none" w:sz="0" w:space="0" w:color="auto"/>
        <w:bottom w:val="none" w:sz="0" w:space="0" w:color="auto"/>
        <w:right w:val="none" w:sz="0" w:space="0" w:color="auto"/>
      </w:divBdr>
    </w:div>
    <w:div w:id="148136525">
      <w:bodyDiv w:val="1"/>
      <w:marLeft w:val="0"/>
      <w:marRight w:val="0"/>
      <w:marTop w:val="0"/>
      <w:marBottom w:val="0"/>
      <w:divBdr>
        <w:top w:val="none" w:sz="0" w:space="0" w:color="auto"/>
        <w:left w:val="none" w:sz="0" w:space="0" w:color="auto"/>
        <w:bottom w:val="none" w:sz="0" w:space="0" w:color="auto"/>
        <w:right w:val="none" w:sz="0" w:space="0" w:color="auto"/>
      </w:divBdr>
    </w:div>
    <w:div w:id="148137392">
      <w:bodyDiv w:val="1"/>
      <w:marLeft w:val="0"/>
      <w:marRight w:val="0"/>
      <w:marTop w:val="0"/>
      <w:marBottom w:val="0"/>
      <w:divBdr>
        <w:top w:val="none" w:sz="0" w:space="0" w:color="auto"/>
        <w:left w:val="none" w:sz="0" w:space="0" w:color="auto"/>
        <w:bottom w:val="none" w:sz="0" w:space="0" w:color="auto"/>
        <w:right w:val="none" w:sz="0" w:space="0" w:color="auto"/>
      </w:divBdr>
    </w:div>
    <w:div w:id="148906509">
      <w:bodyDiv w:val="1"/>
      <w:marLeft w:val="0"/>
      <w:marRight w:val="0"/>
      <w:marTop w:val="0"/>
      <w:marBottom w:val="0"/>
      <w:divBdr>
        <w:top w:val="none" w:sz="0" w:space="0" w:color="auto"/>
        <w:left w:val="none" w:sz="0" w:space="0" w:color="auto"/>
        <w:bottom w:val="none" w:sz="0" w:space="0" w:color="auto"/>
        <w:right w:val="none" w:sz="0" w:space="0" w:color="auto"/>
      </w:divBdr>
    </w:div>
    <w:div w:id="149103306">
      <w:bodyDiv w:val="1"/>
      <w:marLeft w:val="0"/>
      <w:marRight w:val="0"/>
      <w:marTop w:val="0"/>
      <w:marBottom w:val="0"/>
      <w:divBdr>
        <w:top w:val="none" w:sz="0" w:space="0" w:color="auto"/>
        <w:left w:val="none" w:sz="0" w:space="0" w:color="auto"/>
        <w:bottom w:val="none" w:sz="0" w:space="0" w:color="auto"/>
        <w:right w:val="none" w:sz="0" w:space="0" w:color="auto"/>
      </w:divBdr>
    </w:div>
    <w:div w:id="149106476">
      <w:bodyDiv w:val="1"/>
      <w:marLeft w:val="0"/>
      <w:marRight w:val="0"/>
      <w:marTop w:val="0"/>
      <w:marBottom w:val="0"/>
      <w:divBdr>
        <w:top w:val="none" w:sz="0" w:space="0" w:color="auto"/>
        <w:left w:val="none" w:sz="0" w:space="0" w:color="auto"/>
        <w:bottom w:val="none" w:sz="0" w:space="0" w:color="auto"/>
        <w:right w:val="none" w:sz="0" w:space="0" w:color="auto"/>
      </w:divBdr>
    </w:div>
    <w:div w:id="149178492">
      <w:bodyDiv w:val="1"/>
      <w:marLeft w:val="0"/>
      <w:marRight w:val="0"/>
      <w:marTop w:val="0"/>
      <w:marBottom w:val="0"/>
      <w:divBdr>
        <w:top w:val="none" w:sz="0" w:space="0" w:color="auto"/>
        <w:left w:val="none" w:sz="0" w:space="0" w:color="auto"/>
        <w:bottom w:val="none" w:sz="0" w:space="0" w:color="auto"/>
        <w:right w:val="none" w:sz="0" w:space="0" w:color="auto"/>
      </w:divBdr>
    </w:div>
    <w:div w:id="149256764">
      <w:bodyDiv w:val="1"/>
      <w:marLeft w:val="0"/>
      <w:marRight w:val="0"/>
      <w:marTop w:val="0"/>
      <w:marBottom w:val="0"/>
      <w:divBdr>
        <w:top w:val="none" w:sz="0" w:space="0" w:color="auto"/>
        <w:left w:val="none" w:sz="0" w:space="0" w:color="auto"/>
        <w:bottom w:val="none" w:sz="0" w:space="0" w:color="auto"/>
        <w:right w:val="none" w:sz="0" w:space="0" w:color="auto"/>
      </w:divBdr>
    </w:div>
    <w:div w:id="149367390">
      <w:bodyDiv w:val="1"/>
      <w:marLeft w:val="0"/>
      <w:marRight w:val="0"/>
      <w:marTop w:val="0"/>
      <w:marBottom w:val="0"/>
      <w:divBdr>
        <w:top w:val="none" w:sz="0" w:space="0" w:color="auto"/>
        <w:left w:val="none" w:sz="0" w:space="0" w:color="auto"/>
        <w:bottom w:val="none" w:sz="0" w:space="0" w:color="auto"/>
        <w:right w:val="none" w:sz="0" w:space="0" w:color="auto"/>
      </w:divBdr>
    </w:div>
    <w:div w:id="149370674">
      <w:bodyDiv w:val="1"/>
      <w:marLeft w:val="0"/>
      <w:marRight w:val="0"/>
      <w:marTop w:val="0"/>
      <w:marBottom w:val="0"/>
      <w:divBdr>
        <w:top w:val="none" w:sz="0" w:space="0" w:color="auto"/>
        <w:left w:val="none" w:sz="0" w:space="0" w:color="auto"/>
        <w:bottom w:val="none" w:sz="0" w:space="0" w:color="auto"/>
        <w:right w:val="none" w:sz="0" w:space="0" w:color="auto"/>
      </w:divBdr>
    </w:div>
    <w:div w:id="149516382">
      <w:bodyDiv w:val="1"/>
      <w:marLeft w:val="0"/>
      <w:marRight w:val="0"/>
      <w:marTop w:val="0"/>
      <w:marBottom w:val="0"/>
      <w:divBdr>
        <w:top w:val="none" w:sz="0" w:space="0" w:color="auto"/>
        <w:left w:val="none" w:sz="0" w:space="0" w:color="auto"/>
        <w:bottom w:val="none" w:sz="0" w:space="0" w:color="auto"/>
        <w:right w:val="none" w:sz="0" w:space="0" w:color="auto"/>
      </w:divBdr>
    </w:div>
    <w:div w:id="149520129">
      <w:bodyDiv w:val="1"/>
      <w:marLeft w:val="0"/>
      <w:marRight w:val="0"/>
      <w:marTop w:val="0"/>
      <w:marBottom w:val="0"/>
      <w:divBdr>
        <w:top w:val="none" w:sz="0" w:space="0" w:color="auto"/>
        <w:left w:val="none" w:sz="0" w:space="0" w:color="auto"/>
        <w:bottom w:val="none" w:sz="0" w:space="0" w:color="auto"/>
        <w:right w:val="none" w:sz="0" w:space="0" w:color="auto"/>
      </w:divBdr>
    </w:div>
    <w:div w:id="149635421">
      <w:bodyDiv w:val="1"/>
      <w:marLeft w:val="0"/>
      <w:marRight w:val="0"/>
      <w:marTop w:val="0"/>
      <w:marBottom w:val="0"/>
      <w:divBdr>
        <w:top w:val="none" w:sz="0" w:space="0" w:color="auto"/>
        <w:left w:val="none" w:sz="0" w:space="0" w:color="auto"/>
        <w:bottom w:val="none" w:sz="0" w:space="0" w:color="auto"/>
        <w:right w:val="none" w:sz="0" w:space="0" w:color="auto"/>
      </w:divBdr>
    </w:div>
    <w:div w:id="149711761">
      <w:bodyDiv w:val="1"/>
      <w:marLeft w:val="0"/>
      <w:marRight w:val="0"/>
      <w:marTop w:val="0"/>
      <w:marBottom w:val="0"/>
      <w:divBdr>
        <w:top w:val="none" w:sz="0" w:space="0" w:color="auto"/>
        <w:left w:val="none" w:sz="0" w:space="0" w:color="auto"/>
        <w:bottom w:val="none" w:sz="0" w:space="0" w:color="auto"/>
        <w:right w:val="none" w:sz="0" w:space="0" w:color="auto"/>
      </w:divBdr>
    </w:div>
    <w:div w:id="149835460">
      <w:bodyDiv w:val="1"/>
      <w:marLeft w:val="0"/>
      <w:marRight w:val="0"/>
      <w:marTop w:val="0"/>
      <w:marBottom w:val="0"/>
      <w:divBdr>
        <w:top w:val="none" w:sz="0" w:space="0" w:color="auto"/>
        <w:left w:val="none" w:sz="0" w:space="0" w:color="auto"/>
        <w:bottom w:val="none" w:sz="0" w:space="0" w:color="auto"/>
        <w:right w:val="none" w:sz="0" w:space="0" w:color="auto"/>
      </w:divBdr>
    </w:div>
    <w:div w:id="149903445">
      <w:bodyDiv w:val="1"/>
      <w:marLeft w:val="0"/>
      <w:marRight w:val="0"/>
      <w:marTop w:val="0"/>
      <w:marBottom w:val="0"/>
      <w:divBdr>
        <w:top w:val="none" w:sz="0" w:space="0" w:color="auto"/>
        <w:left w:val="none" w:sz="0" w:space="0" w:color="auto"/>
        <w:bottom w:val="none" w:sz="0" w:space="0" w:color="auto"/>
        <w:right w:val="none" w:sz="0" w:space="0" w:color="auto"/>
      </w:divBdr>
    </w:div>
    <w:div w:id="149952185">
      <w:bodyDiv w:val="1"/>
      <w:marLeft w:val="0"/>
      <w:marRight w:val="0"/>
      <w:marTop w:val="0"/>
      <w:marBottom w:val="0"/>
      <w:divBdr>
        <w:top w:val="none" w:sz="0" w:space="0" w:color="auto"/>
        <w:left w:val="none" w:sz="0" w:space="0" w:color="auto"/>
        <w:bottom w:val="none" w:sz="0" w:space="0" w:color="auto"/>
        <w:right w:val="none" w:sz="0" w:space="0" w:color="auto"/>
      </w:divBdr>
    </w:div>
    <w:div w:id="150221510">
      <w:bodyDiv w:val="1"/>
      <w:marLeft w:val="0"/>
      <w:marRight w:val="0"/>
      <w:marTop w:val="0"/>
      <w:marBottom w:val="0"/>
      <w:divBdr>
        <w:top w:val="none" w:sz="0" w:space="0" w:color="auto"/>
        <w:left w:val="none" w:sz="0" w:space="0" w:color="auto"/>
        <w:bottom w:val="none" w:sz="0" w:space="0" w:color="auto"/>
        <w:right w:val="none" w:sz="0" w:space="0" w:color="auto"/>
      </w:divBdr>
    </w:div>
    <w:div w:id="150295446">
      <w:bodyDiv w:val="1"/>
      <w:marLeft w:val="0"/>
      <w:marRight w:val="0"/>
      <w:marTop w:val="0"/>
      <w:marBottom w:val="0"/>
      <w:divBdr>
        <w:top w:val="none" w:sz="0" w:space="0" w:color="auto"/>
        <w:left w:val="none" w:sz="0" w:space="0" w:color="auto"/>
        <w:bottom w:val="none" w:sz="0" w:space="0" w:color="auto"/>
        <w:right w:val="none" w:sz="0" w:space="0" w:color="auto"/>
      </w:divBdr>
    </w:div>
    <w:div w:id="150489660">
      <w:bodyDiv w:val="1"/>
      <w:marLeft w:val="0"/>
      <w:marRight w:val="0"/>
      <w:marTop w:val="0"/>
      <w:marBottom w:val="0"/>
      <w:divBdr>
        <w:top w:val="none" w:sz="0" w:space="0" w:color="auto"/>
        <w:left w:val="none" w:sz="0" w:space="0" w:color="auto"/>
        <w:bottom w:val="none" w:sz="0" w:space="0" w:color="auto"/>
        <w:right w:val="none" w:sz="0" w:space="0" w:color="auto"/>
      </w:divBdr>
    </w:div>
    <w:div w:id="150560936">
      <w:bodyDiv w:val="1"/>
      <w:marLeft w:val="0"/>
      <w:marRight w:val="0"/>
      <w:marTop w:val="0"/>
      <w:marBottom w:val="0"/>
      <w:divBdr>
        <w:top w:val="none" w:sz="0" w:space="0" w:color="auto"/>
        <w:left w:val="none" w:sz="0" w:space="0" w:color="auto"/>
        <w:bottom w:val="none" w:sz="0" w:space="0" w:color="auto"/>
        <w:right w:val="none" w:sz="0" w:space="0" w:color="auto"/>
      </w:divBdr>
    </w:div>
    <w:div w:id="151259031">
      <w:bodyDiv w:val="1"/>
      <w:marLeft w:val="0"/>
      <w:marRight w:val="0"/>
      <w:marTop w:val="0"/>
      <w:marBottom w:val="0"/>
      <w:divBdr>
        <w:top w:val="none" w:sz="0" w:space="0" w:color="auto"/>
        <w:left w:val="none" w:sz="0" w:space="0" w:color="auto"/>
        <w:bottom w:val="none" w:sz="0" w:space="0" w:color="auto"/>
        <w:right w:val="none" w:sz="0" w:space="0" w:color="auto"/>
      </w:divBdr>
    </w:div>
    <w:div w:id="151263186">
      <w:bodyDiv w:val="1"/>
      <w:marLeft w:val="0"/>
      <w:marRight w:val="0"/>
      <w:marTop w:val="0"/>
      <w:marBottom w:val="0"/>
      <w:divBdr>
        <w:top w:val="none" w:sz="0" w:space="0" w:color="auto"/>
        <w:left w:val="none" w:sz="0" w:space="0" w:color="auto"/>
        <w:bottom w:val="none" w:sz="0" w:space="0" w:color="auto"/>
        <w:right w:val="none" w:sz="0" w:space="0" w:color="auto"/>
      </w:divBdr>
    </w:div>
    <w:div w:id="151600234">
      <w:bodyDiv w:val="1"/>
      <w:marLeft w:val="0"/>
      <w:marRight w:val="0"/>
      <w:marTop w:val="0"/>
      <w:marBottom w:val="0"/>
      <w:divBdr>
        <w:top w:val="none" w:sz="0" w:space="0" w:color="auto"/>
        <w:left w:val="none" w:sz="0" w:space="0" w:color="auto"/>
        <w:bottom w:val="none" w:sz="0" w:space="0" w:color="auto"/>
        <w:right w:val="none" w:sz="0" w:space="0" w:color="auto"/>
      </w:divBdr>
    </w:div>
    <w:div w:id="151798184">
      <w:bodyDiv w:val="1"/>
      <w:marLeft w:val="0"/>
      <w:marRight w:val="0"/>
      <w:marTop w:val="0"/>
      <w:marBottom w:val="0"/>
      <w:divBdr>
        <w:top w:val="none" w:sz="0" w:space="0" w:color="auto"/>
        <w:left w:val="none" w:sz="0" w:space="0" w:color="auto"/>
        <w:bottom w:val="none" w:sz="0" w:space="0" w:color="auto"/>
        <w:right w:val="none" w:sz="0" w:space="0" w:color="auto"/>
      </w:divBdr>
    </w:div>
    <w:div w:id="151988322">
      <w:bodyDiv w:val="1"/>
      <w:marLeft w:val="0"/>
      <w:marRight w:val="0"/>
      <w:marTop w:val="0"/>
      <w:marBottom w:val="0"/>
      <w:divBdr>
        <w:top w:val="none" w:sz="0" w:space="0" w:color="auto"/>
        <w:left w:val="none" w:sz="0" w:space="0" w:color="auto"/>
        <w:bottom w:val="none" w:sz="0" w:space="0" w:color="auto"/>
        <w:right w:val="none" w:sz="0" w:space="0" w:color="auto"/>
      </w:divBdr>
    </w:div>
    <w:div w:id="152377645">
      <w:bodyDiv w:val="1"/>
      <w:marLeft w:val="0"/>
      <w:marRight w:val="0"/>
      <w:marTop w:val="0"/>
      <w:marBottom w:val="0"/>
      <w:divBdr>
        <w:top w:val="none" w:sz="0" w:space="0" w:color="auto"/>
        <w:left w:val="none" w:sz="0" w:space="0" w:color="auto"/>
        <w:bottom w:val="none" w:sz="0" w:space="0" w:color="auto"/>
        <w:right w:val="none" w:sz="0" w:space="0" w:color="auto"/>
      </w:divBdr>
    </w:div>
    <w:div w:id="152451561">
      <w:bodyDiv w:val="1"/>
      <w:marLeft w:val="0"/>
      <w:marRight w:val="0"/>
      <w:marTop w:val="0"/>
      <w:marBottom w:val="0"/>
      <w:divBdr>
        <w:top w:val="none" w:sz="0" w:space="0" w:color="auto"/>
        <w:left w:val="none" w:sz="0" w:space="0" w:color="auto"/>
        <w:bottom w:val="none" w:sz="0" w:space="0" w:color="auto"/>
        <w:right w:val="none" w:sz="0" w:space="0" w:color="auto"/>
      </w:divBdr>
    </w:div>
    <w:div w:id="152458403">
      <w:bodyDiv w:val="1"/>
      <w:marLeft w:val="0"/>
      <w:marRight w:val="0"/>
      <w:marTop w:val="0"/>
      <w:marBottom w:val="0"/>
      <w:divBdr>
        <w:top w:val="none" w:sz="0" w:space="0" w:color="auto"/>
        <w:left w:val="none" w:sz="0" w:space="0" w:color="auto"/>
        <w:bottom w:val="none" w:sz="0" w:space="0" w:color="auto"/>
        <w:right w:val="none" w:sz="0" w:space="0" w:color="auto"/>
      </w:divBdr>
    </w:div>
    <w:div w:id="152524393">
      <w:bodyDiv w:val="1"/>
      <w:marLeft w:val="0"/>
      <w:marRight w:val="0"/>
      <w:marTop w:val="0"/>
      <w:marBottom w:val="0"/>
      <w:divBdr>
        <w:top w:val="none" w:sz="0" w:space="0" w:color="auto"/>
        <w:left w:val="none" w:sz="0" w:space="0" w:color="auto"/>
        <w:bottom w:val="none" w:sz="0" w:space="0" w:color="auto"/>
        <w:right w:val="none" w:sz="0" w:space="0" w:color="auto"/>
      </w:divBdr>
    </w:div>
    <w:div w:id="152530910">
      <w:bodyDiv w:val="1"/>
      <w:marLeft w:val="0"/>
      <w:marRight w:val="0"/>
      <w:marTop w:val="0"/>
      <w:marBottom w:val="0"/>
      <w:divBdr>
        <w:top w:val="none" w:sz="0" w:space="0" w:color="auto"/>
        <w:left w:val="none" w:sz="0" w:space="0" w:color="auto"/>
        <w:bottom w:val="none" w:sz="0" w:space="0" w:color="auto"/>
        <w:right w:val="none" w:sz="0" w:space="0" w:color="auto"/>
      </w:divBdr>
    </w:div>
    <w:div w:id="152573506">
      <w:bodyDiv w:val="1"/>
      <w:marLeft w:val="0"/>
      <w:marRight w:val="0"/>
      <w:marTop w:val="0"/>
      <w:marBottom w:val="0"/>
      <w:divBdr>
        <w:top w:val="none" w:sz="0" w:space="0" w:color="auto"/>
        <w:left w:val="none" w:sz="0" w:space="0" w:color="auto"/>
        <w:bottom w:val="none" w:sz="0" w:space="0" w:color="auto"/>
        <w:right w:val="none" w:sz="0" w:space="0" w:color="auto"/>
      </w:divBdr>
    </w:div>
    <w:div w:id="152769542">
      <w:bodyDiv w:val="1"/>
      <w:marLeft w:val="0"/>
      <w:marRight w:val="0"/>
      <w:marTop w:val="0"/>
      <w:marBottom w:val="0"/>
      <w:divBdr>
        <w:top w:val="none" w:sz="0" w:space="0" w:color="auto"/>
        <w:left w:val="none" w:sz="0" w:space="0" w:color="auto"/>
        <w:bottom w:val="none" w:sz="0" w:space="0" w:color="auto"/>
        <w:right w:val="none" w:sz="0" w:space="0" w:color="auto"/>
      </w:divBdr>
    </w:div>
    <w:div w:id="153229997">
      <w:bodyDiv w:val="1"/>
      <w:marLeft w:val="0"/>
      <w:marRight w:val="0"/>
      <w:marTop w:val="0"/>
      <w:marBottom w:val="0"/>
      <w:divBdr>
        <w:top w:val="none" w:sz="0" w:space="0" w:color="auto"/>
        <w:left w:val="none" w:sz="0" w:space="0" w:color="auto"/>
        <w:bottom w:val="none" w:sz="0" w:space="0" w:color="auto"/>
        <w:right w:val="none" w:sz="0" w:space="0" w:color="auto"/>
      </w:divBdr>
    </w:div>
    <w:div w:id="153305387">
      <w:bodyDiv w:val="1"/>
      <w:marLeft w:val="0"/>
      <w:marRight w:val="0"/>
      <w:marTop w:val="0"/>
      <w:marBottom w:val="0"/>
      <w:divBdr>
        <w:top w:val="none" w:sz="0" w:space="0" w:color="auto"/>
        <w:left w:val="none" w:sz="0" w:space="0" w:color="auto"/>
        <w:bottom w:val="none" w:sz="0" w:space="0" w:color="auto"/>
        <w:right w:val="none" w:sz="0" w:space="0" w:color="auto"/>
      </w:divBdr>
    </w:div>
    <w:div w:id="153382433">
      <w:bodyDiv w:val="1"/>
      <w:marLeft w:val="0"/>
      <w:marRight w:val="0"/>
      <w:marTop w:val="0"/>
      <w:marBottom w:val="0"/>
      <w:divBdr>
        <w:top w:val="none" w:sz="0" w:space="0" w:color="auto"/>
        <w:left w:val="none" w:sz="0" w:space="0" w:color="auto"/>
        <w:bottom w:val="none" w:sz="0" w:space="0" w:color="auto"/>
        <w:right w:val="none" w:sz="0" w:space="0" w:color="auto"/>
      </w:divBdr>
    </w:div>
    <w:div w:id="153421204">
      <w:bodyDiv w:val="1"/>
      <w:marLeft w:val="0"/>
      <w:marRight w:val="0"/>
      <w:marTop w:val="0"/>
      <w:marBottom w:val="0"/>
      <w:divBdr>
        <w:top w:val="none" w:sz="0" w:space="0" w:color="auto"/>
        <w:left w:val="none" w:sz="0" w:space="0" w:color="auto"/>
        <w:bottom w:val="none" w:sz="0" w:space="0" w:color="auto"/>
        <w:right w:val="none" w:sz="0" w:space="0" w:color="auto"/>
      </w:divBdr>
    </w:div>
    <w:div w:id="153642140">
      <w:bodyDiv w:val="1"/>
      <w:marLeft w:val="0"/>
      <w:marRight w:val="0"/>
      <w:marTop w:val="0"/>
      <w:marBottom w:val="0"/>
      <w:divBdr>
        <w:top w:val="none" w:sz="0" w:space="0" w:color="auto"/>
        <w:left w:val="none" w:sz="0" w:space="0" w:color="auto"/>
        <w:bottom w:val="none" w:sz="0" w:space="0" w:color="auto"/>
        <w:right w:val="none" w:sz="0" w:space="0" w:color="auto"/>
      </w:divBdr>
    </w:div>
    <w:div w:id="154423046">
      <w:bodyDiv w:val="1"/>
      <w:marLeft w:val="0"/>
      <w:marRight w:val="0"/>
      <w:marTop w:val="0"/>
      <w:marBottom w:val="0"/>
      <w:divBdr>
        <w:top w:val="none" w:sz="0" w:space="0" w:color="auto"/>
        <w:left w:val="none" w:sz="0" w:space="0" w:color="auto"/>
        <w:bottom w:val="none" w:sz="0" w:space="0" w:color="auto"/>
        <w:right w:val="none" w:sz="0" w:space="0" w:color="auto"/>
      </w:divBdr>
    </w:div>
    <w:div w:id="154613056">
      <w:bodyDiv w:val="1"/>
      <w:marLeft w:val="0"/>
      <w:marRight w:val="0"/>
      <w:marTop w:val="0"/>
      <w:marBottom w:val="0"/>
      <w:divBdr>
        <w:top w:val="none" w:sz="0" w:space="0" w:color="auto"/>
        <w:left w:val="none" w:sz="0" w:space="0" w:color="auto"/>
        <w:bottom w:val="none" w:sz="0" w:space="0" w:color="auto"/>
        <w:right w:val="none" w:sz="0" w:space="0" w:color="auto"/>
      </w:divBdr>
    </w:div>
    <w:div w:id="154763120">
      <w:bodyDiv w:val="1"/>
      <w:marLeft w:val="0"/>
      <w:marRight w:val="0"/>
      <w:marTop w:val="0"/>
      <w:marBottom w:val="0"/>
      <w:divBdr>
        <w:top w:val="none" w:sz="0" w:space="0" w:color="auto"/>
        <w:left w:val="none" w:sz="0" w:space="0" w:color="auto"/>
        <w:bottom w:val="none" w:sz="0" w:space="0" w:color="auto"/>
        <w:right w:val="none" w:sz="0" w:space="0" w:color="auto"/>
      </w:divBdr>
    </w:div>
    <w:div w:id="155000308">
      <w:bodyDiv w:val="1"/>
      <w:marLeft w:val="0"/>
      <w:marRight w:val="0"/>
      <w:marTop w:val="0"/>
      <w:marBottom w:val="0"/>
      <w:divBdr>
        <w:top w:val="none" w:sz="0" w:space="0" w:color="auto"/>
        <w:left w:val="none" w:sz="0" w:space="0" w:color="auto"/>
        <w:bottom w:val="none" w:sz="0" w:space="0" w:color="auto"/>
        <w:right w:val="none" w:sz="0" w:space="0" w:color="auto"/>
      </w:divBdr>
    </w:div>
    <w:div w:id="155148818">
      <w:bodyDiv w:val="1"/>
      <w:marLeft w:val="0"/>
      <w:marRight w:val="0"/>
      <w:marTop w:val="0"/>
      <w:marBottom w:val="0"/>
      <w:divBdr>
        <w:top w:val="none" w:sz="0" w:space="0" w:color="auto"/>
        <w:left w:val="none" w:sz="0" w:space="0" w:color="auto"/>
        <w:bottom w:val="none" w:sz="0" w:space="0" w:color="auto"/>
        <w:right w:val="none" w:sz="0" w:space="0" w:color="auto"/>
      </w:divBdr>
    </w:div>
    <w:div w:id="155194923">
      <w:bodyDiv w:val="1"/>
      <w:marLeft w:val="0"/>
      <w:marRight w:val="0"/>
      <w:marTop w:val="0"/>
      <w:marBottom w:val="0"/>
      <w:divBdr>
        <w:top w:val="none" w:sz="0" w:space="0" w:color="auto"/>
        <w:left w:val="none" w:sz="0" w:space="0" w:color="auto"/>
        <w:bottom w:val="none" w:sz="0" w:space="0" w:color="auto"/>
        <w:right w:val="none" w:sz="0" w:space="0" w:color="auto"/>
      </w:divBdr>
    </w:div>
    <w:div w:id="155416631">
      <w:bodyDiv w:val="1"/>
      <w:marLeft w:val="0"/>
      <w:marRight w:val="0"/>
      <w:marTop w:val="0"/>
      <w:marBottom w:val="0"/>
      <w:divBdr>
        <w:top w:val="none" w:sz="0" w:space="0" w:color="auto"/>
        <w:left w:val="none" w:sz="0" w:space="0" w:color="auto"/>
        <w:bottom w:val="none" w:sz="0" w:space="0" w:color="auto"/>
        <w:right w:val="none" w:sz="0" w:space="0" w:color="auto"/>
      </w:divBdr>
    </w:div>
    <w:div w:id="155466117">
      <w:bodyDiv w:val="1"/>
      <w:marLeft w:val="0"/>
      <w:marRight w:val="0"/>
      <w:marTop w:val="0"/>
      <w:marBottom w:val="0"/>
      <w:divBdr>
        <w:top w:val="none" w:sz="0" w:space="0" w:color="auto"/>
        <w:left w:val="none" w:sz="0" w:space="0" w:color="auto"/>
        <w:bottom w:val="none" w:sz="0" w:space="0" w:color="auto"/>
        <w:right w:val="none" w:sz="0" w:space="0" w:color="auto"/>
      </w:divBdr>
    </w:div>
    <w:div w:id="155537514">
      <w:bodyDiv w:val="1"/>
      <w:marLeft w:val="0"/>
      <w:marRight w:val="0"/>
      <w:marTop w:val="0"/>
      <w:marBottom w:val="0"/>
      <w:divBdr>
        <w:top w:val="none" w:sz="0" w:space="0" w:color="auto"/>
        <w:left w:val="none" w:sz="0" w:space="0" w:color="auto"/>
        <w:bottom w:val="none" w:sz="0" w:space="0" w:color="auto"/>
        <w:right w:val="none" w:sz="0" w:space="0" w:color="auto"/>
      </w:divBdr>
    </w:div>
    <w:div w:id="155849965">
      <w:bodyDiv w:val="1"/>
      <w:marLeft w:val="0"/>
      <w:marRight w:val="0"/>
      <w:marTop w:val="0"/>
      <w:marBottom w:val="0"/>
      <w:divBdr>
        <w:top w:val="none" w:sz="0" w:space="0" w:color="auto"/>
        <w:left w:val="none" w:sz="0" w:space="0" w:color="auto"/>
        <w:bottom w:val="none" w:sz="0" w:space="0" w:color="auto"/>
        <w:right w:val="none" w:sz="0" w:space="0" w:color="auto"/>
      </w:divBdr>
    </w:div>
    <w:div w:id="155997826">
      <w:bodyDiv w:val="1"/>
      <w:marLeft w:val="0"/>
      <w:marRight w:val="0"/>
      <w:marTop w:val="0"/>
      <w:marBottom w:val="0"/>
      <w:divBdr>
        <w:top w:val="none" w:sz="0" w:space="0" w:color="auto"/>
        <w:left w:val="none" w:sz="0" w:space="0" w:color="auto"/>
        <w:bottom w:val="none" w:sz="0" w:space="0" w:color="auto"/>
        <w:right w:val="none" w:sz="0" w:space="0" w:color="auto"/>
      </w:divBdr>
    </w:div>
    <w:div w:id="156264770">
      <w:bodyDiv w:val="1"/>
      <w:marLeft w:val="0"/>
      <w:marRight w:val="0"/>
      <w:marTop w:val="0"/>
      <w:marBottom w:val="0"/>
      <w:divBdr>
        <w:top w:val="none" w:sz="0" w:space="0" w:color="auto"/>
        <w:left w:val="none" w:sz="0" w:space="0" w:color="auto"/>
        <w:bottom w:val="none" w:sz="0" w:space="0" w:color="auto"/>
        <w:right w:val="none" w:sz="0" w:space="0" w:color="auto"/>
      </w:divBdr>
    </w:div>
    <w:div w:id="156700969">
      <w:bodyDiv w:val="1"/>
      <w:marLeft w:val="0"/>
      <w:marRight w:val="0"/>
      <w:marTop w:val="0"/>
      <w:marBottom w:val="0"/>
      <w:divBdr>
        <w:top w:val="none" w:sz="0" w:space="0" w:color="auto"/>
        <w:left w:val="none" w:sz="0" w:space="0" w:color="auto"/>
        <w:bottom w:val="none" w:sz="0" w:space="0" w:color="auto"/>
        <w:right w:val="none" w:sz="0" w:space="0" w:color="auto"/>
      </w:divBdr>
    </w:div>
    <w:div w:id="156727034">
      <w:bodyDiv w:val="1"/>
      <w:marLeft w:val="0"/>
      <w:marRight w:val="0"/>
      <w:marTop w:val="0"/>
      <w:marBottom w:val="0"/>
      <w:divBdr>
        <w:top w:val="none" w:sz="0" w:space="0" w:color="auto"/>
        <w:left w:val="none" w:sz="0" w:space="0" w:color="auto"/>
        <w:bottom w:val="none" w:sz="0" w:space="0" w:color="auto"/>
        <w:right w:val="none" w:sz="0" w:space="0" w:color="auto"/>
      </w:divBdr>
    </w:div>
    <w:div w:id="156776141">
      <w:bodyDiv w:val="1"/>
      <w:marLeft w:val="0"/>
      <w:marRight w:val="0"/>
      <w:marTop w:val="0"/>
      <w:marBottom w:val="0"/>
      <w:divBdr>
        <w:top w:val="none" w:sz="0" w:space="0" w:color="auto"/>
        <w:left w:val="none" w:sz="0" w:space="0" w:color="auto"/>
        <w:bottom w:val="none" w:sz="0" w:space="0" w:color="auto"/>
        <w:right w:val="none" w:sz="0" w:space="0" w:color="auto"/>
      </w:divBdr>
    </w:div>
    <w:div w:id="156844205">
      <w:bodyDiv w:val="1"/>
      <w:marLeft w:val="0"/>
      <w:marRight w:val="0"/>
      <w:marTop w:val="0"/>
      <w:marBottom w:val="0"/>
      <w:divBdr>
        <w:top w:val="none" w:sz="0" w:space="0" w:color="auto"/>
        <w:left w:val="none" w:sz="0" w:space="0" w:color="auto"/>
        <w:bottom w:val="none" w:sz="0" w:space="0" w:color="auto"/>
        <w:right w:val="none" w:sz="0" w:space="0" w:color="auto"/>
      </w:divBdr>
    </w:div>
    <w:div w:id="157306502">
      <w:bodyDiv w:val="1"/>
      <w:marLeft w:val="0"/>
      <w:marRight w:val="0"/>
      <w:marTop w:val="0"/>
      <w:marBottom w:val="0"/>
      <w:divBdr>
        <w:top w:val="none" w:sz="0" w:space="0" w:color="auto"/>
        <w:left w:val="none" w:sz="0" w:space="0" w:color="auto"/>
        <w:bottom w:val="none" w:sz="0" w:space="0" w:color="auto"/>
        <w:right w:val="none" w:sz="0" w:space="0" w:color="auto"/>
      </w:divBdr>
    </w:div>
    <w:div w:id="157380457">
      <w:bodyDiv w:val="1"/>
      <w:marLeft w:val="0"/>
      <w:marRight w:val="0"/>
      <w:marTop w:val="0"/>
      <w:marBottom w:val="0"/>
      <w:divBdr>
        <w:top w:val="none" w:sz="0" w:space="0" w:color="auto"/>
        <w:left w:val="none" w:sz="0" w:space="0" w:color="auto"/>
        <w:bottom w:val="none" w:sz="0" w:space="0" w:color="auto"/>
        <w:right w:val="none" w:sz="0" w:space="0" w:color="auto"/>
      </w:divBdr>
    </w:div>
    <w:div w:id="157382295">
      <w:bodyDiv w:val="1"/>
      <w:marLeft w:val="0"/>
      <w:marRight w:val="0"/>
      <w:marTop w:val="0"/>
      <w:marBottom w:val="0"/>
      <w:divBdr>
        <w:top w:val="none" w:sz="0" w:space="0" w:color="auto"/>
        <w:left w:val="none" w:sz="0" w:space="0" w:color="auto"/>
        <w:bottom w:val="none" w:sz="0" w:space="0" w:color="auto"/>
        <w:right w:val="none" w:sz="0" w:space="0" w:color="auto"/>
      </w:divBdr>
    </w:div>
    <w:div w:id="157502822">
      <w:bodyDiv w:val="1"/>
      <w:marLeft w:val="0"/>
      <w:marRight w:val="0"/>
      <w:marTop w:val="0"/>
      <w:marBottom w:val="0"/>
      <w:divBdr>
        <w:top w:val="none" w:sz="0" w:space="0" w:color="auto"/>
        <w:left w:val="none" w:sz="0" w:space="0" w:color="auto"/>
        <w:bottom w:val="none" w:sz="0" w:space="0" w:color="auto"/>
        <w:right w:val="none" w:sz="0" w:space="0" w:color="auto"/>
      </w:divBdr>
    </w:div>
    <w:div w:id="157766438">
      <w:bodyDiv w:val="1"/>
      <w:marLeft w:val="0"/>
      <w:marRight w:val="0"/>
      <w:marTop w:val="0"/>
      <w:marBottom w:val="0"/>
      <w:divBdr>
        <w:top w:val="none" w:sz="0" w:space="0" w:color="auto"/>
        <w:left w:val="none" w:sz="0" w:space="0" w:color="auto"/>
        <w:bottom w:val="none" w:sz="0" w:space="0" w:color="auto"/>
        <w:right w:val="none" w:sz="0" w:space="0" w:color="auto"/>
      </w:divBdr>
    </w:div>
    <w:div w:id="157810765">
      <w:bodyDiv w:val="1"/>
      <w:marLeft w:val="0"/>
      <w:marRight w:val="0"/>
      <w:marTop w:val="0"/>
      <w:marBottom w:val="0"/>
      <w:divBdr>
        <w:top w:val="none" w:sz="0" w:space="0" w:color="auto"/>
        <w:left w:val="none" w:sz="0" w:space="0" w:color="auto"/>
        <w:bottom w:val="none" w:sz="0" w:space="0" w:color="auto"/>
        <w:right w:val="none" w:sz="0" w:space="0" w:color="auto"/>
      </w:divBdr>
    </w:div>
    <w:div w:id="158153167">
      <w:bodyDiv w:val="1"/>
      <w:marLeft w:val="0"/>
      <w:marRight w:val="0"/>
      <w:marTop w:val="0"/>
      <w:marBottom w:val="0"/>
      <w:divBdr>
        <w:top w:val="none" w:sz="0" w:space="0" w:color="auto"/>
        <w:left w:val="none" w:sz="0" w:space="0" w:color="auto"/>
        <w:bottom w:val="none" w:sz="0" w:space="0" w:color="auto"/>
        <w:right w:val="none" w:sz="0" w:space="0" w:color="auto"/>
      </w:divBdr>
    </w:div>
    <w:div w:id="158543138">
      <w:bodyDiv w:val="1"/>
      <w:marLeft w:val="0"/>
      <w:marRight w:val="0"/>
      <w:marTop w:val="0"/>
      <w:marBottom w:val="0"/>
      <w:divBdr>
        <w:top w:val="none" w:sz="0" w:space="0" w:color="auto"/>
        <w:left w:val="none" w:sz="0" w:space="0" w:color="auto"/>
        <w:bottom w:val="none" w:sz="0" w:space="0" w:color="auto"/>
        <w:right w:val="none" w:sz="0" w:space="0" w:color="auto"/>
      </w:divBdr>
    </w:div>
    <w:div w:id="158618243">
      <w:bodyDiv w:val="1"/>
      <w:marLeft w:val="0"/>
      <w:marRight w:val="0"/>
      <w:marTop w:val="0"/>
      <w:marBottom w:val="0"/>
      <w:divBdr>
        <w:top w:val="none" w:sz="0" w:space="0" w:color="auto"/>
        <w:left w:val="none" w:sz="0" w:space="0" w:color="auto"/>
        <w:bottom w:val="none" w:sz="0" w:space="0" w:color="auto"/>
        <w:right w:val="none" w:sz="0" w:space="0" w:color="auto"/>
      </w:divBdr>
    </w:div>
    <w:div w:id="158885854">
      <w:bodyDiv w:val="1"/>
      <w:marLeft w:val="0"/>
      <w:marRight w:val="0"/>
      <w:marTop w:val="0"/>
      <w:marBottom w:val="0"/>
      <w:divBdr>
        <w:top w:val="none" w:sz="0" w:space="0" w:color="auto"/>
        <w:left w:val="none" w:sz="0" w:space="0" w:color="auto"/>
        <w:bottom w:val="none" w:sz="0" w:space="0" w:color="auto"/>
        <w:right w:val="none" w:sz="0" w:space="0" w:color="auto"/>
      </w:divBdr>
    </w:div>
    <w:div w:id="159006001">
      <w:bodyDiv w:val="1"/>
      <w:marLeft w:val="0"/>
      <w:marRight w:val="0"/>
      <w:marTop w:val="0"/>
      <w:marBottom w:val="0"/>
      <w:divBdr>
        <w:top w:val="none" w:sz="0" w:space="0" w:color="auto"/>
        <w:left w:val="none" w:sz="0" w:space="0" w:color="auto"/>
        <w:bottom w:val="none" w:sz="0" w:space="0" w:color="auto"/>
        <w:right w:val="none" w:sz="0" w:space="0" w:color="auto"/>
      </w:divBdr>
    </w:div>
    <w:div w:id="159006248">
      <w:bodyDiv w:val="1"/>
      <w:marLeft w:val="0"/>
      <w:marRight w:val="0"/>
      <w:marTop w:val="0"/>
      <w:marBottom w:val="0"/>
      <w:divBdr>
        <w:top w:val="none" w:sz="0" w:space="0" w:color="auto"/>
        <w:left w:val="none" w:sz="0" w:space="0" w:color="auto"/>
        <w:bottom w:val="none" w:sz="0" w:space="0" w:color="auto"/>
        <w:right w:val="none" w:sz="0" w:space="0" w:color="auto"/>
      </w:divBdr>
    </w:div>
    <w:div w:id="159271621">
      <w:bodyDiv w:val="1"/>
      <w:marLeft w:val="0"/>
      <w:marRight w:val="0"/>
      <w:marTop w:val="0"/>
      <w:marBottom w:val="0"/>
      <w:divBdr>
        <w:top w:val="none" w:sz="0" w:space="0" w:color="auto"/>
        <w:left w:val="none" w:sz="0" w:space="0" w:color="auto"/>
        <w:bottom w:val="none" w:sz="0" w:space="0" w:color="auto"/>
        <w:right w:val="none" w:sz="0" w:space="0" w:color="auto"/>
      </w:divBdr>
    </w:div>
    <w:div w:id="159388508">
      <w:bodyDiv w:val="1"/>
      <w:marLeft w:val="0"/>
      <w:marRight w:val="0"/>
      <w:marTop w:val="0"/>
      <w:marBottom w:val="0"/>
      <w:divBdr>
        <w:top w:val="none" w:sz="0" w:space="0" w:color="auto"/>
        <w:left w:val="none" w:sz="0" w:space="0" w:color="auto"/>
        <w:bottom w:val="none" w:sz="0" w:space="0" w:color="auto"/>
        <w:right w:val="none" w:sz="0" w:space="0" w:color="auto"/>
      </w:divBdr>
    </w:div>
    <w:div w:id="160388271">
      <w:bodyDiv w:val="1"/>
      <w:marLeft w:val="0"/>
      <w:marRight w:val="0"/>
      <w:marTop w:val="0"/>
      <w:marBottom w:val="0"/>
      <w:divBdr>
        <w:top w:val="none" w:sz="0" w:space="0" w:color="auto"/>
        <w:left w:val="none" w:sz="0" w:space="0" w:color="auto"/>
        <w:bottom w:val="none" w:sz="0" w:space="0" w:color="auto"/>
        <w:right w:val="none" w:sz="0" w:space="0" w:color="auto"/>
      </w:divBdr>
    </w:div>
    <w:div w:id="160773984">
      <w:bodyDiv w:val="1"/>
      <w:marLeft w:val="0"/>
      <w:marRight w:val="0"/>
      <w:marTop w:val="0"/>
      <w:marBottom w:val="0"/>
      <w:divBdr>
        <w:top w:val="none" w:sz="0" w:space="0" w:color="auto"/>
        <w:left w:val="none" w:sz="0" w:space="0" w:color="auto"/>
        <w:bottom w:val="none" w:sz="0" w:space="0" w:color="auto"/>
        <w:right w:val="none" w:sz="0" w:space="0" w:color="auto"/>
      </w:divBdr>
    </w:div>
    <w:div w:id="160825418">
      <w:bodyDiv w:val="1"/>
      <w:marLeft w:val="0"/>
      <w:marRight w:val="0"/>
      <w:marTop w:val="0"/>
      <w:marBottom w:val="0"/>
      <w:divBdr>
        <w:top w:val="none" w:sz="0" w:space="0" w:color="auto"/>
        <w:left w:val="none" w:sz="0" w:space="0" w:color="auto"/>
        <w:bottom w:val="none" w:sz="0" w:space="0" w:color="auto"/>
        <w:right w:val="none" w:sz="0" w:space="0" w:color="auto"/>
      </w:divBdr>
    </w:div>
    <w:div w:id="160893302">
      <w:bodyDiv w:val="1"/>
      <w:marLeft w:val="0"/>
      <w:marRight w:val="0"/>
      <w:marTop w:val="0"/>
      <w:marBottom w:val="0"/>
      <w:divBdr>
        <w:top w:val="none" w:sz="0" w:space="0" w:color="auto"/>
        <w:left w:val="none" w:sz="0" w:space="0" w:color="auto"/>
        <w:bottom w:val="none" w:sz="0" w:space="0" w:color="auto"/>
        <w:right w:val="none" w:sz="0" w:space="0" w:color="auto"/>
      </w:divBdr>
    </w:div>
    <w:div w:id="160895450">
      <w:bodyDiv w:val="1"/>
      <w:marLeft w:val="0"/>
      <w:marRight w:val="0"/>
      <w:marTop w:val="0"/>
      <w:marBottom w:val="0"/>
      <w:divBdr>
        <w:top w:val="none" w:sz="0" w:space="0" w:color="auto"/>
        <w:left w:val="none" w:sz="0" w:space="0" w:color="auto"/>
        <w:bottom w:val="none" w:sz="0" w:space="0" w:color="auto"/>
        <w:right w:val="none" w:sz="0" w:space="0" w:color="auto"/>
      </w:divBdr>
    </w:div>
    <w:div w:id="161166478">
      <w:bodyDiv w:val="1"/>
      <w:marLeft w:val="0"/>
      <w:marRight w:val="0"/>
      <w:marTop w:val="0"/>
      <w:marBottom w:val="0"/>
      <w:divBdr>
        <w:top w:val="none" w:sz="0" w:space="0" w:color="auto"/>
        <w:left w:val="none" w:sz="0" w:space="0" w:color="auto"/>
        <w:bottom w:val="none" w:sz="0" w:space="0" w:color="auto"/>
        <w:right w:val="none" w:sz="0" w:space="0" w:color="auto"/>
      </w:divBdr>
    </w:div>
    <w:div w:id="161169765">
      <w:bodyDiv w:val="1"/>
      <w:marLeft w:val="0"/>
      <w:marRight w:val="0"/>
      <w:marTop w:val="0"/>
      <w:marBottom w:val="0"/>
      <w:divBdr>
        <w:top w:val="none" w:sz="0" w:space="0" w:color="auto"/>
        <w:left w:val="none" w:sz="0" w:space="0" w:color="auto"/>
        <w:bottom w:val="none" w:sz="0" w:space="0" w:color="auto"/>
        <w:right w:val="none" w:sz="0" w:space="0" w:color="auto"/>
      </w:divBdr>
    </w:div>
    <w:div w:id="161236896">
      <w:bodyDiv w:val="1"/>
      <w:marLeft w:val="0"/>
      <w:marRight w:val="0"/>
      <w:marTop w:val="0"/>
      <w:marBottom w:val="0"/>
      <w:divBdr>
        <w:top w:val="none" w:sz="0" w:space="0" w:color="auto"/>
        <w:left w:val="none" w:sz="0" w:space="0" w:color="auto"/>
        <w:bottom w:val="none" w:sz="0" w:space="0" w:color="auto"/>
        <w:right w:val="none" w:sz="0" w:space="0" w:color="auto"/>
      </w:divBdr>
    </w:div>
    <w:div w:id="161239273">
      <w:bodyDiv w:val="1"/>
      <w:marLeft w:val="0"/>
      <w:marRight w:val="0"/>
      <w:marTop w:val="0"/>
      <w:marBottom w:val="0"/>
      <w:divBdr>
        <w:top w:val="none" w:sz="0" w:space="0" w:color="auto"/>
        <w:left w:val="none" w:sz="0" w:space="0" w:color="auto"/>
        <w:bottom w:val="none" w:sz="0" w:space="0" w:color="auto"/>
        <w:right w:val="none" w:sz="0" w:space="0" w:color="auto"/>
      </w:divBdr>
    </w:div>
    <w:div w:id="161311238">
      <w:bodyDiv w:val="1"/>
      <w:marLeft w:val="0"/>
      <w:marRight w:val="0"/>
      <w:marTop w:val="0"/>
      <w:marBottom w:val="0"/>
      <w:divBdr>
        <w:top w:val="none" w:sz="0" w:space="0" w:color="auto"/>
        <w:left w:val="none" w:sz="0" w:space="0" w:color="auto"/>
        <w:bottom w:val="none" w:sz="0" w:space="0" w:color="auto"/>
        <w:right w:val="none" w:sz="0" w:space="0" w:color="auto"/>
      </w:divBdr>
    </w:div>
    <w:div w:id="161436767">
      <w:bodyDiv w:val="1"/>
      <w:marLeft w:val="0"/>
      <w:marRight w:val="0"/>
      <w:marTop w:val="0"/>
      <w:marBottom w:val="0"/>
      <w:divBdr>
        <w:top w:val="none" w:sz="0" w:space="0" w:color="auto"/>
        <w:left w:val="none" w:sz="0" w:space="0" w:color="auto"/>
        <w:bottom w:val="none" w:sz="0" w:space="0" w:color="auto"/>
        <w:right w:val="none" w:sz="0" w:space="0" w:color="auto"/>
      </w:divBdr>
    </w:div>
    <w:div w:id="161510517">
      <w:bodyDiv w:val="1"/>
      <w:marLeft w:val="0"/>
      <w:marRight w:val="0"/>
      <w:marTop w:val="0"/>
      <w:marBottom w:val="0"/>
      <w:divBdr>
        <w:top w:val="none" w:sz="0" w:space="0" w:color="auto"/>
        <w:left w:val="none" w:sz="0" w:space="0" w:color="auto"/>
        <w:bottom w:val="none" w:sz="0" w:space="0" w:color="auto"/>
        <w:right w:val="none" w:sz="0" w:space="0" w:color="auto"/>
      </w:divBdr>
    </w:div>
    <w:div w:id="161628649">
      <w:bodyDiv w:val="1"/>
      <w:marLeft w:val="0"/>
      <w:marRight w:val="0"/>
      <w:marTop w:val="0"/>
      <w:marBottom w:val="0"/>
      <w:divBdr>
        <w:top w:val="none" w:sz="0" w:space="0" w:color="auto"/>
        <w:left w:val="none" w:sz="0" w:space="0" w:color="auto"/>
        <w:bottom w:val="none" w:sz="0" w:space="0" w:color="auto"/>
        <w:right w:val="none" w:sz="0" w:space="0" w:color="auto"/>
      </w:divBdr>
    </w:div>
    <w:div w:id="161823440">
      <w:bodyDiv w:val="1"/>
      <w:marLeft w:val="0"/>
      <w:marRight w:val="0"/>
      <w:marTop w:val="0"/>
      <w:marBottom w:val="0"/>
      <w:divBdr>
        <w:top w:val="none" w:sz="0" w:space="0" w:color="auto"/>
        <w:left w:val="none" w:sz="0" w:space="0" w:color="auto"/>
        <w:bottom w:val="none" w:sz="0" w:space="0" w:color="auto"/>
        <w:right w:val="none" w:sz="0" w:space="0" w:color="auto"/>
      </w:divBdr>
    </w:div>
    <w:div w:id="162018488">
      <w:bodyDiv w:val="1"/>
      <w:marLeft w:val="0"/>
      <w:marRight w:val="0"/>
      <w:marTop w:val="0"/>
      <w:marBottom w:val="0"/>
      <w:divBdr>
        <w:top w:val="none" w:sz="0" w:space="0" w:color="auto"/>
        <w:left w:val="none" w:sz="0" w:space="0" w:color="auto"/>
        <w:bottom w:val="none" w:sz="0" w:space="0" w:color="auto"/>
        <w:right w:val="none" w:sz="0" w:space="0" w:color="auto"/>
      </w:divBdr>
    </w:div>
    <w:div w:id="162088389">
      <w:bodyDiv w:val="1"/>
      <w:marLeft w:val="0"/>
      <w:marRight w:val="0"/>
      <w:marTop w:val="0"/>
      <w:marBottom w:val="0"/>
      <w:divBdr>
        <w:top w:val="none" w:sz="0" w:space="0" w:color="auto"/>
        <w:left w:val="none" w:sz="0" w:space="0" w:color="auto"/>
        <w:bottom w:val="none" w:sz="0" w:space="0" w:color="auto"/>
        <w:right w:val="none" w:sz="0" w:space="0" w:color="auto"/>
      </w:divBdr>
    </w:div>
    <w:div w:id="162162123">
      <w:bodyDiv w:val="1"/>
      <w:marLeft w:val="0"/>
      <w:marRight w:val="0"/>
      <w:marTop w:val="0"/>
      <w:marBottom w:val="0"/>
      <w:divBdr>
        <w:top w:val="none" w:sz="0" w:space="0" w:color="auto"/>
        <w:left w:val="none" w:sz="0" w:space="0" w:color="auto"/>
        <w:bottom w:val="none" w:sz="0" w:space="0" w:color="auto"/>
        <w:right w:val="none" w:sz="0" w:space="0" w:color="auto"/>
      </w:divBdr>
    </w:div>
    <w:div w:id="162208650">
      <w:bodyDiv w:val="1"/>
      <w:marLeft w:val="0"/>
      <w:marRight w:val="0"/>
      <w:marTop w:val="0"/>
      <w:marBottom w:val="0"/>
      <w:divBdr>
        <w:top w:val="none" w:sz="0" w:space="0" w:color="auto"/>
        <w:left w:val="none" w:sz="0" w:space="0" w:color="auto"/>
        <w:bottom w:val="none" w:sz="0" w:space="0" w:color="auto"/>
        <w:right w:val="none" w:sz="0" w:space="0" w:color="auto"/>
      </w:divBdr>
    </w:div>
    <w:div w:id="162404284">
      <w:bodyDiv w:val="1"/>
      <w:marLeft w:val="0"/>
      <w:marRight w:val="0"/>
      <w:marTop w:val="0"/>
      <w:marBottom w:val="0"/>
      <w:divBdr>
        <w:top w:val="none" w:sz="0" w:space="0" w:color="auto"/>
        <w:left w:val="none" w:sz="0" w:space="0" w:color="auto"/>
        <w:bottom w:val="none" w:sz="0" w:space="0" w:color="auto"/>
        <w:right w:val="none" w:sz="0" w:space="0" w:color="auto"/>
      </w:divBdr>
    </w:div>
    <w:div w:id="162861781">
      <w:bodyDiv w:val="1"/>
      <w:marLeft w:val="0"/>
      <w:marRight w:val="0"/>
      <w:marTop w:val="0"/>
      <w:marBottom w:val="0"/>
      <w:divBdr>
        <w:top w:val="none" w:sz="0" w:space="0" w:color="auto"/>
        <w:left w:val="none" w:sz="0" w:space="0" w:color="auto"/>
        <w:bottom w:val="none" w:sz="0" w:space="0" w:color="auto"/>
        <w:right w:val="none" w:sz="0" w:space="0" w:color="auto"/>
      </w:divBdr>
    </w:div>
    <w:div w:id="163010065">
      <w:bodyDiv w:val="1"/>
      <w:marLeft w:val="0"/>
      <w:marRight w:val="0"/>
      <w:marTop w:val="0"/>
      <w:marBottom w:val="0"/>
      <w:divBdr>
        <w:top w:val="none" w:sz="0" w:space="0" w:color="auto"/>
        <w:left w:val="none" w:sz="0" w:space="0" w:color="auto"/>
        <w:bottom w:val="none" w:sz="0" w:space="0" w:color="auto"/>
        <w:right w:val="none" w:sz="0" w:space="0" w:color="auto"/>
      </w:divBdr>
    </w:div>
    <w:div w:id="163135264">
      <w:bodyDiv w:val="1"/>
      <w:marLeft w:val="0"/>
      <w:marRight w:val="0"/>
      <w:marTop w:val="0"/>
      <w:marBottom w:val="0"/>
      <w:divBdr>
        <w:top w:val="none" w:sz="0" w:space="0" w:color="auto"/>
        <w:left w:val="none" w:sz="0" w:space="0" w:color="auto"/>
        <w:bottom w:val="none" w:sz="0" w:space="0" w:color="auto"/>
        <w:right w:val="none" w:sz="0" w:space="0" w:color="auto"/>
      </w:divBdr>
    </w:div>
    <w:div w:id="163512938">
      <w:bodyDiv w:val="1"/>
      <w:marLeft w:val="0"/>
      <w:marRight w:val="0"/>
      <w:marTop w:val="0"/>
      <w:marBottom w:val="0"/>
      <w:divBdr>
        <w:top w:val="none" w:sz="0" w:space="0" w:color="auto"/>
        <w:left w:val="none" w:sz="0" w:space="0" w:color="auto"/>
        <w:bottom w:val="none" w:sz="0" w:space="0" w:color="auto"/>
        <w:right w:val="none" w:sz="0" w:space="0" w:color="auto"/>
      </w:divBdr>
    </w:div>
    <w:div w:id="163598071">
      <w:bodyDiv w:val="1"/>
      <w:marLeft w:val="0"/>
      <w:marRight w:val="0"/>
      <w:marTop w:val="0"/>
      <w:marBottom w:val="0"/>
      <w:divBdr>
        <w:top w:val="none" w:sz="0" w:space="0" w:color="auto"/>
        <w:left w:val="none" w:sz="0" w:space="0" w:color="auto"/>
        <w:bottom w:val="none" w:sz="0" w:space="0" w:color="auto"/>
        <w:right w:val="none" w:sz="0" w:space="0" w:color="auto"/>
      </w:divBdr>
    </w:div>
    <w:div w:id="163859799">
      <w:bodyDiv w:val="1"/>
      <w:marLeft w:val="0"/>
      <w:marRight w:val="0"/>
      <w:marTop w:val="0"/>
      <w:marBottom w:val="0"/>
      <w:divBdr>
        <w:top w:val="none" w:sz="0" w:space="0" w:color="auto"/>
        <w:left w:val="none" w:sz="0" w:space="0" w:color="auto"/>
        <w:bottom w:val="none" w:sz="0" w:space="0" w:color="auto"/>
        <w:right w:val="none" w:sz="0" w:space="0" w:color="auto"/>
      </w:divBdr>
    </w:div>
    <w:div w:id="163934434">
      <w:bodyDiv w:val="1"/>
      <w:marLeft w:val="0"/>
      <w:marRight w:val="0"/>
      <w:marTop w:val="0"/>
      <w:marBottom w:val="0"/>
      <w:divBdr>
        <w:top w:val="none" w:sz="0" w:space="0" w:color="auto"/>
        <w:left w:val="none" w:sz="0" w:space="0" w:color="auto"/>
        <w:bottom w:val="none" w:sz="0" w:space="0" w:color="auto"/>
        <w:right w:val="none" w:sz="0" w:space="0" w:color="auto"/>
      </w:divBdr>
    </w:div>
    <w:div w:id="164631204">
      <w:bodyDiv w:val="1"/>
      <w:marLeft w:val="0"/>
      <w:marRight w:val="0"/>
      <w:marTop w:val="0"/>
      <w:marBottom w:val="0"/>
      <w:divBdr>
        <w:top w:val="none" w:sz="0" w:space="0" w:color="auto"/>
        <w:left w:val="none" w:sz="0" w:space="0" w:color="auto"/>
        <w:bottom w:val="none" w:sz="0" w:space="0" w:color="auto"/>
        <w:right w:val="none" w:sz="0" w:space="0" w:color="auto"/>
      </w:divBdr>
    </w:div>
    <w:div w:id="164706032">
      <w:bodyDiv w:val="1"/>
      <w:marLeft w:val="0"/>
      <w:marRight w:val="0"/>
      <w:marTop w:val="0"/>
      <w:marBottom w:val="0"/>
      <w:divBdr>
        <w:top w:val="none" w:sz="0" w:space="0" w:color="auto"/>
        <w:left w:val="none" w:sz="0" w:space="0" w:color="auto"/>
        <w:bottom w:val="none" w:sz="0" w:space="0" w:color="auto"/>
        <w:right w:val="none" w:sz="0" w:space="0" w:color="auto"/>
      </w:divBdr>
    </w:div>
    <w:div w:id="164975432">
      <w:bodyDiv w:val="1"/>
      <w:marLeft w:val="0"/>
      <w:marRight w:val="0"/>
      <w:marTop w:val="0"/>
      <w:marBottom w:val="0"/>
      <w:divBdr>
        <w:top w:val="none" w:sz="0" w:space="0" w:color="auto"/>
        <w:left w:val="none" w:sz="0" w:space="0" w:color="auto"/>
        <w:bottom w:val="none" w:sz="0" w:space="0" w:color="auto"/>
        <w:right w:val="none" w:sz="0" w:space="0" w:color="auto"/>
      </w:divBdr>
    </w:div>
    <w:div w:id="165295022">
      <w:bodyDiv w:val="1"/>
      <w:marLeft w:val="0"/>
      <w:marRight w:val="0"/>
      <w:marTop w:val="0"/>
      <w:marBottom w:val="0"/>
      <w:divBdr>
        <w:top w:val="none" w:sz="0" w:space="0" w:color="auto"/>
        <w:left w:val="none" w:sz="0" w:space="0" w:color="auto"/>
        <w:bottom w:val="none" w:sz="0" w:space="0" w:color="auto"/>
        <w:right w:val="none" w:sz="0" w:space="0" w:color="auto"/>
      </w:divBdr>
    </w:div>
    <w:div w:id="165369157">
      <w:bodyDiv w:val="1"/>
      <w:marLeft w:val="0"/>
      <w:marRight w:val="0"/>
      <w:marTop w:val="0"/>
      <w:marBottom w:val="0"/>
      <w:divBdr>
        <w:top w:val="none" w:sz="0" w:space="0" w:color="auto"/>
        <w:left w:val="none" w:sz="0" w:space="0" w:color="auto"/>
        <w:bottom w:val="none" w:sz="0" w:space="0" w:color="auto"/>
        <w:right w:val="none" w:sz="0" w:space="0" w:color="auto"/>
      </w:divBdr>
    </w:div>
    <w:div w:id="165436142">
      <w:bodyDiv w:val="1"/>
      <w:marLeft w:val="0"/>
      <w:marRight w:val="0"/>
      <w:marTop w:val="0"/>
      <w:marBottom w:val="0"/>
      <w:divBdr>
        <w:top w:val="none" w:sz="0" w:space="0" w:color="auto"/>
        <w:left w:val="none" w:sz="0" w:space="0" w:color="auto"/>
        <w:bottom w:val="none" w:sz="0" w:space="0" w:color="auto"/>
        <w:right w:val="none" w:sz="0" w:space="0" w:color="auto"/>
      </w:divBdr>
    </w:div>
    <w:div w:id="165903196">
      <w:bodyDiv w:val="1"/>
      <w:marLeft w:val="0"/>
      <w:marRight w:val="0"/>
      <w:marTop w:val="0"/>
      <w:marBottom w:val="0"/>
      <w:divBdr>
        <w:top w:val="none" w:sz="0" w:space="0" w:color="auto"/>
        <w:left w:val="none" w:sz="0" w:space="0" w:color="auto"/>
        <w:bottom w:val="none" w:sz="0" w:space="0" w:color="auto"/>
        <w:right w:val="none" w:sz="0" w:space="0" w:color="auto"/>
      </w:divBdr>
    </w:div>
    <w:div w:id="166332496">
      <w:bodyDiv w:val="1"/>
      <w:marLeft w:val="0"/>
      <w:marRight w:val="0"/>
      <w:marTop w:val="0"/>
      <w:marBottom w:val="0"/>
      <w:divBdr>
        <w:top w:val="none" w:sz="0" w:space="0" w:color="auto"/>
        <w:left w:val="none" w:sz="0" w:space="0" w:color="auto"/>
        <w:bottom w:val="none" w:sz="0" w:space="0" w:color="auto"/>
        <w:right w:val="none" w:sz="0" w:space="0" w:color="auto"/>
      </w:divBdr>
    </w:div>
    <w:div w:id="166797684">
      <w:bodyDiv w:val="1"/>
      <w:marLeft w:val="0"/>
      <w:marRight w:val="0"/>
      <w:marTop w:val="0"/>
      <w:marBottom w:val="0"/>
      <w:divBdr>
        <w:top w:val="none" w:sz="0" w:space="0" w:color="auto"/>
        <w:left w:val="none" w:sz="0" w:space="0" w:color="auto"/>
        <w:bottom w:val="none" w:sz="0" w:space="0" w:color="auto"/>
        <w:right w:val="none" w:sz="0" w:space="0" w:color="auto"/>
      </w:divBdr>
    </w:div>
    <w:div w:id="166865575">
      <w:bodyDiv w:val="1"/>
      <w:marLeft w:val="0"/>
      <w:marRight w:val="0"/>
      <w:marTop w:val="0"/>
      <w:marBottom w:val="0"/>
      <w:divBdr>
        <w:top w:val="none" w:sz="0" w:space="0" w:color="auto"/>
        <w:left w:val="none" w:sz="0" w:space="0" w:color="auto"/>
        <w:bottom w:val="none" w:sz="0" w:space="0" w:color="auto"/>
        <w:right w:val="none" w:sz="0" w:space="0" w:color="auto"/>
      </w:divBdr>
    </w:div>
    <w:div w:id="166865585">
      <w:bodyDiv w:val="1"/>
      <w:marLeft w:val="0"/>
      <w:marRight w:val="0"/>
      <w:marTop w:val="0"/>
      <w:marBottom w:val="0"/>
      <w:divBdr>
        <w:top w:val="none" w:sz="0" w:space="0" w:color="auto"/>
        <w:left w:val="none" w:sz="0" w:space="0" w:color="auto"/>
        <w:bottom w:val="none" w:sz="0" w:space="0" w:color="auto"/>
        <w:right w:val="none" w:sz="0" w:space="0" w:color="auto"/>
      </w:divBdr>
    </w:div>
    <w:div w:id="166987948">
      <w:bodyDiv w:val="1"/>
      <w:marLeft w:val="0"/>
      <w:marRight w:val="0"/>
      <w:marTop w:val="0"/>
      <w:marBottom w:val="0"/>
      <w:divBdr>
        <w:top w:val="none" w:sz="0" w:space="0" w:color="auto"/>
        <w:left w:val="none" w:sz="0" w:space="0" w:color="auto"/>
        <w:bottom w:val="none" w:sz="0" w:space="0" w:color="auto"/>
        <w:right w:val="none" w:sz="0" w:space="0" w:color="auto"/>
      </w:divBdr>
    </w:div>
    <w:div w:id="167061072">
      <w:bodyDiv w:val="1"/>
      <w:marLeft w:val="0"/>
      <w:marRight w:val="0"/>
      <w:marTop w:val="0"/>
      <w:marBottom w:val="0"/>
      <w:divBdr>
        <w:top w:val="none" w:sz="0" w:space="0" w:color="auto"/>
        <w:left w:val="none" w:sz="0" w:space="0" w:color="auto"/>
        <w:bottom w:val="none" w:sz="0" w:space="0" w:color="auto"/>
        <w:right w:val="none" w:sz="0" w:space="0" w:color="auto"/>
      </w:divBdr>
    </w:div>
    <w:div w:id="167331751">
      <w:bodyDiv w:val="1"/>
      <w:marLeft w:val="0"/>
      <w:marRight w:val="0"/>
      <w:marTop w:val="0"/>
      <w:marBottom w:val="0"/>
      <w:divBdr>
        <w:top w:val="none" w:sz="0" w:space="0" w:color="auto"/>
        <w:left w:val="none" w:sz="0" w:space="0" w:color="auto"/>
        <w:bottom w:val="none" w:sz="0" w:space="0" w:color="auto"/>
        <w:right w:val="none" w:sz="0" w:space="0" w:color="auto"/>
      </w:divBdr>
    </w:div>
    <w:div w:id="167445641">
      <w:bodyDiv w:val="1"/>
      <w:marLeft w:val="0"/>
      <w:marRight w:val="0"/>
      <w:marTop w:val="0"/>
      <w:marBottom w:val="0"/>
      <w:divBdr>
        <w:top w:val="none" w:sz="0" w:space="0" w:color="auto"/>
        <w:left w:val="none" w:sz="0" w:space="0" w:color="auto"/>
        <w:bottom w:val="none" w:sz="0" w:space="0" w:color="auto"/>
        <w:right w:val="none" w:sz="0" w:space="0" w:color="auto"/>
      </w:divBdr>
    </w:div>
    <w:div w:id="167522509">
      <w:bodyDiv w:val="1"/>
      <w:marLeft w:val="0"/>
      <w:marRight w:val="0"/>
      <w:marTop w:val="0"/>
      <w:marBottom w:val="0"/>
      <w:divBdr>
        <w:top w:val="none" w:sz="0" w:space="0" w:color="auto"/>
        <w:left w:val="none" w:sz="0" w:space="0" w:color="auto"/>
        <w:bottom w:val="none" w:sz="0" w:space="0" w:color="auto"/>
        <w:right w:val="none" w:sz="0" w:space="0" w:color="auto"/>
      </w:divBdr>
    </w:div>
    <w:div w:id="167601740">
      <w:bodyDiv w:val="1"/>
      <w:marLeft w:val="0"/>
      <w:marRight w:val="0"/>
      <w:marTop w:val="0"/>
      <w:marBottom w:val="0"/>
      <w:divBdr>
        <w:top w:val="none" w:sz="0" w:space="0" w:color="auto"/>
        <w:left w:val="none" w:sz="0" w:space="0" w:color="auto"/>
        <w:bottom w:val="none" w:sz="0" w:space="0" w:color="auto"/>
        <w:right w:val="none" w:sz="0" w:space="0" w:color="auto"/>
      </w:divBdr>
    </w:div>
    <w:div w:id="167604497">
      <w:bodyDiv w:val="1"/>
      <w:marLeft w:val="0"/>
      <w:marRight w:val="0"/>
      <w:marTop w:val="0"/>
      <w:marBottom w:val="0"/>
      <w:divBdr>
        <w:top w:val="none" w:sz="0" w:space="0" w:color="auto"/>
        <w:left w:val="none" w:sz="0" w:space="0" w:color="auto"/>
        <w:bottom w:val="none" w:sz="0" w:space="0" w:color="auto"/>
        <w:right w:val="none" w:sz="0" w:space="0" w:color="auto"/>
      </w:divBdr>
    </w:div>
    <w:div w:id="168252681">
      <w:bodyDiv w:val="1"/>
      <w:marLeft w:val="0"/>
      <w:marRight w:val="0"/>
      <w:marTop w:val="0"/>
      <w:marBottom w:val="0"/>
      <w:divBdr>
        <w:top w:val="none" w:sz="0" w:space="0" w:color="auto"/>
        <w:left w:val="none" w:sz="0" w:space="0" w:color="auto"/>
        <w:bottom w:val="none" w:sz="0" w:space="0" w:color="auto"/>
        <w:right w:val="none" w:sz="0" w:space="0" w:color="auto"/>
      </w:divBdr>
    </w:div>
    <w:div w:id="168377925">
      <w:bodyDiv w:val="1"/>
      <w:marLeft w:val="0"/>
      <w:marRight w:val="0"/>
      <w:marTop w:val="0"/>
      <w:marBottom w:val="0"/>
      <w:divBdr>
        <w:top w:val="none" w:sz="0" w:space="0" w:color="auto"/>
        <w:left w:val="none" w:sz="0" w:space="0" w:color="auto"/>
        <w:bottom w:val="none" w:sz="0" w:space="0" w:color="auto"/>
        <w:right w:val="none" w:sz="0" w:space="0" w:color="auto"/>
      </w:divBdr>
    </w:div>
    <w:div w:id="168640227">
      <w:bodyDiv w:val="1"/>
      <w:marLeft w:val="0"/>
      <w:marRight w:val="0"/>
      <w:marTop w:val="0"/>
      <w:marBottom w:val="0"/>
      <w:divBdr>
        <w:top w:val="none" w:sz="0" w:space="0" w:color="auto"/>
        <w:left w:val="none" w:sz="0" w:space="0" w:color="auto"/>
        <w:bottom w:val="none" w:sz="0" w:space="0" w:color="auto"/>
        <w:right w:val="none" w:sz="0" w:space="0" w:color="auto"/>
      </w:divBdr>
    </w:div>
    <w:div w:id="168756138">
      <w:bodyDiv w:val="1"/>
      <w:marLeft w:val="0"/>
      <w:marRight w:val="0"/>
      <w:marTop w:val="0"/>
      <w:marBottom w:val="0"/>
      <w:divBdr>
        <w:top w:val="none" w:sz="0" w:space="0" w:color="auto"/>
        <w:left w:val="none" w:sz="0" w:space="0" w:color="auto"/>
        <w:bottom w:val="none" w:sz="0" w:space="0" w:color="auto"/>
        <w:right w:val="none" w:sz="0" w:space="0" w:color="auto"/>
      </w:divBdr>
    </w:div>
    <w:div w:id="169026190">
      <w:bodyDiv w:val="1"/>
      <w:marLeft w:val="0"/>
      <w:marRight w:val="0"/>
      <w:marTop w:val="0"/>
      <w:marBottom w:val="0"/>
      <w:divBdr>
        <w:top w:val="none" w:sz="0" w:space="0" w:color="auto"/>
        <w:left w:val="none" w:sz="0" w:space="0" w:color="auto"/>
        <w:bottom w:val="none" w:sz="0" w:space="0" w:color="auto"/>
        <w:right w:val="none" w:sz="0" w:space="0" w:color="auto"/>
      </w:divBdr>
    </w:div>
    <w:div w:id="169026907">
      <w:bodyDiv w:val="1"/>
      <w:marLeft w:val="0"/>
      <w:marRight w:val="0"/>
      <w:marTop w:val="0"/>
      <w:marBottom w:val="0"/>
      <w:divBdr>
        <w:top w:val="none" w:sz="0" w:space="0" w:color="auto"/>
        <w:left w:val="none" w:sz="0" w:space="0" w:color="auto"/>
        <w:bottom w:val="none" w:sz="0" w:space="0" w:color="auto"/>
        <w:right w:val="none" w:sz="0" w:space="0" w:color="auto"/>
      </w:divBdr>
    </w:div>
    <w:div w:id="169297762">
      <w:bodyDiv w:val="1"/>
      <w:marLeft w:val="0"/>
      <w:marRight w:val="0"/>
      <w:marTop w:val="0"/>
      <w:marBottom w:val="0"/>
      <w:divBdr>
        <w:top w:val="none" w:sz="0" w:space="0" w:color="auto"/>
        <w:left w:val="none" w:sz="0" w:space="0" w:color="auto"/>
        <w:bottom w:val="none" w:sz="0" w:space="0" w:color="auto"/>
        <w:right w:val="none" w:sz="0" w:space="0" w:color="auto"/>
      </w:divBdr>
    </w:div>
    <w:div w:id="169490691">
      <w:bodyDiv w:val="1"/>
      <w:marLeft w:val="0"/>
      <w:marRight w:val="0"/>
      <w:marTop w:val="0"/>
      <w:marBottom w:val="0"/>
      <w:divBdr>
        <w:top w:val="none" w:sz="0" w:space="0" w:color="auto"/>
        <w:left w:val="none" w:sz="0" w:space="0" w:color="auto"/>
        <w:bottom w:val="none" w:sz="0" w:space="0" w:color="auto"/>
        <w:right w:val="none" w:sz="0" w:space="0" w:color="auto"/>
      </w:divBdr>
    </w:div>
    <w:div w:id="169564128">
      <w:bodyDiv w:val="1"/>
      <w:marLeft w:val="0"/>
      <w:marRight w:val="0"/>
      <w:marTop w:val="0"/>
      <w:marBottom w:val="0"/>
      <w:divBdr>
        <w:top w:val="none" w:sz="0" w:space="0" w:color="auto"/>
        <w:left w:val="none" w:sz="0" w:space="0" w:color="auto"/>
        <w:bottom w:val="none" w:sz="0" w:space="0" w:color="auto"/>
        <w:right w:val="none" w:sz="0" w:space="0" w:color="auto"/>
      </w:divBdr>
    </w:div>
    <w:div w:id="170412749">
      <w:bodyDiv w:val="1"/>
      <w:marLeft w:val="0"/>
      <w:marRight w:val="0"/>
      <w:marTop w:val="0"/>
      <w:marBottom w:val="0"/>
      <w:divBdr>
        <w:top w:val="none" w:sz="0" w:space="0" w:color="auto"/>
        <w:left w:val="none" w:sz="0" w:space="0" w:color="auto"/>
        <w:bottom w:val="none" w:sz="0" w:space="0" w:color="auto"/>
        <w:right w:val="none" w:sz="0" w:space="0" w:color="auto"/>
      </w:divBdr>
    </w:div>
    <w:div w:id="170681752">
      <w:bodyDiv w:val="1"/>
      <w:marLeft w:val="0"/>
      <w:marRight w:val="0"/>
      <w:marTop w:val="0"/>
      <w:marBottom w:val="0"/>
      <w:divBdr>
        <w:top w:val="none" w:sz="0" w:space="0" w:color="auto"/>
        <w:left w:val="none" w:sz="0" w:space="0" w:color="auto"/>
        <w:bottom w:val="none" w:sz="0" w:space="0" w:color="auto"/>
        <w:right w:val="none" w:sz="0" w:space="0" w:color="auto"/>
      </w:divBdr>
    </w:div>
    <w:div w:id="170801120">
      <w:bodyDiv w:val="1"/>
      <w:marLeft w:val="0"/>
      <w:marRight w:val="0"/>
      <w:marTop w:val="0"/>
      <w:marBottom w:val="0"/>
      <w:divBdr>
        <w:top w:val="none" w:sz="0" w:space="0" w:color="auto"/>
        <w:left w:val="none" w:sz="0" w:space="0" w:color="auto"/>
        <w:bottom w:val="none" w:sz="0" w:space="0" w:color="auto"/>
        <w:right w:val="none" w:sz="0" w:space="0" w:color="auto"/>
      </w:divBdr>
    </w:div>
    <w:div w:id="170991671">
      <w:bodyDiv w:val="1"/>
      <w:marLeft w:val="0"/>
      <w:marRight w:val="0"/>
      <w:marTop w:val="0"/>
      <w:marBottom w:val="0"/>
      <w:divBdr>
        <w:top w:val="none" w:sz="0" w:space="0" w:color="auto"/>
        <w:left w:val="none" w:sz="0" w:space="0" w:color="auto"/>
        <w:bottom w:val="none" w:sz="0" w:space="0" w:color="auto"/>
        <w:right w:val="none" w:sz="0" w:space="0" w:color="auto"/>
      </w:divBdr>
    </w:div>
    <w:div w:id="170998508">
      <w:bodyDiv w:val="1"/>
      <w:marLeft w:val="0"/>
      <w:marRight w:val="0"/>
      <w:marTop w:val="0"/>
      <w:marBottom w:val="0"/>
      <w:divBdr>
        <w:top w:val="none" w:sz="0" w:space="0" w:color="auto"/>
        <w:left w:val="none" w:sz="0" w:space="0" w:color="auto"/>
        <w:bottom w:val="none" w:sz="0" w:space="0" w:color="auto"/>
        <w:right w:val="none" w:sz="0" w:space="0" w:color="auto"/>
      </w:divBdr>
    </w:div>
    <w:div w:id="171530406">
      <w:bodyDiv w:val="1"/>
      <w:marLeft w:val="0"/>
      <w:marRight w:val="0"/>
      <w:marTop w:val="0"/>
      <w:marBottom w:val="0"/>
      <w:divBdr>
        <w:top w:val="none" w:sz="0" w:space="0" w:color="auto"/>
        <w:left w:val="none" w:sz="0" w:space="0" w:color="auto"/>
        <w:bottom w:val="none" w:sz="0" w:space="0" w:color="auto"/>
        <w:right w:val="none" w:sz="0" w:space="0" w:color="auto"/>
      </w:divBdr>
    </w:div>
    <w:div w:id="171604900">
      <w:bodyDiv w:val="1"/>
      <w:marLeft w:val="0"/>
      <w:marRight w:val="0"/>
      <w:marTop w:val="0"/>
      <w:marBottom w:val="0"/>
      <w:divBdr>
        <w:top w:val="none" w:sz="0" w:space="0" w:color="auto"/>
        <w:left w:val="none" w:sz="0" w:space="0" w:color="auto"/>
        <w:bottom w:val="none" w:sz="0" w:space="0" w:color="auto"/>
        <w:right w:val="none" w:sz="0" w:space="0" w:color="auto"/>
      </w:divBdr>
    </w:div>
    <w:div w:id="171647300">
      <w:bodyDiv w:val="1"/>
      <w:marLeft w:val="0"/>
      <w:marRight w:val="0"/>
      <w:marTop w:val="0"/>
      <w:marBottom w:val="0"/>
      <w:divBdr>
        <w:top w:val="none" w:sz="0" w:space="0" w:color="auto"/>
        <w:left w:val="none" w:sz="0" w:space="0" w:color="auto"/>
        <w:bottom w:val="none" w:sz="0" w:space="0" w:color="auto"/>
        <w:right w:val="none" w:sz="0" w:space="0" w:color="auto"/>
      </w:divBdr>
    </w:div>
    <w:div w:id="171720724">
      <w:bodyDiv w:val="1"/>
      <w:marLeft w:val="0"/>
      <w:marRight w:val="0"/>
      <w:marTop w:val="0"/>
      <w:marBottom w:val="0"/>
      <w:divBdr>
        <w:top w:val="none" w:sz="0" w:space="0" w:color="auto"/>
        <w:left w:val="none" w:sz="0" w:space="0" w:color="auto"/>
        <w:bottom w:val="none" w:sz="0" w:space="0" w:color="auto"/>
        <w:right w:val="none" w:sz="0" w:space="0" w:color="auto"/>
      </w:divBdr>
    </w:div>
    <w:div w:id="171729846">
      <w:bodyDiv w:val="1"/>
      <w:marLeft w:val="0"/>
      <w:marRight w:val="0"/>
      <w:marTop w:val="0"/>
      <w:marBottom w:val="0"/>
      <w:divBdr>
        <w:top w:val="none" w:sz="0" w:space="0" w:color="auto"/>
        <w:left w:val="none" w:sz="0" w:space="0" w:color="auto"/>
        <w:bottom w:val="none" w:sz="0" w:space="0" w:color="auto"/>
        <w:right w:val="none" w:sz="0" w:space="0" w:color="auto"/>
      </w:divBdr>
    </w:div>
    <w:div w:id="172261295">
      <w:bodyDiv w:val="1"/>
      <w:marLeft w:val="0"/>
      <w:marRight w:val="0"/>
      <w:marTop w:val="0"/>
      <w:marBottom w:val="0"/>
      <w:divBdr>
        <w:top w:val="none" w:sz="0" w:space="0" w:color="auto"/>
        <w:left w:val="none" w:sz="0" w:space="0" w:color="auto"/>
        <w:bottom w:val="none" w:sz="0" w:space="0" w:color="auto"/>
        <w:right w:val="none" w:sz="0" w:space="0" w:color="auto"/>
      </w:divBdr>
    </w:div>
    <w:div w:id="173038966">
      <w:bodyDiv w:val="1"/>
      <w:marLeft w:val="0"/>
      <w:marRight w:val="0"/>
      <w:marTop w:val="0"/>
      <w:marBottom w:val="0"/>
      <w:divBdr>
        <w:top w:val="none" w:sz="0" w:space="0" w:color="auto"/>
        <w:left w:val="none" w:sz="0" w:space="0" w:color="auto"/>
        <w:bottom w:val="none" w:sz="0" w:space="0" w:color="auto"/>
        <w:right w:val="none" w:sz="0" w:space="0" w:color="auto"/>
      </w:divBdr>
    </w:div>
    <w:div w:id="173226974">
      <w:bodyDiv w:val="1"/>
      <w:marLeft w:val="0"/>
      <w:marRight w:val="0"/>
      <w:marTop w:val="0"/>
      <w:marBottom w:val="0"/>
      <w:divBdr>
        <w:top w:val="none" w:sz="0" w:space="0" w:color="auto"/>
        <w:left w:val="none" w:sz="0" w:space="0" w:color="auto"/>
        <w:bottom w:val="none" w:sz="0" w:space="0" w:color="auto"/>
        <w:right w:val="none" w:sz="0" w:space="0" w:color="auto"/>
      </w:divBdr>
    </w:div>
    <w:div w:id="173351169">
      <w:bodyDiv w:val="1"/>
      <w:marLeft w:val="0"/>
      <w:marRight w:val="0"/>
      <w:marTop w:val="0"/>
      <w:marBottom w:val="0"/>
      <w:divBdr>
        <w:top w:val="none" w:sz="0" w:space="0" w:color="auto"/>
        <w:left w:val="none" w:sz="0" w:space="0" w:color="auto"/>
        <w:bottom w:val="none" w:sz="0" w:space="0" w:color="auto"/>
        <w:right w:val="none" w:sz="0" w:space="0" w:color="auto"/>
      </w:divBdr>
    </w:div>
    <w:div w:id="173763913">
      <w:bodyDiv w:val="1"/>
      <w:marLeft w:val="0"/>
      <w:marRight w:val="0"/>
      <w:marTop w:val="0"/>
      <w:marBottom w:val="0"/>
      <w:divBdr>
        <w:top w:val="none" w:sz="0" w:space="0" w:color="auto"/>
        <w:left w:val="none" w:sz="0" w:space="0" w:color="auto"/>
        <w:bottom w:val="none" w:sz="0" w:space="0" w:color="auto"/>
        <w:right w:val="none" w:sz="0" w:space="0" w:color="auto"/>
      </w:divBdr>
    </w:div>
    <w:div w:id="173767316">
      <w:bodyDiv w:val="1"/>
      <w:marLeft w:val="0"/>
      <w:marRight w:val="0"/>
      <w:marTop w:val="0"/>
      <w:marBottom w:val="0"/>
      <w:divBdr>
        <w:top w:val="none" w:sz="0" w:space="0" w:color="auto"/>
        <w:left w:val="none" w:sz="0" w:space="0" w:color="auto"/>
        <w:bottom w:val="none" w:sz="0" w:space="0" w:color="auto"/>
        <w:right w:val="none" w:sz="0" w:space="0" w:color="auto"/>
      </w:divBdr>
    </w:div>
    <w:div w:id="173767917">
      <w:bodyDiv w:val="1"/>
      <w:marLeft w:val="0"/>
      <w:marRight w:val="0"/>
      <w:marTop w:val="0"/>
      <w:marBottom w:val="0"/>
      <w:divBdr>
        <w:top w:val="none" w:sz="0" w:space="0" w:color="auto"/>
        <w:left w:val="none" w:sz="0" w:space="0" w:color="auto"/>
        <w:bottom w:val="none" w:sz="0" w:space="0" w:color="auto"/>
        <w:right w:val="none" w:sz="0" w:space="0" w:color="auto"/>
      </w:divBdr>
    </w:div>
    <w:div w:id="173808881">
      <w:bodyDiv w:val="1"/>
      <w:marLeft w:val="0"/>
      <w:marRight w:val="0"/>
      <w:marTop w:val="0"/>
      <w:marBottom w:val="0"/>
      <w:divBdr>
        <w:top w:val="none" w:sz="0" w:space="0" w:color="auto"/>
        <w:left w:val="none" w:sz="0" w:space="0" w:color="auto"/>
        <w:bottom w:val="none" w:sz="0" w:space="0" w:color="auto"/>
        <w:right w:val="none" w:sz="0" w:space="0" w:color="auto"/>
      </w:divBdr>
    </w:div>
    <w:div w:id="173813403">
      <w:bodyDiv w:val="1"/>
      <w:marLeft w:val="0"/>
      <w:marRight w:val="0"/>
      <w:marTop w:val="0"/>
      <w:marBottom w:val="0"/>
      <w:divBdr>
        <w:top w:val="none" w:sz="0" w:space="0" w:color="auto"/>
        <w:left w:val="none" w:sz="0" w:space="0" w:color="auto"/>
        <w:bottom w:val="none" w:sz="0" w:space="0" w:color="auto"/>
        <w:right w:val="none" w:sz="0" w:space="0" w:color="auto"/>
      </w:divBdr>
    </w:div>
    <w:div w:id="173884671">
      <w:bodyDiv w:val="1"/>
      <w:marLeft w:val="0"/>
      <w:marRight w:val="0"/>
      <w:marTop w:val="0"/>
      <w:marBottom w:val="0"/>
      <w:divBdr>
        <w:top w:val="none" w:sz="0" w:space="0" w:color="auto"/>
        <w:left w:val="none" w:sz="0" w:space="0" w:color="auto"/>
        <w:bottom w:val="none" w:sz="0" w:space="0" w:color="auto"/>
        <w:right w:val="none" w:sz="0" w:space="0" w:color="auto"/>
      </w:divBdr>
    </w:div>
    <w:div w:id="173887515">
      <w:bodyDiv w:val="1"/>
      <w:marLeft w:val="0"/>
      <w:marRight w:val="0"/>
      <w:marTop w:val="0"/>
      <w:marBottom w:val="0"/>
      <w:divBdr>
        <w:top w:val="none" w:sz="0" w:space="0" w:color="auto"/>
        <w:left w:val="none" w:sz="0" w:space="0" w:color="auto"/>
        <w:bottom w:val="none" w:sz="0" w:space="0" w:color="auto"/>
        <w:right w:val="none" w:sz="0" w:space="0" w:color="auto"/>
      </w:divBdr>
    </w:div>
    <w:div w:id="174003364">
      <w:bodyDiv w:val="1"/>
      <w:marLeft w:val="0"/>
      <w:marRight w:val="0"/>
      <w:marTop w:val="0"/>
      <w:marBottom w:val="0"/>
      <w:divBdr>
        <w:top w:val="none" w:sz="0" w:space="0" w:color="auto"/>
        <w:left w:val="none" w:sz="0" w:space="0" w:color="auto"/>
        <w:bottom w:val="none" w:sz="0" w:space="0" w:color="auto"/>
        <w:right w:val="none" w:sz="0" w:space="0" w:color="auto"/>
      </w:divBdr>
    </w:div>
    <w:div w:id="174006138">
      <w:bodyDiv w:val="1"/>
      <w:marLeft w:val="0"/>
      <w:marRight w:val="0"/>
      <w:marTop w:val="0"/>
      <w:marBottom w:val="0"/>
      <w:divBdr>
        <w:top w:val="none" w:sz="0" w:space="0" w:color="auto"/>
        <w:left w:val="none" w:sz="0" w:space="0" w:color="auto"/>
        <w:bottom w:val="none" w:sz="0" w:space="0" w:color="auto"/>
        <w:right w:val="none" w:sz="0" w:space="0" w:color="auto"/>
      </w:divBdr>
    </w:div>
    <w:div w:id="174852180">
      <w:bodyDiv w:val="1"/>
      <w:marLeft w:val="0"/>
      <w:marRight w:val="0"/>
      <w:marTop w:val="0"/>
      <w:marBottom w:val="0"/>
      <w:divBdr>
        <w:top w:val="none" w:sz="0" w:space="0" w:color="auto"/>
        <w:left w:val="none" w:sz="0" w:space="0" w:color="auto"/>
        <w:bottom w:val="none" w:sz="0" w:space="0" w:color="auto"/>
        <w:right w:val="none" w:sz="0" w:space="0" w:color="auto"/>
      </w:divBdr>
    </w:div>
    <w:div w:id="175002051">
      <w:bodyDiv w:val="1"/>
      <w:marLeft w:val="0"/>
      <w:marRight w:val="0"/>
      <w:marTop w:val="0"/>
      <w:marBottom w:val="0"/>
      <w:divBdr>
        <w:top w:val="none" w:sz="0" w:space="0" w:color="auto"/>
        <w:left w:val="none" w:sz="0" w:space="0" w:color="auto"/>
        <w:bottom w:val="none" w:sz="0" w:space="0" w:color="auto"/>
        <w:right w:val="none" w:sz="0" w:space="0" w:color="auto"/>
      </w:divBdr>
    </w:div>
    <w:div w:id="175072296">
      <w:bodyDiv w:val="1"/>
      <w:marLeft w:val="0"/>
      <w:marRight w:val="0"/>
      <w:marTop w:val="0"/>
      <w:marBottom w:val="0"/>
      <w:divBdr>
        <w:top w:val="none" w:sz="0" w:space="0" w:color="auto"/>
        <w:left w:val="none" w:sz="0" w:space="0" w:color="auto"/>
        <w:bottom w:val="none" w:sz="0" w:space="0" w:color="auto"/>
        <w:right w:val="none" w:sz="0" w:space="0" w:color="auto"/>
      </w:divBdr>
    </w:div>
    <w:div w:id="175117156">
      <w:bodyDiv w:val="1"/>
      <w:marLeft w:val="0"/>
      <w:marRight w:val="0"/>
      <w:marTop w:val="0"/>
      <w:marBottom w:val="0"/>
      <w:divBdr>
        <w:top w:val="none" w:sz="0" w:space="0" w:color="auto"/>
        <w:left w:val="none" w:sz="0" w:space="0" w:color="auto"/>
        <w:bottom w:val="none" w:sz="0" w:space="0" w:color="auto"/>
        <w:right w:val="none" w:sz="0" w:space="0" w:color="auto"/>
      </w:divBdr>
    </w:div>
    <w:div w:id="175311728">
      <w:bodyDiv w:val="1"/>
      <w:marLeft w:val="0"/>
      <w:marRight w:val="0"/>
      <w:marTop w:val="0"/>
      <w:marBottom w:val="0"/>
      <w:divBdr>
        <w:top w:val="none" w:sz="0" w:space="0" w:color="auto"/>
        <w:left w:val="none" w:sz="0" w:space="0" w:color="auto"/>
        <w:bottom w:val="none" w:sz="0" w:space="0" w:color="auto"/>
        <w:right w:val="none" w:sz="0" w:space="0" w:color="auto"/>
      </w:divBdr>
    </w:div>
    <w:div w:id="175580075">
      <w:bodyDiv w:val="1"/>
      <w:marLeft w:val="0"/>
      <w:marRight w:val="0"/>
      <w:marTop w:val="0"/>
      <w:marBottom w:val="0"/>
      <w:divBdr>
        <w:top w:val="none" w:sz="0" w:space="0" w:color="auto"/>
        <w:left w:val="none" w:sz="0" w:space="0" w:color="auto"/>
        <w:bottom w:val="none" w:sz="0" w:space="0" w:color="auto"/>
        <w:right w:val="none" w:sz="0" w:space="0" w:color="auto"/>
      </w:divBdr>
    </w:div>
    <w:div w:id="175772365">
      <w:bodyDiv w:val="1"/>
      <w:marLeft w:val="0"/>
      <w:marRight w:val="0"/>
      <w:marTop w:val="0"/>
      <w:marBottom w:val="0"/>
      <w:divBdr>
        <w:top w:val="none" w:sz="0" w:space="0" w:color="auto"/>
        <w:left w:val="none" w:sz="0" w:space="0" w:color="auto"/>
        <w:bottom w:val="none" w:sz="0" w:space="0" w:color="auto"/>
        <w:right w:val="none" w:sz="0" w:space="0" w:color="auto"/>
      </w:divBdr>
    </w:div>
    <w:div w:id="175778693">
      <w:bodyDiv w:val="1"/>
      <w:marLeft w:val="0"/>
      <w:marRight w:val="0"/>
      <w:marTop w:val="0"/>
      <w:marBottom w:val="0"/>
      <w:divBdr>
        <w:top w:val="none" w:sz="0" w:space="0" w:color="auto"/>
        <w:left w:val="none" w:sz="0" w:space="0" w:color="auto"/>
        <w:bottom w:val="none" w:sz="0" w:space="0" w:color="auto"/>
        <w:right w:val="none" w:sz="0" w:space="0" w:color="auto"/>
      </w:divBdr>
    </w:div>
    <w:div w:id="176118730">
      <w:bodyDiv w:val="1"/>
      <w:marLeft w:val="0"/>
      <w:marRight w:val="0"/>
      <w:marTop w:val="0"/>
      <w:marBottom w:val="0"/>
      <w:divBdr>
        <w:top w:val="none" w:sz="0" w:space="0" w:color="auto"/>
        <w:left w:val="none" w:sz="0" w:space="0" w:color="auto"/>
        <w:bottom w:val="none" w:sz="0" w:space="0" w:color="auto"/>
        <w:right w:val="none" w:sz="0" w:space="0" w:color="auto"/>
      </w:divBdr>
    </w:div>
    <w:div w:id="176388167">
      <w:bodyDiv w:val="1"/>
      <w:marLeft w:val="0"/>
      <w:marRight w:val="0"/>
      <w:marTop w:val="0"/>
      <w:marBottom w:val="0"/>
      <w:divBdr>
        <w:top w:val="none" w:sz="0" w:space="0" w:color="auto"/>
        <w:left w:val="none" w:sz="0" w:space="0" w:color="auto"/>
        <w:bottom w:val="none" w:sz="0" w:space="0" w:color="auto"/>
        <w:right w:val="none" w:sz="0" w:space="0" w:color="auto"/>
      </w:divBdr>
    </w:div>
    <w:div w:id="176427381">
      <w:bodyDiv w:val="1"/>
      <w:marLeft w:val="0"/>
      <w:marRight w:val="0"/>
      <w:marTop w:val="0"/>
      <w:marBottom w:val="0"/>
      <w:divBdr>
        <w:top w:val="none" w:sz="0" w:space="0" w:color="auto"/>
        <w:left w:val="none" w:sz="0" w:space="0" w:color="auto"/>
        <w:bottom w:val="none" w:sz="0" w:space="0" w:color="auto"/>
        <w:right w:val="none" w:sz="0" w:space="0" w:color="auto"/>
      </w:divBdr>
    </w:div>
    <w:div w:id="176500962">
      <w:bodyDiv w:val="1"/>
      <w:marLeft w:val="0"/>
      <w:marRight w:val="0"/>
      <w:marTop w:val="0"/>
      <w:marBottom w:val="0"/>
      <w:divBdr>
        <w:top w:val="none" w:sz="0" w:space="0" w:color="auto"/>
        <w:left w:val="none" w:sz="0" w:space="0" w:color="auto"/>
        <w:bottom w:val="none" w:sz="0" w:space="0" w:color="auto"/>
        <w:right w:val="none" w:sz="0" w:space="0" w:color="auto"/>
      </w:divBdr>
    </w:div>
    <w:div w:id="176576125">
      <w:bodyDiv w:val="1"/>
      <w:marLeft w:val="0"/>
      <w:marRight w:val="0"/>
      <w:marTop w:val="0"/>
      <w:marBottom w:val="0"/>
      <w:divBdr>
        <w:top w:val="none" w:sz="0" w:space="0" w:color="auto"/>
        <w:left w:val="none" w:sz="0" w:space="0" w:color="auto"/>
        <w:bottom w:val="none" w:sz="0" w:space="0" w:color="auto"/>
        <w:right w:val="none" w:sz="0" w:space="0" w:color="auto"/>
      </w:divBdr>
    </w:div>
    <w:div w:id="176578140">
      <w:bodyDiv w:val="1"/>
      <w:marLeft w:val="0"/>
      <w:marRight w:val="0"/>
      <w:marTop w:val="0"/>
      <w:marBottom w:val="0"/>
      <w:divBdr>
        <w:top w:val="none" w:sz="0" w:space="0" w:color="auto"/>
        <w:left w:val="none" w:sz="0" w:space="0" w:color="auto"/>
        <w:bottom w:val="none" w:sz="0" w:space="0" w:color="auto"/>
        <w:right w:val="none" w:sz="0" w:space="0" w:color="auto"/>
      </w:divBdr>
    </w:div>
    <w:div w:id="176581391">
      <w:bodyDiv w:val="1"/>
      <w:marLeft w:val="0"/>
      <w:marRight w:val="0"/>
      <w:marTop w:val="0"/>
      <w:marBottom w:val="0"/>
      <w:divBdr>
        <w:top w:val="none" w:sz="0" w:space="0" w:color="auto"/>
        <w:left w:val="none" w:sz="0" w:space="0" w:color="auto"/>
        <w:bottom w:val="none" w:sz="0" w:space="0" w:color="auto"/>
        <w:right w:val="none" w:sz="0" w:space="0" w:color="auto"/>
      </w:divBdr>
    </w:div>
    <w:div w:id="176820105">
      <w:bodyDiv w:val="1"/>
      <w:marLeft w:val="0"/>
      <w:marRight w:val="0"/>
      <w:marTop w:val="0"/>
      <w:marBottom w:val="0"/>
      <w:divBdr>
        <w:top w:val="none" w:sz="0" w:space="0" w:color="auto"/>
        <w:left w:val="none" w:sz="0" w:space="0" w:color="auto"/>
        <w:bottom w:val="none" w:sz="0" w:space="0" w:color="auto"/>
        <w:right w:val="none" w:sz="0" w:space="0" w:color="auto"/>
      </w:divBdr>
    </w:div>
    <w:div w:id="176894749">
      <w:bodyDiv w:val="1"/>
      <w:marLeft w:val="0"/>
      <w:marRight w:val="0"/>
      <w:marTop w:val="0"/>
      <w:marBottom w:val="0"/>
      <w:divBdr>
        <w:top w:val="none" w:sz="0" w:space="0" w:color="auto"/>
        <w:left w:val="none" w:sz="0" w:space="0" w:color="auto"/>
        <w:bottom w:val="none" w:sz="0" w:space="0" w:color="auto"/>
        <w:right w:val="none" w:sz="0" w:space="0" w:color="auto"/>
      </w:divBdr>
    </w:div>
    <w:div w:id="177039719">
      <w:bodyDiv w:val="1"/>
      <w:marLeft w:val="0"/>
      <w:marRight w:val="0"/>
      <w:marTop w:val="0"/>
      <w:marBottom w:val="0"/>
      <w:divBdr>
        <w:top w:val="none" w:sz="0" w:space="0" w:color="auto"/>
        <w:left w:val="none" w:sz="0" w:space="0" w:color="auto"/>
        <w:bottom w:val="none" w:sz="0" w:space="0" w:color="auto"/>
        <w:right w:val="none" w:sz="0" w:space="0" w:color="auto"/>
      </w:divBdr>
    </w:div>
    <w:div w:id="177042836">
      <w:bodyDiv w:val="1"/>
      <w:marLeft w:val="0"/>
      <w:marRight w:val="0"/>
      <w:marTop w:val="0"/>
      <w:marBottom w:val="0"/>
      <w:divBdr>
        <w:top w:val="none" w:sz="0" w:space="0" w:color="auto"/>
        <w:left w:val="none" w:sz="0" w:space="0" w:color="auto"/>
        <w:bottom w:val="none" w:sz="0" w:space="0" w:color="auto"/>
        <w:right w:val="none" w:sz="0" w:space="0" w:color="auto"/>
      </w:divBdr>
    </w:div>
    <w:div w:id="177045211">
      <w:bodyDiv w:val="1"/>
      <w:marLeft w:val="0"/>
      <w:marRight w:val="0"/>
      <w:marTop w:val="0"/>
      <w:marBottom w:val="0"/>
      <w:divBdr>
        <w:top w:val="none" w:sz="0" w:space="0" w:color="auto"/>
        <w:left w:val="none" w:sz="0" w:space="0" w:color="auto"/>
        <w:bottom w:val="none" w:sz="0" w:space="0" w:color="auto"/>
        <w:right w:val="none" w:sz="0" w:space="0" w:color="auto"/>
      </w:divBdr>
    </w:div>
    <w:div w:id="177157102">
      <w:bodyDiv w:val="1"/>
      <w:marLeft w:val="0"/>
      <w:marRight w:val="0"/>
      <w:marTop w:val="0"/>
      <w:marBottom w:val="0"/>
      <w:divBdr>
        <w:top w:val="none" w:sz="0" w:space="0" w:color="auto"/>
        <w:left w:val="none" w:sz="0" w:space="0" w:color="auto"/>
        <w:bottom w:val="none" w:sz="0" w:space="0" w:color="auto"/>
        <w:right w:val="none" w:sz="0" w:space="0" w:color="auto"/>
      </w:divBdr>
    </w:div>
    <w:div w:id="177239949">
      <w:bodyDiv w:val="1"/>
      <w:marLeft w:val="0"/>
      <w:marRight w:val="0"/>
      <w:marTop w:val="0"/>
      <w:marBottom w:val="0"/>
      <w:divBdr>
        <w:top w:val="none" w:sz="0" w:space="0" w:color="auto"/>
        <w:left w:val="none" w:sz="0" w:space="0" w:color="auto"/>
        <w:bottom w:val="none" w:sz="0" w:space="0" w:color="auto"/>
        <w:right w:val="none" w:sz="0" w:space="0" w:color="auto"/>
      </w:divBdr>
    </w:div>
    <w:div w:id="177357627">
      <w:bodyDiv w:val="1"/>
      <w:marLeft w:val="0"/>
      <w:marRight w:val="0"/>
      <w:marTop w:val="0"/>
      <w:marBottom w:val="0"/>
      <w:divBdr>
        <w:top w:val="none" w:sz="0" w:space="0" w:color="auto"/>
        <w:left w:val="none" w:sz="0" w:space="0" w:color="auto"/>
        <w:bottom w:val="none" w:sz="0" w:space="0" w:color="auto"/>
        <w:right w:val="none" w:sz="0" w:space="0" w:color="auto"/>
      </w:divBdr>
    </w:div>
    <w:div w:id="178006636">
      <w:bodyDiv w:val="1"/>
      <w:marLeft w:val="0"/>
      <w:marRight w:val="0"/>
      <w:marTop w:val="0"/>
      <w:marBottom w:val="0"/>
      <w:divBdr>
        <w:top w:val="none" w:sz="0" w:space="0" w:color="auto"/>
        <w:left w:val="none" w:sz="0" w:space="0" w:color="auto"/>
        <w:bottom w:val="none" w:sz="0" w:space="0" w:color="auto"/>
        <w:right w:val="none" w:sz="0" w:space="0" w:color="auto"/>
      </w:divBdr>
    </w:div>
    <w:div w:id="178204515">
      <w:bodyDiv w:val="1"/>
      <w:marLeft w:val="0"/>
      <w:marRight w:val="0"/>
      <w:marTop w:val="0"/>
      <w:marBottom w:val="0"/>
      <w:divBdr>
        <w:top w:val="none" w:sz="0" w:space="0" w:color="auto"/>
        <w:left w:val="none" w:sz="0" w:space="0" w:color="auto"/>
        <w:bottom w:val="none" w:sz="0" w:space="0" w:color="auto"/>
        <w:right w:val="none" w:sz="0" w:space="0" w:color="auto"/>
      </w:divBdr>
    </w:div>
    <w:div w:id="178400128">
      <w:bodyDiv w:val="1"/>
      <w:marLeft w:val="0"/>
      <w:marRight w:val="0"/>
      <w:marTop w:val="0"/>
      <w:marBottom w:val="0"/>
      <w:divBdr>
        <w:top w:val="none" w:sz="0" w:space="0" w:color="auto"/>
        <w:left w:val="none" w:sz="0" w:space="0" w:color="auto"/>
        <w:bottom w:val="none" w:sz="0" w:space="0" w:color="auto"/>
        <w:right w:val="none" w:sz="0" w:space="0" w:color="auto"/>
      </w:divBdr>
    </w:div>
    <w:div w:id="178787105">
      <w:bodyDiv w:val="1"/>
      <w:marLeft w:val="0"/>
      <w:marRight w:val="0"/>
      <w:marTop w:val="0"/>
      <w:marBottom w:val="0"/>
      <w:divBdr>
        <w:top w:val="none" w:sz="0" w:space="0" w:color="auto"/>
        <w:left w:val="none" w:sz="0" w:space="0" w:color="auto"/>
        <w:bottom w:val="none" w:sz="0" w:space="0" w:color="auto"/>
        <w:right w:val="none" w:sz="0" w:space="0" w:color="auto"/>
      </w:divBdr>
    </w:div>
    <w:div w:id="179006418">
      <w:bodyDiv w:val="1"/>
      <w:marLeft w:val="0"/>
      <w:marRight w:val="0"/>
      <w:marTop w:val="0"/>
      <w:marBottom w:val="0"/>
      <w:divBdr>
        <w:top w:val="none" w:sz="0" w:space="0" w:color="auto"/>
        <w:left w:val="none" w:sz="0" w:space="0" w:color="auto"/>
        <w:bottom w:val="none" w:sz="0" w:space="0" w:color="auto"/>
        <w:right w:val="none" w:sz="0" w:space="0" w:color="auto"/>
      </w:divBdr>
    </w:div>
    <w:div w:id="179316785">
      <w:bodyDiv w:val="1"/>
      <w:marLeft w:val="0"/>
      <w:marRight w:val="0"/>
      <w:marTop w:val="0"/>
      <w:marBottom w:val="0"/>
      <w:divBdr>
        <w:top w:val="none" w:sz="0" w:space="0" w:color="auto"/>
        <w:left w:val="none" w:sz="0" w:space="0" w:color="auto"/>
        <w:bottom w:val="none" w:sz="0" w:space="0" w:color="auto"/>
        <w:right w:val="none" w:sz="0" w:space="0" w:color="auto"/>
      </w:divBdr>
    </w:div>
    <w:div w:id="179856408">
      <w:bodyDiv w:val="1"/>
      <w:marLeft w:val="0"/>
      <w:marRight w:val="0"/>
      <w:marTop w:val="0"/>
      <w:marBottom w:val="0"/>
      <w:divBdr>
        <w:top w:val="none" w:sz="0" w:space="0" w:color="auto"/>
        <w:left w:val="none" w:sz="0" w:space="0" w:color="auto"/>
        <w:bottom w:val="none" w:sz="0" w:space="0" w:color="auto"/>
        <w:right w:val="none" w:sz="0" w:space="0" w:color="auto"/>
      </w:divBdr>
    </w:div>
    <w:div w:id="180316184">
      <w:bodyDiv w:val="1"/>
      <w:marLeft w:val="0"/>
      <w:marRight w:val="0"/>
      <w:marTop w:val="0"/>
      <w:marBottom w:val="0"/>
      <w:divBdr>
        <w:top w:val="none" w:sz="0" w:space="0" w:color="auto"/>
        <w:left w:val="none" w:sz="0" w:space="0" w:color="auto"/>
        <w:bottom w:val="none" w:sz="0" w:space="0" w:color="auto"/>
        <w:right w:val="none" w:sz="0" w:space="0" w:color="auto"/>
      </w:divBdr>
    </w:div>
    <w:div w:id="180317847">
      <w:bodyDiv w:val="1"/>
      <w:marLeft w:val="0"/>
      <w:marRight w:val="0"/>
      <w:marTop w:val="0"/>
      <w:marBottom w:val="0"/>
      <w:divBdr>
        <w:top w:val="none" w:sz="0" w:space="0" w:color="auto"/>
        <w:left w:val="none" w:sz="0" w:space="0" w:color="auto"/>
        <w:bottom w:val="none" w:sz="0" w:space="0" w:color="auto"/>
        <w:right w:val="none" w:sz="0" w:space="0" w:color="auto"/>
      </w:divBdr>
    </w:div>
    <w:div w:id="180584193">
      <w:bodyDiv w:val="1"/>
      <w:marLeft w:val="0"/>
      <w:marRight w:val="0"/>
      <w:marTop w:val="0"/>
      <w:marBottom w:val="0"/>
      <w:divBdr>
        <w:top w:val="none" w:sz="0" w:space="0" w:color="auto"/>
        <w:left w:val="none" w:sz="0" w:space="0" w:color="auto"/>
        <w:bottom w:val="none" w:sz="0" w:space="0" w:color="auto"/>
        <w:right w:val="none" w:sz="0" w:space="0" w:color="auto"/>
      </w:divBdr>
    </w:div>
    <w:div w:id="180625777">
      <w:bodyDiv w:val="1"/>
      <w:marLeft w:val="0"/>
      <w:marRight w:val="0"/>
      <w:marTop w:val="0"/>
      <w:marBottom w:val="0"/>
      <w:divBdr>
        <w:top w:val="none" w:sz="0" w:space="0" w:color="auto"/>
        <w:left w:val="none" w:sz="0" w:space="0" w:color="auto"/>
        <w:bottom w:val="none" w:sz="0" w:space="0" w:color="auto"/>
        <w:right w:val="none" w:sz="0" w:space="0" w:color="auto"/>
      </w:divBdr>
    </w:div>
    <w:div w:id="180632057">
      <w:bodyDiv w:val="1"/>
      <w:marLeft w:val="0"/>
      <w:marRight w:val="0"/>
      <w:marTop w:val="0"/>
      <w:marBottom w:val="0"/>
      <w:divBdr>
        <w:top w:val="none" w:sz="0" w:space="0" w:color="auto"/>
        <w:left w:val="none" w:sz="0" w:space="0" w:color="auto"/>
        <w:bottom w:val="none" w:sz="0" w:space="0" w:color="auto"/>
        <w:right w:val="none" w:sz="0" w:space="0" w:color="auto"/>
      </w:divBdr>
    </w:div>
    <w:div w:id="180634222">
      <w:bodyDiv w:val="1"/>
      <w:marLeft w:val="0"/>
      <w:marRight w:val="0"/>
      <w:marTop w:val="0"/>
      <w:marBottom w:val="0"/>
      <w:divBdr>
        <w:top w:val="none" w:sz="0" w:space="0" w:color="auto"/>
        <w:left w:val="none" w:sz="0" w:space="0" w:color="auto"/>
        <w:bottom w:val="none" w:sz="0" w:space="0" w:color="auto"/>
        <w:right w:val="none" w:sz="0" w:space="0" w:color="auto"/>
      </w:divBdr>
    </w:div>
    <w:div w:id="180823784">
      <w:bodyDiv w:val="1"/>
      <w:marLeft w:val="0"/>
      <w:marRight w:val="0"/>
      <w:marTop w:val="0"/>
      <w:marBottom w:val="0"/>
      <w:divBdr>
        <w:top w:val="none" w:sz="0" w:space="0" w:color="auto"/>
        <w:left w:val="none" w:sz="0" w:space="0" w:color="auto"/>
        <w:bottom w:val="none" w:sz="0" w:space="0" w:color="auto"/>
        <w:right w:val="none" w:sz="0" w:space="0" w:color="auto"/>
      </w:divBdr>
    </w:div>
    <w:div w:id="180894878">
      <w:bodyDiv w:val="1"/>
      <w:marLeft w:val="0"/>
      <w:marRight w:val="0"/>
      <w:marTop w:val="0"/>
      <w:marBottom w:val="0"/>
      <w:divBdr>
        <w:top w:val="none" w:sz="0" w:space="0" w:color="auto"/>
        <w:left w:val="none" w:sz="0" w:space="0" w:color="auto"/>
        <w:bottom w:val="none" w:sz="0" w:space="0" w:color="auto"/>
        <w:right w:val="none" w:sz="0" w:space="0" w:color="auto"/>
      </w:divBdr>
    </w:div>
    <w:div w:id="181285726">
      <w:bodyDiv w:val="1"/>
      <w:marLeft w:val="0"/>
      <w:marRight w:val="0"/>
      <w:marTop w:val="0"/>
      <w:marBottom w:val="0"/>
      <w:divBdr>
        <w:top w:val="none" w:sz="0" w:space="0" w:color="auto"/>
        <w:left w:val="none" w:sz="0" w:space="0" w:color="auto"/>
        <w:bottom w:val="none" w:sz="0" w:space="0" w:color="auto"/>
        <w:right w:val="none" w:sz="0" w:space="0" w:color="auto"/>
      </w:divBdr>
    </w:div>
    <w:div w:id="181743519">
      <w:bodyDiv w:val="1"/>
      <w:marLeft w:val="0"/>
      <w:marRight w:val="0"/>
      <w:marTop w:val="0"/>
      <w:marBottom w:val="0"/>
      <w:divBdr>
        <w:top w:val="none" w:sz="0" w:space="0" w:color="auto"/>
        <w:left w:val="none" w:sz="0" w:space="0" w:color="auto"/>
        <w:bottom w:val="none" w:sz="0" w:space="0" w:color="auto"/>
        <w:right w:val="none" w:sz="0" w:space="0" w:color="auto"/>
      </w:divBdr>
    </w:div>
    <w:div w:id="181745617">
      <w:bodyDiv w:val="1"/>
      <w:marLeft w:val="0"/>
      <w:marRight w:val="0"/>
      <w:marTop w:val="0"/>
      <w:marBottom w:val="0"/>
      <w:divBdr>
        <w:top w:val="none" w:sz="0" w:space="0" w:color="auto"/>
        <w:left w:val="none" w:sz="0" w:space="0" w:color="auto"/>
        <w:bottom w:val="none" w:sz="0" w:space="0" w:color="auto"/>
        <w:right w:val="none" w:sz="0" w:space="0" w:color="auto"/>
      </w:divBdr>
    </w:div>
    <w:div w:id="181752132">
      <w:bodyDiv w:val="1"/>
      <w:marLeft w:val="0"/>
      <w:marRight w:val="0"/>
      <w:marTop w:val="0"/>
      <w:marBottom w:val="0"/>
      <w:divBdr>
        <w:top w:val="none" w:sz="0" w:space="0" w:color="auto"/>
        <w:left w:val="none" w:sz="0" w:space="0" w:color="auto"/>
        <w:bottom w:val="none" w:sz="0" w:space="0" w:color="auto"/>
        <w:right w:val="none" w:sz="0" w:space="0" w:color="auto"/>
      </w:divBdr>
    </w:div>
    <w:div w:id="182213092">
      <w:bodyDiv w:val="1"/>
      <w:marLeft w:val="0"/>
      <w:marRight w:val="0"/>
      <w:marTop w:val="0"/>
      <w:marBottom w:val="0"/>
      <w:divBdr>
        <w:top w:val="none" w:sz="0" w:space="0" w:color="auto"/>
        <w:left w:val="none" w:sz="0" w:space="0" w:color="auto"/>
        <w:bottom w:val="none" w:sz="0" w:space="0" w:color="auto"/>
        <w:right w:val="none" w:sz="0" w:space="0" w:color="auto"/>
      </w:divBdr>
    </w:div>
    <w:div w:id="182285453">
      <w:bodyDiv w:val="1"/>
      <w:marLeft w:val="0"/>
      <w:marRight w:val="0"/>
      <w:marTop w:val="0"/>
      <w:marBottom w:val="0"/>
      <w:divBdr>
        <w:top w:val="none" w:sz="0" w:space="0" w:color="auto"/>
        <w:left w:val="none" w:sz="0" w:space="0" w:color="auto"/>
        <w:bottom w:val="none" w:sz="0" w:space="0" w:color="auto"/>
        <w:right w:val="none" w:sz="0" w:space="0" w:color="auto"/>
      </w:divBdr>
    </w:div>
    <w:div w:id="182325798">
      <w:bodyDiv w:val="1"/>
      <w:marLeft w:val="0"/>
      <w:marRight w:val="0"/>
      <w:marTop w:val="0"/>
      <w:marBottom w:val="0"/>
      <w:divBdr>
        <w:top w:val="none" w:sz="0" w:space="0" w:color="auto"/>
        <w:left w:val="none" w:sz="0" w:space="0" w:color="auto"/>
        <w:bottom w:val="none" w:sz="0" w:space="0" w:color="auto"/>
        <w:right w:val="none" w:sz="0" w:space="0" w:color="auto"/>
      </w:divBdr>
    </w:div>
    <w:div w:id="182477024">
      <w:bodyDiv w:val="1"/>
      <w:marLeft w:val="0"/>
      <w:marRight w:val="0"/>
      <w:marTop w:val="0"/>
      <w:marBottom w:val="0"/>
      <w:divBdr>
        <w:top w:val="none" w:sz="0" w:space="0" w:color="auto"/>
        <w:left w:val="none" w:sz="0" w:space="0" w:color="auto"/>
        <w:bottom w:val="none" w:sz="0" w:space="0" w:color="auto"/>
        <w:right w:val="none" w:sz="0" w:space="0" w:color="auto"/>
      </w:divBdr>
    </w:div>
    <w:div w:id="182518811">
      <w:bodyDiv w:val="1"/>
      <w:marLeft w:val="0"/>
      <w:marRight w:val="0"/>
      <w:marTop w:val="0"/>
      <w:marBottom w:val="0"/>
      <w:divBdr>
        <w:top w:val="none" w:sz="0" w:space="0" w:color="auto"/>
        <w:left w:val="none" w:sz="0" w:space="0" w:color="auto"/>
        <w:bottom w:val="none" w:sz="0" w:space="0" w:color="auto"/>
        <w:right w:val="none" w:sz="0" w:space="0" w:color="auto"/>
      </w:divBdr>
    </w:div>
    <w:div w:id="182549857">
      <w:bodyDiv w:val="1"/>
      <w:marLeft w:val="0"/>
      <w:marRight w:val="0"/>
      <w:marTop w:val="0"/>
      <w:marBottom w:val="0"/>
      <w:divBdr>
        <w:top w:val="none" w:sz="0" w:space="0" w:color="auto"/>
        <w:left w:val="none" w:sz="0" w:space="0" w:color="auto"/>
        <w:bottom w:val="none" w:sz="0" w:space="0" w:color="auto"/>
        <w:right w:val="none" w:sz="0" w:space="0" w:color="auto"/>
      </w:divBdr>
    </w:div>
    <w:div w:id="182592478">
      <w:bodyDiv w:val="1"/>
      <w:marLeft w:val="0"/>
      <w:marRight w:val="0"/>
      <w:marTop w:val="0"/>
      <w:marBottom w:val="0"/>
      <w:divBdr>
        <w:top w:val="none" w:sz="0" w:space="0" w:color="auto"/>
        <w:left w:val="none" w:sz="0" w:space="0" w:color="auto"/>
        <w:bottom w:val="none" w:sz="0" w:space="0" w:color="auto"/>
        <w:right w:val="none" w:sz="0" w:space="0" w:color="auto"/>
      </w:divBdr>
    </w:div>
    <w:div w:id="182942314">
      <w:bodyDiv w:val="1"/>
      <w:marLeft w:val="0"/>
      <w:marRight w:val="0"/>
      <w:marTop w:val="0"/>
      <w:marBottom w:val="0"/>
      <w:divBdr>
        <w:top w:val="none" w:sz="0" w:space="0" w:color="auto"/>
        <w:left w:val="none" w:sz="0" w:space="0" w:color="auto"/>
        <w:bottom w:val="none" w:sz="0" w:space="0" w:color="auto"/>
        <w:right w:val="none" w:sz="0" w:space="0" w:color="auto"/>
      </w:divBdr>
    </w:div>
    <w:div w:id="183398953">
      <w:bodyDiv w:val="1"/>
      <w:marLeft w:val="0"/>
      <w:marRight w:val="0"/>
      <w:marTop w:val="0"/>
      <w:marBottom w:val="0"/>
      <w:divBdr>
        <w:top w:val="none" w:sz="0" w:space="0" w:color="auto"/>
        <w:left w:val="none" w:sz="0" w:space="0" w:color="auto"/>
        <w:bottom w:val="none" w:sz="0" w:space="0" w:color="auto"/>
        <w:right w:val="none" w:sz="0" w:space="0" w:color="auto"/>
      </w:divBdr>
    </w:div>
    <w:div w:id="183716339">
      <w:bodyDiv w:val="1"/>
      <w:marLeft w:val="0"/>
      <w:marRight w:val="0"/>
      <w:marTop w:val="0"/>
      <w:marBottom w:val="0"/>
      <w:divBdr>
        <w:top w:val="none" w:sz="0" w:space="0" w:color="auto"/>
        <w:left w:val="none" w:sz="0" w:space="0" w:color="auto"/>
        <w:bottom w:val="none" w:sz="0" w:space="0" w:color="auto"/>
        <w:right w:val="none" w:sz="0" w:space="0" w:color="auto"/>
      </w:divBdr>
    </w:div>
    <w:div w:id="183860851">
      <w:bodyDiv w:val="1"/>
      <w:marLeft w:val="0"/>
      <w:marRight w:val="0"/>
      <w:marTop w:val="0"/>
      <w:marBottom w:val="0"/>
      <w:divBdr>
        <w:top w:val="none" w:sz="0" w:space="0" w:color="auto"/>
        <w:left w:val="none" w:sz="0" w:space="0" w:color="auto"/>
        <w:bottom w:val="none" w:sz="0" w:space="0" w:color="auto"/>
        <w:right w:val="none" w:sz="0" w:space="0" w:color="auto"/>
      </w:divBdr>
    </w:div>
    <w:div w:id="183910245">
      <w:bodyDiv w:val="1"/>
      <w:marLeft w:val="0"/>
      <w:marRight w:val="0"/>
      <w:marTop w:val="0"/>
      <w:marBottom w:val="0"/>
      <w:divBdr>
        <w:top w:val="none" w:sz="0" w:space="0" w:color="auto"/>
        <w:left w:val="none" w:sz="0" w:space="0" w:color="auto"/>
        <w:bottom w:val="none" w:sz="0" w:space="0" w:color="auto"/>
        <w:right w:val="none" w:sz="0" w:space="0" w:color="auto"/>
      </w:divBdr>
    </w:div>
    <w:div w:id="184054849">
      <w:bodyDiv w:val="1"/>
      <w:marLeft w:val="0"/>
      <w:marRight w:val="0"/>
      <w:marTop w:val="0"/>
      <w:marBottom w:val="0"/>
      <w:divBdr>
        <w:top w:val="none" w:sz="0" w:space="0" w:color="auto"/>
        <w:left w:val="none" w:sz="0" w:space="0" w:color="auto"/>
        <w:bottom w:val="none" w:sz="0" w:space="0" w:color="auto"/>
        <w:right w:val="none" w:sz="0" w:space="0" w:color="auto"/>
      </w:divBdr>
    </w:div>
    <w:div w:id="184096625">
      <w:bodyDiv w:val="1"/>
      <w:marLeft w:val="0"/>
      <w:marRight w:val="0"/>
      <w:marTop w:val="0"/>
      <w:marBottom w:val="0"/>
      <w:divBdr>
        <w:top w:val="none" w:sz="0" w:space="0" w:color="auto"/>
        <w:left w:val="none" w:sz="0" w:space="0" w:color="auto"/>
        <w:bottom w:val="none" w:sz="0" w:space="0" w:color="auto"/>
        <w:right w:val="none" w:sz="0" w:space="0" w:color="auto"/>
      </w:divBdr>
    </w:div>
    <w:div w:id="184178968">
      <w:bodyDiv w:val="1"/>
      <w:marLeft w:val="0"/>
      <w:marRight w:val="0"/>
      <w:marTop w:val="0"/>
      <w:marBottom w:val="0"/>
      <w:divBdr>
        <w:top w:val="none" w:sz="0" w:space="0" w:color="auto"/>
        <w:left w:val="none" w:sz="0" w:space="0" w:color="auto"/>
        <w:bottom w:val="none" w:sz="0" w:space="0" w:color="auto"/>
        <w:right w:val="none" w:sz="0" w:space="0" w:color="auto"/>
      </w:divBdr>
    </w:div>
    <w:div w:id="184564030">
      <w:bodyDiv w:val="1"/>
      <w:marLeft w:val="0"/>
      <w:marRight w:val="0"/>
      <w:marTop w:val="0"/>
      <w:marBottom w:val="0"/>
      <w:divBdr>
        <w:top w:val="none" w:sz="0" w:space="0" w:color="auto"/>
        <w:left w:val="none" w:sz="0" w:space="0" w:color="auto"/>
        <w:bottom w:val="none" w:sz="0" w:space="0" w:color="auto"/>
        <w:right w:val="none" w:sz="0" w:space="0" w:color="auto"/>
      </w:divBdr>
    </w:div>
    <w:div w:id="184634624">
      <w:bodyDiv w:val="1"/>
      <w:marLeft w:val="0"/>
      <w:marRight w:val="0"/>
      <w:marTop w:val="0"/>
      <w:marBottom w:val="0"/>
      <w:divBdr>
        <w:top w:val="none" w:sz="0" w:space="0" w:color="auto"/>
        <w:left w:val="none" w:sz="0" w:space="0" w:color="auto"/>
        <w:bottom w:val="none" w:sz="0" w:space="0" w:color="auto"/>
        <w:right w:val="none" w:sz="0" w:space="0" w:color="auto"/>
      </w:divBdr>
    </w:div>
    <w:div w:id="184909384">
      <w:bodyDiv w:val="1"/>
      <w:marLeft w:val="0"/>
      <w:marRight w:val="0"/>
      <w:marTop w:val="0"/>
      <w:marBottom w:val="0"/>
      <w:divBdr>
        <w:top w:val="none" w:sz="0" w:space="0" w:color="auto"/>
        <w:left w:val="none" w:sz="0" w:space="0" w:color="auto"/>
        <w:bottom w:val="none" w:sz="0" w:space="0" w:color="auto"/>
        <w:right w:val="none" w:sz="0" w:space="0" w:color="auto"/>
      </w:divBdr>
    </w:div>
    <w:div w:id="185145439">
      <w:bodyDiv w:val="1"/>
      <w:marLeft w:val="0"/>
      <w:marRight w:val="0"/>
      <w:marTop w:val="0"/>
      <w:marBottom w:val="0"/>
      <w:divBdr>
        <w:top w:val="none" w:sz="0" w:space="0" w:color="auto"/>
        <w:left w:val="none" w:sz="0" w:space="0" w:color="auto"/>
        <w:bottom w:val="none" w:sz="0" w:space="0" w:color="auto"/>
        <w:right w:val="none" w:sz="0" w:space="0" w:color="auto"/>
      </w:divBdr>
    </w:div>
    <w:div w:id="185563200">
      <w:bodyDiv w:val="1"/>
      <w:marLeft w:val="0"/>
      <w:marRight w:val="0"/>
      <w:marTop w:val="0"/>
      <w:marBottom w:val="0"/>
      <w:divBdr>
        <w:top w:val="none" w:sz="0" w:space="0" w:color="auto"/>
        <w:left w:val="none" w:sz="0" w:space="0" w:color="auto"/>
        <w:bottom w:val="none" w:sz="0" w:space="0" w:color="auto"/>
        <w:right w:val="none" w:sz="0" w:space="0" w:color="auto"/>
      </w:divBdr>
    </w:div>
    <w:div w:id="186061345">
      <w:bodyDiv w:val="1"/>
      <w:marLeft w:val="0"/>
      <w:marRight w:val="0"/>
      <w:marTop w:val="0"/>
      <w:marBottom w:val="0"/>
      <w:divBdr>
        <w:top w:val="none" w:sz="0" w:space="0" w:color="auto"/>
        <w:left w:val="none" w:sz="0" w:space="0" w:color="auto"/>
        <w:bottom w:val="none" w:sz="0" w:space="0" w:color="auto"/>
        <w:right w:val="none" w:sz="0" w:space="0" w:color="auto"/>
      </w:divBdr>
    </w:div>
    <w:div w:id="186144642">
      <w:bodyDiv w:val="1"/>
      <w:marLeft w:val="0"/>
      <w:marRight w:val="0"/>
      <w:marTop w:val="0"/>
      <w:marBottom w:val="0"/>
      <w:divBdr>
        <w:top w:val="none" w:sz="0" w:space="0" w:color="auto"/>
        <w:left w:val="none" w:sz="0" w:space="0" w:color="auto"/>
        <w:bottom w:val="none" w:sz="0" w:space="0" w:color="auto"/>
        <w:right w:val="none" w:sz="0" w:space="0" w:color="auto"/>
      </w:divBdr>
    </w:div>
    <w:div w:id="186332358">
      <w:bodyDiv w:val="1"/>
      <w:marLeft w:val="0"/>
      <w:marRight w:val="0"/>
      <w:marTop w:val="0"/>
      <w:marBottom w:val="0"/>
      <w:divBdr>
        <w:top w:val="none" w:sz="0" w:space="0" w:color="auto"/>
        <w:left w:val="none" w:sz="0" w:space="0" w:color="auto"/>
        <w:bottom w:val="none" w:sz="0" w:space="0" w:color="auto"/>
        <w:right w:val="none" w:sz="0" w:space="0" w:color="auto"/>
      </w:divBdr>
    </w:div>
    <w:div w:id="186411005">
      <w:bodyDiv w:val="1"/>
      <w:marLeft w:val="0"/>
      <w:marRight w:val="0"/>
      <w:marTop w:val="0"/>
      <w:marBottom w:val="0"/>
      <w:divBdr>
        <w:top w:val="none" w:sz="0" w:space="0" w:color="auto"/>
        <w:left w:val="none" w:sz="0" w:space="0" w:color="auto"/>
        <w:bottom w:val="none" w:sz="0" w:space="0" w:color="auto"/>
        <w:right w:val="none" w:sz="0" w:space="0" w:color="auto"/>
      </w:divBdr>
    </w:div>
    <w:div w:id="186412714">
      <w:bodyDiv w:val="1"/>
      <w:marLeft w:val="0"/>
      <w:marRight w:val="0"/>
      <w:marTop w:val="0"/>
      <w:marBottom w:val="0"/>
      <w:divBdr>
        <w:top w:val="none" w:sz="0" w:space="0" w:color="auto"/>
        <w:left w:val="none" w:sz="0" w:space="0" w:color="auto"/>
        <w:bottom w:val="none" w:sz="0" w:space="0" w:color="auto"/>
        <w:right w:val="none" w:sz="0" w:space="0" w:color="auto"/>
      </w:divBdr>
    </w:div>
    <w:div w:id="186675048">
      <w:bodyDiv w:val="1"/>
      <w:marLeft w:val="0"/>
      <w:marRight w:val="0"/>
      <w:marTop w:val="0"/>
      <w:marBottom w:val="0"/>
      <w:divBdr>
        <w:top w:val="none" w:sz="0" w:space="0" w:color="auto"/>
        <w:left w:val="none" w:sz="0" w:space="0" w:color="auto"/>
        <w:bottom w:val="none" w:sz="0" w:space="0" w:color="auto"/>
        <w:right w:val="none" w:sz="0" w:space="0" w:color="auto"/>
      </w:divBdr>
    </w:div>
    <w:div w:id="186718699">
      <w:bodyDiv w:val="1"/>
      <w:marLeft w:val="0"/>
      <w:marRight w:val="0"/>
      <w:marTop w:val="0"/>
      <w:marBottom w:val="0"/>
      <w:divBdr>
        <w:top w:val="none" w:sz="0" w:space="0" w:color="auto"/>
        <w:left w:val="none" w:sz="0" w:space="0" w:color="auto"/>
        <w:bottom w:val="none" w:sz="0" w:space="0" w:color="auto"/>
        <w:right w:val="none" w:sz="0" w:space="0" w:color="auto"/>
      </w:divBdr>
    </w:div>
    <w:div w:id="187111582">
      <w:bodyDiv w:val="1"/>
      <w:marLeft w:val="0"/>
      <w:marRight w:val="0"/>
      <w:marTop w:val="0"/>
      <w:marBottom w:val="0"/>
      <w:divBdr>
        <w:top w:val="none" w:sz="0" w:space="0" w:color="auto"/>
        <w:left w:val="none" w:sz="0" w:space="0" w:color="auto"/>
        <w:bottom w:val="none" w:sz="0" w:space="0" w:color="auto"/>
        <w:right w:val="none" w:sz="0" w:space="0" w:color="auto"/>
      </w:divBdr>
    </w:div>
    <w:div w:id="187571754">
      <w:bodyDiv w:val="1"/>
      <w:marLeft w:val="0"/>
      <w:marRight w:val="0"/>
      <w:marTop w:val="0"/>
      <w:marBottom w:val="0"/>
      <w:divBdr>
        <w:top w:val="none" w:sz="0" w:space="0" w:color="auto"/>
        <w:left w:val="none" w:sz="0" w:space="0" w:color="auto"/>
        <w:bottom w:val="none" w:sz="0" w:space="0" w:color="auto"/>
        <w:right w:val="none" w:sz="0" w:space="0" w:color="auto"/>
      </w:divBdr>
    </w:div>
    <w:div w:id="188301989">
      <w:bodyDiv w:val="1"/>
      <w:marLeft w:val="0"/>
      <w:marRight w:val="0"/>
      <w:marTop w:val="0"/>
      <w:marBottom w:val="0"/>
      <w:divBdr>
        <w:top w:val="none" w:sz="0" w:space="0" w:color="auto"/>
        <w:left w:val="none" w:sz="0" w:space="0" w:color="auto"/>
        <w:bottom w:val="none" w:sz="0" w:space="0" w:color="auto"/>
        <w:right w:val="none" w:sz="0" w:space="0" w:color="auto"/>
      </w:divBdr>
    </w:div>
    <w:div w:id="188377611">
      <w:bodyDiv w:val="1"/>
      <w:marLeft w:val="0"/>
      <w:marRight w:val="0"/>
      <w:marTop w:val="0"/>
      <w:marBottom w:val="0"/>
      <w:divBdr>
        <w:top w:val="none" w:sz="0" w:space="0" w:color="auto"/>
        <w:left w:val="none" w:sz="0" w:space="0" w:color="auto"/>
        <w:bottom w:val="none" w:sz="0" w:space="0" w:color="auto"/>
        <w:right w:val="none" w:sz="0" w:space="0" w:color="auto"/>
      </w:divBdr>
    </w:div>
    <w:div w:id="188496030">
      <w:bodyDiv w:val="1"/>
      <w:marLeft w:val="0"/>
      <w:marRight w:val="0"/>
      <w:marTop w:val="0"/>
      <w:marBottom w:val="0"/>
      <w:divBdr>
        <w:top w:val="none" w:sz="0" w:space="0" w:color="auto"/>
        <w:left w:val="none" w:sz="0" w:space="0" w:color="auto"/>
        <w:bottom w:val="none" w:sz="0" w:space="0" w:color="auto"/>
        <w:right w:val="none" w:sz="0" w:space="0" w:color="auto"/>
      </w:divBdr>
    </w:div>
    <w:div w:id="188571756">
      <w:bodyDiv w:val="1"/>
      <w:marLeft w:val="0"/>
      <w:marRight w:val="0"/>
      <w:marTop w:val="0"/>
      <w:marBottom w:val="0"/>
      <w:divBdr>
        <w:top w:val="none" w:sz="0" w:space="0" w:color="auto"/>
        <w:left w:val="none" w:sz="0" w:space="0" w:color="auto"/>
        <w:bottom w:val="none" w:sz="0" w:space="0" w:color="auto"/>
        <w:right w:val="none" w:sz="0" w:space="0" w:color="auto"/>
      </w:divBdr>
    </w:div>
    <w:div w:id="188951256">
      <w:bodyDiv w:val="1"/>
      <w:marLeft w:val="0"/>
      <w:marRight w:val="0"/>
      <w:marTop w:val="0"/>
      <w:marBottom w:val="0"/>
      <w:divBdr>
        <w:top w:val="none" w:sz="0" w:space="0" w:color="auto"/>
        <w:left w:val="none" w:sz="0" w:space="0" w:color="auto"/>
        <w:bottom w:val="none" w:sz="0" w:space="0" w:color="auto"/>
        <w:right w:val="none" w:sz="0" w:space="0" w:color="auto"/>
      </w:divBdr>
    </w:div>
    <w:div w:id="189103229">
      <w:bodyDiv w:val="1"/>
      <w:marLeft w:val="0"/>
      <w:marRight w:val="0"/>
      <w:marTop w:val="0"/>
      <w:marBottom w:val="0"/>
      <w:divBdr>
        <w:top w:val="none" w:sz="0" w:space="0" w:color="auto"/>
        <w:left w:val="none" w:sz="0" w:space="0" w:color="auto"/>
        <w:bottom w:val="none" w:sz="0" w:space="0" w:color="auto"/>
        <w:right w:val="none" w:sz="0" w:space="0" w:color="auto"/>
      </w:divBdr>
    </w:div>
    <w:div w:id="189146298">
      <w:bodyDiv w:val="1"/>
      <w:marLeft w:val="0"/>
      <w:marRight w:val="0"/>
      <w:marTop w:val="0"/>
      <w:marBottom w:val="0"/>
      <w:divBdr>
        <w:top w:val="none" w:sz="0" w:space="0" w:color="auto"/>
        <w:left w:val="none" w:sz="0" w:space="0" w:color="auto"/>
        <w:bottom w:val="none" w:sz="0" w:space="0" w:color="auto"/>
        <w:right w:val="none" w:sz="0" w:space="0" w:color="auto"/>
      </w:divBdr>
    </w:div>
    <w:div w:id="189298314">
      <w:bodyDiv w:val="1"/>
      <w:marLeft w:val="0"/>
      <w:marRight w:val="0"/>
      <w:marTop w:val="0"/>
      <w:marBottom w:val="0"/>
      <w:divBdr>
        <w:top w:val="none" w:sz="0" w:space="0" w:color="auto"/>
        <w:left w:val="none" w:sz="0" w:space="0" w:color="auto"/>
        <w:bottom w:val="none" w:sz="0" w:space="0" w:color="auto"/>
        <w:right w:val="none" w:sz="0" w:space="0" w:color="auto"/>
      </w:divBdr>
    </w:div>
    <w:div w:id="190075324">
      <w:bodyDiv w:val="1"/>
      <w:marLeft w:val="0"/>
      <w:marRight w:val="0"/>
      <w:marTop w:val="0"/>
      <w:marBottom w:val="0"/>
      <w:divBdr>
        <w:top w:val="none" w:sz="0" w:space="0" w:color="auto"/>
        <w:left w:val="none" w:sz="0" w:space="0" w:color="auto"/>
        <w:bottom w:val="none" w:sz="0" w:space="0" w:color="auto"/>
        <w:right w:val="none" w:sz="0" w:space="0" w:color="auto"/>
      </w:divBdr>
    </w:div>
    <w:div w:id="190414773">
      <w:bodyDiv w:val="1"/>
      <w:marLeft w:val="0"/>
      <w:marRight w:val="0"/>
      <w:marTop w:val="0"/>
      <w:marBottom w:val="0"/>
      <w:divBdr>
        <w:top w:val="none" w:sz="0" w:space="0" w:color="auto"/>
        <w:left w:val="none" w:sz="0" w:space="0" w:color="auto"/>
        <w:bottom w:val="none" w:sz="0" w:space="0" w:color="auto"/>
        <w:right w:val="none" w:sz="0" w:space="0" w:color="auto"/>
      </w:divBdr>
    </w:div>
    <w:div w:id="190921920">
      <w:bodyDiv w:val="1"/>
      <w:marLeft w:val="0"/>
      <w:marRight w:val="0"/>
      <w:marTop w:val="0"/>
      <w:marBottom w:val="0"/>
      <w:divBdr>
        <w:top w:val="none" w:sz="0" w:space="0" w:color="auto"/>
        <w:left w:val="none" w:sz="0" w:space="0" w:color="auto"/>
        <w:bottom w:val="none" w:sz="0" w:space="0" w:color="auto"/>
        <w:right w:val="none" w:sz="0" w:space="0" w:color="auto"/>
      </w:divBdr>
    </w:div>
    <w:div w:id="191068865">
      <w:bodyDiv w:val="1"/>
      <w:marLeft w:val="0"/>
      <w:marRight w:val="0"/>
      <w:marTop w:val="0"/>
      <w:marBottom w:val="0"/>
      <w:divBdr>
        <w:top w:val="none" w:sz="0" w:space="0" w:color="auto"/>
        <w:left w:val="none" w:sz="0" w:space="0" w:color="auto"/>
        <w:bottom w:val="none" w:sz="0" w:space="0" w:color="auto"/>
        <w:right w:val="none" w:sz="0" w:space="0" w:color="auto"/>
      </w:divBdr>
    </w:div>
    <w:div w:id="191117391">
      <w:bodyDiv w:val="1"/>
      <w:marLeft w:val="0"/>
      <w:marRight w:val="0"/>
      <w:marTop w:val="0"/>
      <w:marBottom w:val="0"/>
      <w:divBdr>
        <w:top w:val="none" w:sz="0" w:space="0" w:color="auto"/>
        <w:left w:val="none" w:sz="0" w:space="0" w:color="auto"/>
        <w:bottom w:val="none" w:sz="0" w:space="0" w:color="auto"/>
        <w:right w:val="none" w:sz="0" w:space="0" w:color="auto"/>
      </w:divBdr>
    </w:div>
    <w:div w:id="191261304">
      <w:bodyDiv w:val="1"/>
      <w:marLeft w:val="0"/>
      <w:marRight w:val="0"/>
      <w:marTop w:val="0"/>
      <w:marBottom w:val="0"/>
      <w:divBdr>
        <w:top w:val="none" w:sz="0" w:space="0" w:color="auto"/>
        <w:left w:val="none" w:sz="0" w:space="0" w:color="auto"/>
        <w:bottom w:val="none" w:sz="0" w:space="0" w:color="auto"/>
        <w:right w:val="none" w:sz="0" w:space="0" w:color="auto"/>
      </w:divBdr>
    </w:div>
    <w:div w:id="191503956">
      <w:bodyDiv w:val="1"/>
      <w:marLeft w:val="0"/>
      <w:marRight w:val="0"/>
      <w:marTop w:val="0"/>
      <w:marBottom w:val="0"/>
      <w:divBdr>
        <w:top w:val="none" w:sz="0" w:space="0" w:color="auto"/>
        <w:left w:val="none" w:sz="0" w:space="0" w:color="auto"/>
        <w:bottom w:val="none" w:sz="0" w:space="0" w:color="auto"/>
        <w:right w:val="none" w:sz="0" w:space="0" w:color="auto"/>
      </w:divBdr>
    </w:div>
    <w:div w:id="191649181">
      <w:bodyDiv w:val="1"/>
      <w:marLeft w:val="0"/>
      <w:marRight w:val="0"/>
      <w:marTop w:val="0"/>
      <w:marBottom w:val="0"/>
      <w:divBdr>
        <w:top w:val="none" w:sz="0" w:space="0" w:color="auto"/>
        <w:left w:val="none" w:sz="0" w:space="0" w:color="auto"/>
        <w:bottom w:val="none" w:sz="0" w:space="0" w:color="auto"/>
        <w:right w:val="none" w:sz="0" w:space="0" w:color="auto"/>
      </w:divBdr>
    </w:div>
    <w:div w:id="191963686">
      <w:bodyDiv w:val="1"/>
      <w:marLeft w:val="0"/>
      <w:marRight w:val="0"/>
      <w:marTop w:val="0"/>
      <w:marBottom w:val="0"/>
      <w:divBdr>
        <w:top w:val="none" w:sz="0" w:space="0" w:color="auto"/>
        <w:left w:val="none" w:sz="0" w:space="0" w:color="auto"/>
        <w:bottom w:val="none" w:sz="0" w:space="0" w:color="auto"/>
        <w:right w:val="none" w:sz="0" w:space="0" w:color="auto"/>
      </w:divBdr>
    </w:div>
    <w:div w:id="192116712">
      <w:bodyDiv w:val="1"/>
      <w:marLeft w:val="0"/>
      <w:marRight w:val="0"/>
      <w:marTop w:val="0"/>
      <w:marBottom w:val="0"/>
      <w:divBdr>
        <w:top w:val="none" w:sz="0" w:space="0" w:color="auto"/>
        <w:left w:val="none" w:sz="0" w:space="0" w:color="auto"/>
        <w:bottom w:val="none" w:sz="0" w:space="0" w:color="auto"/>
        <w:right w:val="none" w:sz="0" w:space="0" w:color="auto"/>
      </w:divBdr>
    </w:div>
    <w:div w:id="192499523">
      <w:bodyDiv w:val="1"/>
      <w:marLeft w:val="0"/>
      <w:marRight w:val="0"/>
      <w:marTop w:val="0"/>
      <w:marBottom w:val="0"/>
      <w:divBdr>
        <w:top w:val="none" w:sz="0" w:space="0" w:color="auto"/>
        <w:left w:val="none" w:sz="0" w:space="0" w:color="auto"/>
        <w:bottom w:val="none" w:sz="0" w:space="0" w:color="auto"/>
        <w:right w:val="none" w:sz="0" w:space="0" w:color="auto"/>
      </w:divBdr>
    </w:div>
    <w:div w:id="192614476">
      <w:bodyDiv w:val="1"/>
      <w:marLeft w:val="0"/>
      <w:marRight w:val="0"/>
      <w:marTop w:val="0"/>
      <w:marBottom w:val="0"/>
      <w:divBdr>
        <w:top w:val="none" w:sz="0" w:space="0" w:color="auto"/>
        <w:left w:val="none" w:sz="0" w:space="0" w:color="auto"/>
        <w:bottom w:val="none" w:sz="0" w:space="0" w:color="auto"/>
        <w:right w:val="none" w:sz="0" w:space="0" w:color="auto"/>
      </w:divBdr>
    </w:div>
    <w:div w:id="193426256">
      <w:bodyDiv w:val="1"/>
      <w:marLeft w:val="0"/>
      <w:marRight w:val="0"/>
      <w:marTop w:val="0"/>
      <w:marBottom w:val="0"/>
      <w:divBdr>
        <w:top w:val="none" w:sz="0" w:space="0" w:color="auto"/>
        <w:left w:val="none" w:sz="0" w:space="0" w:color="auto"/>
        <w:bottom w:val="none" w:sz="0" w:space="0" w:color="auto"/>
        <w:right w:val="none" w:sz="0" w:space="0" w:color="auto"/>
      </w:divBdr>
    </w:div>
    <w:div w:id="193617276">
      <w:bodyDiv w:val="1"/>
      <w:marLeft w:val="0"/>
      <w:marRight w:val="0"/>
      <w:marTop w:val="0"/>
      <w:marBottom w:val="0"/>
      <w:divBdr>
        <w:top w:val="none" w:sz="0" w:space="0" w:color="auto"/>
        <w:left w:val="none" w:sz="0" w:space="0" w:color="auto"/>
        <w:bottom w:val="none" w:sz="0" w:space="0" w:color="auto"/>
        <w:right w:val="none" w:sz="0" w:space="0" w:color="auto"/>
      </w:divBdr>
    </w:div>
    <w:div w:id="193887904">
      <w:bodyDiv w:val="1"/>
      <w:marLeft w:val="0"/>
      <w:marRight w:val="0"/>
      <w:marTop w:val="0"/>
      <w:marBottom w:val="0"/>
      <w:divBdr>
        <w:top w:val="none" w:sz="0" w:space="0" w:color="auto"/>
        <w:left w:val="none" w:sz="0" w:space="0" w:color="auto"/>
        <w:bottom w:val="none" w:sz="0" w:space="0" w:color="auto"/>
        <w:right w:val="none" w:sz="0" w:space="0" w:color="auto"/>
      </w:divBdr>
    </w:div>
    <w:div w:id="194007784">
      <w:bodyDiv w:val="1"/>
      <w:marLeft w:val="0"/>
      <w:marRight w:val="0"/>
      <w:marTop w:val="0"/>
      <w:marBottom w:val="0"/>
      <w:divBdr>
        <w:top w:val="none" w:sz="0" w:space="0" w:color="auto"/>
        <w:left w:val="none" w:sz="0" w:space="0" w:color="auto"/>
        <w:bottom w:val="none" w:sz="0" w:space="0" w:color="auto"/>
        <w:right w:val="none" w:sz="0" w:space="0" w:color="auto"/>
      </w:divBdr>
    </w:div>
    <w:div w:id="194150229">
      <w:bodyDiv w:val="1"/>
      <w:marLeft w:val="0"/>
      <w:marRight w:val="0"/>
      <w:marTop w:val="0"/>
      <w:marBottom w:val="0"/>
      <w:divBdr>
        <w:top w:val="none" w:sz="0" w:space="0" w:color="auto"/>
        <w:left w:val="none" w:sz="0" w:space="0" w:color="auto"/>
        <w:bottom w:val="none" w:sz="0" w:space="0" w:color="auto"/>
        <w:right w:val="none" w:sz="0" w:space="0" w:color="auto"/>
      </w:divBdr>
    </w:div>
    <w:div w:id="194201580">
      <w:bodyDiv w:val="1"/>
      <w:marLeft w:val="0"/>
      <w:marRight w:val="0"/>
      <w:marTop w:val="0"/>
      <w:marBottom w:val="0"/>
      <w:divBdr>
        <w:top w:val="none" w:sz="0" w:space="0" w:color="auto"/>
        <w:left w:val="none" w:sz="0" w:space="0" w:color="auto"/>
        <w:bottom w:val="none" w:sz="0" w:space="0" w:color="auto"/>
        <w:right w:val="none" w:sz="0" w:space="0" w:color="auto"/>
      </w:divBdr>
    </w:div>
    <w:div w:id="194276571">
      <w:bodyDiv w:val="1"/>
      <w:marLeft w:val="0"/>
      <w:marRight w:val="0"/>
      <w:marTop w:val="0"/>
      <w:marBottom w:val="0"/>
      <w:divBdr>
        <w:top w:val="none" w:sz="0" w:space="0" w:color="auto"/>
        <w:left w:val="none" w:sz="0" w:space="0" w:color="auto"/>
        <w:bottom w:val="none" w:sz="0" w:space="0" w:color="auto"/>
        <w:right w:val="none" w:sz="0" w:space="0" w:color="auto"/>
      </w:divBdr>
    </w:div>
    <w:div w:id="194852219">
      <w:bodyDiv w:val="1"/>
      <w:marLeft w:val="0"/>
      <w:marRight w:val="0"/>
      <w:marTop w:val="0"/>
      <w:marBottom w:val="0"/>
      <w:divBdr>
        <w:top w:val="none" w:sz="0" w:space="0" w:color="auto"/>
        <w:left w:val="none" w:sz="0" w:space="0" w:color="auto"/>
        <w:bottom w:val="none" w:sz="0" w:space="0" w:color="auto"/>
        <w:right w:val="none" w:sz="0" w:space="0" w:color="auto"/>
      </w:divBdr>
    </w:div>
    <w:div w:id="195126327">
      <w:bodyDiv w:val="1"/>
      <w:marLeft w:val="0"/>
      <w:marRight w:val="0"/>
      <w:marTop w:val="0"/>
      <w:marBottom w:val="0"/>
      <w:divBdr>
        <w:top w:val="none" w:sz="0" w:space="0" w:color="auto"/>
        <w:left w:val="none" w:sz="0" w:space="0" w:color="auto"/>
        <w:bottom w:val="none" w:sz="0" w:space="0" w:color="auto"/>
        <w:right w:val="none" w:sz="0" w:space="0" w:color="auto"/>
      </w:divBdr>
    </w:div>
    <w:div w:id="195391128">
      <w:bodyDiv w:val="1"/>
      <w:marLeft w:val="0"/>
      <w:marRight w:val="0"/>
      <w:marTop w:val="0"/>
      <w:marBottom w:val="0"/>
      <w:divBdr>
        <w:top w:val="none" w:sz="0" w:space="0" w:color="auto"/>
        <w:left w:val="none" w:sz="0" w:space="0" w:color="auto"/>
        <w:bottom w:val="none" w:sz="0" w:space="0" w:color="auto"/>
        <w:right w:val="none" w:sz="0" w:space="0" w:color="auto"/>
      </w:divBdr>
    </w:div>
    <w:div w:id="196504020">
      <w:bodyDiv w:val="1"/>
      <w:marLeft w:val="0"/>
      <w:marRight w:val="0"/>
      <w:marTop w:val="0"/>
      <w:marBottom w:val="0"/>
      <w:divBdr>
        <w:top w:val="none" w:sz="0" w:space="0" w:color="auto"/>
        <w:left w:val="none" w:sz="0" w:space="0" w:color="auto"/>
        <w:bottom w:val="none" w:sz="0" w:space="0" w:color="auto"/>
        <w:right w:val="none" w:sz="0" w:space="0" w:color="auto"/>
      </w:divBdr>
    </w:div>
    <w:div w:id="196628587">
      <w:bodyDiv w:val="1"/>
      <w:marLeft w:val="0"/>
      <w:marRight w:val="0"/>
      <w:marTop w:val="0"/>
      <w:marBottom w:val="0"/>
      <w:divBdr>
        <w:top w:val="none" w:sz="0" w:space="0" w:color="auto"/>
        <w:left w:val="none" w:sz="0" w:space="0" w:color="auto"/>
        <w:bottom w:val="none" w:sz="0" w:space="0" w:color="auto"/>
        <w:right w:val="none" w:sz="0" w:space="0" w:color="auto"/>
      </w:divBdr>
    </w:div>
    <w:div w:id="196890395">
      <w:bodyDiv w:val="1"/>
      <w:marLeft w:val="0"/>
      <w:marRight w:val="0"/>
      <w:marTop w:val="0"/>
      <w:marBottom w:val="0"/>
      <w:divBdr>
        <w:top w:val="none" w:sz="0" w:space="0" w:color="auto"/>
        <w:left w:val="none" w:sz="0" w:space="0" w:color="auto"/>
        <w:bottom w:val="none" w:sz="0" w:space="0" w:color="auto"/>
        <w:right w:val="none" w:sz="0" w:space="0" w:color="auto"/>
      </w:divBdr>
    </w:div>
    <w:div w:id="197083912">
      <w:bodyDiv w:val="1"/>
      <w:marLeft w:val="0"/>
      <w:marRight w:val="0"/>
      <w:marTop w:val="0"/>
      <w:marBottom w:val="0"/>
      <w:divBdr>
        <w:top w:val="none" w:sz="0" w:space="0" w:color="auto"/>
        <w:left w:val="none" w:sz="0" w:space="0" w:color="auto"/>
        <w:bottom w:val="none" w:sz="0" w:space="0" w:color="auto"/>
        <w:right w:val="none" w:sz="0" w:space="0" w:color="auto"/>
      </w:divBdr>
    </w:div>
    <w:div w:id="197158409">
      <w:bodyDiv w:val="1"/>
      <w:marLeft w:val="0"/>
      <w:marRight w:val="0"/>
      <w:marTop w:val="0"/>
      <w:marBottom w:val="0"/>
      <w:divBdr>
        <w:top w:val="none" w:sz="0" w:space="0" w:color="auto"/>
        <w:left w:val="none" w:sz="0" w:space="0" w:color="auto"/>
        <w:bottom w:val="none" w:sz="0" w:space="0" w:color="auto"/>
        <w:right w:val="none" w:sz="0" w:space="0" w:color="auto"/>
      </w:divBdr>
    </w:div>
    <w:div w:id="197210123">
      <w:bodyDiv w:val="1"/>
      <w:marLeft w:val="0"/>
      <w:marRight w:val="0"/>
      <w:marTop w:val="0"/>
      <w:marBottom w:val="0"/>
      <w:divBdr>
        <w:top w:val="none" w:sz="0" w:space="0" w:color="auto"/>
        <w:left w:val="none" w:sz="0" w:space="0" w:color="auto"/>
        <w:bottom w:val="none" w:sz="0" w:space="0" w:color="auto"/>
        <w:right w:val="none" w:sz="0" w:space="0" w:color="auto"/>
      </w:divBdr>
    </w:div>
    <w:div w:id="197552139">
      <w:bodyDiv w:val="1"/>
      <w:marLeft w:val="0"/>
      <w:marRight w:val="0"/>
      <w:marTop w:val="0"/>
      <w:marBottom w:val="0"/>
      <w:divBdr>
        <w:top w:val="none" w:sz="0" w:space="0" w:color="auto"/>
        <w:left w:val="none" w:sz="0" w:space="0" w:color="auto"/>
        <w:bottom w:val="none" w:sz="0" w:space="0" w:color="auto"/>
        <w:right w:val="none" w:sz="0" w:space="0" w:color="auto"/>
      </w:divBdr>
    </w:div>
    <w:div w:id="197593013">
      <w:bodyDiv w:val="1"/>
      <w:marLeft w:val="0"/>
      <w:marRight w:val="0"/>
      <w:marTop w:val="0"/>
      <w:marBottom w:val="0"/>
      <w:divBdr>
        <w:top w:val="none" w:sz="0" w:space="0" w:color="auto"/>
        <w:left w:val="none" w:sz="0" w:space="0" w:color="auto"/>
        <w:bottom w:val="none" w:sz="0" w:space="0" w:color="auto"/>
        <w:right w:val="none" w:sz="0" w:space="0" w:color="auto"/>
      </w:divBdr>
    </w:div>
    <w:div w:id="197668400">
      <w:bodyDiv w:val="1"/>
      <w:marLeft w:val="0"/>
      <w:marRight w:val="0"/>
      <w:marTop w:val="0"/>
      <w:marBottom w:val="0"/>
      <w:divBdr>
        <w:top w:val="none" w:sz="0" w:space="0" w:color="auto"/>
        <w:left w:val="none" w:sz="0" w:space="0" w:color="auto"/>
        <w:bottom w:val="none" w:sz="0" w:space="0" w:color="auto"/>
        <w:right w:val="none" w:sz="0" w:space="0" w:color="auto"/>
      </w:divBdr>
    </w:div>
    <w:div w:id="197746157">
      <w:bodyDiv w:val="1"/>
      <w:marLeft w:val="0"/>
      <w:marRight w:val="0"/>
      <w:marTop w:val="0"/>
      <w:marBottom w:val="0"/>
      <w:divBdr>
        <w:top w:val="none" w:sz="0" w:space="0" w:color="auto"/>
        <w:left w:val="none" w:sz="0" w:space="0" w:color="auto"/>
        <w:bottom w:val="none" w:sz="0" w:space="0" w:color="auto"/>
        <w:right w:val="none" w:sz="0" w:space="0" w:color="auto"/>
      </w:divBdr>
    </w:div>
    <w:div w:id="197817402">
      <w:bodyDiv w:val="1"/>
      <w:marLeft w:val="0"/>
      <w:marRight w:val="0"/>
      <w:marTop w:val="0"/>
      <w:marBottom w:val="0"/>
      <w:divBdr>
        <w:top w:val="none" w:sz="0" w:space="0" w:color="auto"/>
        <w:left w:val="none" w:sz="0" w:space="0" w:color="auto"/>
        <w:bottom w:val="none" w:sz="0" w:space="0" w:color="auto"/>
        <w:right w:val="none" w:sz="0" w:space="0" w:color="auto"/>
      </w:divBdr>
    </w:div>
    <w:div w:id="197940721">
      <w:bodyDiv w:val="1"/>
      <w:marLeft w:val="0"/>
      <w:marRight w:val="0"/>
      <w:marTop w:val="0"/>
      <w:marBottom w:val="0"/>
      <w:divBdr>
        <w:top w:val="none" w:sz="0" w:space="0" w:color="auto"/>
        <w:left w:val="none" w:sz="0" w:space="0" w:color="auto"/>
        <w:bottom w:val="none" w:sz="0" w:space="0" w:color="auto"/>
        <w:right w:val="none" w:sz="0" w:space="0" w:color="auto"/>
      </w:divBdr>
    </w:div>
    <w:div w:id="198010580">
      <w:bodyDiv w:val="1"/>
      <w:marLeft w:val="0"/>
      <w:marRight w:val="0"/>
      <w:marTop w:val="0"/>
      <w:marBottom w:val="0"/>
      <w:divBdr>
        <w:top w:val="none" w:sz="0" w:space="0" w:color="auto"/>
        <w:left w:val="none" w:sz="0" w:space="0" w:color="auto"/>
        <w:bottom w:val="none" w:sz="0" w:space="0" w:color="auto"/>
        <w:right w:val="none" w:sz="0" w:space="0" w:color="auto"/>
      </w:divBdr>
    </w:div>
    <w:div w:id="198051103">
      <w:bodyDiv w:val="1"/>
      <w:marLeft w:val="0"/>
      <w:marRight w:val="0"/>
      <w:marTop w:val="0"/>
      <w:marBottom w:val="0"/>
      <w:divBdr>
        <w:top w:val="none" w:sz="0" w:space="0" w:color="auto"/>
        <w:left w:val="none" w:sz="0" w:space="0" w:color="auto"/>
        <w:bottom w:val="none" w:sz="0" w:space="0" w:color="auto"/>
        <w:right w:val="none" w:sz="0" w:space="0" w:color="auto"/>
      </w:divBdr>
    </w:div>
    <w:div w:id="198594437">
      <w:bodyDiv w:val="1"/>
      <w:marLeft w:val="0"/>
      <w:marRight w:val="0"/>
      <w:marTop w:val="0"/>
      <w:marBottom w:val="0"/>
      <w:divBdr>
        <w:top w:val="none" w:sz="0" w:space="0" w:color="auto"/>
        <w:left w:val="none" w:sz="0" w:space="0" w:color="auto"/>
        <w:bottom w:val="none" w:sz="0" w:space="0" w:color="auto"/>
        <w:right w:val="none" w:sz="0" w:space="0" w:color="auto"/>
      </w:divBdr>
    </w:div>
    <w:div w:id="198973569">
      <w:bodyDiv w:val="1"/>
      <w:marLeft w:val="0"/>
      <w:marRight w:val="0"/>
      <w:marTop w:val="0"/>
      <w:marBottom w:val="0"/>
      <w:divBdr>
        <w:top w:val="none" w:sz="0" w:space="0" w:color="auto"/>
        <w:left w:val="none" w:sz="0" w:space="0" w:color="auto"/>
        <w:bottom w:val="none" w:sz="0" w:space="0" w:color="auto"/>
        <w:right w:val="none" w:sz="0" w:space="0" w:color="auto"/>
      </w:divBdr>
    </w:div>
    <w:div w:id="198982119">
      <w:bodyDiv w:val="1"/>
      <w:marLeft w:val="0"/>
      <w:marRight w:val="0"/>
      <w:marTop w:val="0"/>
      <w:marBottom w:val="0"/>
      <w:divBdr>
        <w:top w:val="none" w:sz="0" w:space="0" w:color="auto"/>
        <w:left w:val="none" w:sz="0" w:space="0" w:color="auto"/>
        <w:bottom w:val="none" w:sz="0" w:space="0" w:color="auto"/>
        <w:right w:val="none" w:sz="0" w:space="0" w:color="auto"/>
      </w:divBdr>
    </w:div>
    <w:div w:id="199057845">
      <w:bodyDiv w:val="1"/>
      <w:marLeft w:val="0"/>
      <w:marRight w:val="0"/>
      <w:marTop w:val="0"/>
      <w:marBottom w:val="0"/>
      <w:divBdr>
        <w:top w:val="none" w:sz="0" w:space="0" w:color="auto"/>
        <w:left w:val="none" w:sz="0" w:space="0" w:color="auto"/>
        <w:bottom w:val="none" w:sz="0" w:space="0" w:color="auto"/>
        <w:right w:val="none" w:sz="0" w:space="0" w:color="auto"/>
      </w:divBdr>
    </w:div>
    <w:div w:id="199322353">
      <w:bodyDiv w:val="1"/>
      <w:marLeft w:val="0"/>
      <w:marRight w:val="0"/>
      <w:marTop w:val="0"/>
      <w:marBottom w:val="0"/>
      <w:divBdr>
        <w:top w:val="none" w:sz="0" w:space="0" w:color="auto"/>
        <w:left w:val="none" w:sz="0" w:space="0" w:color="auto"/>
        <w:bottom w:val="none" w:sz="0" w:space="0" w:color="auto"/>
        <w:right w:val="none" w:sz="0" w:space="0" w:color="auto"/>
      </w:divBdr>
    </w:div>
    <w:div w:id="199784858">
      <w:bodyDiv w:val="1"/>
      <w:marLeft w:val="0"/>
      <w:marRight w:val="0"/>
      <w:marTop w:val="0"/>
      <w:marBottom w:val="0"/>
      <w:divBdr>
        <w:top w:val="none" w:sz="0" w:space="0" w:color="auto"/>
        <w:left w:val="none" w:sz="0" w:space="0" w:color="auto"/>
        <w:bottom w:val="none" w:sz="0" w:space="0" w:color="auto"/>
        <w:right w:val="none" w:sz="0" w:space="0" w:color="auto"/>
      </w:divBdr>
    </w:div>
    <w:div w:id="199823020">
      <w:bodyDiv w:val="1"/>
      <w:marLeft w:val="0"/>
      <w:marRight w:val="0"/>
      <w:marTop w:val="0"/>
      <w:marBottom w:val="0"/>
      <w:divBdr>
        <w:top w:val="none" w:sz="0" w:space="0" w:color="auto"/>
        <w:left w:val="none" w:sz="0" w:space="0" w:color="auto"/>
        <w:bottom w:val="none" w:sz="0" w:space="0" w:color="auto"/>
        <w:right w:val="none" w:sz="0" w:space="0" w:color="auto"/>
      </w:divBdr>
    </w:div>
    <w:div w:id="199829756">
      <w:bodyDiv w:val="1"/>
      <w:marLeft w:val="0"/>
      <w:marRight w:val="0"/>
      <w:marTop w:val="0"/>
      <w:marBottom w:val="0"/>
      <w:divBdr>
        <w:top w:val="none" w:sz="0" w:space="0" w:color="auto"/>
        <w:left w:val="none" w:sz="0" w:space="0" w:color="auto"/>
        <w:bottom w:val="none" w:sz="0" w:space="0" w:color="auto"/>
        <w:right w:val="none" w:sz="0" w:space="0" w:color="auto"/>
      </w:divBdr>
    </w:div>
    <w:div w:id="199901733">
      <w:bodyDiv w:val="1"/>
      <w:marLeft w:val="0"/>
      <w:marRight w:val="0"/>
      <w:marTop w:val="0"/>
      <w:marBottom w:val="0"/>
      <w:divBdr>
        <w:top w:val="none" w:sz="0" w:space="0" w:color="auto"/>
        <w:left w:val="none" w:sz="0" w:space="0" w:color="auto"/>
        <w:bottom w:val="none" w:sz="0" w:space="0" w:color="auto"/>
        <w:right w:val="none" w:sz="0" w:space="0" w:color="auto"/>
      </w:divBdr>
    </w:div>
    <w:div w:id="200017477">
      <w:bodyDiv w:val="1"/>
      <w:marLeft w:val="0"/>
      <w:marRight w:val="0"/>
      <w:marTop w:val="0"/>
      <w:marBottom w:val="0"/>
      <w:divBdr>
        <w:top w:val="none" w:sz="0" w:space="0" w:color="auto"/>
        <w:left w:val="none" w:sz="0" w:space="0" w:color="auto"/>
        <w:bottom w:val="none" w:sz="0" w:space="0" w:color="auto"/>
        <w:right w:val="none" w:sz="0" w:space="0" w:color="auto"/>
      </w:divBdr>
    </w:div>
    <w:div w:id="200020896">
      <w:bodyDiv w:val="1"/>
      <w:marLeft w:val="0"/>
      <w:marRight w:val="0"/>
      <w:marTop w:val="0"/>
      <w:marBottom w:val="0"/>
      <w:divBdr>
        <w:top w:val="none" w:sz="0" w:space="0" w:color="auto"/>
        <w:left w:val="none" w:sz="0" w:space="0" w:color="auto"/>
        <w:bottom w:val="none" w:sz="0" w:space="0" w:color="auto"/>
        <w:right w:val="none" w:sz="0" w:space="0" w:color="auto"/>
      </w:divBdr>
    </w:div>
    <w:div w:id="200090835">
      <w:bodyDiv w:val="1"/>
      <w:marLeft w:val="0"/>
      <w:marRight w:val="0"/>
      <w:marTop w:val="0"/>
      <w:marBottom w:val="0"/>
      <w:divBdr>
        <w:top w:val="none" w:sz="0" w:space="0" w:color="auto"/>
        <w:left w:val="none" w:sz="0" w:space="0" w:color="auto"/>
        <w:bottom w:val="none" w:sz="0" w:space="0" w:color="auto"/>
        <w:right w:val="none" w:sz="0" w:space="0" w:color="auto"/>
      </w:divBdr>
    </w:div>
    <w:div w:id="200283741">
      <w:bodyDiv w:val="1"/>
      <w:marLeft w:val="0"/>
      <w:marRight w:val="0"/>
      <w:marTop w:val="0"/>
      <w:marBottom w:val="0"/>
      <w:divBdr>
        <w:top w:val="none" w:sz="0" w:space="0" w:color="auto"/>
        <w:left w:val="none" w:sz="0" w:space="0" w:color="auto"/>
        <w:bottom w:val="none" w:sz="0" w:space="0" w:color="auto"/>
        <w:right w:val="none" w:sz="0" w:space="0" w:color="auto"/>
      </w:divBdr>
    </w:div>
    <w:div w:id="200290905">
      <w:bodyDiv w:val="1"/>
      <w:marLeft w:val="0"/>
      <w:marRight w:val="0"/>
      <w:marTop w:val="0"/>
      <w:marBottom w:val="0"/>
      <w:divBdr>
        <w:top w:val="none" w:sz="0" w:space="0" w:color="auto"/>
        <w:left w:val="none" w:sz="0" w:space="0" w:color="auto"/>
        <w:bottom w:val="none" w:sz="0" w:space="0" w:color="auto"/>
        <w:right w:val="none" w:sz="0" w:space="0" w:color="auto"/>
      </w:divBdr>
    </w:div>
    <w:div w:id="200362525">
      <w:bodyDiv w:val="1"/>
      <w:marLeft w:val="0"/>
      <w:marRight w:val="0"/>
      <w:marTop w:val="0"/>
      <w:marBottom w:val="0"/>
      <w:divBdr>
        <w:top w:val="none" w:sz="0" w:space="0" w:color="auto"/>
        <w:left w:val="none" w:sz="0" w:space="0" w:color="auto"/>
        <w:bottom w:val="none" w:sz="0" w:space="0" w:color="auto"/>
        <w:right w:val="none" w:sz="0" w:space="0" w:color="auto"/>
      </w:divBdr>
    </w:div>
    <w:div w:id="200556643">
      <w:bodyDiv w:val="1"/>
      <w:marLeft w:val="0"/>
      <w:marRight w:val="0"/>
      <w:marTop w:val="0"/>
      <w:marBottom w:val="0"/>
      <w:divBdr>
        <w:top w:val="none" w:sz="0" w:space="0" w:color="auto"/>
        <w:left w:val="none" w:sz="0" w:space="0" w:color="auto"/>
        <w:bottom w:val="none" w:sz="0" w:space="0" w:color="auto"/>
        <w:right w:val="none" w:sz="0" w:space="0" w:color="auto"/>
      </w:divBdr>
    </w:div>
    <w:div w:id="200627530">
      <w:bodyDiv w:val="1"/>
      <w:marLeft w:val="0"/>
      <w:marRight w:val="0"/>
      <w:marTop w:val="0"/>
      <w:marBottom w:val="0"/>
      <w:divBdr>
        <w:top w:val="none" w:sz="0" w:space="0" w:color="auto"/>
        <w:left w:val="none" w:sz="0" w:space="0" w:color="auto"/>
        <w:bottom w:val="none" w:sz="0" w:space="0" w:color="auto"/>
        <w:right w:val="none" w:sz="0" w:space="0" w:color="auto"/>
      </w:divBdr>
    </w:div>
    <w:div w:id="200896091">
      <w:bodyDiv w:val="1"/>
      <w:marLeft w:val="0"/>
      <w:marRight w:val="0"/>
      <w:marTop w:val="0"/>
      <w:marBottom w:val="0"/>
      <w:divBdr>
        <w:top w:val="none" w:sz="0" w:space="0" w:color="auto"/>
        <w:left w:val="none" w:sz="0" w:space="0" w:color="auto"/>
        <w:bottom w:val="none" w:sz="0" w:space="0" w:color="auto"/>
        <w:right w:val="none" w:sz="0" w:space="0" w:color="auto"/>
      </w:divBdr>
    </w:div>
    <w:div w:id="201023078">
      <w:bodyDiv w:val="1"/>
      <w:marLeft w:val="0"/>
      <w:marRight w:val="0"/>
      <w:marTop w:val="0"/>
      <w:marBottom w:val="0"/>
      <w:divBdr>
        <w:top w:val="none" w:sz="0" w:space="0" w:color="auto"/>
        <w:left w:val="none" w:sz="0" w:space="0" w:color="auto"/>
        <w:bottom w:val="none" w:sz="0" w:space="0" w:color="auto"/>
        <w:right w:val="none" w:sz="0" w:space="0" w:color="auto"/>
      </w:divBdr>
    </w:div>
    <w:div w:id="201096113">
      <w:bodyDiv w:val="1"/>
      <w:marLeft w:val="0"/>
      <w:marRight w:val="0"/>
      <w:marTop w:val="0"/>
      <w:marBottom w:val="0"/>
      <w:divBdr>
        <w:top w:val="none" w:sz="0" w:space="0" w:color="auto"/>
        <w:left w:val="none" w:sz="0" w:space="0" w:color="auto"/>
        <w:bottom w:val="none" w:sz="0" w:space="0" w:color="auto"/>
        <w:right w:val="none" w:sz="0" w:space="0" w:color="auto"/>
      </w:divBdr>
    </w:div>
    <w:div w:id="201482754">
      <w:bodyDiv w:val="1"/>
      <w:marLeft w:val="0"/>
      <w:marRight w:val="0"/>
      <w:marTop w:val="0"/>
      <w:marBottom w:val="0"/>
      <w:divBdr>
        <w:top w:val="none" w:sz="0" w:space="0" w:color="auto"/>
        <w:left w:val="none" w:sz="0" w:space="0" w:color="auto"/>
        <w:bottom w:val="none" w:sz="0" w:space="0" w:color="auto"/>
        <w:right w:val="none" w:sz="0" w:space="0" w:color="auto"/>
      </w:divBdr>
    </w:div>
    <w:div w:id="201672505">
      <w:bodyDiv w:val="1"/>
      <w:marLeft w:val="0"/>
      <w:marRight w:val="0"/>
      <w:marTop w:val="0"/>
      <w:marBottom w:val="0"/>
      <w:divBdr>
        <w:top w:val="none" w:sz="0" w:space="0" w:color="auto"/>
        <w:left w:val="none" w:sz="0" w:space="0" w:color="auto"/>
        <w:bottom w:val="none" w:sz="0" w:space="0" w:color="auto"/>
        <w:right w:val="none" w:sz="0" w:space="0" w:color="auto"/>
      </w:divBdr>
    </w:div>
    <w:div w:id="201787878">
      <w:bodyDiv w:val="1"/>
      <w:marLeft w:val="0"/>
      <w:marRight w:val="0"/>
      <w:marTop w:val="0"/>
      <w:marBottom w:val="0"/>
      <w:divBdr>
        <w:top w:val="none" w:sz="0" w:space="0" w:color="auto"/>
        <w:left w:val="none" w:sz="0" w:space="0" w:color="auto"/>
        <w:bottom w:val="none" w:sz="0" w:space="0" w:color="auto"/>
        <w:right w:val="none" w:sz="0" w:space="0" w:color="auto"/>
      </w:divBdr>
    </w:div>
    <w:div w:id="201795100">
      <w:bodyDiv w:val="1"/>
      <w:marLeft w:val="0"/>
      <w:marRight w:val="0"/>
      <w:marTop w:val="0"/>
      <w:marBottom w:val="0"/>
      <w:divBdr>
        <w:top w:val="none" w:sz="0" w:space="0" w:color="auto"/>
        <w:left w:val="none" w:sz="0" w:space="0" w:color="auto"/>
        <w:bottom w:val="none" w:sz="0" w:space="0" w:color="auto"/>
        <w:right w:val="none" w:sz="0" w:space="0" w:color="auto"/>
      </w:divBdr>
    </w:div>
    <w:div w:id="201940346">
      <w:bodyDiv w:val="1"/>
      <w:marLeft w:val="0"/>
      <w:marRight w:val="0"/>
      <w:marTop w:val="0"/>
      <w:marBottom w:val="0"/>
      <w:divBdr>
        <w:top w:val="none" w:sz="0" w:space="0" w:color="auto"/>
        <w:left w:val="none" w:sz="0" w:space="0" w:color="auto"/>
        <w:bottom w:val="none" w:sz="0" w:space="0" w:color="auto"/>
        <w:right w:val="none" w:sz="0" w:space="0" w:color="auto"/>
      </w:divBdr>
    </w:div>
    <w:div w:id="202060812">
      <w:bodyDiv w:val="1"/>
      <w:marLeft w:val="0"/>
      <w:marRight w:val="0"/>
      <w:marTop w:val="0"/>
      <w:marBottom w:val="0"/>
      <w:divBdr>
        <w:top w:val="none" w:sz="0" w:space="0" w:color="auto"/>
        <w:left w:val="none" w:sz="0" w:space="0" w:color="auto"/>
        <w:bottom w:val="none" w:sz="0" w:space="0" w:color="auto"/>
        <w:right w:val="none" w:sz="0" w:space="0" w:color="auto"/>
      </w:divBdr>
    </w:div>
    <w:div w:id="202133671">
      <w:bodyDiv w:val="1"/>
      <w:marLeft w:val="0"/>
      <w:marRight w:val="0"/>
      <w:marTop w:val="0"/>
      <w:marBottom w:val="0"/>
      <w:divBdr>
        <w:top w:val="none" w:sz="0" w:space="0" w:color="auto"/>
        <w:left w:val="none" w:sz="0" w:space="0" w:color="auto"/>
        <w:bottom w:val="none" w:sz="0" w:space="0" w:color="auto"/>
        <w:right w:val="none" w:sz="0" w:space="0" w:color="auto"/>
      </w:divBdr>
    </w:div>
    <w:div w:id="202406733">
      <w:bodyDiv w:val="1"/>
      <w:marLeft w:val="0"/>
      <w:marRight w:val="0"/>
      <w:marTop w:val="0"/>
      <w:marBottom w:val="0"/>
      <w:divBdr>
        <w:top w:val="none" w:sz="0" w:space="0" w:color="auto"/>
        <w:left w:val="none" w:sz="0" w:space="0" w:color="auto"/>
        <w:bottom w:val="none" w:sz="0" w:space="0" w:color="auto"/>
        <w:right w:val="none" w:sz="0" w:space="0" w:color="auto"/>
      </w:divBdr>
    </w:div>
    <w:div w:id="202445836">
      <w:bodyDiv w:val="1"/>
      <w:marLeft w:val="0"/>
      <w:marRight w:val="0"/>
      <w:marTop w:val="0"/>
      <w:marBottom w:val="0"/>
      <w:divBdr>
        <w:top w:val="none" w:sz="0" w:space="0" w:color="auto"/>
        <w:left w:val="none" w:sz="0" w:space="0" w:color="auto"/>
        <w:bottom w:val="none" w:sz="0" w:space="0" w:color="auto"/>
        <w:right w:val="none" w:sz="0" w:space="0" w:color="auto"/>
      </w:divBdr>
    </w:div>
    <w:div w:id="202449684">
      <w:bodyDiv w:val="1"/>
      <w:marLeft w:val="0"/>
      <w:marRight w:val="0"/>
      <w:marTop w:val="0"/>
      <w:marBottom w:val="0"/>
      <w:divBdr>
        <w:top w:val="none" w:sz="0" w:space="0" w:color="auto"/>
        <w:left w:val="none" w:sz="0" w:space="0" w:color="auto"/>
        <w:bottom w:val="none" w:sz="0" w:space="0" w:color="auto"/>
        <w:right w:val="none" w:sz="0" w:space="0" w:color="auto"/>
      </w:divBdr>
    </w:div>
    <w:div w:id="202518568">
      <w:bodyDiv w:val="1"/>
      <w:marLeft w:val="0"/>
      <w:marRight w:val="0"/>
      <w:marTop w:val="0"/>
      <w:marBottom w:val="0"/>
      <w:divBdr>
        <w:top w:val="none" w:sz="0" w:space="0" w:color="auto"/>
        <w:left w:val="none" w:sz="0" w:space="0" w:color="auto"/>
        <w:bottom w:val="none" w:sz="0" w:space="0" w:color="auto"/>
        <w:right w:val="none" w:sz="0" w:space="0" w:color="auto"/>
      </w:divBdr>
    </w:div>
    <w:div w:id="202523556">
      <w:bodyDiv w:val="1"/>
      <w:marLeft w:val="0"/>
      <w:marRight w:val="0"/>
      <w:marTop w:val="0"/>
      <w:marBottom w:val="0"/>
      <w:divBdr>
        <w:top w:val="none" w:sz="0" w:space="0" w:color="auto"/>
        <w:left w:val="none" w:sz="0" w:space="0" w:color="auto"/>
        <w:bottom w:val="none" w:sz="0" w:space="0" w:color="auto"/>
        <w:right w:val="none" w:sz="0" w:space="0" w:color="auto"/>
      </w:divBdr>
    </w:div>
    <w:div w:id="202787723">
      <w:bodyDiv w:val="1"/>
      <w:marLeft w:val="0"/>
      <w:marRight w:val="0"/>
      <w:marTop w:val="0"/>
      <w:marBottom w:val="0"/>
      <w:divBdr>
        <w:top w:val="none" w:sz="0" w:space="0" w:color="auto"/>
        <w:left w:val="none" w:sz="0" w:space="0" w:color="auto"/>
        <w:bottom w:val="none" w:sz="0" w:space="0" w:color="auto"/>
        <w:right w:val="none" w:sz="0" w:space="0" w:color="auto"/>
      </w:divBdr>
    </w:div>
    <w:div w:id="202980681">
      <w:bodyDiv w:val="1"/>
      <w:marLeft w:val="0"/>
      <w:marRight w:val="0"/>
      <w:marTop w:val="0"/>
      <w:marBottom w:val="0"/>
      <w:divBdr>
        <w:top w:val="none" w:sz="0" w:space="0" w:color="auto"/>
        <w:left w:val="none" w:sz="0" w:space="0" w:color="auto"/>
        <w:bottom w:val="none" w:sz="0" w:space="0" w:color="auto"/>
        <w:right w:val="none" w:sz="0" w:space="0" w:color="auto"/>
      </w:divBdr>
    </w:div>
    <w:div w:id="203099302">
      <w:bodyDiv w:val="1"/>
      <w:marLeft w:val="0"/>
      <w:marRight w:val="0"/>
      <w:marTop w:val="0"/>
      <w:marBottom w:val="0"/>
      <w:divBdr>
        <w:top w:val="none" w:sz="0" w:space="0" w:color="auto"/>
        <w:left w:val="none" w:sz="0" w:space="0" w:color="auto"/>
        <w:bottom w:val="none" w:sz="0" w:space="0" w:color="auto"/>
        <w:right w:val="none" w:sz="0" w:space="0" w:color="auto"/>
      </w:divBdr>
    </w:div>
    <w:div w:id="203180412">
      <w:bodyDiv w:val="1"/>
      <w:marLeft w:val="0"/>
      <w:marRight w:val="0"/>
      <w:marTop w:val="0"/>
      <w:marBottom w:val="0"/>
      <w:divBdr>
        <w:top w:val="none" w:sz="0" w:space="0" w:color="auto"/>
        <w:left w:val="none" w:sz="0" w:space="0" w:color="auto"/>
        <w:bottom w:val="none" w:sz="0" w:space="0" w:color="auto"/>
        <w:right w:val="none" w:sz="0" w:space="0" w:color="auto"/>
      </w:divBdr>
    </w:div>
    <w:div w:id="203760665">
      <w:bodyDiv w:val="1"/>
      <w:marLeft w:val="0"/>
      <w:marRight w:val="0"/>
      <w:marTop w:val="0"/>
      <w:marBottom w:val="0"/>
      <w:divBdr>
        <w:top w:val="none" w:sz="0" w:space="0" w:color="auto"/>
        <w:left w:val="none" w:sz="0" w:space="0" w:color="auto"/>
        <w:bottom w:val="none" w:sz="0" w:space="0" w:color="auto"/>
        <w:right w:val="none" w:sz="0" w:space="0" w:color="auto"/>
      </w:divBdr>
    </w:div>
    <w:div w:id="203948599">
      <w:bodyDiv w:val="1"/>
      <w:marLeft w:val="0"/>
      <w:marRight w:val="0"/>
      <w:marTop w:val="0"/>
      <w:marBottom w:val="0"/>
      <w:divBdr>
        <w:top w:val="none" w:sz="0" w:space="0" w:color="auto"/>
        <w:left w:val="none" w:sz="0" w:space="0" w:color="auto"/>
        <w:bottom w:val="none" w:sz="0" w:space="0" w:color="auto"/>
        <w:right w:val="none" w:sz="0" w:space="0" w:color="auto"/>
      </w:divBdr>
    </w:div>
    <w:div w:id="204028990">
      <w:bodyDiv w:val="1"/>
      <w:marLeft w:val="0"/>
      <w:marRight w:val="0"/>
      <w:marTop w:val="0"/>
      <w:marBottom w:val="0"/>
      <w:divBdr>
        <w:top w:val="none" w:sz="0" w:space="0" w:color="auto"/>
        <w:left w:val="none" w:sz="0" w:space="0" w:color="auto"/>
        <w:bottom w:val="none" w:sz="0" w:space="0" w:color="auto"/>
        <w:right w:val="none" w:sz="0" w:space="0" w:color="auto"/>
      </w:divBdr>
    </w:div>
    <w:div w:id="204219029">
      <w:bodyDiv w:val="1"/>
      <w:marLeft w:val="0"/>
      <w:marRight w:val="0"/>
      <w:marTop w:val="0"/>
      <w:marBottom w:val="0"/>
      <w:divBdr>
        <w:top w:val="none" w:sz="0" w:space="0" w:color="auto"/>
        <w:left w:val="none" w:sz="0" w:space="0" w:color="auto"/>
        <w:bottom w:val="none" w:sz="0" w:space="0" w:color="auto"/>
        <w:right w:val="none" w:sz="0" w:space="0" w:color="auto"/>
      </w:divBdr>
    </w:div>
    <w:div w:id="204491984">
      <w:bodyDiv w:val="1"/>
      <w:marLeft w:val="0"/>
      <w:marRight w:val="0"/>
      <w:marTop w:val="0"/>
      <w:marBottom w:val="0"/>
      <w:divBdr>
        <w:top w:val="none" w:sz="0" w:space="0" w:color="auto"/>
        <w:left w:val="none" w:sz="0" w:space="0" w:color="auto"/>
        <w:bottom w:val="none" w:sz="0" w:space="0" w:color="auto"/>
        <w:right w:val="none" w:sz="0" w:space="0" w:color="auto"/>
      </w:divBdr>
    </w:div>
    <w:div w:id="204608248">
      <w:bodyDiv w:val="1"/>
      <w:marLeft w:val="0"/>
      <w:marRight w:val="0"/>
      <w:marTop w:val="0"/>
      <w:marBottom w:val="0"/>
      <w:divBdr>
        <w:top w:val="none" w:sz="0" w:space="0" w:color="auto"/>
        <w:left w:val="none" w:sz="0" w:space="0" w:color="auto"/>
        <w:bottom w:val="none" w:sz="0" w:space="0" w:color="auto"/>
        <w:right w:val="none" w:sz="0" w:space="0" w:color="auto"/>
      </w:divBdr>
    </w:div>
    <w:div w:id="204756999">
      <w:bodyDiv w:val="1"/>
      <w:marLeft w:val="0"/>
      <w:marRight w:val="0"/>
      <w:marTop w:val="0"/>
      <w:marBottom w:val="0"/>
      <w:divBdr>
        <w:top w:val="none" w:sz="0" w:space="0" w:color="auto"/>
        <w:left w:val="none" w:sz="0" w:space="0" w:color="auto"/>
        <w:bottom w:val="none" w:sz="0" w:space="0" w:color="auto"/>
        <w:right w:val="none" w:sz="0" w:space="0" w:color="auto"/>
      </w:divBdr>
    </w:div>
    <w:div w:id="205021469">
      <w:bodyDiv w:val="1"/>
      <w:marLeft w:val="0"/>
      <w:marRight w:val="0"/>
      <w:marTop w:val="0"/>
      <w:marBottom w:val="0"/>
      <w:divBdr>
        <w:top w:val="none" w:sz="0" w:space="0" w:color="auto"/>
        <w:left w:val="none" w:sz="0" w:space="0" w:color="auto"/>
        <w:bottom w:val="none" w:sz="0" w:space="0" w:color="auto"/>
        <w:right w:val="none" w:sz="0" w:space="0" w:color="auto"/>
      </w:divBdr>
    </w:div>
    <w:div w:id="205146916">
      <w:bodyDiv w:val="1"/>
      <w:marLeft w:val="0"/>
      <w:marRight w:val="0"/>
      <w:marTop w:val="0"/>
      <w:marBottom w:val="0"/>
      <w:divBdr>
        <w:top w:val="none" w:sz="0" w:space="0" w:color="auto"/>
        <w:left w:val="none" w:sz="0" w:space="0" w:color="auto"/>
        <w:bottom w:val="none" w:sz="0" w:space="0" w:color="auto"/>
        <w:right w:val="none" w:sz="0" w:space="0" w:color="auto"/>
      </w:divBdr>
    </w:div>
    <w:div w:id="205260369">
      <w:bodyDiv w:val="1"/>
      <w:marLeft w:val="0"/>
      <w:marRight w:val="0"/>
      <w:marTop w:val="0"/>
      <w:marBottom w:val="0"/>
      <w:divBdr>
        <w:top w:val="none" w:sz="0" w:space="0" w:color="auto"/>
        <w:left w:val="none" w:sz="0" w:space="0" w:color="auto"/>
        <w:bottom w:val="none" w:sz="0" w:space="0" w:color="auto"/>
        <w:right w:val="none" w:sz="0" w:space="0" w:color="auto"/>
      </w:divBdr>
    </w:div>
    <w:div w:id="205339170">
      <w:bodyDiv w:val="1"/>
      <w:marLeft w:val="0"/>
      <w:marRight w:val="0"/>
      <w:marTop w:val="0"/>
      <w:marBottom w:val="0"/>
      <w:divBdr>
        <w:top w:val="none" w:sz="0" w:space="0" w:color="auto"/>
        <w:left w:val="none" w:sz="0" w:space="0" w:color="auto"/>
        <w:bottom w:val="none" w:sz="0" w:space="0" w:color="auto"/>
        <w:right w:val="none" w:sz="0" w:space="0" w:color="auto"/>
      </w:divBdr>
    </w:div>
    <w:div w:id="205456206">
      <w:bodyDiv w:val="1"/>
      <w:marLeft w:val="0"/>
      <w:marRight w:val="0"/>
      <w:marTop w:val="0"/>
      <w:marBottom w:val="0"/>
      <w:divBdr>
        <w:top w:val="none" w:sz="0" w:space="0" w:color="auto"/>
        <w:left w:val="none" w:sz="0" w:space="0" w:color="auto"/>
        <w:bottom w:val="none" w:sz="0" w:space="0" w:color="auto"/>
        <w:right w:val="none" w:sz="0" w:space="0" w:color="auto"/>
      </w:divBdr>
    </w:div>
    <w:div w:id="205486734">
      <w:bodyDiv w:val="1"/>
      <w:marLeft w:val="0"/>
      <w:marRight w:val="0"/>
      <w:marTop w:val="0"/>
      <w:marBottom w:val="0"/>
      <w:divBdr>
        <w:top w:val="none" w:sz="0" w:space="0" w:color="auto"/>
        <w:left w:val="none" w:sz="0" w:space="0" w:color="auto"/>
        <w:bottom w:val="none" w:sz="0" w:space="0" w:color="auto"/>
        <w:right w:val="none" w:sz="0" w:space="0" w:color="auto"/>
      </w:divBdr>
    </w:div>
    <w:div w:id="205724972">
      <w:bodyDiv w:val="1"/>
      <w:marLeft w:val="0"/>
      <w:marRight w:val="0"/>
      <w:marTop w:val="0"/>
      <w:marBottom w:val="0"/>
      <w:divBdr>
        <w:top w:val="none" w:sz="0" w:space="0" w:color="auto"/>
        <w:left w:val="none" w:sz="0" w:space="0" w:color="auto"/>
        <w:bottom w:val="none" w:sz="0" w:space="0" w:color="auto"/>
        <w:right w:val="none" w:sz="0" w:space="0" w:color="auto"/>
      </w:divBdr>
    </w:div>
    <w:div w:id="205725506">
      <w:bodyDiv w:val="1"/>
      <w:marLeft w:val="0"/>
      <w:marRight w:val="0"/>
      <w:marTop w:val="0"/>
      <w:marBottom w:val="0"/>
      <w:divBdr>
        <w:top w:val="none" w:sz="0" w:space="0" w:color="auto"/>
        <w:left w:val="none" w:sz="0" w:space="0" w:color="auto"/>
        <w:bottom w:val="none" w:sz="0" w:space="0" w:color="auto"/>
        <w:right w:val="none" w:sz="0" w:space="0" w:color="auto"/>
      </w:divBdr>
    </w:div>
    <w:div w:id="205800092">
      <w:bodyDiv w:val="1"/>
      <w:marLeft w:val="0"/>
      <w:marRight w:val="0"/>
      <w:marTop w:val="0"/>
      <w:marBottom w:val="0"/>
      <w:divBdr>
        <w:top w:val="none" w:sz="0" w:space="0" w:color="auto"/>
        <w:left w:val="none" w:sz="0" w:space="0" w:color="auto"/>
        <w:bottom w:val="none" w:sz="0" w:space="0" w:color="auto"/>
        <w:right w:val="none" w:sz="0" w:space="0" w:color="auto"/>
      </w:divBdr>
    </w:div>
    <w:div w:id="205878270">
      <w:bodyDiv w:val="1"/>
      <w:marLeft w:val="0"/>
      <w:marRight w:val="0"/>
      <w:marTop w:val="0"/>
      <w:marBottom w:val="0"/>
      <w:divBdr>
        <w:top w:val="none" w:sz="0" w:space="0" w:color="auto"/>
        <w:left w:val="none" w:sz="0" w:space="0" w:color="auto"/>
        <w:bottom w:val="none" w:sz="0" w:space="0" w:color="auto"/>
        <w:right w:val="none" w:sz="0" w:space="0" w:color="auto"/>
      </w:divBdr>
    </w:div>
    <w:div w:id="206072287">
      <w:bodyDiv w:val="1"/>
      <w:marLeft w:val="0"/>
      <w:marRight w:val="0"/>
      <w:marTop w:val="0"/>
      <w:marBottom w:val="0"/>
      <w:divBdr>
        <w:top w:val="none" w:sz="0" w:space="0" w:color="auto"/>
        <w:left w:val="none" w:sz="0" w:space="0" w:color="auto"/>
        <w:bottom w:val="none" w:sz="0" w:space="0" w:color="auto"/>
        <w:right w:val="none" w:sz="0" w:space="0" w:color="auto"/>
      </w:divBdr>
    </w:div>
    <w:div w:id="206259928">
      <w:bodyDiv w:val="1"/>
      <w:marLeft w:val="0"/>
      <w:marRight w:val="0"/>
      <w:marTop w:val="0"/>
      <w:marBottom w:val="0"/>
      <w:divBdr>
        <w:top w:val="none" w:sz="0" w:space="0" w:color="auto"/>
        <w:left w:val="none" w:sz="0" w:space="0" w:color="auto"/>
        <w:bottom w:val="none" w:sz="0" w:space="0" w:color="auto"/>
        <w:right w:val="none" w:sz="0" w:space="0" w:color="auto"/>
      </w:divBdr>
    </w:div>
    <w:div w:id="206260126">
      <w:bodyDiv w:val="1"/>
      <w:marLeft w:val="0"/>
      <w:marRight w:val="0"/>
      <w:marTop w:val="0"/>
      <w:marBottom w:val="0"/>
      <w:divBdr>
        <w:top w:val="none" w:sz="0" w:space="0" w:color="auto"/>
        <w:left w:val="none" w:sz="0" w:space="0" w:color="auto"/>
        <w:bottom w:val="none" w:sz="0" w:space="0" w:color="auto"/>
        <w:right w:val="none" w:sz="0" w:space="0" w:color="auto"/>
      </w:divBdr>
    </w:div>
    <w:div w:id="206378358">
      <w:bodyDiv w:val="1"/>
      <w:marLeft w:val="0"/>
      <w:marRight w:val="0"/>
      <w:marTop w:val="0"/>
      <w:marBottom w:val="0"/>
      <w:divBdr>
        <w:top w:val="none" w:sz="0" w:space="0" w:color="auto"/>
        <w:left w:val="none" w:sz="0" w:space="0" w:color="auto"/>
        <w:bottom w:val="none" w:sz="0" w:space="0" w:color="auto"/>
        <w:right w:val="none" w:sz="0" w:space="0" w:color="auto"/>
      </w:divBdr>
    </w:div>
    <w:div w:id="206449498">
      <w:bodyDiv w:val="1"/>
      <w:marLeft w:val="0"/>
      <w:marRight w:val="0"/>
      <w:marTop w:val="0"/>
      <w:marBottom w:val="0"/>
      <w:divBdr>
        <w:top w:val="none" w:sz="0" w:space="0" w:color="auto"/>
        <w:left w:val="none" w:sz="0" w:space="0" w:color="auto"/>
        <w:bottom w:val="none" w:sz="0" w:space="0" w:color="auto"/>
        <w:right w:val="none" w:sz="0" w:space="0" w:color="auto"/>
      </w:divBdr>
    </w:div>
    <w:div w:id="206572161">
      <w:bodyDiv w:val="1"/>
      <w:marLeft w:val="0"/>
      <w:marRight w:val="0"/>
      <w:marTop w:val="0"/>
      <w:marBottom w:val="0"/>
      <w:divBdr>
        <w:top w:val="none" w:sz="0" w:space="0" w:color="auto"/>
        <w:left w:val="none" w:sz="0" w:space="0" w:color="auto"/>
        <w:bottom w:val="none" w:sz="0" w:space="0" w:color="auto"/>
        <w:right w:val="none" w:sz="0" w:space="0" w:color="auto"/>
      </w:divBdr>
    </w:div>
    <w:div w:id="207187484">
      <w:bodyDiv w:val="1"/>
      <w:marLeft w:val="0"/>
      <w:marRight w:val="0"/>
      <w:marTop w:val="0"/>
      <w:marBottom w:val="0"/>
      <w:divBdr>
        <w:top w:val="none" w:sz="0" w:space="0" w:color="auto"/>
        <w:left w:val="none" w:sz="0" w:space="0" w:color="auto"/>
        <w:bottom w:val="none" w:sz="0" w:space="0" w:color="auto"/>
        <w:right w:val="none" w:sz="0" w:space="0" w:color="auto"/>
      </w:divBdr>
    </w:div>
    <w:div w:id="207449425">
      <w:bodyDiv w:val="1"/>
      <w:marLeft w:val="0"/>
      <w:marRight w:val="0"/>
      <w:marTop w:val="0"/>
      <w:marBottom w:val="0"/>
      <w:divBdr>
        <w:top w:val="none" w:sz="0" w:space="0" w:color="auto"/>
        <w:left w:val="none" w:sz="0" w:space="0" w:color="auto"/>
        <w:bottom w:val="none" w:sz="0" w:space="0" w:color="auto"/>
        <w:right w:val="none" w:sz="0" w:space="0" w:color="auto"/>
      </w:divBdr>
    </w:div>
    <w:div w:id="207492636">
      <w:bodyDiv w:val="1"/>
      <w:marLeft w:val="0"/>
      <w:marRight w:val="0"/>
      <w:marTop w:val="0"/>
      <w:marBottom w:val="0"/>
      <w:divBdr>
        <w:top w:val="none" w:sz="0" w:space="0" w:color="auto"/>
        <w:left w:val="none" w:sz="0" w:space="0" w:color="auto"/>
        <w:bottom w:val="none" w:sz="0" w:space="0" w:color="auto"/>
        <w:right w:val="none" w:sz="0" w:space="0" w:color="auto"/>
      </w:divBdr>
    </w:div>
    <w:div w:id="207570974">
      <w:bodyDiv w:val="1"/>
      <w:marLeft w:val="0"/>
      <w:marRight w:val="0"/>
      <w:marTop w:val="0"/>
      <w:marBottom w:val="0"/>
      <w:divBdr>
        <w:top w:val="none" w:sz="0" w:space="0" w:color="auto"/>
        <w:left w:val="none" w:sz="0" w:space="0" w:color="auto"/>
        <w:bottom w:val="none" w:sz="0" w:space="0" w:color="auto"/>
        <w:right w:val="none" w:sz="0" w:space="0" w:color="auto"/>
      </w:divBdr>
    </w:div>
    <w:div w:id="207692554">
      <w:bodyDiv w:val="1"/>
      <w:marLeft w:val="0"/>
      <w:marRight w:val="0"/>
      <w:marTop w:val="0"/>
      <w:marBottom w:val="0"/>
      <w:divBdr>
        <w:top w:val="none" w:sz="0" w:space="0" w:color="auto"/>
        <w:left w:val="none" w:sz="0" w:space="0" w:color="auto"/>
        <w:bottom w:val="none" w:sz="0" w:space="0" w:color="auto"/>
        <w:right w:val="none" w:sz="0" w:space="0" w:color="auto"/>
      </w:divBdr>
    </w:div>
    <w:div w:id="207767422">
      <w:bodyDiv w:val="1"/>
      <w:marLeft w:val="0"/>
      <w:marRight w:val="0"/>
      <w:marTop w:val="0"/>
      <w:marBottom w:val="0"/>
      <w:divBdr>
        <w:top w:val="none" w:sz="0" w:space="0" w:color="auto"/>
        <w:left w:val="none" w:sz="0" w:space="0" w:color="auto"/>
        <w:bottom w:val="none" w:sz="0" w:space="0" w:color="auto"/>
        <w:right w:val="none" w:sz="0" w:space="0" w:color="auto"/>
      </w:divBdr>
    </w:div>
    <w:div w:id="208341652">
      <w:bodyDiv w:val="1"/>
      <w:marLeft w:val="0"/>
      <w:marRight w:val="0"/>
      <w:marTop w:val="0"/>
      <w:marBottom w:val="0"/>
      <w:divBdr>
        <w:top w:val="none" w:sz="0" w:space="0" w:color="auto"/>
        <w:left w:val="none" w:sz="0" w:space="0" w:color="auto"/>
        <w:bottom w:val="none" w:sz="0" w:space="0" w:color="auto"/>
        <w:right w:val="none" w:sz="0" w:space="0" w:color="auto"/>
      </w:divBdr>
    </w:div>
    <w:div w:id="208608686">
      <w:bodyDiv w:val="1"/>
      <w:marLeft w:val="0"/>
      <w:marRight w:val="0"/>
      <w:marTop w:val="0"/>
      <w:marBottom w:val="0"/>
      <w:divBdr>
        <w:top w:val="none" w:sz="0" w:space="0" w:color="auto"/>
        <w:left w:val="none" w:sz="0" w:space="0" w:color="auto"/>
        <w:bottom w:val="none" w:sz="0" w:space="0" w:color="auto"/>
        <w:right w:val="none" w:sz="0" w:space="0" w:color="auto"/>
      </w:divBdr>
    </w:div>
    <w:div w:id="208957386">
      <w:bodyDiv w:val="1"/>
      <w:marLeft w:val="0"/>
      <w:marRight w:val="0"/>
      <w:marTop w:val="0"/>
      <w:marBottom w:val="0"/>
      <w:divBdr>
        <w:top w:val="none" w:sz="0" w:space="0" w:color="auto"/>
        <w:left w:val="none" w:sz="0" w:space="0" w:color="auto"/>
        <w:bottom w:val="none" w:sz="0" w:space="0" w:color="auto"/>
        <w:right w:val="none" w:sz="0" w:space="0" w:color="auto"/>
      </w:divBdr>
    </w:div>
    <w:div w:id="208957848">
      <w:bodyDiv w:val="1"/>
      <w:marLeft w:val="0"/>
      <w:marRight w:val="0"/>
      <w:marTop w:val="0"/>
      <w:marBottom w:val="0"/>
      <w:divBdr>
        <w:top w:val="none" w:sz="0" w:space="0" w:color="auto"/>
        <w:left w:val="none" w:sz="0" w:space="0" w:color="auto"/>
        <w:bottom w:val="none" w:sz="0" w:space="0" w:color="auto"/>
        <w:right w:val="none" w:sz="0" w:space="0" w:color="auto"/>
      </w:divBdr>
    </w:div>
    <w:div w:id="208995992">
      <w:bodyDiv w:val="1"/>
      <w:marLeft w:val="0"/>
      <w:marRight w:val="0"/>
      <w:marTop w:val="0"/>
      <w:marBottom w:val="0"/>
      <w:divBdr>
        <w:top w:val="none" w:sz="0" w:space="0" w:color="auto"/>
        <w:left w:val="none" w:sz="0" w:space="0" w:color="auto"/>
        <w:bottom w:val="none" w:sz="0" w:space="0" w:color="auto"/>
        <w:right w:val="none" w:sz="0" w:space="0" w:color="auto"/>
      </w:divBdr>
    </w:div>
    <w:div w:id="209073283">
      <w:bodyDiv w:val="1"/>
      <w:marLeft w:val="0"/>
      <w:marRight w:val="0"/>
      <w:marTop w:val="0"/>
      <w:marBottom w:val="0"/>
      <w:divBdr>
        <w:top w:val="none" w:sz="0" w:space="0" w:color="auto"/>
        <w:left w:val="none" w:sz="0" w:space="0" w:color="auto"/>
        <w:bottom w:val="none" w:sz="0" w:space="0" w:color="auto"/>
        <w:right w:val="none" w:sz="0" w:space="0" w:color="auto"/>
      </w:divBdr>
    </w:div>
    <w:div w:id="209269331">
      <w:bodyDiv w:val="1"/>
      <w:marLeft w:val="0"/>
      <w:marRight w:val="0"/>
      <w:marTop w:val="0"/>
      <w:marBottom w:val="0"/>
      <w:divBdr>
        <w:top w:val="none" w:sz="0" w:space="0" w:color="auto"/>
        <w:left w:val="none" w:sz="0" w:space="0" w:color="auto"/>
        <w:bottom w:val="none" w:sz="0" w:space="0" w:color="auto"/>
        <w:right w:val="none" w:sz="0" w:space="0" w:color="auto"/>
      </w:divBdr>
    </w:div>
    <w:div w:id="209540917">
      <w:bodyDiv w:val="1"/>
      <w:marLeft w:val="0"/>
      <w:marRight w:val="0"/>
      <w:marTop w:val="0"/>
      <w:marBottom w:val="0"/>
      <w:divBdr>
        <w:top w:val="none" w:sz="0" w:space="0" w:color="auto"/>
        <w:left w:val="none" w:sz="0" w:space="0" w:color="auto"/>
        <w:bottom w:val="none" w:sz="0" w:space="0" w:color="auto"/>
        <w:right w:val="none" w:sz="0" w:space="0" w:color="auto"/>
      </w:divBdr>
    </w:div>
    <w:div w:id="209803852">
      <w:bodyDiv w:val="1"/>
      <w:marLeft w:val="0"/>
      <w:marRight w:val="0"/>
      <w:marTop w:val="0"/>
      <w:marBottom w:val="0"/>
      <w:divBdr>
        <w:top w:val="none" w:sz="0" w:space="0" w:color="auto"/>
        <w:left w:val="none" w:sz="0" w:space="0" w:color="auto"/>
        <w:bottom w:val="none" w:sz="0" w:space="0" w:color="auto"/>
        <w:right w:val="none" w:sz="0" w:space="0" w:color="auto"/>
      </w:divBdr>
    </w:div>
    <w:div w:id="209876499">
      <w:bodyDiv w:val="1"/>
      <w:marLeft w:val="0"/>
      <w:marRight w:val="0"/>
      <w:marTop w:val="0"/>
      <w:marBottom w:val="0"/>
      <w:divBdr>
        <w:top w:val="none" w:sz="0" w:space="0" w:color="auto"/>
        <w:left w:val="none" w:sz="0" w:space="0" w:color="auto"/>
        <w:bottom w:val="none" w:sz="0" w:space="0" w:color="auto"/>
        <w:right w:val="none" w:sz="0" w:space="0" w:color="auto"/>
      </w:divBdr>
    </w:div>
    <w:div w:id="209877836">
      <w:bodyDiv w:val="1"/>
      <w:marLeft w:val="0"/>
      <w:marRight w:val="0"/>
      <w:marTop w:val="0"/>
      <w:marBottom w:val="0"/>
      <w:divBdr>
        <w:top w:val="none" w:sz="0" w:space="0" w:color="auto"/>
        <w:left w:val="none" w:sz="0" w:space="0" w:color="auto"/>
        <w:bottom w:val="none" w:sz="0" w:space="0" w:color="auto"/>
        <w:right w:val="none" w:sz="0" w:space="0" w:color="auto"/>
      </w:divBdr>
    </w:div>
    <w:div w:id="210116238">
      <w:bodyDiv w:val="1"/>
      <w:marLeft w:val="0"/>
      <w:marRight w:val="0"/>
      <w:marTop w:val="0"/>
      <w:marBottom w:val="0"/>
      <w:divBdr>
        <w:top w:val="none" w:sz="0" w:space="0" w:color="auto"/>
        <w:left w:val="none" w:sz="0" w:space="0" w:color="auto"/>
        <w:bottom w:val="none" w:sz="0" w:space="0" w:color="auto"/>
        <w:right w:val="none" w:sz="0" w:space="0" w:color="auto"/>
      </w:divBdr>
    </w:div>
    <w:div w:id="210263312">
      <w:bodyDiv w:val="1"/>
      <w:marLeft w:val="0"/>
      <w:marRight w:val="0"/>
      <w:marTop w:val="0"/>
      <w:marBottom w:val="0"/>
      <w:divBdr>
        <w:top w:val="none" w:sz="0" w:space="0" w:color="auto"/>
        <w:left w:val="none" w:sz="0" w:space="0" w:color="auto"/>
        <w:bottom w:val="none" w:sz="0" w:space="0" w:color="auto"/>
        <w:right w:val="none" w:sz="0" w:space="0" w:color="auto"/>
      </w:divBdr>
    </w:div>
    <w:div w:id="210306662">
      <w:bodyDiv w:val="1"/>
      <w:marLeft w:val="0"/>
      <w:marRight w:val="0"/>
      <w:marTop w:val="0"/>
      <w:marBottom w:val="0"/>
      <w:divBdr>
        <w:top w:val="none" w:sz="0" w:space="0" w:color="auto"/>
        <w:left w:val="none" w:sz="0" w:space="0" w:color="auto"/>
        <w:bottom w:val="none" w:sz="0" w:space="0" w:color="auto"/>
        <w:right w:val="none" w:sz="0" w:space="0" w:color="auto"/>
      </w:divBdr>
    </w:div>
    <w:div w:id="210388505">
      <w:bodyDiv w:val="1"/>
      <w:marLeft w:val="0"/>
      <w:marRight w:val="0"/>
      <w:marTop w:val="0"/>
      <w:marBottom w:val="0"/>
      <w:divBdr>
        <w:top w:val="none" w:sz="0" w:space="0" w:color="auto"/>
        <w:left w:val="none" w:sz="0" w:space="0" w:color="auto"/>
        <w:bottom w:val="none" w:sz="0" w:space="0" w:color="auto"/>
        <w:right w:val="none" w:sz="0" w:space="0" w:color="auto"/>
      </w:divBdr>
    </w:div>
    <w:div w:id="210465258">
      <w:bodyDiv w:val="1"/>
      <w:marLeft w:val="0"/>
      <w:marRight w:val="0"/>
      <w:marTop w:val="0"/>
      <w:marBottom w:val="0"/>
      <w:divBdr>
        <w:top w:val="none" w:sz="0" w:space="0" w:color="auto"/>
        <w:left w:val="none" w:sz="0" w:space="0" w:color="auto"/>
        <w:bottom w:val="none" w:sz="0" w:space="0" w:color="auto"/>
        <w:right w:val="none" w:sz="0" w:space="0" w:color="auto"/>
      </w:divBdr>
    </w:div>
    <w:div w:id="210532438">
      <w:bodyDiv w:val="1"/>
      <w:marLeft w:val="0"/>
      <w:marRight w:val="0"/>
      <w:marTop w:val="0"/>
      <w:marBottom w:val="0"/>
      <w:divBdr>
        <w:top w:val="none" w:sz="0" w:space="0" w:color="auto"/>
        <w:left w:val="none" w:sz="0" w:space="0" w:color="auto"/>
        <w:bottom w:val="none" w:sz="0" w:space="0" w:color="auto"/>
        <w:right w:val="none" w:sz="0" w:space="0" w:color="auto"/>
      </w:divBdr>
    </w:div>
    <w:div w:id="210967460">
      <w:bodyDiv w:val="1"/>
      <w:marLeft w:val="0"/>
      <w:marRight w:val="0"/>
      <w:marTop w:val="0"/>
      <w:marBottom w:val="0"/>
      <w:divBdr>
        <w:top w:val="none" w:sz="0" w:space="0" w:color="auto"/>
        <w:left w:val="none" w:sz="0" w:space="0" w:color="auto"/>
        <w:bottom w:val="none" w:sz="0" w:space="0" w:color="auto"/>
        <w:right w:val="none" w:sz="0" w:space="0" w:color="auto"/>
      </w:divBdr>
    </w:div>
    <w:div w:id="211231002">
      <w:bodyDiv w:val="1"/>
      <w:marLeft w:val="0"/>
      <w:marRight w:val="0"/>
      <w:marTop w:val="0"/>
      <w:marBottom w:val="0"/>
      <w:divBdr>
        <w:top w:val="none" w:sz="0" w:space="0" w:color="auto"/>
        <w:left w:val="none" w:sz="0" w:space="0" w:color="auto"/>
        <w:bottom w:val="none" w:sz="0" w:space="0" w:color="auto"/>
        <w:right w:val="none" w:sz="0" w:space="0" w:color="auto"/>
      </w:divBdr>
    </w:div>
    <w:div w:id="211232032">
      <w:bodyDiv w:val="1"/>
      <w:marLeft w:val="0"/>
      <w:marRight w:val="0"/>
      <w:marTop w:val="0"/>
      <w:marBottom w:val="0"/>
      <w:divBdr>
        <w:top w:val="none" w:sz="0" w:space="0" w:color="auto"/>
        <w:left w:val="none" w:sz="0" w:space="0" w:color="auto"/>
        <w:bottom w:val="none" w:sz="0" w:space="0" w:color="auto"/>
        <w:right w:val="none" w:sz="0" w:space="0" w:color="auto"/>
      </w:divBdr>
    </w:div>
    <w:div w:id="211582137">
      <w:bodyDiv w:val="1"/>
      <w:marLeft w:val="0"/>
      <w:marRight w:val="0"/>
      <w:marTop w:val="0"/>
      <w:marBottom w:val="0"/>
      <w:divBdr>
        <w:top w:val="none" w:sz="0" w:space="0" w:color="auto"/>
        <w:left w:val="none" w:sz="0" w:space="0" w:color="auto"/>
        <w:bottom w:val="none" w:sz="0" w:space="0" w:color="auto"/>
        <w:right w:val="none" w:sz="0" w:space="0" w:color="auto"/>
      </w:divBdr>
    </w:div>
    <w:div w:id="211620968">
      <w:bodyDiv w:val="1"/>
      <w:marLeft w:val="0"/>
      <w:marRight w:val="0"/>
      <w:marTop w:val="0"/>
      <w:marBottom w:val="0"/>
      <w:divBdr>
        <w:top w:val="none" w:sz="0" w:space="0" w:color="auto"/>
        <w:left w:val="none" w:sz="0" w:space="0" w:color="auto"/>
        <w:bottom w:val="none" w:sz="0" w:space="0" w:color="auto"/>
        <w:right w:val="none" w:sz="0" w:space="0" w:color="auto"/>
      </w:divBdr>
    </w:div>
    <w:div w:id="211699804">
      <w:bodyDiv w:val="1"/>
      <w:marLeft w:val="0"/>
      <w:marRight w:val="0"/>
      <w:marTop w:val="0"/>
      <w:marBottom w:val="0"/>
      <w:divBdr>
        <w:top w:val="none" w:sz="0" w:space="0" w:color="auto"/>
        <w:left w:val="none" w:sz="0" w:space="0" w:color="auto"/>
        <w:bottom w:val="none" w:sz="0" w:space="0" w:color="auto"/>
        <w:right w:val="none" w:sz="0" w:space="0" w:color="auto"/>
      </w:divBdr>
    </w:div>
    <w:div w:id="211768550">
      <w:bodyDiv w:val="1"/>
      <w:marLeft w:val="0"/>
      <w:marRight w:val="0"/>
      <w:marTop w:val="0"/>
      <w:marBottom w:val="0"/>
      <w:divBdr>
        <w:top w:val="none" w:sz="0" w:space="0" w:color="auto"/>
        <w:left w:val="none" w:sz="0" w:space="0" w:color="auto"/>
        <w:bottom w:val="none" w:sz="0" w:space="0" w:color="auto"/>
        <w:right w:val="none" w:sz="0" w:space="0" w:color="auto"/>
      </w:divBdr>
    </w:div>
    <w:div w:id="211894050">
      <w:bodyDiv w:val="1"/>
      <w:marLeft w:val="0"/>
      <w:marRight w:val="0"/>
      <w:marTop w:val="0"/>
      <w:marBottom w:val="0"/>
      <w:divBdr>
        <w:top w:val="none" w:sz="0" w:space="0" w:color="auto"/>
        <w:left w:val="none" w:sz="0" w:space="0" w:color="auto"/>
        <w:bottom w:val="none" w:sz="0" w:space="0" w:color="auto"/>
        <w:right w:val="none" w:sz="0" w:space="0" w:color="auto"/>
      </w:divBdr>
    </w:div>
    <w:div w:id="212272421">
      <w:bodyDiv w:val="1"/>
      <w:marLeft w:val="0"/>
      <w:marRight w:val="0"/>
      <w:marTop w:val="0"/>
      <w:marBottom w:val="0"/>
      <w:divBdr>
        <w:top w:val="none" w:sz="0" w:space="0" w:color="auto"/>
        <w:left w:val="none" w:sz="0" w:space="0" w:color="auto"/>
        <w:bottom w:val="none" w:sz="0" w:space="0" w:color="auto"/>
        <w:right w:val="none" w:sz="0" w:space="0" w:color="auto"/>
      </w:divBdr>
    </w:div>
    <w:div w:id="212615741">
      <w:bodyDiv w:val="1"/>
      <w:marLeft w:val="0"/>
      <w:marRight w:val="0"/>
      <w:marTop w:val="0"/>
      <w:marBottom w:val="0"/>
      <w:divBdr>
        <w:top w:val="none" w:sz="0" w:space="0" w:color="auto"/>
        <w:left w:val="none" w:sz="0" w:space="0" w:color="auto"/>
        <w:bottom w:val="none" w:sz="0" w:space="0" w:color="auto"/>
        <w:right w:val="none" w:sz="0" w:space="0" w:color="auto"/>
      </w:divBdr>
    </w:div>
    <w:div w:id="212814732">
      <w:bodyDiv w:val="1"/>
      <w:marLeft w:val="0"/>
      <w:marRight w:val="0"/>
      <w:marTop w:val="0"/>
      <w:marBottom w:val="0"/>
      <w:divBdr>
        <w:top w:val="none" w:sz="0" w:space="0" w:color="auto"/>
        <w:left w:val="none" w:sz="0" w:space="0" w:color="auto"/>
        <w:bottom w:val="none" w:sz="0" w:space="0" w:color="auto"/>
        <w:right w:val="none" w:sz="0" w:space="0" w:color="auto"/>
      </w:divBdr>
    </w:div>
    <w:div w:id="213006062">
      <w:bodyDiv w:val="1"/>
      <w:marLeft w:val="0"/>
      <w:marRight w:val="0"/>
      <w:marTop w:val="0"/>
      <w:marBottom w:val="0"/>
      <w:divBdr>
        <w:top w:val="none" w:sz="0" w:space="0" w:color="auto"/>
        <w:left w:val="none" w:sz="0" w:space="0" w:color="auto"/>
        <w:bottom w:val="none" w:sz="0" w:space="0" w:color="auto"/>
        <w:right w:val="none" w:sz="0" w:space="0" w:color="auto"/>
      </w:divBdr>
    </w:div>
    <w:div w:id="213199519">
      <w:bodyDiv w:val="1"/>
      <w:marLeft w:val="0"/>
      <w:marRight w:val="0"/>
      <w:marTop w:val="0"/>
      <w:marBottom w:val="0"/>
      <w:divBdr>
        <w:top w:val="none" w:sz="0" w:space="0" w:color="auto"/>
        <w:left w:val="none" w:sz="0" w:space="0" w:color="auto"/>
        <w:bottom w:val="none" w:sz="0" w:space="0" w:color="auto"/>
        <w:right w:val="none" w:sz="0" w:space="0" w:color="auto"/>
      </w:divBdr>
    </w:div>
    <w:div w:id="213465591">
      <w:bodyDiv w:val="1"/>
      <w:marLeft w:val="0"/>
      <w:marRight w:val="0"/>
      <w:marTop w:val="0"/>
      <w:marBottom w:val="0"/>
      <w:divBdr>
        <w:top w:val="none" w:sz="0" w:space="0" w:color="auto"/>
        <w:left w:val="none" w:sz="0" w:space="0" w:color="auto"/>
        <w:bottom w:val="none" w:sz="0" w:space="0" w:color="auto"/>
        <w:right w:val="none" w:sz="0" w:space="0" w:color="auto"/>
      </w:divBdr>
    </w:div>
    <w:div w:id="213666103">
      <w:bodyDiv w:val="1"/>
      <w:marLeft w:val="0"/>
      <w:marRight w:val="0"/>
      <w:marTop w:val="0"/>
      <w:marBottom w:val="0"/>
      <w:divBdr>
        <w:top w:val="none" w:sz="0" w:space="0" w:color="auto"/>
        <w:left w:val="none" w:sz="0" w:space="0" w:color="auto"/>
        <w:bottom w:val="none" w:sz="0" w:space="0" w:color="auto"/>
        <w:right w:val="none" w:sz="0" w:space="0" w:color="auto"/>
      </w:divBdr>
    </w:div>
    <w:div w:id="213666704">
      <w:bodyDiv w:val="1"/>
      <w:marLeft w:val="0"/>
      <w:marRight w:val="0"/>
      <w:marTop w:val="0"/>
      <w:marBottom w:val="0"/>
      <w:divBdr>
        <w:top w:val="none" w:sz="0" w:space="0" w:color="auto"/>
        <w:left w:val="none" w:sz="0" w:space="0" w:color="auto"/>
        <w:bottom w:val="none" w:sz="0" w:space="0" w:color="auto"/>
        <w:right w:val="none" w:sz="0" w:space="0" w:color="auto"/>
      </w:divBdr>
    </w:div>
    <w:div w:id="213741704">
      <w:bodyDiv w:val="1"/>
      <w:marLeft w:val="0"/>
      <w:marRight w:val="0"/>
      <w:marTop w:val="0"/>
      <w:marBottom w:val="0"/>
      <w:divBdr>
        <w:top w:val="none" w:sz="0" w:space="0" w:color="auto"/>
        <w:left w:val="none" w:sz="0" w:space="0" w:color="auto"/>
        <w:bottom w:val="none" w:sz="0" w:space="0" w:color="auto"/>
        <w:right w:val="none" w:sz="0" w:space="0" w:color="auto"/>
      </w:divBdr>
    </w:div>
    <w:div w:id="213780638">
      <w:bodyDiv w:val="1"/>
      <w:marLeft w:val="0"/>
      <w:marRight w:val="0"/>
      <w:marTop w:val="0"/>
      <w:marBottom w:val="0"/>
      <w:divBdr>
        <w:top w:val="none" w:sz="0" w:space="0" w:color="auto"/>
        <w:left w:val="none" w:sz="0" w:space="0" w:color="auto"/>
        <w:bottom w:val="none" w:sz="0" w:space="0" w:color="auto"/>
        <w:right w:val="none" w:sz="0" w:space="0" w:color="auto"/>
      </w:divBdr>
    </w:div>
    <w:div w:id="213855242">
      <w:bodyDiv w:val="1"/>
      <w:marLeft w:val="0"/>
      <w:marRight w:val="0"/>
      <w:marTop w:val="0"/>
      <w:marBottom w:val="0"/>
      <w:divBdr>
        <w:top w:val="none" w:sz="0" w:space="0" w:color="auto"/>
        <w:left w:val="none" w:sz="0" w:space="0" w:color="auto"/>
        <w:bottom w:val="none" w:sz="0" w:space="0" w:color="auto"/>
        <w:right w:val="none" w:sz="0" w:space="0" w:color="auto"/>
      </w:divBdr>
    </w:div>
    <w:div w:id="213856448">
      <w:bodyDiv w:val="1"/>
      <w:marLeft w:val="0"/>
      <w:marRight w:val="0"/>
      <w:marTop w:val="0"/>
      <w:marBottom w:val="0"/>
      <w:divBdr>
        <w:top w:val="none" w:sz="0" w:space="0" w:color="auto"/>
        <w:left w:val="none" w:sz="0" w:space="0" w:color="auto"/>
        <w:bottom w:val="none" w:sz="0" w:space="0" w:color="auto"/>
        <w:right w:val="none" w:sz="0" w:space="0" w:color="auto"/>
      </w:divBdr>
    </w:div>
    <w:div w:id="214050888">
      <w:bodyDiv w:val="1"/>
      <w:marLeft w:val="0"/>
      <w:marRight w:val="0"/>
      <w:marTop w:val="0"/>
      <w:marBottom w:val="0"/>
      <w:divBdr>
        <w:top w:val="none" w:sz="0" w:space="0" w:color="auto"/>
        <w:left w:val="none" w:sz="0" w:space="0" w:color="auto"/>
        <w:bottom w:val="none" w:sz="0" w:space="0" w:color="auto"/>
        <w:right w:val="none" w:sz="0" w:space="0" w:color="auto"/>
      </w:divBdr>
    </w:div>
    <w:div w:id="214507708">
      <w:bodyDiv w:val="1"/>
      <w:marLeft w:val="0"/>
      <w:marRight w:val="0"/>
      <w:marTop w:val="0"/>
      <w:marBottom w:val="0"/>
      <w:divBdr>
        <w:top w:val="none" w:sz="0" w:space="0" w:color="auto"/>
        <w:left w:val="none" w:sz="0" w:space="0" w:color="auto"/>
        <w:bottom w:val="none" w:sz="0" w:space="0" w:color="auto"/>
        <w:right w:val="none" w:sz="0" w:space="0" w:color="auto"/>
      </w:divBdr>
    </w:div>
    <w:div w:id="214512502">
      <w:bodyDiv w:val="1"/>
      <w:marLeft w:val="0"/>
      <w:marRight w:val="0"/>
      <w:marTop w:val="0"/>
      <w:marBottom w:val="0"/>
      <w:divBdr>
        <w:top w:val="none" w:sz="0" w:space="0" w:color="auto"/>
        <w:left w:val="none" w:sz="0" w:space="0" w:color="auto"/>
        <w:bottom w:val="none" w:sz="0" w:space="0" w:color="auto"/>
        <w:right w:val="none" w:sz="0" w:space="0" w:color="auto"/>
      </w:divBdr>
    </w:div>
    <w:div w:id="214515702">
      <w:bodyDiv w:val="1"/>
      <w:marLeft w:val="0"/>
      <w:marRight w:val="0"/>
      <w:marTop w:val="0"/>
      <w:marBottom w:val="0"/>
      <w:divBdr>
        <w:top w:val="none" w:sz="0" w:space="0" w:color="auto"/>
        <w:left w:val="none" w:sz="0" w:space="0" w:color="auto"/>
        <w:bottom w:val="none" w:sz="0" w:space="0" w:color="auto"/>
        <w:right w:val="none" w:sz="0" w:space="0" w:color="auto"/>
      </w:divBdr>
    </w:div>
    <w:div w:id="214968462">
      <w:bodyDiv w:val="1"/>
      <w:marLeft w:val="0"/>
      <w:marRight w:val="0"/>
      <w:marTop w:val="0"/>
      <w:marBottom w:val="0"/>
      <w:divBdr>
        <w:top w:val="none" w:sz="0" w:space="0" w:color="auto"/>
        <w:left w:val="none" w:sz="0" w:space="0" w:color="auto"/>
        <w:bottom w:val="none" w:sz="0" w:space="0" w:color="auto"/>
        <w:right w:val="none" w:sz="0" w:space="0" w:color="auto"/>
      </w:divBdr>
    </w:div>
    <w:div w:id="214972951">
      <w:bodyDiv w:val="1"/>
      <w:marLeft w:val="0"/>
      <w:marRight w:val="0"/>
      <w:marTop w:val="0"/>
      <w:marBottom w:val="0"/>
      <w:divBdr>
        <w:top w:val="none" w:sz="0" w:space="0" w:color="auto"/>
        <w:left w:val="none" w:sz="0" w:space="0" w:color="auto"/>
        <w:bottom w:val="none" w:sz="0" w:space="0" w:color="auto"/>
        <w:right w:val="none" w:sz="0" w:space="0" w:color="auto"/>
      </w:divBdr>
    </w:div>
    <w:div w:id="215165220">
      <w:bodyDiv w:val="1"/>
      <w:marLeft w:val="0"/>
      <w:marRight w:val="0"/>
      <w:marTop w:val="0"/>
      <w:marBottom w:val="0"/>
      <w:divBdr>
        <w:top w:val="none" w:sz="0" w:space="0" w:color="auto"/>
        <w:left w:val="none" w:sz="0" w:space="0" w:color="auto"/>
        <w:bottom w:val="none" w:sz="0" w:space="0" w:color="auto"/>
        <w:right w:val="none" w:sz="0" w:space="0" w:color="auto"/>
      </w:divBdr>
    </w:div>
    <w:div w:id="215943413">
      <w:bodyDiv w:val="1"/>
      <w:marLeft w:val="0"/>
      <w:marRight w:val="0"/>
      <w:marTop w:val="0"/>
      <w:marBottom w:val="0"/>
      <w:divBdr>
        <w:top w:val="none" w:sz="0" w:space="0" w:color="auto"/>
        <w:left w:val="none" w:sz="0" w:space="0" w:color="auto"/>
        <w:bottom w:val="none" w:sz="0" w:space="0" w:color="auto"/>
        <w:right w:val="none" w:sz="0" w:space="0" w:color="auto"/>
      </w:divBdr>
    </w:div>
    <w:div w:id="216010078">
      <w:bodyDiv w:val="1"/>
      <w:marLeft w:val="0"/>
      <w:marRight w:val="0"/>
      <w:marTop w:val="0"/>
      <w:marBottom w:val="0"/>
      <w:divBdr>
        <w:top w:val="none" w:sz="0" w:space="0" w:color="auto"/>
        <w:left w:val="none" w:sz="0" w:space="0" w:color="auto"/>
        <w:bottom w:val="none" w:sz="0" w:space="0" w:color="auto"/>
        <w:right w:val="none" w:sz="0" w:space="0" w:color="auto"/>
      </w:divBdr>
    </w:div>
    <w:div w:id="216402639">
      <w:bodyDiv w:val="1"/>
      <w:marLeft w:val="0"/>
      <w:marRight w:val="0"/>
      <w:marTop w:val="0"/>
      <w:marBottom w:val="0"/>
      <w:divBdr>
        <w:top w:val="none" w:sz="0" w:space="0" w:color="auto"/>
        <w:left w:val="none" w:sz="0" w:space="0" w:color="auto"/>
        <w:bottom w:val="none" w:sz="0" w:space="0" w:color="auto"/>
        <w:right w:val="none" w:sz="0" w:space="0" w:color="auto"/>
      </w:divBdr>
    </w:div>
    <w:div w:id="216549587">
      <w:bodyDiv w:val="1"/>
      <w:marLeft w:val="0"/>
      <w:marRight w:val="0"/>
      <w:marTop w:val="0"/>
      <w:marBottom w:val="0"/>
      <w:divBdr>
        <w:top w:val="none" w:sz="0" w:space="0" w:color="auto"/>
        <w:left w:val="none" w:sz="0" w:space="0" w:color="auto"/>
        <w:bottom w:val="none" w:sz="0" w:space="0" w:color="auto"/>
        <w:right w:val="none" w:sz="0" w:space="0" w:color="auto"/>
      </w:divBdr>
    </w:div>
    <w:div w:id="216667367">
      <w:bodyDiv w:val="1"/>
      <w:marLeft w:val="0"/>
      <w:marRight w:val="0"/>
      <w:marTop w:val="0"/>
      <w:marBottom w:val="0"/>
      <w:divBdr>
        <w:top w:val="none" w:sz="0" w:space="0" w:color="auto"/>
        <w:left w:val="none" w:sz="0" w:space="0" w:color="auto"/>
        <w:bottom w:val="none" w:sz="0" w:space="0" w:color="auto"/>
        <w:right w:val="none" w:sz="0" w:space="0" w:color="auto"/>
      </w:divBdr>
    </w:div>
    <w:div w:id="216672831">
      <w:bodyDiv w:val="1"/>
      <w:marLeft w:val="0"/>
      <w:marRight w:val="0"/>
      <w:marTop w:val="0"/>
      <w:marBottom w:val="0"/>
      <w:divBdr>
        <w:top w:val="none" w:sz="0" w:space="0" w:color="auto"/>
        <w:left w:val="none" w:sz="0" w:space="0" w:color="auto"/>
        <w:bottom w:val="none" w:sz="0" w:space="0" w:color="auto"/>
        <w:right w:val="none" w:sz="0" w:space="0" w:color="auto"/>
      </w:divBdr>
    </w:div>
    <w:div w:id="216821934">
      <w:bodyDiv w:val="1"/>
      <w:marLeft w:val="0"/>
      <w:marRight w:val="0"/>
      <w:marTop w:val="0"/>
      <w:marBottom w:val="0"/>
      <w:divBdr>
        <w:top w:val="none" w:sz="0" w:space="0" w:color="auto"/>
        <w:left w:val="none" w:sz="0" w:space="0" w:color="auto"/>
        <w:bottom w:val="none" w:sz="0" w:space="0" w:color="auto"/>
        <w:right w:val="none" w:sz="0" w:space="0" w:color="auto"/>
      </w:divBdr>
    </w:div>
    <w:div w:id="216934922">
      <w:bodyDiv w:val="1"/>
      <w:marLeft w:val="0"/>
      <w:marRight w:val="0"/>
      <w:marTop w:val="0"/>
      <w:marBottom w:val="0"/>
      <w:divBdr>
        <w:top w:val="none" w:sz="0" w:space="0" w:color="auto"/>
        <w:left w:val="none" w:sz="0" w:space="0" w:color="auto"/>
        <w:bottom w:val="none" w:sz="0" w:space="0" w:color="auto"/>
        <w:right w:val="none" w:sz="0" w:space="0" w:color="auto"/>
      </w:divBdr>
    </w:div>
    <w:div w:id="217011823">
      <w:bodyDiv w:val="1"/>
      <w:marLeft w:val="0"/>
      <w:marRight w:val="0"/>
      <w:marTop w:val="0"/>
      <w:marBottom w:val="0"/>
      <w:divBdr>
        <w:top w:val="none" w:sz="0" w:space="0" w:color="auto"/>
        <w:left w:val="none" w:sz="0" w:space="0" w:color="auto"/>
        <w:bottom w:val="none" w:sz="0" w:space="0" w:color="auto"/>
        <w:right w:val="none" w:sz="0" w:space="0" w:color="auto"/>
      </w:divBdr>
    </w:div>
    <w:div w:id="217015101">
      <w:bodyDiv w:val="1"/>
      <w:marLeft w:val="0"/>
      <w:marRight w:val="0"/>
      <w:marTop w:val="0"/>
      <w:marBottom w:val="0"/>
      <w:divBdr>
        <w:top w:val="none" w:sz="0" w:space="0" w:color="auto"/>
        <w:left w:val="none" w:sz="0" w:space="0" w:color="auto"/>
        <w:bottom w:val="none" w:sz="0" w:space="0" w:color="auto"/>
        <w:right w:val="none" w:sz="0" w:space="0" w:color="auto"/>
      </w:divBdr>
    </w:div>
    <w:div w:id="217786065">
      <w:bodyDiv w:val="1"/>
      <w:marLeft w:val="0"/>
      <w:marRight w:val="0"/>
      <w:marTop w:val="0"/>
      <w:marBottom w:val="0"/>
      <w:divBdr>
        <w:top w:val="none" w:sz="0" w:space="0" w:color="auto"/>
        <w:left w:val="none" w:sz="0" w:space="0" w:color="auto"/>
        <w:bottom w:val="none" w:sz="0" w:space="0" w:color="auto"/>
        <w:right w:val="none" w:sz="0" w:space="0" w:color="auto"/>
      </w:divBdr>
    </w:div>
    <w:div w:id="217981117">
      <w:bodyDiv w:val="1"/>
      <w:marLeft w:val="0"/>
      <w:marRight w:val="0"/>
      <w:marTop w:val="0"/>
      <w:marBottom w:val="0"/>
      <w:divBdr>
        <w:top w:val="none" w:sz="0" w:space="0" w:color="auto"/>
        <w:left w:val="none" w:sz="0" w:space="0" w:color="auto"/>
        <w:bottom w:val="none" w:sz="0" w:space="0" w:color="auto"/>
        <w:right w:val="none" w:sz="0" w:space="0" w:color="auto"/>
      </w:divBdr>
    </w:div>
    <w:div w:id="218058775">
      <w:bodyDiv w:val="1"/>
      <w:marLeft w:val="0"/>
      <w:marRight w:val="0"/>
      <w:marTop w:val="0"/>
      <w:marBottom w:val="0"/>
      <w:divBdr>
        <w:top w:val="none" w:sz="0" w:space="0" w:color="auto"/>
        <w:left w:val="none" w:sz="0" w:space="0" w:color="auto"/>
        <w:bottom w:val="none" w:sz="0" w:space="0" w:color="auto"/>
        <w:right w:val="none" w:sz="0" w:space="0" w:color="auto"/>
      </w:divBdr>
    </w:div>
    <w:div w:id="218126355">
      <w:bodyDiv w:val="1"/>
      <w:marLeft w:val="0"/>
      <w:marRight w:val="0"/>
      <w:marTop w:val="0"/>
      <w:marBottom w:val="0"/>
      <w:divBdr>
        <w:top w:val="none" w:sz="0" w:space="0" w:color="auto"/>
        <w:left w:val="none" w:sz="0" w:space="0" w:color="auto"/>
        <w:bottom w:val="none" w:sz="0" w:space="0" w:color="auto"/>
        <w:right w:val="none" w:sz="0" w:space="0" w:color="auto"/>
      </w:divBdr>
    </w:div>
    <w:div w:id="218825371">
      <w:bodyDiv w:val="1"/>
      <w:marLeft w:val="0"/>
      <w:marRight w:val="0"/>
      <w:marTop w:val="0"/>
      <w:marBottom w:val="0"/>
      <w:divBdr>
        <w:top w:val="none" w:sz="0" w:space="0" w:color="auto"/>
        <w:left w:val="none" w:sz="0" w:space="0" w:color="auto"/>
        <w:bottom w:val="none" w:sz="0" w:space="0" w:color="auto"/>
        <w:right w:val="none" w:sz="0" w:space="0" w:color="auto"/>
      </w:divBdr>
    </w:div>
    <w:div w:id="218829388">
      <w:bodyDiv w:val="1"/>
      <w:marLeft w:val="0"/>
      <w:marRight w:val="0"/>
      <w:marTop w:val="0"/>
      <w:marBottom w:val="0"/>
      <w:divBdr>
        <w:top w:val="none" w:sz="0" w:space="0" w:color="auto"/>
        <w:left w:val="none" w:sz="0" w:space="0" w:color="auto"/>
        <w:bottom w:val="none" w:sz="0" w:space="0" w:color="auto"/>
        <w:right w:val="none" w:sz="0" w:space="0" w:color="auto"/>
      </w:divBdr>
    </w:div>
    <w:div w:id="219050651">
      <w:bodyDiv w:val="1"/>
      <w:marLeft w:val="0"/>
      <w:marRight w:val="0"/>
      <w:marTop w:val="0"/>
      <w:marBottom w:val="0"/>
      <w:divBdr>
        <w:top w:val="none" w:sz="0" w:space="0" w:color="auto"/>
        <w:left w:val="none" w:sz="0" w:space="0" w:color="auto"/>
        <w:bottom w:val="none" w:sz="0" w:space="0" w:color="auto"/>
        <w:right w:val="none" w:sz="0" w:space="0" w:color="auto"/>
      </w:divBdr>
    </w:div>
    <w:div w:id="219633048">
      <w:bodyDiv w:val="1"/>
      <w:marLeft w:val="0"/>
      <w:marRight w:val="0"/>
      <w:marTop w:val="0"/>
      <w:marBottom w:val="0"/>
      <w:divBdr>
        <w:top w:val="none" w:sz="0" w:space="0" w:color="auto"/>
        <w:left w:val="none" w:sz="0" w:space="0" w:color="auto"/>
        <w:bottom w:val="none" w:sz="0" w:space="0" w:color="auto"/>
        <w:right w:val="none" w:sz="0" w:space="0" w:color="auto"/>
      </w:divBdr>
    </w:div>
    <w:div w:id="219749348">
      <w:bodyDiv w:val="1"/>
      <w:marLeft w:val="0"/>
      <w:marRight w:val="0"/>
      <w:marTop w:val="0"/>
      <w:marBottom w:val="0"/>
      <w:divBdr>
        <w:top w:val="none" w:sz="0" w:space="0" w:color="auto"/>
        <w:left w:val="none" w:sz="0" w:space="0" w:color="auto"/>
        <w:bottom w:val="none" w:sz="0" w:space="0" w:color="auto"/>
        <w:right w:val="none" w:sz="0" w:space="0" w:color="auto"/>
      </w:divBdr>
    </w:div>
    <w:div w:id="219947848">
      <w:bodyDiv w:val="1"/>
      <w:marLeft w:val="0"/>
      <w:marRight w:val="0"/>
      <w:marTop w:val="0"/>
      <w:marBottom w:val="0"/>
      <w:divBdr>
        <w:top w:val="none" w:sz="0" w:space="0" w:color="auto"/>
        <w:left w:val="none" w:sz="0" w:space="0" w:color="auto"/>
        <w:bottom w:val="none" w:sz="0" w:space="0" w:color="auto"/>
        <w:right w:val="none" w:sz="0" w:space="0" w:color="auto"/>
      </w:divBdr>
    </w:div>
    <w:div w:id="220210090">
      <w:bodyDiv w:val="1"/>
      <w:marLeft w:val="0"/>
      <w:marRight w:val="0"/>
      <w:marTop w:val="0"/>
      <w:marBottom w:val="0"/>
      <w:divBdr>
        <w:top w:val="none" w:sz="0" w:space="0" w:color="auto"/>
        <w:left w:val="none" w:sz="0" w:space="0" w:color="auto"/>
        <w:bottom w:val="none" w:sz="0" w:space="0" w:color="auto"/>
        <w:right w:val="none" w:sz="0" w:space="0" w:color="auto"/>
      </w:divBdr>
    </w:div>
    <w:div w:id="220218183">
      <w:bodyDiv w:val="1"/>
      <w:marLeft w:val="0"/>
      <w:marRight w:val="0"/>
      <w:marTop w:val="0"/>
      <w:marBottom w:val="0"/>
      <w:divBdr>
        <w:top w:val="none" w:sz="0" w:space="0" w:color="auto"/>
        <w:left w:val="none" w:sz="0" w:space="0" w:color="auto"/>
        <w:bottom w:val="none" w:sz="0" w:space="0" w:color="auto"/>
        <w:right w:val="none" w:sz="0" w:space="0" w:color="auto"/>
      </w:divBdr>
    </w:div>
    <w:div w:id="220286796">
      <w:bodyDiv w:val="1"/>
      <w:marLeft w:val="0"/>
      <w:marRight w:val="0"/>
      <w:marTop w:val="0"/>
      <w:marBottom w:val="0"/>
      <w:divBdr>
        <w:top w:val="none" w:sz="0" w:space="0" w:color="auto"/>
        <w:left w:val="none" w:sz="0" w:space="0" w:color="auto"/>
        <w:bottom w:val="none" w:sz="0" w:space="0" w:color="auto"/>
        <w:right w:val="none" w:sz="0" w:space="0" w:color="auto"/>
      </w:divBdr>
    </w:div>
    <w:div w:id="220676884">
      <w:bodyDiv w:val="1"/>
      <w:marLeft w:val="0"/>
      <w:marRight w:val="0"/>
      <w:marTop w:val="0"/>
      <w:marBottom w:val="0"/>
      <w:divBdr>
        <w:top w:val="none" w:sz="0" w:space="0" w:color="auto"/>
        <w:left w:val="none" w:sz="0" w:space="0" w:color="auto"/>
        <w:bottom w:val="none" w:sz="0" w:space="0" w:color="auto"/>
        <w:right w:val="none" w:sz="0" w:space="0" w:color="auto"/>
      </w:divBdr>
    </w:div>
    <w:div w:id="220677286">
      <w:bodyDiv w:val="1"/>
      <w:marLeft w:val="0"/>
      <w:marRight w:val="0"/>
      <w:marTop w:val="0"/>
      <w:marBottom w:val="0"/>
      <w:divBdr>
        <w:top w:val="none" w:sz="0" w:space="0" w:color="auto"/>
        <w:left w:val="none" w:sz="0" w:space="0" w:color="auto"/>
        <w:bottom w:val="none" w:sz="0" w:space="0" w:color="auto"/>
        <w:right w:val="none" w:sz="0" w:space="0" w:color="auto"/>
      </w:divBdr>
    </w:div>
    <w:div w:id="220950233">
      <w:bodyDiv w:val="1"/>
      <w:marLeft w:val="0"/>
      <w:marRight w:val="0"/>
      <w:marTop w:val="0"/>
      <w:marBottom w:val="0"/>
      <w:divBdr>
        <w:top w:val="none" w:sz="0" w:space="0" w:color="auto"/>
        <w:left w:val="none" w:sz="0" w:space="0" w:color="auto"/>
        <w:bottom w:val="none" w:sz="0" w:space="0" w:color="auto"/>
        <w:right w:val="none" w:sz="0" w:space="0" w:color="auto"/>
      </w:divBdr>
    </w:div>
    <w:div w:id="221136528">
      <w:bodyDiv w:val="1"/>
      <w:marLeft w:val="0"/>
      <w:marRight w:val="0"/>
      <w:marTop w:val="0"/>
      <w:marBottom w:val="0"/>
      <w:divBdr>
        <w:top w:val="none" w:sz="0" w:space="0" w:color="auto"/>
        <w:left w:val="none" w:sz="0" w:space="0" w:color="auto"/>
        <w:bottom w:val="none" w:sz="0" w:space="0" w:color="auto"/>
        <w:right w:val="none" w:sz="0" w:space="0" w:color="auto"/>
      </w:divBdr>
    </w:div>
    <w:div w:id="221255240">
      <w:bodyDiv w:val="1"/>
      <w:marLeft w:val="0"/>
      <w:marRight w:val="0"/>
      <w:marTop w:val="0"/>
      <w:marBottom w:val="0"/>
      <w:divBdr>
        <w:top w:val="none" w:sz="0" w:space="0" w:color="auto"/>
        <w:left w:val="none" w:sz="0" w:space="0" w:color="auto"/>
        <w:bottom w:val="none" w:sz="0" w:space="0" w:color="auto"/>
        <w:right w:val="none" w:sz="0" w:space="0" w:color="auto"/>
      </w:divBdr>
    </w:div>
    <w:div w:id="221404968">
      <w:bodyDiv w:val="1"/>
      <w:marLeft w:val="0"/>
      <w:marRight w:val="0"/>
      <w:marTop w:val="0"/>
      <w:marBottom w:val="0"/>
      <w:divBdr>
        <w:top w:val="none" w:sz="0" w:space="0" w:color="auto"/>
        <w:left w:val="none" w:sz="0" w:space="0" w:color="auto"/>
        <w:bottom w:val="none" w:sz="0" w:space="0" w:color="auto"/>
        <w:right w:val="none" w:sz="0" w:space="0" w:color="auto"/>
      </w:divBdr>
    </w:div>
    <w:div w:id="221448563">
      <w:bodyDiv w:val="1"/>
      <w:marLeft w:val="0"/>
      <w:marRight w:val="0"/>
      <w:marTop w:val="0"/>
      <w:marBottom w:val="0"/>
      <w:divBdr>
        <w:top w:val="none" w:sz="0" w:space="0" w:color="auto"/>
        <w:left w:val="none" w:sz="0" w:space="0" w:color="auto"/>
        <w:bottom w:val="none" w:sz="0" w:space="0" w:color="auto"/>
        <w:right w:val="none" w:sz="0" w:space="0" w:color="auto"/>
      </w:divBdr>
    </w:div>
    <w:div w:id="221603446">
      <w:bodyDiv w:val="1"/>
      <w:marLeft w:val="0"/>
      <w:marRight w:val="0"/>
      <w:marTop w:val="0"/>
      <w:marBottom w:val="0"/>
      <w:divBdr>
        <w:top w:val="none" w:sz="0" w:space="0" w:color="auto"/>
        <w:left w:val="none" w:sz="0" w:space="0" w:color="auto"/>
        <w:bottom w:val="none" w:sz="0" w:space="0" w:color="auto"/>
        <w:right w:val="none" w:sz="0" w:space="0" w:color="auto"/>
      </w:divBdr>
    </w:div>
    <w:div w:id="221646956">
      <w:bodyDiv w:val="1"/>
      <w:marLeft w:val="0"/>
      <w:marRight w:val="0"/>
      <w:marTop w:val="0"/>
      <w:marBottom w:val="0"/>
      <w:divBdr>
        <w:top w:val="none" w:sz="0" w:space="0" w:color="auto"/>
        <w:left w:val="none" w:sz="0" w:space="0" w:color="auto"/>
        <w:bottom w:val="none" w:sz="0" w:space="0" w:color="auto"/>
        <w:right w:val="none" w:sz="0" w:space="0" w:color="auto"/>
      </w:divBdr>
    </w:div>
    <w:div w:id="221673304">
      <w:bodyDiv w:val="1"/>
      <w:marLeft w:val="0"/>
      <w:marRight w:val="0"/>
      <w:marTop w:val="0"/>
      <w:marBottom w:val="0"/>
      <w:divBdr>
        <w:top w:val="none" w:sz="0" w:space="0" w:color="auto"/>
        <w:left w:val="none" w:sz="0" w:space="0" w:color="auto"/>
        <w:bottom w:val="none" w:sz="0" w:space="0" w:color="auto"/>
        <w:right w:val="none" w:sz="0" w:space="0" w:color="auto"/>
      </w:divBdr>
    </w:div>
    <w:div w:id="221982805">
      <w:bodyDiv w:val="1"/>
      <w:marLeft w:val="0"/>
      <w:marRight w:val="0"/>
      <w:marTop w:val="0"/>
      <w:marBottom w:val="0"/>
      <w:divBdr>
        <w:top w:val="none" w:sz="0" w:space="0" w:color="auto"/>
        <w:left w:val="none" w:sz="0" w:space="0" w:color="auto"/>
        <w:bottom w:val="none" w:sz="0" w:space="0" w:color="auto"/>
        <w:right w:val="none" w:sz="0" w:space="0" w:color="auto"/>
      </w:divBdr>
    </w:div>
    <w:div w:id="222067154">
      <w:bodyDiv w:val="1"/>
      <w:marLeft w:val="0"/>
      <w:marRight w:val="0"/>
      <w:marTop w:val="0"/>
      <w:marBottom w:val="0"/>
      <w:divBdr>
        <w:top w:val="none" w:sz="0" w:space="0" w:color="auto"/>
        <w:left w:val="none" w:sz="0" w:space="0" w:color="auto"/>
        <w:bottom w:val="none" w:sz="0" w:space="0" w:color="auto"/>
        <w:right w:val="none" w:sz="0" w:space="0" w:color="auto"/>
      </w:divBdr>
    </w:div>
    <w:div w:id="222259999">
      <w:bodyDiv w:val="1"/>
      <w:marLeft w:val="0"/>
      <w:marRight w:val="0"/>
      <w:marTop w:val="0"/>
      <w:marBottom w:val="0"/>
      <w:divBdr>
        <w:top w:val="none" w:sz="0" w:space="0" w:color="auto"/>
        <w:left w:val="none" w:sz="0" w:space="0" w:color="auto"/>
        <w:bottom w:val="none" w:sz="0" w:space="0" w:color="auto"/>
        <w:right w:val="none" w:sz="0" w:space="0" w:color="auto"/>
      </w:divBdr>
    </w:div>
    <w:div w:id="222299035">
      <w:bodyDiv w:val="1"/>
      <w:marLeft w:val="0"/>
      <w:marRight w:val="0"/>
      <w:marTop w:val="0"/>
      <w:marBottom w:val="0"/>
      <w:divBdr>
        <w:top w:val="none" w:sz="0" w:space="0" w:color="auto"/>
        <w:left w:val="none" w:sz="0" w:space="0" w:color="auto"/>
        <w:bottom w:val="none" w:sz="0" w:space="0" w:color="auto"/>
        <w:right w:val="none" w:sz="0" w:space="0" w:color="auto"/>
      </w:divBdr>
    </w:div>
    <w:div w:id="222452769">
      <w:bodyDiv w:val="1"/>
      <w:marLeft w:val="0"/>
      <w:marRight w:val="0"/>
      <w:marTop w:val="0"/>
      <w:marBottom w:val="0"/>
      <w:divBdr>
        <w:top w:val="none" w:sz="0" w:space="0" w:color="auto"/>
        <w:left w:val="none" w:sz="0" w:space="0" w:color="auto"/>
        <w:bottom w:val="none" w:sz="0" w:space="0" w:color="auto"/>
        <w:right w:val="none" w:sz="0" w:space="0" w:color="auto"/>
      </w:divBdr>
    </w:div>
    <w:div w:id="222495120">
      <w:bodyDiv w:val="1"/>
      <w:marLeft w:val="0"/>
      <w:marRight w:val="0"/>
      <w:marTop w:val="0"/>
      <w:marBottom w:val="0"/>
      <w:divBdr>
        <w:top w:val="none" w:sz="0" w:space="0" w:color="auto"/>
        <w:left w:val="none" w:sz="0" w:space="0" w:color="auto"/>
        <w:bottom w:val="none" w:sz="0" w:space="0" w:color="auto"/>
        <w:right w:val="none" w:sz="0" w:space="0" w:color="auto"/>
      </w:divBdr>
    </w:div>
    <w:div w:id="222759166">
      <w:bodyDiv w:val="1"/>
      <w:marLeft w:val="0"/>
      <w:marRight w:val="0"/>
      <w:marTop w:val="0"/>
      <w:marBottom w:val="0"/>
      <w:divBdr>
        <w:top w:val="none" w:sz="0" w:space="0" w:color="auto"/>
        <w:left w:val="none" w:sz="0" w:space="0" w:color="auto"/>
        <w:bottom w:val="none" w:sz="0" w:space="0" w:color="auto"/>
        <w:right w:val="none" w:sz="0" w:space="0" w:color="auto"/>
      </w:divBdr>
    </w:div>
    <w:div w:id="223295558">
      <w:bodyDiv w:val="1"/>
      <w:marLeft w:val="0"/>
      <w:marRight w:val="0"/>
      <w:marTop w:val="0"/>
      <w:marBottom w:val="0"/>
      <w:divBdr>
        <w:top w:val="none" w:sz="0" w:space="0" w:color="auto"/>
        <w:left w:val="none" w:sz="0" w:space="0" w:color="auto"/>
        <w:bottom w:val="none" w:sz="0" w:space="0" w:color="auto"/>
        <w:right w:val="none" w:sz="0" w:space="0" w:color="auto"/>
      </w:divBdr>
    </w:div>
    <w:div w:id="223368548">
      <w:bodyDiv w:val="1"/>
      <w:marLeft w:val="0"/>
      <w:marRight w:val="0"/>
      <w:marTop w:val="0"/>
      <w:marBottom w:val="0"/>
      <w:divBdr>
        <w:top w:val="none" w:sz="0" w:space="0" w:color="auto"/>
        <w:left w:val="none" w:sz="0" w:space="0" w:color="auto"/>
        <w:bottom w:val="none" w:sz="0" w:space="0" w:color="auto"/>
        <w:right w:val="none" w:sz="0" w:space="0" w:color="auto"/>
      </w:divBdr>
    </w:div>
    <w:div w:id="223680903">
      <w:bodyDiv w:val="1"/>
      <w:marLeft w:val="0"/>
      <w:marRight w:val="0"/>
      <w:marTop w:val="0"/>
      <w:marBottom w:val="0"/>
      <w:divBdr>
        <w:top w:val="none" w:sz="0" w:space="0" w:color="auto"/>
        <w:left w:val="none" w:sz="0" w:space="0" w:color="auto"/>
        <w:bottom w:val="none" w:sz="0" w:space="0" w:color="auto"/>
        <w:right w:val="none" w:sz="0" w:space="0" w:color="auto"/>
      </w:divBdr>
    </w:div>
    <w:div w:id="223955819">
      <w:bodyDiv w:val="1"/>
      <w:marLeft w:val="0"/>
      <w:marRight w:val="0"/>
      <w:marTop w:val="0"/>
      <w:marBottom w:val="0"/>
      <w:divBdr>
        <w:top w:val="none" w:sz="0" w:space="0" w:color="auto"/>
        <w:left w:val="none" w:sz="0" w:space="0" w:color="auto"/>
        <w:bottom w:val="none" w:sz="0" w:space="0" w:color="auto"/>
        <w:right w:val="none" w:sz="0" w:space="0" w:color="auto"/>
      </w:divBdr>
    </w:div>
    <w:div w:id="224030652">
      <w:bodyDiv w:val="1"/>
      <w:marLeft w:val="0"/>
      <w:marRight w:val="0"/>
      <w:marTop w:val="0"/>
      <w:marBottom w:val="0"/>
      <w:divBdr>
        <w:top w:val="none" w:sz="0" w:space="0" w:color="auto"/>
        <w:left w:val="none" w:sz="0" w:space="0" w:color="auto"/>
        <w:bottom w:val="none" w:sz="0" w:space="0" w:color="auto"/>
        <w:right w:val="none" w:sz="0" w:space="0" w:color="auto"/>
      </w:divBdr>
    </w:div>
    <w:div w:id="224032122">
      <w:bodyDiv w:val="1"/>
      <w:marLeft w:val="0"/>
      <w:marRight w:val="0"/>
      <w:marTop w:val="0"/>
      <w:marBottom w:val="0"/>
      <w:divBdr>
        <w:top w:val="none" w:sz="0" w:space="0" w:color="auto"/>
        <w:left w:val="none" w:sz="0" w:space="0" w:color="auto"/>
        <w:bottom w:val="none" w:sz="0" w:space="0" w:color="auto"/>
        <w:right w:val="none" w:sz="0" w:space="0" w:color="auto"/>
      </w:divBdr>
    </w:div>
    <w:div w:id="224147353">
      <w:bodyDiv w:val="1"/>
      <w:marLeft w:val="0"/>
      <w:marRight w:val="0"/>
      <w:marTop w:val="0"/>
      <w:marBottom w:val="0"/>
      <w:divBdr>
        <w:top w:val="none" w:sz="0" w:space="0" w:color="auto"/>
        <w:left w:val="none" w:sz="0" w:space="0" w:color="auto"/>
        <w:bottom w:val="none" w:sz="0" w:space="0" w:color="auto"/>
        <w:right w:val="none" w:sz="0" w:space="0" w:color="auto"/>
      </w:divBdr>
    </w:div>
    <w:div w:id="224149726">
      <w:bodyDiv w:val="1"/>
      <w:marLeft w:val="0"/>
      <w:marRight w:val="0"/>
      <w:marTop w:val="0"/>
      <w:marBottom w:val="0"/>
      <w:divBdr>
        <w:top w:val="none" w:sz="0" w:space="0" w:color="auto"/>
        <w:left w:val="none" w:sz="0" w:space="0" w:color="auto"/>
        <w:bottom w:val="none" w:sz="0" w:space="0" w:color="auto"/>
        <w:right w:val="none" w:sz="0" w:space="0" w:color="auto"/>
      </w:divBdr>
    </w:div>
    <w:div w:id="224613276">
      <w:bodyDiv w:val="1"/>
      <w:marLeft w:val="0"/>
      <w:marRight w:val="0"/>
      <w:marTop w:val="0"/>
      <w:marBottom w:val="0"/>
      <w:divBdr>
        <w:top w:val="none" w:sz="0" w:space="0" w:color="auto"/>
        <w:left w:val="none" w:sz="0" w:space="0" w:color="auto"/>
        <w:bottom w:val="none" w:sz="0" w:space="0" w:color="auto"/>
        <w:right w:val="none" w:sz="0" w:space="0" w:color="auto"/>
      </w:divBdr>
    </w:div>
    <w:div w:id="224685504">
      <w:bodyDiv w:val="1"/>
      <w:marLeft w:val="0"/>
      <w:marRight w:val="0"/>
      <w:marTop w:val="0"/>
      <w:marBottom w:val="0"/>
      <w:divBdr>
        <w:top w:val="none" w:sz="0" w:space="0" w:color="auto"/>
        <w:left w:val="none" w:sz="0" w:space="0" w:color="auto"/>
        <w:bottom w:val="none" w:sz="0" w:space="0" w:color="auto"/>
        <w:right w:val="none" w:sz="0" w:space="0" w:color="auto"/>
      </w:divBdr>
    </w:div>
    <w:div w:id="224754801">
      <w:bodyDiv w:val="1"/>
      <w:marLeft w:val="0"/>
      <w:marRight w:val="0"/>
      <w:marTop w:val="0"/>
      <w:marBottom w:val="0"/>
      <w:divBdr>
        <w:top w:val="none" w:sz="0" w:space="0" w:color="auto"/>
        <w:left w:val="none" w:sz="0" w:space="0" w:color="auto"/>
        <w:bottom w:val="none" w:sz="0" w:space="0" w:color="auto"/>
        <w:right w:val="none" w:sz="0" w:space="0" w:color="auto"/>
      </w:divBdr>
    </w:div>
    <w:div w:id="224922391">
      <w:bodyDiv w:val="1"/>
      <w:marLeft w:val="0"/>
      <w:marRight w:val="0"/>
      <w:marTop w:val="0"/>
      <w:marBottom w:val="0"/>
      <w:divBdr>
        <w:top w:val="none" w:sz="0" w:space="0" w:color="auto"/>
        <w:left w:val="none" w:sz="0" w:space="0" w:color="auto"/>
        <w:bottom w:val="none" w:sz="0" w:space="0" w:color="auto"/>
        <w:right w:val="none" w:sz="0" w:space="0" w:color="auto"/>
      </w:divBdr>
    </w:div>
    <w:div w:id="224923045">
      <w:bodyDiv w:val="1"/>
      <w:marLeft w:val="0"/>
      <w:marRight w:val="0"/>
      <w:marTop w:val="0"/>
      <w:marBottom w:val="0"/>
      <w:divBdr>
        <w:top w:val="none" w:sz="0" w:space="0" w:color="auto"/>
        <w:left w:val="none" w:sz="0" w:space="0" w:color="auto"/>
        <w:bottom w:val="none" w:sz="0" w:space="0" w:color="auto"/>
        <w:right w:val="none" w:sz="0" w:space="0" w:color="auto"/>
      </w:divBdr>
    </w:div>
    <w:div w:id="225188339">
      <w:bodyDiv w:val="1"/>
      <w:marLeft w:val="0"/>
      <w:marRight w:val="0"/>
      <w:marTop w:val="0"/>
      <w:marBottom w:val="0"/>
      <w:divBdr>
        <w:top w:val="none" w:sz="0" w:space="0" w:color="auto"/>
        <w:left w:val="none" w:sz="0" w:space="0" w:color="auto"/>
        <w:bottom w:val="none" w:sz="0" w:space="0" w:color="auto"/>
        <w:right w:val="none" w:sz="0" w:space="0" w:color="auto"/>
      </w:divBdr>
    </w:div>
    <w:div w:id="225266800">
      <w:bodyDiv w:val="1"/>
      <w:marLeft w:val="0"/>
      <w:marRight w:val="0"/>
      <w:marTop w:val="0"/>
      <w:marBottom w:val="0"/>
      <w:divBdr>
        <w:top w:val="none" w:sz="0" w:space="0" w:color="auto"/>
        <w:left w:val="none" w:sz="0" w:space="0" w:color="auto"/>
        <w:bottom w:val="none" w:sz="0" w:space="0" w:color="auto"/>
        <w:right w:val="none" w:sz="0" w:space="0" w:color="auto"/>
      </w:divBdr>
    </w:div>
    <w:div w:id="225577253">
      <w:bodyDiv w:val="1"/>
      <w:marLeft w:val="0"/>
      <w:marRight w:val="0"/>
      <w:marTop w:val="0"/>
      <w:marBottom w:val="0"/>
      <w:divBdr>
        <w:top w:val="none" w:sz="0" w:space="0" w:color="auto"/>
        <w:left w:val="none" w:sz="0" w:space="0" w:color="auto"/>
        <w:bottom w:val="none" w:sz="0" w:space="0" w:color="auto"/>
        <w:right w:val="none" w:sz="0" w:space="0" w:color="auto"/>
      </w:divBdr>
    </w:div>
    <w:div w:id="225647469">
      <w:bodyDiv w:val="1"/>
      <w:marLeft w:val="0"/>
      <w:marRight w:val="0"/>
      <w:marTop w:val="0"/>
      <w:marBottom w:val="0"/>
      <w:divBdr>
        <w:top w:val="none" w:sz="0" w:space="0" w:color="auto"/>
        <w:left w:val="none" w:sz="0" w:space="0" w:color="auto"/>
        <w:bottom w:val="none" w:sz="0" w:space="0" w:color="auto"/>
        <w:right w:val="none" w:sz="0" w:space="0" w:color="auto"/>
      </w:divBdr>
    </w:div>
    <w:div w:id="225725521">
      <w:bodyDiv w:val="1"/>
      <w:marLeft w:val="0"/>
      <w:marRight w:val="0"/>
      <w:marTop w:val="0"/>
      <w:marBottom w:val="0"/>
      <w:divBdr>
        <w:top w:val="none" w:sz="0" w:space="0" w:color="auto"/>
        <w:left w:val="none" w:sz="0" w:space="0" w:color="auto"/>
        <w:bottom w:val="none" w:sz="0" w:space="0" w:color="auto"/>
        <w:right w:val="none" w:sz="0" w:space="0" w:color="auto"/>
      </w:divBdr>
    </w:div>
    <w:div w:id="225800902">
      <w:bodyDiv w:val="1"/>
      <w:marLeft w:val="0"/>
      <w:marRight w:val="0"/>
      <w:marTop w:val="0"/>
      <w:marBottom w:val="0"/>
      <w:divBdr>
        <w:top w:val="none" w:sz="0" w:space="0" w:color="auto"/>
        <w:left w:val="none" w:sz="0" w:space="0" w:color="auto"/>
        <w:bottom w:val="none" w:sz="0" w:space="0" w:color="auto"/>
        <w:right w:val="none" w:sz="0" w:space="0" w:color="auto"/>
      </w:divBdr>
    </w:div>
    <w:div w:id="225844303">
      <w:bodyDiv w:val="1"/>
      <w:marLeft w:val="0"/>
      <w:marRight w:val="0"/>
      <w:marTop w:val="0"/>
      <w:marBottom w:val="0"/>
      <w:divBdr>
        <w:top w:val="none" w:sz="0" w:space="0" w:color="auto"/>
        <w:left w:val="none" w:sz="0" w:space="0" w:color="auto"/>
        <w:bottom w:val="none" w:sz="0" w:space="0" w:color="auto"/>
        <w:right w:val="none" w:sz="0" w:space="0" w:color="auto"/>
      </w:divBdr>
    </w:div>
    <w:div w:id="225915555">
      <w:bodyDiv w:val="1"/>
      <w:marLeft w:val="0"/>
      <w:marRight w:val="0"/>
      <w:marTop w:val="0"/>
      <w:marBottom w:val="0"/>
      <w:divBdr>
        <w:top w:val="none" w:sz="0" w:space="0" w:color="auto"/>
        <w:left w:val="none" w:sz="0" w:space="0" w:color="auto"/>
        <w:bottom w:val="none" w:sz="0" w:space="0" w:color="auto"/>
        <w:right w:val="none" w:sz="0" w:space="0" w:color="auto"/>
      </w:divBdr>
    </w:div>
    <w:div w:id="225919411">
      <w:bodyDiv w:val="1"/>
      <w:marLeft w:val="0"/>
      <w:marRight w:val="0"/>
      <w:marTop w:val="0"/>
      <w:marBottom w:val="0"/>
      <w:divBdr>
        <w:top w:val="none" w:sz="0" w:space="0" w:color="auto"/>
        <w:left w:val="none" w:sz="0" w:space="0" w:color="auto"/>
        <w:bottom w:val="none" w:sz="0" w:space="0" w:color="auto"/>
        <w:right w:val="none" w:sz="0" w:space="0" w:color="auto"/>
      </w:divBdr>
    </w:div>
    <w:div w:id="225923728">
      <w:bodyDiv w:val="1"/>
      <w:marLeft w:val="0"/>
      <w:marRight w:val="0"/>
      <w:marTop w:val="0"/>
      <w:marBottom w:val="0"/>
      <w:divBdr>
        <w:top w:val="none" w:sz="0" w:space="0" w:color="auto"/>
        <w:left w:val="none" w:sz="0" w:space="0" w:color="auto"/>
        <w:bottom w:val="none" w:sz="0" w:space="0" w:color="auto"/>
        <w:right w:val="none" w:sz="0" w:space="0" w:color="auto"/>
      </w:divBdr>
    </w:div>
    <w:div w:id="226108489">
      <w:bodyDiv w:val="1"/>
      <w:marLeft w:val="0"/>
      <w:marRight w:val="0"/>
      <w:marTop w:val="0"/>
      <w:marBottom w:val="0"/>
      <w:divBdr>
        <w:top w:val="none" w:sz="0" w:space="0" w:color="auto"/>
        <w:left w:val="none" w:sz="0" w:space="0" w:color="auto"/>
        <w:bottom w:val="none" w:sz="0" w:space="0" w:color="auto"/>
        <w:right w:val="none" w:sz="0" w:space="0" w:color="auto"/>
      </w:divBdr>
    </w:div>
    <w:div w:id="226305197">
      <w:bodyDiv w:val="1"/>
      <w:marLeft w:val="0"/>
      <w:marRight w:val="0"/>
      <w:marTop w:val="0"/>
      <w:marBottom w:val="0"/>
      <w:divBdr>
        <w:top w:val="none" w:sz="0" w:space="0" w:color="auto"/>
        <w:left w:val="none" w:sz="0" w:space="0" w:color="auto"/>
        <w:bottom w:val="none" w:sz="0" w:space="0" w:color="auto"/>
        <w:right w:val="none" w:sz="0" w:space="0" w:color="auto"/>
      </w:divBdr>
    </w:div>
    <w:div w:id="226309565">
      <w:bodyDiv w:val="1"/>
      <w:marLeft w:val="0"/>
      <w:marRight w:val="0"/>
      <w:marTop w:val="0"/>
      <w:marBottom w:val="0"/>
      <w:divBdr>
        <w:top w:val="none" w:sz="0" w:space="0" w:color="auto"/>
        <w:left w:val="none" w:sz="0" w:space="0" w:color="auto"/>
        <w:bottom w:val="none" w:sz="0" w:space="0" w:color="auto"/>
        <w:right w:val="none" w:sz="0" w:space="0" w:color="auto"/>
      </w:divBdr>
    </w:div>
    <w:div w:id="226428187">
      <w:bodyDiv w:val="1"/>
      <w:marLeft w:val="0"/>
      <w:marRight w:val="0"/>
      <w:marTop w:val="0"/>
      <w:marBottom w:val="0"/>
      <w:divBdr>
        <w:top w:val="none" w:sz="0" w:space="0" w:color="auto"/>
        <w:left w:val="none" w:sz="0" w:space="0" w:color="auto"/>
        <w:bottom w:val="none" w:sz="0" w:space="0" w:color="auto"/>
        <w:right w:val="none" w:sz="0" w:space="0" w:color="auto"/>
      </w:divBdr>
    </w:div>
    <w:div w:id="226767728">
      <w:bodyDiv w:val="1"/>
      <w:marLeft w:val="0"/>
      <w:marRight w:val="0"/>
      <w:marTop w:val="0"/>
      <w:marBottom w:val="0"/>
      <w:divBdr>
        <w:top w:val="none" w:sz="0" w:space="0" w:color="auto"/>
        <w:left w:val="none" w:sz="0" w:space="0" w:color="auto"/>
        <w:bottom w:val="none" w:sz="0" w:space="0" w:color="auto"/>
        <w:right w:val="none" w:sz="0" w:space="0" w:color="auto"/>
      </w:divBdr>
    </w:div>
    <w:div w:id="227033700">
      <w:bodyDiv w:val="1"/>
      <w:marLeft w:val="0"/>
      <w:marRight w:val="0"/>
      <w:marTop w:val="0"/>
      <w:marBottom w:val="0"/>
      <w:divBdr>
        <w:top w:val="none" w:sz="0" w:space="0" w:color="auto"/>
        <w:left w:val="none" w:sz="0" w:space="0" w:color="auto"/>
        <w:bottom w:val="none" w:sz="0" w:space="0" w:color="auto"/>
        <w:right w:val="none" w:sz="0" w:space="0" w:color="auto"/>
      </w:divBdr>
    </w:div>
    <w:div w:id="227114157">
      <w:bodyDiv w:val="1"/>
      <w:marLeft w:val="0"/>
      <w:marRight w:val="0"/>
      <w:marTop w:val="0"/>
      <w:marBottom w:val="0"/>
      <w:divBdr>
        <w:top w:val="none" w:sz="0" w:space="0" w:color="auto"/>
        <w:left w:val="none" w:sz="0" w:space="0" w:color="auto"/>
        <w:bottom w:val="none" w:sz="0" w:space="0" w:color="auto"/>
        <w:right w:val="none" w:sz="0" w:space="0" w:color="auto"/>
      </w:divBdr>
    </w:div>
    <w:div w:id="227305878">
      <w:bodyDiv w:val="1"/>
      <w:marLeft w:val="0"/>
      <w:marRight w:val="0"/>
      <w:marTop w:val="0"/>
      <w:marBottom w:val="0"/>
      <w:divBdr>
        <w:top w:val="none" w:sz="0" w:space="0" w:color="auto"/>
        <w:left w:val="none" w:sz="0" w:space="0" w:color="auto"/>
        <w:bottom w:val="none" w:sz="0" w:space="0" w:color="auto"/>
        <w:right w:val="none" w:sz="0" w:space="0" w:color="auto"/>
      </w:divBdr>
    </w:div>
    <w:div w:id="228196662">
      <w:bodyDiv w:val="1"/>
      <w:marLeft w:val="0"/>
      <w:marRight w:val="0"/>
      <w:marTop w:val="0"/>
      <w:marBottom w:val="0"/>
      <w:divBdr>
        <w:top w:val="none" w:sz="0" w:space="0" w:color="auto"/>
        <w:left w:val="none" w:sz="0" w:space="0" w:color="auto"/>
        <w:bottom w:val="none" w:sz="0" w:space="0" w:color="auto"/>
        <w:right w:val="none" w:sz="0" w:space="0" w:color="auto"/>
      </w:divBdr>
    </w:div>
    <w:div w:id="228930422">
      <w:bodyDiv w:val="1"/>
      <w:marLeft w:val="0"/>
      <w:marRight w:val="0"/>
      <w:marTop w:val="0"/>
      <w:marBottom w:val="0"/>
      <w:divBdr>
        <w:top w:val="none" w:sz="0" w:space="0" w:color="auto"/>
        <w:left w:val="none" w:sz="0" w:space="0" w:color="auto"/>
        <w:bottom w:val="none" w:sz="0" w:space="0" w:color="auto"/>
        <w:right w:val="none" w:sz="0" w:space="0" w:color="auto"/>
      </w:divBdr>
    </w:div>
    <w:div w:id="229193186">
      <w:bodyDiv w:val="1"/>
      <w:marLeft w:val="0"/>
      <w:marRight w:val="0"/>
      <w:marTop w:val="0"/>
      <w:marBottom w:val="0"/>
      <w:divBdr>
        <w:top w:val="none" w:sz="0" w:space="0" w:color="auto"/>
        <w:left w:val="none" w:sz="0" w:space="0" w:color="auto"/>
        <w:bottom w:val="none" w:sz="0" w:space="0" w:color="auto"/>
        <w:right w:val="none" w:sz="0" w:space="0" w:color="auto"/>
      </w:divBdr>
    </w:div>
    <w:div w:id="229312424">
      <w:bodyDiv w:val="1"/>
      <w:marLeft w:val="0"/>
      <w:marRight w:val="0"/>
      <w:marTop w:val="0"/>
      <w:marBottom w:val="0"/>
      <w:divBdr>
        <w:top w:val="none" w:sz="0" w:space="0" w:color="auto"/>
        <w:left w:val="none" w:sz="0" w:space="0" w:color="auto"/>
        <w:bottom w:val="none" w:sz="0" w:space="0" w:color="auto"/>
        <w:right w:val="none" w:sz="0" w:space="0" w:color="auto"/>
      </w:divBdr>
    </w:div>
    <w:div w:id="229389265">
      <w:bodyDiv w:val="1"/>
      <w:marLeft w:val="0"/>
      <w:marRight w:val="0"/>
      <w:marTop w:val="0"/>
      <w:marBottom w:val="0"/>
      <w:divBdr>
        <w:top w:val="none" w:sz="0" w:space="0" w:color="auto"/>
        <w:left w:val="none" w:sz="0" w:space="0" w:color="auto"/>
        <w:bottom w:val="none" w:sz="0" w:space="0" w:color="auto"/>
        <w:right w:val="none" w:sz="0" w:space="0" w:color="auto"/>
      </w:divBdr>
    </w:div>
    <w:div w:id="229389394">
      <w:bodyDiv w:val="1"/>
      <w:marLeft w:val="0"/>
      <w:marRight w:val="0"/>
      <w:marTop w:val="0"/>
      <w:marBottom w:val="0"/>
      <w:divBdr>
        <w:top w:val="none" w:sz="0" w:space="0" w:color="auto"/>
        <w:left w:val="none" w:sz="0" w:space="0" w:color="auto"/>
        <w:bottom w:val="none" w:sz="0" w:space="0" w:color="auto"/>
        <w:right w:val="none" w:sz="0" w:space="0" w:color="auto"/>
      </w:divBdr>
    </w:div>
    <w:div w:id="229535557">
      <w:bodyDiv w:val="1"/>
      <w:marLeft w:val="0"/>
      <w:marRight w:val="0"/>
      <w:marTop w:val="0"/>
      <w:marBottom w:val="0"/>
      <w:divBdr>
        <w:top w:val="none" w:sz="0" w:space="0" w:color="auto"/>
        <w:left w:val="none" w:sz="0" w:space="0" w:color="auto"/>
        <w:bottom w:val="none" w:sz="0" w:space="0" w:color="auto"/>
        <w:right w:val="none" w:sz="0" w:space="0" w:color="auto"/>
      </w:divBdr>
    </w:div>
    <w:div w:id="229971613">
      <w:bodyDiv w:val="1"/>
      <w:marLeft w:val="0"/>
      <w:marRight w:val="0"/>
      <w:marTop w:val="0"/>
      <w:marBottom w:val="0"/>
      <w:divBdr>
        <w:top w:val="none" w:sz="0" w:space="0" w:color="auto"/>
        <w:left w:val="none" w:sz="0" w:space="0" w:color="auto"/>
        <w:bottom w:val="none" w:sz="0" w:space="0" w:color="auto"/>
        <w:right w:val="none" w:sz="0" w:space="0" w:color="auto"/>
      </w:divBdr>
    </w:div>
    <w:div w:id="230039619">
      <w:bodyDiv w:val="1"/>
      <w:marLeft w:val="0"/>
      <w:marRight w:val="0"/>
      <w:marTop w:val="0"/>
      <w:marBottom w:val="0"/>
      <w:divBdr>
        <w:top w:val="none" w:sz="0" w:space="0" w:color="auto"/>
        <w:left w:val="none" w:sz="0" w:space="0" w:color="auto"/>
        <w:bottom w:val="none" w:sz="0" w:space="0" w:color="auto"/>
        <w:right w:val="none" w:sz="0" w:space="0" w:color="auto"/>
      </w:divBdr>
    </w:div>
    <w:div w:id="230044352">
      <w:bodyDiv w:val="1"/>
      <w:marLeft w:val="0"/>
      <w:marRight w:val="0"/>
      <w:marTop w:val="0"/>
      <w:marBottom w:val="0"/>
      <w:divBdr>
        <w:top w:val="none" w:sz="0" w:space="0" w:color="auto"/>
        <w:left w:val="none" w:sz="0" w:space="0" w:color="auto"/>
        <w:bottom w:val="none" w:sz="0" w:space="0" w:color="auto"/>
        <w:right w:val="none" w:sz="0" w:space="0" w:color="auto"/>
      </w:divBdr>
    </w:div>
    <w:div w:id="230241447">
      <w:bodyDiv w:val="1"/>
      <w:marLeft w:val="0"/>
      <w:marRight w:val="0"/>
      <w:marTop w:val="0"/>
      <w:marBottom w:val="0"/>
      <w:divBdr>
        <w:top w:val="none" w:sz="0" w:space="0" w:color="auto"/>
        <w:left w:val="none" w:sz="0" w:space="0" w:color="auto"/>
        <w:bottom w:val="none" w:sz="0" w:space="0" w:color="auto"/>
        <w:right w:val="none" w:sz="0" w:space="0" w:color="auto"/>
      </w:divBdr>
    </w:div>
    <w:div w:id="230583591">
      <w:bodyDiv w:val="1"/>
      <w:marLeft w:val="0"/>
      <w:marRight w:val="0"/>
      <w:marTop w:val="0"/>
      <w:marBottom w:val="0"/>
      <w:divBdr>
        <w:top w:val="none" w:sz="0" w:space="0" w:color="auto"/>
        <w:left w:val="none" w:sz="0" w:space="0" w:color="auto"/>
        <w:bottom w:val="none" w:sz="0" w:space="0" w:color="auto"/>
        <w:right w:val="none" w:sz="0" w:space="0" w:color="auto"/>
      </w:divBdr>
    </w:div>
    <w:div w:id="230584347">
      <w:bodyDiv w:val="1"/>
      <w:marLeft w:val="0"/>
      <w:marRight w:val="0"/>
      <w:marTop w:val="0"/>
      <w:marBottom w:val="0"/>
      <w:divBdr>
        <w:top w:val="none" w:sz="0" w:space="0" w:color="auto"/>
        <w:left w:val="none" w:sz="0" w:space="0" w:color="auto"/>
        <w:bottom w:val="none" w:sz="0" w:space="0" w:color="auto"/>
        <w:right w:val="none" w:sz="0" w:space="0" w:color="auto"/>
      </w:divBdr>
    </w:div>
    <w:div w:id="230964152">
      <w:bodyDiv w:val="1"/>
      <w:marLeft w:val="0"/>
      <w:marRight w:val="0"/>
      <w:marTop w:val="0"/>
      <w:marBottom w:val="0"/>
      <w:divBdr>
        <w:top w:val="none" w:sz="0" w:space="0" w:color="auto"/>
        <w:left w:val="none" w:sz="0" w:space="0" w:color="auto"/>
        <w:bottom w:val="none" w:sz="0" w:space="0" w:color="auto"/>
        <w:right w:val="none" w:sz="0" w:space="0" w:color="auto"/>
      </w:divBdr>
    </w:div>
    <w:div w:id="230970708">
      <w:bodyDiv w:val="1"/>
      <w:marLeft w:val="0"/>
      <w:marRight w:val="0"/>
      <w:marTop w:val="0"/>
      <w:marBottom w:val="0"/>
      <w:divBdr>
        <w:top w:val="none" w:sz="0" w:space="0" w:color="auto"/>
        <w:left w:val="none" w:sz="0" w:space="0" w:color="auto"/>
        <w:bottom w:val="none" w:sz="0" w:space="0" w:color="auto"/>
        <w:right w:val="none" w:sz="0" w:space="0" w:color="auto"/>
      </w:divBdr>
    </w:div>
    <w:div w:id="231044255">
      <w:bodyDiv w:val="1"/>
      <w:marLeft w:val="0"/>
      <w:marRight w:val="0"/>
      <w:marTop w:val="0"/>
      <w:marBottom w:val="0"/>
      <w:divBdr>
        <w:top w:val="none" w:sz="0" w:space="0" w:color="auto"/>
        <w:left w:val="none" w:sz="0" w:space="0" w:color="auto"/>
        <w:bottom w:val="none" w:sz="0" w:space="0" w:color="auto"/>
        <w:right w:val="none" w:sz="0" w:space="0" w:color="auto"/>
      </w:divBdr>
    </w:div>
    <w:div w:id="231279059">
      <w:bodyDiv w:val="1"/>
      <w:marLeft w:val="0"/>
      <w:marRight w:val="0"/>
      <w:marTop w:val="0"/>
      <w:marBottom w:val="0"/>
      <w:divBdr>
        <w:top w:val="none" w:sz="0" w:space="0" w:color="auto"/>
        <w:left w:val="none" w:sz="0" w:space="0" w:color="auto"/>
        <w:bottom w:val="none" w:sz="0" w:space="0" w:color="auto"/>
        <w:right w:val="none" w:sz="0" w:space="0" w:color="auto"/>
      </w:divBdr>
    </w:div>
    <w:div w:id="231350759">
      <w:bodyDiv w:val="1"/>
      <w:marLeft w:val="0"/>
      <w:marRight w:val="0"/>
      <w:marTop w:val="0"/>
      <w:marBottom w:val="0"/>
      <w:divBdr>
        <w:top w:val="none" w:sz="0" w:space="0" w:color="auto"/>
        <w:left w:val="none" w:sz="0" w:space="0" w:color="auto"/>
        <w:bottom w:val="none" w:sz="0" w:space="0" w:color="auto"/>
        <w:right w:val="none" w:sz="0" w:space="0" w:color="auto"/>
      </w:divBdr>
    </w:div>
    <w:div w:id="231505650">
      <w:bodyDiv w:val="1"/>
      <w:marLeft w:val="0"/>
      <w:marRight w:val="0"/>
      <w:marTop w:val="0"/>
      <w:marBottom w:val="0"/>
      <w:divBdr>
        <w:top w:val="none" w:sz="0" w:space="0" w:color="auto"/>
        <w:left w:val="none" w:sz="0" w:space="0" w:color="auto"/>
        <w:bottom w:val="none" w:sz="0" w:space="0" w:color="auto"/>
        <w:right w:val="none" w:sz="0" w:space="0" w:color="auto"/>
      </w:divBdr>
    </w:div>
    <w:div w:id="231546273">
      <w:bodyDiv w:val="1"/>
      <w:marLeft w:val="0"/>
      <w:marRight w:val="0"/>
      <w:marTop w:val="0"/>
      <w:marBottom w:val="0"/>
      <w:divBdr>
        <w:top w:val="none" w:sz="0" w:space="0" w:color="auto"/>
        <w:left w:val="none" w:sz="0" w:space="0" w:color="auto"/>
        <w:bottom w:val="none" w:sz="0" w:space="0" w:color="auto"/>
        <w:right w:val="none" w:sz="0" w:space="0" w:color="auto"/>
      </w:divBdr>
    </w:div>
    <w:div w:id="231818075">
      <w:bodyDiv w:val="1"/>
      <w:marLeft w:val="0"/>
      <w:marRight w:val="0"/>
      <w:marTop w:val="0"/>
      <w:marBottom w:val="0"/>
      <w:divBdr>
        <w:top w:val="none" w:sz="0" w:space="0" w:color="auto"/>
        <w:left w:val="none" w:sz="0" w:space="0" w:color="auto"/>
        <w:bottom w:val="none" w:sz="0" w:space="0" w:color="auto"/>
        <w:right w:val="none" w:sz="0" w:space="0" w:color="auto"/>
      </w:divBdr>
    </w:div>
    <w:div w:id="231890607">
      <w:bodyDiv w:val="1"/>
      <w:marLeft w:val="0"/>
      <w:marRight w:val="0"/>
      <w:marTop w:val="0"/>
      <w:marBottom w:val="0"/>
      <w:divBdr>
        <w:top w:val="none" w:sz="0" w:space="0" w:color="auto"/>
        <w:left w:val="none" w:sz="0" w:space="0" w:color="auto"/>
        <w:bottom w:val="none" w:sz="0" w:space="0" w:color="auto"/>
        <w:right w:val="none" w:sz="0" w:space="0" w:color="auto"/>
      </w:divBdr>
    </w:div>
    <w:div w:id="232592968">
      <w:bodyDiv w:val="1"/>
      <w:marLeft w:val="0"/>
      <w:marRight w:val="0"/>
      <w:marTop w:val="0"/>
      <w:marBottom w:val="0"/>
      <w:divBdr>
        <w:top w:val="none" w:sz="0" w:space="0" w:color="auto"/>
        <w:left w:val="none" w:sz="0" w:space="0" w:color="auto"/>
        <w:bottom w:val="none" w:sz="0" w:space="0" w:color="auto"/>
        <w:right w:val="none" w:sz="0" w:space="0" w:color="auto"/>
      </w:divBdr>
    </w:div>
    <w:div w:id="232784061">
      <w:bodyDiv w:val="1"/>
      <w:marLeft w:val="0"/>
      <w:marRight w:val="0"/>
      <w:marTop w:val="0"/>
      <w:marBottom w:val="0"/>
      <w:divBdr>
        <w:top w:val="none" w:sz="0" w:space="0" w:color="auto"/>
        <w:left w:val="none" w:sz="0" w:space="0" w:color="auto"/>
        <w:bottom w:val="none" w:sz="0" w:space="0" w:color="auto"/>
        <w:right w:val="none" w:sz="0" w:space="0" w:color="auto"/>
      </w:divBdr>
    </w:div>
    <w:div w:id="232813449">
      <w:bodyDiv w:val="1"/>
      <w:marLeft w:val="0"/>
      <w:marRight w:val="0"/>
      <w:marTop w:val="0"/>
      <w:marBottom w:val="0"/>
      <w:divBdr>
        <w:top w:val="none" w:sz="0" w:space="0" w:color="auto"/>
        <w:left w:val="none" w:sz="0" w:space="0" w:color="auto"/>
        <w:bottom w:val="none" w:sz="0" w:space="0" w:color="auto"/>
        <w:right w:val="none" w:sz="0" w:space="0" w:color="auto"/>
      </w:divBdr>
    </w:div>
    <w:div w:id="232814014">
      <w:bodyDiv w:val="1"/>
      <w:marLeft w:val="0"/>
      <w:marRight w:val="0"/>
      <w:marTop w:val="0"/>
      <w:marBottom w:val="0"/>
      <w:divBdr>
        <w:top w:val="none" w:sz="0" w:space="0" w:color="auto"/>
        <w:left w:val="none" w:sz="0" w:space="0" w:color="auto"/>
        <w:bottom w:val="none" w:sz="0" w:space="0" w:color="auto"/>
        <w:right w:val="none" w:sz="0" w:space="0" w:color="auto"/>
      </w:divBdr>
    </w:div>
    <w:div w:id="232814194">
      <w:bodyDiv w:val="1"/>
      <w:marLeft w:val="0"/>
      <w:marRight w:val="0"/>
      <w:marTop w:val="0"/>
      <w:marBottom w:val="0"/>
      <w:divBdr>
        <w:top w:val="none" w:sz="0" w:space="0" w:color="auto"/>
        <w:left w:val="none" w:sz="0" w:space="0" w:color="auto"/>
        <w:bottom w:val="none" w:sz="0" w:space="0" w:color="auto"/>
        <w:right w:val="none" w:sz="0" w:space="0" w:color="auto"/>
      </w:divBdr>
    </w:div>
    <w:div w:id="232938586">
      <w:bodyDiv w:val="1"/>
      <w:marLeft w:val="0"/>
      <w:marRight w:val="0"/>
      <w:marTop w:val="0"/>
      <w:marBottom w:val="0"/>
      <w:divBdr>
        <w:top w:val="none" w:sz="0" w:space="0" w:color="auto"/>
        <w:left w:val="none" w:sz="0" w:space="0" w:color="auto"/>
        <w:bottom w:val="none" w:sz="0" w:space="0" w:color="auto"/>
        <w:right w:val="none" w:sz="0" w:space="0" w:color="auto"/>
      </w:divBdr>
    </w:div>
    <w:div w:id="232980822">
      <w:bodyDiv w:val="1"/>
      <w:marLeft w:val="0"/>
      <w:marRight w:val="0"/>
      <w:marTop w:val="0"/>
      <w:marBottom w:val="0"/>
      <w:divBdr>
        <w:top w:val="none" w:sz="0" w:space="0" w:color="auto"/>
        <w:left w:val="none" w:sz="0" w:space="0" w:color="auto"/>
        <w:bottom w:val="none" w:sz="0" w:space="0" w:color="auto"/>
        <w:right w:val="none" w:sz="0" w:space="0" w:color="auto"/>
      </w:divBdr>
    </w:div>
    <w:div w:id="233197603">
      <w:bodyDiv w:val="1"/>
      <w:marLeft w:val="0"/>
      <w:marRight w:val="0"/>
      <w:marTop w:val="0"/>
      <w:marBottom w:val="0"/>
      <w:divBdr>
        <w:top w:val="none" w:sz="0" w:space="0" w:color="auto"/>
        <w:left w:val="none" w:sz="0" w:space="0" w:color="auto"/>
        <w:bottom w:val="none" w:sz="0" w:space="0" w:color="auto"/>
        <w:right w:val="none" w:sz="0" w:space="0" w:color="auto"/>
      </w:divBdr>
    </w:div>
    <w:div w:id="233392656">
      <w:bodyDiv w:val="1"/>
      <w:marLeft w:val="0"/>
      <w:marRight w:val="0"/>
      <w:marTop w:val="0"/>
      <w:marBottom w:val="0"/>
      <w:divBdr>
        <w:top w:val="none" w:sz="0" w:space="0" w:color="auto"/>
        <w:left w:val="none" w:sz="0" w:space="0" w:color="auto"/>
        <w:bottom w:val="none" w:sz="0" w:space="0" w:color="auto"/>
        <w:right w:val="none" w:sz="0" w:space="0" w:color="auto"/>
      </w:divBdr>
    </w:div>
    <w:div w:id="233398212">
      <w:bodyDiv w:val="1"/>
      <w:marLeft w:val="0"/>
      <w:marRight w:val="0"/>
      <w:marTop w:val="0"/>
      <w:marBottom w:val="0"/>
      <w:divBdr>
        <w:top w:val="none" w:sz="0" w:space="0" w:color="auto"/>
        <w:left w:val="none" w:sz="0" w:space="0" w:color="auto"/>
        <w:bottom w:val="none" w:sz="0" w:space="0" w:color="auto"/>
        <w:right w:val="none" w:sz="0" w:space="0" w:color="auto"/>
      </w:divBdr>
    </w:div>
    <w:div w:id="233781074">
      <w:bodyDiv w:val="1"/>
      <w:marLeft w:val="0"/>
      <w:marRight w:val="0"/>
      <w:marTop w:val="0"/>
      <w:marBottom w:val="0"/>
      <w:divBdr>
        <w:top w:val="none" w:sz="0" w:space="0" w:color="auto"/>
        <w:left w:val="none" w:sz="0" w:space="0" w:color="auto"/>
        <w:bottom w:val="none" w:sz="0" w:space="0" w:color="auto"/>
        <w:right w:val="none" w:sz="0" w:space="0" w:color="auto"/>
      </w:divBdr>
    </w:div>
    <w:div w:id="234171696">
      <w:bodyDiv w:val="1"/>
      <w:marLeft w:val="0"/>
      <w:marRight w:val="0"/>
      <w:marTop w:val="0"/>
      <w:marBottom w:val="0"/>
      <w:divBdr>
        <w:top w:val="none" w:sz="0" w:space="0" w:color="auto"/>
        <w:left w:val="none" w:sz="0" w:space="0" w:color="auto"/>
        <w:bottom w:val="none" w:sz="0" w:space="0" w:color="auto"/>
        <w:right w:val="none" w:sz="0" w:space="0" w:color="auto"/>
      </w:divBdr>
    </w:div>
    <w:div w:id="234320403">
      <w:bodyDiv w:val="1"/>
      <w:marLeft w:val="0"/>
      <w:marRight w:val="0"/>
      <w:marTop w:val="0"/>
      <w:marBottom w:val="0"/>
      <w:divBdr>
        <w:top w:val="none" w:sz="0" w:space="0" w:color="auto"/>
        <w:left w:val="none" w:sz="0" w:space="0" w:color="auto"/>
        <w:bottom w:val="none" w:sz="0" w:space="0" w:color="auto"/>
        <w:right w:val="none" w:sz="0" w:space="0" w:color="auto"/>
      </w:divBdr>
    </w:div>
    <w:div w:id="234363772">
      <w:bodyDiv w:val="1"/>
      <w:marLeft w:val="0"/>
      <w:marRight w:val="0"/>
      <w:marTop w:val="0"/>
      <w:marBottom w:val="0"/>
      <w:divBdr>
        <w:top w:val="none" w:sz="0" w:space="0" w:color="auto"/>
        <w:left w:val="none" w:sz="0" w:space="0" w:color="auto"/>
        <w:bottom w:val="none" w:sz="0" w:space="0" w:color="auto"/>
        <w:right w:val="none" w:sz="0" w:space="0" w:color="auto"/>
      </w:divBdr>
    </w:div>
    <w:div w:id="234895844">
      <w:bodyDiv w:val="1"/>
      <w:marLeft w:val="0"/>
      <w:marRight w:val="0"/>
      <w:marTop w:val="0"/>
      <w:marBottom w:val="0"/>
      <w:divBdr>
        <w:top w:val="none" w:sz="0" w:space="0" w:color="auto"/>
        <w:left w:val="none" w:sz="0" w:space="0" w:color="auto"/>
        <w:bottom w:val="none" w:sz="0" w:space="0" w:color="auto"/>
        <w:right w:val="none" w:sz="0" w:space="0" w:color="auto"/>
      </w:divBdr>
    </w:div>
    <w:div w:id="235238979">
      <w:bodyDiv w:val="1"/>
      <w:marLeft w:val="0"/>
      <w:marRight w:val="0"/>
      <w:marTop w:val="0"/>
      <w:marBottom w:val="0"/>
      <w:divBdr>
        <w:top w:val="none" w:sz="0" w:space="0" w:color="auto"/>
        <w:left w:val="none" w:sz="0" w:space="0" w:color="auto"/>
        <w:bottom w:val="none" w:sz="0" w:space="0" w:color="auto"/>
        <w:right w:val="none" w:sz="0" w:space="0" w:color="auto"/>
      </w:divBdr>
    </w:div>
    <w:div w:id="235289211">
      <w:bodyDiv w:val="1"/>
      <w:marLeft w:val="0"/>
      <w:marRight w:val="0"/>
      <w:marTop w:val="0"/>
      <w:marBottom w:val="0"/>
      <w:divBdr>
        <w:top w:val="none" w:sz="0" w:space="0" w:color="auto"/>
        <w:left w:val="none" w:sz="0" w:space="0" w:color="auto"/>
        <w:bottom w:val="none" w:sz="0" w:space="0" w:color="auto"/>
        <w:right w:val="none" w:sz="0" w:space="0" w:color="auto"/>
      </w:divBdr>
    </w:div>
    <w:div w:id="235748280">
      <w:bodyDiv w:val="1"/>
      <w:marLeft w:val="0"/>
      <w:marRight w:val="0"/>
      <w:marTop w:val="0"/>
      <w:marBottom w:val="0"/>
      <w:divBdr>
        <w:top w:val="none" w:sz="0" w:space="0" w:color="auto"/>
        <w:left w:val="none" w:sz="0" w:space="0" w:color="auto"/>
        <w:bottom w:val="none" w:sz="0" w:space="0" w:color="auto"/>
        <w:right w:val="none" w:sz="0" w:space="0" w:color="auto"/>
      </w:divBdr>
    </w:div>
    <w:div w:id="235751742">
      <w:bodyDiv w:val="1"/>
      <w:marLeft w:val="0"/>
      <w:marRight w:val="0"/>
      <w:marTop w:val="0"/>
      <w:marBottom w:val="0"/>
      <w:divBdr>
        <w:top w:val="none" w:sz="0" w:space="0" w:color="auto"/>
        <w:left w:val="none" w:sz="0" w:space="0" w:color="auto"/>
        <w:bottom w:val="none" w:sz="0" w:space="0" w:color="auto"/>
        <w:right w:val="none" w:sz="0" w:space="0" w:color="auto"/>
      </w:divBdr>
    </w:div>
    <w:div w:id="235941214">
      <w:bodyDiv w:val="1"/>
      <w:marLeft w:val="0"/>
      <w:marRight w:val="0"/>
      <w:marTop w:val="0"/>
      <w:marBottom w:val="0"/>
      <w:divBdr>
        <w:top w:val="none" w:sz="0" w:space="0" w:color="auto"/>
        <w:left w:val="none" w:sz="0" w:space="0" w:color="auto"/>
        <w:bottom w:val="none" w:sz="0" w:space="0" w:color="auto"/>
        <w:right w:val="none" w:sz="0" w:space="0" w:color="auto"/>
      </w:divBdr>
    </w:div>
    <w:div w:id="235942668">
      <w:bodyDiv w:val="1"/>
      <w:marLeft w:val="0"/>
      <w:marRight w:val="0"/>
      <w:marTop w:val="0"/>
      <w:marBottom w:val="0"/>
      <w:divBdr>
        <w:top w:val="none" w:sz="0" w:space="0" w:color="auto"/>
        <w:left w:val="none" w:sz="0" w:space="0" w:color="auto"/>
        <w:bottom w:val="none" w:sz="0" w:space="0" w:color="auto"/>
        <w:right w:val="none" w:sz="0" w:space="0" w:color="auto"/>
      </w:divBdr>
    </w:div>
    <w:div w:id="236209129">
      <w:bodyDiv w:val="1"/>
      <w:marLeft w:val="0"/>
      <w:marRight w:val="0"/>
      <w:marTop w:val="0"/>
      <w:marBottom w:val="0"/>
      <w:divBdr>
        <w:top w:val="none" w:sz="0" w:space="0" w:color="auto"/>
        <w:left w:val="none" w:sz="0" w:space="0" w:color="auto"/>
        <w:bottom w:val="none" w:sz="0" w:space="0" w:color="auto"/>
        <w:right w:val="none" w:sz="0" w:space="0" w:color="auto"/>
      </w:divBdr>
    </w:div>
    <w:div w:id="236476310">
      <w:bodyDiv w:val="1"/>
      <w:marLeft w:val="0"/>
      <w:marRight w:val="0"/>
      <w:marTop w:val="0"/>
      <w:marBottom w:val="0"/>
      <w:divBdr>
        <w:top w:val="none" w:sz="0" w:space="0" w:color="auto"/>
        <w:left w:val="none" w:sz="0" w:space="0" w:color="auto"/>
        <w:bottom w:val="none" w:sz="0" w:space="0" w:color="auto"/>
        <w:right w:val="none" w:sz="0" w:space="0" w:color="auto"/>
      </w:divBdr>
    </w:div>
    <w:div w:id="236549304">
      <w:bodyDiv w:val="1"/>
      <w:marLeft w:val="0"/>
      <w:marRight w:val="0"/>
      <w:marTop w:val="0"/>
      <w:marBottom w:val="0"/>
      <w:divBdr>
        <w:top w:val="none" w:sz="0" w:space="0" w:color="auto"/>
        <w:left w:val="none" w:sz="0" w:space="0" w:color="auto"/>
        <w:bottom w:val="none" w:sz="0" w:space="0" w:color="auto"/>
        <w:right w:val="none" w:sz="0" w:space="0" w:color="auto"/>
      </w:divBdr>
    </w:div>
    <w:div w:id="236744398">
      <w:bodyDiv w:val="1"/>
      <w:marLeft w:val="0"/>
      <w:marRight w:val="0"/>
      <w:marTop w:val="0"/>
      <w:marBottom w:val="0"/>
      <w:divBdr>
        <w:top w:val="none" w:sz="0" w:space="0" w:color="auto"/>
        <w:left w:val="none" w:sz="0" w:space="0" w:color="auto"/>
        <w:bottom w:val="none" w:sz="0" w:space="0" w:color="auto"/>
        <w:right w:val="none" w:sz="0" w:space="0" w:color="auto"/>
      </w:divBdr>
    </w:div>
    <w:div w:id="236985962">
      <w:bodyDiv w:val="1"/>
      <w:marLeft w:val="0"/>
      <w:marRight w:val="0"/>
      <w:marTop w:val="0"/>
      <w:marBottom w:val="0"/>
      <w:divBdr>
        <w:top w:val="none" w:sz="0" w:space="0" w:color="auto"/>
        <w:left w:val="none" w:sz="0" w:space="0" w:color="auto"/>
        <w:bottom w:val="none" w:sz="0" w:space="0" w:color="auto"/>
        <w:right w:val="none" w:sz="0" w:space="0" w:color="auto"/>
      </w:divBdr>
    </w:div>
    <w:div w:id="236986651">
      <w:bodyDiv w:val="1"/>
      <w:marLeft w:val="0"/>
      <w:marRight w:val="0"/>
      <w:marTop w:val="0"/>
      <w:marBottom w:val="0"/>
      <w:divBdr>
        <w:top w:val="none" w:sz="0" w:space="0" w:color="auto"/>
        <w:left w:val="none" w:sz="0" w:space="0" w:color="auto"/>
        <w:bottom w:val="none" w:sz="0" w:space="0" w:color="auto"/>
        <w:right w:val="none" w:sz="0" w:space="0" w:color="auto"/>
      </w:divBdr>
    </w:div>
    <w:div w:id="237444855">
      <w:bodyDiv w:val="1"/>
      <w:marLeft w:val="0"/>
      <w:marRight w:val="0"/>
      <w:marTop w:val="0"/>
      <w:marBottom w:val="0"/>
      <w:divBdr>
        <w:top w:val="none" w:sz="0" w:space="0" w:color="auto"/>
        <w:left w:val="none" w:sz="0" w:space="0" w:color="auto"/>
        <w:bottom w:val="none" w:sz="0" w:space="0" w:color="auto"/>
        <w:right w:val="none" w:sz="0" w:space="0" w:color="auto"/>
      </w:divBdr>
    </w:div>
    <w:div w:id="237598590">
      <w:bodyDiv w:val="1"/>
      <w:marLeft w:val="0"/>
      <w:marRight w:val="0"/>
      <w:marTop w:val="0"/>
      <w:marBottom w:val="0"/>
      <w:divBdr>
        <w:top w:val="none" w:sz="0" w:space="0" w:color="auto"/>
        <w:left w:val="none" w:sz="0" w:space="0" w:color="auto"/>
        <w:bottom w:val="none" w:sz="0" w:space="0" w:color="auto"/>
        <w:right w:val="none" w:sz="0" w:space="0" w:color="auto"/>
      </w:divBdr>
    </w:div>
    <w:div w:id="237788075">
      <w:bodyDiv w:val="1"/>
      <w:marLeft w:val="0"/>
      <w:marRight w:val="0"/>
      <w:marTop w:val="0"/>
      <w:marBottom w:val="0"/>
      <w:divBdr>
        <w:top w:val="none" w:sz="0" w:space="0" w:color="auto"/>
        <w:left w:val="none" w:sz="0" w:space="0" w:color="auto"/>
        <w:bottom w:val="none" w:sz="0" w:space="0" w:color="auto"/>
        <w:right w:val="none" w:sz="0" w:space="0" w:color="auto"/>
      </w:divBdr>
    </w:div>
    <w:div w:id="237831288">
      <w:bodyDiv w:val="1"/>
      <w:marLeft w:val="0"/>
      <w:marRight w:val="0"/>
      <w:marTop w:val="0"/>
      <w:marBottom w:val="0"/>
      <w:divBdr>
        <w:top w:val="none" w:sz="0" w:space="0" w:color="auto"/>
        <w:left w:val="none" w:sz="0" w:space="0" w:color="auto"/>
        <w:bottom w:val="none" w:sz="0" w:space="0" w:color="auto"/>
        <w:right w:val="none" w:sz="0" w:space="0" w:color="auto"/>
      </w:divBdr>
    </w:div>
    <w:div w:id="237835997">
      <w:bodyDiv w:val="1"/>
      <w:marLeft w:val="0"/>
      <w:marRight w:val="0"/>
      <w:marTop w:val="0"/>
      <w:marBottom w:val="0"/>
      <w:divBdr>
        <w:top w:val="none" w:sz="0" w:space="0" w:color="auto"/>
        <w:left w:val="none" w:sz="0" w:space="0" w:color="auto"/>
        <w:bottom w:val="none" w:sz="0" w:space="0" w:color="auto"/>
        <w:right w:val="none" w:sz="0" w:space="0" w:color="auto"/>
      </w:divBdr>
    </w:div>
    <w:div w:id="238096917">
      <w:bodyDiv w:val="1"/>
      <w:marLeft w:val="0"/>
      <w:marRight w:val="0"/>
      <w:marTop w:val="0"/>
      <w:marBottom w:val="0"/>
      <w:divBdr>
        <w:top w:val="none" w:sz="0" w:space="0" w:color="auto"/>
        <w:left w:val="none" w:sz="0" w:space="0" w:color="auto"/>
        <w:bottom w:val="none" w:sz="0" w:space="0" w:color="auto"/>
        <w:right w:val="none" w:sz="0" w:space="0" w:color="auto"/>
      </w:divBdr>
    </w:div>
    <w:div w:id="238178071">
      <w:bodyDiv w:val="1"/>
      <w:marLeft w:val="0"/>
      <w:marRight w:val="0"/>
      <w:marTop w:val="0"/>
      <w:marBottom w:val="0"/>
      <w:divBdr>
        <w:top w:val="none" w:sz="0" w:space="0" w:color="auto"/>
        <w:left w:val="none" w:sz="0" w:space="0" w:color="auto"/>
        <w:bottom w:val="none" w:sz="0" w:space="0" w:color="auto"/>
        <w:right w:val="none" w:sz="0" w:space="0" w:color="auto"/>
      </w:divBdr>
    </w:div>
    <w:div w:id="238249578">
      <w:bodyDiv w:val="1"/>
      <w:marLeft w:val="0"/>
      <w:marRight w:val="0"/>
      <w:marTop w:val="0"/>
      <w:marBottom w:val="0"/>
      <w:divBdr>
        <w:top w:val="none" w:sz="0" w:space="0" w:color="auto"/>
        <w:left w:val="none" w:sz="0" w:space="0" w:color="auto"/>
        <w:bottom w:val="none" w:sz="0" w:space="0" w:color="auto"/>
        <w:right w:val="none" w:sz="0" w:space="0" w:color="auto"/>
      </w:divBdr>
    </w:div>
    <w:div w:id="238253517">
      <w:bodyDiv w:val="1"/>
      <w:marLeft w:val="0"/>
      <w:marRight w:val="0"/>
      <w:marTop w:val="0"/>
      <w:marBottom w:val="0"/>
      <w:divBdr>
        <w:top w:val="none" w:sz="0" w:space="0" w:color="auto"/>
        <w:left w:val="none" w:sz="0" w:space="0" w:color="auto"/>
        <w:bottom w:val="none" w:sz="0" w:space="0" w:color="auto"/>
        <w:right w:val="none" w:sz="0" w:space="0" w:color="auto"/>
      </w:divBdr>
    </w:div>
    <w:div w:id="238254807">
      <w:bodyDiv w:val="1"/>
      <w:marLeft w:val="0"/>
      <w:marRight w:val="0"/>
      <w:marTop w:val="0"/>
      <w:marBottom w:val="0"/>
      <w:divBdr>
        <w:top w:val="none" w:sz="0" w:space="0" w:color="auto"/>
        <w:left w:val="none" w:sz="0" w:space="0" w:color="auto"/>
        <w:bottom w:val="none" w:sz="0" w:space="0" w:color="auto"/>
        <w:right w:val="none" w:sz="0" w:space="0" w:color="auto"/>
      </w:divBdr>
    </w:div>
    <w:div w:id="238295774">
      <w:bodyDiv w:val="1"/>
      <w:marLeft w:val="0"/>
      <w:marRight w:val="0"/>
      <w:marTop w:val="0"/>
      <w:marBottom w:val="0"/>
      <w:divBdr>
        <w:top w:val="none" w:sz="0" w:space="0" w:color="auto"/>
        <w:left w:val="none" w:sz="0" w:space="0" w:color="auto"/>
        <w:bottom w:val="none" w:sz="0" w:space="0" w:color="auto"/>
        <w:right w:val="none" w:sz="0" w:space="0" w:color="auto"/>
      </w:divBdr>
    </w:div>
    <w:div w:id="238296930">
      <w:bodyDiv w:val="1"/>
      <w:marLeft w:val="0"/>
      <w:marRight w:val="0"/>
      <w:marTop w:val="0"/>
      <w:marBottom w:val="0"/>
      <w:divBdr>
        <w:top w:val="none" w:sz="0" w:space="0" w:color="auto"/>
        <w:left w:val="none" w:sz="0" w:space="0" w:color="auto"/>
        <w:bottom w:val="none" w:sz="0" w:space="0" w:color="auto"/>
        <w:right w:val="none" w:sz="0" w:space="0" w:color="auto"/>
      </w:divBdr>
    </w:div>
    <w:div w:id="238364698">
      <w:bodyDiv w:val="1"/>
      <w:marLeft w:val="0"/>
      <w:marRight w:val="0"/>
      <w:marTop w:val="0"/>
      <w:marBottom w:val="0"/>
      <w:divBdr>
        <w:top w:val="none" w:sz="0" w:space="0" w:color="auto"/>
        <w:left w:val="none" w:sz="0" w:space="0" w:color="auto"/>
        <w:bottom w:val="none" w:sz="0" w:space="0" w:color="auto"/>
        <w:right w:val="none" w:sz="0" w:space="0" w:color="auto"/>
      </w:divBdr>
    </w:div>
    <w:div w:id="238515572">
      <w:bodyDiv w:val="1"/>
      <w:marLeft w:val="0"/>
      <w:marRight w:val="0"/>
      <w:marTop w:val="0"/>
      <w:marBottom w:val="0"/>
      <w:divBdr>
        <w:top w:val="none" w:sz="0" w:space="0" w:color="auto"/>
        <w:left w:val="none" w:sz="0" w:space="0" w:color="auto"/>
        <w:bottom w:val="none" w:sz="0" w:space="0" w:color="auto"/>
        <w:right w:val="none" w:sz="0" w:space="0" w:color="auto"/>
      </w:divBdr>
    </w:div>
    <w:div w:id="238635027">
      <w:bodyDiv w:val="1"/>
      <w:marLeft w:val="0"/>
      <w:marRight w:val="0"/>
      <w:marTop w:val="0"/>
      <w:marBottom w:val="0"/>
      <w:divBdr>
        <w:top w:val="none" w:sz="0" w:space="0" w:color="auto"/>
        <w:left w:val="none" w:sz="0" w:space="0" w:color="auto"/>
        <w:bottom w:val="none" w:sz="0" w:space="0" w:color="auto"/>
        <w:right w:val="none" w:sz="0" w:space="0" w:color="auto"/>
      </w:divBdr>
    </w:div>
    <w:div w:id="238828437">
      <w:bodyDiv w:val="1"/>
      <w:marLeft w:val="0"/>
      <w:marRight w:val="0"/>
      <w:marTop w:val="0"/>
      <w:marBottom w:val="0"/>
      <w:divBdr>
        <w:top w:val="none" w:sz="0" w:space="0" w:color="auto"/>
        <w:left w:val="none" w:sz="0" w:space="0" w:color="auto"/>
        <w:bottom w:val="none" w:sz="0" w:space="0" w:color="auto"/>
        <w:right w:val="none" w:sz="0" w:space="0" w:color="auto"/>
      </w:divBdr>
    </w:div>
    <w:div w:id="238835903">
      <w:bodyDiv w:val="1"/>
      <w:marLeft w:val="0"/>
      <w:marRight w:val="0"/>
      <w:marTop w:val="0"/>
      <w:marBottom w:val="0"/>
      <w:divBdr>
        <w:top w:val="none" w:sz="0" w:space="0" w:color="auto"/>
        <w:left w:val="none" w:sz="0" w:space="0" w:color="auto"/>
        <w:bottom w:val="none" w:sz="0" w:space="0" w:color="auto"/>
        <w:right w:val="none" w:sz="0" w:space="0" w:color="auto"/>
      </w:divBdr>
    </w:div>
    <w:div w:id="239289107">
      <w:bodyDiv w:val="1"/>
      <w:marLeft w:val="0"/>
      <w:marRight w:val="0"/>
      <w:marTop w:val="0"/>
      <w:marBottom w:val="0"/>
      <w:divBdr>
        <w:top w:val="none" w:sz="0" w:space="0" w:color="auto"/>
        <w:left w:val="none" w:sz="0" w:space="0" w:color="auto"/>
        <w:bottom w:val="none" w:sz="0" w:space="0" w:color="auto"/>
        <w:right w:val="none" w:sz="0" w:space="0" w:color="auto"/>
      </w:divBdr>
    </w:div>
    <w:div w:id="239297873">
      <w:bodyDiv w:val="1"/>
      <w:marLeft w:val="0"/>
      <w:marRight w:val="0"/>
      <w:marTop w:val="0"/>
      <w:marBottom w:val="0"/>
      <w:divBdr>
        <w:top w:val="none" w:sz="0" w:space="0" w:color="auto"/>
        <w:left w:val="none" w:sz="0" w:space="0" w:color="auto"/>
        <w:bottom w:val="none" w:sz="0" w:space="0" w:color="auto"/>
        <w:right w:val="none" w:sz="0" w:space="0" w:color="auto"/>
      </w:divBdr>
    </w:div>
    <w:div w:id="239338779">
      <w:bodyDiv w:val="1"/>
      <w:marLeft w:val="0"/>
      <w:marRight w:val="0"/>
      <w:marTop w:val="0"/>
      <w:marBottom w:val="0"/>
      <w:divBdr>
        <w:top w:val="none" w:sz="0" w:space="0" w:color="auto"/>
        <w:left w:val="none" w:sz="0" w:space="0" w:color="auto"/>
        <w:bottom w:val="none" w:sz="0" w:space="0" w:color="auto"/>
        <w:right w:val="none" w:sz="0" w:space="0" w:color="auto"/>
      </w:divBdr>
    </w:div>
    <w:div w:id="239339054">
      <w:bodyDiv w:val="1"/>
      <w:marLeft w:val="0"/>
      <w:marRight w:val="0"/>
      <w:marTop w:val="0"/>
      <w:marBottom w:val="0"/>
      <w:divBdr>
        <w:top w:val="none" w:sz="0" w:space="0" w:color="auto"/>
        <w:left w:val="none" w:sz="0" w:space="0" w:color="auto"/>
        <w:bottom w:val="none" w:sz="0" w:space="0" w:color="auto"/>
        <w:right w:val="none" w:sz="0" w:space="0" w:color="auto"/>
      </w:divBdr>
    </w:div>
    <w:div w:id="239368961">
      <w:bodyDiv w:val="1"/>
      <w:marLeft w:val="0"/>
      <w:marRight w:val="0"/>
      <w:marTop w:val="0"/>
      <w:marBottom w:val="0"/>
      <w:divBdr>
        <w:top w:val="none" w:sz="0" w:space="0" w:color="auto"/>
        <w:left w:val="none" w:sz="0" w:space="0" w:color="auto"/>
        <w:bottom w:val="none" w:sz="0" w:space="0" w:color="auto"/>
        <w:right w:val="none" w:sz="0" w:space="0" w:color="auto"/>
      </w:divBdr>
    </w:div>
    <w:div w:id="239564262">
      <w:bodyDiv w:val="1"/>
      <w:marLeft w:val="0"/>
      <w:marRight w:val="0"/>
      <w:marTop w:val="0"/>
      <w:marBottom w:val="0"/>
      <w:divBdr>
        <w:top w:val="none" w:sz="0" w:space="0" w:color="auto"/>
        <w:left w:val="none" w:sz="0" w:space="0" w:color="auto"/>
        <w:bottom w:val="none" w:sz="0" w:space="0" w:color="auto"/>
        <w:right w:val="none" w:sz="0" w:space="0" w:color="auto"/>
      </w:divBdr>
    </w:div>
    <w:div w:id="239758607">
      <w:bodyDiv w:val="1"/>
      <w:marLeft w:val="0"/>
      <w:marRight w:val="0"/>
      <w:marTop w:val="0"/>
      <w:marBottom w:val="0"/>
      <w:divBdr>
        <w:top w:val="none" w:sz="0" w:space="0" w:color="auto"/>
        <w:left w:val="none" w:sz="0" w:space="0" w:color="auto"/>
        <w:bottom w:val="none" w:sz="0" w:space="0" w:color="auto"/>
        <w:right w:val="none" w:sz="0" w:space="0" w:color="auto"/>
      </w:divBdr>
    </w:div>
    <w:div w:id="239946731">
      <w:bodyDiv w:val="1"/>
      <w:marLeft w:val="0"/>
      <w:marRight w:val="0"/>
      <w:marTop w:val="0"/>
      <w:marBottom w:val="0"/>
      <w:divBdr>
        <w:top w:val="none" w:sz="0" w:space="0" w:color="auto"/>
        <w:left w:val="none" w:sz="0" w:space="0" w:color="auto"/>
        <w:bottom w:val="none" w:sz="0" w:space="0" w:color="auto"/>
        <w:right w:val="none" w:sz="0" w:space="0" w:color="auto"/>
      </w:divBdr>
    </w:div>
    <w:div w:id="239952389">
      <w:bodyDiv w:val="1"/>
      <w:marLeft w:val="0"/>
      <w:marRight w:val="0"/>
      <w:marTop w:val="0"/>
      <w:marBottom w:val="0"/>
      <w:divBdr>
        <w:top w:val="none" w:sz="0" w:space="0" w:color="auto"/>
        <w:left w:val="none" w:sz="0" w:space="0" w:color="auto"/>
        <w:bottom w:val="none" w:sz="0" w:space="0" w:color="auto"/>
        <w:right w:val="none" w:sz="0" w:space="0" w:color="auto"/>
      </w:divBdr>
    </w:div>
    <w:div w:id="240137420">
      <w:bodyDiv w:val="1"/>
      <w:marLeft w:val="0"/>
      <w:marRight w:val="0"/>
      <w:marTop w:val="0"/>
      <w:marBottom w:val="0"/>
      <w:divBdr>
        <w:top w:val="none" w:sz="0" w:space="0" w:color="auto"/>
        <w:left w:val="none" w:sz="0" w:space="0" w:color="auto"/>
        <w:bottom w:val="none" w:sz="0" w:space="0" w:color="auto"/>
        <w:right w:val="none" w:sz="0" w:space="0" w:color="auto"/>
      </w:divBdr>
    </w:div>
    <w:div w:id="240330503">
      <w:bodyDiv w:val="1"/>
      <w:marLeft w:val="0"/>
      <w:marRight w:val="0"/>
      <w:marTop w:val="0"/>
      <w:marBottom w:val="0"/>
      <w:divBdr>
        <w:top w:val="none" w:sz="0" w:space="0" w:color="auto"/>
        <w:left w:val="none" w:sz="0" w:space="0" w:color="auto"/>
        <w:bottom w:val="none" w:sz="0" w:space="0" w:color="auto"/>
        <w:right w:val="none" w:sz="0" w:space="0" w:color="auto"/>
      </w:divBdr>
    </w:div>
    <w:div w:id="240457546">
      <w:bodyDiv w:val="1"/>
      <w:marLeft w:val="0"/>
      <w:marRight w:val="0"/>
      <w:marTop w:val="0"/>
      <w:marBottom w:val="0"/>
      <w:divBdr>
        <w:top w:val="none" w:sz="0" w:space="0" w:color="auto"/>
        <w:left w:val="none" w:sz="0" w:space="0" w:color="auto"/>
        <w:bottom w:val="none" w:sz="0" w:space="0" w:color="auto"/>
        <w:right w:val="none" w:sz="0" w:space="0" w:color="auto"/>
      </w:divBdr>
    </w:div>
    <w:div w:id="240911191">
      <w:bodyDiv w:val="1"/>
      <w:marLeft w:val="0"/>
      <w:marRight w:val="0"/>
      <w:marTop w:val="0"/>
      <w:marBottom w:val="0"/>
      <w:divBdr>
        <w:top w:val="none" w:sz="0" w:space="0" w:color="auto"/>
        <w:left w:val="none" w:sz="0" w:space="0" w:color="auto"/>
        <w:bottom w:val="none" w:sz="0" w:space="0" w:color="auto"/>
        <w:right w:val="none" w:sz="0" w:space="0" w:color="auto"/>
      </w:divBdr>
    </w:div>
    <w:div w:id="240914541">
      <w:bodyDiv w:val="1"/>
      <w:marLeft w:val="0"/>
      <w:marRight w:val="0"/>
      <w:marTop w:val="0"/>
      <w:marBottom w:val="0"/>
      <w:divBdr>
        <w:top w:val="none" w:sz="0" w:space="0" w:color="auto"/>
        <w:left w:val="none" w:sz="0" w:space="0" w:color="auto"/>
        <w:bottom w:val="none" w:sz="0" w:space="0" w:color="auto"/>
        <w:right w:val="none" w:sz="0" w:space="0" w:color="auto"/>
      </w:divBdr>
    </w:div>
    <w:div w:id="240993913">
      <w:bodyDiv w:val="1"/>
      <w:marLeft w:val="0"/>
      <w:marRight w:val="0"/>
      <w:marTop w:val="0"/>
      <w:marBottom w:val="0"/>
      <w:divBdr>
        <w:top w:val="none" w:sz="0" w:space="0" w:color="auto"/>
        <w:left w:val="none" w:sz="0" w:space="0" w:color="auto"/>
        <w:bottom w:val="none" w:sz="0" w:space="0" w:color="auto"/>
        <w:right w:val="none" w:sz="0" w:space="0" w:color="auto"/>
      </w:divBdr>
    </w:div>
    <w:div w:id="241138540">
      <w:bodyDiv w:val="1"/>
      <w:marLeft w:val="0"/>
      <w:marRight w:val="0"/>
      <w:marTop w:val="0"/>
      <w:marBottom w:val="0"/>
      <w:divBdr>
        <w:top w:val="none" w:sz="0" w:space="0" w:color="auto"/>
        <w:left w:val="none" w:sz="0" w:space="0" w:color="auto"/>
        <w:bottom w:val="none" w:sz="0" w:space="0" w:color="auto"/>
        <w:right w:val="none" w:sz="0" w:space="0" w:color="auto"/>
      </w:divBdr>
    </w:div>
    <w:div w:id="241304750">
      <w:bodyDiv w:val="1"/>
      <w:marLeft w:val="0"/>
      <w:marRight w:val="0"/>
      <w:marTop w:val="0"/>
      <w:marBottom w:val="0"/>
      <w:divBdr>
        <w:top w:val="none" w:sz="0" w:space="0" w:color="auto"/>
        <w:left w:val="none" w:sz="0" w:space="0" w:color="auto"/>
        <w:bottom w:val="none" w:sz="0" w:space="0" w:color="auto"/>
        <w:right w:val="none" w:sz="0" w:space="0" w:color="auto"/>
      </w:divBdr>
    </w:div>
    <w:div w:id="241644993">
      <w:bodyDiv w:val="1"/>
      <w:marLeft w:val="0"/>
      <w:marRight w:val="0"/>
      <w:marTop w:val="0"/>
      <w:marBottom w:val="0"/>
      <w:divBdr>
        <w:top w:val="none" w:sz="0" w:space="0" w:color="auto"/>
        <w:left w:val="none" w:sz="0" w:space="0" w:color="auto"/>
        <w:bottom w:val="none" w:sz="0" w:space="0" w:color="auto"/>
        <w:right w:val="none" w:sz="0" w:space="0" w:color="auto"/>
      </w:divBdr>
    </w:div>
    <w:div w:id="241764930">
      <w:bodyDiv w:val="1"/>
      <w:marLeft w:val="0"/>
      <w:marRight w:val="0"/>
      <w:marTop w:val="0"/>
      <w:marBottom w:val="0"/>
      <w:divBdr>
        <w:top w:val="none" w:sz="0" w:space="0" w:color="auto"/>
        <w:left w:val="none" w:sz="0" w:space="0" w:color="auto"/>
        <w:bottom w:val="none" w:sz="0" w:space="0" w:color="auto"/>
        <w:right w:val="none" w:sz="0" w:space="0" w:color="auto"/>
      </w:divBdr>
    </w:div>
    <w:div w:id="242111777">
      <w:bodyDiv w:val="1"/>
      <w:marLeft w:val="0"/>
      <w:marRight w:val="0"/>
      <w:marTop w:val="0"/>
      <w:marBottom w:val="0"/>
      <w:divBdr>
        <w:top w:val="none" w:sz="0" w:space="0" w:color="auto"/>
        <w:left w:val="none" w:sz="0" w:space="0" w:color="auto"/>
        <w:bottom w:val="none" w:sz="0" w:space="0" w:color="auto"/>
        <w:right w:val="none" w:sz="0" w:space="0" w:color="auto"/>
      </w:divBdr>
    </w:div>
    <w:div w:id="242228512">
      <w:bodyDiv w:val="1"/>
      <w:marLeft w:val="0"/>
      <w:marRight w:val="0"/>
      <w:marTop w:val="0"/>
      <w:marBottom w:val="0"/>
      <w:divBdr>
        <w:top w:val="none" w:sz="0" w:space="0" w:color="auto"/>
        <w:left w:val="none" w:sz="0" w:space="0" w:color="auto"/>
        <w:bottom w:val="none" w:sz="0" w:space="0" w:color="auto"/>
        <w:right w:val="none" w:sz="0" w:space="0" w:color="auto"/>
      </w:divBdr>
    </w:div>
    <w:div w:id="242450239">
      <w:bodyDiv w:val="1"/>
      <w:marLeft w:val="0"/>
      <w:marRight w:val="0"/>
      <w:marTop w:val="0"/>
      <w:marBottom w:val="0"/>
      <w:divBdr>
        <w:top w:val="none" w:sz="0" w:space="0" w:color="auto"/>
        <w:left w:val="none" w:sz="0" w:space="0" w:color="auto"/>
        <w:bottom w:val="none" w:sz="0" w:space="0" w:color="auto"/>
        <w:right w:val="none" w:sz="0" w:space="0" w:color="auto"/>
      </w:divBdr>
    </w:div>
    <w:div w:id="242494516">
      <w:bodyDiv w:val="1"/>
      <w:marLeft w:val="0"/>
      <w:marRight w:val="0"/>
      <w:marTop w:val="0"/>
      <w:marBottom w:val="0"/>
      <w:divBdr>
        <w:top w:val="none" w:sz="0" w:space="0" w:color="auto"/>
        <w:left w:val="none" w:sz="0" w:space="0" w:color="auto"/>
        <w:bottom w:val="none" w:sz="0" w:space="0" w:color="auto"/>
        <w:right w:val="none" w:sz="0" w:space="0" w:color="auto"/>
      </w:divBdr>
    </w:div>
    <w:div w:id="242570891">
      <w:bodyDiv w:val="1"/>
      <w:marLeft w:val="0"/>
      <w:marRight w:val="0"/>
      <w:marTop w:val="0"/>
      <w:marBottom w:val="0"/>
      <w:divBdr>
        <w:top w:val="none" w:sz="0" w:space="0" w:color="auto"/>
        <w:left w:val="none" w:sz="0" w:space="0" w:color="auto"/>
        <w:bottom w:val="none" w:sz="0" w:space="0" w:color="auto"/>
        <w:right w:val="none" w:sz="0" w:space="0" w:color="auto"/>
      </w:divBdr>
    </w:div>
    <w:div w:id="242643714">
      <w:bodyDiv w:val="1"/>
      <w:marLeft w:val="0"/>
      <w:marRight w:val="0"/>
      <w:marTop w:val="0"/>
      <w:marBottom w:val="0"/>
      <w:divBdr>
        <w:top w:val="none" w:sz="0" w:space="0" w:color="auto"/>
        <w:left w:val="none" w:sz="0" w:space="0" w:color="auto"/>
        <w:bottom w:val="none" w:sz="0" w:space="0" w:color="auto"/>
        <w:right w:val="none" w:sz="0" w:space="0" w:color="auto"/>
      </w:divBdr>
    </w:div>
    <w:div w:id="242686842">
      <w:bodyDiv w:val="1"/>
      <w:marLeft w:val="0"/>
      <w:marRight w:val="0"/>
      <w:marTop w:val="0"/>
      <w:marBottom w:val="0"/>
      <w:divBdr>
        <w:top w:val="none" w:sz="0" w:space="0" w:color="auto"/>
        <w:left w:val="none" w:sz="0" w:space="0" w:color="auto"/>
        <w:bottom w:val="none" w:sz="0" w:space="0" w:color="auto"/>
        <w:right w:val="none" w:sz="0" w:space="0" w:color="auto"/>
      </w:divBdr>
    </w:div>
    <w:div w:id="242760695">
      <w:bodyDiv w:val="1"/>
      <w:marLeft w:val="0"/>
      <w:marRight w:val="0"/>
      <w:marTop w:val="0"/>
      <w:marBottom w:val="0"/>
      <w:divBdr>
        <w:top w:val="none" w:sz="0" w:space="0" w:color="auto"/>
        <w:left w:val="none" w:sz="0" w:space="0" w:color="auto"/>
        <w:bottom w:val="none" w:sz="0" w:space="0" w:color="auto"/>
        <w:right w:val="none" w:sz="0" w:space="0" w:color="auto"/>
      </w:divBdr>
    </w:div>
    <w:div w:id="242765893">
      <w:bodyDiv w:val="1"/>
      <w:marLeft w:val="0"/>
      <w:marRight w:val="0"/>
      <w:marTop w:val="0"/>
      <w:marBottom w:val="0"/>
      <w:divBdr>
        <w:top w:val="none" w:sz="0" w:space="0" w:color="auto"/>
        <w:left w:val="none" w:sz="0" w:space="0" w:color="auto"/>
        <w:bottom w:val="none" w:sz="0" w:space="0" w:color="auto"/>
        <w:right w:val="none" w:sz="0" w:space="0" w:color="auto"/>
      </w:divBdr>
    </w:div>
    <w:div w:id="242959883">
      <w:bodyDiv w:val="1"/>
      <w:marLeft w:val="0"/>
      <w:marRight w:val="0"/>
      <w:marTop w:val="0"/>
      <w:marBottom w:val="0"/>
      <w:divBdr>
        <w:top w:val="none" w:sz="0" w:space="0" w:color="auto"/>
        <w:left w:val="none" w:sz="0" w:space="0" w:color="auto"/>
        <w:bottom w:val="none" w:sz="0" w:space="0" w:color="auto"/>
        <w:right w:val="none" w:sz="0" w:space="0" w:color="auto"/>
      </w:divBdr>
    </w:div>
    <w:div w:id="243221438">
      <w:bodyDiv w:val="1"/>
      <w:marLeft w:val="0"/>
      <w:marRight w:val="0"/>
      <w:marTop w:val="0"/>
      <w:marBottom w:val="0"/>
      <w:divBdr>
        <w:top w:val="none" w:sz="0" w:space="0" w:color="auto"/>
        <w:left w:val="none" w:sz="0" w:space="0" w:color="auto"/>
        <w:bottom w:val="none" w:sz="0" w:space="0" w:color="auto"/>
        <w:right w:val="none" w:sz="0" w:space="0" w:color="auto"/>
      </w:divBdr>
    </w:div>
    <w:div w:id="243344405">
      <w:bodyDiv w:val="1"/>
      <w:marLeft w:val="0"/>
      <w:marRight w:val="0"/>
      <w:marTop w:val="0"/>
      <w:marBottom w:val="0"/>
      <w:divBdr>
        <w:top w:val="none" w:sz="0" w:space="0" w:color="auto"/>
        <w:left w:val="none" w:sz="0" w:space="0" w:color="auto"/>
        <w:bottom w:val="none" w:sz="0" w:space="0" w:color="auto"/>
        <w:right w:val="none" w:sz="0" w:space="0" w:color="auto"/>
      </w:divBdr>
    </w:div>
    <w:div w:id="243492314">
      <w:bodyDiv w:val="1"/>
      <w:marLeft w:val="0"/>
      <w:marRight w:val="0"/>
      <w:marTop w:val="0"/>
      <w:marBottom w:val="0"/>
      <w:divBdr>
        <w:top w:val="none" w:sz="0" w:space="0" w:color="auto"/>
        <w:left w:val="none" w:sz="0" w:space="0" w:color="auto"/>
        <w:bottom w:val="none" w:sz="0" w:space="0" w:color="auto"/>
        <w:right w:val="none" w:sz="0" w:space="0" w:color="auto"/>
      </w:divBdr>
    </w:div>
    <w:div w:id="244075075">
      <w:bodyDiv w:val="1"/>
      <w:marLeft w:val="0"/>
      <w:marRight w:val="0"/>
      <w:marTop w:val="0"/>
      <w:marBottom w:val="0"/>
      <w:divBdr>
        <w:top w:val="none" w:sz="0" w:space="0" w:color="auto"/>
        <w:left w:val="none" w:sz="0" w:space="0" w:color="auto"/>
        <w:bottom w:val="none" w:sz="0" w:space="0" w:color="auto"/>
        <w:right w:val="none" w:sz="0" w:space="0" w:color="auto"/>
      </w:divBdr>
    </w:div>
    <w:div w:id="244188863">
      <w:bodyDiv w:val="1"/>
      <w:marLeft w:val="0"/>
      <w:marRight w:val="0"/>
      <w:marTop w:val="0"/>
      <w:marBottom w:val="0"/>
      <w:divBdr>
        <w:top w:val="none" w:sz="0" w:space="0" w:color="auto"/>
        <w:left w:val="none" w:sz="0" w:space="0" w:color="auto"/>
        <w:bottom w:val="none" w:sz="0" w:space="0" w:color="auto"/>
        <w:right w:val="none" w:sz="0" w:space="0" w:color="auto"/>
      </w:divBdr>
    </w:div>
    <w:div w:id="244194825">
      <w:bodyDiv w:val="1"/>
      <w:marLeft w:val="0"/>
      <w:marRight w:val="0"/>
      <w:marTop w:val="0"/>
      <w:marBottom w:val="0"/>
      <w:divBdr>
        <w:top w:val="none" w:sz="0" w:space="0" w:color="auto"/>
        <w:left w:val="none" w:sz="0" w:space="0" w:color="auto"/>
        <w:bottom w:val="none" w:sz="0" w:space="0" w:color="auto"/>
        <w:right w:val="none" w:sz="0" w:space="0" w:color="auto"/>
      </w:divBdr>
    </w:div>
    <w:div w:id="244270351">
      <w:bodyDiv w:val="1"/>
      <w:marLeft w:val="0"/>
      <w:marRight w:val="0"/>
      <w:marTop w:val="0"/>
      <w:marBottom w:val="0"/>
      <w:divBdr>
        <w:top w:val="none" w:sz="0" w:space="0" w:color="auto"/>
        <w:left w:val="none" w:sz="0" w:space="0" w:color="auto"/>
        <w:bottom w:val="none" w:sz="0" w:space="0" w:color="auto"/>
        <w:right w:val="none" w:sz="0" w:space="0" w:color="auto"/>
      </w:divBdr>
    </w:div>
    <w:div w:id="244342221">
      <w:bodyDiv w:val="1"/>
      <w:marLeft w:val="0"/>
      <w:marRight w:val="0"/>
      <w:marTop w:val="0"/>
      <w:marBottom w:val="0"/>
      <w:divBdr>
        <w:top w:val="none" w:sz="0" w:space="0" w:color="auto"/>
        <w:left w:val="none" w:sz="0" w:space="0" w:color="auto"/>
        <w:bottom w:val="none" w:sz="0" w:space="0" w:color="auto"/>
        <w:right w:val="none" w:sz="0" w:space="0" w:color="auto"/>
      </w:divBdr>
    </w:div>
    <w:div w:id="244457855">
      <w:bodyDiv w:val="1"/>
      <w:marLeft w:val="0"/>
      <w:marRight w:val="0"/>
      <w:marTop w:val="0"/>
      <w:marBottom w:val="0"/>
      <w:divBdr>
        <w:top w:val="none" w:sz="0" w:space="0" w:color="auto"/>
        <w:left w:val="none" w:sz="0" w:space="0" w:color="auto"/>
        <w:bottom w:val="none" w:sz="0" w:space="0" w:color="auto"/>
        <w:right w:val="none" w:sz="0" w:space="0" w:color="auto"/>
      </w:divBdr>
    </w:div>
    <w:div w:id="244655371">
      <w:bodyDiv w:val="1"/>
      <w:marLeft w:val="0"/>
      <w:marRight w:val="0"/>
      <w:marTop w:val="0"/>
      <w:marBottom w:val="0"/>
      <w:divBdr>
        <w:top w:val="none" w:sz="0" w:space="0" w:color="auto"/>
        <w:left w:val="none" w:sz="0" w:space="0" w:color="auto"/>
        <w:bottom w:val="none" w:sz="0" w:space="0" w:color="auto"/>
        <w:right w:val="none" w:sz="0" w:space="0" w:color="auto"/>
      </w:divBdr>
    </w:div>
    <w:div w:id="244656571">
      <w:bodyDiv w:val="1"/>
      <w:marLeft w:val="0"/>
      <w:marRight w:val="0"/>
      <w:marTop w:val="0"/>
      <w:marBottom w:val="0"/>
      <w:divBdr>
        <w:top w:val="none" w:sz="0" w:space="0" w:color="auto"/>
        <w:left w:val="none" w:sz="0" w:space="0" w:color="auto"/>
        <w:bottom w:val="none" w:sz="0" w:space="0" w:color="auto"/>
        <w:right w:val="none" w:sz="0" w:space="0" w:color="auto"/>
      </w:divBdr>
    </w:div>
    <w:div w:id="244843613">
      <w:bodyDiv w:val="1"/>
      <w:marLeft w:val="0"/>
      <w:marRight w:val="0"/>
      <w:marTop w:val="0"/>
      <w:marBottom w:val="0"/>
      <w:divBdr>
        <w:top w:val="none" w:sz="0" w:space="0" w:color="auto"/>
        <w:left w:val="none" w:sz="0" w:space="0" w:color="auto"/>
        <w:bottom w:val="none" w:sz="0" w:space="0" w:color="auto"/>
        <w:right w:val="none" w:sz="0" w:space="0" w:color="auto"/>
      </w:divBdr>
    </w:div>
    <w:div w:id="244919492">
      <w:bodyDiv w:val="1"/>
      <w:marLeft w:val="0"/>
      <w:marRight w:val="0"/>
      <w:marTop w:val="0"/>
      <w:marBottom w:val="0"/>
      <w:divBdr>
        <w:top w:val="none" w:sz="0" w:space="0" w:color="auto"/>
        <w:left w:val="none" w:sz="0" w:space="0" w:color="auto"/>
        <w:bottom w:val="none" w:sz="0" w:space="0" w:color="auto"/>
        <w:right w:val="none" w:sz="0" w:space="0" w:color="auto"/>
      </w:divBdr>
    </w:div>
    <w:div w:id="245071572">
      <w:bodyDiv w:val="1"/>
      <w:marLeft w:val="0"/>
      <w:marRight w:val="0"/>
      <w:marTop w:val="0"/>
      <w:marBottom w:val="0"/>
      <w:divBdr>
        <w:top w:val="none" w:sz="0" w:space="0" w:color="auto"/>
        <w:left w:val="none" w:sz="0" w:space="0" w:color="auto"/>
        <w:bottom w:val="none" w:sz="0" w:space="0" w:color="auto"/>
        <w:right w:val="none" w:sz="0" w:space="0" w:color="auto"/>
      </w:divBdr>
    </w:div>
    <w:div w:id="245263666">
      <w:bodyDiv w:val="1"/>
      <w:marLeft w:val="0"/>
      <w:marRight w:val="0"/>
      <w:marTop w:val="0"/>
      <w:marBottom w:val="0"/>
      <w:divBdr>
        <w:top w:val="none" w:sz="0" w:space="0" w:color="auto"/>
        <w:left w:val="none" w:sz="0" w:space="0" w:color="auto"/>
        <w:bottom w:val="none" w:sz="0" w:space="0" w:color="auto"/>
        <w:right w:val="none" w:sz="0" w:space="0" w:color="auto"/>
      </w:divBdr>
    </w:div>
    <w:div w:id="245498251">
      <w:bodyDiv w:val="1"/>
      <w:marLeft w:val="0"/>
      <w:marRight w:val="0"/>
      <w:marTop w:val="0"/>
      <w:marBottom w:val="0"/>
      <w:divBdr>
        <w:top w:val="none" w:sz="0" w:space="0" w:color="auto"/>
        <w:left w:val="none" w:sz="0" w:space="0" w:color="auto"/>
        <w:bottom w:val="none" w:sz="0" w:space="0" w:color="auto"/>
        <w:right w:val="none" w:sz="0" w:space="0" w:color="auto"/>
      </w:divBdr>
    </w:div>
    <w:div w:id="245650866">
      <w:bodyDiv w:val="1"/>
      <w:marLeft w:val="0"/>
      <w:marRight w:val="0"/>
      <w:marTop w:val="0"/>
      <w:marBottom w:val="0"/>
      <w:divBdr>
        <w:top w:val="none" w:sz="0" w:space="0" w:color="auto"/>
        <w:left w:val="none" w:sz="0" w:space="0" w:color="auto"/>
        <w:bottom w:val="none" w:sz="0" w:space="0" w:color="auto"/>
        <w:right w:val="none" w:sz="0" w:space="0" w:color="auto"/>
      </w:divBdr>
    </w:div>
    <w:div w:id="245770640">
      <w:bodyDiv w:val="1"/>
      <w:marLeft w:val="0"/>
      <w:marRight w:val="0"/>
      <w:marTop w:val="0"/>
      <w:marBottom w:val="0"/>
      <w:divBdr>
        <w:top w:val="none" w:sz="0" w:space="0" w:color="auto"/>
        <w:left w:val="none" w:sz="0" w:space="0" w:color="auto"/>
        <w:bottom w:val="none" w:sz="0" w:space="0" w:color="auto"/>
        <w:right w:val="none" w:sz="0" w:space="0" w:color="auto"/>
      </w:divBdr>
    </w:div>
    <w:div w:id="245850408">
      <w:bodyDiv w:val="1"/>
      <w:marLeft w:val="0"/>
      <w:marRight w:val="0"/>
      <w:marTop w:val="0"/>
      <w:marBottom w:val="0"/>
      <w:divBdr>
        <w:top w:val="none" w:sz="0" w:space="0" w:color="auto"/>
        <w:left w:val="none" w:sz="0" w:space="0" w:color="auto"/>
        <w:bottom w:val="none" w:sz="0" w:space="0" w:color="auto"/>
        <w:right w:val="none" w:sz="0" w:space="0" w:color="auto"/>
      </w:divBdr>
    </w:div>
    <w:div w:id="245850415">
      <w:bodyDiv w:val="1"/>
      <w:marLeft w:val="0"/>
      <w:marRight w:val="0"/>
      <w:marTop w:val="0"/>
      <w:marBottom w:val="0"/>
      <w:divBdr>
        <w:top w:val="none" w:sz="0" w:space="0" w:color="auto"/>
        <w:left w:val="none" w:sz="0" w:space="0" w:color="auto"/>
        <w:bottom w:val="none" w:sz="0" w:space="0" w:color="auto"/>
        <w:right w:val="none" w:sz="0" w:space="0" w:color="auto"/>
      </w:divBdr>
    </w:div>
    <w:div w:id="246156707">
      <w:bodyDiv w:val="1"/>
      <w:marLeft w:val="0"/>
      <w:marRight w:val="0"/>
      <w:marTop w:val="0"/>
      <w:marBottom w:val="0"/>
      <w:divBdr>
        <w:top w:val="none" w:sz="0" w:space="0" w:color="auto"/>
        <w:left w:val="none" w:sz="0" w:space="0" w:color="auto"/>
        <w:bottom w:val="none" w:sz="0" w:space="0" w:color="auto"/>
        <w:right w:val="none" w:sz="0" w:space="0" w:color="auto"/>
      </w:divBdr>
    </w:div>
    <w:div w:id="246306351">
      <w:bodyDiv w:val="1"/>
      <w:marLeft w:val="0"/>
      <w:marRight w:val="0"/>
      <w:marTop w:val="0"/>
      <w:marBottom w:val="0"/>
      <w:divBdr>
        <w:top w:val="none" w:sz="0" w:space="0" w:color="auto"/>
        <w:left w:val="none" w:sz="0" w:space="0" w:color="auto"/>
        <w:bottom w:val="none" w:sz="0" w:space="0" w:color="auto"/>
        <w:right w:val="none" w:sz="0" w:space="0" w:color="auto"/>
      </w:divBdr>
    </w:div>
    <w:div w:id="246967744">
      <w:bodyDiv w:val="1"/>
      <w:marLeft w:val="0"/>
      <w:marRight w:val="0"/>
      <w:marTop w:val="0"/>
      <w:marBottom w:val="0"/>
      <w:divBdr>
        <w:top w:val="none" w:sz="0" w:space="0" w:color="auto"/>
        <w:left w:val="none" w:sz="0" w:space="0" w:color="auto"/>
        <w:bottom w:val="none" w:sz="0" w:space="0" w:color="auto"/>
        <w:right w:val="none" w:sz="0" w:space="0" w:color="auto"/>
      </w:divBdr>
    </w:div>
    <w:div w:id="247665492">
      <w:bodyDiv w:val="1"/>
      <w:marLeft w:val="0"/>
      <w:marRight w:val="0"/>
      <w:marTop w:val="0"/>
      <w:marBottom w:val="0"/>
      <w:divBdr>
        <w:top w:val="none" w:sz="0" w:space="0" w:color="auto"/>
        <w:left w:val="none" w:sz="0" w:space="0" w:color="auto"/>
        <w:bottom w:val="none" w:sz="0" w:space="0" w:color="auto"/>
        <w:right w:val="none" w:sz="0" w:space="0" w:color="auto"/>
      </w:divBdr>
    </w:div>
    <w:div w:id="247814428">
      <w:bodyDiv w:val="1"/>
      <w:marLeft w:val="0"/>
      <w:marRight w:val="0"/>
      <w:marTop w:val="0"/>
      <w:marBottom w:val="0"/>
      <w:divBdr>
        <w:top w:val="none" w:sz="0" w:space="0" w:color="auto"/>
        <w:left w:val="none" w:sz="0" w:space="0" w:color="auto"/>
        <w:bottom w:val="none" w:sz="0" w:space="0" w:color="auto"/>
        <w:right w:val="none" w:sz="0" w:space="0" w:color="auto"/>
      </w:divBdr>
    </w:div>
    <w:div w:id="248075995">
      <w:bodyDiv w:val="1"/>
      <w:marLeft w:val="0"/>
      <w:marRight w:val="0"/>
      <w:marTop w:val="0"/>
      <w:marBottom w:val="0"/>
      <w:divBdr>
        <w:top w:val="none" w:sz="0" w:space="0" w:color="auto"/>
        <w:left w:val="none" w:sz="0" w:space="0" w:color="auto"/>
        <w:bottom w:val="none" w:sz="0" w:space="0" w:color="auto"/>
        <w:right w:val="none" w:sz="0" w:space="0" w:color="auto"/>
      </w:divBdr>
    </w:div>
    <w:div w:id="248320221">
      <w:bodyDiv w:val="1"/>
      <w:marLeft w:val="0"/>
      <w:marRight w:val="0"/>
      <w:marTop w:val="0"/>
      <w:marBottom w:val="0"/>
      <w:divBdr>
        <w:top w:val="none" w:sz="0" w:space="0" w:color="auto"/>
        <w:left w:val="none" w:sz="0" w:space="0" w:color="auto"/>
        <w:bottom w:val="none" w:sz="0" w:space="0" w:color="auto"/>
        <w:right w:val="none" w:sz="0" w:space="0" w:color="auto"/>
      </w:divBdr>
    </w:div>
    <w:div w:id="248779943">
      <w:bodyDiv w:val="1"/>
      <w:marLeft w:val="0"/>
      <w:marRight w:val="0"/>
      <w:marTop w:val="0"/>
      <w:marBottom w:val="0"/>
      <w:divBdr>
        <w:top w:val="none" w:sz="0" w:space="0" w:color="auto"/>
        <w:left w:val="none" w:sz="0" w:space="0" w:color="auto"/>
        <w:bottom w:val="none" w:sz="0" w:space="0" w:color="auto"/>
        <w:right w:val="none" w:sz="0" w:space="0" w:color="auto"/>
      </w:divBdr>
    </w:div>
    <w:div w:id="249000182">
      <w:bodyDiv w:val="1"/>
      <w:marLeft w:val="0"/>
      <w:marRight w:val="0"/>
      <w:marTop w:val="0"/>
      <w:marBottom w:val="0"/>
      <w:divBdr>
        <w:top w:val="none" w:sz="0" w:space="0" w:color="auto"/>
        <w:left w:val="none" w:sz="0" w:space="0" w:color="auto"/>
        <w:bottom w:val="none" w:sz="0" w:space="0" w:color="auto"/>
        <w:right w:val="none" w:sz="0" w:space="0" w:color="auto"/>
      </w:divBdr>
    </w:div>
    <w:div w:id="249198322">
      <w:bodyDiv w:val="1"/>
      <w:marLeft w:val="0"/>
      <w:marRight w:val="0"/>
      <w:marTop w:val="0"/>
      <w:marBottom w:val="0"/>
      <w:divBdr>
        <w:top w:val="none" w:sz="0" w:space="0" w:color="auto"/>
        <w:left w:val="none" w:sz="0" w:space="0" w:color="auto"/>
        <w:bottom w:val="none" w:sz="0" w:space="0" w:color="auto"/>
        <w:right w:val="none" w:sz="0" w:space="0" w:color="auto"/>
      </w:divBdr>
    </w:div>
    <w:div w:id="249391343">
      <w:bodyDiv w:val="1"/>
      <w:marLeft w:val="0"/>
      <w:marRight w:val="0"/>
      <w:marTop w:val="0"/>
      <w:marBottom w:val="0"/>
      <w:divBdr>
        <w:top w:val="none" w:sz="0" w:space="0" w:color="auto"/>
        <w:left w:val="none" w:sz="0" w:space="0" w:color="auto"/>
        <w:bottom w:val="none" w:sz="0" w:space="0" w:color="auto"/>
        <w:right w:val="none" w:sz="0" w:space="0" w:color="auto"/>
      </w:divBdr>
    </w:div>
    <w:div w:id="249507991">
      <w:bodyDiv w:val="1"/>
      <w:marLeft w:val="0"/>
      <w:marRight w:val="0"/>
      <w:marTop w:val="0"/>
      <w:marBottom w:val="0"/>
      <w:divBdr>
        <w:top w:val="none" w:sz="0" w:space="0" w:color="auto"/>
        <w:left w:val="none" w:sz="0" w:space="0" w:color="auto"/>
        <w:bottom w:val="none" w:sz="0" w:space="0" w:color="auto"/>
        <w:right w:val="none" w:sz="0" w:space="0" w:color="auto"/>
      </w:divBdr>
    </w:div>
    <w:div w:id="249699646">
      <w:bodyDiv w:val="1"/>
      <w:marLeft w:val="0"/>
      <w:marRight w:val="0"/>
      <w:marTop w:val="0"/>
      <w:marBottom w:val="0"/>
      <w:divBdr>
        <w:top w:val="none" w:sz="0" w:space="0" w:color="auto"/>
        <w:left w:val="none" w:sz="0" w:space="0" w:color="auto"/>
        <w:bottom w:val="none" w:sz="0" w:space="0" w:color="auto"/>
        <w:right w:val="none" w:sz="0" w:space="0" w:color="auto"/>
      </w:divBdr>
    </w:div>
    <w:div w:id="249897678">
      <w:bodyDiv w:val="1"/>
      <w:marLeft w:val="0"/>
      <w:marRight w:val="0"/>
      <w:marTop w:val="0"/>
      <w:marBottom w:val="0"/>
      <w:divBdr>
        <w:top w:val="none" w:sz="0" w:space="0" w:color="auto"/>
        <w:left w:val="none" w:sz="0" w:space="0" w:color="auto"/>
        <w:bottom w:val="none" w:sz="0" w:space="0" w:color="auto"/>
        <w:right w:val="none" w:sz="0" w:space="0" w:color="auto"/>
      </w:divBdr>
    </w:div>
    <w:div w:id="249970009">
      <w:bodyDiv w:val="1"/>
      <w:marLeft w:val="0"/>
      <w:marRight w:val="0"/>
      <w:marTop w:val="0"/>
      <w:marBottom w:val="0"/>
      <w:divBdr>
        <w:top w:val="none" w:sz="0" w:space="0" w:color="auto"/>
        <w:left w:val="none" w:sz="0" w:space="0" w:color="auto"/>
        <w:bottom w:val="none" w:sz="0" w:space="0" w:color="auto"/>
        <w:right w:val="none" w:sz="0" w:space="0" w:color="auto"/>
      </w:divBdr>
    </w:div>
    <w:div w:id="250047312">
      <w:bodyDiv w:val="1"/>
      <w:marLeft w:val="0"/>
      <w:marRight w:val="0"/>
      <w:marTop w:val="0"/>
      <w:marBottom w:val="0"/>
      <w:divBdr>
        <w:top w:val="none" w:sz="0" w:space="0" w:color="auto"/>
        <w:left w:val="none" w:sz="0" w:space="0" w:color="auto"/>
        <w:bottom w:val="none" w:sz="0" w:space="0" w:color="auto"/>
        <w:right w:val="none" w:sz="0" w:space="0" w:color="auto"/>
      </w:divBdr>
    </w:div>
    <w:div w:id="250283211">
      <w:bodyDiv w:val="1"/>
      <w:marLeft w:val="0"/>
      <w:marRight w:val="0"/>
      <w:marTop w:val="0"/>
      <w:marBottom w:val="0"/>
      <w:divBdr>
        <w:top w:val="none" w:sz="0" w:space="0" w:color="auto"/>
        <w:left w:val="none" w:sz="0" w:space="0" w:color="auto"/>
        <w:bottom w:val="none" w:sz="0" w:space="0" w:color="auto"/>
        <w:right w:val="none" w:sz="0" w:space="0" w:color="auto"/>
      </w:divBdr>
    </w:div>
    <w:div w:id="250436164">
      <w:bodyDiv w:val="1"/>
      <w:marLeft w:val="0"/>
      <w:marRight w:val="0"/>
      <w:marTop w:val="0"/>
      <w:marBottom w:val="0"/>
      <w:divBdr>
        <w:top w:val="none" w:sz="0" w:space="0" w:color="auto"/>
        <w:left w:val="none" w:sz="0" w:space="0" w:color="auto"/>
        <w:bottom w:val="none" w:sz="0" w:space="0" w:color="auto"/>
        <w:right w:val="none" w:sz="0" w:space="0" w:color="auto"/>
      </w:divBdr>
    </w:div>
    <w:div w:id="250697012">
      <w:bodyDiv w:val="1"/>
      <w:marLeft w:val="0"/>
      <w:marRight w:val="0"/>
      <w:marTop w:val="0"/>
      <w:marBottom w:val="0"/>
      <w:divBdr>
        <w:top w:val="none" w:sz="0" w:space="0" w:color="auto"/>
        <w:left w:val="none" w:sz="0" w:space="0" w:color="auto"/>
        <w:bottom w:val="none" w:sz="0" w:space="0" w:color="auto"/>
        <w:right w:val="none" w:sz="0" w:space="0" w:color="auto"/>
      </w:divBdr>
    </w:div>
    <w:div w:id="250698327">
      <w:bodyDiv w:val="1"/>
      <w:marLeft w:val="0"/>
      <w:marRight w:val="0"/>
      <w:marTop w:val="0"/>
      <w:marBottom w:val="0"/>
      <w:divBdr>
        <w:top w:val="none" w:sz="0" w:space="0" w:color="auto"/>
        <w:left w:val="none" w:sz="0" w:space="0" w:color="auto"/>
        <w:bottom w:val="none" w:sz="0" w:space="0" w:color="auto"/>
        <w:right w:val="none" w:sz="0" w:space="0" w:color="auto"/>
      </w:divBdr>
    </w:div>
    <w:div w:id="250744383">
      <w:bodyDiv w:val="1"/>
      <w:marLeft w:val="0"/>
      <w:marRight w:val="0"/>
      <w:marTop w:val="0"/>
      <w:marBottom w:val="0"/>
      <w:divBdr>
        <w:top w:val="none" w:sz="0" w:space="0" w:color="auto"/>
        <w:left w:val="none" w:sz="0" w:space="0" w:color="auto"/>
        <w:bottom w:val="none" w:sz="0" w:space="0" w:color="auto"/>
        <w:right w:val="none" w:sz="0" w:space="0" w:color="auto"/>
      </w:divBdr>
    </w:div>
    <w:div w:id="250818512">
      <w:bodyDiv w:val="1"/>
      <w:marLeft w:val="0"/>
      <w:marRight w:val="0"/>
      <w:marTop w:val="0"/>
      <w:marBottom w:val="0"/>
      <w:divBdr>
        <w:top w:val="none" w:sz="0" w:space="0" w:color="auto"/>
        <w:left w:val="none" w:sz="0" w:space="0" w:color="auto"/>
        <w:bottom w:val="none" w:sz="0" w:space="0" w:color="auto"/>
        <w:right w:val="none" w:sz="0" w:space="0" w:color="auto"/>
      </w:divBdr>
    </w:div>
    <w:div w:id="250893609">
      <w:bodyDiv w:val="1"/>
      <w:marLeft w:val="0"/>
      <w:marRight w:val="0"/>
      <w:marTop w:val="0"/>
      <w:marBottom w:val="0"/>
      <w:divBdr>
        <w:top w:val="none" w:sz="0" w:space="0" w:color="auto"/>
        <w:left w:val="none" w:sz="0" w:space="0" w:color="auto"/>
        <w:bottom w:val="none" w:sz="0" w:space="0" w:color="auto"/>
        <w:right w:val="none" w:sz="0" w:space="0" w:color="auto"/>
      </w:divBdr>
    </w:div>
    <w:div w:id="251479185">
      <w:bodyDiv w:val="1"/>
      <w:marLeft w:val="0"/>
      <w:marRight w:val="0"/>
      <w:marTop w:val="0"/>
      <w:marBottom w:val="0"/>
      <w:divBdr>
        <w:top w:val="none" w:sz="0" w:space="0" w:color="auto"/>
        <w:left w:val="none" w:sz="0" w:space="0" w:color="auto"/>
        <w:bottom w:val="none" w:sz="0" w:space="0" w:color="auto"/>
        <w:right w:val="none" w:sz="0" w:space="0" w:color="auto"/>
      </w:divBdr>
    </w:div>
    <w:div w:id="251554009">
      <w:bodyDiv w:val="1"/>
      <w:marLeft w:val="0"/>
      <w:marRight w:val="0"/>
      <w:marTop w:val="0"/>
      <w:marBottom w:val="0"/>
      <w:divBdr>
        <w:top w:val="none" w:sz="0" w:space="0" w:color="auto"/>
        <w:left w:val="none" w:sz="0" w:space="0" w:color="auto"/>
        <w:bottom w:val="none" w:sz="0" w:space="0" w:color="auto"/>
        <w:right w:val="none" w:sz="0" w:space="0" w:color="auto"/>
      </w:divBdr>
    </w:div>
    <w:div w:id="251740171">
      <w:bodyDiv w:val="1"/>
      <w:marLeft w:val="0"/>
      <w:marRight w:val="0"/>
      <w:marTop w:val="0"/>
      <w:marBottom w:val="0"/>
      <w:divBdr>
        <w:top w:val="none" w:sz="0" w:space="0" w:color="auto"/>
        <w:left w:val="none" w:sz="0" w:space="0" w:color="auto"/>
        <w:bottom w:val="none" w:sz="0" w:space="0" w:color="auto"/>
        <w:right w:val="none" w:sz="0" w:space="0" w:color="auto"/>
      </w:divBdr>
    </w:div>
    <w:div w:id="251747623">
      <w:bodyDiv w:val="1"/>
      <w:marLeft w:val="0"/>
      <w:marRight w:val="0"/>
      <w:marTop w:val="0"/>
      <w:marBottom w:val="0"/>
      <w:divBdr>
        <w:top w:val="none" w:sz="0" w:space="0" w:color="auto"/>
        <w:left w:val="none" w:sz="0" w:space="0" w:color="auto"/>
        <w:bottom w:val="none" w:sz="0" w:space="0" w:color="auto"/>
        <w:right w:val="none" w:sz="0" w:space="0" w:color="auto"/>
      </w:divBdr>
    </w:div>
    <w:div w:id="251856838">
      <w:bodyDiv w:val="1"/>
      <w:marLeft w:val="0"/>
      <w:marRight w:val="0"/>
      <w:marTop w:val="0"/>
      <w:marBottom w:val="0"/>
      <w:divBdr>
        <w:top w:val="none" w:sz="0" w:space="0" w:color="auto"/>
        <w:left w:val="none" w:sz="0" w:space="0" w:color="auto"/>
        <w:bottom w:val="none" w:sz="0" w:space="0" w:color="auto"/>
        <w:right w:val="none" w:sz="0" w:space="0" w:color="auto"/>
      </w:divBdr>
    </w:div>
    <w:div w:id="251931803">
      <w:bodyDiv w:val="1"/>
      <w:marLeft w:val="0"/>
      <w:marRight w:val="0"/>
      <w:marTop w:val="0"/>
      <w:marBottom w:val="0"/>
      <w:divBdr>
        <w:top w:val="none" w:sz="0" w:space="0" w:color="auto"/>
        <w:left w:val="none" w:sz="0" w:space="0" w:color="auto"/>
        <w:bottom w:val="none" w:sz="0" w:space="0" w:color="auto"/>
        <w:right w:val="none" w:sz="0" w:space="0" w:color="auto"/>
      </w:divBdr>
    </w:div>
    <w:div w:id="252280146">
      <w:bodyDiv w:val="1"/>
      <w:marLeft w:val="0"/>
      <w:marRight w:val="0"/>
      <w:marTop w:val="0"/>
      <w:marBottom w:val="0"/>
      <w:divBdr>
        <w:top w:val="none" w:sz="0" w:space="0" w:color="auto"/>
        <w:left w:val="none" w:sz="0" w:space="0" w:color="auto"/>
        <w:bottom w:val="none" w:sz="0" w:space="0" w:color="auto"/>
        <w:right w:val="none" w:sz="0" w:space="0" w:color="auto"/>
      </w:divBdr>
    </w:div>
    <w:div w:id="252475677">
      <w:bodyDiv w:val="1"/>
      <w:marLeft w:val="0"/>
      <w:marRight w:val="0"/>
      <w:marTop w:val="0"/>
      <w:marBottom w:val="0"/>
      <w:divBdr>
        <w:top w:val="none" w:sz="0" w:space="0" w:color="auto"/>
        <w:left w:val="none" w:sz="0" w:space="0" w:color="auto"/>
        <w:bottom w:val="none" w:sz="0" w:space="0" w:color="auto"/>
        <w:right w:val="none" w:sz="0" w:space="0" w:color="auto"/>
      </w:divBdr>
    </w:div>
    <w:div w:id="252517253">
      <w:bodyDiv w:val="1"/>
      <w:marLeft w:val="0"/>
      <w:marRight w:val="0"/>
      <w:marTop w:val="0"/>
      <w:marBottom w:val="0"/>
      <w:divBdr>
        <w:top w:val="none" w:sz="0" w:space="0" w:color="auto"/>
        <w:left w:val="none" w:sz="0" w:space="0" w:color="auto"/>
        <w:bottom w:val="none" w:sz="0" w:space="0" w:color="auto"/>
        <w:right w:val="none" w:sz="0" w:space="0" w:color="auto"/>
      </w:divBdr>
    </w:div>
    <w:div w:id="252662706">
      <w:bodyDiv w:val="1"/>
      <w:marLeft w:val="0"/>
      <w:marRight w:val="0"/>
      <w:marTop w:val="0"/>
      <w:marBottom w:val="0"/>
      <w:divBdr>
        <w:top w:val="none" w:sz="0" w:space="0" w:color="auto"/>
        <w:left w:val="none" w:sz="0" w:space="0" w:color="auto"/>
        <w:bottom w:val="none" w:sz="0" w:space="0" w:color="auto"/>
        <w:right w:val="none" w:sz="0" w:space="0" w:color="auto"/>
      </w:divBdr>
    </w:div>
    <w:div w:id="252709476">
      <w:bodyDiv w:val="1"/>
      <w:marLeft w:val="0"/>
      <w:marRight w:val="0"/>
      <w:marTop w:val="0"/>
      <w:marBottom w:val="0"/>
      <w:divBdr>
        <w:top w:val="none" w:sz="0" w:space="0" w:color="auto"/>
        <w:left w:val="none" w:sz="0" w:space="0" w:color="auto"/>
        <w:bottom w:val="none" w:sz="0" w:space="0" w:color="auto"/>
        <w:right w:val="none" w:sz="0" w:space="0" w:color="auto"/>
      </w:divBdr>
    </w:div>
    <w:div w:id="253246100">
      <w:bodyDiv w:val="1"/>
      <w:marLeft w:val="0"/>
      <w:marRight w:val="0"/>
      <w:marTop w:val="0"/>
      <w:marBottom w:val="0"/>
      <w:divBdr>
        <w:top w:val="none" w:sz="0" w:space="0" w:color="auto"/>
        <w:left w:val="none" w:sz="0" w:space="0" w:color="auto"/>
        <w:bottom w:val="none" w:sz="0" w:space="0" w:color="auto"/>
        <w:right w:val="none" w:sz="0" w:space="0" w:color="auto"/>
      </w:divBdr>
    </w:div>
    <w:div w:id="253364076">
      <w:bodyDiv w:val="1"/>
      <w:marLeft w:val="0"/>
      <w:marRight w:val="0"/>
      <w:marTop w:val="0"/>
      <w:marBottom w:val="0"/>
      <w:divBdr>
        <w:top w:val="none" w:sz="0" w:space="0" w:color="auto"/>
        <w:left w:val="none" w:sz="0" w:space="0" w:color="auto"/>
        <w:bottom w:val="none" w:sz="0" w:space="0" w:color="auto"/>
        <w:right w:val="none" w:sz="0" w:space="0" w:color="auto"/>
      </w:divBdr>
    </w:div>
    <w:div w:id="253633456">
      <w:bodyDiv w:val="1"/>
      <w:marLeft w:val="0"/>
      <w:marRight w:val="0"/>
      <w:marTop w:val="0"/>
      <w:marBottom w:val="0"/>
      <w:divBdr>
        <w:top w:val="none" w:sz="0" w:space="0" w:color="auto"/>
        <w:left w:val="none" w:sz="0" w:space="0" w:color="auto"/>
        <w:bottom w:val="none" w:sz="0" w:space="0" w:color="auto"/>
        <w:right w:val="none" w:sz="0" w:space="0" w:color="auto"/>
      </w:divBdr>
    </w:div>
    <w:div w:id="253825955">
      <w:bodyDiv w:val="1"/>
      <w:marLeft w:val="0"/>
      <w:marRight w:val="0"/>
      <w:marTop w:val="0"/>
      <w:marBottom w:val="0"/>
      <w:divBdr>
        <w:top w:val="none" w:sz="0" w:space="0" w:color="auto"/>
        <w:left w:val="none" w:sz="0" w:space="0" w:color="auto"/>
        <w:bottom w:val="none" w:sz="0" w:space="0" w:color="auto"/>
        <w:right w:val="none" w:sz="0" w:space="0" w:color="auto"/>
      </w:divBdr>
    </w:div>
    <w:div w:id="253974432">
      <w:bodyDiv w:val="1"/>
      <w:marLeft w:val="0"/>
      <w:marRight w:val="0"/>
      <w:marTop w:val="0"/>
      <w:marBottom w:val="0"/>
      <w:divBdr>
        <w:top w:val="none" w:sz="0" w:space="0" w:color="auto"/>
        <w:left w:val="none" w:sz="0" w:space="0" w:color="auto"/>
        <w:bottom w:val="none" w:sz="0" w:space="0" w:color="auto"/>
        <w:right w:val="none" w:sz="0" w:space="0" w:color="auto"/>
      </w:divBdr>
    </w:div>
    <w:div w:id="254167392">
      <w:bodyDiv w:val="1"/>
      <w:marLeft w:val="0"/>
      <w:marRight w:val="0"/>
      <w:marTop w:val="0"/>
      <w:marBottom w:val="0"/>
      <w:divBdr>
        <w:top w:val="none" w:sz="0" w:space="0" w:color="auto"/>
        <w:left w:val="none" w:sz="0" w:space="0" w:color="auto"/>
        <w:bottom w:val="none" w:sz="0" w:space="0" w:color="auto"/>
        <w:right w:val="none" w:sz="0" w:space="0" w:color="auto"/>
      </w:divBdr>
    </w:div>
    <w:div w:id="254172708">
      <w:bodyDiv w:val="1"/>
      <w:marLeft w:val="0"/>
      <w:marRight w:val="0"/>
      <w:marTop w:val="0"/>
      <w:marBottom w:val="0"/>
      <w:divBdr>
        <w:top w:val="none" w:sz="0" w:space="0" w:color="auto"/>
        <w:left w:val="none" w:sz="0" w:space="0" w:color="auto"/>
        <w:bottom w:val="none" w:sz="0" w:space="0" w:color="auto"/>
        <w:right w:val="none" w:sz="0" w:space="0" w:color="auto"/>
      </w:divBdr>
    </w:div>
    <w:div w:id="254293282">
      <w:bodyDiv w:val="1"/>
      <w:marLeft w:val="0"/>
      <w:marRight w:val="0"/>
      <w:marTop w:val="0"/>
      <w:marBottom w:val="0"/>
      <w:divBdr>
        <w:top w:val="none" w:sz="0" w:space="0" w:color="auto"/>
        <w:left w:val="none" w:sz="0" w:space="0" w:color="auto"/>
        <w:bottom w:val="none" w:sz="0" w:space="0" w:color="auto"/>
        <w:right w:val="none" w:sz="0" w:space="0" w:color="auto"/>
      </w:divBdr>
    </w:div>
    <w:div w:id="254557767">
      <w:bodyDiv w:val="1"/>
      <w:marLeft w:val="0"/>
      <w:marRight w:val="0"/>
      <w:marTop w:val="0"/>
      <w:marBottom w:val="0"/>
      <w:divBdr>
        <w:top w:val="none" w:sz="0" w:space="0" w:color="auto"/>
        <w:left w:val="none" w:sz="0" w:space="0" w:color="auto"/>
        <w:bottom w:val="none" w:sz="0" w:space="0" w:color="auto"/>
        <w:right w:val="none" w:sz="0" w:space="0" w:color="auto"/>
      </w:divBdr>
    </w:div>
    <w:div w:id="254942610">
      <w:bodyDiv w:val="1"/>
      <w:marLeft w:val="0"/>
      <w:marRight w:val="0"/>
      <w:marTop w:val="0"/>
      <w:marBottom w:val="0"/>
      <w:divBdr>
        <w:top w:val="none" w:sz="0" w:space="0" w:color="auto"/>
        <w:left w:val="none" w:sz="0" w:space="0" w:color="auto"/>
        <w:bottom w:val="none" w:sz="0" w:space="0" w:color="auto"/>
        <w:right w:val="none" w:sz="0" w:space="0" w:color="auto"/>
      </w:divBdr>
    </w:div>
    <w:div w:id="255022462">
      <w:bodyDiv w:val="1"/>
      <w:marLeft w:val="0"/>
      <w:marRight w:val="0"/>
      <w:marTop w:val="0"/>
      <w:marBottom w:val="0"/>
      <w:divBdr>
        <w:top w:val="none" w:sz="0" w:space="0" w:color="auto"/>
        <w:left w:val="none" w:sz="0" w:space="0" w:color="auto"/>
        <w:bottom w:val="none" w:sz="0" w:space="0" w:color="auto"/>
        <w:right w:val="none" w:sz="0" w:space="0" w:color="auto"/>
      </w:divBdr>
    </w:div>
    <w:div w:id="255408520">
      <w:bodyDiv w:val="1"/>
      <w:marLeft w:val="0"/>
      <w:marRight w:val="0"/>
      <w:marTop w:val="0"/>
      <w:marBottom w:val="0"/>
      <w:divBdr>
        <w:top w:val="none" w:sz="0" w:space="0" w:color="auto"/>
        <w:left w:val="none" w:sz="0" w:space="0" w:color="auto"/>
        <w:bottom w:val="none" w:sz="0" w:space="0" w:color="auto"/>
        <w:right w:val="none" w:sz="0" w:space="0" w:color="auto"/>
      </w:divBdr>
    </w:div>
    <w:div w:id="255410073">
      <w:bodyDiv w:val="1"/>
      <w:marLeft w:val="0"/>
      <w:marRight w:val="0"/>
      <w:marTop w:val="0"/>
      <w:marBottom w:val="0"/>
      <w:divBdr>
        <w:top w:val="none" w:sz="0" w:space="0" w:color="auto"/>
        <w:left w:val="none" w:sz="0" w:space="0" w:color="auto"/>
        <w:bottom w:val="none" w:sz="0" w:space="0" w:color="auto"/>
        <w:right w:val="none" w:sz="0" w:space="0" w:color="auto"/>
      </w:divBdr>
    </w:div>
    <w:div w:id="255476792">
      <w:bodyDiv w:val="1"/>
      <w:marLeft w:val="0"/>
      <w:marRight w:val="0"/>
      <w:marTop w:val="0"/>
      <w:marBottom w:val="0"/>
      <w:divBdr>
        <w:top w:val="none" w:sz="0" w:space="0" w:color="auto"/>
        <w:left w:val="none" w:sz="0" w:space="0" w:color="auto"/>
        <w:bottom w:val="none" w:sz="0" w:space="0" w:color="auto"/>
        <w:right w:val="none" w:sz="0" w:space="0" w:color="auto"/>
      </w:divBdr>
    </w:div>
    <w:div w:id="255553802">
      <w:bodyDiv w:val="1"/>
      <w:marLeft w:val="0"/>
      <w:marRight w:val="0"/>
      <w:marTop w:val="0"/>
      <w:marBottom w:val="0"/>
      <w:divBdr>
        <w:top w:val="none" w:sz="0" w:space="0" w:color="auto"/>
        <w:left w:val="none" w:sz="0" w:space="0" w:color="auto"/>
        <w:bottom w:val="none" w:sz="0" w:space="0" w:color="auto"/>
        <w:right w:val="none" w:sz="0" w:space="0" w:color="auto"/>
      </w:divBdr>
    </w:div>
    <w:div w:id="255670016">
      <w:bodyDiv w:val="1"/>
      <w:marLeft w:val="0"/>
      <w:marRight w:val="0"/>
      <w:marTop w:val="0"/>
      <w:marBottom w:val="0"/>
      <w:divBdr>
        <w:top w:val="none" w:sz="0" w:space="0" w:color="auto"/>
        <w:left w:val="none" w:sz="0" w:space="0" w:color="auto"/>
        <w:bottom w:val="none" w:sz="0" w:space="0" w:color="auto"/>
        <w:right w:val="none" w:sz="0" w:space="0" w:color="auto"/>
      </w:divBdr>
    </w:div>
    <w:div w:id="256255373">
      <w:bodyDiv w:val="1"/>
      <w:marLeft w:val="0"/>
      <w:marRight w:val="0"/>
      <w:marTop w:val="0"/>
      <w:marBottom w:val="0"/>
      <w:divBdr>
        <w:top w:val="none" w:sz="0" w:space="0" w:color="auto"/>
        <w:left w:val="none" w:sz="0" w:space="0" w:color="auto"/>
        <w:bottom w:val="none" w:sz="0" w:space="0" w:color="auto"/>
        <w:right w:val="none" w:sz="0" w:space="0" w:color="auto"/>
      </w:divBdr>
    </w:div>
    <w:div w:id="256326609">
      <w:bodyDiv w:val="1"/>
      <w:marLeft w:val="0"/>
      <w:marRight w:val="0"/>
      <w:marTop w:val="0"/>
      <w:marBottom w:val="0"/>
      <w:divBdr>
        <w:top w:val="none" w:sz="0" w:space="0" w:color="auto"/>
        <w:left w:val="none" w:sz="0" w:space="0" w:color="auto"/>
        <w:bottom w:val="none" w:sz="0" w:space="0" w:color="auto"/>
        <w:right w:val="none" w:sz="0" w:space="0" w:color="auto"/>
      </w:divBdr>
    </w:div>
    <w:div w:id="256448344">
      <w:bodyDiv w:val="1"/>
      <w:marLeft w:val="0"/>
      <w:marRight w:val="0"/>
      <w:marTop w:val="0"/>
      <w:marBottom w:val="0"/>
      <w:divBdr>
        <w:top w:val="none" w:sz="0" w:space="0" w:color="auto"/>
        <w:left w:val="none" w:sz="0" w:space="0" w:color="auto"/>
        <w:bottom w:val="none" w:sz="0" w:space="0" w:color="auto"/>
        <w:right w:val="none" w:sz="0" w:space="0" w:color="auto"/>
      </w:divBdr>
    </w:div>
    <w:div w:id="256911276">
      <w:bodyDiv w:val="1"/>
      <w:marLeft w:val="0"/>
      <w:marRight w:val="0"/>
      <w:marTop w:val="0"/>
      <w:marBottom w:val="0"/>
      <w:divBdr>
        <w:top w:val="none" w:sz="0" w:space="0" w:color="auto"/>
        <w:left w:val="none" w:sz="0" w:space="0" w:color="auto"/>
        <w:bottom w:val="none" w:sz="0" w:space="0" w:color="auto"/>
        <w:right w:val="none" w:sz="0" w:space="0" w:color="auto"/>
      </w:divBdr>
    </w:div>
    <w:div w:id="256914922">
      <w:bodyDiv w:val="1"/>
      <w:marLeft w:val="0"/>
      <w:marRight w:val="0"/>
      <w:marTop w:val="0"/>
      <w:marBottom w:val="0"/>
      <w:divBdr>
        <w:top w:val="none" w:sz="0" w:space="0" w:color="auto"/>
        <w:left w:val="none" w:sz="0" w:space="0" w:color="auto"/>
        <w:bottom w:val="none" w:sz="0" w:space="0" w:color="auto"/>
        <w:right w:val="none" w:sz="0" w:space="0" w:color="auto"/>
      </w:divBdr>
    </w:div>
    <w:div w:id="257100982">
      <w:bodyDiv w:val="1"/>
      <w:marLeft w:val="0"/>
      <w:marRight w:val="0"/>
      <w:marTop w:val="0"/>
      <w:marBottom w:val="0"/>
      <w:divBdr>
        <w:top w:val="none" w:sz="0" w:space="0" w:color="auto"/>
        <w:left w:val="none" w:sz="0" w:space="0" w:color="auto"/>
        <w:bottom w:val="none" w:sz="0" w:space="0" w:color="auto"/>
        <w:right w:val="none" w:sz="0" w:space="0" w:color="auto"/>
      </w:divBdr>
    </w:div>
    <w:div w:id="257298353">
      <w:bodyDiv w:val="1"/>
      <w:marLeft w:val="0"/>
      <w:marRight w:val="0"/>
      <w:marTop w:val="0"/>
      <w:marBottom w:val="0"/>
      <w:divBdr>
        <w:top w:val="none" w:sz="0" w:space="0" w:color="auto"/>
        <w:left w:val="none" w:sz="0" w:space="0" w:color="auto"/>
        <w:bottom w:val="none" w:sz="0" w:space="0" w:color="auto"/>
        <w:right w:val="none" w:sz="0" w:space="0" w:color="auto"/>
      </w:divBdr>
    </w:div>
    <w:div w:id="257567834">
      <w:bodyDiv w:val="1"/>
      <w:marLeft w:val="0"/>
      <w:marRight w:val="0"/>
      <w:marTop w:val="0"/>
      <w:marBottom w:val="0"/>
      <w:divBdr>
        <w:top w:val="none" w:sz="0" w:space="0" w:color="auto"/>
        <w:left w:val="none" w:sz="0" w:space="0" w:color="auto"/>
        <w:bottom w:val="none" w:sz="0" w:space="0" w:color="auto"/>
        <w:right w:val="none" w:sz="0" w:space="0" w:color="auto"/>
      </w:divBdr>
    </w:div>
    <w:div w:id="257762614">
      <w:bodyDiv w:val="1"/>
      <w:marLeft w:val="0"/>
      <w:marRight w:val="0"/>
      <w:marTop w:val="0"/>
      <w:marBottom w:val="0"/>
      <w:divBdr>
        <w:top w:val="none" w:sz="0" w:space="0" w:color="auto"/>
        <w:left w:val="none" w:sz="0" w:space="0" w:color="auto"/>
        <w:bottom w:val="none" w:sz="0" w:space="0" w:color="auto"/>
        <w:right w:val="none" w:sz="0" w:space="0" w:color="auto"/>
      </w:divBdr>
    </w:div>
    <w:div w:id="257911327">
      <w:bodyDiv w:val="1"/>
      <w:marLeft w:val="0"/>
      <w:marRight w:val="0"/>
      <w:marTop w:val="0"/>
      <w:marBottom w:val="0"/>
      <w:divBdr>
        <w:top w:val="none" w:sz="0" w:space="0" w:color="auto"/>
        <w:left w:val="none" w:sz="0" w:space="0" w:color="auto"/>
        <w:bottom w:val="none" w:sz="0" w:space="0" w:color="auto"/>
        <w:right w:val="none" w:sz="0" w:space="0" w:color="auto"/>
      </w:divBdr>
    </w:div>
    <w:div w:id="258221041">
      <w:bodyDiv w:val="1"/>
      <w:marLeft w:val="0"/>
      <w:marRight w:val="0"/>
      <w:marTop w:val="0"/>
      <w:marBottom w:val="0"/>
      <w:divBdr>
        <w:top w:val="none" w:sz="0" w:space="0" w:color="auto"/>
        <w:left w:val="none" w:sz="0" w:space="0" w:color="auto"/>
        <w:bottom w:val="none" w:sz="0" w:space="0" w:color="auto"/>
        <w:right w:val="none" w:sz="0" w:space="0" w:color="auto"/>
      </w:divBdr>
    </w:div>
    <w:div w:id="258563879">
      <w:bodyDiv w:val="1"/>
      <w:marLeft w:val="0"/>
      <w:marRight w:val="0"/>
      <w:marTop w:val="0"/>
      <w:marBottom w:val="0"/>
      <w:divBdr>
        <w:top w:val="none" w:sz="0" w:space="0" w:color="auto"/>
        <w:left w:val="none" w:sz="0" w:space="0" w:color="auto"/>
        <w:bottom w:val="none" w:sz="0" w:space="0" w:color="auto"/>
        <w:right w:val="none" w:sz="0" w:space="0" w:color="auto"/>
      </w:divBdr>
    </w:div>
    <w:div w:id="259221535">
      <w:bodyDiv w:val="1"/>
      <w:marLeft w:val="0"/>
      <w:marRight w:val="0"/>
      <w:marTop w:val="0"/>
      <w:marBottom w:val="0"/>
      <w:divBdr>
        <w:top w:val="none" w:sz="0" w:space="0" w:color="auto"/>
        <w:left w:val="none" w:sz="0" w:space="0" w:color="auto"/>
        <w:bottom w:val="none" w:sz="0" w:space="0" w:color="auto"/>
        <w:right w:val="none" w:sz="0" w:space="0" w:color="auto"/>
      </w:divBdr>
    </w:div>
    <w:div w:id="259260992">
      <w:bodyDiv w:val="1"/>
      <w:marLeft w:val="0"/>
      <w:marRight w:val="0"/>
      <w:marTop w:val="0"/>
      <w:marBottom w:val="0"/>
      <w:divBdr>
        <w:top w:val="none" w:sz="0" w:space="0" w:color="auto"/>
        <w:left w:val="none" w:sz="0" w:space="0" w:color="auto"/>
        <w:bottom w:val="none" w:sz="0" w:space="0" w:color="auto"/>
        <w:right w:val="none" w:sz="0" w:space="0" w:color="auto"/>
      </w:divBdr>
    </w:div>
    <w:div w:id="259487112">
      <w:bodyDiv w:val="1"/>
      <w:marLeft w:val="0"/>
      <w:marRight w:val="0"/>
      <w:marTop w:val="0"/>
      <w:marBottom w:val="0"/>
      <w:divBdr>
        <w:top w:val="none" w:sz="0" w:space="0" w:color="auto"/>
        <w:left w:val="none" w:sz="0" w:space="0" w:color="auto"/>
        <w:bottom w:val="none" w:sz="0" w:space="0" w:color="auto"/>
        <w:right w:val="none" w:sz="0" w:space="0" w:color="auto"/>
      </w:divBdr>
    </w:div>
    <w:div w:id="259532761">
      <w:bodyDiv w:val="1"/>
      <w:marLeft w:val="0"/>
      <w:marRight w:val="0"/>
      <w:marTop w:val="0"/>
      <w:marBottom w:val="0"/>
      <w:divBdr>
        <w:top w:val="none" w:sz="0" w:space="0" w:color="auto"/>
        <w:left w:val="none" w:sz="0" w:space="0" w:color="auto"/>
        <w:bottom w:val="none" w:sz="0" w:space="0" w:color="auto"/>
        <w:right w:val="none" w:sz="0" w:space="0" w:color="auto"/>
      </w:divBdr>
    </w:div>
    <w:div w:id="259607661">
      <w:bodyDiv w:val="1"/>
      <w:marLeft w:val="0"/>
      <w:marRight w:val="0"/>
      <w:marTop w:val="0"/>
      <w:marBottom w:val="0"/>
      <w:divBdr>
        <w:top w:val="none" w:sz="0" w:space="0" w:color="auto"/>
        <w:left w:val="none" w:sz="0" w:space="0" w:color="auto"/>
        <w:bottom w:val="none" w:sz="0" w:space="0" w:color="auto"/>
        <w:right w:val="none" w:sz="0" w:space="0" w:color="auto"/>
      </w:divBdr>
    </w:div>
    <w:div w:id="259800303">
      <w:bodyDiv w:val="1"/>
      <w:marLeft w:val="0"/>
      <w:marRight w:val="0"/>
      <w:marTop w:val="0"/>
      <w:marBottom w:val="0"/>
      <w:divBdr>
        <w:top w:val="none" w:sz="0" w:space="0" w:color="auto"/>
        <w:left w:val="none" w:sz="0" w:space="0" w:color="auto"/>
        <w:bottom w:val="none" w:sz="0" w:space="0" w:color="auto"/>
        <w:right w:val="none" w:sz="0" w:space="0" w:color="auto"/>
      </w:divBdr>
    </w:div>
    <w:div w:id="259916074">
      <w:bodyDiv w:val="1"/>
      <w:marLeft w:val="0"/>
      <w:marRight w:val="0"/>
      <w:marTop w:val="0"/>
      <w:marBottom w:val="0"/>
      <w:divBdr>
        <w:top w:val="none" w:sz="0" w:space="0" w:color="auto"/>
        <w:left w:val="none" w:sz="0" w:space="0" w:color="auto"/>
        <w:bottom w:val="none" w:sz="0" w:space="0" w:color="auto"/>
        <w:right w:val="none" w:sz="0" w:space="0" w:color="auto"/>
      </w:divBdr>
    </w:div>
    <w:div w:id="260068308">
      <w:bodyDiv w:val="1"/>
      <w:marLeft w:val="0"/>
      <w:marRight w:val="0"/>
      <w:marTop w:val="0"/>
      <w:marBottom w:val="0"/>
      <w:divBdr>
        <w:top w:val="none" w:sz="0" w:space="0" w:color="auto"/>
        <w:left w:val="none" w:sz="0" w:space="0" w:color="auto"/>
        <w:bottom w:val="none" w:sz="0" w:space="0" w:color="auto"/>
        <w:right w:val="none" w:sz="0" w:space="0" w:color="auto"/>
      </w:divBdr>
    </w:div>
    <w:div w:id="260141094">
      <w:bodyDiv w:val="1"/>
      <w:marLeft w:val="0"/>
      <w:marRight w:val="0"/>
      <w:marTop w:val="0"/>
      <w:marBottom w:val="0"/>
      <w:divBdr>
        <w:top w:val="none" w:sz="0" w:space="0" w:color="auto"/>
        <w:left w:val="none" w:sz="0" w:space="0" w:color="auto"/>
        <w:bottom w:val="none" w:sz="0" w:space="0" w:color="auto"/>
        <w:right w:val="none" w:sz="0" w:space="0" w:color="auto"/>
      </w:divBdr>
    </w:div>
    <w:div w:id="260261861">
      <w:bodyDiv w:val="1"/>
      <w:marLeft w:val="0"/>
      <w:marRight w:val="0"/>
      <w:marTop w:val="0"/>
      <w:marBottom w:val="0"/>
      <w:divBdr>
        <w:top w:val="none" w:sz="0" w:space="0" w:color="auto"/>
        <w:left w:val="none" w:sz="0" w:space="0" w:color="auto"/>
        <w:bottom w:val="none" w:sz="0" w:space="0" w:color="auto"/>
        <w:right w:val="none" w:sz="0" w:space="0" w:color="auto"/>
      </w:divBdr>
    </w:div>
    <w:div w:id="260376694">
      <w:bodyDiv w:val="1"/>
      <w:marLeft w:val="0"/>
      <w:marRight w:val="0"/>
      <w:marTop w:val="0"/>
      <w:marBottom w:val="0"/>
      <w:divBdr>
        <w:top w:val="none" w:sz="0" w:space="0" w:color="auto"/>
        <w:left w:val="none" w:sz="0" w:space="0" w:color="auto"/>
        <w:bottom w:val="none" w:sz="0" w:space="0" w:color="auto"/>
        <w:right w:val="none" w:sz="0" w:space="0" w:color="auto"/>
      </w:divBdr>
    </w:div>
    <w:div w:id="260381928">
      <w:bodyDiv w:val="1"/>
      <w:marLeft w:val="0"/>
      <w:marRight w:val="0"/>
      <w:marTop w:val="0"/>
      <w:marBottom w:val="0"/>
      <w:divBdr>
        <w:top w:val="none" w:sz="0" w:space="0" w:color="auto"/>
        <w:left w:val="none" w:sz="0" w:space="0" w:color="auto"/>
        <w:bottom w:val="none" w:sz="0" w:space="0" w:color="auto"/>
        <w:right w:val="none" w:sz="0" w:space="0" w:color="auto"/>
      </w:divBdr>
    </w:div>
    <w:div w:id="260458040">
      <w:bodyDiv w:val="1"/>
      <w:marLeft w:val="0"/>
      <w:marRight w:val="0"/>
      <w:marTop w:val="0"/>
      <w:marBottom w:val="0"/>
      <w:divBdr>
        <w:top w:val="none" w:sz="0" w:space="0" w:color="auto"/>
        <w:left w:val="none" w:sz="0" w:space="0" w:color="auto"/>
        <w:bottom w:val="none" w:sz="0" w:space="0" w:color="auto"/>
        <w:right w:val="none" w:sz="0" w:space="0" w:color="auto"/>
      </w:divBdr>
    </w:div>
    <w:div w:id="260529797">
      <w:bodyDiv w:val="1"/>
      <w:marLeft w:val="0"/>
      <w:marRight w:val="0"/>
      <w:marTop w:val="0"/>
      <w:marBottom w:val="0"/>
      <w:divBdr>
        <w:top w:val="none" w:sz="0" w:space="0" w:color="auto"/>
        <w:left w:val="none" w:sz="0" w:space="0" w:color="auto"/>
        <w:bottom w:val="none" w:sz="0" w:space="0" w:color="auto"/>
        <w:right w:val="none" w:sz="0" w:space="0" w:color="auto"/>
      </w:divBdr>
    </w:div>
    <w:div w:id="260534731">
      <w:bodyDiv w:val="1"/>
      <w:marLeft w:val="0"/>
      <w:marRight w:val="0"/>
      <w:marTop w:val="0"/>
      <w:marBottom w:val="0"/>
      <w:divBdr>
        <w:top w:val="none" w:sz="0" w:space="0" w:color="auto"/>
        <w:left w:val="none" w:sz="0" w:space="0" w:color="auto"/>
        <w:bottom w:val="none" w:sz="0" w:space="0" w:color="auto"/>
        <w:right w:val="none" w:sz="0" w:space="0" w:color="auto"/>
      </w:divBdr>
    </w:div>
    <w:div w:id="260837734">
      <w:bodyDiv w:val="1"/>
      <w:marLeft w:val="0"/>
      <w:marRight w:val="0"/>
      <w:marTop w:val="0"/>
      <w:marBottom w:val="0"/>
      <w:divBdr>
        <w:top w:val="none" w:sz="0" w:space="0" w:color="auto"/>
        <w:left w:val="none" w:sz="0" w:space="0" w:color="auto"/>
        <w:bottom w:val="none" w:sz="0" w:space="0" w:color="auto"/>
        <w:right w:val="none" w:sz="0" w:space="0" w:color="auto"/>
      </w:divBdr>
    </w:div>
    <w:div w:id="260840729">
      <w:bodyDiv w:val="1"/>
      <w:marLeft w:val="0"/>
      <w:marRight w:val="0"/>
      <w:marTop w:val="0"/>
      <w:marBottom w:val="0"/>
      <w:divBdr>
        <w:top w:val="none" w:sz="0" w:space="0" w:color="auto"/>
        <w:left w:val="none" w:sz="0" w:space="0" w:color="auto"/>
        <w:bottom w:val="none" w:sz="0" w:space="0" w:color="auto"/>
        <w:right w:val="none" w:sz="0" w:space="0" w:color="auto"/>
      </w:divBdr>
    </w:div>
    <w:div w:id="260845471">
      <w:bodyDiv w:val="1"/>
      <w:marLeft w:val="0"/>
      <w:marRight w:val="0"/>
      <w:marTop w:val="0"/>
      <w:marBottom w:val="0"/>
      <w:divBdr>
        <w:top w:val="none" w:sz="0" w:space="0" w:color="auto"/>
        <w:left w:val="none" w:sz="0" w:space="0" w:color="auto"/>
        <w:bottom w:val="none" w:sz="0" w:space="0" w:color="auto"/>
        <w:right w:val="none" w:sz="0" w:space="0" w:color="auto"/>
      </w:divBdr>
    </w:div>
    <w:div w:id="261299320">
      <w:bodyDiv w:val="1"/>
      <w:marLeft w:val="0"/>
      <w:marRight w:val="0"/>
      <w:marTop w:val="0"/>
      <w:marBottom w:val="0"/>
      <w:divBdr>
        <w:top w:val="none" w:sz="0" w:space="0" w:color="auto"/>
        <w:left w:val="none" w:sz="0" w:space="0" w:color="auto"/>
        <w:bottom w:val="none" w:sz="0" w:space="0" w:color="auto"/>
        <w:right w:val="none" w:sz="0" w:space="0" w:color="auto"/>
      </w:divBdr>
    </w:div>
    <w:div w:id="261496699">
      <w:bodyDiv w:val="1"/>
      <w:marLeft w:val="0"/>
      <w:marRight w:val="0"/>
      <w:marTop w:val="0"/>
      <w:marBottom w:val="0"/>
      <w:divBdr>
        <w:top w:val="none" w:sz="0" w:space="0" w:color="auto"/>
        <w:left w:val="none" w:sz="0" w:space="0" w:color="auto"/>
        <w:bottom w:val="none" w:sz="0" w:space="0" w:color="auto"/>
        <w:right w:val="none" w:sz="0" w:space="0" w:color="auto"/>
      </w:divBdr>
    </w:div>
    <w:div w:id="261688322">
      <w:bodyDiv w:val="1"/>
      <w:marLeft w:val="0"/>
      <w:marRight w:val="0"/>
      <w:marTop w:val="0"/>
      <w:marBottom w:val="0"/>
      <w:divBdr>
        <w:top w:val="none" w:sz="0" w:space="0" w:color="auto"/>
        <w:left w:val="none" w:sz="0" w:space="0" w:color="auto"/>
        <w:bottom w:val="none" w:sz="0" w:space="0" w:color="auto"/>
        <w:right w:val="none" w:sz="0" w:space="0" w:color="auto"/>
      </w:divBdr>
    </w:div>
    <w:div w:id="261762015">
      <w:bodyDiv w:val="1"/>
      <w:marLeft w:val="0"/>
      <w:marRight w:val="0"/>
      <w:marTop w:val="0"/>
      <w:marBottom w:val="0"/>
      <w:divBdr>
        <w:top w:val="none" w:sz="0" w:space="0" w:color="auto"/>
        <w:left w:val="none" w:sz="0" w:space="0" w:color="auto"/>
        <w:bottom w:val="none" w:sz="0" w:space="0" w:color="auto"/>
        <w:right w:val="none" w:sz="0" w:space="0" w:color="auto"/>
      </w:divBdr>
    </w:div>
    <w:div w:id="261958340">
      <w:bodyDiv w:val="1"/>
      <w:marLeft w:val="0"/>
      <w:marRight w:val="0"/>
      <w:marTop w:val="0"/>
      <w:marBottom w:val="0"/>
      <w:divBdr>
        <w:top w:val="none" w:sz="0" w:space="0" w:color="auto"/>
        <w:left w:val="none" w:sz="0" w:space="0" w:color="auto"/>
        <w:bottom w:val="none" w:sz="0" w:space="0" w:color="auto"/>
        <w:right w:val="none" w:sz="0" w:space="0" w:color="auto"/>
      </w:divBdr>
    </w:div>
    <w:div w:id="262081640">
      <w:bodyDiv w:val="1"/>
      <w:marLeft w:val="0"/>
      <w:marRight w:val="0"/>
      <w:marTop w:val="0"/>
      <w:marBottom w:val="0"/>
      <w:divBdr>
        <w:top w:val="none" w:sz="0" w:space="0" w:color="auto"/>
        <w:left w:val="none" w:sz="0" w:space="0" w:color="auto"/>
        <w:bottom w:val="none" w:sz="0" w:space="0" w:color="auto"/>
        <w:right w:val="none" w:sz="0" w:space="0" w:color="auto"/>
      </w:divBdr>
    </w:div>
    <w:div w:id="262496198">
      <w:bodyDiv w:val="1"/>
      <w:marLeft w:val="0"/>
      <w:marRight w:val="0"/>
      <w:marTop w:val="0"/>
      <w:marBottom w:val="0"/>
      <w:divBdr>
        <w:top w:val="none" w:sz="0" w:space="0" w:color="auto"/>
        <w:left w:val="none" w:sz="0" w:space="0" w:color="auto"/>
        <w:bottom w:val="none" w:sz="0" w:space="0" w:color="auto"/>
        <w:right w:val="none" w:sz="0" w:space="0" w:color="auto"/>
      </w:divBdr>
    </w:div>
    <w:div w:id="262763019">
      <w:bodyDiv w:val="1"/>
      <w:marLeft w:val="0"/>
      <w:marRight w:val="0"/>
      <w:marTop w:val="0"/>
      <w:marBottom w:val="0"/>
      <w:divBdr>
        <w:top w:val="none" w:sz="0" w:space="0" w:color="auto"/>
        <w:left w:val="none" w:sz="0" w:space="0" w:color="auto"/>
        <w:bottom w:val="none" w:sz="0" w:space="0" w:color="auto"/>
        <w:right w:val="none" w:sz="0" w:space="0" w:color="auto"/>
      </w:divBdr>
    </w:div>
    <w:div w:id="263198369">
      <w:bodyDiv w:val="1"/>
      <w:marLeft w:val="0"/>
      <w:marRight w:val="0"/>
      <w:marTop w:val="0"/>
      <w:marBottom w:val="0"/>
      <w:divBdr>
        <w:top w:val="none" w:sz="0" w:space="0" w:color="auto"/>
        <w:left w:val="none" w:sz="0" w:space="0" w:color="auto"/>
        <w:bottom w:val="none" w:sz="0" w:space="0" w:color="auto"/>
        <w:right w:val="none" w:sz="0" w:space="0" w:color="auto"/>
      </w:divBdr>
    </w:div>
    <w:div w:id="263538155">
      <w:bodyDiv w:val="1"/>
      <w:marLeft w:val="0"/>
      <w:marRight w:val="0"/>
      <w:marTop w:val="0"/>
      <w:marBottom w:val="0"/>
      <w:divBdr>
        <w:top w:val="none" w:sz="0" w:space="0" w:color="auto"/>
        <w:left w:val="none" w:sz="0" w:space="0" w:color="auto"/>
        <w:bottom w:val="none" w:sz="0" w:space="0" w:color="auto"/>
        <w:right w:val="none" w:sz="0" w:space="0" w:color="auto"/>
      </w:divBdr>
    </w:div>
    <w:div w:id="263811646">
      <w:bodyDiv w:val="1"/>
      <w:marLeft w:val="0"/>
      <w:marRight w:val="0"/>
      <w:marTop w:val="0"/>
      <w:marBottom w:val="0"/>
      <w:divBdr>
        <w:top w:val="none" w:sz="0" w:space="0" w:color="auto"/>
        <w:left w:val="none" w:sz="0" w:space="0" w:color="auto"/>
        <w:bottom w:val="none" w:sz="0" w:space="0" w:color="auto"/>
        <w:right w:val="none" w:sz="0" w:space="0" w:color="auto"/>
      </w:divBdr>
    </w:div>
    <w:div w:id="263921269">
      <w:bodyDiv w:val="1"/>
      <w:marLeft w:val="0"/>
      <w:marRight w:val="0"/>
      <w:marTop w:val="0"/>
      <w:marBottom w:val="0"/>
      <w:divBdr>
        <w:top w:val="none" w:sz="0" w:space="0" w:color="auto"/>
        <w:left w:val="none" w:sz="0" w:space="0" w:color="auto"/>
        <w:bottom w:val="none" w:sz="0" w:space="0" w:color="auto"/>
        <w:right w:val="none" w:sz="0" w:space="0" w:color="auto"/>
      </w:divBdr>
    </w:div>
    <w:div w:id="263997198">
      <w:bodyDiv w:val="1"/>
      <w:marLeft w:val="0"/>
      <w:marRight w:val="0"/>
      <w:marTop w:val="0"/>
      <w:marBottom w:val="0"/>
      <w:divBdr>
        <w:top w:val="none" w:sz="0" w:space="0" w:color="auto"/>
        <w:left w:val="none" w:sz="0" w:space="0" w:color="auto"/>
        <w:bottom w:val="none" w:sz="0" w:space="0" w:color="auto"/>
        <w:right w:val="none" w:sz="0" w:space="0" w:color="auto"/>
      </w:divBdr>
    </w:div>
    <w:div w:id="263999114">
      <w:bodyDiv w:val="1"/>
      <w:marLeft w:val="0"/>
      <w:marRight w:val="0"/>
      <w:marTop w:val="0"/>
      <w:marBottom w:val="0"/>
      <w:divBdr>
        <w:top w:val="none" w:sz="0" w:space="0" w:color="auto"/>
        <w:left w:val="none" w:sz="0" w:space="0" w:color="auto"/>
        <w:bottom w:val="none" w:sz="0" w:space="0" w:color="auto"/>
        <w:right w:val="none" w:sz="0" w:space="0" w:color="auto"/>
      </w:divBdr>
    </w:div>
    <w:div w:id="264072353">
      <w:bodyDiv w:val="1"/>
      <w:marLeft w:val="0"/>
      <w:marRight w:val="0"/>
      <w:marTop w:val="0"/>
      <w:marBottom w:val="0"/>
      <w:divBdr>
        <w:top w:val="none" w:sz="0" w:space="0" w:color="auto"/>
        <w:left w:val="none" w:sz="0" w:space="0" w:color="auto"/>
        <w:bottom w:val="none" w:sz="0" w:space="0" w:color="auto"/>
        <w:right w:val="none" w:sz="0" w:space="0" w:color="auto"/>
      </w:divBdr>
    </w:div>
    <w:div w:id="264190928">
      <w:bodyDiv w:val="1"/>
      <w:marLeft w:val="0"/>
      <w:marRight w:val="0"/>
      <w:marTop w:val="0"/>
      <w:marBottom w:val="0"/>
      <w:divBdr>
        <w:top w:val="none" w:sz="0" w:space="0" w:color="auto"/>
        <w:left w:val="none" w:sz="0" w:space="0" w:color="auto"/>
        <w:bottom w:val="none" w:sz="0" w:space="0" w:color="auto"/>
        <w:right w:val="none" w:sz="0" w:space="0" w:color="auto"/>
      </w:divBdr>
    </w:div>
    <w:div w:id="264532972">
      <w:bodyDiv w:val="1"/>
      <w:marLeft w:val="0"/>
      <w:marRight w:val="0"/>
      <w:marTop w:val="0"/>
      <w:marBottom w:val="0"/>
      <w:divBdr>
        <w:top w:val="none" w:sz="0" w:space="0" w:color="auto"/>
        <w:left w:val="none" w:sz="0" w:space="0" w:color="auto"/>
        <w:bottom w:val="none" w:sz="0" w:space="0" w:color="auto"/>
        <w:right w:val="none" w:sz="0" w:space="0" w:color="auto"/>
      </w:divBdr>
    </w:div>
    <w:div w:id="264727783">
      <w:bodyDiv w:val="1"/>
      <w:marLeft w:val="0"/>
      <w:marRight w:val="0"/>
      <w:marTop w:val="0"/>
      <w:marBottom w:val="0"/>
      <w:divBdr>
        <w:top w:val="none" w:sz="0" w:space="0" w:color="auto"/>
        <w:left w:val="none" w:sz="0" w:space="0" w:color="auto"/>
        <w:bottom w:val="none" w:sz="0" w:space="0" w:color="auto"/>
        <w:right w:val="none" w:sz="0" w:space="0" w:color="auto"/>
      </w:divBdr>
    </w:div>
    <w:div w:id="265042996">
      <w:bodyDiv w:val="1"/>
      <w:marLeft w:val="0"/>
      <w:marRight w:val="0"/>
      <w:marTop w:val="0"/>
      <w:marBottom w:val="0"/>
      <w:divBdr>
        <w:top w:val="none" w:sz="0" w:space="0" w:color="auto"/>
        <w:left w:val="none" w:sz="0" w:space="0" w:color="auto"/>
        <w:bottom w:val="none" w:sz="0" w:space="0" w:color="auto"/>
        <w:right w:val="none" w:sz="0" w:space="0" w:color="auto"/>
      </w:divBdr>
    </w:div>
    <w:div w:id="265160184">
      <w:bodyDiv w:val="1"/>
      <w:marLeft w:val="0"/>
      <w:marRight w:val="0"/>
      <w:marTop w:val="0"/>
      <w:marBottom w:val="0"/>
      <w:divBdr>
        <w:top w:val="none" w:sz="0" w:space="0" w:color="auto"/>
        <w:left w:val="none" w:sz="0" w:space="0" w:color="auto"/>
        <w:bottom w:val="none" w:sz="0" w:space="0" w:color="auto"/>
        <w:right w:val="none" w:sz="0" w:space="0" w:color="auto"/>
      </w:divBdr>
    </w:div>
    <w:div w:id="265232969">
      <w:bodyDiv w:val="1"/>
      <w:marLeft w:val="0"/>
      <w:marRight w:val="0"/>
      <w:marTop w:val="0"/>
      <w:marBottom w:val="0"/>
      <w:divBdr>
        <w:top w:val="none" w:sz="0" w:space="0" w:color="auto"/>
        <w:left w:val="none" w:sz="0" w:space="0" w:color="auto"/>
        <w:bottom w:val="none" w:sz="0" w:space="0" w:color="auto"/>
        <w:right w:val="none" w:sz="0" w:space="0" w:color="auto"/>
      </w:divBdr>
    </w:div>
    <w:div w:id="265355612">
      <w:bodyDiv w:val="1"/>
      <w:marLeft w:val="0"/>
      <w:marRight w:val="0"/>
      <w:marTop w:val="0"/>
      <w:marBottom w:val="0"/>
      <w:divBdr>
        <w:top w:val="none" w:sz="0" w:space="0" w:color="auto"/>
        <w:left w:val="none" w:sz="0" w:space="0" w:color="auto"/>
        <w:bottom w:val="none" w:sz="0" w:space="0" w:color="auto"/>
        <w:right w:val="none" w:sz="0" w:space="0" w:color="auto"/>
      </w:divBdr>
    </w:div>
    <w:div w:id="265358060">
      <w:bodyDiv w:val="1"/>
      <w:marLeft w:val="0"/>
      <w:marRight w:val="0"/>
      <w:marTop w:val="0"/>
      <w:marBottom w:val="0"/>
      <w:divBdr>
        <w:top w:val="none" w:sz="0" w:space="0" w:color="auto"/>
        <w:left w:val="none" w:sz="0" w:space="0" w:color="auto"/>
        <w:bottom w:val="none" w:sz="0" w:space="0" w:color="auto"/>
        <w:right w:val="none" w:sz="0" w:space="0" w:color="auto"/>
      </w:divBdr>
    </w:div>
    <w:div w:id="265815022">
      <w:bodyDiv w:val="1"/>
      <w:marLeft w:val="0"/>
      <w:marRight w:val="0"/>
      <w:marTop w:val="0"/>
      <w:marBottom w:val="0"/>
      <w:divBdr>
        <w:top w:val="none" w:sz="0" w:space="0" w:color="auto"/>
        <w:left w:val="none" w:sz="0" w:space="0" w:color="auto"/>
        <w:bottom w:val="none" w:sz="0" w:space="0" w:color="auto"/>
        <w:right w:val="none" w:sz="0" w:space="0" w:color="auto"/>
      </w:divBdr>
    </w:div>
    <w:div w:id="266082416">
      <w:bodyDiv w:val="1"/>
      <w:marLeft w:val="0"/>
      <w:marRight w:val="0"/>
      <w:marTop w:val="0"/>
      <w:marBottom w:val="0"/>
      <w:divBdr>
        <w:top w:val="none" w:sz="0" w:space="0" w:color="auto"/>
        <w:left w:val="none" w:sz="0" w:space="0" w:color="auto"/>
        <w:bottom w:val="none" w:sz="0" w:space="0" w:color="auto"/>
        <w:right w:val="none" w:sz="0" w:space="0" w:color="auto"/>
      </w:divBdr>
    </w:div>
    <w:div w:id="266278556">
      <w:bodyDiv w:val="1"/>
      <w:marLeft w:val="0"/>
      <w:marRight w:val="0"/>
      <w:marTop w:val="0"/>
      <w:marBottom w:val="0"/>
      <w:divBdr>
        <w:top w:val="none" w:sz="0" w:space="0" w:color="auto"/>
        <w:left w:val="none" w:sz="0" w:space="0" w:color="auto"/>
        <w:bottom w:val="none" w:sz="0" w:space="0" w:color="auto"/>
        <w:right w:val="none" w:sz="0" w:space="0" w:color="auto"/>
      </w:divBdr>
    </w:div>
    <w:div w:id="266427279">
      <w:bodyDiv w:val="1"/>
      <w:marLeft w:val="0"/>
      <w:marRight w:val="0"/>
      <w:marTop w:val="0"/>
      <w:marBottom w:val="0"/>
      <w:divBdr>
        <w:top w:val="none" w:sz="0" w:space="0" w:color="auto"/>
        <w:left w:val="none" w:sz="0" w:space="0" w:color="auto"/>
        <w:bottom w:val="none" w:sz="0" w:space="0" w:color="auto"/>
        <w:right w:val="none" w:sz="0" w:space="0" w:color="auto"/>
      </w:divBdr>
    </w:div>
    <w:div w:id="266545036">
      <w:bodyDiv w:val="1"/>
      <w:marLeft w:val="0"/>
      <w:marRight w:val="0"/>
      <w:marTop w:val="0"/>
      <w:marBottom w:val="0"/>
      <w:divBdr>
        <w:top w:val="none" w:sz="0" w:space="0" w:color="auto"/>
        <w:left w:val="none" w:sz="0" w:space="0" w:color="auto"/>
        <w:bottom w:val="none" w:sz="0" w:space="0" w:color="auto"/>
        <w:right w:val="none" w:sz="0" w:space="0" w:color="auto"/>
      </w:divBdr>
    </w:div>
    <w:div w:id="266737905">
      <w:bodyDiv w:val="1"/>
      <w:marLeft w:val="0"/>
      <w:marRight w:val="0"/>
      <w:marTop w:val="0"/>
      <w:marBottom w:val="0"/>
      <w:divBdr>
        <w:top w:val="none" w:sz="0" w:space="0" w:color="auto"/>
        <w:left w:val="none" w:sz="0" w:space="0" w:color="auto"/>
        <w:bottom w:val="none" w:sz="0" w:space="0" w:color="auto"/>
        <w:right w:val="none" w:sz="0" w:space="0" w:color="auto"/>
      </w:divBdr>
    </w:div>
    <w:div w:id="266738775">
      <w:bodyDiv w:val="1"/>
      <w:marLeft w:val="0"/>
      <w:marRight w:val="0"/>
      <w:marTop w:val="0"/>
      <w:marBottom w:val="0"/>
      <w:divBdr>
        <w:top w:val="none" w:sz="0" w:space="0" w:color="auto"/>
        <w:left w:val="none" w:sz="0" w:space="0" w:color="auto"/>
        <w:bottom w:val="none" w:sz="0" w:space="0" w:color="auto"/>
        <w:right w:val="none" w:sz="0" w:space="0" w:color="auto"/>
      </w:divBdr>
    </w:div>
    <w:div w:id="266815538">
      <w:bodyDiv w:val="1"/>
      <w:marLeft w:val="0"/>
      <w:marRight w:val="0"/>
      <w:marTop w:val="0"/>
      <w:marBottom w:val="0"/>
      <w:divBdr>
        <w:top w:val="none" w:sz="0" w:space="0" w:color="auto"/>
        <w:left w:val="none" w:sz="0" w:space="0" w:color="auto"/>
        <w:bottom w:val="none" w:sz="0" w:space="0" w:color="auto"/>
        <w:right w:val="none" w:sz="0" w:space="0" w:color="auto"/>
      </w:divBdr>
    </w:div>
    <w:div w:id="266888979">
      <w:bodyDiv w:val="1"/>
      <w:marLeft w:val="0"/>
      <w:marRight w:val="0"/>
      <w:marTop w:val="0"/>
      <w:marBottom w:val="0"/>
      <w:divBdr>
        <w:top w:val="none" w:sz="0" w:space="0" w:color="auto"/>
        <w:left w:val="none" w:sz="0" w:space="0" w:color="auto"/>
        <w:bottom w:val="none" w:sz="0" w:space="0" w:color="auto"/>
        <w:right w:val="none" w:sz="0" w:space="0" w:color="auto"/>
      </w:divBdr>
    </w:div>
    <w:div w:id="266960744">
      <w:bodyDiv w:val="1"/>
      <w:marLeft w:val="0"/>
      <w:marRight w:val="0"/>
      <w:marTop w:val="0"/>
      <w:marBottom w:val="0"/>
      <w:divBdr>
        <w:top w:val="none" w:sz="0" w:space="0" w:color="auto"/>
        <w:left w:val="none" w:sz="0" w:space="0" w:color="auto"/>
        <w:bottom w:val="none" w:sz="0" w:space="0" w:color="auto"/>
        <w:right w:val="none" w:sz="0" w:space="0" w:color="auto"/>
      </w:divBdr>
    </w:div>
    <w:div w:id="267006272">
      <w:bodyDiv w:val="1"/>
      <w:marLeft w:val="0"/>
      <w:marRight w:val="0"/>
      <w:marTop w:val="0"/>
      <w:marBottom w:val="0"/>
      <w:divBdr>
        <w:top w:val="none" w:sz="0" w:space="0" w:color="auto"/>
        <w:left w:val="none" w:sz="0" w:space="0" w:color="auto"/>
        <w:bottom w:val="none" w:sz="0" w:space="0" w:color="auto"/>
        <w:right w:val="none" w:sz="0" w:space="0" w:color="auto"/>
      </w:divBdr>
    </w:div>
    <w:div w:id="267079731">
      <w:bodyDiv w:val="1"/>
      <w:marLeft w:val="0"/>
      <w:marRight w:val="0"/>
      <w:marTop w:val="0"/>
      <w:marBottom w:val="0"/>
      <w:divBdr>
        <w:top w:val="none" w:sz="0" w:space="0" w:color="auto"/>
        <w:left w:val="none" w:sz="0" w:space="0" w:color="auto"/>
        <w:bottom w:val="none" w:sz="0" w:space="0" w:color="auto"/>
        <w:right w:val="none" w:sz="0" w:space="0" w:color="auto"/>
      </w:divBdr>
    </w:div>
    <w:div w:id="267128741">
      <w:bodyDiv w:val="1"/>
      <w:marLeft w:val="0"/>
      <w:marRight w:val="0"/>
      <w:marTop w:val="0"/>
      <w:marBottom w:val="0"/>
      <w:divBdr>
        <w:top w:val="none" w:sz="0" w:space="0" w:color="auto"/>
        <w:left w:val="none" w:sz="0" w:space="0" w:color="auto"/>
        <w:bottom w:val="none" w:sz="0" w:space="0" w:color="auto"/>
        <w:right w:val="none" w:sz="0" w:space="0" w:color="auto"/>
      </w:divBdr>
    </w:div>
    <w:div w:id="267205551">
      <w:bodyDiv w:val="1"/>
      <w:marLeft w:val="0"/>
      <w:marRight w:val="0"/>
      <w:marTop w:val="0"/>
      <w:marBottom w:val="0"/>
      <w:divBdr>
        <w:top w:val="none" w:sz="0" w:space="0" w:color="auto"/>
        <w:left w:val="none" w:sz="0" w:space="0" w:color="auto"/>
        <w:bottom w:val="none" w:sz="0" w:space="0" w:color="auto"/>
        <w:right w:val="none" w:sz="0" w:space="0" w:color="auto"/>
      </w:divBdr>
    </w:div>
    <w:div w:id="267392964">
      <w:bodyDiv w:val="1"/>
      <w:marLeft w:val="0"/>
      <w:marRight w:val="0"/>
      <w:marTop w:val="0"/>
      <w:marBottom w:val="0"/>
      <w:divBdr>
        <w:top w:val="none" w:sz="0" w:space="0" w:color="auto"/>
        <w:left w:val="none" w:sz="0" w:space="0" w:color="auto"/>
        <w:bottom w:val="none" w:sz="0" w:space="0" w:color="auto"/>
        <w:right w:val="none" w:sz="0" w:space="0" w:color="auto"/>
      </w:divBdr>
    </w:div>
    <w:div w:id="267466745">
      <w:bodyDiv w:val="1"/>
      <w:marLeft w:val="0"/>
      <w:marRight w:val="0"/>
      <w:marTop w:val="0"/>
      <w:marBottom w:val="0"/>
      <w:divBdr>
        <w:top w:val="none" w:sz="0" w:space="0" w:color="auto"/>
        <w:left w:val="none" w:sz="0" w:space="0" w:color="auto"/>
        <w:bottom w:val="none" w:sz="0" w:space="0" w:color="auto"/>
        <w:right w:val="none" w:sz="0" w:space="0" w:color="auto"/>
      </w:divBdr>
    </w:div>
    <w:div w:id="267467567">
      <w:bodyDiv w:val="1"/>
      <w:marLeft w:val="0"/>
      <w:marRight w:val="0"/>
      <w:marTop w:val="0"/>
      <w:marBottom w:val="0"/>
      <w:divBdr>
        <w:top w:val="none" w:sz="0" w:space="0" w:color="auto"/>
        <w:left w:val="none" w:sz="0" w:space="0" w:color="auto"/>
        <w:bottom w:val="none" w:sz="0" w:space="0" w:color="auto"/>
        <w:right w:val="none" w:sz="0" w:space="0" w:color="auto"/>
      </w:divBdr>
    </w:div>
    <w:div w:id="267467802">
      <w:bodyDiv w:val="1"/>
      <w:marLeft w:val="0"/>
      <w:marRight w:val="0"/>
      <w:marTop w:val="0"/>
      <w:marBottom w:val="0"/>
      <w:divBdr>
        <w:top w:val="none" w:sz="0" w:space="0" w:color="auto"/>
        <w:left w:val="none" w:sz="0" w:space="0" w:color="auto"/>
        <w:bottom w:val="none" w:sz="0" w:space="0" w:color="auto"/>
        <w:right w:val="none" w:sz="0" w:space="0" w:color="auto"/>
      </w:divBdr>
    </w:div>
    <w:div w:id="267541739">
      <w:bodyDiv w:val="1"/>
      <w:marLeft w:val="0"/>
      <w:marRight w:val="0"/>
      <w:marTop w:val="0"/>
      <w:marBottom w:val="0"/>
      <w:divBdr>
        <w:top w:val="none" w:sz="0" w:space="0" w:color="auto"/>
        <w:left w:val="none" w:sz="0" w:space="0" w:color="auto"/>
        <w:bottom w:val="none" w:sz="0" w:space="0" w:color="auto"/>
        <w:right w:val="none" w:sz="0" w:space="0" w:color="auto"/>
      </w:divBdr>
    </w:div>
    <w:div w:id="267977170">
      <w:bodyDiv w:val="1"/>
      <w:marLeft w:val="0"/>
      <w:marRight w:val="0"/>
      <w:marTop w:val="0"/>
      <w:marBottom w:val="0"/>
      <w:divBdr>
        <w:top w:val="none" w:sz="0" w:space="0" w:color="auto"/>
        <w:left w:val="none" w:sz="0" w:space="0" w:color="auto"/>
        <w:bottom w:val="none" w:sz="0" w:space="0" w:color="auto"/>
        <w:right w:val="none" w:sz="0" w:space="0" w:color="auto"/>
      </w:divBdr>
    </w:div>
    <w:div w:id="268048911">
      <w:bodyDiv w:val="1"/>
      <w:marLeft w:val="0"/>
      <w:marRight w:val="0"/>
      <w:marTop w:val="0"/>
      <w:marBottom w:val="0"/>
      <w:divBdr>
        <w:top w:val="none" w:sz="0" w:space="0" w:color="auto"/>
        <w:left w:val="none" w:sz="0" w:space="0" w:color="auto"/>
        <w:bottom w:val="none" w:sz="0" w:space="0" w:color="auto"/>
        <w:right w:val="none" w:sz="0" w:space="0" w:color="auto"/>
      </w:divBdr>
    </w:div>
    <w:div w:id="268204323">
      <w:bodyDiv w:val="1"/>
      <w:marLeft w:val="0"/>
      <w:marRight w:val="0"/>
      <w:marTop w:val="0"/>
      <w:marBottom w:val="0"/>
      <w:divBdr>
        <w:top w:val="none" w:sz="0" w:space="0" w:color="auto"/>
        <w:left w:val="none" w:sz="0" w:space="0" w:color="auto"/>
        <w:bottom w:val="none" w:sz="0" w:space="0" w:color="auto"/>
        <w:right w:val="none" w:sz="0" w:space="0" w:color="auto"/>
      </w:divBdr>
    </w:div>
    <w:div w:id="268245938">
      <w:bodyDiv w:val="1"/>
      <w:marLeft w:val="0"/>
      <w:marRight w:val="0"/>
      <w:marTop w:val="0"/>
      <w:marBottom w:val="0"/>
      <w:divBdr>
        <w:top w:val="none" w:sz="0" w:space="0" w:color="auto"/>
        <w:left w:val="none" w:sz="0" w:space="0" w:color="auto"/>
        <w:bottom w:val="none" w:sz="0" w:space="0" w:color="auto"/>
        <w:right w:val="none" w:sz="0" w:space="0" w:color="auto"/>
      </w:divBdr>
    </w:div>
    <w:div w:id="268390482">
      <w:bodyDiv w:val="1"/>
      <w:marLeft w:val="0"/>
      <w:marRight w:val="0"/>
      <w:marTop w:val="0"/>
      <w:marBottom w:val="0"/>
      <w:divBdr>
        <w:top w:val="none" w:sz="0" w:space="0" w:color="auto"/>
        <w:left w:val="none" w:sz="0" w:space="0" w:color="auto"/>
        <w:bottom w:val="none" w:sz="0" w:space="0" w:color="auto"/>
        <w:right w:val="none" w:sz="0" w:space="0" w:color="auto"/>
      </w:divBdr>
    </w:div>
    <w:div w:id="268391361">
      <w:bodyDiv w:val="1"/>
      <w:marLeft w:val="0"/>
      <w:marRight w:val="0"/>
      <w:marTop w:val="0"/>
      <w:marBottom w:val="0"/>
      <w:divBdr>
        <w:top w:val="none" w:sz="0" w:space="0" w:color="auto"/>
        <w:left w:val="none" w:sz="0" w:space="0" w:color="auto"/>
        <w:bottom w:val="none" w:sz="0" w:space="0" w:color="auto"/>
        <w:right w:val="none" w:sz="0" w:space="0" w:color="auto"/>
      </w:divBdr>
    </w:div>
    <w:div w:id="268394328">
      <w:bodyDiv w:val="1"/>
      <w:marLeft w:val="0"/>
      <w:marRight w:val="0"/>
      <w:marTop w:val="0"/>
      <w:marBottom w:val="0"/>
      <w:divBdr>
        <w:top w:val="none" w:sz="0" w:space="0" w:color="auto"/>
        <w:left w:val="none" w:sz="0" w:space="0" w:color="auto"/>
        <w:bottom w:val="none" w:sz="0" w:space="0" w:color="auto"/>
        <w:right w:val="none" w:sz="0" w:space="0" w:color="auto"/>
      </w:divBdr>
    </w:div>
    <w:div w:id="268467464">
      <w:bodyDiv w:val="1"/>
      <w:marLeft w:val="0"/>
      <w:marRight w:val="0"/>
      <w:marTop w:val="0"/>
      <w:marBottom w:val="0"/>
      <w:divBdr>
        <w:top w:val="none" w:sz="0" w:space="0" w:color="auto"/>
        <w:left w:val="none" w:sz="0" w:space="0" w:color="auto"/>
        <w:bottom w:val="none" w:sz="0" w:space="0" w:color="auto"/>
        <w:right w:val="none" w:sz="0" w:space="0" w:color="auto"/>
      </w:divBdr>
    </w:div>
    <w:div w:id="269818467">
      <w:bodyDiv w:val="1"/>
      <w:marLeft w:val="0"/>
      <w:marRight w:val="0"/>
      <w:marTop w:val="0"/>
      <w:marBottom w:val="0"/>
      <w:divBdr>
        <w:top w:val="none" w:sz="0" w:space="0" w:color="auto"/>
        <w:left w:val="none" w:sz="0" w:space="0" w:color="auto"/>
        <w:bottom w:val="none" w:sz="0" w:space="0" w:color="auto"/>
        <w:right w:val="none" w:sz="0" w:space="0" w:color="auto"/>
      </w:divBdr>
    </w:div>
    <w:div w:id="270091016">
      <w:bodyDiv w:val="1"/>
      <w:marLeft w:val="0"/>
      <w:marRight w:val="0"/>
      <w:marTop w:val="0"/>
      <w:marBottom w:val="0"/>
      <w:divBdr>
        <w:top w:val="none" w:sz="0" w:space="0" w:color="auto"/>
        <w:left w:val="none" w:sz="0" w:space="0" w:color="auto"/>
        <w:bottom w:val="none" w:sz="0" w:space="0" w:color="auto"/>
        <w:right w:val="none" w:sz="0" w:space="0" w:color="auto"/>
      </w:divBdr>
    </w:div>
    <w:div w:id="270209060">
      <w:bodyDiv w:val="1"/>
      <w:marLeft w:val="0"/>
      <w:marRight w:val="0"/>
      <w:marTop w:val="0"/>
      <w:marBottom w:val="0"/>
      <w:divBdr>
        <w:top w:val="none" w:sz="0" w:space="0" w:color="auto"/>
        <w:left w:val="none" w:sz="0" w:space="0" w:color="auto"/>
        <w:bottom w:val="none" w:sz="0" w:space="0" w:color="auto"/>
        <w:right w:val="none" w:sz="0" w:space="0" w:color="auto"/>
      </w:divBdr>
    </w:div>
    <w:div w:id="270211682">
      <w:bodyDiv w:val="1"/>
      <w:marLeft w:val="0"/>
      <w:marRight w:val="0"/>
      <w:marTop w:val="0"/>
      <w:marBottom w:val="0"/>
      <w:divBdr>
        <w:top w:val="none" w:sz="0" w:space="0" w:color="auto"/>
        <w:left w:val="none" w:sz="0" w:space="0" w:color="auto"/>
        <w:bottom w:val="none" w:sz="0" w:space="0" w:color="auto"/>
        <w:right w:val="none" w:sz="0" w:space="0" w:color="auto"/>
      </w:divBdr>
    </w:div>
    <w:div w:id="270629215">
      <w:bodyDiv w:val="1"/>
      <w:marLeft w:val="0"/>
      <w:marRight w:val="0"/>
      <w:marTop w:val="0"/>
      <w:marBottom w:val="0"/>
      <w:divBdr>
        <w:top w:val="none" w:sz="0" w:space="0" w:color="auto"/>
        <w:left w:val="none" w:sz="0" w:space="0" w:color="auto"/>
        <w:bottom w:val="none" w:sz="0" w:space="0" w:color="auto"/>
        <w:right w:val="none" w:sz="0" w:space="0" w:color="auto"/>
      </w:divBdr>
    </w:div>
    <w:div w:id="271133128">
      <w:bodyDiv w:val="1"/>
      <w:marLeft w:val="0"/>
      <w:marRight w:val="0"/>
      <w:marTop w:val="0"/>
      <w:marBottom w:val="0"/>
      <w:divBdr>
        <w:top w:val="none" w:sz="0" w:space="0" w:color="auto"/>
        <w:left w:val="none" w:sz="0" w:space="0" w:color="auto"/>
        <w:bottom w:val="none" w:sz="0" w:space="0" w:color="auto"/>
        <w:right w:val="none" w:sz="0" w:space="0" w:color="auto"/>
      </w:divBdr>
    </w:div>
    <w:div w:id="271397068">
      <w:bodyDiv w:val="1"/>
      <w:marLeft w:val="0"/>
      <w:marRight w:val="0"/>
      <w:marTop w:val="0"/>
      <w:marBottom w:val="0"/>
      <w:divBdr>
        <w:top w:val="none" w:sz="0" w:space="0" w:color="auto"/>
        <w:left w:val="none" w:sz="0" w:space="0" w:color="auto"/>
        <w:bottom w:val="none" w:sz="0" w:space="0" w:color="auto"/>
        <w:right w:val="none" w:sz="0" w:space="0" w:color="auto"/>
      </w:divBdr>
    </w:div>
    <w:div w:id="271517665">
      <w:bodyDiv w:val="1"/>
      <w:marLeft w:val="0"/>
      <w:marRight w:val="0"/>
      <w:marTop w:val="0"/>
      <w:marBottom w:val="0"/>
      <w:divBdr>
        <w:top w:val="none" w:sz="0" w:space="0" w:color="auto"/>
        <w:left w:val="none" w:sz="0" w:space="0" w:color="auto"/>
        <w:bottom w:val="none" w:sz="0" w:space="0" w:color="auto"/>
        <w:right w:val="none" w:sz="0" w:space="0" w:color="auto"/>
      </w:divBdr>
    </w:div>
    <w:div w:id="271523960">
      <w:bodyDiv w:val="1"/>
      <w:marLeft w:val="0"/>
      <w:marRight w:val="0"/>
      <w:marTop w:val="0"/>
      <w:marBottom w:val="0"/>
      <w:divBdr>
        <w:top w:val="none" w:sz="0" w:space="0" w:color="auto"/>
        <w:left w:val="none" w:sz="0" w:space="0" w:color="auto"/>
        <w:bottom w:val="none" w:sz="0" w:space="0" w:color="auto"/>
        <w:right w:val="none" w:sz="0" w:space="0" w:color="auto"/>
      </w:divBdr>
    </w:div>
    <w:div w:id="271598701">
      <w:bodyDiv w:val="1"/>
      <w:marLeft w:val="0"/>
      <w:marRight w:val="0"/>
      <w:marTop w:val="0"/>
      <w:marBottom w:val="0"/>
      <w:divBdr>
        <w:top w:val="none" w:sz="0" w:space="0" w:color="auto"/>
        <w:left w:val="none" w:sz="0" w:space="0" w:color="auto"/>
        <w:bottom w:val="none" w:sz="0" w:space="0" w:color="auto"/>
        <w:right w:val="none" w:sz="0" w:space="0" w:color="auto"/>
      </w:divBdr>
    </w:div>
    <w:div w:id="272056556">
      <w:bodyDiv w:val="1"/>
      <w:marLeft w:val="0"/>
      <w:marRight w:val="0"/>
      <w:marTop w:val="0"/>
      <w:marBottom w:val="0"/>
      <w:divBdr>
        <w:top w:val="none" w:sz="0" w:space="0" w:color="auto"/>
        <w:left w:val="none" w:sz="0" w:space="0" w:color="auto"/>
        <w:bottom w:val="none" w:sz="0" w:space="0" w:color="auto"/>
        <w:right w:val="none" w:sz="0" w:space="0" w:color="auto"/>
      </w:divBdr>
    </w:div>
    <w:div w:id="272857980">
      <w:bodyDiv w:val="1"/>
      <w:marLeft w:val="0"/>
      <w:marRight w:val="0"/>
      <w:marTop w:val="0"/>
      <w:marBottom w:val="0"/>
      <w:divBdr>
        <w:top w:val="none" w:sz="0" w:space="0" w:color="auto"/>
        <w:left w:val="none" w:sz="0" w:space="0" w:color="auto"/>
        <w:bottom w:val="none" w:sz="0" w:space="0" w:color="auto"/>
        <w:right w:val="none" w:sz="0" w:space="0" w:color="auto"/>
      </w:divBdr>
    </w:div>
    <w:div w:id="272982346">
      <w:bodyDiv w:val="1"/>
      <w:marLeft w:val="0"/>
      <w:marRight w:val="0"/>
      <w:marTop w:val="0"/>
      <w:marBottom w:val="0"/>
      <w:divBdr>
        <w:top w:val="none" w:sz="0" w:space="0" w:color="auto"/>
        <w:left w:val="none" w:sz="0" w:space="0" w:color="auto"/>
        <w:bottom w:val="none" w:sz="0" w:space="0" w:color="auto"/>
        <w:right w:val="none" w:sz="0" w:space="0" w:color="auto"/>
      </w:divBdr>
    </w:div>
    <w:div w:id="273170066">
      <w:bodyDiv w:val="1"/>
      <w:marLeft w:val="0"/>
      <w:marRight w:val="0"/>
      <w:marTop w:val="0"/>
      <w:marBottom w:val="0"/>
      <w:divBdr>
        <w:top w:val="none" w:sz="0" w:space="0" w:color="auto"/>
        <w:left w:val="none" w:sz="0" w:space="0" w:color="auto"/>
        <w:bottom w:val="none" w:sz="0" w:space="0" w:color="auto"/>
        <w:right w:val="none" w:sz="0" w:space="0" w:color="auto"/>
      </w:divBdr>
    </w:div>
    <w:div w:id="273287807">
      <w:bodyDiv w:val="1"/>
      <w:marLeft w:val="0"/>
      <w:marRight w:val="0"/>
      <w:marTop w:val="0"/>
      <w:marBottom w:val="0"/>
      <w:divBdr>
        <w:top w:val="none" w:sz="0" w:space="0" w:color="auto"/>
        <w:left w:val="none" w:sz="0" w:space="0" w:color="auto"/>
        <w:bottom w:val="none" w:sz="0" w:space="0" w:color="auto"/>
        <w:right w:val="none" w:sz="0" w:space="0" w:color="auto"/>
      </w:divBdr>
    </w:div>
    <w:div w:id="273441926">
      <w:bodyDiv w:val="1"/>
      <w:marLeft w:val="0"/>
      <w:marRight w:val="0"/>
      <w:marTop w:val="0"/>
      <w:marBottom w:val="0"/>
      <w:divBdr>
        <w:top w:val="none" w:sz="0" w:space="0" w:color="auto"/>
        <w:left w:val="none" w:sz="0" w:space="0" w:color="auto"/>
        <w:bottom w:val="none" w:sz="0" w:space="0" w:color="auto"/>
        <w:right w:val="none" w:sz="0" w:space="0" w:color="auto"/>
      </w:divBdr>
    </w:div>
    <w:div w:id="273444730">
      <w:bodyDiv w:val="1"/>
      <w:marLeft w:val="0"/>
      <w:marRight w:val="0"/>
      <w:marTop w:val="0"/>
      <w:marBottom w:val="0"/>
      <w:divBdr>
        <w:top w:val="none" w:sz="0" w:space="0" w:color="auto"/>
        <w:left w:val="none" w:sz="0" w:space="0" w:color="auto"/>
        <w:bottom w:val="none" w:sz="0" w:space="0" w:color="auto"/>
        <w:right w:val="none" w:sz="0" w:space="0" w:color="auto"/>
      </w:divBdr>
    </w:div>
    <w:div w:id="273907637">
      <w:bodyDiv w:val="1"/>
      <w:marLeft w:val="0"/>
      <w:marRight w:val="0"/>
      <w:marTop w:val="0"/>
      <w:marBottom w:val="0"/>
      <w:divBdr>
        <w:top w:val="none" w:sz="0" w:space="0" w:color="auto"/>
        <w:left w:val="none" w:sz="0" w:space="0" w:color="auto"/>
        <w:bottom w:val="none" w:sz="0" w:space="0" w:color="auto"/>
        <w:right w:val="none" w:sz="0" w:space="0" w:color="auto"/>
      </w:divBdr>
    </w:div>
    <w:div w:id="274100927">
      <w:bodyDiv w:val="1"/>
      <w:marLeft w:val="0"/>
      <w:marRight w:val="0"/>
      <w:marTop w:val="0"/>
      <w:marBottom w:val="0"/>
      <w:divBdr>
        <w:top w:val="none" w:sz="0" w:space="0" w:color="auto"/>
        <w:left w:val="none" w:sz="0" w:space="0" w:color="auto"/>
        <w:bottom w:val="none" w:sz="0" w:space="0" w:color="auto"/>
        <w:right w:val="none" w:sz="0" w:space="0" w:color="auto"/>
      </w:divBdr>
    </w:div>
    <w:div w:id="274217889">
      <w:bodyDiv w:val="1"/>
      <w:marLeft w:val="0"/>
      <w:marRight w:val="0"/>
      <w:marTop w:val="0"/>
      <w:marBottom w:val="0"/>
      <w:divBdr>
        <w:top w:val="none" w:sz="0" w:space="0" w:color="auto"/>
        <w:left w:val="none" w:sz="0" w:space="0" w:color="auto"/>
        <w:bottom w:val="none" w:sz="0" w:space="0" w:color="auto"/>
        <w:right w:val="none" w:sz="0" w:space="0" w:color="auto"/>
      </w:divBdr>
    </w:div>
    <w:div w:id="274294403">
      <w:bodyDiv w:val="1"/>
      <w:marLeft w:val="0"/>
      <w:marRight w:val="0"/>
      <w:marTop w:val="0"/>
      <w:marBottom w:val="0"/>
      <w:divBdr>
        <w:top w:val="none" w:sz="0" w:space="0" w:color="auto"/>
        <w:left w:val="none" w:sz="0" w:space="0" w:color="auto"/>
        <w:bottom w:val="none" w:sz="0" w:space="0" w:color="auto"/>
        <w:right w:val="none" w:sz="0" w:space="0" w:color="auto"/>
      </w:divBdr>
    </w:div>
    <w:div w:id="274602032">
      <w:bodyDiv w:val="1"/>
      <w:marLeft w:val="0"/>
      <w:marRight w:val="0"/>
      <w:marTop w:val="0"/>
      <w:marBottom w:val="0"/>
      <w:divBdr>
        <w:top w:val="none" w:sz="0" w:space="0" w:color="auto"/>
        <w:left w:val="none" w:sz="0" w:space="0" w:color="auto"/>
        <w:bottom w:val="none" w:sz="0" w:space="0" w:color="auto"/>
        <w:right w:val="none" w:sz="0" w:space="0" w:color="auto"/>
      </w:divBdr>
    </w:div>
    <w:div w:id="274673651">
      <w:bodyDiv w:val="1"/>
      <w:marLeft w:val="0"/>
      <w:marRight w:val="0"/>
      <w:marTop w:val="0"/>
      <w:marBottom w:val="0"/>
      <w:divBdr>
        <w:top w:val="none" w:sz="0" w:space="0" w:color="auto"/>
        <w:left w:val="none" w:sz="0" w:space="0" w:color="auto"/>
        <w:bottom w:val="none" w:sz="0" w:space="0" w:color="auto"/>
        <w:right w:val="none" w:sz="0" w:space="0" w:color="auto"/>
      </w:divBdr>
    </w:div>
    <w:div w:id="274823917">
      <w:bodyDiv w:val="1"/>
      <w:marLeft w:val="0"/>
      <w:marRight w:val="0"/>
      <w:marTop w:val="0"/>
      <w:marBottom w:val="0"/>
      <w:divBdr>
        <w:top w:val="none" w:sz="0" w:space="0" w:color="auto"/>
        <w:left w:val="none" w:sz="0" w:space="0" w:color="auto"/>
        <w:bottom w:val="none" w:sz="0" w:space="0" w:color="auto"/>
        <w:right w:val="none" w:sz="0" w:space="0" w:color="auto"/>
      </w:divBdr>
    </w:div>
    <w:div w:id="274870969">
      <w:bodyDiv w:val="1"/>
      <w:marLeft w:val="0"/>
      <w:marRight w:val="0"/>
      <w:marTop w:val="0"/>
      <w:marBottom w:val="0"/>
      <w:divBdr>
        <w:top w:val="none" w:sz="0" w:space="0" w:color="auto"/>
        <w:left w:val="none" w:sz="0" w:space="0" w:color="auto"/>
        <w:bottom w:val="none" w:sz="0" w:space="0" w:color="auto"/>
        <w:right w:val="none" w:sz="0" w:space="0" w:color="auto"/>
      </w:divBdr>
    </w:div>
    <w:div w:id="275138390">
      <w:bodyDiv w:val="1"/>
      <w:marLeft w:val="0"/>
      <w:marRight w:val="0"/>
      <w:marTop w:val="0"/>
      <w:marBottom w:val="0"/>
      <w:divBdr>
        <w:top w:val="none" w:sz="0" w:space="0" w:color="auto"/>
        <w:left w:val="none" w:sz="0" w:space="0" w:color="auto"/>
        <w:bottom w:val="none" w:sz="0" w:space="0" w:color="auto"/>
        <w:right w:val="none" w:sz="0" w:space="0" w:color="auto"/>
      </w:divBdr>
    </w:div>
    <w:div w:id="275143604">
      <w:bodyDiv w:val="1"/>
      <w:marLeft w:val="0"/>
      <w:marRight w:val="0"/>
      <w:marTop w:val="0"/>
      <w:marBottom w:val="0"/>
      <w:divBdr>
        <w:top w:val="none" w:sz="0" w:space="0" w:color="auto"/>
        <w:left w:val="none" w:sz="0" w:space="0" w:color="auto"/>
        <w:bottom w:val="none" w:sz="0" w:space="0" w:color="auto"/>
        <w:right w:val="none" w:sz="0" w:space="0" w:color="auto"/>
      </w:divBdr>
    </w:div>
    <w:div w:id="275524961">
      <w:bodyDiv w:val="1"/>
      <w:marLeft w:val="0"/>
      <w:marRight w:val="0"/>
      <w:marTop w:val="0"/>
      <w:marBottom w:val="0"/>
      <w:divBdr>
        <w:top w:val="none" w:sz="0" w:space="0" w:color="auto"/>
        <w:left w:val="none" w:sz="0" w:space="0" w:color="auto"/>
        <w:bottom w:val="none" w:sz="0" w:space="0" w:color="auto"/>
        <w:right w:val="none" w:sz="0" w:space="0" w:color="auto"/>
      </w:divBdr>
    </w:div>
    <w:div w:id="275649095">
      <w:bodyDiv w:val="1"/>
      <w:marLeft w:val="0"/>
      <w:marRight w:val="0"/>
      <w:marTop w:val="0"/>
      <w:marBottom w:val="0"/>
      <w:divBdr>
        <w:top w:val="none" w:sz="0" w:space="0" w:color="auto"/>
        <w:left w:val="none" w:sz="0" w:space="0" w:color="auto"/>
        <w:bottom w:val="none" w:sz="0" w:space="0" w:color="auto"/>
        <w:right w:val="none" w:sz="0" w:space="0" w:color="auto"/>
      </w:divBdr>
    </w:div>
    <w:div w:id="276377517">
      <w:bodyDiv w:val="1"/>
      <w:marLeft w:val="0"/>
      <w:marRight w:val="0"/>
      <w:marTop w:val="0"/>
      <w:marBottom w:val="0"/>
      <w:divBdr>
        <w:top w:val="none" w:sz="0" w:space="0" w:color="auto"/>
        <w:left w:val="none" w:sz="0" w:space="0" w:color="auto"/>
        <w:bottom w:val="none" w:sz="0" w:space="0" w:color="auto"/>
        <w:right w:val="none" w:sz="0" w:space="0" w:color="auto"/>
      </w:divBdr>
    </w:div>
    <w:div w:id="276640234">
      <w:bodyDiv w:val="1"/>
      <w:marLeft w:val="0"/>
      <w:marRight w:val="0"/>
      <w:marTop w:val="0"/>
      <w:marBottom w:val="0"/>
      <w:divBdr>
        <w:top w:val="none" w:sz="0" w:space="0" w:color="auto"/>
        <w:left w:val="none" w:sz="0" w:space="0" w:color="auto"/>
        <w:bottom w:val="none" w:sz="0" w:space="0" w:color="auto"/>
        <w:right w:val="none" w:sz="0" w:space="0" w:color="auto"/>
      </w:divBdr>
    </w:div>
    <w:div w:id="276833646">
      <w:bodyDiv w:val="1"/>
      <w:marLeft w:val="0"/>
      <w:marRight w:val="0"/>
      <w:marTop w:val="0"/>
      <w:marBottom w:val="0"/>
      <w:divBdr>
        <w:top w:val="none" w:sz="0" w:space="0" w:color="auto"/>
        <w:left w:val="none" w:sz="0" w:space="0" w:color="auto"/>
        <w:bottom w:val="none" w:sz="0" w:space="0" w:color="auto"/>
        <w:right w:val="none" w:sz="0" w:space="0" w:color="auto"/>
      </w:divBdr>
    </w:div>
    <w:div w:id="276912303">
      <w:bodyDiv w:val="1"/>
      <w:marLeft w:val="0"/>
      <w:marRight w:val="0"/>
      <w:marTop w:val="0"/>
      <w:marBottom w:val="0"/>
      <w:divBdr>
        <w:top w:val="none" w:sz="0" w:space="0" w:color="auto"/>
        <w:left w:val="none" w:sz="0" w:space="0" w:color="auto"/>
        <w:bottom w:val="none" w:sz="0" w:space="0" w:color="auto"/>
        <w:right w:val="none" w:sz="0" w:space="0" w:color="auto"/>
      </w:divBdr>
    </w:div>
    <w:div w:id="276985527">
      <w:bodyDiv w:val="1"/>
      <w:marLeft w:val="0"/>
      <w:marRight w:val="0"/>
      <w:marTop w:val="0"/>
      <w:marBottom w:val="0"/>
      <w:divBdr>
        <w:top w:val="none" w:sz="0" w:space="0" w:color="auto"/>
        <w:left w:val="none" w:sz="0" w:space="0" w:color="auto"/>
        <w:bottom w:val="none" w:sz="0" w:space="0" w:color="auto"/>
        <w:right w:val="none" w:sz="0" w:space="0" w:color="auto"/>
      </w:divBdr>
    </w:div>
    <w:div w:id="277570141">
      <w:bodyDiv w:val="1"/>
      <w:marLeft w:val="0"/>
      <w:marRight w:val="0"/>
      <w:marTop w:val="0"/>
      <w:marBottom w:val="0"/>
      <w:divBdr>
        <w:top w:val="none" w:sz="0" w:space="0" w:color="auto"/>
        <w:left w:val="none" w:sz="0" w:space="0" w:color="auto"/>
        <w:bottom w:val="none" w:sz="0" w:space="0" w:color="auto"/>
        <w:right w:val="none" w:sz="0" w:space="0" w:color="auto"/>
      </w:divBdr>
    </w:div>
    <w:div w:id="277689929">
      <w:bodyDiv w:val="1"/>
      <w:marLeft w:val="0"/>
      <w:marRight w:val="0"/>
      <w:marTop w:val="0"/>
      <w:marBottom w:val="0"/>
      <w:divBdr>
        <w:top w:val="none" w:sz="0" w:space="0" w:color="auto"/>
        <w:left w:val="none" w:sz="0" w:space="0" w:color="auto"/>
        <w:bottom w:val="none" w:sz="0" w:space="0" w:color="auto"/>
        <w:right w:val="none" w:sz="0" w:space="0" w:color="auto"/>
      </w:divBdr>
    </w:div>
    <w:div w:id="278146195">
      <w:bodyDiv w:val="1"/>
      <w:marLeft w:val="0"/>
      <w:marRight w:val="0"/>
      <w:marTop w:val="0"/>
      <w:marBottom w:val="0"/>
      <w:divBdr>
        <w:top w:val="none" w:sz="0" w:space="0" w:color="auto"/>
        <w:left w:val="none" w:sz="0" w:space="0" w:color="auto"/>
        <w:bottom w:val="none" w:sz="0" w:space="0" w:color="auto"/>
        <w:right w:val="none" w:sz="0" w:space="0" w:color="auto"/>
      </w:divBdr>
    </w:div>
    <w:div w:id="278222495">
      <w:bodyDiv w:val="1"/>
      <w:marLeft w:val="0"/>
      <w:marRight w:val="0"/>
      <w:marTop w:val="0"/>
      <w:marBottom w:val="0"/>
      <w:divBdr>
        <w:top w:val="none" w:sz="0" w:space="0" w:color="auto"/>
        <w:left w:val="none" w:sz="0" w:space="0" w:color="auto"/>
        <w:bottom w:val="none" w:sz="0" w:space="0" w:color="auto"/>
        <w:right w:val="none" w:sz="0" w:space="0" w:color="auto"/>
      </w:divBdr>
    </w:div>
    <w:div w:id="278223671">
      <w:bodyDiv w:val="1"/>
      <w:marLeft w:val="0"/>
      <w:marRight w:val="0"/>
      <w:marTop w:val="0"/>
      <w:marBottom w:val="0"/>
      <w:divBdr>
        <w:top w:val="none" w:sz="0" w:space="0" w:color="auto"/>
        <w:left w:val="none" w:sz="0" w:space="0" w:color="auto"/>
        <w:bottom w:val="none" w:sz="0" w:space="0" w:color="auto"/>
        <w:right w:val="none" w:sz="0" w:space="0" w:color="auto"/>
      </w:divBdr>
    </w:div>
    <w:div w:id="278612758">
      <w:bodyDiv w:val="1"/>
      <w:marLeft w:val="0"/>
      <w:marRight w:val="0"/>
      <w:marTop w:val="0"/>
      <w:marBottom w:val="0"/>
      <w:divBdr>
        <w:top w:val="none" w:sz="0" w:space="0" w:color="auto"/>
        <w:left w:val="none" w:sz="0" w:space="0" w:color="auto"/>
        <w:bottom w:val="none" w:sz="0" w:space="0" w:color="auto"/>
        <w:right w:val="none" w:sz="0" w:space="0" w:color="auto"/>
      </w:divBdr>
    </w:div>
    <w:div w:id="278992898">
      <w:bodyDiv w:val="1"/>
      <w:marLeft w:val="0"/>
      <w:marRight w:val="0"/>
      <w:marTop w:val="0"/>
      <w:marBottom w:val="0"/>
      <w:divBdr>
        <w:top w:val="none" w:sz="0" w:space="0" w:color="auto"/>
        <w:left w:val="none" w:sz="0" w:space="0" w:color="auto"/>
        <w:bottom w:val="none" w:sz="0" w:space="0" w:color="auto"/>
        <w:right w:val="none" w:sz="0" w:space="0" w:color="auto"/>
      </w:divBdr>
    </w:div>
    <w:div w:id="279068338">
      <w:bodyDiv w:val="1"/>
      <w:marLeft w:val="0"/>
      <w:marRight w:val="0"/>
      <w:marTop w:val="0"/>
      <w:marBottom w:val="0"/>
      <w:divBdr>
        <w:top w:val="none" w:sz="0" w:space="0" w:color="auto"/>
        <w:left w:val="none" w:sz="0" w:space="0" w:color="auto"/>
        <w:bottom w:val="none" w:sz="0" w:space="0" w:color="auto"/>
        <w:right w:val="none" w:sz="0" w:space="0" w:color="auto"/>
      </w:divBdr>
    </w:div>
    <w:div w:id="279269125">
      <w:bodyDiv w:val="1"/>
      <w:marLeft w:val="0"/>
      <w:marRight w:val="0"/>
      <w:marTop w:val="0"/>
      <w:marBottom w:val="0"/>
      <w:divBdr>
        <w:top w:val="none" w:sz="0" w:space="0" w:color="auto"/>
        <w:left w:val="none" w:sz="0" w:space="0" w:color="auto"/>
        <w:bottom w:val="none" w:sz="0" w:space="0" w:color="auto"/>
        <w:right w:val="none" w:sz="0" w:space="0" w:color="auto"/>
      </w:divBdr>
    </w:div>
    <w:div w:id="279387341">
      <w:bodyDiv w:val="1"/>
      <w:marLeft w:val="0"/>
      <w:marRight w:val="0"/>
      <w:marTop w:val="0"/>
      <w:marBottom w:val="0"/>
      <w:divBdr>
        <w:top w:val="none" w:sz="0" w:space="0" w:color="auto"/>
        <w:left w:val="none" w:sz="0" w:space="0" w:color="auto"/>
        <w:bottom w:val="none" w:sz="0" w:space="0" w:color="auto"/>
        <w:right w:val="none" w:sz="0" w:space="0" w:color="auto"/>
      </w:divBdr>
    </w:div>
    <w:div w:id="279453287">
      <w:bodyDiv w:val="1"/>
      <w:marLeft w:val="0"/>
      <w:marRight w:val="0"/>
      <w:marTop w:val="0"/>
      <w:marBottom w:val="0"/>
      <w:divBdr>
        <w:top w:val="none" w:sz="0" w:space="0" w:color="auto"/>
        <w:left w:val="none" w:sz="0" w:space="0" w:color="auto"/>
        <w:bottom w:val="none" w:sz="0" w:space="0" w:color="auto"/>
        <w:right w:val="none" w:sz="0" w:space="0" w:color="auto"/>
      </w:divBdr>
    </w:div>
    <w:div w:id="279605986">
      <w:bodyDiv w:val="1"/>
      <w:marLeft w:val="0"/>
      <w:marRight w:val="0"/>
      <w:marTop w:val="0"/>
      <w:marBottom w:val="0"/>
      <w:divBdr>
        <w:top w:val="none" w:sz="0" w:space="0" w:color="auto"/>
        <w:left w:val="none" w:sz="0" w:space="0" w:color="auto"/>
        <w:bottom w:val="none" w:sz="0" w:space="0" w:color="auto"/>
        <w:right w:val="none" w:sz="0" w:space="0" w:color="auto"/>
      </w:divBdr>
    </w:div>
    <w:div w:id="279652763">
      <w:bodyDiv w:val="1"/>
      <w:marLeft w:val="0"/>
      <w:marRight w:val="0"/>
      <w:marTop w:val="0"/>
      <w:marBottom w:val="0"/>
      <w:divBdr>
        <w:top w:val="none" w:sz="0" w:space="0" w:color="auto"/>
        <w:left w:val="none" w:sz="0" w:space="0" w:color="auto"/>
        <w:bottom w:val="none" w:sz="0" w:space="0" w:color="auto"/>
        <w:right w:val="none" w:sz="0" w:space="0" w:color="auto"/>
      </w:divBdr>
    </w:div>
    <w:div w:id="279915418">
      <w:bodyDiv w:val="1"/>
      <w:marLeft w:val="0"/>
      <w:marRight w:val="0"/>
      <w:marTop w:val="0"/>
      <w:marBottom w:val="0"/>
      <w:divBdr>
        <w:top w:val="none" w:sz="0" w:space="0" w:color="auto"/>
        <w:left w:val="none" w:sz="0" w:space="0" w:color="auto"/>
        <w:bottom w:val="none" w:sz="0" w:space="0" w:color="auto"/>
        <w:right w:val="none" w:sz="0" w:space="0" w:color="auto"/>
      </w:divBdr>
    </w:div>
    <w:div w:id="279922981">
      <w:bodyDiv w:val="1"/>
      <w:marLeft w:val="0"/>
      <w:marRight w:val="0"/>
      <w:marTop w:val="0"/>
      <w:marBottom w:val="0"/>
      <w:divBdr>
        <w:top w:val="none" w:sz="0" w:space="0" w:color="auto"/>
        <w:left w:val="none" w:sz="0" w:space="0" w:color="auto"/>
        <w:bottom w:val="none" w:sz="0" w:space="0" w:color="auto"/>
        <w:right w:val="none" w:sz="0" w:space="0" w:color="auto"/>
      </w:divBdr>
    </w:div>
    <w:div w:id="279991051">
      <w:bodyDiv w:val="1"/>
      <w:marLeft w:val="0"/>
      <w:marRight w:val="0"/>
      <w:marTop w:val="0"/>
      <w:marBottom w:val="0"/>
      <w:divBdr>
        <w:top w:val="none" w:sz="0" w:space="0" w:color="auto"/>
        <w:left w:val="none" w:sz="0" w:space="0" w:color="auto"/>
        <w:bottom w:val="none" w:sz="0" w:space="0" w:color="auto"/>
        <w:right w:val="none" w:sz="0" w:space="0" w:color="auto"/>
      </w:divBdr>
    </w:div>
    <w:div w:id="279995423">
      <w:bodyDiv w:val="1"/>
      <w:marLeft w:val="0"/>
      <w:marRight w:val="0"/>
      <w:marTop w:val="0"/>
      <w:marBottom w:val="0"/>
      <w:divBdr>
        <w:top w:val="none" w:sz="0" w:space="0" w:color="auto"/>
        <w:left w:val="none" w:sz="0" w:space="0" w:color="auto"/>
        <w:bottom w:val="none" w:sz="0" w:space="0" w:color="auto"/>
        <w:right w:val="none" w:sz="0" w:space="0" w:color="auto"/>
      </w:divBdr>
    </w:div>
    <w:div w:id="279998687">
      <w:bodyDiv w:val="1"/>
      <w:marLeft w:val="0"/>
      <w:marRight w:val="0"/>
      <w:marTop w:val="0"/>
      <w:marBottom w:val="0"/>
      <w:divBdr>
        <w:top w:val="none" w:sz="0" w:space="0" w:color="auto"/>
        <w:left w:val="none" w:sz="0" w:space="0" w:color="auto"/>
        <w:bottom w:val="none" w:sz="0" w:space="0" w:color="auto"/>
        <w:right w:val="none" w:sz="0" w:space="0" w:color="auto"/>
      </w:divBdr>
    </w:div>
    <w:div w:id="280040441">
      <w:bodyDiv w:val="1"/>
      <w:marLeft w:val="0"/>
      <w:marRight w:val="0"/>
      <w:marTop w:val="0"/>
      <w:marBottom w:val="0"/>
      <w:divBdr>
        <w:top w:val="none" w:sz="0" w:space="0" w:color="auto"/>
        <w:left w:val="none" w:sz="0" w:space="0" w:color="auto"/>
        <w:bottom w:val="none" w:sz="0" w:space="0" w:color="auto"/>
        <w:right w:val="none" w:sz="0" w:space="0" w:color="auto"/>
      </w:divBdr>
    </w:div>
    <w:div w:id="280189072">
      <w:bodyDiv w:val="1"/>
      <w:marLeft w:val="0"/>
      <w:marRight w:val="0"/>
      <w:marTop w:val="0"/>
      <w:marBottom w:val="0"/>
      <w:divBdr>
        <w:top w:val="none" w:sz="0" w:space="0" w:color="auto"/>
        <w:left w:val="none" w:sz="0" w:space="0" w:color="auto"/>
        <w:bottom w:val="none" w:sz="0" w:space="0" w:color="auto"/>
        <w:right w:val="none" w:sz="0" w:space="0" w:color="auto"/>
      </w:divBdr>
    </w:div>
    <w:div w:id="280189613">
      <w:bodyDiv w:val="1"/>
      <w:marLeft w:val="0"/>
      <w:marRight w:val="0"/>
      <w:marTop w:val="0"/>
      <w:marBottom w:val="0"/>
      <w:divBdr>
        <w:top w:val="none" w:sz="0" w:space="0" w:color="auto"/>
        <w:left w:val="none" w:sz="0" w:space="0" w:color="auto"/>
        <w:bottom w:val="none" w:sz="0" w:space="0" w:color="auto"/>
        <w:right w:val="none" w:sz="0" w:space="0" w:color="auto"/>
      </w:divBdr>
    </w:div>
    <w:div w:id="280576073">
      <w:bodyDiv w:val="1"/>
      <w:marLeft w:val="0"/>
      <w:marRight w:val="0"/>
      <w:marTop w:val="0"/>
      <w:marBottom w:val="0"/>
      <w:divBdr>
        <w:top w:val="none" w:sz="0" w:space="0" w:color="auto"/>
        <w:left w:val="none" w:sz="0" w:space="0" w:color="auto"/>
        <w:bottom w:val="none" w:sz="0" w:space="0" w:color="auto"/>
        <w:right w:val="none" w:sz="0" w:space="0" w:color="auto"/>
      </w:divBdr>
    </w:div>
    <w:div w:id="280649912">
      <w:bodyDiv w:val="1"/>
      <w:marLeft w:val="0"/>
      <w:marRight w:val="0"/>
      <w:marTop w:val="0"/>
      <w:marBottom w:val="0"/>
      <w:divBdr>
        <w:top w:val="none" w:sz="0" w:space="0" w:color="auto"/>
        <w:left w:val="none" w:sz="0" w:space="0" w:color="auto"/>
        <w:bottom w:val="none" w:sz="0" w:space="0" w:color="auto"/>
        <w:right w:val="none" w:sz="0" w:space="0" w:color="auto"/>
      </w:divBdr>
    </w:div>
    <w:div w:id="280694087">
      <w:bodyDiv w:val="1"/>
      <w:marLeft w:val="0"/>
      <w:marRight w:val="0"/>
      <w:marTop w:val="0"/>
      <w:marBottom w:val="0"/>
      <w:divBdr>
        <w:top w:val="none" w:sz="0" w:space="0" w:color="auto"/>
        <w:left w:val="none" w:sz="0" w:space="0" w:color="auto"/>
        <w:bottom w:val="none" w:sz="0" w:space="0" w:color="auto"/>
        <w:right w:val="none" w:sz="0" w:space="0" w:color="auto"/>
      </w:divBdr>
    </w:div>
    <w:div w:id="280695744">
      <w:bodyDiv w:val="1"/>
      <w:marLeft w:val="0"/>
      <w:marRight w:val="0"/>
      <w:marTop w:val="0"/>
      <w:marBottom w:val="0"/>
      <w:divBdr>
        <w:top w:val="none" w:sz="0" w:space="0" w:color="auto"/>
        <w:left w:val="none" w:sz="0" w:space="0" w:color="auto"/>
        <w:bottom w:val="none" w:sz="0" w:space="0" w:color="auto"/>
        <w:right w:val="none" w:sz="0" w:space="0" w:color="auto"/>
      </w:divBdr>
    </w:div>
    <w:div w:id="281111054">
      <w:bodyDiv w:val="1"/>
      <w:marLeft w:val="0"/>
      <w:marRight w:val="0"/>
      <w:marTop w:val="0"/>
      <w:marBottom w:val="0"/>
      <w:divBdr>
        <w:top w:val="none" w:sz="0" w:space="0" w:color="auto"/>
        <w:left w:val="none" w:sz="0" w:space="0" w:color="auto"/>
        <w:bottom w:val="none" w:sz="0" w:space="0" w:color="auto"/>
        <w:right w:val="none" w:sz="0" w:space="0" w:color="auto"/>
      </w:divBdr>
    </w:div>
    <w:div w:id="281352743">
      <w:bodyDiv w:val="1"/>
      <w:marLeft w:val="0"/>
      <w:marRight w:val="0"/>
      <w:marTop w:val="0"/>
      <w:marBottom w:val="0"/>
      <w:divBdr>
        <w:top w:val="none" w:sz="0" w:space="0" w:color="auto"/>
        <w:left w:val="none" w:sz="0" w:space="0" w:color="auto"/>
        <w:bottom w:val="none" w:sz="0" w:space="0" w:color="auto"/>
        <w:right w:val="none" w:sz="0" w:space="0" w:color="auto"/>
      </w:divBdr>
    </w:div>
    <w:div w:id="281423594">
      <w:bodyDiv w:val="1"/>
      <w:marLeft w:val="0"/>
      <w:marRight w:val="0"/>
      <w:marTop w:val="0"/>
      <w:marBottom w:val="0"/>
      <w:divBdr>
        <w:top w:val="none" w:sz="0" w:space="0" w:color="auto"/>
        <w:left w:val="none" w:sz="0" w:space="0" w:color="auto"/>
        <w:bottom w:val="none" w:sz="0" w:space="0" w:color="auto"/>
        <w:right w:val="none" w:sz="0" w:space="0" w:color="auto"/>
      </w:divBdr>
    </w:div>
    <w:div w:id="281692828">
      <w:bodyDiv w:val="1"/>
      <w:marLeft w:val="0"/>
      <w:marRight w:val="0"/>
      <w:marTop w:val="0"/>
      <w:marBottom w:val="0"/>
      <w:divBdr>
        <w:top w:val="none" w:sz="0" w:space="0" w:color="auto"/>
        <w:left w:val="none" w:sz="0" w:space="0" w:color="auto"/>
        <w:bottom w:val="none" w:sz="0" w:space="0" w:color="auto"/>
        <w:right w:val="none" w:sz="0" w:space="0" w:color="auto"/>
      </w:divBdr>
    </w:div>
    <w:div w:id="281695507">
      <w:bodyDiv w:val="1"/>
      <w:marLeft w:val="0"/>
      <w:marRight w:val="0"/>
      <w:marTop w:val="0"/>
      <w:marBottom w:val="0"/>
      <w:divBdr>
        <w:top w:val="none" w:sz="0" w:space="0" w:color="auto"/>
        <w:left w:val="none" w:sz="0" w:space="0" w:color="auto"/>
        <w:bottom w:val="none" w:sz="0" w:space="0" w:color="auto"/>
        <w:right w:val="none" w:sz="0" w:space="0" w:color="auto"/>
      </w:divBdr>
    </w:div>
    <w:div w:id="281883864">
      <w:bodyDiv w:val="1"/>
      <w:marLeft w:val="0"/>
      <w:marRight w:val="0"/>
      <w:marTop w:val="0"/>
      <w:marBottom w:val="0"/>
      <w:divBdr>
        <w:top w:val="none" w:sz="0" w:space="0" w:color="auto"/>
        <w:left w:val="none" w:sz="0" w:space="0" w:color="auto"/>
        <w:bottom w:val="none" w:sz="0" w:space="0" w:color="auto"/>
        <w:right w:val="none" w:sz="0" w:space="0" w:color="auto"/>
      </w:divBdr>
    </w:div>
    <w:div w:id="281963960">
      <w:bodyDiv w:val="1"/>
      <w:marLeft w:val="0"/>
      <w:marRight w:val="0"/>
      <w:marTop w:val="0"/>
      <w:marBottom w:val="0"/>
      <w:divBdr>
        <w:top w:val="none" w:sz="0" w:space="0" w:color="auto"/>
        <w:left w:val="none" w:sz="0" w:space="0" w:color="auto"/>
        <w:bottom w:val="none" w:sz="0" w:space="0" w:color="auto"/>
        <w:right w:val="none" w:sz="0" w:space="0" w:color="auto"/>
      </w:divBdr>
    </w:div>
    <w:div w:id="282079272">
      <w:bodyDiv w:val="1"/>
      <w:marLeft w:val="0"/>
      <w:marRight w:val="0"/>
      <w:marTop w:val="0"/>
      <w:marBottom w:val="0"/>
      <w:divBdr>
        <w:top w:val="none" w:sz="0" w:space="0" w:color="auto"/>
        <w:left w:val="none" w:sz="0" w:space="0" w:color="auto"/>
        <w:bottom w:val="none" w:sz="0" w:space="0" w:color="auto"/>
        <w:right w:val="none" w:sz="0" w:space="0" w:color="auto"/>
      </w:divBdr>
    </w:div>
    <w:div w:id="282227137">
      <w:bodyDiv w:val="1"/>
      <w:marLeft w:val="0"/>
      <w:marRight w:val="0"/>
      <w:marTop w:val="0"/>
      <w:marBottom w:val="0"/>
      <w:divBdr>
        <w:top w:val="none" w:sz="0" w:space="0" w:color="auto"/>
        <w:left w:val="none" w:sz="0" w:space="0" w:color="auto"/>
        <w:bottom w:val="none" w:sz="0" w:space="0" w:color="auto"/>
        <w:right w:val="none" w:sz="0" w:space="0" w:color="auto"/>
      </w:divBdr>
    </w:div>
    <w:div w:id="282346801">
      <w:bodyDiv w:val="1"/>
      <w:marLeft w:val="0"/>
      <w:marRight w:val="0"/>
      <w:marTop w:val="0"/>
      <w:marBottom w:val="0"/>
      <w:divBdr>
        <w:top w:val="none" w:sz="0" w:space="0" w:color="auto"/>
        <w:left w:val="none" w:sz="0" w:space="0" w:color="auto"/>
        <w:bottom w:val="none" w:sz="0" w:space="0" w:color="auto"/>
        <w:right w:val="none" w:sz="0" w:space="0" w:color="auto"/>
      </w:divBdr>
    </w:div>
    <w:div w:id="282661585">
      <w:bodyDiv w:val="1"/>
      <w:marLeft w:val="0"/>
      <w:marRight w:val="0"/>
      <w:marTop w:val="0"/>
      <w:marBottom w:val="0"/>
      <w:divBdr>
        <w:top w:val="none" w:sz="0" w:space="0" w:color="auto"/>
        <w:left w:val="none" w:sz="0" w:space="0" w:color="auto"/>
        <w:bottom w:val="none" w:sz="0" w:space="0" w:color="auto"/>
        <w:right w:val="none" w:sz="0" w:space="0" w:color="auto"/>
      </w:divBdr>
    </w:div>
    <w:div w:id="282808816">
      <w:bodyDiv w:val="1"/>
      <w:marLeft w:val="0"/>
      <w:marRight w:val="0"/>
      <w:marTop w:val="0"/>
      <w:marBottom w:val="0"/>
      <w:divBdr>
        <w:top w:val="none" w:sz="0" w:space="0" w:color="auto"/>
        <w:left w:val="none" w:sz="0" w:space="0" w:color="auto"/>
        <w:bottom w:val="none" w:sz="0" w:space="0" w:color="auto"/>
        <w:right w:val="none" w:sz="0" w:space="0" w:color="auto"/>
      </w:divBdr>
    </w:div>
    <w:div w:id="282884772">
      <w:bodyDiv w:val="1"/>
      <w:marLeft w:val="0"/>
      <w:marRight w:val="0"/>
      <w:marTop w:val="0"/>
      <w:marBottom w:val="0"/>
      <w:divBdr>
        <w:top w:val="none" w:sz="0" w:space="0" w:color="auto"/>
        <w:left w:val="none" w:sz="0" w:space="0" w:color="auto"/>
        <w:bottom w:val="none" w:sz="0" w:space="0" w:color="auto"/>
        <w:right w:val="none" w:sz="0" w:space="0" w:color="auto"/>
      </w:divBdr>
    </w:div>
    <w:div w:id="282928862">
      <w:bodyDiv w:val="1"/>
      <w:marLeft w:val="0"/>
      <w:marRight w:val="0"/>
      <w:marTop w:val="0"/>
      <w:marBottom w:val="0"/>
      <w:divBdr>
        <w:top w:val="none" w:sz="0" w:space="0" w:color="auto"/>
        <w:left w:val="none" w:sz="0" w:space="0" w:color="auto"/>
        <w:bottom w:val="none" w:sz="0" w:space="0" w:color="auto"/>
        <w:right w:val="none" w:sz="0" w:space="0" w:color="auto"/>
      </w:divBdr>
    </w:div>
    <w:div w:id="283272649">
      <w:bodyDiv w:val="1"/>
      <w:marLeft w:val="0"/>
      <w:marRight w:val="0"/>
      <w:marTop w:val="0"/>
      <w:marBottom w:val="0"/>
      <w:divBdr>
        <w:top w:val="none" w:sz="0" w:space="0" w:color="auto"/>
        <w:left w:val="none" w:sz="0" w:space="0" w:color="auto"/>
        <w:bottom w:val="none" w:sz="0" w:space="0" w:color="auto"/>
        <w:right w:val="none" w:sz="0" w:space="0" w:color="auto"/>
      </w:divBdr>
    </w:div>
    <w:div w:id="283312600">
      <w:bodyDiv w:val="1"/>
      <w:marLeft w:val="0"/>
      <w:marRight w:val="0"/>
      <w:marTop w:val="0"/>
      <w:marBottom w:val="0"/>
      <w:divBdr>
        <w:top w:val="none" w:sz="0" w:space="0" w:color="auto"/>
        <w:left w:val="none" w:sz="0" w:space="0" w:color="auto"/>
        <w:bottom w:val="none" w:sz="0" w:space="0" w:color="auto"/>
        <w:right w:val="none" w:sz="0" w:space="0" w:color="auto"/>
      </w:divBdr>
    </w:div>
    <w:div w:id="283391654">
      <w:bodyDiv w:val="1"/>
      <w:marLeft w:val="0"/>
      <w:marRight w:val="0"/>
      <w:marTop w:val="0"/>
      <w:marBottom w:val="0"/>
      <w:divBdr>
        <w:top w:val="none" w:sz="0" w:space="0" w:color="auto"/>
        <w:left w:val="none" w:sz="0" w:space="0" w:color="auto"/>
        <w:bottom w:val="none" w:sz="0" w:space="0" w:color="auto"/>
        <w:right w:val="none" w:sz="0" w:space="0" w:color="auto"/>
      </w:divBdr>
    </w:div>
    <w:div w:id="283464785">
      <w:bodyDiv w:val="1"/>
      <w:marLeft w:val="0"/>
      <w:marRight w:val="0"/>
      <w:marTop w:val="0"/>
      <w:marBottom w:val="0"/>
      <w:divBdr>
        <w:top w:val="none" w:sz="0" w:space="0" w:color="auto"/>
        <w:left w:val="none" w:sz="0" w:space="0" w:color="auto"/>
        <w:bottom w:val="none" w:sz="0" w:space="0" w:color="auto"/>
        <w:right w:val="none" w:sz="0" w:space="0" w:color="auto"/>
      </w:divBdr>
    </w:div>
    <w:div w:id="283510081">
      <w:bodyDiv w:val="1"/>
      <w:marLeft w:val="0"/>
      <w:marRight w:val="0"/>
      <w:marTop w:val="0"/>
      <w:marBottom w:val="0"/>
      <w:divBdr>
        <w:top w:val="none" w:sz="0" w:space="0" w:color="auto"/>
        <w:left w:val="none" w:sz="0" w:space="0" w:color="auto"/>
        <w:bottom w:val="none" w:sz="0" w:space="0" w:color="auto"/>
        <w:right w:val="none" w:sz="0" w:space="0" w:color="auto"/>
      </w:divBdr>
    </w:div>
    <w:div w:id="283931571">
      <w:bodyDiv w:val="1"/>
      <w:marLeft w:val="0"/>
      <w:marRight w:val="0"/>
      <w:marTop w:val="0"/>
      <w:marBottom w:val="0"/>
      <w:divBdr>
        <w:top w:val="none" w:sz="0" w:space="0" w:color="auto"/>
        <w:left w:val="none" w:sz="0" w:space="0" w:color="auto"/>
        <w:bottom w:val="none" w:sz="0" w:space="0" w:color="auto"/>
        <w:right w:val="none" w:sz="0" w:space="0" w:color="auto"/>
      </w:divBdr>
    </w:div>
    <w:div w:id="284046439">
      <w:bodyDiv w:val="1"/>
      <w:marLeft w:val="0"/>
      <w:marRight w:val="0"/>
      <w:marTop w:val="0"/>
      <w:marBottom w:val="0"/>
      <w:divBdr>
        <w:top w:val="none" w:sz="0" w:space="0" w:color="auto"/>
        <w:left w:val="none" w:sz="0" w:space="0" w:color="auto"/>
        <w:bottom w:val="none" w:sz="0" w:space="0" w:color="auto"/>
        <w:right w:val="none" w:sz="0" w:space="0" w:color="auto"/>
      </w:divBdr>
    </w:div>
    <w:div w:id="284047403">
      <w:bodyDiv w:val="1"/>
      <w:marLeft w:val="0"/>
      <w:marRight w:val="0"/>
      <w:marTop w:val="0"/>
      <w:marBottom w:val="0"/>
      <w:divBdr>
        <w:top w:val="none" w:sz="0" w:space="0" w:color="auto"/>
        <w:left w:val="none" w:sz="0" w:space="0" w:color="auto"/>
        <w:bottom w:val="none" w:sz="0" w:space="0" w:color="auto"/>
        <w:right w:val="none" w:sz="0" w:space="0" w:color="auto"/>
      </w:divBdr>
    </w:div>
    <w:div w:id="284120208">
      <w:bodyDiv w:val="1"/>
      <w:marLeft w:val="0"/>
      <w:marRight w:val="0"/>
      <w:marTop w:val="0"/>
      <w:marBottom w:val="0"/>
      <w:divBdr>
        <w:top w:val="none" w:sz="0" w:space="0" w:color="auto"/>
        <w:left w:val="none" w:sz="0" w:space="0" w:color="auto"/>
        <w:bottom w:val="none" w:sz="0" w:space="0" w:color="auto"/>
        <w:right w:val="none" w:sz="0" w:space="0" w:color="auto"/>
      </w:divBdr>
    </w:div>
    <w:div w:id="284240358">
      <w:bodyDiv w:val="1"/>
      <w:marLeft w:val="0"/>
      <w:marRight w:val="0"/>
      <w:marTop w:val="0"/>
      <w:marBottom w:val="0"/>
      <w:divBdr>
        <w:top w:val="none" w:sz="0" w:space="0" w:color="auto"/>
        <w:left w:val="none" w:sz="0" w:space="0" w:color="auto"/>
        <w:bottom w:val="none" w:sz="0" w:space="0" w:color="auto"/>
        <w:right w:val="none" w:sz="0" w:space="0" w:color="auto"/>
      </w:divBdr>
    </w:div>
    <w:div w:id="284241079">
      <w:bodyDiv w:val="1"/>
      <w:marLeft w:val="0"/>
      <w:marRight w:val="0"/>
      <w:marTop w:val="0"/>
      <w:marBottom w:val="0"/>
      <w:divBdr>
        <w:top w:val="none" w:sz="0" w:space="0" w:color="auto"/>
        <w:left w:val="none" w:sz="0" w:space="0" w:color="auto"/>
        <w:bottom w:val="none" w:sz="0" w:space="0" w:color="auto"/>
        <w:right w:val="none" w:sz="0" w:space="0" w:color="auto"/>
      </w:divBdr>
    </w:div>
    <w:div w:id="284315559">
      <w:bodyDiv w:val="1"/>
      <w:marLeft w:val="0"/>
      <w:marRight w:val="0"/>
      <w:marTop w:val="0"/>
      <w:marBottom w:val="0"/>
      <w:divBdr>
        <w:top w:val="none" w:sz="0" w:space="0" w:color="auto"/>
        <w:left w:val="none" w:sz="0" w:space="0" w:color="auto"/>
        <w:bottom w:val="none" w:sz="0" w:space="0" w:color="auto"/>
        <w:right w:val="none" w:sz="0" w:space="0" w:color="auto"/>
      </w:divBdr>
    </w:div>
    <w:div w:id="284511372">
      <w:bodyDiv w:val="1"/>
      <w:marLeft w:val="0"/>
      <w:marRight w:val="0"/>
      <w:marTop w:val="0"/>
      <w:marBottom w:val="0"/>
      <w:divBdr>
        <w:top w:val="none" w:sz="0" w:space="0" w:color="auto"/>
        <w:left w:val="none" w:sz="0" w:space="0" w:color="auto"/>
        <w:bottom w:val="none" w:sz="0" w:space="0" w:color="auto"/>
        <w:right w:val="none" w:sz="0" w:space="0" w:color="auto"/>
      </w:divBdr>
    </w:div>
    <w:div w:id="284888802">
      <w:bodyDiv w:val="1"/>
      <w:marLeft w:val="0"/>
      <w:marRight w:val="0"/>
      <w:marTop w:val="0"/>
      <w:marBottom w:val="0"/>
      <w:divBdr>
        <w:top w:val="none" w:sz="0" w:space="0" w:color="auto"/>
        <w:left w:val="none" w:sz="0" w:space="0" w:color="auto"/>
        <w:bottom w:val="none" w:sz="0" w:space="0" w:color="auto"/>
        <w:right w:val="none" w:sz="0" w:space="0" w:color="auto"/>
      </w:divBdr>
    </w:div>
    <w:div w:id="284970748">
      <w:bodyDiv w:val="1"/>
      <w:marLeft w:val="0"/>
      <w:marRight w:val="0"/>
      <w:marTop w:val="0"/>
      <w:marBottom w:val="0"/>
      <w:divBdr>
        <w:top w:val="none" w:sz="0" w:space="0" w:color="auto"/>
        <w:left w:val="none" w:sz="0" w:space="0" w:color="auto"/>
        <w:bottom w:val="none" w:sz="0" w:space="0" w:color="auto"/>
        <w:right w:val="none" w:sz="0" w:space="0" w:color="auto"/>
      </w:divBdr>
    </w:div>
    <w:div w:id="285158797">
      <w:bodyDiv w:val="1"/>
      <w:marLeft w:val="0"/>
      <w:marRight w:val="0"/>
      <w:marTop w:val="0"/>
      <w:marBottom w:val="0"/>
      <w:divBdr>
        <w:top w:val="none" w:sz="0" w:space="0" w:color="auto"/>
        <w:left w:val="none" w:sz="0" w:space="0" w:color="auto"/>
        <w:bottom w:val="none" w:sz="0" w:space="0" w:color="auto"/>
        <w:right w:val="none" w:sz="0" w:space="0" w:color="auto"/>
      </w:divBdr>
    </w:div>
    <w:div w:id="285433860">
      <w:bodyDiv w:val="1"/>
      <w:marLeft w:val="0"/>
      <w:marRight w:val="0"/>
      <w:marTop w:val="0"/>
      <w:marBottom w:val="0"/>
      <w:divBdr>
        <w:top w:val="none" w:sz="0" w:space="0" w:color="auto"/>
        <w:left w:val="none" w:sz="0" w:space="0" w:color="auto"/>
        <w:bottom w:val="none" w:sz="0" w:space="0" w:color="auto"/>
        <w:right w:val="none" w:sz="0" w:space="0" w:color="auto"/>
      </w:divBdr>
    </w:div>
    <w:div w:id="285820560">
      <w:bodyDiv w:val="1"/>
      <w:marLeft w:val="0"/>
      <w:marRight w:val="0"/>
      <w:marTop w:val="0"/>
      <w:marBottom w:val="0"/>
      <w:divBdr>
        <w:top w:val="none" w:sz="0" w:space="0" w:color="auto"/>
        <w:left w:val="none" w:sz="0" w:space="0" w:color="auto"/>
        <w:bottom w:val="none" w:sz="0" w:space="0" w:color="auto"/>
        <w:right w:val="none" w:sz="0" w:space="0" w:color="auto"/>
      </w:divBdr>
    </w:div>
    <w:div w:id="285893204">
      <w:bodyDiv w:val="1"/>
      <w:marLeft w:val="0"/>
      <w:marRight w:val="0"/>
      <w:marTop w:val="0"/>
      <w:marBottom w:val="0"/>
      <w:divBdr>
        <w:top w:val="none" w:sz="0" w:space="0" w:color="auto"/>
        <w:left w:val="none" w:sz="0" w:space="0" w:color="auto"/>
        <w:bottom w:val="none" w:sz="0" w:space="0" w:color="auto"/>
        <w:right w:val="none" w:sz="0" w:space="0" w:color="auto"/>
      </w:divBdr>
    </w:div>
    <w:div w:id="285939310">
      <w:bodyDiv w:val="1"/>
      <w:marLeft w:val="0"/>
      <w:marRight w:val="0"/>
      <w:marTop w:val="0"/>
      <w:marBottom w:val="0"/>
      <w:divBdr>
        <w:top w:val="none" w:sz="0" w:space="0" w:color="auto"/>
        <w:left w:val="none" w:sz="0" w:space="0" w:color="auto"/>
        <w:bottom w:val="none" w:sz="0" w:space="0" w:color="auto"/>
        <w:right w:val="none" w:sz="0" w:space="0" w:color="auto"/>
      </w:divBdr>
    </w:div>
    <w:div w:id="286081015">
      <w:bodyDiv w:val="1"/>
      <w:marLeft w:val="0"/>
      <w:marRight w:val="0"/>
      <w:marTop w:val="0"/>
      <w:marBottom w:val="0"/>
      <w:divBdr>
        <w:top w:val="none" w:sz="0" w:space="0" w:color="auto"/>
        <w:left w:val="none" w:sz="0" w:space="0" w:color="auto"/>
        <w:bottom w:val="none" w:sz="0" w:space="0" w:color="auto"/>
        <w:right w:val="none" w:sz="0" w:space="0" w:color="auto"/>
      </w:divBdr>
    </w:div>
    <w:div w:id="286162101">
      <w:bodyDiv w:val="1"/>
      <w:marLeft w:val="0"/>
      <w:marRight w:val="0"/>
      <w:marTop w:val="0"/>
      <w:marBottom w:val="0"/>
      <w:divBdr>
        <w:top w:val="none" w:sz="0" w:space="0" w:color="auto"/>
        <w:left w:val="none" w:sz="0" w:space="0" w:color="auto"/>
        <w:bottom w:val="none" w:sz="0" w:space="0" w:color="auto"/>
        <w:right w:val="none" w:sz="0" w:space="0" w:color="auto"/>
      </w:divBdr>
    </w:div>
    <w:div w:id="286206287">
      <w:bodyDiv w:val="1"/>
      <w:marLeft w:val="0"/>
      <w:marRight w:val="0"/>
      <w:marTop w:val="0"/>
      <w:marBottom w:val="0"/>
      <w:divBdr>
        <w:top w:val="none" w:sz="0" w:space="0" w:color="auto"/>
        <w:left w:val="none" w:sz="0" w:space="0" w:color="auto"/>
        <w:bottom w:val="none" w:sz="0" w:space="0" w:color="auto"/>
        <w:right w:val="none" w:sz="0" w:space="0" w:color="auto"/>
      </w:divBdr>
    </w:div>
    <w:div w:id="286208140">
      <w:bodyDiv w:val="1"/>
      <w:marLeft w:val="0"/>
      <w:marRight w:val="0"/>
      <w:marTop w:val="0"/>
      <w:marBottom w:val="0"/>
      <w:divBdr>
        <w:top w:val="none" w:sz="0" w:space="0" w:color="auto"/>
        <w:left w:val="none" w:sz="0" w:space="0" w:color="auto"/>
        <w:bottom w:val="none" w:sz="0" w:space="0" w:color="auto"/>
        <w:right w:val="none" w:sz="0" w:space="0" w:color="auto"/>
      </w:divBdr>
    </w:div>
    <w:div w:id="286350308">
      <w:bodyDiv w:val="1"/>
      <w:marLeft w:val="0"/>
      <w:marRight w:val="0"/>
      <w:marTop w:val="0"/>
      <w:marBottom w:val="0"/>
      <w:divBdr>
        <w:top w:val="none" w:sz="0" w:space="0" w:color="auto"/>
        <w:left w:val="none" w:sz="0" w:space="0" w:color="auto"/>
        <w:bottom w:val="none" w:sz="0" w:space="0" w:color="auto"/>
        <w:right w:val="none" w:sz="0" w:space="0" w:color="auto"/>
      </w:divBdr>
    </w:div>
    <w:div w:id="286816253">
      <w:bodyDiv w:val="1"/>
      <w:marLeft w:val="0"/>
      <w:marRight w:val="0"/>
      <w:marTop w:val="0"/>
      <w:marBottom w:val="0"/>
      <w:divBdr>
        <w:top w:val="none" w:sz="0" w:space="0" w:color="auto"/>
        <w:left w:val="none" w:sz="0" w:space="0" w:color="auto"/>
        <w:bottom w:val="none" w:sz="0" w:space="0" w:color="auto"/>
        <w:right w:val="none" w:sz="0" w:space="0" w:color="auto"/>
      </w:divBdr>
    </w:div>
    <w:div w:id="286932248">
      <w:bodyDiv w:val="1"/>
      <w:marLeft w:val="0"/>
      <w:marRight w:val="0"/>
      <w:marTop w:val="0"/>
      <w:marBottom w:val="0"/>
      <w:divBdr>
        <w:top w:val="none" w:sz="0" w:space="0" w:color="auto"/>
        <w:left w:val="none" w:sz="0" w:space="0" w:color="auto"/>
        <w:bottom w:val="none" w:sz="0" w:space="0" w:color="auto"/>
        <w:right w:val="none" w:sz="0" w:space="0" w:color="auto"/>
      </w:divBdr>
    </w:div>
    <w:div w:id="286937325">
      <w:bodyDiv w:val="1"/>
      <w:marLeft w:val="0"/>
      <w:marRight w:val="0"/>
      <w:marTop w:val="0"/>
      <w:marBottom w:val="0"/>
      <w:divBdr>
        <w:top w:val="none" w:sz="0" w:space="0" w:color="auto"/>
        <w:left w:val="none" w:sz="0" w:space="0" w:color="auto"/>
        <w:bottom w:val="none" w:sz="0" w:space="0" w:color="auto"/>
        <w:right w:val="none" w:sz="0" w:space="0" w:color="auto"/>
      </w:divBdr>
    </w:div>
    <w:div w:id="287005641">
      <w:bodyDiv w:val="1"/>
      <w:marLeft w:val="0"/>
      <w:marRight w:val="0"/>
      <w:marTop w:val="0"/>
      <w:marBottom w:val="0"/>
      <w:divBdr>
        <w:top w:val="none" w:sz="0" w:space="0" w:color="auto"/>
        <w:left w:val="none" w:sz="0" w:space="0" w:color="auto"/>
        <w:bottom w:val="none" w:sz="0" w:space="0" w:color="auto"/>
        <w:right w:val="none" w:sz="0" w:space="0" w:color="auto"/>
      </w:divBdr>
    </w:div>
    <w:div w:id="287127025">
      <w:bodyDiv w:val="1"/>
      <w:marLeft w:val="0"/>
      <w:marRight w:val="0"/>
      <w:marTop w:val="0"/>
      <w:marBottom w:val="0"/>
      <w:divBdr>
        <w:top w:val="none" w:sz="0" w:space="0" w:color="auto"/>
        <w:left w:val="none" w:sz="0" w:space="0" w:color="auto"/>
        <w:bottom w:val="none" w:sz="0" w:space="0" w:color="auto"/>
        <w:right w:val="none" w:sz="0" w:space="0" w:color="auto"/>
      </w:divBdr>
    </w:div>
    <w:div w:id="287201636">
      <w:bodyDiv w:val="1"/>
      <w:marLeft w:val="0"/>
      <w:marRight w:val="0"/>
      <w:marTop w:val="0"/>
      <w:marBottom w:val="0"/>
      <w:divBdr>
        <w:top w:val="none" w:sz="0" w:space="0" w:color="auto"/>
        <w:left w:val="none" w:sz="0" w:space="0" w:color="auto"/>
        <w:bottom w:val="none" w:sz="0" w:space="0" w:color="auto"/>
        <w:right w:val="none" w:sz="0" w:space="0" w:color="auto"/>
      </w:divBdr>
    </w:div>
    <w:div w:id="287247068">
      <w:bodyDiv w:val="1"/>
      <w:marLeft w:val="0"/>
      <w:marRight w:val="0"/>
      <w:marTop w:val="0"/>
      <w:marBottom w:val="0"/>
      <w:divBdr>
        <w:top w:val="none" w:sz="0" w:space="0" w:color="auto"/>
        <w:left w:val="none" w:sz="0" w:space="0" w:color="auto"/>
        <w:bottom w:val="none" w:sz="0" w:space="0" w:color="auto"/>
        <w:right w:val="none" w:sz="0" w:space="0" w:color="auto"/>
      </w:divBdr>
    </w:div>
    <w:div w:id="287276922">
      <w:bodyDiv w:val="1"/>
      <w:marLeft w:val="0"/>
      <w:marRight w:val="0"/>
      <w:marTop w:val="0"/>
      <w:marBottom w:val="0"/>
      <w:divBdr>
        <w:top w:val="none" w:sz="0" w:space="0" w:color="auto"/>
        <w:left w:val="none" w:sz="0" w:space="0" w:color="auto"/>
        <w:bottom w:val="none" w:sz="0" w:space="0" w:color="auto"/>
        <w:right w:val="none" w:sz="0" w:space="0" w:color="auto"/>
      </w:divBdr>
    </w:div>
    <w:div w:id="287320545">
      <w:bodyDiv w:val="1"/>
      <w:marLeft w:val="0"/>
      <w:marRight w:val="0"/>
      <w:marTop w:val="0"/>
      <w:marBottom w:val="0"/>
      <w:divBdr>
        <w:top w:val="none" w:sz="0" w:space="0" w:color="auto"/>
        <w:left w:val="none" w:sz="0" w:space="0" w:color="auto"/>
        <w:bottom w:val="none" w:sz="0" w:space="0" w:color="auto"/>
        <w:right w:val="none" w:sz="0" w:space="0" w:color="auto"/>
      </w:divBdr>
    </w:div>
    <w:div w:id="287324830">
      <w:bodyDiv w:val="1"/>
      <w:marLeft w:val="0"/>
      <w:marRight w:val="0"/>
      <w:marTop w:val="0"/>
      <w:marBottom w:val="0"/>
      <w:divBdr>
        <w:top w:val="none" w:sz="0" w:space="0" w:color="auto"/>
        <w:left w:val="none" w:sz="0" w:space="0" w:color="auto"/>
        <w:bottom w:val="none" w:sz="0" w:space="0" w:color="auto"/>
        <w:right w:val="none" w:sz="0" w:space="0" w:color="auto"/>
      </w:divBdr>
    </w:div>
    <w:div w:id="287585262">
      <w:bodyDiv w:val="1"/>
      <w:marLeft w:val="0"/>
      <w:marRight w:val="0"/>
      <w:marTop w:val="0"/>
      <w:marBottom w:val="0"/>
      <w:divBdr>
        <w:top w:val="none" w:sz="0" w:space="0" w:color="auto"/>
        <w:left w:val="none" w:sz="0" w:space="0" w:color="auto"/>
        <w:bottom w:val="none" w:sz="0" w:space="0" w:color="auto"/>
        <w:right w:val="none" w:sz="0" w:space="0" w:color="auto"/>
      </w:divBdr>
    </w:div>
    <w:div w:id="287662147">
      <w:bodyDiv w:val="1"/>
      <w:marLeft w:val="0"/>
      <w:marRight w:val="0"/>
      <w:marTop w:val="0"/>
      <w:marBottom w:val="0"/>
      <w:divBdr>
        <w:top w:val="none" w:sz="0" w:space="0" w:color="auto"/>
        <w:left w:val="none" w:sz="0" w:space="0" w:color="auto"/>
        <w:bottom w:val="none" w:sz="0" w:space="0" w:color="auto"/>
        <w:right w:val="none" w:sz="0" w:space="0" w:color="auto"/>
      </w:divBdr>
    </w:div>
    <w:div w:id="287667509">
      <w:bodyDiv w:val="1"/>
      <w:marLeft w:val="0"/>
      <w:marRight w:val="0"/>
      <w:marTop w:val="0"/>
      <w:marBottom w:val="0"/>
      <w:divBdr>
        <w:top w:val="none" w:sz="0" w:space="0" w:color="auto"/>
        <w:left w:val="none" w:sz="0" w:space="0" w:color="auto"/>
        <w:bottom w:val="none" w:sz="0" w:space="0" w:color="auto"/>
        <w:right w:val="none" w:sz="0" w:space="0" w:color="auto"/>
      </w:divBdr>
    </w:div>
    <w:div w:id="287711162">
      <w:bodyDiv w:val="1"/>
      <w:marLeft w:val="0"/>
      <w:marRight w:val="0"/>
      <w:marTop w:val="0"/>
      <w:marBottom w:val="0"/>
      <w:divBdr>
        <w:top w:val="none" w:sz="0" w:space="0" w:color="auto"/>
        <w:left w:val="none" w:sz="0" w:space="0" w:color="auto"/>
        <w:bottom w:val="none" w:sz="0" w:space="0" w:color="auto"/>
        <w:right w:val="none" w:sz="0" w:space="0" w:color="auto"/>
      </w:divBdr>
    </w:div>
    <w:div w:id="288055251">
      <w:bodyDiv w:val="1"/>
      <w:marLeft w:val="0"/>
      <w:marRight w:val="0"/>
      <w:marTop w:val="0"/>
      <w:marBottom w:val="0"/>
      <w:divBdr>
        <w:top w:val="none" w:sz="0" w:space="0" w:color="auto"/>
        <w:left w:val="none" w:sz="0" w:space="0" w:color="auto"/>
        <w:bottom w:val="none" w:sz="0" w:space="0" w:color="auto"/>
        <w:right w:val="none" w:sz="0" w:space="0" w:color="auto"/>
      </w:divBdr>
    </w:div>
    <w:div w:id="288245085">
      <w:bodyDiv w:val="1"/>
      <w:marLeft w:val="0"/>
      <w:marRight w:val="0"/>
      <w:marTop w:val="0"/>
      <w:marBottom w:val="0"/>
      <w:divBdr>
        <w:top w:val="none" w:sz="0" w:space="0" w:color="auto"/>
        <w:left w:val="none" w:sz="0" w:space="0" w:color="auto"/>
        <w:bottom w:val="none" w:sz="0" w:space="0" w:color="auto"/>
        <w:right w:val="none" w:sz="0" w:space="0" w:color="auto"/>
      </w:divBdr>
    </w:div>
    <w:div w:id="288438085">
      <w:bodyDiv w:val="1"/>
      <w:marLeft w:val="0"/>
      <w:marRight w:val="0"/>
      <w:marTop w:val="0"/>
      <w:marBottom w:val="0"/>
      <w:divBdr>
        <w:top w:val="none" w:sz="0" w:space="0" w:color="auto"/>
        <w:left w:val="none" w:sz="0" w:space="0" w:color="auto"/>
        <w:bottom w:val="none" w:sz="0" w:space="0" w:color="auto"/>
        <w:right w:val="none" w:sz="0" w:space="0" w:color="auto"/>
      </w:divBdr>
    </w:div>
    <w:div w:id="288782682">
      <w:bodyDiv w:val="1"/>
      <w:marLeft w:val="0"/>
      <w:marRight w:val="0"/>
      <w:marTop w:val="0"/>
      <w:marBottom w:val="0"/>
      <w:divBdr>
        <w:top w:val="none" w:sz="0" w:space="0" w:color="auto"/>
        <w:left w:val="none" w:sz="0" w:space="0" w:color="auto"/>
        <w:bottom w:val="none" w:sz="0" w:space="0" w:color="auto"/>
        <w:right w:val="none" w:sz="0" w:space="0" w:color="auto"/>
      </w:divBdr>
    </w:div>
    <w:div w:id="288784376">
      <w:bodyDiv w:val="1"/>
      <w:marLeft w:val="0"/>
      <w:marRight w:val="0"/>
      <w:marTop w:val="0"/>
      <w:marBottom w:val="0"/>
      <w:divBdr>
        <w:top w:val="none" w:sz="0" w:space="0" w:color="auto"/>
        <w:left w:val="none" w:sz="0" w:space="0" w:color="auto"/>
        <w:bottom w:val="none" w:sz="0" w:space="0" w:color="auto"/>
        <w:right w:val="none" w:sz="0" w:space="0" w:color="auto"/>
      </w:divBdr>
    </w:div>
    <w:div w:id="289016743">
      <w:bodyDiv w:val="1"/>
      <w:marLeft w:val="0"/>
      <w:marRight w:val="0"/>
      <w:marTop w:val="0"/>
      <w:marBottom w:val="0"/>
      <w:divBdr>
        <w:top w:val="none" w:sz="0" w:space="0" w:color="auto"/>
        <w:left w:val="none" w:sz="0" w:space="0" w:color="auto"/>
        <w:bottom w:val="none" w:sz="0" w:space="0" w:color="auto"/>
        <w:right w:val="none" w:sz="0" w:space="0" w:color="auto"/>
      </w:divBdr>
    </w:div>
    <w:div w:id="289019126">
      <w:bodyDiv w:val="1"/>
      <w:marLeft w:val="0"/>
      <w:marRight w:val="0"/>
      <w:marTop w:val="0"/>
      <w:marBottom w:val="0"/>
      <w:divBdr>
        <w:top w:val="none" w:sz="0" w:space="0" w:color="auto"/>
        <w:left w:val="none" w:sz="0" w:space="0" w:color="auto"/>
        <w:bottom w:val="none" w:sz="0" w:space="0" w:color="auto"/>
        <w:right w:val="none" w:sz="0" w:space="0" w:color="auto"/>
      </w:divBdr>
    </w:div>
    <w:div w:id="289089809">
      <w:bodyDiv w:val="1"/>
      <w:marLeft w:val="0"/>
      <w:marRight w:val="0"/>
      <w:marTop w:val="0"/>
      <w:marBottom w:val="0"/>
      <w:divBdr>
        <w:top w:val="none" w:sz="0" w:space="0" w:color="auto"/>
        <w:left w:val="none" w:sz="0" w:space="0" w:color="auto"/>
        <w:bottom w:val="none" w:sz="0" w:space="0" w:color="auto"/>
        <w:right w:val="none" w:sz="0" w:space="0" w:color="auto"/>
      </w:divBdr>
    </w:div>
    <w:div w:id="289171352">
      <w:bodyDiv w:val="1"/>
      <w:marLeft w:val="0"/>
      <w:marRight w:val="0"/>
      <w:marTop w:val="0"/>
      <w:marBottom w:val="0"/>
      <w:divBdr>
        <w:top w:val="none" w:sz="0" w:space="0" w:color="auto"/>
        <w:left w:val="none" w:sz="0" w:space="0" w:color="auto"/>
        <w:bottom w:val="none" w:sz="0" w:space="0" w:color="auto"/>
        <w:right w:val="none" w:sz="0" w:space="0" w:color="auto"/>
      </w:divBdr>
    </w:div>
    <w:div w:id="289669469">
      <w:bodyDiv w:val="1"/>
      <w:marLeft w:val="0"/>
      <w:marRight w:val="0"/>
      <w:marTop w:val="0"/>
      <w:marBottom w:val="0"/>
      <w:divBdr>
        <w:top w:val="none" w:sz="0" w:space="0" w:color="auto"/>
        <w:left w:val="none" w:sz="0" w:space="0" w:color="auto"/>
        <w:bottom w:val="none" w:sz="0" w:space="0" w:color="auto"/>
        <w:right w:val="none" w:sz="0" w:space="0" w:color="auto"/>
      </w:divBdr>
    </w:div>
    <w:div w:id="289677332">
      <w:bodyDiv w:val="1"/>
      <w:marLeft w:val="0"/>
      <w:marRight w:val="0"/>
      <w:marTop w:val="0"/>
      <w:marBottom w:val="0"/>
      <w:divBdr>
        <w:top w:val="none" w:sz="0" w:space="0" w:color="auto"/>
        <w:left w:val="none" w:sz="0" w:space="0" w:color="auto"/>
        <w:bottom w:val="none" w:sz="0" w:space="0" w:color="auto"/>
        <w:right w:val="none" w:sz="0" w:space="0" w:color="auto"/>
      </w:divBdr>
    </w:div>
    <w:div w:id="289941501">
      <w:bodyDiv w:val="1"/>
      <w:marLeft w:val="0"/>
      <w:marRight w:val="0"/>
      <w:marTop w:val="0"/>
      <w:marBottom w:val="0"/>
      <w:divBdr>
        <w:top w:val="none" w:sz="0" w:space="0" w:color="auto"/>
        <w:left w:val="none" w:sz="0" w:space="0" w:color="auto"/>
        <w:bottom w:val="none" w:sz="0" w:space="0" w:color="auto"/>
        <w:right w:val="none" w:sz="0" w:space="0" w:color="auto"/>
      </w:divBdr>
    </w:div>
    <w:div w:id="289943381">
      <w:bodyDiv w:val="1"/>
      <w:marLeft w:val="0"/>
      <w:marRight w:val="0"/>
      <w:marTop w:val="0"/>
      <w:marBottom w:val="0"/>
      <w:divBdr>
        <w:top w:val="none" w:sz="0" w:space="0" w:color="auto"/>
        <w:left w:val="none" w:sz="0" w:space="0" w:color="auto"/>
        <w:bottom w:val="none" w:sz="0" w:space="0" w:color="auto"/>
        <w:right w:val="none" w:sz="0" w:space="0" w:color="auto"/>
      </w:divBdr>
    </w:div>
    <w:div w:id="290094454">
      <w:bodyDiv w:val="1"/>
      <w:marLeft w:val="0"/>
      <w:marRight w:val="0"/>
      <w:marTop w:val="0"/>
      <w:marBottom w:val="0"/>
      <w:divBdr>
        <w:top w:val="none" w:sz="0" w:space="0" w:color="auto"/>
        <w:left w:val="none" w:sz="0" w:space="0" w:color="auto"/>
        <w:bottom w:val="none" w:sz="0" w:space="0" w:color="auto"/>
        <w:right w:val="none" w:sz="0" w:space="0" w:color="auto"/>
      </w:divBdr>
    </w:div>
    <w:div w:id="290400593">
      <w:bodyDiv w:val="1"/>
      <w:marLeft w:val="0"/>
      <w:marRight w:val="0"/>
      <w:marTop w:val="0"/>
      <w:marBottom w:val="0"/>
      <w:divBdr>
        <w:top w:val="none" w:sz="0" w:space="0" w:color="auto"/>
        <w:left w:val="none" w:sz="0" w:space="0" w:color="auto"/>
        <w:bottom w:val="none" w:sz="0" w:space="0" w:color="auto"/>
        <w:right w:val="none" w:sz="0" w:space="0" w:color="auto"/>
      </w:divBdr>
    </w:div>
    <w:div w:id="290403390">
      <w:bodyDiv w:val="1"/>
      <w:marLeft w:val="0"/>
      <w:marRight w:val="0"/>
      <w:marTop w:val="0"/>
      <w:marBottom w:val="0"/>
      <w:divBdr>
        <w:top w:val="none" w:sz="0" w:space="0" w:color="auto"/>
        <w:left w:val="none" w:sz="0" w:space="0" w:color="auto"/>
        <w:bottom w:val="none" w:sz="0" w:space="0" w:color="auto"/>
        <w:right w:val="none" w:sz="0" w:space="0" w:color="auto"/>
      </w:divBdr>
    </w:div>
    <w:div w:id="290404334">
      <w:bodyDiv w:val="1"/>
      <w:marLeft w:val="0"/>
      <w:marRight w:val="0"/>
      <w:marTop w:val="0"/>
      <w:marBottom w:val="0"/>
      <w:divBdr>
        <w:top w:val="none" w:sz="0" w:space="0" w:color="auto"/>
        <w:left w:val="none" w:sz="0" w:space="0" w:color="auto"/>
        <w:bottom w:val="none" w:sz="0" w:space="0" w:color="auto"/>
        <w:right w:val="none" w:sz="0" w:space="0" w:color="auto"/>
      </w:divBdr>
    </w:div>
    <w:div w:id="290668211">
      <w:bodyDiv w:val="1"/>
      <w:marLeft w:val="0"/>
      <w:marRight w:val="0"/>
      <w:marTop w:val="0"/>
      <w:marBottom w:val="0"/>
      <w:divBdr>
        <w:top w:val="none" w:sz="0" w:space="0" w:color="auto"/>
        <w:left w:val="none" w:sz="0" w:space="0" w:color="auto"/>
        <w:bottom w:val="none" w:sz="0" w:space="0" w:color="auto"/>
        <w:right w:val="none" w:sz="0" w:space="0" w:color="auto"/>
      </w:divBdr>
    </w:div>
    <w:div w:id="290674648">
      <w:bodyDiv w:val="1"/>
      <w:marLeft w:val="0"/>
      <w:marRight w:val="0"/>
      <w:marTop w:val="0"/>
      <w:marBottom w:val="0"/>
      <w:divBdr>
        <w:top w:val="none" w:sz="0" w:space="0" w:color="auto"/>
        <w:left w:val="none" w:sz="0" w:space="0" w:color="auto"/>
        <w:bottom w:val="none" w:sz="0" w:space="0" w:color="auto"/>
        <w:right w:val="none" w:sz="0" w:space="0" w:color="auto"/>
      </w:divBdr>
    </w:div>
    <w:div w:id="291328864">
      <w:bodyDiv w:val="1"/>
      <w:marLeft w:val="0"/>
      <w:marRight w:val="0"/>
      <w:marTop w:val="0"/>
      <w:marBottom w:val="0"/>
      <w:divBdr>
        <w:top w:val="none" w:sz="0" w:space="0" w:color="auto"/>
        <w:left w:val="none" w:sz="0" w:space="0" w:color="auto"/>
        <w:bottom w:val="none" w:sz="0" w:space="0" w:color="auto"/>
        <w:right w:val="none" w:sz="0" w:space="0" w:color="auto"/>
      </w:divBdr>
    </w:div>
    <w:div w:id="291599724">
      <w:bodyDiv w:val="1"/>
      <w:marLeft w:val="0"/>
      <w:marRight w:val="0"/>
      <w:marTop w:val="0"/>
      <w:marBottom w:val="0"/>
      <w:divBdr>
        <w:top w:val="none" w:sz="0" w:space="0" w:color="auto"/>
        <w:left w:val="none" w:sz="0" w:space="0" w:color="auto"/>
        <w:bottom w:val="none" w:sz="0" w:space="0" w:color="auto"/>
        <w:right w:val="none" w:sz="0" w:space="0" w:color="auto"/>
      </w:divBdr>
    </w:div>
    <w:div w:id="292058178">
      <w:bodyDiv w:val="1"/>
      <w:marLeft w:val="0"/>
      <w:marRight w:val="0"/>
      <w:marTop w:val="0"/>
      <w:marBottom w:val="0"/>
      <w:divBdr>
        <w:top w:val="none" w:sz="0" w:space="0" w:color="auto"/>
        <w:left w:val="none" w:sz="0" w:space="0" w:color="auto"/>
        <w:bottom w:val="none" w:sz="0" w:space="0" w:color="auto"/>
        <w:right w:val="none" w:sz="0" w:space="0" w:color="auto"/>
      </w:divBdr>
    </w:div>
    <w:div w:id="292060490">
      <w:bodyDiv w:val="1"/>
      <w:marLeft w:val="0"/>
      <w:marRight w:val="0"/>
      <w:marTop w:val="0"/>
      <w:marBottom w:val="0"/>
      <w:divBdr>
        <w:top w:val="none" w:sz="0" w:space="0" w:color="auto"/>
        <w:left w:val="none" w:sz="0" w:space="0" w:color="auto"/>
        <w:bottom w:val="none" w:sz="0" w:space="0" w:color="auto"/>
        <w:right w:val="none" w:sz="0" w:space="0" w:color="auto"/>
      </w:divBdr>
    </w:div>
    <w:div w:id="292173986">
      <w:bodyDiv w:val="1"/>
      <w:marLeft w:val="0"/>
      <w:marRight w:val="0"/>
      <w:marTop w:val="0"/>
      <w:marBottom w:val="0"/>
      <w:divBdr>
        <w:top w:val="none" w:sz="0" w:space="0" w:color="auto"/>
        <w:left w:val="none" w:sz="0" w:space="0" w:color="auto"/>
        <w:bottom w:val="none" w:sz="0" w:space="0" w:color="auto"/>
        <w:right w:val="none" w:sz="0" w:space="0" w:color="auto"/>
      </w:divBdr>
    </w:div>
    <w:div w:id="292447335">
      <w:bodyDiv w:val="1"/>
      <w:marLeft w:val="0"/>
      <w:marRight w:val="0"/>
      <w:marTop w:val="0"/>
      <w:marBottom w:val="0"/>
      <w:divBdr>
        <w:top w:val="none" w:sz="0" w:space="0" w:color="auto"/>
        <w:left w:val="none" w:sz="0" w:space="0" w:color="auto"/>
        <w:bottom w:val="none" w:sz="0" w:space="0" w:color="auto"/>
        <w:right w:val="none" w:sz="0" w:space="0" w:color="auto"/>
      </w:divBdr>
    </w:div>
    <w:div w:id="292566873">
      <w:bodyDiv w:val="1"/>
      <w:marLeft w:val="0"/>
      <w:marRight w:val="0"/>
      <w:marTop w:val="0"/>
      <w:marBottom w:val="0"/>
      <w:divBdr>
        <w:top w:val="none" w:sz="0" w:space="0" w:color="auto"/>
        <w:left w:val="none" w:sz="0" w:space="0" w:color="auto"/>
        <w:bottom w:val="none" w:sz="0" w:space="0" w:color="auto"/>
        <w:right w:val="none" w:sz="0" w:space="0" w:color="auto"/>
      </w:divBdr>
    </w:div>
    <w:div w:id="292638978">
      <w:bodyDiv w:val="1"/>
      <w:marLeft w:val="0"/>
      <w:marRight w:val="0"/>
      <w:marTop w:val="0"/>
      <w:marBottom w:val="0"/>
      <w:divBdr>
        <w:top w:val="none" w:sz="0" w:space="0" w:color="auto"/>
        <w:left w:val="none" w:sz="0" w:space="0" w:color="auto"/>
        <w:bottom w:val="none" w:sz="0" w:space="0" w:color="auto"/>
        <w:right w:val="none" w:sz="0" w:space="0" w:color="auto"/>
      </w:divBdr>
    </w:div>
    <w:div w:id="292946046">
      <w:bodyDiv w:val="1"/>
      <w:marLeft w:val="0"/>
      <w:marRight w:val="0"/>
      <w:marTop w:val="0"/>
      <w:marBottom w:val="0"/>
      <w:divBdr>
        <w:top w:val="none" w:sz="0" w:space="0" w:color="auto"/>
        <w:left w:val="none" w:sz="0" w:space="0" w:color="auto"/>
        <w:bottom w:val="none" w:sz="0" w:space="0" w:color="auto"/>
        <w:right w:val="none" w:sz="0" w:space="0" w:color="auto"/>
      </w:divBdr>
    </w:div>
    <w:div w:id="293021311">
      <w:bodyDiv w:val="1"/>
      <w:marLeft w:val="0"/>
      <w:marRight w:val="0"/>
      <w:marTop w:val="0"/>
      <w:marBottom w:val="0"/>
      <w:divBdr>
        <w:top w:val="none" w:sz="0" w:space="0" w:color="auto"/>
        <w:left w:val="none" w:sz="0" w:space="0" w:color="auto"/>
        <w:bottom w:val="none" w:sz="0" w:space="0" w:color="auto"/>
        <w:right w:val="none" w:sz="0" w:space="0" w:color="auto"/>
      </w:divBdr>
    </w:div>
    <w:div w:id="293022672">
      <w:bodyDiv w:val="1"/>
      <w:marLeft w:val="0"/>
      <w:marRight w:val="0"/>
      <w:marTop w:val="0"/>
      <w:marBottom w:val="0"/>
      <w:divBdr>
        <w:top w:val="none" w:sz="0" w:space="0" w:color="auto"/>
        <w:left w:val="none" w:sz="0" w:space="0" w:color="auto"/>
        <w:bottom w:val="none" w:sz="0" w:space="0" w:color="auto"/>
        <w:right w:val="none" w:sz="0" w:space="0" w:color="auto"/>
      </w:divBdr>
    </w:div>
    <w:div w:id="293409254">
      <w:bodyDiv w:val="1"/>
      <w:marLeft w:val="0"/>
      <w:marRight w:val="0"/>
      <w:marTop w:val="0"/>
      <w:marBottom w:val="0"/>
      <w:divBdr>
        <w:top w:val="none" w:sz="0" w:space="0" w:color="auto"/>
        <w:left w:val="none" w:sz="0" w:space="0" w:color="auto"/>
        <w:bottom w:val="none" w:sz="0" w:space="0" w:color="auto"/>
        <w:right w:val="none" w:sz="0" w:space="0" w:color="auto"/>
      </w:divBdr>
    </w:div>
    <w:div w:id="293409974">
      <w:bodyDiv w:val="1"/>
      <w:marLeft w:val="0"/>
      <w:marRight w:val="0"/>
      <w:marTop w:val="0"/>
      <w:marBottom w:val="0"/>
      <w:divBdr>
        <w:top w:val="none" w:sz="0" w:space="0" w:color="auto"/>
        <w:left w:val="none" w:sz="0" w:space="0" w:color="auto"/>
        <w:bottom w:val="none" w:sz="0" w:space="0" w:color="auto"/>
        <w:right w:val="none" w:sz="0" w:space="0" w:color="auto"/>
      </w:divBdr>
    </w:div>
    <w:div w:id="293878388">
      <w:bodyDiv w:val="1"/>
      <w:marLeft w:val="0"/>
      <w:marRight w:val="0"/>
      <w:marTop w:val="0"/>
      <w:marBottom w:val="0"/>
      <w:divBdr>
        <w:top w:val="none" w:sz="0" w:space="0" w:color="auto"/>
        <w:left w:val="none" w:sz="0" w:space="0" w:color="auto"/>
        <w:bottom w:val="none" w:sz="0" w:space="0" w:color="auto"/>
        <w:right w:val="none" w:sz="0" w:space="0" w:color="auto"/>
      </w:divBdr>
    </w:div>
    <w:div w:id="294217285">
      <w:bodyDiv w:val="1"/>
      <w:marLeft w:val="0"/>
      <w:marRight w:val="0"/>
      <w:marTop w:val="0"/>
      <w:marBottom w:val="0"/>
      <w:divBdr>
        <w:top w:val="none" w:sz="0" w:space="0" w:color="auto"/>
        <w:left w:val="none" w:sz="0" w:space="0" w:color="auto"/>
        <w:bottom w:val="none" w:sz="0" w:space="0" w:color="auto"/>
        <w:right w:val="none" w:sz="0" w:space="0" w:color="auto"/>
      </w:divBdr>
    </w:div>
    <w:div w:id="294221896">
      <w:bodyDiv w:val="1"/>
      <w:marLeft w:val="0"/>
      <w:marRight w:val="0"/>
      <w:marTop w:val="0"/>
      <w:marBottom w:val="0"/>
      <w:divBdr>
        <w:top w:val="none" w:sz="0" w:space="0" w:color="auto"/>
        <w:left w:val="none" w:sz="0" w:space="0" w:color="auto"/>
        <w:bottom w:val="none" w:sz="0" w:space="0" w:color="auto"/>
        <w:right w:val="none" w:sz="0" w:space="0" w:color="auto"/>
      </w:divBdr>
    </w:div>
    <w:div w:id="294259675">
      <w:bodyDiv w:val="1"/>
      <w:marLeft w:val="0"/>
      <w:marRight w:val="0"/>
      <w:marTop w:val="0"/>
      <w:marBottom w:val="0"/>
      <w:divBdr>
        <w:top w:val="none" w:sz="0" w:space="0" w:color="auto"/>
        <w:left w:val="none" w:sz="0" w:space="0" w:color="auto"/>
        <w:bottom w:val="none" w:sz="0" w:space="0" w:color="auto"/>
        <w:right w:val="none" w:sz="0" w:space="0" w:color="auto"/>
      </w:divBdr>
    </w:div>
    <w:div w:id="294331079">
      <w:bodyDiv w:val="1"/>
      <w:marLeft w:val="0"/>
      <w:marRight w:val="0"/>
      <w:marTop w:val="0"/>
      <w:marBottom w:val="0"/>
      <w:divBdr>
        <w:top w:val="none" w:sz="0" w:space="0" w:color="auto"/>
        <w:left w:val="none" w:sz="0" w:space="0" w:color="auto"/>
        <w:bottom w:val="none" w:sz="0" w:space="0" w:color="auto"/>
        <w:right w:val="none" w:sz="0" w:space="0" w:color="auto"/>
      </w:divBdr>
    </w:div>
    <w:div w:id="294411595">
      <w:bodyDiv w:val="1"/>
      <w:marLeft w:val="0"/>
      <w:marRight w:val="0"/>
      <w:marTop w:val="0"/>
      <w:marBottom w:val="0"/>
      <w:divBdr>
        <w:top w:val="none" w:sz="0" w:space="0" w:color="auto"/>
        <w:left w:val="none" w:sz="0" w:space="0" w:color="auto"/>
        <w:bottom w:val="none" w:sz="0" w:space="0" w:color="auto"/>
        <w:right w:val="none" w:sz="0" w:space="0" w:color="auto"/>
      </w:divBdr>
    </w:div>
    <w:div w:id="294650506">
      <w:bodyDiv w:val="1"/>
      <w:marLeft w:val="0"/>
      <w:marRight w:val="0"/>
      <w:marTop w:val="0"/>
      <w:marBottom w:val="0"/>
      <w:divBdr>
        <w:top w:val="none" w:sz="0" w:space="0" w:color="auto"/>
        <w:left w:val="none" w:sz="0" w:space="0" w:color="auto"/>
        <w:bottom w:val="none" w:sz="0" w:space="0" w:color="auto"/>
        <w:right w:val="none" w:sz="0" w:space="0" w:color="auto"/>
      </w:divBdr>
    </w:div>
    <w:div w:id="294677064">
      <w:bodyDiv w:val="1"/>
      <w:marLeft w:val="0"/>
      <w:marRight w:val="0"/>
      <w:marTop w:val="0"/>
      <w:marBottom w:val="0"/>
      <w:divBdr>
        <w:top w:val="none" w:sz="0" w:space="0" w:color="auto"/>
        <w:left w:val="none" w:sz="0" w:space="0" w:color="auto"/>
        <w:bottom w:val="none" w:sz="0" w:space="0" w:color="auto"/>
        <w:right w:val="none" w:sz="0" w:space="0" w:color="auto"/>
      </w:divBdr>
    </w:div>
    <w:div w:id="294794255">
      <w:bodyDiv w:val="1"/>
      <w:marLeft w:val="0"/>
      <w:marRight w:val="0"/>
      <w:marTop w:val="0"/>
      <w:marBottom w:val="0"/>
      <w:divBdr>
        <w:top w:val="none" w:sz="0" w:space="0" w:color="auto"/>
        <w:left w:val="none" w:sz="0" w:space="0" w:color="auto"/>
        <w:bottom w:val="none" w:sz="0" w:space="0" w:color="auto"/>
        <w:right w:val="none" w:sz="0" w:space="0" w:color="auto"/>
      </w:divBdr>
    </w:div>
    <w:div w:id="294800167">
      <w:bodyDiv w:val="1"/>
      <w:marLeft w:val="0"/>
      <w:marRight w:val="0"/>
      <w:marTop w:val="0"/>
      <w:marBottom w:val="0"/>
      <w:divBdr>
        <w:top w:val="none" w:sz="0" w:space="0" w:color="auto"/>
        <w:left w:val="none" w:sz="0" w:space="0" w:color="auto"/>
        <w:bottom w:val="none" w:sz="0" w:space="0" w:color="auto"/>
        <w:right w:val="none" w:sz="0" w:space="0" w:color="auto"/>
      </w:divBdr>
    </w:div>
    <w:div w:id="295062120">
      <w:bodyDiv w:val="1"/>
      <w:marLeft w:val="0"/>
      <w:marRight w:val="0"/>
      <w:marTop w:val="0"/>
      <w:marBottom w:val="0"/>
      <w:divBdr>
        <w:top w:val="none" w:sz="0" w:space="0" w:color="auto"/>
        <w:left w:val="none" w:sz="0" w:space="0" w:color="auto"/>
        <w:bottom w:val="none" w:sz="0" w:space="0" w:color="auto"/>
        <w:right w:val="none" w:sz="0" w:space="0" w:color="auto"/>
      </w:divBdr>
    </w:div>
    <w:div w:id="295456721">
      <w:bodyDiv w:val="1"/>
      <w:marLeft w:val="0"/>
      <w:marRight w:val="0"/>
      <w:marTop w:val="0"/>
      <w:marBottom w:val="0"/>
      <w:divBdr>
        <w:top w:val="none" w:sz="0" w:space="0" w:color="auto"/>
        <w:left w:val="none" w:sz="0" w:space="0" w:color="auto"/>
        <w:bottom w:val="none" w:sz="0" w:space="0" w:color="auto"/>
        <w:right w:val="none" w:sz="0" w:space="0" w:color="auto"/>
      </w:divBdr>
    </w:div>
    <w:div w:id="295570037">
      <w:bodyDiv w:val="1"/>
      <w:marLeft w:val="0"/>
      <w:marRight w:val="0"/>
      <w:marTop w:val="0"/>
      <w:marBottom w:val="0"/>
      <w:divBdr>
        <w:top w:val="none" w:sz="0" w:space="0" w:color="auto"/>
        <w:left w:val="none" w:sz="0" w:space="0" w:color="auto"/>
        <w:bottom w:val="none" w:sz="0" w:space="0" w:color="auto"/>
        <w:right w:val="none" w:sz="0" w:space="0" w:color="auto"/>
      </w:divBdr>
    </w:div>
    <w:div w:id="295837739">
      <w:bodyDiv w:val="1"/>
      <w:marLeft w:val="0"/>
      <w:marRight w:val="0"/>
      <w:marTop w:val="0"/>
      <w:marBottom w:val="0"/>
      <w:divBdr>
        <w:top w:val="none" w:sz="0" w:space="0" w:color="auto"/>
        <w:left w:val="none" w:sz="0" w:space="0" w:color="auto"/>
        <w:bottom w:val="none" w:sz="0" w:space="0" w:color="auto"/>
        <w:right w:val="none" w:sz="0" w:space="0" w:color="auto"/>
      </w:divBdr>
    </w:div>
    <w:div w:id="295916121">
      <w:bodyDiv w:val="1"/>
      <w:marLeft w:val="0"/>
      <w:marRight w:val="0"/>
      <w:marTop w:val="0"/>
      <w:marBottom w:val="0"/>
      <w:divBdr>
        <w:top w:val="none" w:sz="0" w:space="0" w:color="auto"/>
        <w:left w:val="none" w:sz="0" w:space="0" w:color="auto"/>
        <w:bottom w:val="none" w:sz="0" w:space="0" w:color="auto"/>
        <w:right w:val="none" w:sz="0" w:space="0" w:color="auto"/>
      </w:divBdr>
    </w:div>
    <w:div w:id="296188237">
      <w:bodyDiv w:val="1"/>
      <w:marLeft w:val="0"/>
      <w:marRight w:val="0"/>
      <w:marTop w:val="0"/>
      <w:marBottom w:val="0"/>
      <w:divBdr>
        <w:top w:val="none" w:sz="0" w:space="0" w:color="auto"/>
        <w:left w:val="none" w:sz="0" w:space="0" w:color="auto"/>
        <w:bottom w:val="none" w:sz="0" w:space="0" w:color="auto"/>
        <w:right w:val="none" w:sz="0" w:space="0" w:color="auto"/>
      </w:divBdr>
    </w:div>
    <w:div w:id="296298419">
      <w:bodyDiv w:val="1"/>
      <w:marLeft w:val="0"/>
      <w:marRight w:val="0"/>
      <w:marTop w:val="0"/>
      <w:marBottom w:val="0"/>
      <w:divBdr>
        <w:top w:val="none" w:sz="0" w:space="0" w:color="auto"/>
        <w:left w:val="none" w:sz="0" w:space="0" w:color="auto"/>
        <w:bottom w:val="none" w:sz="0" w:space="0" w:color="auto"/>
        <w:right w:val="none" w:sz="0" w:space="0" w:color="auto"/>
      </w:divBdr>
    </w:div>
    <w:div w:id="296301087">
      <w:bodyDiv w:val="1"/>
      <w:marLeft w:val="0"/>
      <w:marRight w:val="0"/>
      <w:marTop w:val="0"/>
      <w:marBottom w:val="0"/>
      <w:divBdr>
        <w:top w:val="none" w:sz="0" w:space="0" w:color="auto"/>
        <w:left w:val="none" w:sz="0" w:space="0" w:color="auto"/>
        <w:bottom w:val="none" w:sz="0" w:space="0" w:color="auto"/>
        <w:right w:val="none" w:sz="0" w:space="0" w:color="auto"/>
      </w:divBdr>
    </w:div>
    <w:div w:id="296303469">
      <w:bodyDiv w:val="1"/>
      <w:marLeft w:val="0"/>
      <w:marRight w:val="0"/>
      <w:marTop w:val="0"/>
      <w:marBottom w:val="0"/>
      <w:divBdr>
        <w:top w:val="none" w:sz="0" w:space="0" w:color="auto"/>
        <w:left w:val="none" w:sz="0" w:space="0" w:color="auto"/>
        <w:bottom w:val="none" w:sz="0" w:space="0" w:color="auto"/>
        <w:right w:val="none" w:sz="0" w:space="0" w:color="auto"/>
      </w:divBdr>
    </w:div>
    <w:div w:id="296646114">
      <w:bodyDiv w:val="1"/>
      <w:marLeft w:val="0"/>
      <w:marRight w:val="0"/>
      <w:marTop w:val="0"/>
      <w:marBottom w:val="0"/>
      <w:divBdr>
        <w:top w:val="none" w:sz="0" w:space="0" w:color="auto"/>
        <w:left w:val="none" w:sz="0" w:space="0" w:color="auto"/>
        <w:bottom w:val="none" w:sz="0" w:space="0" w:color="auto"/>
        <w:right w:val="none" w:sz="0" w:space="0" w:color="auto"/>
      </w:divBdr>
    </w:div>
    <w:div w:id="296689897">
      <w:bodyDiv w:val="1"/>
      <w:marLeft w:val="0"/>
      <w:marRight w:val="0"/>
      <w:marTop w:val="0"/>
      <w:marBottom w:val="0"/>
      <w:divBdr>
        <w:top w:val="none" w:sz="0" w:space="0" w:color="auto"/>
        <w:left w:val="none" w:sz="0" w:space="0" w:color="auto"/>
        <w:bottom w:val="none" w:sz="0" w:space="0" w:color="auto"/>
        <w:right w:val="none" w:sz="0" w:space="0" w:color="auto"/>
      </w:divBdr>
    </w:div>
    <w:div w:id="296692775">
      <w:bodyDiv w:val="1"/>
      <w:marLeft w:val="0"/>
      <w:marRight w:val="0"/>
      <w:marTop w:val="0"/>
      <w:marBottom w:val="0"/>
      <w:divBdr>
        <w:top w:val="none" w:sz="0" w:space="0" w:color="auto"/>
        <w:left w:val="none" w:sz="0" w:space="0" w:color="auto"/>
        <w:bottom w:val="none" w:sz="0" w:space="0" w:color="auto"/>
        <w:right w:val="none" w:sz="0" w:space="0" w:color="auto"/>
      </w:divBdr>
    </w:div>
    <w:div w:id="296759947">
      <w:bodyDiv w:val="1"/>
      <w:marLeft w:val="0"/>
      <w:marRight w:val="0"/>
      <w:marTop w:val="0"/>
      <w:marBottom w:val="0"/>
      <w:divBdr>
        <w:top w:val="none" w:sz="0" w:space="0" w:color="auto"/>
        <w:left w:val="none" w:sz="0" w:space="0" w:color="auto"/>
        <w:bottom w:val="none" w:sz="0" w:space="0" w:color="auto"/>
        <w:right w:val="none" w:sz="0" w:space="0" w:color="auto"/>
      </w:divBdr>
    </w:div>
    <w:div w:id="296955108">
      <w:bodyDiv w:val="1"/>
      <w:marLeft w:val="0"/>
      <w:marRight w:val="0"/>
      <w:marTop w:val="0"/>
      <w:marBottom w:val="0"/>
      <w:divBdr>
        <w:top w:val="none" w:sz="0" w:space="0" w:color="auto"/>
        <w:left w:val="none" w:sz="0" w:space="0" w:color="auto"/>
        <w:bottom w:val="none" w:sz="0" w:space="0" w:color="auto"/>
        <w:right w:val="none" w:sz="0" w:space="0" w:color="auto"/>
      </w:divBdr>
    </w:div>
    <w:div w:id="297027618">
      <w:bodyDiv w:val="1"/>
      <w:marLeft w:val="0"/>
      <w:marRight w:val="0"/>
      <w:marTop w:val="0"/>
      <w:marBottom w:val="0"/>
      <w:divBdr>
        <w:top w:val="none" w:sz="0" w:space="0" w:color="auto"/>
        <w:left w:val="none" w:sz="0" w:space="0" w:color="auto"/>
        <w:bottom w:val="none" w:sz="0" w:space="0" w:color="auto"/>
        <w:right w:val="none" w:sz="0" w:space="0" w:color="auto"/>
      </w:divBdr>
    </w:div>
    <w:div w:id="297030777">
      <w:bodyDiv w:val="1"/>
      <w:marLeft w:val="0"/>
      <w:marRight w:val="0"/>
      <w:marTop w:val="0"/>
      <w:marBottom w:val="0"/>
      <w:divBdr>
        <w:top w:val="none" w:sz="0" w:space="0" w:color="auto"/>
        <w:left w:val="none" w:sz="0" w:space="0" w:color="auto"/>
        <w:bottom w:val="none" w:sz="0" w:space="0" w:color="auto"/>
        <w:right w:val="none" w:sz="0" w:space="0" w:color="auto"/>
      </w:divBdr>
    </w:div>
    <w:div w:id="297148166">
      <w:bodyDiv w:val="1"/>
      <w:marLeft w:val="0"/>
      <w:marRight w:val="0"/>
      <w:marTop w:val="0"/>
      <w:marBottom w:val="0"/>
      <w:divBdr>
        <w:top w:val="none" w:sz="0" w:space="0" w:color="auto"/>
        <w:left w:val="none" w:sz="0" w:space="0" w:color="auto"/>
        <w:bottom w:val="none" w:sz="0" w:space="0" w:color="auto"/>
        <w:right w:val="none" w:sz="0" w:space="0" w:color="auto"/>
      </w:divBdr>
    </w:div>
    <w:div w:id="297415414">
      <w:bodyDiv w:val="1"/>
      <w:marLeft w:val="0"/>
      <w:marRight w:val="0"/>
      <w:marTop w:val="0"/>
      <w:marBottom w:val="0"/>
      <w:divBdr>
        <w:top w:val="none" w:sz="0" w:space="0" w:color="auto"/>
        <w:left w:val="none" w:sz="0" w:space="0" w:color="auto"/>
        <w:bottom w:val="none" w:sz="0" w:space="0" w:color="auto"/>
        <w:right w:val="none" w:sz="0" w:space="0" w:color="auto"/>
      </w:divBdr>
    </w:div>
    <w:div w:id="297541587">
      <w:bodyDiv w:val="1"/>
      <w:marLeft w:val="0"/>
      <w:marRight w:val="0"/>
      <w:marTop w:val="0"/>
      <w:marBottom w:val="0"/>
      <w:divBdr>
        <w:top w:val="none" w:sz="0" w:space="0" w:color="auto"/>
        <w:left w:val="none" w:sz="0" w:space="0" w:color="auto"/>
        <w:bottom w:val="none" w:sz="0" w:space="0" w:color="auto"/>
        <w:right w:val="none" w:sz="0" w:space="0" w:color="auto"/>
      </w:divBdr>
    </w:div>
    <w:div w:id="297758859">
      <w:bodyDiv w:val="1"/>
      <w:marLeft w:val="0"/>
      <w:marRight w:val="0"/>
      <w:marTop w:val="0"/>
      <w:marBottom w:val="0"/>
      <w:divBdr>
        <w:top w:val="none" w:sz="0" w:space="0" w:color="auto"/>
        <w:left w:val="none" w:sz="0" w:space="0" w:color="auto"/>
        <w:bottom w:val="none" w:sz="0" w:space="0" w:color="auto"/>
        <w:right w:val="none" w:sz="0" w:space="0" w:color="auto"/>
      </w:divBdr>
    </w:div>
    <w:div w:id="297805185">
      <w:bodyDiv w:val="1"/>
      <w:marLeft w:val="0"/>
      <w:marRight w:val="0"/>
      <w:marTop w:val="0"/>
      <w:marBottom w:val="0"/>
      <w:divBdr>
        <w:top w:val="none" w:sz="0" w:space="0" w:color="auto"/>
        <w:left w:val="none" w:sz="0" w:space="0" w:color="auto"/>
        <w:bottom w:val="none" w:sz="0" w:space="0" w:color="auto"/>
        <w:right w:val="none" w:sz="0" w:space="0" w:color="auto"/>
      </w:divBdr>
    </w:div>
    <w:div w:id="297884631">
      <w:bodyDiv w:val="1"/>
      <w:marLeft w:val="0"/>
      <w:marRight w:val="0"/>
      <w:marTop w:val="0"/>
      <w:marBottom w:val="0"/>
      <w:divBdr>
        <w:top w:val="none" w:sz="0" w:space="0" w:color="auto"/>
        <w:left w:val="none" w:sz="0" w:space="0" w:color="auto"/>
        <w:bottom w:val="none" w:sz="0" w:space="0" w:color="auto"/>
        <w:right w:val="none" w:sz="0" w:space="0" w:color="auto"/>
      </w:divBdr>
    </w:div>
    <w:div w:id="297951746">
      <w:bodyDiv w:val="1"/>
      <w:marLeft w:val="0"/>
      <w:marRight w:val="0"/>
      <w:marTop w:val="0"/>
      <w:marBottom w:val="0"/>
      <w:divBdr>
        <w:top w:val="none" w:sz="0" w:space="0" w:color="auto"/>
        <w:left w:val="none" w:sz="0" w:space="0" w:color="auto"/>
        <w:bottom w:val="none" w:sz="0" w:space="0" w:color="auto"/>
        <w:right w:val="none" w:sz="0" w:space="0" w:color="auto"/>
      </w:divBdr>
    </w:div>
    <w:div w:id="297999501">
      <w:bodyDiv w:val="1"/>
      <w:marLeft w:val="0"/>
      <w:marRight w:val="0"/>
      <w:marTop w:val="0"/>
      <w:marBottom w:val="0"/>
      <w:divBdr>
        <w:top w:val="none" w:sz="0" w:space="0" w:color="auto"/>
        <w:left w:val="none" w:sz="0" w:space="0" w:color="auto"/>
        <w:bottom w:val="none" w:sz="0" w:space="0" w:color="auto"/>
        <w:right w:val="none" w:sz="0" w:space="0" w:color="auto"/>
      </w:divBdr>
    </w:div>
    <w:div w:id="298071321">
      <w:bodyDiv w:val="1"/>
      <w:marLeft w:val="0"/>
      <w:marRight w:val="0"/>
      <w:marTop w:val="0"/>
      <w:marBottom w:val="0"/>
      <w:divBdr>
        <w:top w:val="none" w:sz="0" w:space="0" w:color="auto"/>
        <w:left w:val="none" w:sz="0" w:space="0" w:color="auto"/>
        <w:bottom w:val="none" w:sz="0" w:space="0" w:color="auto"/>
        <w:right w:val="none" w:sz="0" w:space="0" w:color="auto"/>
      </w:divBdr>
    </w:div>
    <w:div w:id="298147684">
      <w:bodyDiv w:val="1"/>
      <w:marLeft w:val="0"/>
      <w:marRight w:val="0"/>
      <w:marTop w:val="0"/>
      <w:marBottom w:val="0"/>
      <w:divBdr>
        <w:top w:val="none" w:sz="0" w:space="0" w:color="auto"/>
        <w:left w:val="none" w:sz="0" w:space="0" w:color="auto"/>
        <w:bottom w:val="none" w:sz="0" w:space="0" w:color="auto"/>
        <w:right w:val="none" w:sz="0" w:space="0" w:color="auto"/>
      </w:divBdr>
    </w:div>
    <w:div w:id="298338775">
      <w:bodyDiv w:val="1"/>
      <w:marLeft w:val="0"/>
      <w:marRight w:val="0"/>
      <w:marTop w:val="0"/>
      <w:marBottom w:val="0"/>
      <w:divBdr>
        <w:top w:val="none" w:sz="0" w:space="0" w:color="auto"/>
        <w:left w:val="none" w:sz="0" w:space="0" w:color="auto"/>
        <w:bottom w:val="none" w:sz="0" w:space="0" w:color="auto"/>
        <w:right w:val="none" w:sz="0" w:space="0" w:color="auto"/>
      </w:divBdr>
    </w:div>
    <w:div w:id="298456137">
      <w:bodyDiv w:val="1"/>
      <w:marLeft w:val="0"/>
      <w:marRight w:val="0"/>
      <w:marTop w:val="0"/>
      <w:marBottom w:val="0"/>
      <w:divBdr>
        <w:top w:val="none" w:sz="0" w:space="0" w:color="auto"/>
        <w:left w:val="none" w:sz="0" w:space="0" w:color="auto"/>
        <w:bottom w:val="none" w:sz="0" w:space="0" w:color="auto"/>
        <w:right w:val="none" w:sz="0" w:space="0" w:color="auto"/>
      </w:divBdr>
    </w:div>
    <w:div w:id="298465362">
      <w:bodyDiv w:val="1"/>
      <w:marLeft w:val="0"/>
      <w:marRight w:val="0"/>
      <w:marTop w:val="0"/>
      <w:marBottom w:val="0"/>
      <w:divBdr>
        <w:top w:val="none" w:sz="0" w:space="0" w:color="auto"/>
        <w:left w:val="none" w:sz="0" w:space="0" w:color="auto"/>
        <w:bottom w:val="none" w:sz="0" w:space="0" w:color="auto"/>
        <w:right w:val="none" w:sz="0" w:space="0" w:color="auto"/>
      </w:divBdr>
    </w:div>
    <w:div w:id="298610146">
      <w:bodyDiv w:val="1"/>
      <w:marLeft w:val="0"/>
      <w:marRight w:val="0"/>
      <w:marTop w:val="0"/>
      <w:marBottom w:val="0"/>
      <w:divBdr>
        <w:top w:val="none" w:sz="0" w:space="0" w:color="auto"/>
        <w:left w:val="none" w:sz="0" w:space="0" w:color="auto"/>
        <w:bottom w:val="none" w:sz="0" w:space="0" w:color="auto"/>
        <w:right w:val="none" w:sz="0" w:space="0" w:color="auto"/>
      </w:divBdr>
    </w:div>
    <w:div w:id="298656785">
      <w:bodyDiv w:val="1"/>
      <w:marLeft w:val="0"/>
      <w:marRight w:val="0"/>
      <w:marTop w:val="0"/>
      <w:marBottom w:val="0"/>
      <w:divBdr>
        <w:top w:val="none" w:sz="0" w:space="0" w:color="auto"/>
        <w:left w:val="none" w:sz="0" w:space="0" w:color="auto"/>
        <w:bottom w:val="none" w:sz="0" w:space="0" w:color="auto"/>
        <w:right w:val="none" w:sz="0" w:space="0" w:color="auto"/>
      </w:divBdr>
    </w:div>
    <w:div w:id="298803247">
      <w:bodyDiv w:val="1"/>
      <w:marLeft w:val="0"/>
      <w:marRight w:val="0"/>
      <w:marTop w:val="0"/>
      <w:marBottom w:val="0"/>
      <w:divBdr>
        <w:top w:val="none" w:sz="0" w:space="0" w:color="auto"/>
        <w:left w:val="none" w:sz="0" w:space="0" w:color="auto"/>
        <w:bottom w:val="none" w:sz="0" w:space="0" w:color="auto"/>
        <w:right w:val="none" w:sz="0" w:space="0" w:color="auto"/>
      </w:divBdr>
    </w:div>
    <w:div w:id="298803334">
      <w:bodyDiv w:val="1"/>
      <w:marLeft w:val="0"/>
      <w:marRight w:val="0"/>
      <w:marTop w:val="0"/>
      <w:marBottom w:val="0"/>
      <w:divBdr>
        <w:top w:val="none" w:sz="0" w:space="0" w:color="auto"/>
        <w:left w:val="none" w:sz="0" w:space="0" w:color="auto"/>
        <w:bottom w:val="none" w:sz="0" w:space="0" w:color="auto"/>
        <w:right w:val="none" w:sz="0" w:space="0" w:color="auto"/>
      </w:divBdr>
    </w:div>
    <w:div w:id="298808296">
      <w:bodyDiv w:val="1"/>
      <w:marLeft w:val="0"/>
      <w:marRight w:val="0"/>
      <w:marTop w:val="0"/>
      <w:marBottom w:val="0"/>
      <w:divBdr>
        <w:top w:val="none" w:sz="0" w:space="0" w:color="auto"/>
        <w:left w:val="none" w:sz="0" w:space="0" w:color="auto"/>
        <w:bottom w:val="none" w:sz="0" w:space="0" w:color="auto"/>
        <w:right w:val="none" w:sz="0" w:space="0" w:color="auto"/>
      </w:divBdr>
    </w:div>
    <w:div w:id="299072842">
      <w:bodyDiv w:val="1"/>
      <w:marLeft w:val="0"/>
      <w:marRight w:val="0"/>
      <w:marTop w:val="0"/>
      <w:marBottom w:val="0"/>
      <w:divBdr>
        <w:top w:val="none" w:sz="0" w:space="0" w:color="auto"/>
        <w:left w:val="none" w:sz="0" w:space="0" w:color="auto"/>
        <w:bottom w:val="none" w:sz="0" w:space="0" w:color="auto"/>
        <w:right w:val="none" w:sz="0" w:space="0" w:color="auto"/>
      </w:divBdr>
    </w:div>
    <w:div w:id="299116413">
      <w:bodyDiv w:val="1"/>
      <w:marLeft w:val="0"/>
      <w:marRight w:val="0"/>
      <w:marTop w:val="0"/>
      <w:marBottom w:val="0"/>
      <w:divBdr>
        <w:top w:val="none" w:sz="0" w:space="0" w:color="auto"/>
        <w:left w:val="none" w:sz="0" w:space="0" w:color="auto"/>
        <w:bottom w:val="none" w:sz="0" w:space="0" w:color="auto"/>
        <w:right w:val="none" w:sz="0" w:space="0" w:color="auto"/>
      </w:divBdr>
    </w:div>
    <w:div w:id="299188618">
      <w:bodyDiv w:val="1"/>
      <w:marLeft w:val="0"/>
      <w:marRight w:val="0"/>
      <w:marTop w:val="0"/>
      <w:marBottom w:val="0"/>
      <w:divBdr>
        <w:top w:val="none" w:sz="0" w:space="0" w:color="auto"/>
        <w:left w:val="none" w:sz="0" w:space="0" w:color="auto"/>
        <w:bottom w:val="none" w:sz="0" w:space="0" w:color="auto"/>
        <w:right w:val="none" w:sz="0" w:space="0" w:color="auto"/>
      </w:divBdr>
    </w:div>
    <w:div w:id="299266294">
      <w:bodyDiv w:val="1"/>
      <w:marLeft w:val="0"/>
      <w:marRight w:val="0"/>
      <w:marTop w:val="0"/>
      <w:marBottom w:val="0"/>
      <w:divBdr>
        <w:top w:val="none" w:sz="0" w:space="0" w:color="auto"/>
        <w:left w:val="none" w:sz="0" w:space="0" w:color="auto"/>
        <w:bottom w:val="none" w:sz="0" w:space="0" w:color="auto"/>
        <w:right w:val="none" w:sz="0" w:space="0" w:color="auto"/>
      </w:divBdr>
    </w:div>
    <w:div w:id="299458148">
      <w:bodyDiv w:val="1"/>
      <w:marLeft w:val="0"/>
      <w:marRight w:val="0"/>
      <w:marTop w:val="0"/>
      <w:marBottom w:val="0"/>
      <w:divBdr>
        <w:top w:val="none" w:sz="0" w:space="0" w:color="auto"/>
        <w:left w:val="none" w:sz="0" w:space="0" w:color="auto"/>
        <w:bottom w:val="none" w:sz="0" w:space="0" w:color="auto"/>
        <w:right w:val="none" w:sz="0" w:space="0" w:color="auto"/>
      </w:divBdr>
    </w:div>
    <w:div w:id="299462405">
      <w:bodyDiv w:val="1"/>
      <w:marLeft w:val="0"/>
      <w:marRight w:val="0"/>
      <w:marTop w:val="0"/>
      <w:marBottom w:val="0"/>
      <w:divBdr>
        <w:top w:val="none" w:sz="0" w:space="0" w:color="auto"/>
        <w:left w:val="none" w:sz="0" w:space="0" w:color="auto"/>
        <w:bottom w:val="none" w:sz="0" w:space="0" w:color="auto"/>
        <w:right w:val="none" w:sz="0" w:space="0" w:color="auto"/>
      </w:divBdr>
    </w:div>
    <w:div w:id="299573432">
      <w:bodyDiv w:val="1"/>
      <w:marLeft w:val="0"/>
      <w:marRight w:val="0"/>
      <w:marTop w:val="0"/>
      <w:marBottom w:val="0"/>
      <w:divBdr>
        <w:top w:val="none" w:sz="0" w:space="0" w:color="auto"/>
        <w:left w:val="none" w:sz="0" w:space="0" w:color="auto"/>
        <w:bottom w:val="none" w:sz="0" w:space="0" w:color="auto"/>
        <w:right w:val="none" w:sz="0" w:space="0" w:color="auto"/>
      </w:divBdr>
    </w:div>
    <w:div w:id="299580700">
      <w:bodyDiv w:val="1"/>
      <w:marLeft w:val="0"/>
      <w:marRight w:val="0"/>
      <w:marTop w:val="0"/>
      <w:marBottom w:val="0"/>
      <w:divBdr>
        <w:top w:val="none" w:sz="0" w:space="0" w:color="auto"/>
        <w:left w:val="none" w:sz="0" w:space="0" w:color="auto"/>
        <w:bottom w:val="none" w:sz="0" w:space="0" w:color="auto"/>
        <w:right w:val="none" w:sz="0" w:space="0" w:color="auto"/>
      </w:divBdr>
    </w:div>
    <w:div w:id="299657480">
      <w:bodyDiv w:val="1"/>
      <w:marLeft w:val="0"/>
      <w:marRight w:val="0"/>
      <w:marTop w:val="0"/>
      <w:marBottom w:val="0"/>
      <w:divBdr>
        <w:top w:val="none" w:sz="0" w:space="0" w:color="auto"/>
        <w:left w:val="none" w:sz="0" w:space="0" w:color="auto"/>
        <w:bottom w:val="none" w:sz="0" w:space="0" w:color="auto"/>
        <w:right w:val="none" w:sz="0" w:space="0" w:color="auto"/>
      </w:divBdr>
    </w:div>
    <w:div w:id="300039761">
      <w:bodyDiv w:val="1"/>
      <w:marLeft w:val="0"/>
      <w:marRight w:val="0"/>
      <w:marTop w:val="0"/>
      <w:marBottom w:val="0"/>
      <w:divBdr>
        <w:top w:val="none" w:sz="0" w:space="0" w:color="auto"/>
        <w:left w:val="none" w:sz="0" w:space="0" w:color="auto"/>
        <w:bottom w:val="none" w:sz="0" w:space="0" w:color="auto"/>
        <w:right w:val="none" w:sz="0" w:space="0" w:color="auto"/>
      </w:divBdr>
    </w:div>
    <w:div w:id="300111732">
      <w:bodyDiv w:val="1"/>
      <w:marLeft w:val="0"/>
      <w:marRight w:val="0"/>
      <w:marTop w:val="0"/>
      <w:marBottom w:val="0"/>
      <w:divBdr>
        <w:top w:val="none" w:sz="0" w:space="0" w:color="auto"/>
        <w:left w:val="none" w:sz="0" w:space="0" w:color="auto"/>
        <w:bottom w:val="none" w:sz="0" w:space="0" w:color="auto"/>
        <w:right w:val="none" w:sz="0" w:space="0" w:color="auto"/>
      </w:divBdr>
    </w:div>
    <w:div w:id="300421889">
      <w:bodyDiv w:val="1"/>
      <w:marLeft w:val="0"/>
      <w:marRight w:val="0"/>
      <w:marTop w:val="0"/>
      <w:marBottom w:val="0"/>
      <w:divBdr>
        <w:top w:val="none" w:sz="0" w:space="0" w:color="auto"/>
        <w:left w:val="none" w:sz="0" w:space="0" w:color="auto"/>
        <w:bottom w:val="none" w:sz="0" w:space="0" w:color="auto"/>
        <w:right w:val="none" w:sz="0" w:space="0" w:color="auto"/>
      </w:divBdr>
    </w:div>
    <w:div w:id="300817583">
      <w:bodyDiv w:val="1"/>
      <w:marLeft w:val="0"/>
      <w:marRight w:val="0"/>
      <w:marTop w:val="0"/>
      <w:marBottom w:val="0"/>
      <w:divBdr>
        <w:top w:val="none" w:sz="0" w:space="0" w:color="auto"/>
        <w:left w:val="none" w:sz="0" w:space="0" w:color="auto"/>
        <w:bottom w:val="none" w:sz="0" w:space="0" w:color="auto"/>
        <w:right w:val="none" w:sz="0" w:space="0" w:color="auto"/>
      </w:divBdr>
    </w:div>
    <w:div w:id="301079140">
      <w:bodyDiv w:val="1"/>
      <w:marLeft w:val="0"/>
      <w:marRight w:val="0"/>
      <w:marTop w:val="0"/>
      <w:marBottom w:val="0"/>
      <w:divBdr>
        <w:top w:val="none" w:sz="0" w:space="0" w:color="auto"/>
        <w:left w:val="none" w:sz="0" w:space="0" w:color="auto"/>
        <w:bottom w:val="none" w:sz="0" w:space="0" w:color="auto"/>
        <w:right w:val="none" w:sz="0" w:space="0" w:color="auto"/>
      </w:divBdr>
    </w:div>
    <w:div w:id="301270656">
      <w:bodyDiv w:val="1"/>
      <w:marLeft w:val="0"/>
      <w:marRight w:val="0"/>
      <w:marTop w:val="0"/>
      <w:marBottom w:val="0"/>
      <w:divBdr>
        <w:top w:val="none" w:sz="0" w:space="0" w:color="auto"/>
        <w:left w:val="none" w:sz="0" w:space="0" w:color="auto"/>
        <w:bottom w:val="none" w:sz="0" w:space="0" w:color="auto"/>
        <w:right w:val="none" w:sz="0" w:space="0" w:color="auto"/>
      </w:divBdr>
    </w:div>
    <w:div w:id="301470952">
      <w:bodyDiv w:val="1"/>
      <w:marLeft w:val="0"/>
      <w:marRight w:val="0"/>
      <w:marTop w:val="0"/>
      <w:marBottom w:val="0"/>
      <w:divBdr>
        <w:top w:val="none" w:sz="0" w:space="0" w:color="auto"/>
        <w:left w:val="none" w:sz="0" w:space="0" w:color="auto"/>
        <w:bottom w:val="none" w:sz="0" w:space="0" w:color="auto"/>
        <w:right w:val="none" w:sz="0" w:space="0" w:color="auto"/>
      </w:divBdr>
    </w:div>
    <w:div w:id="302200018">
      <w:bodyDiv w:val="1"/>
      <w:marLeft w:val="0"/>
      <w:marRight w:val="0"/>
      <w:marTop w:val="0"/>
      <w:marBottom w:val="0"/>
      <w:divBdr>
        <w:top w:val="none" w:sz="0" w:space="0" w:color="auto"/>
        <w:left w:val="none" w:sz="0" w:space="0" w:color="auto"/>
        <w:bottom w:val="none" w:sz="0" w:space="0" w:color="auto"/>
        <w:right w:val="none" w:sz="0" w:space="0" w:color="auto"/>
      </w:divBdr>
    </w:div>
    <w:div w:id="302389479">
      <w:bodyDiv w:val="1"/>
      <w:marLeft w:val="0"/>
      <w:marRight w:val="0"/>
      <w:marTop w:val="0"/>
      <w:marBottom w:val="0"/>
      <w:divBdr>
        <w:top w:val="none" w:sz="0" w:space="0" w:color="auto"/>
        <w:left w:val="none" w:sz="0" w:space="0" w:color="auto"/>
        <w:bottom w:val="none" w:sz="0" w:space="0" w:color="auto"/>
        <w:right w:val="none" w:sz="0" w:space="0" w:color="auto"/>
      </w:divBdr>
    </w:div>
    <w:div w:id="302975299">
      <w:bodyDiv w:val="1"/>
      <w:marLeft w:val="0"/>
      <w:marRight w:val="0"/>
      <w:marTop w:val="0"/>
      <w:marBottom w:val="0"/>
      <w:divBdr>
        <w:top w:val="none" w:sz="0" w:space="0" w:color="auto"/>
        <w:left w:val="none" w:sz="0" w:space="0" w:color="auto"/>
        <w:bottom w:val="none" w:sz="0" w:space="0" w:color="auto"/>
        <w:right w:val="none" w:sz="0" w:space="0" w:color="auto"/>
      </w:divBdr>
    </w:div>
    <w:div w:id="303120993">
      <w:bodyDiv w:val="1"/>
      <w:marLeft w:val="0"/>
      <w:marRight w:val="0"/>
      <w:marTop w:val="0"/>
      <w:marBottom w:val="0"/>
      <w:divBdr>
        <w:top w:val="none" w:sz="0" w:space="0" w:color="auto"/>
        <w:left w:val="none" w:sz="0" w:space="0" w:color="auto"/>
        <w:bottom w:val="none" w:sz="0" w:space="0" w:color="auto"/>
        <w:right w:val="none" w:sz="0" w:space="0" w:color="auto"/>
      </w:divBdr>
    </w:div>
    <w:div w:id="303199124">
      <w:bodyDiv w:val="1"/>
      <w:marLeft w:val="0"/>
      <w:marRight w:val="0"/>
      <w:marTop w:val="0"/>
      <w:marBottom w:val="0"/>
      <w:divBdr>
        <w:top w:val="none" w:sz="0" w:space="0" w:color="auto"/>
        <w:left w:val="none" w:sz="0" w:space="0" w:color="auto"/>
        <w:bottom w:val="none" w:sz="0" w:space="0" w:color="auto"/>
        <w:right w:val="none" w:sz="0" w:space="0" w:color="auto"/>
      </w:divBdr>
    </w:div>
    <w:div w:id="303200802">
      <w:bodyDiv w:val="1"/>
      <w:marLeft w:val="0"/>
      <w:marRight w:val="0"/>
      <w:marTop w:val="0"/>
      <w:marBottom w:val="0"/>
      <w:divBdr>
        <w:top w:val="none" w:sz="0" w:space="0" w:color="auto"/>
        <w:left w:val="none" w:sz="0" w:space="0" w:color="auto"/>
        <w:bottom w:val="none" w:sz="0" w:space="0" w:color="auto"/>
        <w:right w:val="none" w:sz="0" w:space="0" w:color="auto"/>
      </w:divBdr>
    </w:div>
    <w:div w:id="303312166">
      <w:bodyDiv w:val="1"/>
      <w:marLeft w:val="0"/>
      <w:marRight w:val="0"/>
      <w:marTop w:val="0"/>
      <w:marBottom w:val="0"/>
      <w:divBdr>
        <w:top w:val="none" w:sz="0" w:space="0" w:color="auto"/>
        <w:left w:val="none" w:sz="0" w:space="0" w:color="auto"/>
        <w:bottom w:val="none" w:sz="0" w:space="0" w:color="auto"/>
        <w:right w:val="none" w:sz="0" w:space="0" w:color="auto"/>
      </w:divBdr>
    </w:div>
    <w:div w:id="303315024">
      <w:bodyDiv w:val="1"/>
      <w:marLeft w:val="0"/>
      <w:marRight w:val="0"/>
      <w:marTop w:val="0"/>
      <w:marBottom w:val="0"/>
      <w:divBdr>
        <w:top w:val="none" w:sz="0" w:space="0" w:color="auto"/>
        <w:left w:val="none" w:sz="0" w:space="0" w:color="auto"/>
        <w:bottom w:val="none" w:sz="0" w:space="0" w:color="auto"/>
        <w:right w:val="none" w:sz="0" w:space="0" w:color="auto"/>
      </w:divBdr>
    </w:div>
    <w:div w:id="303387247">
      <w:bodyDiv w:val="1"/>
      <w:marLeft w:val="0"/>
      <w:marRight w:val="0"/>
      <w:marTop w:val="0"/>
      <w:marBottom w:val="0"/>
      <w:divBdr>
        <w:top w:val="none" w:sz="0" w:space="0" w:color="auto"/>
        <w:left w:val="none" w:sz="0" w:space="0" w:color="auto"/>
        <w:bottom w:val="none" w:sz="0" w:space="0" w:color="auto"/>
        <w:right w:val="none" w:sz="0" w:space="0" w:color="auto"/>
      </w:divBdr>
    </w:div>
    <w:div w:id="303396192">
      <w:bodyDiv w:val="1"/>
      <w:marLeft w:val="0"/>
      <w:marRight w:val="0"/>
      <w:marTop w:val="0"/>
      <w:marBottom w:val="0"/>
      <w:divBdr>
        <w:top w:val="none" w:sz="0" w:space="0" w:color="auto"/>
        <w:left w:val="none" w:sz="0" w:space="0" w:color="auto"/>
        <w:bottom w:val="none" w:sz="0" w:space="0" w:color="auto"/>
        <w:right w:val="none" w:sz="0" w:space="0" w:color="auto"/>
      </w:divBdr>
    </w:div>
    <w:div w:id="303583323">
      <w:bodyDiv w:val="1"/>
      <w:marLeft w:val="0"/>
      <w:marRight w:val="0"/>
      <w:marTop w:val="0"/>
      <w:marBottom w:val="0"/>
      <w:divBdr>
        <w:top w:val="none" w:sz="0" w:space="0" w:color="auto"/>
        <w:left w:val="none" w:sz="0" w:space="0" w:color="auto"/>
        <w:bottom w:val="none" w:sz="0" w:space="0" w:color="auto"/>
        <w:right w:val="none" w:sz="0" w:space="0" w:color="auto"/>
      </w:divBdr>
    </w:div>
    <w:div w:id="303701513">
      <w:bodyDiv w:val="1"/>
      <w:marLeft w:val="0"/>
      <w:marRight w:val="0"/>
      <w:marTop w:val="0"/>
      <w:marBottom w:val="0"/>
      <w:divBdr>
        <w:top w:val="none" w:sz="0" w:space="0" w:color="auto"/>
        <w:left w:val="none" w:sz="0" w:space="0" w:color="auto"/>
        <w:bottom w:val="none" w:sz="0" w:space="0" w:color="auto"/>
        <w:right w:val="none" w:sz="0" w:space="0" w:color="auto"/>
      </w:divBdr>
    </w:div>
    <w:div w:id="303701651">
      <w:bodyDiv w:val="1"/>
      <w:marLeft w:val="0"/>
      <w:marRight w:val="0"/>
      <w:marTop w:val="0"/>
      <w:marBottom w:val="0"/>
      <w:divBdr>
        <w:top w:val="none" w:sz="0" w:space="0" w:color="auto"/>
        <w:left w:val="none" w:sz="0" w:space="0" w:color="auto"/>
        <w:bottom w:val="none" w:sz="0" w:space="0" w:color="auto"/>
        <w:right w:val="none" w:sz="0" w:space="0" w:color="auto"/>
      </w:divBdr>
    </w:div>
    <w:div w:id="303707030">
      <w:bodyDiv w:val="1"/>
      <w:marLeft w:val="0"/>
      <w:marRight w:val="0"/>
      <w:marTop w:val="0"/>
      <w:marBottom w:val="0"/>
      <w:divBdr>
        <w:top w:val="none" w:sz="0" w:space="0" w:color="auto"/>
        <w:left w:val="none" w:sz="0" w:space="0" w:color="auto"/>
        <w:bottom w:val="none" w:sz="0" w:space="0" w:color="auto"/>
        <w:right w:val="none" w:sz="0" w:space="0" w:color="auto"/>
      </w:divBdr>
    </w:div>
    <w:div w:id="303825134">
      <w:bodyDiv w:val="1"/>
      <w:marLeft w:val="0"/>
      <w:marRight w:val="0"/>
      <w:marTop w:val="0"/>
      <w:marBottom w:val="0"/>
      <w:divBdr>
        <w:top w:val="none" w:sz="0" w:space="0" w:color="auto"/>
        <w:left w:val="none" w:sz="0" w:space="0" w:color="auto"/>
        <w:bottom w:val="none" w:sz="0" w:space="0" w:color="auto"/>
        <w:right w:val="none" w:sz="0" w:space="0" w:color="auto"/>
      </w:divBdr>
    </w:div>
    <w:div w:id="304161098">
      <w:bodyDiv w:val="1"/>
      <w:marLeft w:val="0"/>
      <w:marRight w:val="0"/>
      <w:marTop w:val="0"/>
      <w:marBottom w:val="0"/>
      <w:divBdr>
        <w:top w:val="none" w:sz="0" w:space="0" w:color="auto"/>
        <w:left w:val="none" w:sz="0" w:space="0" w:color="auto"/>
        <w:bottom w:val="none" w:sz="0" w:space="0" w:color="auto"/>
        <w:right w:val="none" w:sz="0" w:space="0" w:color="auto"/>
      </w:divBdr>
    </w:div>
    <w:div w:id="304238325">
      <w:bodyDiv w:val="1"/>
      <w:marLeft w:val="0"/>
      <w:marRight w:val="0"/>
      <w:marTop w:val="0"/>
      <w:marBottom w:val="0"/>
      <w:divBdr>
        <w:top w:val="none" w:sz="0" w:space="0" w:color="auto"/>
        <w:left w:val="none" w:sz="0" w:space="0" w:color="auto"/>
        <w:bottom w:val="none" w:sz="0" w:space="0" w:color="auto"/>
        <w:right w:val="none" w:sz="0" w:space="0" w:color="auto"/>
      </w:divBdr>
    </w:div>
    <w:div w:id="304284057">
      <w:bodyDiv w:val="1"/>
      <w:marLeft w:val="0"/>
      <w:marRight w:val="0"/>
      <w:marTop w:val="0"/>
      <w:marBottom w:val="0"/>
      <w:divBdr>
        <w:top w:val="none" w:sz="0" w:space="0" w:color="auto"/>
        <w:left w:val="none" w:sz="0" w:space="0" w:color="auto"/>
        <w:bottom w:val="none" w:sz="0" w:space="0" w:color="auto"/>
        <w:right w:val="none" w:sz="0" w:space="0" w:color="auto"/>
      </w:divBdr>
    </w:div>
    <w:div w:id="304355479">
      <w:bodyDiv w:val="1"/>
      <w:marLeft w:val="0"/>
      <w:marRight w:val="0"/>
      <w:marTop w:val="0"/>
      <w:marBottom w:val="0"/>
      <w:divBdr>
        <w:top w:val="none" w:sz="0" w:space="0" w:color="auto"/>
        <w:left w:val="none" w:sz="0" w:space="0" w:color="auto"/>
        <w:bottom w:val="none" w:sz="0" w:space="0" w:color="auto"/>
        <w:right w:val="none" w:sz="0" w:space="0" w:color="auto"/>
      </w:divBdr>
    </w:div>
    <w:div w:id="304547292">
      <w:bodyDiv w:val="1"/>
      <w:marLeft w:val="0"/>
      <w:marRight w:val="0"/>
      <w:marTop w:val="0"/>
      <w:marBottom w:val="0"/>
      <w:divBdr>
        <w:top w:val="none" w:sz="0" w:space="0" w:color="auto"/>
        <w:left w:val="none" w:sz="0" w:space="0" w:color="auto"/>
        <w:bottom w:val="none" w:sz="0" w:space="0" w:color="auto"/>
        <w:right w:val="none" w:sz="0" w:space="0" w:color="auto"/>
      </w:divBdr>
    </w:div>
    <w:div w:id="304822773">
      <w:bodyDiv w:val="1"/>
      <w:marLeft w:val="0"/>
      <w:marRight w:val="0"/>
      <w:marTop w:val="0"/>
      <w:marBottom w:val="0"/>
      <w:divBdr>
        <w:top w:val="none" w:sz="0" w:space="0" w:color="auto"/>
        <w:left w:val="none" w:sz="0" w:space="0" w:color="auto"/>
        <w:bottom w:val="none" w:sz="0" w:space="0" w:color="auto"/>
        <w:right w:val="none" w:sz="0" w:space="0" w:color="auto"/>
      </w:divBdr>
    </w:div>
    <w:div w:id="304965996">
      <w:bodyDiv w:val="1"/>
      <w:marLeft w:val="0"/>
      <w:marRight w:val="0"/>
      <w:marTop w:val="0"/>
      <w:marBottom w:val="0"/>
      <w:divBdr>
        <w:top w:val="none" w:sz="0" w:space="0" w:color="auto"/>
        <w:left w:val="none" w:sz="0" w:space="0" w:color="auto"/>
        <w:bottom w:val="none" w:sz="0" w:space="0" w:color="auto"/>
        <w:right w:val="none" w:sz="0" w:space="0" w:color="auto"/>
      </w:divBdr>
    </w:div>
    <w:div w:id="304968700">
      <w:bodyDiv w:val="1"/>
      <w:marLeft w:val="0"/>
      <w:marRight w:val="0"/>
      <w:marTop w:val="0"/>
      <w:marBottom w:val="0"/>
      <w:divBdr>
        <w:top w:val="none" w:sz="0" w:space="0" w:color="auto"/>
        <w:left w:val="none" w:sz="0" w:space="0" w:color="auto"/>
        <w:bottom w:val="none" w:sz="0" w:space="0" w:color="auto"/>
        <w:right w:val="none" w:sz="0" w:space="0" w:color="auto"/>
      </w:divBdr>
    </w:div>
    <w:div w:id="304970792">
      <w:bodyDiv w:val="1"/>
      <w:marLeft w:val="0"/>
      <w:marRight w:val="0"/>
      <w:marTop w:val="0"/>
      <w:marBottom w:val="0"/>
      <w:divBdr>
        <w:top w:val="none" w:sz="0" w:space="0" w:color="auto"/>
        <w:left w:val="none" w:sz="0" w:space="0" w:color="auto"/>
        <w:bottom w:val="none" w:sz="0" w:space="0" w:color="auto"/>
        <w:right w:val="none" w:sz="0" w:space="0" w:color="auto"/>
      </w:divBdr>
    </w:div>
    <w:div w:id="305011907">
      <w:bodyDiv w:val="1"/>
      <w:marLeft w:val="0"/>
      <w:marRight w:val="0"/>
      <w:marTop w:val="0"/>
      <w:marBottom w:val="0"/>
      <w:divBdr>
        <w:top w:val="none" w:sz="0" w:space="0" w:color="auto"/>
        <w:left w:val="none" w:sz="0" w:space="0" w:color="auto"/>
        <w:bottom w:val="none" w:sz="0" w:space="0" w:color="auto"/>
        <w:right w:val="none" w:sz="0" w:space="0" w:color="auto"/>
      </w:divBdr>
    </w:div>
    <w:div w:id="305278380">
      <w:bodyDiv w:val="1"/>
      <w:marLeft w:val="0"/>
      <w:marRight w:val="0"/>
      <w:marTop w:val="0"/>
      <w:marBottom w:val="0"/>
      <w:divBdr>
        <w:top w:val="none" w:sz="0" w:space="0" w:color="auto"/>
        <w:left w:val="none" w:sz="0" w:space="0" w:color="auto"/>
        <w:bottom w:val="none" w:sz="0" w:space="0" w:color="auto"/>
        <w:right w:val="none" w:sz="0" w:space="0" w:color="auto"/>
      </w:divBdr>
    </w:div>
    <w:div w:id="305284748">
      <w:bodyDiv w:val="1"/>
      <w:marLeft w:val="0"/>
      <w:marRight w:val="0"/>
      <w:marTop w:val="0"/>
      <w:marBottom w:val="0"/>
      <w:divBdr>
        <w:top w:val="none" w:sz="0" w:space="0" w:color="auto"/>
        <w:left w:val="none" w:sz="0" w:space="0" w:color="auto"/>
        <w:bottom w:val="none" w:sz="0" w:space="0" w:color="auto"/>
        <w:right w:val="none" w:sz="0" w:space="0" w:color="auto"/>
      </w:divBdr>
    </w:div>
    <w:div w:id="305545951">
      <w:bodyDiv w:val="1"/>
      <w:marLeft w:val="0"/>
      <w:marRight w:val="0"/>
      <w:marTop w:val="0"/>
      <w:marBottom w:val="0"/>
      <w:divBdr>
        <w:top w:val="none" w:sz="0" w:space="0" w:color="auto"/>
        <w:left w:val="none" w:sz="0" w:space="0" w:color="auto"/>
        <w:bottom w:val="none" w:sz="0" w:space="0" w:color="auto"/>
        <w:right w:val="none" w:sz="0" w:space="0" w:color="auto"/>
      </w:divBdr>
    </w:div>
    <w:div w:id="305624330">
      <w:bodyDiv w:val="1"/>
      <w:marLeft w:val="0"/>
      <w:marRight w:val="0"/>
      <w:marTop w:val="0"/>
      <w:marBottom w:val="0"/>
      <w:divBdr>
        <w:top w:val="none" w:sz="0" w:space="0" w:color="auto"/>
        <w:left w:val="none" w:sz="0" w:space="0" w:color="auto"/>
        <w:bottom w:val="none" w:sz="0" w:space="0" w:color="auto"/>
        <w:right w:val="none" w:sz="0" w:space="0" w:color="auto"/>
      </w:divBdr>
    </w:div>
    <w:div w:id="305625119">
      <w:bodyDiv w:val="1"/>
      <w:marLeft w:val="0"/>
      <w:marRight w:val="0"/>
      <w:marTop w:val="0"/>
      <w:marBottom w:val="0"/>
      <w:divBdr>
        <w:top w:val="none" w:sz="0" w:space="0" w:color="auto"/>
        <w:left w:val="none" w:sz="0" w:space="0" w:color="auto"/>
        <w:bottom w:val="none" w:sz="0" w:space="0" w:color="auto"/>
        <w:right w:val="none" w:sz="0" w:space="0" w:color="auto"/>
      </w:divBdr>
    </w:div>
    <w:div w:id="305941686">
      <w:bodyDiv w:val="1"/>
      <w:marLeft w:val="0"/>
      <w:marRight w:val="0"/>
      <w:marTop w:val="0"/>
      <w:marBottom w:val="0"/>
      <w:divBdr>
        <w:top w:val="none" w:sz="0" w:space="0" w:color="auto"/>
        <w:left w:val="none" w:sz="0" w:space="0" w:color="auto"/>
        <w:bottom w:val="none" w:sz="0" w:space="0" w:color="auto"/>
        <w:right w:val="none" w:sz="0" w:space="0" w:color="auto"/>
      </w:divBdr>
    </w:div>
    <w:div w:id="306129537">
      <w:bodyDiv w:val="1"/>
      <w:marLeft w:val="0"/>
      <w:marRight w:val="0"/>
      <w:marTop w:val="0"/>
      <w:marBottom w:val="0"/>
      <w:divBdr>
        <w:top w:val="none" w:sz="0" w:space="0" w:color="auto"/>
        <w:left w:val="none" w:sz="0" w:space="0" w:color="auto"/>
        <w:bottom w:val="none" w:sz="0" w:space="0" w:color="auto"/>
        <w:right w:val="none" w:sz="0" w:space="0" w:color="auto"/>
      </w:divBdr>
    </w:div>
    <w:div w:id="306209390">
      <w:bodyDiv w:val="1"/>
      <w:marLeft w:val="0"/>
      <w:marRight w:val="0"/>
      <w:marTop w:val="0"/>
      <w:marBottom w:val="0"/>
      <w:divBdr>
        <w:top w:val="none" w:sz="0" w:space="0" w:color="auto"/>
        <w:left w:val="none" w:sz="0" w:space="0" w:color="auto"/>
        <w:bottom w:val="none" w:sz="0" w:space="0" w:color="auto"/>
        <w:right w:val="none" w:sz="0" w:space="0" w:color="auto"/>
      </w:divBdr>
    </w:div>
    <w:div w:id="306278541">
      <w:bodyDiv w:val="1"/>
      <w:marLeft w:val="0"/>
      <w:marRight w:val="0"/>
      <w:marTop w:val="0"/>
      <w:marBottom w:val="0"/>
      <w:divBdr>
        <w:top w:val="none" w:sz="0" w:space="0" w:color="auto"/>
        <w:left w:val="none" w:sz="0" w:space="0" w:color="auto"/>
        <w:bottom w:val="none" w:sz="0" w:space="0" w:color="auto"/>
        <w:right w:val="none" w:sz="0" w:space="0" w:color="auto"/>
      </w:divBdr>
    </w:div>
    <w:div w:id="306397946">
      <w:bodyDiv w:val="1"/>
      <w:marLeft w:val="0"/>
      <w:marRight w:val="0"/>
      <w:marTop w:val="0"/>
      <w:marBottom w:val="0"/>
      <w:divBdr>
        <w:top w:val="none" w:sz="0" w:space="0" w:color="auto"/>
        <w:left w:val="none" w:sz="0" w:space="0" w:color="auto"/>
        <w:bottom w:val="none" w:sz="0" w:space="0" w:color="auto"/>
        <w:right w:val="none" w:sz="0" w:space="0" w:color="auto"/>
      </w:divBdr>
    </w:div>
    <w:div w:id="306667975">
      <w:bodyDiv w:val="1"/>
      <w:marLeft w:val="0"/>
      <w:marRight w:val="0"/>
      <w:marTop w:val="0"/>
      <w:marBottom w:val="0"/>
      <w:divBdr>
        <w:top w:val="none" w:sz="0" w:space="0" w:color="auto"/>
        <w:left w:val="none" w:sz="0" w:space="0" w:color="auto"/>
        <w:bottom w:val="none" w:sz="0" w:space="0" w:color="auto"/>
        <w:right w:val="none" w:sz="0" w:space="0" w:color="auto"/>
      </w:divBdr>
    </w:div>
    <w:div w:id="306739429">
      <w:bodyDiv w:val="1"/>
      <w:marLeft w:val="0"/>
      <w:marRight w:val="0"/>
      <w:marTop w:val="0"/>
      <w:marBottom w:val="0"/>
      <w:divBdr>
        <w:top w:val="none" w:sz="0" w:space="0" w:color="auto"/>
        <w:left w:val="none" w:sz="0" w:space="0" w:color="auto"/>
        <w:bottom w:val="none" w:sz="0" w:space="0" w:color="auto"/>
        <w:right w:val="none" w:sz="0" w:space="0" w:color="auto"/>
      </w:divBdr>
    </w:div>
    <w:div w:id="306785249">
      <w:bodyDiv w:val="1"/>
      <w:marLeft w:val="0"/>
      <w:marRight w:val="0"/>
      <w:marTop w:val="0"/>
      <w:marBottom w:val="0"/>
      <w:divBdr>
        <w:top w:val="none" w:sz="0" w:space="0" w:color="auto"/>
        <w:left w:val="none" w:sz="0" w:space="0" w:color="auto"/>
        <w:bottom w:val="none" w:sz="0" w:space="0" w:color="auto"/>
        <w:right w:val="none" w:sz="0" w:space="0" w:color="auto"/>
      </w:divBdr>
    </w:div>
    <w:div w:id="306858019">
      <w:bodyDiv w:val="1"/>
      <w:marLeft w:val="0"/>
      <w:marRight w:val="0"/>
      <w:marTop w:val="0"/>
      <w:marBottom w:val="0"/>
      <w:divBdr>
        <w:top w:val="none" w:sz="0" w:space="0" w:color="auto"/>
        <w:left w:val="none" w:sz="0" w:space="0" w:color="auto"/>
        <w:bottom w:val="none" w:sz="0" w:space="0" w:color="auto"/>
        <w:right w:val="none" w:sz="0" w:space="0" w:color="auto"/>
      </w:divBdr>
    </w:div>
    <w:div w:id="307243100">
      <w:bodyDiv w:val="1"/>
      <w:marLeft w:val="0"/>
      <w:marRight w:val="0"/>
      <w:marTop w:val="0"/>
      <w:marBottom w:val="0"/>
      <w:divBdr>
        <w:top w:val="none" w:sz="0" w:space="0" w:color="auto"/>
        <w:left w:val="none" w:sz="0" w:space="0" w:color="auto"/>
        <w:bottom w:val="none" w:sz="0" w:space="0" w:color="auto"/>
        <w:right w:val="none" w:sz="0" w:space="0" w:color="auto"/>
      </w:divBdr>
    </w:div>
    <w:div w:id="307518368">
      <w:bodyDiv w:val="1"/>
      <w:marLeft w:val="0"/>
      <w:marRight w:val="0"/>
      <w:marTop w:val="0"/>
      <w:marBottom w:val="0"/>
      <w:divBdr>
        <w:top w:val="none" w:sz="0" w:space="0" w:color="auto"/>
        <w:left w:val="none" w:sz="0" w:space="0" w:color="auto"/>
        <w:bottom w:val="none" w:sz="0" w:space="0" w:color="auto"/>
        <w:right w:val="none" w:sz="0" w:space="0" w:color="auto"/>
      </w:divBdr>
    </w:div>
    <w:div w:id="307630623">
      <w:bodyDiv w:val="1"/>
      <w:marLeft w:val="0"/>
      <w:marRight w:val="0"/>
      <w:marTop w:val="0"/>
      <w:marBottom w:val="0"/>
      <w:divBdr>
        <w:top w:val="none" w:sz="0" w:space="0" w:color="auto"/>
        <w:left w:val="none" w:sz="0" w:space="0" w:color="auto"/>
        <w:bottom w:val="none" w:sz="0" w:space="0" w:color="auto"/>
        <w:right w:val="none" w:sz="0" w:space="0" w:color="auto"/>
      </w:divBdr>
    </w:div>
    <w:div w:id="307706239">
      <w:bodyDiv w:val="1"/>
      <w:marLeft w:val="0"/>
      <w:marRight w:val="0"/>
      <w:marTop w:val="0"/>
      <w:marBottom w:val="0"/>
      <w:divBdr>
        <w:top w:val="none" w:sz="0" w:space="0" w:color="auto"/>
        <w:left w:val="none" w:sz="0" w:space="0" w:color="auto"/>
        <w:bottom w:val="none" w:sz="0" w:space="0" w:color="auto"/>
        <w:right w:val="none" w:sz="0" w:space="0" w:color="auto"/>
      </w:divBdr>
    </w:div>
    <w:div w:id="307787154">
      <w:bodyDiv w:val="1"/>
      <w:marLeft w:val="0"/>
      <w:marRight w:val="0"/>
      <w:marTop w:val="0"/>
      <w:marBottom w:val="0"/>
      <w:divBdr>
        <w:top w:val="none" w:sz="0" w:space="0" w:color="auto"/>
        <w:left w:val="none" w:sz="0" w:space="0" w:color="auto"/>
        <w:bottom w:val="none" w:sz="0" w:space="0" w:color="auto"/>
        <w:right w:val="none" w:sz="0" w:space="0" w:color="auto"/>
      </w:divBdr>
    </w:div>
    <w:div w:id="307823083">
      <w:bodyDiv w:val="1"/>
      <w:marLeft w:val="0"/>
      <w:marRight w:val="0"/>
      <w:marTop w:val="0"/>
      <w:marBottom w:val="0"/>
      <w:divBdr>
        <w:top w:val="none" w:sz="0" w:space="0" w:color="auto"/>
        <w:left w:val="none" w:sz="0" w:space="0" w:color="auto"/>
        <w:bottom w:val="none" w:sz="0" w:space="0" w:color="auto"/>
        <w:right w:val="none" w:sz="0" w:space="0" w:color="auto"/>
      </w:divBdr>
    </w:div>
    <w:div w:id="308633790">
      <w:bodyDiv w:val="1"/>
      <w:marLeft w:val="0"/>
      <w:marRight w:val="0"/>
      <w:marTop w:val="0"/>
      <w:marBottom w:val="0"/>
      <w:divBdr>
        <w:top w:val="none" w:sz="0" w:space="0" w:color="auto"/>
        <w:left w:val="none" w:sz="0" w:space="0" w:color="auto"/>
        <w:bottom w:val="none" w:sz="0" w:space="0" w:color="auto"/>
        <w:right w:val="none" w:sz="0" w:space="0" w:color="auto"/>
      </w:divBdr>
    </w:div>
    <w:div w:id="308638508">
      <w:bodyDiv w:val="1"/>
      <w:marLeft w:val="0"/>
      <w:marRight w:val="0"/>
      <w:marTop w:val="0"/>
      <w:marBottom w:val="0"/>
      <w:divBdr>
        <w:top w:val="none" w:sz="0" w:space="0" w:color="auto"/>
        <w:left w:val="none" w:sz="0" w:space="0" w:color="auto"/>
        <w:bottom w:val="none" w:sz="0" w:space="0" w:color="auto"/>
        <w:right w:val="none" w:sz="0" w:space="0" w:color="auto"/>
      </w:divBdr>
    </w:div>
    <w:div w:id="309094302">
      <w:bodyDiv w:val="1"/>
      <w:marLeft w:val="0"/>
      <w:marRight w:val="0"/>
      <w:marTop w:val="0"/>
      <w:marBottom w:val="0"/>
      <w:divBdr>
        <w:top w:val="none" w:sz="0" w:space="0" w:color="auto"/>
        <w:left w:val="none" w:sz="0" w:space="0" w:color="auto"/>
        <w:bottom w:val="none" w:sz="0" w:space="0" w:color="auto"/>
        <w:right w:val="none" w:sz="0" w:space="0" w:color="auto"/>
      </w:divBdr>
    </w:div>
    <w:div w:id="309403158">
      <w:bodyDiv w:val="1"/>
      <w:marLeft w:val="0"/>
      <w:marRight w:val="0"/>
      <w:marTop w:val="0"/>
      <w:marBottom w:val="0"/>
      <w:divBdr>
        <w:top w:val="none" w:sz="0" w:space="0" w:color="auto"/>
        <w:left w:val="none" w:sz="0" w:space="0" w:color="auto"/>
        <w:bottom w:val="none" w:sz="0" w:space="0" w:color="auto"/>
        <w:right w:val="none" w:sz="0" w:space="0" w:color="auto"/>
      </w:divBdr>
    </w:div>
    <w:div w:id="309555825">
      <w:bodyDiv w:val="1"/>
      <w:marLeft w:val="0"/>
      <w:marRight w:val="0"/>
      <w:marTop w:val="0"/>
      <w:marBottom w:val="0"/>
      <w:divBdr>
        <w:top w:val="none" w:sz="0" w:space="0" w:color="auto"/>
        <w:left w:val="none" w:sz="0" w:space="0" w:color="auto"/>
        <w:bottom w:val="none" w:sz="0" w:space="0" w:color="auto"/>
        <w:right w:val="none" w:sz="0" w:space="0" w:color="auto"/>
      </w:divBdr>
    </w:div>
    <w:div w:id="309598692">
      <w:bodyDiv w:val="1"/>
      <w:marLeft w:val="0"/>
      <w:marRight w:val="0"/>
      <w:marTop w:val="0"/>
      <w:marBottom w:val="0"/>
      <w:divBdr>
        <w:top w:val="none" w:sz="0" w:space="0" w:color="auto"/>
        <w:left w:val="none" w:sz="0" w:space="0" w:color="auto"/>
        <w:bottom w:val="none" w:sz="0" w:space="0" w:color="auto"/>
        <w:right w:val="none" w:sz="0" w:space="0" w:color="auto"/>
      </w:divBdr>
    </w:div>
    <w:div w:id="309872692">
      <w:bodyDiv w:val="1"/>
      <w:marLeft w:val="0"/>
      <w:marRight w:val="0"/>
      <w:marTop w:val="0"/>
      <w:marBottom w:val="0"/>
      <w:divBdr>
        <w:top w:val="none" w:sz="0" w:space="0" w:color="auto"/>
        <w:left w:val="none" w:sz="0" w:space="0" w:color="auto"/>
        <w:bottom w:val="none" w:sz="0" w:space="0" w:color="auto"/>
        <w:right w:val="none" w:sz="0" w:space="0" w:color="auto"/>
      </w:divBdr>
    </w:div>
    <w:div w:id="310063750">
      <w:bodyDiv w:val="1"/>
      <w:marLeft w:val="0"/>
      <w:marRight w:val="0"/>
      <w:marTop w:val="0"/>
      <w:marBottom w:val="0"/>
      <w:divBdr>
        <w:top w:val="none" w:sz="0" w:space="0" w:color="auto"/>
        <w:left w:val="none" w:sz="0" w:space="0" w:color="auto"/>
        <w:bottom w:val="none" w:sz="0" w:space="0" w:color="auto"/>
        <w:right w:val="none" w:sz="0" w:space="0" w:color="auto"/>
      </w:divBdr>
    </w:div>
    <w:div w:id="310254730">
      <w:bodyDiv w:val="1"/>
      <w:marLeft w:val="0"/>
      <w:marRight w:val="0"/>
      <w:marTop w:val="0"/>
      <w:marBottom w:val="0"/>
      <w:divBdr>
        <w:top w:val="none" w:sz="0" w:space="0" w:color="auto"/>
        <w:left w:val="none" w:sz="0" w:space="0" w:color="auto"/>
        <w:bottom w:val="none" w:sz="0" w:space="0" w:color="auto"/>
        <w:right w:val="none" w:sz="0" w:space="0" w:color="auto"/>
      </w:divBdr>
    </w:div>
    <w:div w:id="310446758">
      <w:bodyDiv w:val="1"/>
      <w:marLeft w:val="0"/>
      <w:marRight w:val="0"/>
      <w:marTop w:val="0"/>
      <w:marBottom w:val="0"/>
      <w:divBdr>
        <w:top w:val="none" w:sz="0" w:space="0" w:color="auto"/>
        <w:left w:val="none" w:sz="0" w:space="0" w:color="auto"/>
        <w:bottom w:val="none" w:sz="0" w:space="0" w:color="auto"/>
        <w:right w:val="none" w:sz="0" w:space="0" w:color="auto"/>
      </w:divBdr>
    </w:div>
    <w:div w:id="310447508">
      <w:bodyDiv w:val="1"/>
      <w:marLeft w:val="0"/>
      <w:marRight w:val="0"/>
      <w:marTop w:val="0"/>
      <w:marBottom w:val="0"/>
      <w:divBdr>
        <w:top w:val="none" w:sz="0" w:space="0" w:color="auto"/>
        <w:left w:val="none" w:sz="0" w:space="0" w:color="auto"/>
        <w:bottom w:val="none" w:sz="0" w:space="0" w:color="auto"/>
        <w:right w:val="none" w:sz="0" w:space="0" w:color="auto"/>
      </w:divBdr>
    </w:div>
    <w:div w:id="310449451">
      <w:bodyDiv w:val="1"/>
      <w:marLeft w:val="0"/>
      <w:marRight w:val="0"/>
      <w:marTop w:val="0"/>
      <w:marBottom w:val="0"/>
      <w:divBdr>
        <w:top w:val="none" w:sz="0" w:space="0" w:color="auto"/>
        <w:left w:val="none" w:sz="0" w:space="0" w:color="auto"/>
        <w:bottom w:val="none" w:sz="0" w:space="0" w:color="auto"/>
        <w:right w:val="none" w:sz="0" w:space="0" w:color="auto"/>
      </w:divBdr>
    </w:div>
    <w:div w:id="311058243">
      <w:bodyDiv w:val="1"/>
      <w:marLeft w:val="0"/>
      <w:marRight w:val="0"/>
      <w:marTop w:val="0"/>
      <w:marBottom w:val="0"/>
      <w:divBdr>
        <w:top w:val="none" w:sz="0" w:space="0" w:color="auto"/>
        <w:left w:val="none" w:sz="0" w:space="0" w:color="auto"/>
        <w:bottom w:val="none" w:sz="0" w:space="0" w:color="auto"/>
        <w:right w:val="none" w:sz="0" w:space="0" w:color="auto"/>
      </w:divBdr>
    </w:div>
    <w:div w:id="311176297">
      <w:bodyDiv w:val="1"/>
      <w:marLeft w:val="0"/>
      <w:marRight w:val="0"/>
      <w:marTop w:val="0"/>
      <w:marBottom w:val="0"/>
      <w:divBdr>
        <w:top w:val="none" w:sz="0" w:space="0" w:color="auto"/>
        <w:left w:val="none" w:sz="0" w:space="0" w:color="auto"/>
        <w:bottom w:val="none" w:sz="0" w:space="0" w:color="auto"/>
        <w:right w:val="none" w:sz="0" w:space="0" w:color="auto"/>
      </w:divBdr>
    </w:div>
    <w:div w:id="311371255">
      <w:bodyDiv w:val="1"/>
      <w:marLeft w:val="0"/>
      <w:marRight w:val="0"/>
      <w:marTop w:val="0"/>
      <w:marBottom w:val="0"/>
      <w:divBdr>
        <w:top w:val="none" w:sz="0" w:space="0" w:color="auto"/>
        <w:left w:val="none" w:sz="0" w:space="0" w:color="auto"/>
        <w:bottom w:val="none" w:sz="0" w:space="0" w:color="auto"/>
        <w:right w:val="none" w:sz="0" w:space="0" w:color="auto"/>
      </w:divBdr>
    </w:div>
    <w:div w:id="311372639">
      <w:bodyDiv w:val="1"/>
      <w:marLeft w:val="0"/>
      <w:marRight w:val="0"/>
      <w:marTop w:val="0"/>
      <w:marBottom w:val="0"/>
      <w:divBdr>
        <w:top w:val="none" w:sz="0" w:space="0" w:color="auto"/>
        <w:left w:val="none" w:sz="0" w:space="0" w:color="auto"/>
        <w:bottom w:val="none" w:sz="0" w:space="0" w:color="auto"/>
        <w:right w:val="none" w:sz="0" w:space="0" w:color="auto"/>
      </w:divBdr>
    </w:div>
    <w:div w:id="311374592">
      <w:bodyDiv w:val="1"/>
      <w:marLeft w:val="0"/>
      <w:marRight w:val="0"/>
      <w:marTop w:val="0"/>
      <w:marBottom w:val="0"/>
      <w:divBdr>
        <w:top w:val="none" w:sz="0" w:space="0" w:color="auto"/>
        <w:left w:val="none" w:sz="0" w:space="0" w:color="auto"/>
        <w:bottom w:val="none" w:sz="0" w:space="0" w:color="auto"/>
        <w:right w:val="none" w:sz="0" w:space="0" w:color="auto"/>
      </w:divBdr>
    </w:div>
    <w:div w:id="311759374">
      <w:bodyDiv w:val="1"/>
      <w:marLeft w:val="0"/>
      <w:marRight w:val="0"/>
      <w:marTop w:val="0"/>
      <w:marBottom w:val="0"/>
      <w:divBdr>
        <w:top w:val="none" w:sz="0" w:space="0" w:color="auto"/>
        <w:left w:val="none" w:sz="0" w:space="0" w:color="auto"/>
        <w:bottom w:val="none" w:sz="0" w:space="0" w:color="auto"/>
        <w:right w:val="none" w:sz="0" w:space="0" w:color="auto"/>
      </w:divBdr>
    </w:div>
    <w:div w:id="311760306">
      <w:bodyDiv w:val="1"/>
      <w:marLeft w:val="0"/>
      <w:marRight w:val="0"/>
      <w:marTop w:val="0"/>
      <w:marBottom w:val="0"/>
      <w:divBdr>
        <w:top w:val="none" w:sz="0" w:space="0" w:color="auto"/>
        <w:left w:val="none" w:sz="0" w:space="0" w:color="auto"/>
        <w:bottom w:val="none" w:sz="0" w:space="0" w:color="auto"/>
        <w:right w:val="none" w:sz="0" w:space="0" w:color="auto"/>
      </w:divBdr>
    </w:div>
    <w:div w:id="311954003">
      <w:bodyDiv w:val="1"/>
      <w:marLeft w:val="0"/>
      <w:marRight w:val="0"/>
      <w:marTop w:val="0"/>
      <w:marBottom w:val="0"/>
      <w:divBdr>
        <w:top w:val="none" w:sz="0" w:space="0" w:color="auto"/>
        <w:left w:val="none" w:sz="0" w:space="0" w:color="auto"/>
        <w:bottom w:val="none" w:sz="0" w:space="0" w:color="auto"/>
        <w:right w:val="none" w:sz="0" w:space="0" w:color="auto"/>
      </w:divBdr>
    </w:div>
    <w:div w:id="312031085">
      <w:bodyDiv w:val="1"/>
      <w:marLeft w:val="0"/>
      <w:marRight w:val="0"/>
      <w:marTop w:val="0"/>
      <w:marBottom w:val="0"/>
      <w:divBdr>
        <w:top w:val="none" w:sz="0" w:space="0" w:color="auto"/>
        <w:left w:val="none" w:sz="0" w:space="0" w:color="auto"/>
        <w:bottom w:val="none" w:sz="0" w:space="0" w:color="auto"/>
        <w:right w:val="none" w:sz="0" w:space="0" w:color="auto"/>
      </w:divBdr>
    </w:div>
    <w:div w:id="312296125">
      <w:bodyDiv w:val="1"/>
      <w:marLeft w:val="0"/>
      <w:marRight w:val="0"/>
      <w:marTop w:val="0"/>
      <w:marBottom w:val="0"/>
      <w:divBdr>
        <w:top w:val="none" w:sz="0" w:space="0" w:color="auto"/>
        <w:left w:val="none" w:sz="0" w:space="0" w:color="auto"/>
        <w:bottom w:val="none" w:sz="0" w:space="0" w:color="auto"/>
        <w:right w:val="none" w:sz="0" w:space="0" w:color="auto"/>
      </w:divBdr>
    </w:div>
    <w:div w:id="312485473">
      <w:bodyDiv w:val="1"/>
      <w:marLeft w:val="0"/>
      <w:marRight w:val="0"/>
      <w:marTop w:val="0"/>
      <w:marBottom w:val="0"/>
      <w:divBdr>
        <w:top w:val="none" w:sz="0" w:space="0" w:color="auto"/>
        <w:left w:val="none" w:sz="0" w:space="0" w:color="auto"/>
        <w:bottom w:val="none" w:sz="0" w:space="0" w:color="auto"/>
        <w:right w:val="none" w:sz="0" w:space="0" w:color="auto"/>
      </w:divBdr>
    </w:div>
    <w:div w:id="312488546">
      <w:bodyDiv w:val="1"/>
      <w:marLeft w:val="0"/>
      <w:marRight w:val="0"/>
      <w:marTop w:val="0"/>
      <w:marBottom w:val="0"/>
      <w:divBdr>
        <w:top w:val="none" w:sz="0" w:space="0" w:color="auto"/>
        <w:left w:val="none" w:sz="0" w:space="0" w:color="auto"/>
        <w:bottom w:val="none" w:sz="0" w:space="0" w:color="auto"/>
        <w:right w:val="none" w:sz="0" w:space="0" w:color="auto"/>
      </w:divBdr>
    </w:div>
    <w:div w:id="312760403">
      <w:bodyDiv w:val="1"/>
      <w:marLeft w:val="0"/>
      <w:marRight w:val="0"/>
      <w:marTop w:val="0"/>
      <w:marBottom w:val="0"/>
      <w:divBdr>
        <w:top w:val="none" w:sz="0" w:space="0" w:color="auto"/>
        <w:left w:val="none" w:sz="0" w:space="0" w:color="auto"/>
        <w:bottom w:val="none" w:sz="0" w:space="0" w:color="auto"/>
        <w:right w:val="none" w:sz="0" w:space="0" w:color="auto"/>
      </w:divBdr>
    </w:div>
    <w:div w:id="312830432">
      <w:bodyDiv w:val="1"/>
      <w:marLeft w:val="0"/>
      <w:marRight w:val="0"/>
      <w:marTop w:val="0"/>
      <w:marBottom w:val="0"/>
      <w:divBdr>
        <w:top w:val="none" w:sz="0" w:space="0" w:color="auto"/>
        <w:left w:val="none" w:sz="0" w:space="0" w:color="auto"/>
        <w:bottom w:val="none" w:sz="0" w:space="0" w:color="auto"/>
        <w:right w:val="none" w:sz="0" w:space="0" w:color="auto"/>
      </w:divBdr>
    </w:div>
    <w:div w:id="312874686">
      <w:bodyDiv w:val="1"/>
      <w:marLeft w:val="0"/>
      <w:marRight w:val="0"/>
      <w:marTop w:val="0"/>
      <w:marBottom w:val="0"/>
      <w:divBdr>
        <w:top w:val="none" w:sz="0" w:space="0" w:color="auto"/>
        <w:left w:val="none" w:sz="0" w:space="0" w:color="auto"/>
        <w:bottom w:val="none" w:sz="0" w:space="0" w:color="auto"/>
        <w:right w:val="none" w:sz="0" w:space="0" w:color="auto"/>
      </w:divBdr>
    </w:div>
    <w:div w:id="313729858">
      <w:bodyDiv w:val="1"/>
      <w:marLeft w:val="0"/>
      <w:marRight w:val="0"/>
      <w:marTop w:val="0"/>
      <w:marBottom w:val="0"/>
      <w:divBdr>
        <w:top w:val="none" w:sz="0" w:space="0" w:color="auto"/>
        <w:left w:val="none" w:sz="0" w:space="0" w:color="auto"/>
        <w:bottom w:val="none" w:sz="0" w:space="0" w:color="auto"/>
        <w:right w:val="none" w:sz="0" w:space="0" w:color="auto"/>
      </w:divBdr>
    </w:div>
    <w:div w:id="313876257">
      <w:bodyDiv w:val="1"/>
      <w:marLeft w:val="0"/>
      <w:marRight w:val="0"/>
      <w:marTop w:val="0"/>
      <w:marBottom w:val="0"/>
      <w:divBdr>
        <w:top w:val="none" w:sz="0" w:space="0" w:color="auto"/>
        <w:left w:val="none" w:sz="0" w:space="0" w:color="auto"/>
        <w:bottom w:val="none" w:sz="0" w:space="0" w:color="auto"/>
        <w:right w:val="none" w:sz="0" w:space="0" w:color="auto"/>
      </w:divBdr>
    </w:div>
    <w:div w:id="314065187">
      <w:bodyDiv w:val="1"/>
      <w:marLeft w:val="0"/>
      <w:marRight w:val="0"/>
      <w:marTop w:val="0"/>
      <w:marBottom w:val="0"/>
      <w:divBdr>
        <w:top w:val="none" w:sz="0" w:space="0" w:color="auto"/>
        <w:left w:val="none" w:sz="0" w:space="0" w:color="auto"/>
        <w:bottom w:val="none" w:sz="0" w:space="0" w:color="auto"/>
        <w:right w:val="none" w:sz="0" w:space="0" w:color="auto"/>
      </w:divBdr>
    </w:div>
    <w:div w:id="314262066">
      <w:bodyDiv w:val="1"/>
      <w:marLeft w:val="0"/>
      <w:marRight w:val="0"/>
      <w:marTop w:val="0"/>
      <w:marBottom w:val="0"/>
      <w:divBdr>
        <w:top w:val="none" w:sz="0" w:space="0" w:color="auto"/>
        <w:left w:val="none" w:sz="0" w:space="0" w:color="auto"/>
        <w:bottom w:val="none" w:sz="0" w:space="0" w:color="auto"/>
        <w:right w:val="none" w:sz="0" w:space="0" w:color="auto"/>
      </w:divBdr>
    </w:div>
    <w:div w:id="314263020">
      <w:bodyDiv w:val="1"/>
      <w:marLeft w:val="0"/>
      <w:marRight w:val="0"/>
      <w:marTop w:val="0"/>
      <w:marBottom w:val="0"/>
      <w:divBdr>
        <w:top w:val="none" w:sz="0" w:space="0" w:color="auto"/>
        <w:left w:val="none" w:sz="0" w:space="0" w:color="auto"/>
        <w:bottom w:val="none" w:sz="0" w:space="0" w:color="auto"/>
        <w:right w:val="none" w:sz="0" w:space="0" w:color="auto"/>
      </w:divBdr>
    </w:div>
    <w:div w:id="314334481">
      <w:bodyDiv w:val="1"/>
      <w:marLeft w:val="0"/>
      <w:marRight w:val="0"/>
      <w:marTop w:val="0"/>
      <w:marBottom w:val="0"/>
      <w:divBdr>
        <w:top w:val="none" w:sz="0" w:space="0" w:color="auto"/>
        <w:left w:val="none" w:sz="0" w:space="0" w:color="auto"/>
        <w:bottom w:val="none" w:sz="0" w:space="0" w:color="auto"/>
        <w:right w:val="none" w:sz="0" w:space="0" w:color="auto"/>
      </w:divBdr>
    </w:div>
    <w:div w:id="314342119">
      <w:bodyDiv w:val="1"/>
      <w:marLeft w:val="0"/>
      <w:marRight w:val="0"/>
      <w:marTop w:val="0"/>
      <w:marBottom w:val="0"/>
      <w:divBdr>
        <w:top w:val="none" w:sz="0" w:space="0" w:color="auto"/>
        <w:left w:val="none" w:sz="0" w:space="0" w:color="auto"/>
        <w:bottom w:val="none" w:sz="0" w:space="0" w:color="auto"/>
        <w:right w:val="none" w:sz="0" w:space="0" w:color="auto"/>
      </w:divBdr>
    </w:div>
    <w:div w:id="314992478">
      <w:bodyDiv w:val="1"/>
      <w:marLeft w:val="0"/>
      <w:marRight w:val="0"/>
      <w:marTop w:val="0"/>
      <w:marBottom w:val="0"/>
      <w:divBdr>
        <w:top w:val="none" w:sz="0" w:space="0" w:color="auto"/>
        <w:left w:val="none" w:sz="0" w:space="0" w:color="auto"/>
        <w:bottom w:val="none" w:sz="0" w:space="0" w:color="auto"/>
        <w:right w:val="none" w:sz="0" w:space="0" w:color="auto"/>
      </w:divBdr>
    </w:div>
    <w:div w:id="315033265">
      <w:bodyDiv w:val="1"/>
      <w:marLeft w:val="0"/>
      <w:marRight w:val="0"/>
      <w:marTop w:val="0"/>
      <w:marBottom w:val="0"/>
      <w:divBdr>
        <w:top w:val="none" w:sz="0" w:space="0" w:color="auto"/>
        <w:left w:val="none" w:sz="0" w:space="0" w:color="auto"/>
        <w:bottom w:val="none" w:sz="0" w:space="0" w:color="auto"/>
        <w:right w:val="none" w:sz="0" w:space="0" w:color="auto"/>
      </w:divBdr>
    </w:div>
    <w:div w:id="315690857">
      <w:bodyDiv w:val="1"/>
      <w:marLeft w:val="0"/>
      <w:marRight w:val="0"/>
      <w:marTop w:val="0"/>
      <w:marBottom w:val="0"/>
      <w:divBdr>
        <w:top w:val="none" w:sz="0" w:space="0" w:color="auto"/>
        <w:left w:val="none" w:sz="0" w:space="0" w:color="auto"/>
        <w:bottom w:val="none" w:sz="0" w:space="0" w:color="auto"/>
        <w:right w:val="none" w:sz="0" w:space="0" w:color="auto"/>
      </w:divBdr>
    </w:div>
    <w:div w:id="316031979">
      <w:bodyDiv w:val="1"/>
      <w:marLeft w:val="0"/>
      <w:marRight w:val="0"/>
      <w:marTop w:val="0"/>
      <w:marBottom w:val="0"/>
      <w:divBdr>
        <w:top w:val="none" w:sz="0" w:space="0" w:color="auto"/>
        <w:left w:val="none" w:sz="0" w:space="0" w:color="auto"/>
        <w:bottom w:val="none" w:sz="0" w:space="0" w:color="auto"/>
        <w:right w:val="none" w:sz="0" w:space="0" w:color="auto"/>
      </w:divBdr>
    </w:div>
    <w:div w:id="316032166">
      <w:bodyDiv w:val="1"/>
      <w:marLeft w:val="0"/>
      <w:marRight w:val="0"/>
      <w:marTop w:val="0"/>
      <w:marBottom w:val="0"/>
      <w:divBdr>
        <w:top w:val="none" w:sz="0" w:space="0" w:color="auto"/>
        <w:left w:val="none" w:sz="0" w:space="0" w:color="auto"/>
        <w:bottom w:val="none" w:sz="0" w:space="0" w:color="auto"/>
        <w:right w:val="none" w:sz="0" w:space="0" w:color="auto"/>
      </w:divBdr>
    </w:div>
    <w:div w:id="316224887">
      <w:bodyDiv w:val="1"/>
      <w:marLeft w:val="0"/>
      <w:marRight w:val="0"/>
      <w:marTop w:val="0"/>
      <w:marBottom w:val="0"/>
      <w:divBdr>
        <w:top w:val="none" w:sz="0" w:space="0" w:color="auto"/>
        <w:left w:val="none" w:sz="0" w:space="0" w:color="auto"/>
        <w:bottom w:val="none" w:sz="0" w:space="0" w:color="auto"/>
        <w:right w:val="none" w:sz="0" w:space="0" w:color="auto"/>
      </w:divBdr>
    </w:div>
    <w:div w:id="316229281">
      <w:bodyDiv w:val="1"/>
      <w:marLeft w:val="0"/>
      <w:marRight w:val="0"/>
      <w:marTop w:val="0"/>
      <w:marBottom w:val="0"/>
      <w:divBdr>
        <w:top w:val="none" w:sz="0" w:space="0" w:color="auto"/>
        <w:left w:val="none" w:sz="0" w:space="0" w:color="auto"/>
        <w:bottom w:val="none" w:sz="0" w:space="0" w:color="auto"/>
        <w:right w:val="none" w:sz="0" w:space="0" w:color="auto"/>
      </w:divBdr>
    </w:div>
    <w:div w:id="316496430">
      <w:bodyDiv w:val="1"/>
      <w:marLeft w:val="0"/>
      <w:marRight w:val="0"/>
      <w:marTop w:val="0"/>
      <w:marBottom w:val="0"/>
      <w:divBdr>
        <w:top w:val="none" w:sz="0" w:space="0" w:color="auto"/>
        <w:left w:val="none" w:sz="0" w:space="0" w:color="auto"/>
        <w:bottom w:val="none" w:sz="0" w:space="0" w:color="auto"/>
        <w:right w:val="none" w:sz="0" w:space="0" w:color="auto"/>
      </w:divBdr>
    </w:div>
    <w:div w:id="316883272">
      <w:bodyDiv w:val="1"/>
      <w:marLeft w:val="0"/>
      <w:marRight w:val="0"/>
      <w:marTop w:val="0"/>
      <w:marBottom w:val="0"/>
      <w:divBdr>
        <w:top w:val="none" w:sz="0" w:space="0" w:color="auto"/>
        <w:left w:val="none" w:sz="0" w:space="0" w:color="auto"/>
        <w:bottom w:val="none" w:sz="0" w:space="0" w:color="auto"/>
        <w:right w:val="none" w:sz="0" w:space="0" w:color="auto"/>
      </w:divBdr>
    </w:div>
    <w:div w:id="317853064">
      <w:bodyDiv w:val="1"/>
      <w:marLeft w:val="0"/>
      <w:marRight w:val="0"/>
      <w:marTop w:val="0"/>
      <w:marBottom w:val="0"/>
      <w:divBdr>
        <w:top w:val="none" w:sz="0" w:space="0" w:color="auto"/>
        <w:left w:val="none" w:sz="0" w:space="0" w:color="auto"/>
        <w:bottom w:val="none" w:sz="0" w:space="0" w:color="auto"/>
        <w:right w:val="none" w:sz="0" w:space="0" w:color="auto"/>
      </w:divBdr>
    </w:div>
    <w:div w:id="317881957">
      <w:bodyDiv w:val="1"/>
      <w:marLeft w:val="0"/>
      <w:marRight w:val="0"/>
      <w:marTop w:val="0"/>
      <w:marBottom w:val="0"/>
      <w:divBdr>
        <w:top w:val="none" w:sz="0" w:space="0" w:color="auto"/>
        <w:left w:val="none" w:sz="0" w:space="0" w:color="auto"/>
        <w:bottom w:val="none" w:sz="0" w:space="0" w:color="auto"/>
        <w:right w:val="none" w:sz="0" w:space="0" w:color="auto"/>
      </w:divBdr>
    </w:div>
    <w:div w:id="317928409">
      <w:bodyDiv w:val="1"/>
      <w:marLeft w:val="0"/>
      <w:marRight w:val="0"/>
      <w:marTop w:val="0"/>
      <w:marBottom w:val="0"/>
      <w:divBdr>
        <w:top w:val="none" w:sz="0" w:space="0" w:color="auto"/>
        <w:left w:val="none" w:sz="0" w:space="0" w:color="auto"/>
        <w:bottom w:val="none" w:sz="0" w:space="0" w:color="auto"/>
        <w:right w:val="none" w:sz="0" w:space="0" w:color="auto"/>
      </w:divBdr>
    </w:div>
    <w:div w:id="317929260">
      <w:bodyDiv w:val="1"/>
      <w:marLeft w:val="0"/>
      <w:marRight w:val="0"/>
      <w:marTop w:val="0"/>
      <w:marBottom w:val="0"/>
      <w:divBdr>
        <w:top w:val="none" w:sz="0" w:space="0" w:color="auto"/>
        <w:left w:val="none" w:sz="0" w:space="0" w:color="auto"/>
        <w:bottom w:val="none" w:sz="0" w:space="0" w:color="auto"/>
        <w:right w:val="none" w:sz="0" w:space="0" w:color="auto"/>
      </w:divBdr>
    </w:div>
    <w:div w:id="318270072">
      <w:bodyDiv w:val="1"/>
      <w:marLeft w:val="0"/>
      <w:marRight w:val="0"/>
      <w:marTop w:val="0"/>
      <w:marBottom w:val="0"/>
      <w:divBdr>
        <w:top w:val="none" w:sz="0" w:space="0" w:color="auto"/>
        <w:left w:val="none" w:sz="0" w:space="0" w:color="auto"/>
        <w:bottom w:val="none" w:sz="0" w:space="0" w:color="auto"/>
        <w:right w:val="none" w:sz="0" w:space="0" w:color="auto"/>
      </w:divBdr>
    </w:div>
    <w:div w:id="318506866">
      <w:bodyDiv w:val="1"/>
      <w:marLeft w:val="0"/>
      <w:marRight w:val="0"/>
      <w:marTop w:val="0"/>
      <w:marBottom w:val="0"/>
      <w:divBdr>
        <w:top w:val="none" w:sz="0" w:space="0" w:color="auto"/>
        <w:left w:val="none" w:sz="0" w:space="0" w:color="auto"/>
        <w:bottom w:val="none" w:sz="0" w:space="0" w:color="auto"/>
        <w:right w:val="none" w:sz="0" w:space="0" w:color="auto"/>
      </w:divBdr>
    </w:div>
    <w:div w:id="318508845">
      <w:bodyDiv w:val="1"/>
      <w:marLeft w:val="0"/>
      <w:marRight w:val="0"/>
      <w:marTop w:val="0"/>
      <w:marBottom w:val="0"/>
      <w:divBdr>
        <w:top w:val="none" w:sz="0" w:space="0" w:color="auto"/>
        <w:left w:val="none" w:sz="0" w:space="0" w:color="auto"/>
        <w:bottom w:val="none" w:sz="0" w:space="0" w:color="auto"/>
        <w:right w:val="none" w:sz="0" w:space="0" w:color="auto"/>
      </w:divBdr>
    </w:div>
    <w:div w:id="318653252">
      <w:bodyDiv w:val="1"/>
      <w:marLeft w:val="0"/>
      <w:marRight w:val="0"/>
      <w:marTop w:val="0"/>
      <w:marBottom w:val="0"/>
      <w:divBdr>
        <w:top w:val="none" w:sz="0" w:space="0" w:color="auto"/>
        <w:left w:val="none" w:sz="0" w:space="0" w:color="auto"/>
        <w:bottom w:val="none" w:sz="0" w:space="0" w:color="auto"/>
        <w:right w:val="none" w:sz="0" w:space="0" w:color="auto"/>
      </w:divBdr>
    </w:div>
    <w:div w:id="318657532">
      <w:bodyDiv w:val="1"/>
      <w:marLeft w:val="0"/>
      <w:marRight w:val="0"/>
      <w:marTop w:val="0"/>
      <w:marBottom w:val="0"/>
      <w:divBdr>
        <w:top w:val="none" w:sz="0" w:space="0" w:color="auto"/>
        <w:left w:val="none" w:sz="0" w:space="0" w:color="auto"/>
        <w:bottom w:val="none" w:sz="0" w:space="0" w:color="auto"/>
        <w:right w:val="none" w:sz="0" w:space="0" w:color="auto"/>
      </w:divBdr>
    </w:div>
    <w:div w:id="318778576">
      <w:bodyDiv w:val="1"/>
      <w:marLeft w:val="0"/>
      <w:marRight w:val="0"/>
      <w:marTop w:val="0"/>
      <w:marBottom w:val="0"/>
      <w:divBdr>
        <w:top w:val="none" w:sz="0" w:space="0" w:color="auto"/>
        <w:left w:val="none" w:sz="0" w:space="0" w:color="auto"/>
        <w:bottom w:val="none" w:sz="0" w:space="0" w:color="auto"/>
        <w:right w:val="none" w:sz="0" w:space="0" w:color="auto"/>
      </w:divBdr>
    </w:div>
    <w:div w:id="318849289">
      <w:bodyDiv w:val="1"/>
      <w:marLeft w:val="0"/>
      <w:marRight w:val="0"/>
      <w:marTop w:val="0"/>
      <w:marBottom w:val="0"/>
      <w:divBdr>
        <w:top w:val="none" w:sz="0" w:space="0" w:color="auto"/>
        <w:left w:val="none" w:sz="0" w:space="0" w:color="auto"/>
        <w:bottom w:val="none" w:sz="0" w:space="0" w:color="auto"/>
        <w:right w:val="none" w:sz="0" w:space="0" w:color="auto"/>
      </w:divBdr>
    </w:div>
    <w:div w:id="318929543">
      <w:bodyDiv w:val="1"/>
      <w:marLeft w:val="0"/>
      <w:marRight w:val="0"/>
      <w:marTop w:val="0"/>
      <w:marBottom w:val="0"/>
      <w:divBdr>
        <w:top w:val="none" w:sz="0" w:space="0" w:color="auto"/>
        <w:left w:val="none" w:sz="0" w:space="0" w:color="auto"/>
        <w:bottom w:val="none" w:sz="0" w:space="0" w:color="auto"/>
        <w:right w:val="none" w:sz="0" w:space="0" w:color="auto"/>
      </w:divBdr>
    </w:div>
    <w:div w:id="319041352">
      <w:bodyDiv w:val="1"/>
      <w:marLeft w:val="0"/>
      <w:marRight w:val="0"/>
      <w:marTop w:val="0"/>
      <w:marBottom w:val="0"/>
      <w:divBdr>
        <w:top w:val="none" w:sz="0" w:space="0" w:color="auto"/>
        <w:left w:val="none" w:sz="0" w:space="0" w:color="auto"/>
        <w:bottom w:val="none" w:sz="0" w:space="0" w:color="auto"/>
        <w:right w:val="none" w:sz="0" w:space="0" w:color="auto"/>
      </w:divBdr>
    </w:div>
    <w:div w:id="319189562">
      <w:bodyDiv w:val="1"/>
      <w:marLeft w:val="0"/>
      <w:marRight w:val="0"/>
      <w:marTop w:val="0"/>
      <w:marBottom w:val="0"/>
      <w:divBdr>
        <w:top w:val="none" w:sz="0" w:space="0" w:color="auto"/>
        <w:left w:val="none" w:sz="0" w:space="0" w:color="auto"/>
        <w:bottom w:val="none" w:sz="0" w:space="0" w:color="auto"/>
        <w:right w:val="none" w:sz="0" w:space="0" w:color="auto"/>
      </w:divBdr>
    </w:div>
    <w:div w:id="319192893">
      <w:bodyDiv w:val="1"/>
      <w:marLeft w:val="0"/>
      <w:marRight w:val="0"/>
      <w:marTop w:val="0"/>
      <w:marBottom w:val="0"/>
      <w:divBdr>
        <w:top w:val="none" w:sz="0" w:space="0" w:color="auto"/>
        <w:left w:val="none" w:sz="0" w:space="0" w:color="auto"/>
        <w:bottom w:val="none" w:sz="0" w:space="0" w:color="auto"/>
        <w:right w:val="none" w:sz="0" w:space="0" w:color="auto"/>
      </w:divBdr>
    </w:div>
    <w:div w:id="319236109">
      <w:bodyDiv w:val="1"/>
      <w:marLeft w:val="0"/>
      <w:marRight w:val="0"/>
      <w:marTop w:val="0"/>
      <w:marBottom w:val="0"/>
      <w:divBdr>
        <w:top w:val="none" w:sz="0" w:space="0" w:color="auto"/>
        <w:left w:val="none" w:sz="0" w:space="0" w:color="auto"/>
        <w:bottom w:val="none" w:sz="0" w:space="0" w:color="auto"/>
        <w:right w:val="none" w:sz="0" w:space="0" w:color="auto"/>
      </w:divBdr>
    </w:div>
    <w:div w:id="319308303">
      <w:bodyDiv w:val="1"/>
      <w:marLeft w:val="0"/>
      <w:marRight w:val="0"/>
      <w:marTop w:val="0"/>
      <w:marBottom w:val="0"/>
      <w:divBdr>
        <w:top w:val="none" w:sz="0" w:space="0" w:color="auto"/>
        <w:left w:val="none" w:sz="0" w:space="0" w:color="auto"/>
        <w:bottom w:val="none" w:sz="0" w:space="0" w:color="auto"/>
        <w:right w:val="none" w:sz="0" w:space="0" w:color="auto"/>
      </w:divBdr>
    </w:div>
    <w:div w:id="319768456">
      <w:bodyDiv w:val="1"/>
      <w:marLeft w:val="0"/>
      <w:marRight w:val="0"/>
      <w:marTop w:val="0"/>
      <w:marBottom w:val="0"/>
      <w:divBdr>
        <w:top w:val="none" w:sz="0" w:space="0" w:color="auto"/>
        <w:left w:val="none" w:sz="0" w:space="0" w:color="auto"/>
        <w:bottom w:val="none" w:sz="0" w:space="0" w:color="auto"/>
        <w:right w:val="none" w:sz="0" w:space="0" w:color="auto"/>
      </w:divBdr>
    </w:div>
    <w:div w:id="319815744">
      <w:bodyDiv w:val="1"/>
      <w:marLeft w:val="0"/>
      <w:marRight w:val="0"/>
      <w:marTop w:val="0"/>
      <w:marBottom w:val="0"/>
      <w:divBdr>
        <w:top w:val="none" w:sz="0" w:space="0" w:color="auto"/>
        <w:left w:val="none" w:sz="0" w:space="0" w:color="auto"/>
        <w:bottom w:val="none" w:sz="0" w:space="0" w:color="auto"/>
        <w:right w:val="none" w:sz="0" w:space="0" w:color="auto"/>
      </w:divBdr>
    </w:div>
    <w:div w:id="319962312">
      <w:bodyDiv w:val="1"/>
      <w:marLeft w:val="0"/>
      <w:marRight w:val="0"/>
      <w:marTop w:val="0"/>
      <w:marBottom w:val="0"/>
      <w:divBdr>
        <w:top w:val="none" w:sz="0" w:space="0" w:color="auto"/>
        <w:left w:val="none" w:sz="0" w:space="0" w:color="auto"/>
        <w:bottom w:val="none" w:sz="0" w:space="0" w:color="auto"/>
        <w:right w:val="none" w:sz="0" w:space="0" w:color="auto"/>
      </w:divBdr>
    </w:div>
    <w:div w:id="320156263">
      <w:bodyDiv w:val="1"/>
      <w:marLeft w:val="0"/>
      <w:marRight w:val="0"/>
      <w:marTop w:val="0"/>
      <w:marBottom w:val="0"/>
      <w:divBdr>
        <w:top w:val="none" w:sz="0" w:space="0" w:color="auto"/>
        <w:left w:val="none" w:sz="0" w:space="0" w:color="auto"/>
        <w:bottom w:val="none" w:sz="0" w:space="0" w:color="auto"/>
        <w:right w:val="none" w:sz="0" w:space="0" w:color="auto"/>
      </w:divBdr>
    </w:div>
    <w:div w:id="320161975">
      <w:bodyDiv w:val="1"/>
      <w:marLeft w:val="0"/>
      <w:marRight w:val="0"/>
      <w:marTop w:val="0"/>
      <w:marBottom w:val="0"/>
      <w:divBdr>
        <w:top w:val="none" w:sz="0" w:space="0" w:color="auto"/>
        <w:left w:val="none" w:sz="0" w:space="0" w:color="auto"/>
        <w:bottom w:val="none" w:sz="0" w:space="0" w:color="auto"/>
        <w:right w:val="none" w:sz="0" w:space="0" w:color="auto"/>
      </w:divBdr>
    </w:div>
    <w:div w:id="320162448">
      <w:bodyDiv w:val="1"/>
      <w:marLeft w:val="0"/>
      <w:marRight w:val="0"/>
      <w:marTop w:val="0"/>
      <w:marBottom w:val="0"/>
      <w:divBdr>
        <w:top w:val="none" w:sz="0" w:space="0" w:color="auto"/>
        <w:left w:val="none" w:sz="0" w:space="0" w:color="auto"/>
        <w:bottom w:val="none" w:sz="0" w:space="0" w:color="auto"/>
        <w:right w:val="none" w:sz="0" w:space="0" w:color="auto"/>
      </w:divBdr>
    </w:div>
    <w:div w:id="320282072">
      <w:bodyDiv w:val="1"/>
      <w:marLeft w:val="0"/>
      <w:marRight w:val="0"/>
      <w:marTop w:val="0"/>
      <w:marBottom w:val="0"/>
      <w:divBdr>
        <w:top w:val="none" w:sz="0" w:space="0" w:color="auto"/>
        <w:left w:val="none" w:sz="0" w:space="0" w:color="auto"/>
        <w:bottom w:val="none" w:sz="0" w:space="0" w:color="auto"/>
        <w:right w:val="none" w:sz="0" w:space="0" w:color="auto"/>
      </w:divBdr>
    </w:div>
    <w:div w:id="320741948">
      <w:bodyDiv w:val="1"/>
      <w:marLeft w:val="0"/>
      <w:marRight w:val="0"/>
      <w:marTop w:val="0"/>
      <w:marBottom w:val="0"/>
      <w:divBdr>
        <w:top w:val="none" w:sz="0" w:space="0" w:color="auto"/>
        <w:left w:val="none" w:sz="0" w:space="0" w:color="auto"/>
        <w:bottom w:val="none" w:sz="0" w:space="0" w:color="auto"/>
        <w:right w:val="none" w:sz="0" w:space="0" w:color="auto"/>
      </w:divBdr>
    </w:div>
    <w:div w:id="320812358">
      <w:bodyDiv w:val="1"/>
      <w:marLeft w:val="0"/>
      <w:marRight w:val="0"/>
      <w:marTop w:val="0"/>
      <w:marBottom w:val="0"/>
      <w:divBdr>
        <w:top w:val="none" w:sz="0" w:space="0" w:color="auto"/>
        <w:left w:val="none" w:sz="0" w:space="0" w:color="auto"/>
        <w:bottom w:val="none" w:sz="0" w:space="0" w:color="auto"/>
        <w:right w:val="none" w:sz="0" w:space="0" w:color="auto"/>
      </w:divBdr>
    </w:div>
    <w:div w:id="321348108">
      <w:bodyDiv w:val="1"/>
      <w:marLeft w:val="0"/>
      <w:marRight w:val="0"/>
      <w:marTop w:val="0"/>
      <w:marBottom w:val="0"/>
      <w:divBdr>
        <w:top w:val="none" w:sz="0" w:space="0" w:color="auto"/>
        <w:left w:val="none" w:sz="0" w:space="0" w:color="auto"/>
        <w:bottom w:val="none" w:sz="0" w:space="0" w:color="auto"/>
        <w:right w:val="none" w:sz="0" w:space="0" w:color="auto"/>
      </w:divBdr>
    </w:div>
    <w:div w:id="321390433">
      <w:bodyDiv w:val="1"/>
      <w:marLeft w:val="0"/>
      <w:marRight w:val="0"/>
      <w:marTop w:val="0"/>
      <w:marBottom w:val="0"/>
      <w:divBdr>
        <w:top w:val="none" w:sz="0" w:space="0" w:color="auto"/>
        <w:left w:val="none" w:sz="0" w:space="0" w:color="auto"/>
        <w:bottom w:val="none" w:sz="0" w:space="0" w:color="auto"/>
        <w:right w:val="none" w:sz="0" w:space="0" w:color="auto"/>
      </w:divBdr>
    </w:div>
    <w:div w:id="321467639">
      <w:bodyDiv w:val="1"/>
      <w:marLeft w:val="0"/>
      <w:marRight w:val="0"/>
      <w:marTop w:val="0"/>
      <w:marBottom w:val="0"/>
      <w:divBdr>
        <w:top w:val="none" w:sz="0" w:space="0" w:color="auto"/>
        <w:left w:val="none" w:sz="0" w:space="0" w:color="auto"/>
        <w:bottom w:val="none" w:sz="0" w:space="0" w:color="auto"/>
        <w:right w:val="none" w:sz="0" w:space="0" w:color="auto"/>
      </w:divBdr>
    </w:div>
    <w:div w:id="321586665">
      <w:bodyDiv w:val="1"/>
      <w:marLeft w:val="0"/>
      <w:marRight w:val="0"/>
      <w:marTop w:val="0"/>
      <w:marBottom w:val="0"/>
      <w:divBdr>
        <w:top w:val="none" w:sz="0" w:space="0" w:color="auto"/>
        <w:left w:val="none" w:sz="0" w:space="0" w:color="auto"/>
        <w:bottom w:val="none" w:sz="0" w:space="0" w:color="auto"/>
        <w:right w:val="none" w:sz="0" w:space="0" w:color="auto"/>
      </w:divBdr>
    </w:div>
    <w:div w:id="322121186">
      <w:bodyDiv w:val="1"/>
      <w:marLeft w:val="0"/>
      <w:marRight w:val="0"/>
      <w:marTop w:val="0"/>
      <w:marBottom w:val="0"/>
      <w:divBdr>
        <w:top w:val="none" w:sz="0" w:space="0" w:color="auto"/>
        <w:left w:val="none" w:sz="0" w:space="0" w:color="auto"/>
        <w:bottom w:val="none" w:sz="0" w:space="0" w:color="auto"/>
        <w:right w:val="none" w:sz="0" w:space="0" w:color="auto"/>
      </w:divBdr>
    </w:div>
    <w:div w:id="322199724">
      <w:bodyDiv w:val="1"/>
      <w:marLeft w:val="0"/>
      <w:marRight w:val="0"/>
      <w:marTop w:val="0"/>
      <w:marBottom w:val="0"/>
      <w:divBdr>
        <w:top w:val="none" w:sz="0" w:space="0" w:color="auto"/>
        <w:left w:val="none" w:sz="0" w:space="0" w:color="auto"/>
        <w:bottom w:val="none" w:sz="0" w:space="0" w:color="auto"/>
        <w:right w:val="none" w:sz="0" w:space="0" w:color="auto"/>
      </w:divBdr>
    </w:div>
    <w:div w:id="322202977">
      <w:bodyDiv w:val="1"/>
      <w:marLeft w:val="0"/>
      <w:marRight w:val="0"/>
      <w:marTop w:val="0"/>
      <w:marBottom w:val="0"/>
      <w:divBdr>
        <w:top w:val="none" w:sz="0" w:space="0" w:color="auto"/>
        <w:left w:val="none" w:sz="0" w:space="0" w:color="auto"/>
        <w:bottom w:val="none" w:sz="0" w:space="0" w:color="auto"/>
        <w:right w:val="none" w:sz="0" w:space="0" w:color="auto"/>
      </w:divBdr>
    </w:div>
    <w:div w:id="322240971">
      <w:bodyDiv w:val="1"/>
      <w:marLeft w:val="0"/>
      <w:marRight w:val="0"/>
      <w:marTop w:val="0"/>
      <w:marBottom w:val="0"/>
      <w:divBdr>
        <w:top w:val="none" w:sz="0" w:space="0" w:color="auto"/>
        <w:left w:val="none" w:sz="0" w:space="0" w:color="auto"/>
        <w:bottom w:val="none" w:sz="0" w:space="0" w:color="auto"/>
        <w:right w:val="none" w:sz="0" w:space="0" w:color="auto"/>
      </w:divBdr>
    </w:div>
    <w:div w:id="322318967">
      <w:bodyDiv w:val="1"/>
      <w:marLeft w:val="0"/>
      <w:marRight w:val="0"/>
      <w:marTop w:val="0"/>
      <w:marBottom w:val="0"/>
      <w:divBdr>
        <w:top w:val="none" w:sz="0" w:space="0" w:color="auto"/>
        <w:left w:val="none" w:sz="0" w:space="0" w:color="auto"/>
        <w:bottom w:val="none" w:sz="0" w:space="0" w:color="auto"/>
        <w:right w:val="none" w:sz="0" w:space="0" w:color="auto"/>
      </w:divBdr>
    </w:div>
    <w:div w:id="322392603">
      <w:bodyDiv w:val="1"/>
      <w:marLeft w:val="0"/>
      <w:marRight w:val="0"/>
      <w:marTop w:val="0"/>
      <w:marBottom w:val="0"/>
      <w:divBdr>
        <w:top w:val="none" w:sz="0" w:space="0" w:color="auto"/>
        <w:left w:val="none" w:sz="0" w:space="0" w:color="auto"/>
        <w:bottom w:val="none" w:sz="0" w:space="0" w:color="auto"/>
        <w:right w:val="none" w:sz="0" w:space="0" w:color="auto"/>
      </w:divBdr>
    </w:div>
    <w:div w:id="322634545">
      <w:bodyDiv w:val="1"/>
      <w:marLeft w:val="0"/>
      <w:marRight w:val="0"/>
      <w:marTop w:val="0"/>
      <w:marBottom w:val="0"/>
      <w:divBdr>
        <w:top w:val="none" w:sz="0" w:space="0" w:color="auto"/>
        <w:left w:val="none" w:sz="0" w:space="0" w:color="auto"/>
        <w:bottom w:val="none" w:sz="0" w:space="0" w:color="auto"/>
        <w:right w:val="none" w:sz="0" w:space="0" w:color="auto"/>
      </w:divBdr>
    </w:div>
    <w:div w:id="322897080">
      <w:bodyDiv w:val="1"/>
      <w:marLeft w:val="0"/>
      <w:marRight w:val="0"/>
      <w:marTop w:val="0"/>
      <w:marBottom w:val="0"/>
      <w:divBdr>
        <w:top w:val="none" w:sz="0" w:space="0" w:color="auto"/>
        <w:left w:val="none" w:sz="0" w:space="0" w:color="auto"/>
        <w:bottom w:val="none" w:sz="0" w:space="0" w:color="auto"/>
        <w:right w:val="none" w:sz="0" w:space="0" w:color="auto"/>
      </w:divBdr>
    </w:div>
    <w:div w:id="323095141">
      <w:bodyDiv w:val="1"/>
      <w:marLeft w:val="0"/>
      <w:marRight w:val="0"/>
      <w:marTop w:val="0"/>
      <w:marBottom w:val="0"/>
      <w:divBdr>
        <w:top w:val="none" w:sz="0" w:space="0" w:color="auto"/>
        <w:left w:val="none" w:sz="0" w:space="0" w:color="auto"/>
        <w:bottom w:val="none" w:sz="0" w:space="0" w:color="auto"/>
        <w:right w:val="none" w:sz="0" w:space="0" w:color="auto"/>
      </w:divBdr>
    </w:div>
    <w:div w:id="323169196">
      <w:bodyDiv w:val="1"/>
      <w:marLeft w:val="0"/>
      <w:marRight w:val="0"/>
      <w:marTop w:val="0"/>
      <w:marBottom w:val="0"/>
      <w:divBdr>
        <w:top w:val="none" w:sz="0" w:space="0" w:color="auto"/>
        <w:left w:val="none" w:sz="0" w:space="0" w:color="auto"/>
        <w:bottom w:val="none" w:sz="0" w:space="0" w:color="auto"/>
        <w:right w:val="none" w:sz="0" w:space="0" w:color="auto"/>
      </w:divBdr>
    </w:div>
    <w:div w:id="323314735">
      <w:bodyDiv w:val="1"/>
      <w:marLeft w:val="0"/>
      <w:marRight w:val="0"/>
      <w:marTop w:val="0"/>
      <w:marBottom w:val="0"/>
      <w:divBdr>
        <w:top w:val="none" w:sz="0" w:space="0" w:color="auto"/>
        <w:left w:val="none" w:sz="0" w:space="0" w:color="auto"/>
        <w:bottom w:val="none" w:sz="0" w:space="0" w:color="auto"/>
        <w:right w:val="none" w:sz="0" w:space="0" w:color="auto"/>
      </w:divBdr>
    </w:div>
    <w:div w:id="323434561">
      <w:bodyDiv w:val="1"/>
      <w:marLeft w:val="0"/>
      <w:marRight w:val="0"/>
      <w:marTop w:val="0"/>
      <w:marBottom w:val="0"/>
      <w:divBdr>
        <w:top w:val="none" w:sz="0" w:space="0" w:color="auto"/>
        <w:left w:val="none" w:sz="0" w:space="0" w:color="auto"/>
        <w:bottom w:val="none" w:sz="0" w:space="0" w:color="auto"/>
        <w:right w:val="none" w:sz="0" w:space="0" w:color="auto"/>
      </w:divBdr>
    </w:div>
    <w:div w:id="323554286">
      <w:bodyDiv w:val="1"/>
      <w:marLeft w:val="0"/>
      <w:marRight w:val="0"/>
      <w:marTop w:val="0"/>
      <w:marBottom w:val="0"/>
      <w:divBdr>
        <w:top w:val="none" w:sz="0" w:space="0" w:color="auto"/>
        <w:left w:val="none" w:sz="0" w:space="0" w:color="auto"/>
        <w:bottom w:val="none" w:sz="0" w:space="0" w:color="auto"/>
        <w:right w:val="none" w:sz="0" w:space="0" w:color="auto"/>
      </w:divBdr>
    </w:div>
    <w:div w:id="324405261">
      <w:bodyDiv w:val="1"/>
      <w:marLeft w:val="0"/>
      <w:marRight w:val="0"/>
      <w:marTop w:val="0"/>
      <w:marBottom w:val="0"/>
      <w:divBdr>
        <w:top w:val="none" w:sz="0" w:space="0" w:color="auto"/>
        <w:left w:val="none" w:sz="0" w:space="0" w:color="auto"/>
        <w:bottom w:val="none" w:sz="0" w:space="0" w:color="auto"/>
        <w:right w:val="none" w:sz="0" w:space="0" w:color="auto"/>
      </w:divBdr>
    </w:div>
    <w:div w:id="324406545">
      <w:bodyDiv w:val="1"/>
      <w:marLeft w:val="0"/>
      <w:marRight w:val="0"/>
      <w:marTop w:val="0"/>
      <w:marBottom w:val="0"/>
      <w:divBdr>
        <w:top w:val="none" w:sz="0" w:space="0" w:color="auto"/>
        <w:left w:val="none" w:sz="0" w:space="0" w:color="auto"/>
        <w:bottom w:val="none" w:sz="0" w:space="0" w:color="auto"/>
        <w:right w:val="none" w:sz="0" w:space="0" w:color="auto"/>
      </w:divBdr>
    </w:div>
    <w:div w:id="324939288">
      <w:bodyDiv w:val="1"/>
      <w:marLeft w:val="0"/>
      <w:marRight w:val="0"/>
      <w:marTop w:val="0"/>
      <w:marBottom w:val="0"/>
      <w:divBdr>
        <w:top w:val="none" w:sz="0" w:space="0" w:color="auto"/>
        <w:left w:val="none" w:sz="0" w:space="0" w:color="auto"/>
        <w:bottom w:val="none" w:sz="0" w:space="0" w:color="auto"/>
        <w:right w:val="none" w:sz="0" w:space="0" w:color="auto"/>
      </w:divBdr>
    </w:div>
    <w:div w:id="325013111">
      <w:bodyDiv w:val="1"/>
      <w:marLeft w:val="0"/>
      <w:marRight w:val="0"/>
      <w:marTop w:val="0"/>
      <w:marBottom w:val="0"/>
      <w:divBdr>
        <w:top w:val="none" w:sz="0" w:space="0" w:color="auto"/>
        <w:left w:val="none" w:sz="0" w:space="0" w:color="auto"/>
        <w:bottom w:val="none" w:sz="0" w:space="0" w:color="auto"/>
        <w:right w:val="none" w:sz="0" w:space="0" w:color="auto"/>
      </w:divBdr>
    </w:div>
    <w:div w:id="325131410">
      <w:bodyDiv w:val="1"/>
      <w:marLeft w:val="0"/>
      <w:marRight w:val="0"/>
      <w:marTop w:val="0"/>
      <w:marBottom w:val="0"/>
      <w:divBdr>
        <w:top w:val="none" w:sz="0" w:space="0" w:color="auto"/>
        <w:left w:val="none" w:sz="0" w:space="0" w:color="auto"/>
        <w:bottom w:val="none" w:sz="0" w:space="0" w:color="auto"/>
        <w:right w:val="none" w:sz="0" w:space="0" w:color="auto"/>
      </w:divBdr>
    </w:div>
    <w:div w:id="325474513">
      <w:bodyDiv w:val="1"/>
      <w:marLeft w:val="0"/>
      <w:marRight w:val="0"/>
      <w:marTop w:val="0"/>
      <w:marBottom w:val="0"/>
      <w:divBdr>
        <w:top w:val="none" w:sz="0" w:space="0" w:color="auto"/>
        <w:left w:val="none" w:sz="0" w:space="0" w:color="auto"/>
        <w:bottom w:val="none" w:sz="0" w:space="0" w:color="auto"/>
        <w:right w:val="none" w:sz="0" w:space="0" w:color="auto"/>
      </w:divBdr>
    </w:div>
    <w:div w:id="325518792">
      <w:bodyDiv w:val="1"/>
      <w:marLeft w:val="0"/>
      <w:marRight w:val="0"/>
      <w:marTop w:val="0"/>
      <w:marBottom w:val="0"/>
      <w:divBdr>
        <w:top w:val="none" w:sz="0" w:space="0" w:color="auto"/>
        <w:left w:val="none" w:sz="0" w:space="0" w:color="auto"/>
        <w:bottom w:val="none" w:sz="0" w:space="0" w:color="auto"/>
        <w:right w:val="none" w:sz="0" w:space="0" w:color="auto"/>
      </w:divBdr>
    </w:div>
    <w:div w:id="325717129">
      <w:bodyDiv w:val="1"/>
      <w:marLeft w:val="0"/>
      <w:marRight w:val="0"/>
      <w:marTop w:val="0"/>
      <w:marBottom w:val="0"/>
      <w:divBdr>
        <w:top w:val="none" w:sz="0" w:space="0" w:color="auto"/>
        <w:left w:val="none" w:sz="0" w:space="0" w:color="auto"/>
        <w:bottom w:val="none" w:sz="0" w:space="0" w:color="auto"/>
        <w:right w:val="none" w:sz="0" w:space="0" w:color="auto"/>
      </w:divBdr>
    </w:div>
    <w:div w:id="325742550">
      <w:bodyDiv w:val="1"/>
      <w:marLeft w:val="0"/>
      <w:marRight w:val="0"/>
      <w:marTop w:val="0"/>
      <w:marBottom w:val="0"/>
      <w:divBdr>
        <w:top w:val="none" w:sz="0" w:space="0" w:color="auto"/>
        <w:left w:val="none" w:sz="0" w:space="0" w:color="auto"/>
        <w:bottom w:val="none" w:sz="0" w:space="0" w:color="auto"/>
        <w:right w:val="none" w:sz="0" w:space="0" w:color="auto"/>
      </w:divBdr>
    </w:div>
    <w:div w:id="325978210">
      <w:bodyDiv w:val="1"/>
      <w:marLeft w:val="0"/>
      <w:marRight w:val="0"/>
      <w:marTop w:val="0"/>
      <w:marBottom w:val="0"/>
      <w:divBdr>
        <w:top w:val="none" w:sz="0" w:space="0" w:color="auto"/>
        <w:left w:val="none" w:sz="0" w:space="0" w:color="auto"/>
        <w:bottom w:val="none" w:sz="0" w:space="0" w:color="auto"/>
        <w:right w:val="none" w:sz="0" w:space="0" w:color="auto"/>
      </w:divBdr>
    </w:div>
    <w:div w:id="326059117">
      <w:bodyDiv w:val="1"/>
      <w:marLeft w:val="0"/>
      <w:marRight w:val="0"/>
      <w:marTop w:val="0"/>
      <w:marBottom w:val="0"/>
      <w:divBdr>
        <w:top w:val="none" w:sz="0" w:space="0" w:color="auto"/>
        <w:left w:val="none" w:sz="0" w:space="0" w:color="auto"/>
        <w:bottom w:val="none" w:sz="0" w:space="0" w:color="auto"/>
        <w:right w:val="none" w:sz="0" w:space="0" w:color="auto"/>
      </w:divBdr>
    </w:div>
    <w:div w:id="326323361">
      <w:bodyDiv w:val="1"/>
      <w:marLeft w:val="0"/>
      <w:marRight w:val="0"/>
      <w:marTop w:val="0"/>
      <w:marBottom w:val="0"/>
      <w:divBdr>
        <w:top w:val="none" w:sz="0" w:space="0" w:color="auto"/>
        <w:left w:val="none" w:sz="0" w:space="0" w:color="auto"/>
        <w:bottom w:val="none" w:sz="0" w:space="0" w:color="auto"/>
        <w:right w:val="none" w:sz="0" w:space="0" w:color="auto"/>
      </w:divBdr>
    </w:div>
    <w:div w:id="326592982">
      <w:bodyDiv w:val="1"/>
      <w:marLeft w:val="0"/>
      <w:marRight w:val="0"/>
      <w:marTop w:val="0"/>
      <w:marBottom w:val="0"/>
      <w:divBdr>
        <w:top w:val="none" w:sz="0" w:space="0" w:color="auto"/>
        <w:left w:val="none" w:sz="0" w:space="0" w:color="auto"/>
        <w:bottom w:val="none" w:sz="0" w:space="0" w:color="auto"/>
        <w:right w:val="none" w:sz="0" w:space="0" w:color="auto"/>
      </w:divBdr>
    </w:div>
    <w:div w:id="326638463">
      <w:bodyDiv w:val="1"/>
      <w:marLeft w:val="0"/>
      <w:marRight w:val="0"/>
      <w:marTop w:val="0"/>
      <w:marBottom w:val="0"/>
      <w:divBdr>
        <w:top w:val="none" w:sz="0" w:space="0" w:color="auto"/>
        <w:left w:val="none" w:sz="0" w:space="0" w:color="auto"/>
        <w:bottom w:val="none" w:sz="0" w:space="0" w:color="auto"/>
        <w:right w:val="none" w:sz="0" w:space="0" w:color="auto"/>
      </w:divBdr>
    </w:div>
    <w:div w:id="326787874">
      <w:bodyDiv w:val="1"/>
      <w:marLeft w:val="0"/>
      <w:marRight w:val="0"/>
      <w:marTop w:val="0"/>
      <w:marBottom w:val="0"/>
      <w:divBdr>
        <w:top w:val="none" w:sz="0" w:space="0" w:color="auto"/>
        <w:left w:val="none" w:sz="0" w:space="0" w:color="auto"/>
        <w:bottom w:val="none" w:sz="0" w:space="0" w:color="auto"/>
        <w:right w:val="none" w:sz="0" w:space="0" w:color="auto"/>
      </w:divBdr>
    </w:div>
    <w:div w:id="327639471">
      <w:bodyDiv w:val="1"/>
      <w:marLeft w:val="0"/>
      <w:marRight w:val="0"/>
      <w:marTop w:val="0"/>
      <w:marBottom w:val="0"/>
      <w:divBdr>
        <w:top w:val="none" w:sz="0" w:space="0" w:color="auto"/>
        <w:left w:val="none" w:sz="0" w:space="0" w:color="auto"/>
        <w:bottom w:val="none" w:sz="0" w:space="0" w:color="auto"/>
        <w:right w:val="none" w:sz="0" w:space="0" w:color="auto"/>
      </w:divBdr>
    </w:div>
    <w:div w:id="327947064">
      <w:bodyDiv w:val="1"/>
      <w:marLeft w:val="0"/>
      <w:marRight w:val="0"/>
      <w:marTop w:val="0"/>
      <w:marBottom w:val="0"/>
      <w:divBdr>
        <w:top w:val="none" w:sz="0" w:space="0" w:color="auto"/>
        <w:left w:val="none" w:sz="0" w:space="0" w:color="auto"/>
        <w:bottom w:val="none" w:sz="0" w:space="0" w:color="auto"/>
        <w:right w:val="none" w:sz="0" w:space="0" w:color="auto"/>
      </w:divBdr>
    </w:div>
    <w:div w:id="328020943">
      <w:bodyDiv w:val="1"/>
      <w:marLeft w:val="0"/>
      <w:marRight w:val="0"/>
      <w:marTop w:val="0"/>
      <w:marBottom w:val="0"/>
      <w:divBdr>
        <w:top w:val="none" w:sz="0" w:space="0" w:color="auto"/>
        <w:left w:val="none" w:sz="0" w:space="0" w:color="auto"/>
        <w:bottom w:val="none" w:sz="0" w:space="0" w:color="auto"/>
        <w:right w:val="none" w:sz="0" w:space="0" w:color="auto"/>
      </w:divBdr>
    </w:div>
    <w:div w:id="328026951">
      <w:bodyDiv w:val="1"/>
      <w:marLeft w:val="0"/>
      <w:marRight w:val="0"/>
      <w:marTop w:val="0"/>
      <w:marBottom w:val="0"/>
      <w:divBdr>
        <w:top w:val="none" w:sz="0" w:space="0" w:color="auto"/>
        <w:left w:val="none" w:sz="0" w:space="0" w:color="auto"/>
        <w:bottom w:val="none" w:sz="0" w:space="0" w:color="auto"/>
        <w:right w:val="none" w:sz="0" w:space="0" w:color="auto"/>
      </w:divBdr>
    </w:div>
    <w:div w:id="328482761">
      <w:bodyDiv w:val="1"/>
      <w:marLeft w:val="0"/>
      <w:marRight w:val="0"/>
      <w:marTop w:val="0"/>
      <w:marBottom w:val="0"/>
      <w:divBdr>
        <w:top w:val="none" w:sz="0" w:space="0" w:color="auto"/>
        <w:left w:val="none" w:sz="0" w:space="0" w:color="auto"/>
        <w:bottom w:val="none" w:sz="0" w:space="0" w:color="auto"/>
        <w:right w:val="none" w:sz="0" w:space="0" w:color="auto"/>
      </w:divBdr>
    </w:div>
    <w:div w:id="328486184">
      <w:bodyDiv w:val="1"/>
      <w:marLeft w:val="0"/>
      <w:marRight w:val="0"/>
      <w:marTop w:val="0"/>
      <w:marBottom w:val="0"/>
      <w:divBdr>
        <w:top w:val="none" w:sz="0" w:space="0" w:color="auto"/>
        <w:left w:val="none" w:sz="0" w:space="0" w:color="auto"/>
        <w:bottom w:val="none" w:sz="0" w:space="0" w:color="auto"/>
        <w:right w:val="none" w:sz="0" w:space="0" w:color="auto"/>
      </w:divBdr>
    </w:div>
    <w:div w:id="328603011">
      <w:bodyDiv w:val="1"/>
      <w:marLeft w:val="0"/>
      <w:marRight w:val="0"/>
      <w:marTop w:val="0"/>
      <w:marBottom w:val="0"/>
      <w:divBdr>
        <w:top w:val="none" w:sz="0" w:space="0" w:color="auto"/>
        <w:left w:val="none" w:sz="0" w:space="0" w:color="auto"/>
        <w:bottom w:val="none" w:sz="0" w:space="0" w:color="auto"/>
        <w:right w:val="none" w:sz="0" w:space="0" w:color="auto"/>
      </w:divBdr>
    </w:div>
    <w:div w:id="329018983">
      <w:bodyDiv w:val="1"/>
      <w:marLeft w:val="0"/>
      <w:marRight w:val="0"/>
      <w:marTop w:val="0"/>
      <w:marBottom w:val="0"/>
      <w:divBdr>
        <w:top w:val="none" w:sz="0" w:space="0" w:color="auto"/>
        <w:left w:val="none" w:sz="0" w:space="0" w:color="auto"/>
        <w:bottom w:val="none" w:sz="0" w:space="0" w:color="auto"/>
        <w:right w:val="none" w:sz="0" w:space="0" w:color="auto"/>
      </w:divBdr>
    </w:div>
    <w:div w:id="329019041">
      <w:bodyDiv w:val="1"/>
      <w:marLeft w:val="0"/>
      <w:marRight w:val="0"/>
      <w:marTop w:val="0"/>
      <w:marBottom w:val="0"/>
      <w:divBdr>
        <w:top w:val="none" w:sz="0" w:space="0" w:color="auto"/>
        <w:left w:val="none" w:sz="0" w:space="0" w:color="auto"/>
        <w:bottom w:val="none" w:sz="0" w:space="0" w:color="auto"/>
        <w:right w:val="none" w:sz="0" w:space="0" w:color="auto"/>
      </w:divBdr>
    </w:div>
    <w:div w:id="329138910">
      <w:bodyDiv w:val="1"/>
      <w:marLeft w:val="0"/>
      <w:marRight w:val="0"/>
      <w:marTop w:val="0"/>
      <w:marBottom w:val="0"/>
      <w:divBdr>
        <w:top w:val="none" w:sz="0" w:space="0" w:color="auto"/>
        <w:left w:val="none" w:sz="0" w:space="0" w:color="auto"/>
        <w:bottom w:val="none" w:sz="0" w:space="0" w:color="auto"/>
        <w:right w:val="none" w:sz="0" w:space="0" w:color="auto"/>
      </w:divBdr>
    </w:div>
    <w:div w:id="329413402">
      <w:bodyDiv w:val="1"/>
      <w:marLeft w:val="0"/>
      <w:marRight w:val="0"/>
      <w:marTop w:val="0"/>
      <w:marBottom w:val="0"/>
      <w:divBdr>
        <w:top w:val="none" w:sz="0" w:space="0" w:color="auto"/>
        <w:left w:val="none" w:sz="0" w:space="0" w:color="auto"/>
        <w:bottom w:val="none" w:sz="0" w:space="0" w:color="auto"/>
        <w:right w:val="none" w:sz="0" w:space="0" w:color="auto"/>
      </w:divBdr>
    </w:div>
    <w:div w:id="329455225">
      <w:bodyDiv w:val="1"/>
      <w:marLeft w:val="0"/>
      <w:marRight w:val="0"/>
      <w:marTop w:val="0"/>
      <w:marBottom w:val="0"/>
      <w:divBdr>
        <w:top w:val="none" w:sz="0" w:space="0" w:color="auto"/>
        <w:left w:val="none" w:sz="0" w:space="0" w:color="auto"/>
        <w:bottom w:val="none" w:sz="0" w:space="0" w:color="auto"/>
        <w:right w:val="none" w:sz="0" w:space="0" w:color="auto"/>
      </w:divBdr>
    </w:div>
    <w:div w:id="329602322">
      <w:bodyDiv w:val="1"/>
      <w:marLeft w:val="0"/>
      <w:marRight w:val="0"/>
      <w:marTop w:val="0"/>
      <w:marBottom w:val="0"/>
      <w:divBdr>
        <w:top w:val="none" w:sz="0" w:space="0" w:color="auto"/>
        <w:left w:val="none" w:sz="0" w:space="0" w:color="auto"/>
        <w:bottom w:val="none" w:sz="0" w:space="0" w:color="auto"/>
        <w:right w:val="none" w:sz="0" w:space="0" w:color="auto"/>
      </w:divBdr>
    </w:div>
    <w:div w:id="329647046">
      <w:bodyDiv w:val="1"/>
      <w:marLeft w:val="0"/>
      <w:marRight w:val="0"/>
      <w:marTop w:val="0"/>
      <w:marBottom w:val="0"/>
      <w:divBdr>
        <w:top w:val="none" w:sz="0" w:space="0" w:color="auto"/>
        <w:left w:val="none" w:sz="0" w:space="0" w:color="auto"/>
        <w:bottom w:val="none" w:sz="0" w:space="0" w:color="auto"/>
        <w:right w:val="none" w:sz="0" w:space="0" w:color="auto"/>
      </w:divBdr>
    </w:div>
    <w:div w:id="329678468">
      <w:bodyDiv w:val="1"/>
      <w:marLeft w:val="0"/>
      <w:marRight w:val="0"/>
      <w:marTop w:val="0"/>
      <w:marBottom w:val="0"/>
      <w:divBdr>
        <w:top w:val="none" w:sz="0" w:space="0" w:color="auto"/>
        <w:left w:val="none" w:sz="0" w:space="0" w:color="auto"/>
        <w:bottom w:val="none" w:sz="0" w:space="0" w:color="auto"/>
        <w:right w:val="none" w:sz="0" w:space="0" w:color="auto"/>
      </w:divBdr>
    </w:div>
    <w:div w:id="329715954">
      <w:bodyDiv w:val="1"/>
      <w:marLeft w:val="0"/>
      <w:marRight w:val="0"/>
      <w:marTop w:val="0"/>
      <w:marBottom w:val="0"/>
      <w:divBdr>
        <w:top w:val="none" w:sz="0" w:space="0" w:color="auto"/>
        <w:left w:val="none" w:sz="0" w:space="0" w:color="auto"/>
        <w:bottom w:val="none" w:sz="0" w:space="0" w:color="auto"/>
        <w:right w:val="none" w:sz="0" w:space="0" w:color="auto"/>
      </w:divBdr>
    </w:div>
    <w:div w:id="329719750">
      <w:bodyDiv w:val="1"/>
      <w:marLeft w:val="0"/>
      <w:marRight w:val="0"/>
      <w:marTop w:val="0"/>
      <w:marBottom w:val="0"/>
      <w:divBdr>
        <w:top w:val="none" w:sz="0" w:space="0" w:color="auto"/>
        <w:left w:val="none" w:sz="0" w:space="0" w:color="auto"/>
        <w:bottom w:val="none" w:sz="0" w:space="0" w:color="auto"/>
        <w:right w:val="none" w:sz="0" w:space="0" w:color="auto"/>
      </w:divBdr>
    </w:div>
    <w:div w:id="330181011">
      <w:bodyDiv w:val="1"/>
      <w:marLeft w:val="0"/>
      <w:marRight w:val="0"/>
      <w:marTop w:val="0"/>
      <w:marBottom w:val="0"/>
      <w:divBdr>
        <w:top w:val="none" w:sz="0" w:space="0" w:color="auto"/>
        <w:left w:val="none" w:sz="0" w:space="0" w:color="auto"/>
        <w:bottom w:val="none" w:sz="0" w:space="0" w:color="auto"/>
        <w:right w:val="none" w:sz="0" w:space="0" w:color="auto"/>
      </w:divBdr>
    </w:div>
    <w:div w:id="330447822">
      <w:bodyDiv w:val="1"/>
      <w:marLeft w:val="0"/>
      <w:marRight w:val="0"/>
      <w:marTop w:val="0"/>
      <w:marBottom w:val="0"/>
      <w:divBdr>
        <w:top w:val="none" w:sz="0" w:space="0" w:color="auto"/>
        <w:left w:val="none" w:sz="0" w:space="0" w:color="auto"/>
        <w:bottom w:val="none" w:sz="0" w:space="0" w:color="auto"/>
        <w:right w:val="none" w:sz="0" w:space="0" w:color="auto"/>
      </w:divBdr>
    </w:div>
    <w:div w:id="330571746">
      <w:bodyDiv w:val="1"/>
      <w:marLeft w:val="0"/>
      <w:marRight w:val="0"/>
      <w:marTop w:val="0"/>
      <w:marBottom w:val="0"/>
      <w:divBdr>
        <w:top w:val="none" w:sz="0" w:space="0" w:color="auto"/>
        <w:left w:val="none" w:sz="0" w:space="0" w:color="auto"/>
        <w:bottom w:val="none" w:sz="0" w:space="0" w:color="auto"/>
        <w:right w:val="none" w:sz="0" w:space="0" w:color="auto"/>
      </w:divBdr>
    </w:div>
    <w:div w:id="331028200">
      <w:bodyDiv w:val="1"/>
      <w:marLeft w:val="0"/>
      <w:marRight w:val="0"/>
      <w:marTop w:val="0"/>
      <w:marBottom w:val="0"/>
      <w:divBdr>
        <w:top w:val="none" w:sz="0" w:space="0" w:color="auto"/>
        <w:left w:val="none" w:sz="0" w:space="0" w:color="auto"/>
        <w:bottom w:val="none" w:sz="0" w:space="0" w:color="auto"/>
        <w:right w:val="none" w:sz="0" w:space="0" w:color="auto"/>
      </w:divBdr>
    </w:div>
    <w:div w:id="331176988">
      <w:bodyDiv w:val="1"/>
      <w:marLeft w:val="0"/>
      <w:marRight w:val="0"/>
      <w:marTop w:val="0"/>
      <w:marBottom w:val="0"/>
      <w:divBdr>
        <w:top w:val="none" w:sz="0" w:space="0" w:color="auto"/>
        <w:left w:val="none" w:sz="0" w:space="0" w:color="auto"/>
        <w:bottom w:val="none" w:sz="0" w:space="0" w:color="auto"/>
        <w:right w:val="none" w:sz="0" w:space="0" w:color="auto"/>
      </w:divBdr>
    </w:div>
    <w:div w:id="331182851">
      <w:bodyDiv w:val="1"/>
      <w:marLeft w:val="0"/>
      <w:marRight w:val="0"/>
      <w:marTop w:val="0"/>
      <w:marBottom w:val="0"/>
      <w:divBdr>
        <w:top w:val="none" w:sz="0" w:space="0" w:color="auto"/>
        <w:left w:val="none" w:sz="0" w:space="0" w:color="auto"/>
        <w:bottom w:val="none" w:sz="0" w:space="0" w:color="auto"/>
        <w:right w:val="none" w:sz="0" w:space="0" w:color="auto"/>
      </w:divBdr>
    </w:div>
    <w:div w:id="331490445">
      <w:bodyDiv w:val="1"/>
      <w:marLeft w:val="0"/>
      <w:marRight w:val="0"/>
      <w:marTop w:val="0"/>
      <w:marBottom w:val="0"/>
      <w:divBdr>
        <w:top w:val="none" w:sz="0" w:space="0" w:color="auto"/>
        <w:left w:val="none" w:sz="0" w:space="0" w:color="auto"/>
        <w:bottom w:val="none" w:sz="0" w:space="0" w:color="auto"/>
        <w:right w:val="none" w:sz="0" w:space="0" w:color="auto"/>
      </w:divBdr>
    </w:div>
    <w:div w:id="331493627">
      <w:bodyDiv w:val="1"/>
      <w:marLeft w:val="0"/>
      <w:marRight w:val="0"/>
      <w:marTop w:val="0"/>
      <w:marBottom w:val="0"/>
      <w:divBdr>
        <w:top w:val="none" w:sz="0" w:space="0" w:color="auto"/>
        <w:left w:val="none" w:sz="0" w:space="0" w:color="auto"/>
        <w:bottom w:val="none" w:sz="0" w:space="0" w:color="auto"/>
        <w:right w:val="none" w:sz="0" w:space="0" w:color="auto"/>
      </w:divBdr>
    </w:div>
    <w:div w:id="331572403">
      <w:bodyDiv w:val="1"/>
      <w:marLeft w:val="0"/>
      <w:marRight w:val="0"/>
      <w:marTop w:val="0"/>
      <w:marBottom w:val="0"/>
      <w:divBdr>
        <w:top w:val="none" w:sz="0" w:space="0" w:color="auto"/>
        <w:left w:val="none" w:sz="0" w:space="0" w:color="auto"/>
        <w:bottom w:val="none" w:sz="0" w:space="0" w:color="auto"/>
        <w:right w:val="none" w:sz="0" w:space="0" w:color="auto"/>
      </w:divBdr>
    </w:div>
    <w:div w:id="331572408">
      <w:bodyDiv w:val="1"/>
      <w:marLeft w:val="0"/>
      <w:marRight w:val="0"/>
      <w:marTop w:val="0"/>
      <w:marBottom w:val="0"/>
      <w:divBdr>
        <w:top w:val="none" w:sz="0" w:space="0" w:color="auto"/>
        <w:left w:val="none" w:sz="0" w:space="0" w:color="auto"/>
        <w:bottom w:val="none" w:sz="0" w:space="0" w:color="auto"/>
        <w:right w:val="none" w:sz="0" w:space="0" w:color="auto"/>
      </w:divBdr>
    </w:div>
    <w:div w:id="331884157">
      <w:bodyDiv w:val="1"/>
      <w:marLeft w:val="0"/>
      <w:marRight w:val="0"/>
      <w:marTop w:val="0"/>
      <w:marBottom w:val="0"/>
      <w:divBdr>
        <w:top w:val="none" w:sz="0" w:space="0" w:color="auto"/>
        <w:left w:val="none" w:sz="0" w:space="0" w:color="auto"/>
        <w:bottom w:val="none" w:sz="0" w:space="0" w:color="auto"/>
        <w:right w:val="none" w:sz="0" w:space="0" w:color="auto"/>
      </w:divBdr>
    </w:div>
    <w:div w:id="332028078">
      <w:bodyDiv w:val="1"/>
      <w:marLeft w:val="0"/>
      <w:marRight w:val="0"/>
      <w:marTop w:val="0"/>
      <w:marBottom w:val="0"/>
      <w:divBdr>
        <w:top w:val="none" w:sz="0" w:space="0" w:color="auto"/>
        <w:left w:val="none" w:sz="0" w:space="0" w:color="auto"/>
        <w:bottom w:val="none" w:sz="0" w:space="0" w:color="auto"/>
        <w:right w:val="none" w:sz="0" w:space="0" w:color="auto"/>
      </w:divBdr>
    </w:div>
    <w:div w:id="332031939">
      <w:bodyDiv w:val="1"/>
      <w:marLeft w:val="0"/>
      <w:marRight w:val="0"/>
      <w:marTop w:val="0"/>
      <w:marBottom w:val="0"/>
      <w:divBdr>
        <w:top w:val="none" w:sz="0" w:space="0" w:color="auto"/>
        <w:left w:val="none" w:sz="0" w:space="0" w:color="auto"/>
        <w:bottom w:val="none" w:sz="0" w:space="0" w:color="auto"/>
        <w:right w:val="none" w:sz="0" w:space="0" w:color="auto"/>
      </w:divBdr>
    </w:div>
    <w:div w:id="332341880">
      <w:bodyDiv w:val="1"/>
      <w:marLeft w:val="0"/>
      <w:marRight w:val="0"/>
      <w:marTop w:val="0"/>
      <w:marBottom w:val="0"/>
      <w:divBdr>
        <w:top w:val="none" w:sz="0" w:space="0" w:color="auto"/>
        <w:left w:val="none" w:sz="0" w:space="0" w:color="auto"/>
        <w:bottom w:val="none" w:sz="0" w:space="0" w:color="auto"/>
        <w:right w:val="none" w:sz="0" w:space="0" w:color="auto"/>
      </w:divBdr>
    </w:div>
    <w:div w:id="332924282">
      <w:bodyDiv w:val="1"/>
      <w:marLeft w:val="0"/>
      <w:marRight w:val="0"/>
      <w:marTop w:val="0"/>
      <w:marBottom w:val="0"/>
      <w:divBdr>
        <w:top w:val="none" w:sz="0" w:space="0" w:color="auto"/>
        <w:left w:val="none" w:sz="0" w:space="0" w:color="auto"/>
        <w:bottom w:val="none" w:sz="0" w:space="0" w:color="auto"/>
        <w:right w:val="none" w:sz="0" w:space="0" w:color="auto"/>
      </w:divBdr>
    </w:div>
    <w:div w:id="333149299">
      <w:bodyDiv w:val="1"/>
      <w:marLeft w:val="0"/>
      <w:marRight w:val="0"/>
      <w:marTop w:val="0"/>
      <w:marBottom w:val="0"/>
      <w:divBdr>
        <w:top w:val="none" w:sz="0" w:space="0" w:color="auto"/>
        <w:left w:val="none" w:sz="0" w:space="0" w:color="auto"/>
        <w:bottom w:val="none" w:sz="0" w:space="0" w:color="auto"/>
        <w:right w:val="none" w:sz="0" w:space="0" w:color="auto"/>
      </w:divBdr>
    </w:div>
    <w:div w:id="333186609">
      <w:bodyDiv w:val="1"/>
      <w:marLeft w:val="0"/>
      <w:marRight w:val="0"/>
      <w:marTop w:val="0"/>
      <w:marBottom w:val="0"/>
      <w:divBdr>
        <w:top w:val="none" w:sz="0" w:space="0" w:color="auto"/>
        <w:left w:val="none" w:sz="0" w:space="0" w:color="auto"/>
        <w:bottom w:val="none" w:sz="0" w:space="0" w:color="auto"/>
        <w:right w:val="none" w:sz="0" w:space="0" w:color="auto"/>
      </w:divBdr>
    </w:div>
    <w:div w:id="333385048">
      <w:bodyDiv w:val="1"/>
      <w:marLeft w:val="0"/>
      <w:marRight w:val="0"/>
      <w:marTop w:val="0"/>
      <w:marBottom w:val="0"/>
      <w:divBdr>
        <w:top w:val="none" w:sz="0" w:space="0" w:color="auto"/>
        <w:left w:val="none" w:sz="0" w:space="0" w:color="auto"/>
        <w:bottom w:val="none" w:sz="0" w:space="0" w:color="auto"/>
        <w:right w:val="none" w:sz="0" w:space="0" w:color="auto"/>
      </w:divBdr>
    </w:div>
    <w:div w:id="333454650">
      <w:bodyDiv w:val="1"/>
      <w:marLeft w:val="0"/>
      <w:marRight w:val="0"/>
      <w:marTop w:val="0"/>
      <w:marBottom w:val="0"/>
      <w:divBdr>
        <w:top w:val="none" w:sz="0" w:space="0" w:color="auto"/>
        <w:left w:val="none" w:sz="0" w:space="0" w:color="auto"/>
        <w:bottom w:val="none" w:sz="0" w:space="0" w:color="auto"/>
        <w:right w:val="none" w:sz="0" w:space="0" w:color="auto"/>
      </w:divBdr>
    </w:div>
    <w:div w:id="333460303">
      <w:bodyDiv w:val="1"/>
      <w:marLeft w:val="0"/>
      <w:marRight w:val="0"/>
      <w:marTop w:val="0"/>
      <w:marBottom w:val="0"/>
      <w:divBdr>
        <w:top w:val="none" w:sz="0" w:space="0" w:color="auto"/>
        <w:left w:val="none" w:sz="0" w:space="0" w:color="auto"/>
        <w:bottom w:val="none" w:sz="0" w:space="0" w:color="auto"/>
        <w:right w:val="none" w:sz="0" w:space="0" w:color="auto"/>
      </w:divBdr>
    </w:div>
    <w:div w:id="333655213">
      <w:bodyDiv w:val="1"/>
      <w:marLeft w:val="0"/>
      <w:marRight w:val="0"/>
      <w:marTop w:val="0"/>
      <w:marBottom w:val="0"/>
      <w:divBdr>
        <w:top w:val="none" w:sz="0" w:space="0" w:color="auto"/>
        <w:left w:val="none" w:sz="0" w:space="0" w:color="auto"/>
        <w:bottom w:val="none" w:sz="0" w:space="0" w:color="auto"/>
        <w:right w:val="none" w:sz="0" w:space="0" w:color="auto"/>
      </w:divBdr>
    </w:div>
    <w:div w:id="333847033">
      <w:bodyDiv w:val="1"/>
      <w:marLeft w:val="0"/>
      <w:marRight w:val="0"/>
      <w:marTop w:val="0"/>
      <w:marBottom w:val="0"/>
      <w:divBdr>
        <w:top w:val="none" w:sz="0" w:space="0" w:color="auto"/>
        <w:left w:val="none" w:sz="0" w:space="0" w:color="auto"/>
        <w:bottom w:val="none" w:sz="0" w:space="0" w:color="auto"/>
        <w:right w:val="none" w:sz="0" w:space="0" w:color="auto"/>
      </w:divBdr>
    </w:div>
    <w:div w:id="334261238">
      <w:bodyDiv w:val="1"/>
      <w:marLeft w:val="0"/>
      <w:marRight w:val="0"/>
      <w:marTop w:val="0"/>
      <w:marBottom w:val="0"/>
      <w:divBdr>
        <w:top w:val="none" w:sz="0" w:space="0" w:color="auto"/>
        <w:left w:val="none" w:sz="0" w:space="0" w:color="auto"/>
        <w:bottom w:val="none" w:sz="0" w:space="0" w:color="auto"/>
        <w:right w:val="none" w:sz="0" w:space="0" w:color="auto"/>
      </w:divBdr>
    </w:div>
    <w:div w:id="334303077">
      <w:bodyDiv w:val="1"/>
      <w:marLeft w:val="0"/>
      <w:marRight w:val="0"/>
      <w:marTop w:val="0"/>
      <w:marBottom w:val="0"/>
      <w:divBdr>
        <w:top w:val="none" w:sz="0" w:space="0" w:color="auto"/>
        <w:left w:val="none" w:sz="0" w:space="0" w:color="auto"/>
        <w:bottom w:val="none" w:sz="0" w:space="0" w:color="auto"/>
        <w:right w:val="none" w:sz="0" w:space="0" w:color="auto"/>
      </w:divBdr>
    </w:div>
    <w:div w:id="334456303">
      <w:bodyDiv w:val="1"/>
      <w:marLeft w:val="0"/>
      <w:marRight w:val="0"/>
      <w:marTop w:val="0"/>
      <w:marBottom w:val="0"/>
      <w:divBdr>
        <w:top w:val="none" w:sz="0" w:space="0" w:color="auto"/>
        <w:left w:val="none" w:sz="0" w:space="0" w:color="auto"/>
        <w:bottom w:val="none" w:sz="0" w:space="0" w:color="auto"/>
        <w:right w:val="none" w:sz="0" w:space="0" w:color="auto"/>
      </w:divBdr>
    </w:div>
    <w:div w:id="334460559">
      <w:bodyDiv w:val="1"/>
      <w:marLeft w:val="0"/>
      <w:marRight w:val="0"/>
      <w:marTop w:val="0"/>
      <w:marBottom w:val="0"/>
      <w:divBdr>
        <w:top w:val="none" w:sz="0" w:space="0" w:color="auto"/>
        <w:left w:val="none" w:sz="0" w:space="0" w:color="auto"/>
        <w:bottom w:val="none" w:sz="0" w:space="0" w:color="auto"/>
        <w:right w:val="none" w:sz="0" w:space="0" w:color="auto"/>
      </w:divBdr>
    </w:div>
    <w:div w:id="334765289">
      <w:bodyDiv w:val="1"/>
      <w:marLeft w:val="0"/>
      <w:marRight w:val="0"/>
      <w:marTop w:val="0"/>
      <w:marBottom w:val="0"/>
      <w:divBdr>
        <w:top w:val="none" w:sz="0" w:space="0" w:color="auto"/>
        <w:left w:val="none" w:sz="0" w:space="0" w:color="auto"/>
        <w:bottom w:val="none" w:sz="0" w:space="0" w:color="auto"/>
        <w:right w:val="none" w:sz="0" w:space="0" w:color="auto"/>
      </w:divBdr>
    </w:div>
    <w:div w:id="334917581">
      <w:bodyDiv w:val="1"/>
      <w:marLeft w:val="0"/>
      <w:marRight w:val="0"/>
      <w:marTop w:val="0"/>
      <w:marBottom w:val="0"/>
      <w:divBdr>
        <w:top w:val="none" w:sz="0" w:space="0" w:color="auto"/>
        <w:left w:val="none" w:sz="0" w:space="0" w:color="auto"/>
        <w:bottom w:val="none" w:sz="0" w:space="0" w:color="auto"/>
        <w:right w:val="none" w:sz="0" w:space="0" w:color="auto"/>
      </w:divBdr>
    </w:div>
    <w:div w:id="335303720">
      <w:bodyDiv w:val="1"/>
      <w:marLeft w:val="0"/>
      <w:marRight w:val="0"/>
      <w:marTop w:val="0"/>
      <w:marBottom w:val="0"/>
      <w:divBdr>
        <w:top w:val="none" w:sz="0" w:space="0" w:color="auto"/>
        <w:left w:val="none" w:sz="0" w:space="0" w:color="auto"/>
        <w:bottom w:val="none" w:sz="0" w:space="0" w:color="auto"/>
        <w:right w:val="none" w:sz="0" w:space="0" w:color="auto"/>
      </w:divBdr>
    </w:div>
    <w:div w:id="335693486">
      <w:bodyDiv w:val="1"/>
      <w:marLeft w:val="0"/>
      <w:marRight w:val="0"/>
      <w:marTop w:val="0"/>
      <w:marBottom w:val="0"/>
      <w:divBdr>
        <w:top w:val="none" w:sz="0" w:space="0" w:color="auto"/>
        <w:left w:val="none" w:sz="0" w:space="0" w:color="auto"/>
        <w:bottom w:val="none" w:sz="0" w:space="0" w:color="auto"/>
        <w:right w:val="none" w:sz="0" w:space="0" w:color="auto"/>
      </w:divBdr>
    </w:div>
    <w:div w:id="335764133">
      <w:bodyDiv w:val="1"/>
      <w:marLeft w:val="0"/>
      <w:marRight w:val="0"/>
      <w:marTop w:val="0"/>
      <w:marBottom w:val="0"/>
      <w:divBdr>
        <w:top w:val="none" w:sz="0" w:space="0" w:color="auto"/>
        <w:left w:val="none" w:sz="0" w:space="0" w:color="auto"/>
        <w:bottom w:val="none" w:sz="0" w:space="0" w:color="auto"/>
        <w:right w:val="none" w:sz="0" w:space="0" w:color="auto"/>
      </w:divBdr>
    </w:div>
    <w:div w:id="335964508">
      <w:bodyDiv w:val="1"/>
      <w:marLeft w:val="0"/>
      <w:marRight w:val="0"/>
      <w:marTop w:val="0"/>
      <w:marBottom w:val="0"/>
      <w:divBdr>
        <w:top w:val="none" w:sz="0" w:space="0" w:color="auto"/>
        <w:left w:val="none" w:sz="0" w:space="0" w:color="auto"/>
        <w:bottom w:val="none" w:sz="0" w:space="0" w:color="auto"/>
        <w:right w:val="none" w:sz="0" w:space="0" w:color="auto"/>
      </w:divBdr>
    </w:div>
    <w:div w:id="336008326">
      <w:bodyDiv w:val="1"/>
      <w:marLeft w:val="0"/>
      <w:marRight w:val="0"/>
      <w:marTop w:val="0"/>
      <w:marBottom w:val="0"/>
      <w:divBdr>
        <w:top w:val="none" w:sz="0" w:space="0" w:color="auto"/>
        <w:left w:val="none" w:sz="0" w:space="0" w:color="auto"/>
        <w:bottom w:val="none" w:sz="0" w:space="0" w:color="auto"/>
        <w:right w:val="none" w:sz="0" w:space="0" w:color="auto"/>
      </w:divBdr>
    </w:div>
    <w:div w:id="336035292">
      <w:bodyDiv w:val="1"/>
      <w:marLeft w:val="0"/>
      <w:marRight w:val="0"/>
      <w:marTop w:val="0"/>
      <w:marBottom w:val="0"/>
      <w:divBdr>
        <w:top w:val="none" w:sz="0" w:space="0" w:color="auto"/>
        <w:left w:val="none" w:sz="0" w:space="0" w:color="auto"/>
        <w:bottom w:val="none" w:sz="0" w:space="0" w:color="auto"/>
        <w:right w:val="none" w:sz="0" w:space="0" w:color="auto"/>
      </w:divBdr>
    </w:div>
    <w:div w:id="336200951">
      <w:bodyDiv w:val="1"/>
      <w:marLeft w:val="0"/>
      <w:marRight w:val="0"/>
      <w:marTop w:val="0"/>
      <w:marBottom w:val="0"/>
      <w:divBdr>
        <w:top w:val="none" w:sz="0" w:space="0" w:color="auto"/>
        <w:left w:val="none" w:sz="0" w:space="0" w:color="auto"/>
        <w:bottom w:val="none" w:sz="0" w:space="0" w:color="auto"/>
        <w:right w:val="none" w:sz="0" w:space="0" w:color="auto"/>
      </w:divBdr>
    </w:div>
    <w:div w:id="336350502">
      <w:bodyDiv w:val="1"/>
      <w:marLeft w:val="0"/>
      <w:marRight w:val="0"/>
      <w:marTop w:val="0"/>
      <w:marBottom w:val="0"/>
      <w:divBdr>
        <w:top w:val="none" w:sz="0" w:space="0" w:color="auto"/>
        <w:left w:val="none" w:sz="0" w:space="0" w:color="auto"/>
        <w:bottom w:val="none" w:sz="0" w:space="0" w:color="auto"/>
        <w:right w:val="none" w:sz="0" w:space="0" w:color="auto"/>
      </w:divBdr>
    </w:div>
    <w:div w:id="336425144">
      <w:bodyDiv w:val="1"/>
      <w:marLeft w:val="0"/>
      <w:marRight w:val="0"/>
      <w:marTop w:val="0"/>
      <w:marBottom w:val="0"/>
      <w:divBdr>
        <w:top w:val="none" w:sz="0" w:space="0" w:color="auto"/>
        <w:left w:val="none" w:sz="0" w:space="0" w:color="auto"/>
        <w:bottom w:val="none" w:sz="0" w:space="0" w:color="auto"/>
        <w:right w:val="none" w:sz="0" w:space="0" w:color="auto"/>
      </w:divBdr>
    </w:div>
    <w:div w:id="336805484">
      <w:bodyDiv w:val="1"/>
      <w:marLeft w:val="0"/>
      <w:marRight w:val="0"/>
      <w:marTop w:val="0"/>
      <w:marBottom w:val="0"/>
      <w:divBdr>
        <w:top w:val="none" w:sz="0" w:space="0" w:color="auto"/>
        <w:left w:val="none" w:sz="0" w:space="0" w:color="auto"/>
        <w:bottom w:val="none" w:sz="0" w:space="0" w:color="auto"/>
        <w:right w:val="none" w:sz="0" w:space="0" w:color="auto"/>
      </w:divBdr>
    </w:div>
    <w:div w:id="336882065">
      <w:bodyDiv w:val="1"/>
      <w:marLeft w:val="0"/>
      <w:marRight w:val="0"/>
      <w:marTop w:val="0"/>
      <w:marBottom w:val="0"/>
      <w:divBdr>
        <w:top w:val="none" w:sz="0" w:space="0" w:color="auto"/>
        <w:left w:val="none" w:sz="0" w:space="0" w:color="auto"/>
        <w:bottom w:val="none" w:sz="0" w:space="0" w:color="auto"/>
        <w:right w:val="none" w:sz="0" w:space="0" w:color="auto"/>
      </w:divBdr>
    </w:div>
    <w:div w:id="337077259">
      <w:bodyDiv w:val="1"/>
      <w:marLeft w:val="0"/>
      <w:marRight w:val="0"/>
      <w:marTop w:val="0"/>
      <w:marBottom w:val="0"/>
      <w:divBdr>
        <w:top w:val="none" w:sz="0" w:space="0" w:color="auto"/>
        <w:left w:val="none" w:sz="0" w:space="0" w:color="auto"/>
        <w:bottom w:val="none" w:sz="0" w:space="0" w:color="auto"/>
        <w:right w:val="none" w:sz="0" w:space="0" w:color="auto"/>
      </w:divBdr>
    </w:div>
    <w:div w:id="337198514">
      <w:bodyDiv w:val="1"/>
      <w:marLeft w:val="0"/>
      <w:marRight w:val="0"/>
      <w:marTop w:val="0"/>
      <w:marBottom w:val="0"/>
      <w:divBdr>
        <w:top w:val="none" w:sz="0" w:space="0" w:color="auto"/>
        <w:left w:val="none" w:sz="0" w:space="0" w:color="auto"/>
        <w:bottom w:val="none" w:sz="0" w:space="0" w:color="auto"/>
        <w:right w:val="none" w:sz="0" w:space="0" w:color="auto"/>
      </w:divBdr>
    </w:div>
    <w:div w:id="337319070">
      <w:bodyDiv w:val="1"/>
      <w:marLeft w:val="0"/>
      <w:marRight w:val="0"/>
      <w:marTop w:val="0"/>
      <w:marBottom w:val="0"/>
      <w:divBdr>
        <w:top w:val="none" w:sz="0" w:space="0" w:color="auto"/>
        <w:left w:val="none" w:sz="0" w:space="0" w:color="auto"/>
        <w:bottom w:val="none" w:sz="0" w:space="0" w:color="auto"/>
        <w:right w:val="none" w:sz="0" w:space="0" w:color="auto"/>
      </w:divBdr>
    </w:div>
    <w:div w:id="337852949">
      <w:bodyDiv w:val="1"/>
      <w:marLeft w:val="0"/>
      <w:marRight w:val="0"/>
      <w:marTop w:val="0"/>
      <w:marBottom w:val="0"/>
      <w:divBdr>
        <w:top w:val="none" w:sz="0" w:space="0" w:color="auto"/>
        <w:left w:val="none" w:sz="0" w:space="0" w:color="auto"/>
        <w:bottom w:val="none" w:sz="0" w:space="0" w:color="auto"/>
        <w:right w:val="none" w:sz="0" w:space="0" w:color="auto"/>
      </w:divBdr>
    </w:div>
    <w:div w:id="338195249">
      <w:bodyDiv w:val="1"/>
      <w:marLeft w:val="0"/>
      <w:marRight w:val="0"/>
      <w:marTop w:val="0"/>
      <w:marBottom w:val="0"/>
      <w:divBdr>
        <w:top w:val="none" w:sz="0" w:space="0" w:color="auto"/>
        <w:left w:val="none" w:sz="0" w:space="0" w:color="auto"/>
        <w:bottom w:val="none" w:sz="0" w:space="0" w:color="auto"/>
        <w:right w:val="none" w:sz="0" w:space="0" w:color="auto"/>
      </w:divBdr>
    </w:div>
    <w:div w:id="338579721">
      <w:bodyDiv w:val="1"/>
      <w:marLeft w:val="0"/>
      <w:marRight w:val="0"/>
      <w:marTop w:val="0"/>
      <w:marBottom w:val="0"/>
      <w:divBdr>
        <w:top w:val="none" w:sz="0" w:space="0" w:color="auto"/>
        <w:left w:val="none" w:sz="0" w:space="0" w:color="auto"/>
        <w:bottom w:val="none" w:sz="0" w:space="0" w:color="auto"/>
        <w:right w:val="none" w:sz="0" w:space="0" w:color="auto"/>
      </w:divBdr>
    </w:div>
    <w:div w:id="338655005">
      <w:bodyDiv w:val="1"/>
      <w:marLeft w:val="0"/>
      <w:marRight w:val="0"/>
      <w:marTop w:val="0"/>
      <w:marBottom w:val="0"/>
      <w:divBdr>
        <w:top w:val="none" w:sz="0" w:space="0" w:color="auto"/>
        <w:left w:val="none" w:sz="0" w:space="0" w:color="auto"/>
        <w:bottom w:val="none" w:sz="0" w:space="0" w:color="auto"/>
        <w:right w:val="none" w:sz="0" w:space="0" w:color="auto"/>
      </w:divBdr>
    </w:div>
    <w:div w:id="338704698">
      <w:bodyDiv w:val="1"/>
      <w:marLeft w:val="0"/>
      <w:marRight w:val="0"/>
      <w:marTop w:val="0"/>
      <w:marBottom w:val="0"/>
      <w:divBdr>
        <w:top w:val="none" w:sz="0" w:space="0" w:color="auto"/>
        <w:left w:val="none" w:sz="0" w:space="0" w:color="auto"/>
        <w:bottom w:val="none" w:sz="0" w:space="0" w:color="auto"/>
        <w:right w:val="none" w:sz="0" w:space="0" w:color="auto"/>
      </w:divBdr>
    </w:div>
    <w:div w:id="338892991">
      <w:bodyDiv w:val="1"/>
      <w:marLeft w:val="0"/>
      <w:marRight w:val="0"/>
      <w:marTop w:val="0"/>
      <w:marBottom w:val="0"/>
      <w:divBdr>
        <w:top w:val="none" w:sz="0" w:space="0" w:color="auto"/>
        <w:left w:val="none" w:sz="0" w:space="0" w:color="auto"/>
        <w:bottom w:val="none" w:sz="0" w:space="0" w:color="auto"/>
        <w:right w:val="none" w:sz="0" w:space="0" w:color="auto"/>
      </w:divBdr>
    </w:div>
    <w:div w:id="339089457">
      <w:bodyDiv w:val="1"/>
      <w:marLeft w:val="0"/>
      <w:marRight w:val="0"/>
      <w:marTop w:val="0"/>
      <w:marBottom w:val="0"/>
      <w:divBdr>
        <w:top w:val="none" w:sz="0" w:space="0" w:color="auto"/>
        <w:left w:val="none" w:sz="0" w:space="0" w:color="auto"/>
        <w:bottom w:val="none" w:sz="0" w:space="0" w:color="auto"/>
        <w:right w:val="none" w:sz="0" w:space="0" w:color="auto"/>
      </w:divBdr>
    </w:div>
    <w:div w:id="339429184">
      <w:bodyDiv w:val="1"/>
      <w:marLeft w:val="0"/>
      <w:marRight w:val="0"/>
      <w:marTop w:val="0"/>
      <w:marBottom w:val="0"/>
      <w:divBdr>
        <w:top w:val="none" w:sz="0" w:space="0" w:color="auto"/>
        <w:left w:val="none" w:sz="0" w:space="0" w:color="auto"/>
        <w:bottom w:val="none" w:sz="0" w:space="0" w:color="auto"/>
        <w:right w:val="none" w:sz="0" w:space="0" w:color="auto"/>
      </w:divBdr>
    </w:div>
    <w:div w:id="339502303">
      <w:bodyDiv w:val="1"/>
      <w:marLeft w:val="0"/>
      <w:marRight w:val="0"/>
      <w:marTop w:val="0"/>
      <w:marBottom w:val="0"/>
      <w:divBdr>
        <w:top w:val="none" w:sz="0" w:space="0" w:color="auto"/>
        <w:left w:val="none" w:sz="0" w:space="0" w:color="auto"/>
        <w:bottom w:val="none" w:sz="0" w:space="0" w:color="auto"/>
        <w:right w:val="none" w:sz="0" w:space="0" w:color="auto"/>
      </w:divBdr>
    </w:div>
    <w:div w:id="339502597">
      <w:bodyDiv w:val="1"/>
      <w:marLeft w:val="0"/>
      <w:marRight w:val="0"/>
      <w:marTop w:val="0"/>
      <w:marBottom w:val="0"/>
      <w:divBdr>
        <w:top w:val="none" w:sz="0" w:space="0" w:color="auto"/>
        <w:left w:val="none" w:sz="0" w:space="0" w:color="auto"/>
        <w:bottom w:val="none" w:sz="0" w:space="0" w:color="auto"/>
        <w:right w:val="none" w:sz="0" w:space="0" w:color="auto"/>
      </w:divBdr>
    </w:div>
    <w:div w:id="339546760">
      <w:bodyDiv w:val="1"/>
      <w:marLeft w:val="0"/>
      <w:marRight w:val="0"/>
      <w:marTop w:val="0"/>
      <w:marBottom w:val="0"/>
      <w:divBdr>
        <w:top w:val="none" w:sz="0" w:space="0" w:color="auto"/>
        <w:left w:val="none" w:sz="0" w:space="0" w:color="auto"/>
        <w:bottom w:val="none" w:sz="0" w:space="0" w:color="auto"/>
        <w:right w:val="none" w:sz="0" w:space="0" w:color="auto"/>
      </w:divBdr>
    </w:div>
    <w:div w:id="339552405">
      <w:bodyDiv w:val="1"/>
      <w:marLeft w:val="0"/>
      <w:marRight w:val="0"/>
      <w:marTop w:val="0"/>
      <w:marBottom w:val="0"/>
      <w:divBdr>
        <w:top w:val="none" w:sz="0" w:space="0" w:color="auto"/>
        <w:left w:val="none" w:sz="0" w:space="0" w:color="auto"/>
        <w:bottom w:val="none" w:sz="0" w:space="0" w:color="auto"/>
        <w:right w:val="none" w:sz="0" w:space="0" w:color="auto"/>
      </w:divBdr>
    </w:div>
    <w:div w:id="339894815">
      <w:bodyDiv w:val="1"/>
      <w:marLeft w:val="0"/>
      <w:marRight w:val="0"/>
      <w:marTop w:val="0"/>
      <w:marBottom w:val="0"/>
      <w:divBdr>
        <w:top w:val="none" w:sz="0" w:space="0" w:color="auto"/>
        <w:left w:val="none" w:sz="0" w:space="0" w:color="auto"/>
        <w:bottom w:val="none" w:sz="0" w:space="0" w:color="auto"/>
        <w:right w:val="none" w:sz="0" w:space="0" w:color="auto"/>
      </w:divBdr>
    </w:div>
    <w:div w:id="339940177">
      <w:bodyDiv w:val="1"/>
      <w:marLeft w:val="0"/>
      <w:marRight w:val="0"/>
      <w:marTop w:val="0"/>
      <w:marBottom w:val="0"/>
      <w:divBdr>
        <w:top w:val="none" w:sz="0" w:space="0" w:color="auto"/>
        <w:left w:val="none" w:sz="0" w:space="0" w:color="auto"/>
        <w:bottom w:val="none" w:sz="0" w:space="0" w:color="auto"/>
        <w:right w:val="none" w:sz="0" w:space="0" w:color="auto"/>
      </w:divBdr>
    </w:div>
    <w:div w:id="339964334">
      <w:bodyDiv w:val="1"/>
      <w:marLeft w:val="0"/>
      <w:marRight w:val="0"/>
      <w:marTop w:val="0"/>
      <w:marBottom w:val="0"/>
      <w:divBdr>
        <w:top w:val="none" w:sz="0" w:space="0" w:color="auto"/>
        <w:left w:val="none" w:sz="0" w:space="0" w:color="auto"/>
        <w:bottom w:val="none" w:sz="0" w:space="0" w:color="auto"/>
        <w:right w:val="none" w:sz="0" w:space="0" w:color="auto"/>
      </w:divBdr>
    </w:div>
    <w:div w:id="339965055">
      <w:bodyDiv w:val="1"/>
      <w:marLeft w:val="0"/>
      <w:marRight w:val="0"/>
      <w:marTop w:val="0"/>
      <w:marBottom w:val="0"/>
      <w:divBdr>
        <w:top w:val="none" w:sz="0" w:space="0" w:color="auto"/>
        <w:left w:val="none" w:sz="0" w:space="0" w:color="auto"/>
        <w:bottom w:val="none" w:sz="0" w:space="0" w:color="auto"/>
        <w:right w:val="none" w:sz="0" w:space="0" w:color="auto"/>
      </w:divBdr>
    </w:div>
    <w:div w:id="340426386">
      <w:bodyDiv w:val="1"/>
      <w:marLeft w:val="0"/>
      <w:marRight w:val="0"/>
      <w:marTop w:val="0"/>
      <w:marBottom w:val="0"/>
      <w:divBdr>
        <w:top w:val="none" w:sz="0" w:space="0" w:color="auto"/>
        <w:left w:val="none" w:sz="0" w:space="0" w:color="auto"/>
        <w:bottom w:val="none" w:sz="0" w:space="0" w:color="auto"/>
        <w:right w:val="none" w:sz="0" w:space="0" w:color="auto"/>
      </w:divBdr>
    </w:div>
    <w:div w:id="340471250">
      <w:bodyDiv w:val="1"/>
      <w:marLeft w:val="0"/>
      <w:marRight w:val="0"/>
      <w:marTop w:val="0"/>
      <w:marBottom w:val="0"/>
      <w:divBdr>
        <w:top w:val="none" w:sz="0" w:space="0" w:color="auto"/>
        <w:left w:val="none" w:sz="0" w:space="0" w:color="auto"/>
        <w:bottom w:val="none" w:sz="0" w:space="0" w:color="auto"/>
        <w:right w:val="none" w:sz="0" w:space="0" w:color="auto"/>
      </w:divBdr>
    </w:div>
    <w:div w:id="340668524">
      <w:bodyDiv w:val="1"/>
      <w:marLeft w:val="0"/>
      <w:marRight w:val="0"/>
      <w:marTop w:val="0"/>
      <w:marBottom w:val="0"/>
      <w:divBdr>
        <w:top w:val="none" w:sz="0" w:space="0" w:color="auto"/>
        <w:left w:val="none" w:sz="0" w:space="0" w:color="auto"/>
        <w:bottom w:val="none" w:sz="0" w:space="0" w:color="auto"/>
        <w:right w:val="none" w:sz="0" w:space="0" w:color="auto"/>
      </w:divBdr>
    </w:div>
    <w:div w:id="340860422">
      <w:bodyDiv w:val="1"/>
      <w:marLeft w:val="0"/>
      <w:marRight w:val="0"/>
      <w:marTop w:val="0"/>
      <w:marBottom w:val="0"/>
      <w:divBdr>
        <w:top w:val="none" w:sz="0" w:space="0" w:color="auto"/>
        <w:left w:val="none" w:sz="0" w:space="0" w:color="auto"/>
        <w:bottom w:val="none" w:sz="0" w:space="0" w:color="auto"/>
        <w:right w:val="none" w:sz="0" w:space="0" w:color="auto"/>
      </w:divBdr>
    </w:div>
    <w:div w:id="341319468">
      <w:bodyDiv w:val="1"/>
      <w:marLeft w:val="0"/>
      <w:marRight w:val="0"/>
      <w:marTop w:val="0"/>
      <w:marBottom w:val="0"/>
      <w:divBdr>
        <w:top w:val="none" w:sz="0" w:space="0" w:color="auto"/>
        <w:left w:val="none" w:sz="0" w:space="0" w:color="auto"/>
        <w:bottom w:val="none" w:sz="0" w:space="0" w:color="auto"/>
        <w:right w:val="none" w:sz="0" w:space="0" w:color="auto"/>
      </w:divBdr>
    </w:div>
    <w:div w:id="341400987">
      <w:bodyDiv w:val="1"/>
      <w:marLeft w:val="0"/>
      <w:marRight w:val="0"/>
      <w:marTop w:val="0"/>
      <w:marBottom w:val="0"/>
      <w:divBdr>
        <w:top w:val="none" w:sz="0" w:space="0" w:color="auto"/>
        <w:left w:val="none" w:sz="0" w:space="0" w:color="auto"/>
        <w:bottom w:val="none" w:sz="0" w:space="0" w:color="auto"/>
        <w:right w:val="none" w:sz="0" w:space="0" w:color="auto"/>
      </w:divBdr>
    </w:div>
    <w:div w:id="341401986">
      <w:bodyDiv w:val="1"/>
      <w:marLeft w:val="0"/>
      <w:marRight w:val="0"/>
      <w:marTop w:val="0"/>
      <w:marBottom w:val="0"/>
      <w:divBdr>
        <w:top w:val="none" w:sz="0" w:space="0" w:color="auto"/>
        <w:left w:val="none" w:sz="0" w:space="0" w:color="auto"/>
        <w:bottom w:val="none" w:sz="0" w:space="0" w:color="auto"/>
        <w:right w:val="none" w:sz="0" w:space="0" w:color="auto"/>
      </w:divBdr>
    </w:div>
    <w:div w:id="341472872">
      <w:bodyDiv w:val="1"/>
      <w:marLeft w:val="0"/>
      <w:marRight w:val="0"/>
      <w:marTop w:val="0"/>
      <w:marBottom w:val="0"/>
      <w:divBdr>
        <w:top w:val="none" w:sz="0" w:space="0" w:color="auto"/>
        <w:left w:val="none" w:sz="0" w:space="0" w:color="auto"/>
        <w:bottom w:val="none" w:sz="0" w:space="0" w:color="auto"/>
        <w:right w:val="none" w:sz="0" w:space="0" w:color="auto"/>
      </w:divBdr>
    </w:div>
    <w:div w:id="341594610">
      <w:bodyDiv w:val="1"/>
      <w:marLeft w:val="0"/>
      <w:marRight w:val="0"/>
      <w:marTop w:val="0"/>
      <w:marBottom w:val="0"/>
      <w:divBdr>
        <w:top w:val="none" w:sz="0" w:space="0" w:color="auto"/>
        <w:left w:val="none" w:sz="0" w:space="0" w:color="auto"/>
        <w:bottom w:val="none" w:sz="0" w:space="0" w:color="auto"/>
        <w:right w:val="none" w:sz="0" w:space="0" w:color="auto"/>
      </w:divBdr>
    </w:div>
    <w:div w:id="341709049">
      <w:bodyDiv w:val="1"/>
      <w:marLeft w:val="0"/>
      <w:marRight w:val="0"/>
      <w:marTop w:val="0"/>
      <w:marBottom w:val="0"/>
      <w:divBdr>
        <w:top w:val="none" w:sz="0" w:space="0" w:color="auto"/>
        <w:left w:val="none" w:sz="0" w:space="0" w:color="auto"/>
        <w:bottom w:val="none" w:sz="0" w:space="0" w:color="auto"/>
        <w:right w:val="none" w:sz="0" w:space="0" w:color="auto"/>
      </w:divBdr>
    </w:div>
    <w:div w:id="342241352">
      <w:bodyDiv w:val="1"/>
      <w:marLeft w:val="0"/>
      <w:marRight w:val="0"/>
      <w:marTop w:val="0"/>
      <w:marBottom w:val="0"/>
      <w:divBdr>
        <w:top w:val="none" w:sz="0" w:space="0" w:color="auto"/>
        <w:left w:val="none" w:sz="0" w:space="0" w:color="auto"/>
        <w:bottom w:val="none" w:sz="0" w:space="0" w:color="auto"/>
        <w:right w:val="none" w:sz="0" w:space="0" w:color="auto"/>
      </w:divBdr>
    </w:div>
    <w:div w:id="342321357">
      <w:bodyDiv w:val="1"/>
      <w:marLeft w:val="0"/>
      <w:marRight w:val="0"/>
      <w:marTop w:val="0"/>
      <w:marBottom w:val="0"/>
      <w:divBdr>
        <w:top w:val="none" w:sz="0" w:space="0" w:color="auto"/>
        <w:left w:val="none" w:sz="0" w:space="0" w:color="auto"/>
        <w:bottom w:val="none" w:sz="0" w:space="0" w:color="auto"/>
        <w:right w:val="none" w:sz="0" w:space="0" w:color="auto"/>
      </w:divBdr>
    </w:div>
    <w:div w:id="342435793">
      <w:bodyDiv w:val="1"/>
      <w:marLeft w:val="0"/>
      <w:marRight w:val="0"/>
      <w:marTop w:val="0"/>
      <w:marBottom w:val="0"/>
      <w:divBdr>
        <w:top w:val="none" w:sz="0" w:space="0" w:color="auto"/>
        <w:left w:val="none" w:sz="0" w:space="0" w:color="auto"/>
        <w:bottom w:val="none" w:sz="0" w:space="0" w:color="auto"/>
        <w:right w:val="none" w:sz="0" w:space="0" w:color="auto"/>
      </w:divBdr>
    </w:div>
    <w:div w:id="342436953">
      <w:bodyDiv w:val="1"/>
      <w:marLeft w:val="0"/>
      <w:marRight w:val="0"/>
      <w:marTop w:val="0"/>
      <w:marBottom w:val="0"/>
      <w:divBdr>
        <w:top w:val="none" w:sz="0" w:space="0" w:color="auto"/>
        <w:left w:val="none" w:sz="0" w:space="0" w:color="auto"/>
        <w:bottom w:val="none" w:sz="0" w:space="0" w:color="auto"/>
        <w:right w:val="none" w:sz="0" w:space="0" w:color="auto"/>
      </w:divBdr>
    </w:div>
    <w:div w:id="342587880">
      <w:bodyDiv w:val="1"/>
      <w:marLeft w:val="0"/>
      <w:marRight w:val="0"/>
      <w:marTop w:val="0"/>
      <w:marBottom w:val="0"/>
      <w:divBdr>
        <w:top w:val="none" w:sz="0" w:space="0" w:color="auto"/>
        <w:left w:val="none" w:sz="0" w:space="0" w:color="auto"/>
        <w:bottom w:val="none" w:sz="0" w:space="0" w:color="auto"/>
        <w:right w:val="none" w:sz="0" w:space="0" w:color="auto"/>
      </w:divBdr>
    </w:div>
    <w:div w:id="343048010">
      <w:bodyDiv w:val="1"/>
      <w:marLeft w:val="0"/>
      <w:marRight w:val="0"/>
      <w:marTop w:val="0"/>
      <w:marBottom w:val="0"/>
      <w:divBdr>
        <w:top w:val="none" w:sz="0" w:space="0" w:color="auto"/>
        <w:left w:val="none" w:sz="0" w:space="0" w:color="auto"/>
        <w:bottom w:val="none" w:sz="0" w:space="0" w:color="auto"/>
        <w:right w:val="none" w:sz="0" w:space="0" w:color="auto"/>
      </w:divBdr>
    </w:div>
    <w:div w:id="343291488">
      <w:bodyDiv w:val="1"/>
      <w:marLeft w:val="0"/>
      <w:marRight w:val="0"/>
      <w:marTop w:val="0"/>
      <w:marBottom w:val="0"/>
      <w:divBdr>
        <w:top w:val="none" w:sz="0" w:space="0" w:color="auto"/>
        <w:left w:val="none" w:sz="0" w:space="0" w:color="auto"/>
        <w:bottom w:val="none" w:sz="0" w:space="0" w:color="auto"/>
        <w:right w:val="none" w:sz="0" w:space="0" w:color="auto"/>
      </w:divBdr>
    </w:div>
    <w:div w:id="343678473">
      <w:bodyDiv w:val="1"/>
      <w:marLeft w:val="0"/>
      <w:marRight w:val="0"/>
      <w:marTop w:val="0"/>
      <w:marBottom w:val="0"/>
      <w:divBdr>
        <w:top w:val="none" w:sz="0" w:space="0" w:color="auto"/>
        <w:left w:val="none" w:sz="0" w:space="0" w:color="auto"/>
        <w:bottom w:val="none" w:sz="0" w:space="0" w:color="auto"/>
        <w:right w:val="none" w:sz="0" w:space="0" w:color="auto"/>
      </w:divBdr>
    </w:div>
    <w:div w:id="343703005">
      <w:bodyDiv w:val="1"/>
      <w:marLeft w:val="0"/>
      <w:marRight w:val="0"/>
      <w:marTop w:val="0"/>
      <w:marBottom w:val="0"/>
      <w:divBdr>
        <w:top w:val="none" w:sz="0" w:space="0" w:color="auto"/>
        <w:left w:val="none" w:sz="0" w:space="0" w:color="auto"/>
        <w:bottom w:val="none" w:sz="0" w:space="0" w:color="auto"/>
        <w:right w:val="none" w:sz="0" w:space="0" w:color="auto"/>
      </w:divBdr>
    </w:div>
    <w:div w:id="343871362">
      <w:bodyDiv w:val="1"/>
      <w:marLeft w:val="0"/>
      <w:marRight w:val="0"/>
      <w:marTop w:val="0"/>
      <w:marBottom w:val="0"/>
      <w:divBdr>
        <w:top w:val="none" w:sz="0" w:space="0" w:color="auto"/>
        <w:left w:val="none" w:sz="0" w:space="0" w:color="auto"/>
        <w:bottom w:val="none" w:sz="0" w:space="0" w:color="auto"/>
        <w:right w:val="none" w:sz="0" w:space="0" w:color="auto"/>
      </w:divBdr>
    </w:div>
    <w:div w:id="343895801">
      <w:bodyDiv w:val="1"/>
      <w:marLeft w:val="0"/>
      <w:marRight w:val="0"/>
      <w:marTop w:val="0"/>
      <w:marBottom w:val="0"/>
      <w:divBdr>
        <w:top w:val="none" w:sz="0" w:space="0" w:color="auto"/>
        <w:left w:val="none" w:sz="0" w:space="0" w:color="auto"/>
        <w:bottom w:val="none" w:sz="0" w:space="0" w:color="auto"/>
        <w:right w:val="none" w:sz="0" w:space="0" w:color="auto"/>
      </w:divBdr>
    </w:div>
    <w:div w:id="343897867">
      <w:bodyDiv w:val="1"/>
      <w:marLeft w:val="0"/>
      <w:marRight w:val="0"/>
      <w:marTop w:val="0"/>
      <w:marBottom w:val="0"/>
      <w:divBdr>
        <w:top w:val="none" w:sz="0" w:space="0" w:color="auto"/>
        <w:left w:val="none" w:sz="0" w:space="0" w:color="auto"/>
        <w:bottom w:val="none" w:sz="0" w:space="0" w:color="auto"/>
        <w:right w:val="none" w:sz="0" w:space="0" w:color="auto"/>
      </w:divBdr>
    </w:div>
    <w:div w:id="343946013">
      <w:bodyDiv w:val="1"/>
      <w:marLeft w:val="0"/>
      <w:marRight w:val="0"/>
      <w:marTop w:val="0"/>
      <w:marBottom w:val="0"/>
      <w:divBdr>
        <w:top w:val="none" w:sz="0" w:space="0" w:color="auto"/>
        <w:left w:val="none" w:sz="0" w:space="0" w:color="auto"/>
        <w:bottom w:val="none" w:sz="0" w:space="0" w:color="auto"/>
        <w:right w:val="none" w:sz="0" w:space="0" w:color="auto"/>
      </w:divBdr>
    </w:div>
    <w:div w:id="344282164">
      <w:bodyDiv w:val="1"/>
      <w:marLeft w:val="0"/>
      <w:marRight w:val="0"/>
      <w:marTop w:val="0"/>
      <w:marBottom w:val="0"/>
      <w:divBdr>
        <w:top w:val="none" w:sz="0" w:space="0" w:color="auto"/>
        <w:left w:val="none" w:sz="0" w:space="0" w:color="auto"/>
        <w:bottom w:val="none" w:sz="0" w:space="0" w:color="auto"/>
        <w:right w:val="none" w:sz="0" w:space="0" w:color="auto"/>
      </w:divBdr>
    </w:div>
    <w:div w:id="345055936">
      <w:bodyDiv w:val="1"/>
      <w:marLeft w:val="0"/>
      <w:marRight w:val="0"/>
      <w:marTop w:val="0"/>
      <w:marBottom w:val="0"/>
      <w:divBdr>
        <w:top w:val="none" w:sz="0" w:space="0" w:color="auto"/>
        <w:left w:val="none" w:sz="0" w:space="0" w:color="auto"/>
        <w:bottom w:val="none" w:sz="0" w:space="0" w:color="auto"/>
        <w:right w:val="none" w:sz="0" w:space="0" w:color="auto"/>
      </w:divBdr>
    </w:div>
    <w:div w:id="345250514">
      <w:bodyDiv w:val="1"/>
      <w:marLeft w:val="0"/>
      <w:marRight w:val="0"/>
      <w:marTop w:val="0"/>
      <w:marBottom w:val="0"/>
      <w:divBdr>
        <w:top w:val="none" w:sz="0" w:space="0" w:color="auto"/>
        <w:left w:val="none" w:sz="0" w:space="0" w:color="auto"/>
        <w:bottom w:val="none" w:sz="0" w:space="0" w:color="auto"/>
        <w:right w:val="none" w:sz="0" w:space="0" w:color="auto"/>
      </w:divBdr>
    </w:div>
    <w:div w:id="345255447">
      <w:bodyDiv w:val="1"/>
      <w:marLeft w:val="0"/>
      <w:marRight w:val="0"/>
      <w:marTop w:val="0"/>
      <w:marBottom w:val="0"/>
      <w:divBdr>
        <w:top w:val="none" w:sz="0" w:space="0" w:color="auto"/>
        <w:left w:val="none" w:sz="0" w:space="0" w:color="auto"/>
        <w:bottom w:val="none" w:sz="0" w:space="0" w:color="auto"/>
        <w:right w:val="none" w:sz="0" w:space="0" w:color="auto"/>
      </w:divBdr>
    </w:div>
    <w:div w:id="345329146">
      <w:bodyDiv w:val="1"/>
      <w:marLeft w:val="0"/>
      <w:marRight w:val="0"/>
      <w:marTop w:val="0"/>
      <w:marBottom w:val="0"/>
      <w:divBdr>
        <w:top w:val="none" w:sz="0" w:space="0" w:color="auto"/>
        <w:left w:val="none" w:sz="0" w:space="0" w:color="auto"/>
        <w:bottom w:val="none" w:sz="0" w:space="0" w:color="auto"/>
        <w:right w:val="none" w:sz="0" w:space="0" w:color="auto"/>
      </w:divBdr>
    </w:div>
    <w:div w:id="345400167">
      <w:bodyDiv w:val="1"/>
      <w:marLeft w:val="0"/>
      <w:marRight w:val="0"/>
      <w:marTop w:val="0"/>
      <w:marBottom w:val="0"/>
      <w:divBdr>
        <w:top w:val="none" w:sz="0" w:space="0" w:color="auto"/>
        <w:left w:val="none" w:sz="0" w:space="0" w:color="auto"/>
        <w:bottom w:val="none" w:sz="0" w:space="0" w:color="auto"/>
        <w:right w:val="none" w:sz="0" w:space="0" w:color="auto"/>
      </w:divBdr>
    </w:div>
    <w:div w:id="345404369">
      <w:bodyDiv w:val="1"/>
      <w:marLeft w:val="0"/>
      <w:marRight w:val="0"/>
      <w:marTop w:val="0"/>
      <w:marBottom w:val="0"/>
      <w:divBdr>
        <w:top w:val="none" w:sz="0" w:space="0" w:color="auto"/>
        <w:left w:val="none" w:sz="0" w:space="0" w:color="auto"/>
        <w:bottom w:val="none" w:sz="0" w:space="0" w:color="auto"/>
        <w:right w:val="none" w:sz="0" w:space="0" w:color="auto"/>
      </w:divBdr>
    </w:div>
    <w:div w:id="345519797">
      <w:bodyDiv w:val="1"/>
      <w:marLeft w:val="0"/>
      <w:marRight w:val="0"/>
      <w:marTop w:val="0"/>
      <w:marBottom w:val="0"/>
      <w:divBdr>
        <w:top w:val="none" w:sz="0" w:space="0" w:color="auto"/>
        <w:left w:val="none" w:sz="0" w:space="0" w:color="auto"/>
        <w:bottom w:val="none" w:sz="0" w:space="0" w:color="auto"/>
        <w:right w:val="none" w:sz="0" w:space="0" w:color="auto"/>
      </w:divBdr>
    </w:div>
    <w:div w:id="345719143">
      <w:bodyDiv w:val="1"/>
      <w:marLeft w:val="0"/>
      <w:marRight w:val="0"/>
      <w:marTop w:val="0"/>
      <w:marBottom w:val="0"/>
      <w:divBdr>
        <w:top w:val="none" w:sz="0" w:space="0" w:color="auto"/>
        <w:left w:val="none" w:sz="0" w:space="0" w:color="auto"/>
        <w:bottom w:val="none" w:sz="0" w:space="0" w:color="auto"/>
        <w:right w:val="none" w:sz="0" w:space="0" w:color="auto"/>
      </w:divBdr>
    </w:div>
    <w:div w:id="345720164">
      <w:bodyDiv w:val="1"/>
      <w:marLeft w:val="0"/>
      <w:marRight w:val="0"/>
      <w:marTop w:val="0"/>
      <w:marBottom w:val="0"/>
      <w:divBdr>
        <w:top w:val="none" w:sz="0" w:space="0" w:color="auto"/>
        <w:left w:val="none" w:sz="0" w:space="0" w:color="auto"/>
        <w:bottom w:val="none" w:sz="0" w:space="0" w:color="auto"/>
        <w:right w:val="none" w:sz="0" w:space="0" w:color="auto"/>
      </w:divBdr>
    </w:div>
    <w:div w:id="345864592">
      <w:bodyDiv w:val="1"/>
      <w:marLeft w:val="0"/>
      <w:marRight w:val="0"/>
      <w:marTop w:val="0"/>
      <w:marBottom w:val="0"/>
      <w:divBdr>
        <w:top w:val="none" w:sz="0" w:space="0" w:color="auto"/>
        <w:left w:val="none" w:sz="0" w:space="0" w:color="auto"/>
        <w:bottom w:val="none" w:sz="0" w:space="0" w:color="auto"/>
        <w:right w:val="none" w:sz="0" w:space="0" w:color="auto"/>
      </w:divBdr>
    </w:div>
    <w:div w:id="345913567">
      <w:bodyDiv w:val="1"/>
      <w:marLeft w:val="0"/>
      <w:marRight w:val="0"/>
      <w:marTop w:val="0"/>
      <w:marBottom w:val="0"/>
      <w:divBdr>
        <w:top w:val="none" w:sz="0" w:space="0" w:color="auto"/>
        <w:left w:val="none" w:sz="0" w:space="0" w:color="auto"/>
        <w:bottom w:val="none" w:sz="0" w:space="0" w:color="auto"/>
        <w:right w:val="none" w:sz="0" w:space="0" w:color="auto"/>
      </w:divBdr>
    </w:div>
    <w:div w:id="346176299">
      <w:bodyDiv w:val="1"/>
      <w:marLeft w:val="0"/>
      <w:marRight w:val="0"/>
      <w:marTop w:val="0"/>
      <w:marBottom w:val="0"/>
      <w:divBdr>
        <w:top w:val="none" w:sz="0" w:space="0" w:color="auto"/>
        <w:left w:val="none" w:sz="0" w:space="0" w:color="auto"/>
        <w:bottom w:val="none" w:sz="0" w:space="0" w:color="auto"/>
        <w:right w:val="none" w:sz="0" w:space="0" w:color="auto"/>
      </w:divBdr>
    </w:div>
    <w:div w:id="346323176">
      <w:bodyDiv w:val="1"/>
      <w:marLeft w:val="0"/>
      <w:marRight w:val="0"/>
      <w:marTop w:val="0"/>
      <w:marBottom w:val="0"/>
      <w:divBdr>
        <w:top w:val="none" w:sz="0" w:space="0" w:color="auto"/>
        <w:left w:val="none" w:sz="0" w:space="0" w:color="auto"/>
        <w:bottom w:val="none" w:sz="0" w:space="0" w:color="auto"/>
        <w:right w:val="none" w:sz="0" w:space="0" w:color="auto"/>
      </w:divBdr>
    </w:div>
    <w:div w:id="346492244">
      <w:bodyDiv w:val="1"/>
      <w:marLeft w:val="0"/>
      <w:marRight w:val="0"/>
      <w:marTop w:val="0"/>
      <w:marBottom w:val="0"/>
      <w:divBdr>
        <w:top w:val="none" w:sz="0" w:space="0" w:color="auto"/>
        <w:left w:val="none" w:sz="0" w:space="0" w:color="auto"/>
        <w:bottom w:val="none" w:sz="0" w:space="0" w:color="auto"/>
        <w:right w:val="none" w:sz="0" w:space="0" w:color="auto"/>
      </w:divBdr>
    </w:div>
    <w:div w:id="346634836">
      <w:bodyDiv w:val="1"/>
      <w:marLeft w:val="0"/>
      <w:marRight w:val="0"/>
      <w:marTop w:val="0"/>
      <w:marBottom w:val="0"/>
      <w:divBdr>
        <w:top w:val="none" w:sz="0" w:space="0" w:color="auto"/>
        <w:left w:val="none" w:sz="0" w:space="0" w:color="auto"/>
        <w:bottom w:val="none" w:sz="0" w:space="0" w:color="auto"/>
        <w:right w:val="none" w:sz="0" w:space="0" w:color="auto"/>
      </w:divBdr>
    </w:div>
    <w:div w:id="346641035">
      <w:bodyDiv w:val="1"/>
      <w:marLeft w:val="0"/>
      <w:marRight w:val="0"/>
      <w:marTop w:val="0"/>
      <w:marBottom w:val="0"/>
      <w:divBdr>
        <w:top w:val="none" w:sz="0" w:space="0" w:color="auto"/>
        <w:left w:val="none" w:sz="0" w:space="0" w:color="auto"/>
        <w:bottom w:val="none" w:sz="0" w:space="0" w:color="auto"/>
        <w:right w:val="none" w:sz="0" w:space="0" w:color="auto"/>
      </w:divBdr>
    </w:div>
    <w:div w:id="346955114">
      <w:bodyDiv w:val="1"/>
      <w:marLeft w:val="0"/>
      <w:marRight w:val="0"/>
      <w:marTop w:val="0"/>
      <w:marBottom w:val="0"/>
      <w:divBdr>
        <w:top w:val="none" w:sz="0" w:space="0" w:color="auto"/>
        <w:left w:val="none" w:sz="0" w:space="0" w:color="auto"/>
        <w:bottom w:val="none" w:sz="0" w:space="0" w:color="auto"/>
        <w:right w:val="none" w:sz="0" w:space="0" w:color="auto"/>
      </w:divBdr>
    </w:div>
    <w:div w:id="347296221">
      <w:bodyDiv w:val="1"/>
      <w:marLeft w:val="0"/>
      <w:marRight w:val="0"/>
      <w:marTop w:val="0"/>
      <w:marBottom w:val="0"/>
      <w:divBdr>
        <w:top w:val="none" w:sz="0" w:space="0" w:color="auto"/>
        <w:left w:val="none" w:sz="0" w:space="0" w:color="auto"/>
        <w:bottom w:val="none" w:sz="0" w:space="0" w:color="auto"/>
        <w:right w:val="none" w:sz="0" w:space="0" w:color="auto"/>
      </w:divBdr>
    </w:div>
    <w:div w:id="347296709">
      <w:bodyDiv w:val="1"/>
      <w:marLeft w:val="0"/>
      <w:marRight w:val="0"/>
      <w:marTop w:val="0"/>
      <w:marBottom w:val="0"/>
      <w:divBdr>
        <w:top w:val="none" w:sz="0" w:space="0" w:color="auto"/>
        <w:left w:val="none" w:sz="0" w:space="0" w:color="auto"/>
        <w:bottom w:val="none" w:sz="0" w:space="0" w:color="auto"/>
        <w:right w:val="none" w:sz="0" w:space="0" w:color="auto"/>
      </w:divBdr>
    </w:div>
    <w:div w:id="347297588">
      <w:bodyDiv w:val="1"/>
      <w:marLeft w:val="0"/>
      <w:marRight w:val="0"/>
      <w:marTop w:val="0"/>
      <w:marBottom w:val="0"/>
      <w:divBdr>
        <w:top w:val="none" w:sz="0" w:space="0" w:color="auto"/>
        <w:left w:val="none" w:sz="0" w:space="0" w:color="auto"/>
        <w:bottom w:val="none" w:sz="0" w:space="0" w:color="auto"/>
        <w:right w:val="none" w:sz="0" w:space="0" w:color="auto"/>
      </w:divBdr>
    </w:div>
    <w:div w:id="347371184">
      <w:bodyDiv w:val="1"/>
      <w:marLeft w:val="0"/>
      <w:marRight w:val="0"/>
      <w:marTop w:val="0"/>
      <w:marBottom w:val="0"/>
      <w:divBdr>
        <w:top w:val="none" w:sz="0" w:space="0" w:color="auto"/>
        <w:left w:val="none" w:sz="0" w:space="0" w:color="auto"/>
        <w:bottom w:val="none" w:sz="0" w:space="0" w:color="auto"/>
        <w:right w:val="none" w:sz="0" w:space="0" w:color="auto"/>
      </w:divBdr>
    </w:div>
    <w:div w:id="347414552">
      <w:bodyDiv w:val="1"/>
      <w:marLeft w:val="0"/>
      <w:marRight w:val="0"/>
      <w:marTop w:val="0"/>
      <w:marBottom w:val="0"/>
      <w:divBdr>
        <w:top w:val="none" w:sz="0" w:space="0" w:color="auto"/>
        <w:left w:val="none" w:sz="0" w:space="0" w:color="auto"/>
        <w:bottom w:val="none" w:sz="0" w:space="0" w:color="auto"/>
        <w:right w:val="none" w:sz="0" w:space="0" w:color="auto"/>
      </w:divBdr>
    </w:div>
    <w:div w:id="347946406">
      <w:bodyDiv w:val="1"/>
      <w:marLeft w:val="0"/>
      <w:marRight w:val="0"/>
      <w:marTop w:val="0"/>
      <w:marBottom w:val="0"/>
      <w:divBdr>
        <w:top w:val="none" w:sz="0" w:space="0" w:color="auto"/>
        <w:left w:val="none" w:sz="0" w:space="0" w:color="auto"/>
        <w:bottom w:val="none" w:sz="0" w:space="0" w:color="auto"/>
        <w:right w:val="none" w:sz="0" w:space="0" w:color="auto"/>
      </w:divBdr>
    </w:div>
    <w:div w:id="348339641">
      <w:bodyDiv w:val="1"/>
      <w:marLeft w:val="0"/>
      <w:marRight w:val="0"/>
      <w:marTop w:val="0"/>
      <w:marBottom w:val="0"/>
      <w:divBdr>
        <w:top w:val="none" w:sz="0" w:space="0" w:color="auto"/>
        <w:left w:val="none" w:sz="0" w:space="0" w:color="auto"/>
        <w:bottom w:val="none" w:sz="0" w:space="0" w:color="auto"/>
        <w:right w:val="none" w:sz="0" w:space="0" w:color="auto"/>
      </w:divBdr>
    </w:div>
    <w:div w:id="348722457">
      <w:bodyDiv w:val="1"/>
      <w:marLeft w:val="0"/>
      <w:marRight w:val="0"/>
      <w:marTop w:val="0"/>
      <w:marBottom w:val="0"/>
      <w:divBdr>
        <w:top w:val="none" w:sz="0" w:space="0" w:color="auto"/>
        <w:left w:val="none" w:sz="0" w:space="0" w:color="auto"/>
        <w:bottom w:val="none" w:sz="0" w:space="0" w:color="auto"/>
        <w:right w:val="none" w:sz="0" w:space="0" w:color="auto"/>
      </w:divBdr>
    </w:div>
    <w:div w:id="348725786">
      <w:bodyDiv w:val="1"/>
      <w:marLeft w:val="0"/>
      <w:marRight w:val="0"/>
      <w:marTop w:val="0"/>
      <w:marBottom w:val="0"/>
      <w:divBdr>
        <w:top w:val="none" w:sz="0" w:space="0" w:color="auto"/>
        <w:left w:val="none" w:sz="0" w:space="0" w:color="auto"/>
        <w:bottom w:val="none" w:sz="0" w:space="0" w:color="auto"/>
        <w:right w:val="none" w:sz="0" w:space="0" w:color="auto"/>
      </w:divBdr>
    </w:div>
    <w:div w:id="348991715">
      <w:bodyDiv w:val="1"/>
      <w:marLeft w:val="0"/>
      <w:marRight w:val="0"/>
      <w:marTop w:val="0"/>
      <w:marBottom w:val="0"/>
      <w:divBdr>
        <w:top w:val="none" w:sz="0" w:space="0" w:color="auto"/>
        <w:left w:val="none" w:sz="0" w:space="0" w:color="auto"/>
        <w:bottom w:val="none" w:sz="0" w:space="0" w:color="auto"/>
        <w:right w:val="none" w:sz="0" w:space="0" w:color="auto"/>
      </w:divBdr>
    </w:div>
    <w:div w:id="349182872">
      <w:bodyDiv w:val="1"/>
      <w:marLeft w:val="0"/>
      <w:marRight w:val="0"/>
      <w:marTop w:val="0"/>
      <w:marBottom w:val="0"/>
      <w:divBdr>
        <w:top w:val="none" w:sz="0" w:space="0" w:color="auto"/>
        <w:left w:val="none" w:sz="0" w:space="0" w:color="auto"/>
        <w:bottom w:val="none" w:sz="0" w:space="0" w:color="auto"/>
        <w:right w:val="none" w:sz="0" w:space="0" w:color="auto"/>
      </w:divBdr>
    </w:div>
    <w:div w:id="349570647">
      <w:bodyDiv w:val="1"/>
      <w:marLeft w:val="0"/>
      <w:marRight w:val="0"/>
      <w:marTop w:val="0"/>
      <w:marBottom w:val="0"/>
      <w:divBdr>
        <w:top w:val="none" w:sz="0" w:space="0" w:color="auto"/>
        <w:left w:val="none" w:sz="0" w:space="0" w:color="auto"/>
        <w:bottom w:val="none" w:sz="0" w:space="0" w:color="auto"/>
        <w:right w:val="none" w:sz="0" w:space="0" w:color="auto"/>
      </w:divBdr>
    </w:div>
    <w:div w:id="349838663">
      <w:bodyDiv w:val="1"/>
      <w:marLeft w:val="0"/>
      <w:marRight w:val="0"/>
      <w:marTop w:val="0"/>
      <w:marBottom w:val="0"/>
      <w:divBdr>
        <w:top w:val="none" w:sz="0" w:space="0" w:color="auto"/>
        <w:left w:val="none" w:sz="0" w:space="0" w:color="auto"/>
        <w:bottom w:val="none" w:sz="0" w:space="0" w:color="auto"/>
        <w:right w:val="none" w:sz="0" w:space="0" w:color="auto"/>
      </w:divBdr>
    </w:div>
    <w:div w:id="350226063">
      <w:bodyDiv w:val="1"/>
      <w:marLeft w:val="0"/>
      <w:marRight w:val="0"/>
      <w:marTop w:val="0"/>
      <w:marBottom w:val="0"/>
      <w:divBdr>
        <w:top w:val="none" w:sz="0" w:space="0" w:color="auto"/>
        <w:left w:val="none" w:sz="0" w:space="0" w:color="auto"/>
        <w:bottom w:val="none" w:sz="0" w:space="0" w:color="auto"/>
        <w:right w:val="none" w:sz="0" w:space="0" w:color="auto"/>
      </w:divBdr>
    </w:div>
    <w:div w:id="350226387">
      <w:bodyDiv w:val="1"/>
      <w:marLeft w:val="0"/>
      <w:marRight w:val="0"/>
      <w:marTop w:val="0"/>
      <w:marBottom w:val="0"/>
      <w:divBdr>
        <w:top w:val="none" w:sz="0" w:space="0" w:color="auto"/>
        <w:left w:val="none" w:sz="0" w:space="0" w:color="auto"/>
        <w:bottom w:val="none" w:sz="0" w:space="0" w:color="auto"/>
        <w:right w:val="none" w:sz="0" w:space="0" w:color="auto"/>
      </w:divBdr>
    </w:div>
    <w:div w:id="350306486">
      <w:bodyDiv w:val="1"/>
      <w:marLeft w:val="0"/>
      <w:marRight w:val="0"/>
      <w:marTop w:val="0"/>
      <w:marBottom w:val="0"/>
      <w:divBdr>
        <w:top w:val="none" w:sz="0" w:space="0" w:color="auto"/>
        <w:left w:val="none" w:sz="0" w:space="0" w:color="auto"/>
        <w:bottom w:val="none" w:sz="0" w:space="0" w:color="auto"/>
        <w:right w:val="none" w:sz="0" w:space="0" w:color="auto"/>
      </w:divBdr>
    </w:div>
    <w:div w:id="350761488">
      <w:bodyDiv w:val="1"/>
      <w:marLeft w:val="0"/>
      <w:marRight w:val="0"/>
      <w:marTop w:val="0"/>
      <w:marBottom w:val="0"/>
      <w:divBdr>
        <w:top w:val="none" w:sz="0" w:space="0" w:color="auto"/>
        <w:left w:val="none" w:sz="0" w:space="0" w:color="auto"/>
        <w:bottom w:val="none" w:sz="0" w:space="0" w:color="auto"/>
        <w:right w:val="none" w:sz="0" w:space="0" w:color="auto"/>
      </w:divBdr>
    </w:div>
    <w:div w:id="350885357">
      <w:bodyDiv w:val="1"/>
      <w:marLeft w:val="0"/>
      <w:marRight w:val="0"/>
      <w:marTop w:val="0"/>
      <w:marBottom w:val="0"/>
      <w:divBdr>
        <w:top w:val="none" w:sz="0" w:space="0" w:color="auto"/>
        <w:left w:val="none" w:sz="0" w:space="0" w:color="auto"/>
        <w:bottom w:val="none" w:sz="0" w:space="0" w:color="auto"/>
        <w:right w:val="none" w:sz="0" w:space="0" w:color="auto"/>
      </w:divBdr>
    </w:div>
    <w:div w:id="350952802">
      <w:bodyDiv w:val="1"/>
      <w:marLeft w:val="0"/>
      <w:marRight w:val="0"/>
      <w:marTop w:val="0"/>
      <w:marBottom w:val="0"/>
      <w:divBdr>
        <w:top w:val="none" w:sz="0" w:space="0" w:color="auto"/>
        <w:left w:val="none" w:sz="0" w:space="0" w:color="auto"/>
        <w:bottom w:val="none" w:sz="0" w:space="0" w:color="auto"/>
        <w:right w:val="none" w:sz="0" w:space="0" w:color="auto"/>
      </w:divBdr>
    </w:div>
    <w:div w:id="351541549">
      <w:bodyDiv w:val="1"/>
      <w:marLeft w:val="0"/>
      <w:marRight w:val="0"/>
      <w:marTop w:val="0"/>
      <w:marBottom w:val="0"/>
      <w:divBdr>
        <w:top w:val="none" w:sz="0" w:space="0" w:color="auto"/>
        <w:left w:val="none" w:sz="0" w:space="0" w:color="auto"/>
        <w:bottom w:val="none" w:sz="0" w:space="0" w:color="auto"/>
        <w:right w:val="none" w:sz="0" w:space="0" w:color="auto"/>
      </w:divBdr>
    </w:div>
    <w:div w:id="351611579">
      <w:bodyDiv w:val="1"/>
      <w:marLeft w:val="0"/>
      <w:marRight w:val="0"/>
      <w:marTop w:val="0"/>
      <w:marBottom w:val="0"/>
      <w:divBdr>
        <w:top w:val="none" w:sz="0" w:space="0" w:color="auto"/>
        <w:left w:val="none" w:sz="0" w:space="0" w:color="auto"/>
        <w:bottom w:val="none" w:sz="0" w:space="0" w:color="auto"/>
        <w:right w:val="none" w:sz="0" w:space="0" w:color="auto"/>
      </w:divBdr>
    </w:div>
    <w:div w:id="351611720">
      <w:bodyDiv w:val="1"/>
      <w:marLeft w:val="0"/>
      <w:marRight w:val="0"/>
      <w:marTop w:val="0"/>
      <w:marBottom w:val="0"/>
      <w:divBdr>
        <w:top w:val="none" w:sz="0" w:space="0" w:color="auto"/>
        <w:left w:val="none" w:sz="0" w:space="0" w:color="auto"/>
        <w:bottom w:val="none" w:sz="0" w:space="0" w:color="auto"/>
        <w:right w:val="none" w:sz="0" w:space="0" w:color="auto"/>
      </w:divBdr>
    </w:div>
    <w:div w:id="351733723">
      <w:bodyDiv w:val="1"/>
      <w:marLeft w:val="0"/>
      <w:marRight w:val="0"/>
      <w:marTop w:val="0"/>
      <w:marBottom w:val="0"/>
      <w:divBdr>
        <w:top w:val="none" w:sz="0" w:space="0" w:color="auto"/>
        <w:left w:val="none" w:sz="0" w:space="0" w:color="auto"/>
        <w:bottom w:val="none" w:sz="0" w:space="0" w:color="auto"/>
        <w:right w:val="none" w:sz="0" w:space="0" w:color="auto"/>
      </w:divBdr>
    </w:div>
    <w:div w:id="352460682">
      <w:bodyDiv w:val="1"/>
      <w:marLeft w:val="0"/>
      <w:marRight w:val="0"/>
      <w:marTop w:val="0"/>
      <w:marBottom w:val="0"/>
      <w:divBdr>
        <w:top w:val="none" w:sz="0" w:space="0" w:color="auto"/>
        <w:left w:val="none" w:sz="0" w:space="0" w:color="auto"/>
        <w:bottom w:val="none" w:sz="0" w:space="0" w:color="auto"/>
        <w:right w:val="none" w:sz="0" w:space="0" w:color="auto"/>
      </w:divBdr>
    </w:div>
    <w:div w:id="352536178">
      <w:bodyDiv w:val="1"/>
      <w:marLeft w:val="0"/>
      <w:marRight w:val="0"/>
      <w:marTop w:val="0"/>
      <w:marBottom w:val="0"/>
      <w:divBdr>
        <w:top w:val="none" w:sz="0" w:space="0" w:color="auto"/>
        <w:left w:val="none" w:sz="0" w:space="0" w:color="auto"/>
        <w:bottom w:val="none" w:sz="0" w:space="0" w:color="auto"/>
        <w:right w:val="none" w:sz="0" w:space="0" w:color="auto"/>
      </w:divBdr>
    </w:div>
    <w:div w:id="352805717">
      <w:bodyDiv w:val="1"/>
      <w:marLeft w:val="0"/>
      <w:marRight w:val="0"/>
      <w:marTop w:val="0"/>
      <w:marBottom w:val="0"/>
      <w:divBdr>
        <w:top w:val="none" w:sz="0" w:space="0" w:color="auto"/>
        <w:left w:val="none" w:sz="0" w:space="0" w:color="auto"/>
        <w:bottom w:val="none" w:sz="0" w:space="0" w:color="auto"/>
        <w:right w:val="none" w:sz="0" w:space="0" w:color="auto"/>
      </w:divBdr>
    </w:div>
    <w:div w:id="352849941">
      <w:bodyDiv w:val="1"/>
      <w:marLeft w:val="0"/>
      <w:marRight w:val="0"/>
      <w:marTop w:val="0"/>
      <w:marBottom w:val="0"/>
      <w:divBdr>
        <w:top w:val="none" w:sz="0" w:space="0" w:color="auto"/>
        <w:left w:val="none" w:sz="0" w:space="0" w:color="auto"/>
        <w:bottom w:val="none" w:sz="0" w:space="0" w:color="auto"/>
        <w:right w:val="none" w:sz="0" w:space="0" w:color="auto"/>
      </w:divBdr>
    </w:div>
    <w:div w:id="352851177">
      <w:bodyDiv w:val="1"/>
      <w:marLeft w:val="0"/>
      <w:marRight w:val="0"/>
      <w:marTop w:val="0"/>
      <w:marBottom w:val="0"/>
      <w:divBdr>
        <w:top w:val="none" w:sz="0" w:space="0" w:color="auto"/>
        <w:left w:val="none" w:sz="0" w:space="0" w:color="auto"/>
        <w:bottom w:val="none" w:sz="0" w:space="0" w:color="auto"/>
        <w:right w:val="none" w:sz="0" w:space="0" w:color="auto"/>
      </w:divBdr>
    </w:div>
    <w:div w:id="352920231">
      <w:bodyDiv w:val="1"/>
      <w:marLeft w:val="0"/>
      <w:marRight w:val="0"/>
      <w:marTop w:val="0"/>
      <w:marBottom w:val="0"/>
      <w:divBdr>
        <w:top w:val="none" w:sz="0" w:space="0" w:color="auto"/>
        <w:left w:val="none" w:sz="0" w:space="0" w:color="auto"/>
        <w:bottom w:val="none" w:sz="0" w:space="0" w:color="auto"/>
        <w:right w:val="none" w:sz="0" w:space="0" w:color="auto"/>
      </w:divBdr>
    </w:div>
    <w:div w:id="352926865">
      <w:bodyDiv w:val="1"/>
      <w:marLeft w:val="0"/>
      <w:marRight w:val="0"/>
      <w:marTop w:val="0"/>
      <w:marBottom w:val="0"/>
      <w:divBdr>
        <w:top w:val="none" w:sz="0" w:space="0" w:color="auto"/>
        <w:left w:val="none" w:sz="0" w:space="0" w:color="auto"/>
        <w:bottom w:val="none" w:sz="0" w:space="0" w:color="auto"/>
        <w:right w:val="none" w:sz="0" w:space="0" w:color="auto"/>
      </w:divBdr>
    </w:div>
    <w:div w:id="353000889">
      <w:bodyDiv w:val="1"/>
      <w:marLeft w:val="0"/>
      <w:marRight w:val="0"/>
      <w:marTop w:val="0"/>
      <w:marBottom w:val="0"/>
      <w:divBdr>
        <w:top w:val="none" w:sz="0" w:space="0" w:color="auto"/>
        <w:left w:val="none" w:sz="0" w:space="0" w:color="auto"/>
        <w:bottom w:val="none" w:sz="0" w:space="0" w:color="auto"/>
        <w:right w:val="none" w:sz="0" w:space="0" w:color="auto"/>
      </w:divBdr>
    </w:div>
    <w:div w:id="353268482">
      <w:bodyDiv w:val="1"/>
      <w:marLeft w:val="0"/>
      <w:marRight w:val="0"/>
      <w:marTop w:val="0"/>
      <w:marBottom w:val="0"/>
      <w:divBdr>
        <w:top w:val="none" w:sz="0" w:space="0" w:color="auto"/>
        <w:left w:val="none" w:sz="0" w:space="0" w:color="auto"/>
        <w:bottom w:val="none" w:sz="0" w:space="0" w:color="auto"/>
        <w:right w:val="none" w:sz="0" w:space="0" w:color="auto"/>
      </w:divBdr>
    </w:div>
    <w:div w:id="353311111">
      <w:bodyDiv w:val="1"/>
      <w:marLeft w:val="0"/>
      <w:marRight w:val="0"/>
      <w:marTop w:val="0"/>
      <w:marBottom w:val="0"/>
      <w:divBdr>
        <w:top w:val="none" w:sz="0" w:space="0" w:color="auto"/>
        <w:left w:val="none" w:sz="0" w:space="0" w:color="auto"/>
        <w:bottom w:val="none" w:sz="0" w:space="0" w:color="auto"/>
        <w:right w:val="none" w:sz="0" w:space="0" w:color="auto"/>
      </w:divBdr>
    </w:div>
    <w:div w:id="353313148">
      <w:bodyDiv w:val="1"/>
      <w:marLeft w:val="0"/>
      <w:marRight w:val="0"/>
      <w:marTop w:val="0"/>
      <w:marBottom w:val="0"/>
      <w:divBdr>
        <w:top w:val="none" w:sz="0" w:space="0" w:color="auto"/>
        <w:left w:val="none" w:sz="0" w:space="0" w:color="auto"/>
        <w:bottom w:val="none" w:sz="0" w:space="0" w:color="auto"/>
        <w:right w:val="none" w:sz="0" w:space="0" w:color="auto"/>
      </w:divBdr>
    </w:div>
    <w:div w:id="353460990">
      <w:bodyDiv w:val="1"/>
      <w:marLeft w:val="0"/>
      <w:marRight w:val="0"/>
      <w:marTop w:val="0"/>
      <w:marBottom w:val="0"/>
      <w:divBdr>
        <w:top w:val="none" w:sz="0" w:space="0" w:color="auto"/>
        <w:left w:val="none" w:sz="0" w:space="0" w:color="auto"/>
        <w:bottom w:val="none" w:sz="0" w:space="0" w:color="auto"/>
        <w:right w:val="none" w:sz="0" w:space="0" w:color="auto"/>
      </w:divBdr>
    </w:div>
    <w:div w:id="353507346">
      <w:bodyDiv w:val="1"/>
      <w:marLeft w:val="0"/>
      <w:marRight w:val="0"/>
      <w:marTop w:val="0"/>
      <w:marBottom w:val="0"/>
      <w:divBdr>
        <w:top w:val="none" w:sz="0" w:space="0" w:color="auto"/>
        <w:left w:val="none" w:sz="0" w:space="0" w:color="auto"/>
        <w:bottom w:val="none" w:sz="0" w:space="0" w:color="auto"/>
        <w:right w:val="none" w:sz="0" w:space="0" w:color="auto"/>
      </w:divBdr>
    </w:div>
    <w:div w:id="353577776">
      <w:bodyDiv w:val="1"/>
      <w:marLeft w:val="0"/>
      <w:marRight w:val="0"/>
      <w:marTop w:val="0"/>
      <w:marBottom w:val="0"/>
      <w:divBdr>
        <w:top w:val="none" w:sz="0" w:space="0" w:color="auto"/>
        <w:left w:val="none" w:sz="0" w:space="0" w:color="auto"/>
        <w:bottom w:val="none" w:sz="0" w:space="0" w:color="auto"/>
        <w:right w:val="none" w:sz="0" w:space="0" w:color="auto"/>
      </w:divBdr>
    </w:div>
    <w:div w:id="353847343">
      <w:bodyDiv w:val="1"/>
      <w:marLeft w:val="0"/>
      <w:marRight w:val="0"/>
      <w:marTop w:val="0"/>
      <w:marBottom w:val="0"/>
      <w:divBdr>
        <w:top w:val="none" w:sz="0" w:space="0" w:color="auto"/>
        <w:left w:val="none" w:sz="0" w:space="0" w:color="auto"/>
        <w:bottom w:val="none" w:sz="0" w:space="0" w:color="auto"/>
        <w:right w:val="none" w:sz="0" w:space="0" w:color="auto"/>
      </w:divBdr>
    </w:div>
    <w:div w:id="353925188">
      <w:bodyDiv w:val="1"/>
      <w:marLeft w:val="0"/>
      <w:marRight w:val="0"/>
      <w:marTop w:val="0"/>
      <w:marBottom w:val="0"/>
      <w:divBdr>
        <w:top w:val="none" w:sz="0" w:space="0" w:color="auto"/>
        <w:left w:val="none" w:sz="0" w:space="0" w:color="auto"/>
        <w:bottom w:val="none" w:sz="0" w:space="0" w:color="auto"/>
        <w:right w:val="none" w:sz="0" w:space="0" w:color="auto"/>
      </w:divBdr>
    </w:div>
    <w:div w:id="354112463">
      <w:bodyDiv w:val="1"/>
      <w:marLeft w:val="0"/>
      <w:marRight w:val="0"/>
      <w:marTop w:val="0"/>
      <w:marBottom w:val="0"/>
      <w:divBdr>
        <w:top w:val="none" w:sz="0" w:space="0" w:color="auto"/>
        <w:left w:val="none" w:sz="0" w:space="0" w:color="auto"/>
        <w:bottom w:val="none" w:sz="0" w:space="0" w:color="auto"/>
        <w:right w:val="none" w:sz="0" w:space="0" w:color="auto"/>
      </w:divBdr>
    </w:div>
    <w:div w:id="354112469">
      <w:bodyDiv w:val="1"/>
      <w:marLeft w:val="0"/>
      <w:marRight w:val="0"/>
      <w:marTop w:val="0"/>
      <w:marBottom w:val="0"/>
      <w:divBdr>
        <w:top w:val="none" w:sz="0" w:space="0" w:color="auto"/>
        <w:left w:val="none" w:sz="0" w:space="0" w:color="auto"/>
        <w:bottom w:val="none" w:sz="0" w:space="0" w:color="auto"/>
        <w:right w:val="none" w:sz="0" w:space="0" w:color="auto"/>
      </w:divBdr>
    </w:div>
    <w:div w:id="354230335">
      <w:bodyDiv w:val="1"/>
      <w:marLeft w:val="0"/>
      <w:marRight w:val="0"/>
      <w:marTop w:val="0"/>
      <w:marBottom w:val="0"/>
      <w:divBdr>
        <w:top w:val="none" w:sz="0" w:space="0" w:color="auto"/>
        <w:left w:val="none" w:sz="0" w:space="0" w:color="auto"/>
        <w:bottom w:val="none" w:sz="0" w:space="0" w:color="auto"/>
        <w:right w:val="none" w:sz="0" w:space="0" w:color="auto"/>
      </w:divBdr>
    </w:div>
    <w:div w:id="354306448">
      <w:bodyDiv w:val="1"/>
      <w:marLeft w:val="0"/>
      <w:marRight w:val="0"/>
      <w:marTop w:val="0"/>
      <w:marBottom w:val="0"/>
      <w:divBdr>
        <w:top w:val="none" w:sz="0" w:space="0" w:color="auto"/>
        <w:left w:val="none" w:sz="0" w:space="0" w:color="auto"/>
        <w:bottom w:val="none" w:sz="0" w:space="0" w:color="auto"/>
        <w:right w:val="none" w:sz="0" w:space="0" w:color="auto"/>
      </w:divBdr>
    </w:div>
    <w:div w:id="354307411">
      <w:bodyDiv w:val="1"/>
      <w:marLeft w:val="0"/>
      <w:marRight w:val="0"/>
      <w:marTop w:val="0"/>
      <w:marBottom w:val="0"/>
      <w:divBdr>
        <w:top w:val="none" w:sz="0" w:space="0" w:color="auto"/>
        <w:left w:val="none" w:sz="0" w:space="0" w:color="auto"/>
        <w:bottom w:val="none" w:sz="0" w:space="0" w:color="auto"/>
        <w:right w:val="none" w:sz="0" w:space="0" w:color="auto"/>
      </w:divBdr>
    </w:div>
    <w:div w:id="354500905">
      <w:bodyDiv w:val="1"/>
      <w:marLeft w:val="0"/>
      <w:marRight w:val="0"/>
      <w:marTop w:val="0"/>
      <w:marBottom w:val="0"/>
      <w:divBdr>
        <w:top w:val="none" w:sz="0" w:space="0" w:color="auto"/>
        <w:left w:val="none" w:sz="0" w:space="0" w:color="auto"/>
        <w:bottom w:val="none" w:sz="0" w:space="0" w:color="auto"/>
        <w:right w:val="none" w:sz="0" w:space="0" w:color="auto"/>
      </w:divBdr>
    </w:div>
    <w:div w:id="354773146">
      <w:bodyDiv w:val="1"/>
      <w:marLeft w:val="0"/>
      <w:marRight w:val="0"/>
      <w:marTop w:val="0"/>
      <w:marBottom w:val="0"/>
      <w:divBdr>
        <w:top w:val="none" w:sz="0" w:space="0" w:color="auto"/>
        <w:left w:val="none" w:sz="0" w:space="0" w:color="auto"/>
        <w:bottom w:val="none" w:sz="0" w:space="0" w:color="auto"/>
        <w:right w:val="none" w:sz="0" w:space="0" w:color="auto"/>
      </w:divBdr>
    </w:div>
    <w:div w:id="354885507">
      <w:bodyDiv w:val="1"/>
      <w:marLeft w:val="0"/>
      <w:marRight w:val="0"/>
      <w:marTop w:val="0"/>
      <w:marBottom w:val="0"/>
      <w:divBdr>
        <w:top w:val="none" w:sz="0" w:space="0" w:color="auto"/>
        <w:left w:val="none" w:sz="0" w:space="0" w:color="auto"/>
        <w:bottom w:val="none" w:sz="0" w:space="0" w:color="auto"/>
        <w:right w:val="none" w:sz="0" w:space="0" w:color="auto"/>
      </w:divBdr>
    </w:div>
    <w:div w:id="355229716">
      <w:bodyDiv w:val="1"/>
      <w:marLeft w:val="0"/>
      <w:marRight w:val="0"/>
      <w:marTop w:val="0"/>
      <w:marBottom w:val="0"/>
      <w:divBdr>
        <w:top w:val="none" w:sz="0" w:space="0" w:color="auto"/>
        <w:left w:val="none" w:sz="0" w:space="0" w:color="auto"/>
        <w:bottom w:val="none" w:sz="0" w:space="0" w:color="auto"/>
        <w:right w:val="none" w:sz="0" w:space="0" w:color="auto"/>
      </w:divBdr>
    </w:div>
    <w:div w:id="355497671">
      <w:bodyDiv w:val="1"/>
      <w:marLeft w:val="0"/>
      <w:marRight w:val="0"/>
      <w:marTop w:val="0"/>
      <w:marBottom w:val="0"/>
      <w:divBdr>
        <w:top w:val="none" w:sz="0" w:space="0" w:color="auto"/>
        <w:left w:val="none" w:sz="0" w:space="0" w:color="auto"/>
        <w:bottom w:val="none" w:sz="0" w:space="0" w:color="auto"/>
        <w:right w:val="none" w:sz="0" w:space="0" w:color="auto"/>
      </w:divBdr>
    </w:div>
    <w:div w:id="355623756">
      <w:bodyDiv w:val="1"/>
      <w:marLeft w:val="0"/>
      <w:marRight w:val="0"/>
      <w:marTop w:val="0"/>
      <w:marBottom w:val="0"/>
      <w:divBdr>
        <w:top w:val="none" w:sz="0" w:space="0" w:color="auto"/>
        <w:left w:val="none" w:sz="0" w:space="0" w:color="auto"/>
        <w:bottom w:val="none" w:sz="0" w:space="0" w:color="auto"/>
        <w:right w:val="none" w:sz="0" w:space="0" w:color="auto"/>
      </w:divBdr>
    </w:div>
    <w:div w:id="355623842">
      <w:bodyDiv w:val="1"/>
      <w:marLeft w:val="0"/>
      <w:marRight w:val="0"/>
      <w:marTop w:val="0"/>
      <w:marBottom w:val="0"/>
      <w:divBdr>
        <w:top w:val="none" w:sz="0" w:space="0" w:color="auto"/>
        <w:left w:val="none" w:sz="0" w:space="0" w:color="auto"/>
        <w:bottom w:val="none" w:sz="0" w:space="0" w:color="auto"/>
        <w:right w:val="none" w:sz="0" w:space="0" w:color="auto"/>
      </w:divBdr>
    </w:div>
    <w:div w:id="355664743">
      <w:bodyDiv w:val="1"/>
      <w:marLeft w:val="0"/>
      <w:marRight w:val="0"/>
      <w:marTop w:val="0"/>
      <w:marBottom w:val="0"/>
      <w:divBdr>
        <w:top w:val="none" w:sz="0" w:space="0" w:color="auto"/>
        <w:left w:val="none" w:sz="0" w:space="0" w:color="auto"/>
        <w:bottom w:val="none" w:sz="0" w:space="0" w:color="auto"/>
        <w:right w:val="none" w:sz="0" w:space="0" w:color="auto"/>
      </w:divBdr>
    </w:div>
    <w:div w:id="356348371">
      <w:bodyDiv w:val="1"/>
      <w:marLeft w:val="0"/>
      <w:marRight w:val="0"/>
      <w:marTop w:val="0"/>
      <w:marBottom w:val="0"/>
      <w:divBdr>
        <w:top w:val="none" w:sz="0" w:space="0" w:color="auto"/>
        <w:left w:val="none" w:sz="0" w:space="0" w:color="auto"/>
        <w:bottom w:val="none" w:sz="0" w:space="0" w:color="auto"/>
        <w:right w:val="none" w:sz="0" w:space="0" w:color="auto"/>
      </w:divBdr>
    </w:div>
    <w:div w:id="356392387">
      <w:bodyDiv w:val="1"/>
      <w:marLeft w:val="0"/>
      <w:marRight w:val="0"/>
      <w:marTop w:val="0"/>
      <w:marBottom w:val="0"/>
      <w:divBdr>
        <w:top w:val="none" w:sz="0" w:space="0" w:color="auto"/>
        <w:left w:val="none" w:sz="0" w:space="0" w:color="auto"/>
        <w:bottom w:val="none" w:sz="0" w:space="0" w:color="auto"/>
        <w:right w:val="none" w:sz="0" w:space="0" w:color="auto"/>
      </w:divBdr>
    </w:div>
    <w:div w:id="356590612">
      <w:bodyDiv w:val="1"/>
      <w:marLeft w:val="0"/>
      <w:marRight w:val="0"/>
      <w:marTop w:val="0"/>
      <w:marBottom w:val="0"/>
      <w:divBdr>
        <w:top w:val="none" w:sz="0" w:space="0" w:color="auto"/>
        <w:left w:val="none" w:sz="0" w:space="0" w:color="auto"/>
        <w:bottom w:val="none" w:sz="0" w:space="0" w:color="auto"/>
        <w:right w:val="none" w:sz="0" w:space="0" w:color="auto"/>
      </w:divBdr>
    </w:div>
    <w:div w:id="356666226">
      <w:bodyDiv w:val="1"/>
      <w:marLeft w:val="0"/>
      <w:marRight w:val="0"/>
      <w:marTop w:val="0"/>
      <w:marBottom w:val="0"/>
      <w:divBdr>
        <w:top w:val="none" w:sz="0" w:space="0" w:color="auto"/>
        <w:left w:val="none" w:sz="0" w:space="0" w:color="auto"/>
        <w:bottom w:val="none" w:sz="0" w:space="0" w:color="auto"/>
        <w:right w:val="none" w:sz="0" w:space="0" w:color="auto"/>
      </w:divBdr>
    </w:div>
    <w:div w:id="357049315">
      <w:bodyDiv w:val="1"/>
      <w:marLeft w:val="0"/>
      <w:marRight w:val="0"/>
      <w:marTop w:val="0"/>
      <w:marBottom w:val="0"/>
      <w:divBdr>
        <w:top w:val="none" w:sz="0" w:space="0" w:color="auto"/>
        <w:left w:val="none" w:sz="0" w:space="0" w:color="auto"/>
        <w:bottom w:val="none" w:sz="0" w:space="0" w:color="auto"/>
        <w:right w:val="none" w:sz="0" w:space="0" w:color="auto"/>
      </w:divBdr>
    </w:div>
    <w:div w:id="357194905">
      <w:bodyDiv w:val="1"/>
      <w:marLeft w:val="0"/>
      <w:marRight w:val="0"/>
      <w:marTop w:val="0"/>
      <w:marBottom w:val="0"/>
      <w:divBdr>
        <w:top w:val="none" w:sz="0" w:space="0" w:color="auto"/>
        <w:left w:val="none" w:sz="0" w:space="0" w:color="auto"/>
        <w:bottom w:val="none" w:sz="0" w:space="0" w:color="auto"/>
        <w:right w:val="none" w:sz="0" w:space="0" w:color="auto"/>
      </w:divBdr>
    </w:div>
    <w:div w:id="357319650">
      <w:bodyDiv w:val="1"/>
      <w:marLeft w:val="0"/>
      <w:marRight w:val="0"/>
      <w:marTop w:val="0"/>
      <w:marBottom w:val="0"/>
      <w:divBdr>
        <w:top w:val="none" w:sz="0" w:space="0" w:color="auto"/>
        <w:left w:val="none" w:sz="0" w:space="0" w:color="auto"/>
        <w:bottom w:val="none" w:sz="0" w:space="0" w:color="auto"/>
        <w:right w:val="none" w:sz="0" w:space="0" w:color="auto"/>
      </w:divBdr>
    </w:div>
    <w:div w:id="357582366">
      <w:bodyDiv w:val="1"/>
      <w:marLeft w:val="0"/>
      <w:marRight w:val="0"/>
      <w:marTop w:val="0"/>
      <w:marBottom w:val="0"/>
      <w:divBdr>
        <w:top w:val="none" w:sz="0" w:space="0" w:color="auto"/>
        <w:left w:val="none" w:sz="0" w:space="0" w:color="auto"/>
        <w:bottom w:val="none" w:sz="0" w:space="0" w:color="auto"/>
        <w:right w:val="none" w:sz="0" w:space="0" w:color="auto"/>
      </w:divBdr>
    </w:div>
    <w:div w:id="357584354">
      <w:bodyDiv w:val="1"/>
      <w:marLeft w:val="0"/>
      <w:marRight w:val="0"/>
      <w:marTop w:val="0"/>
      <w:marBottom w:val="0"/>
      <w:divBdr>
        <w:top w:val="none" w:sz="0" w:space="0" w:color="auto"/>
        <w:left w:val="none" w:sz="0" w:space="0" w:color="auto"/>
        <w:bottom w:val="none" w:sz="0" w:space="0" w:color="auto"/>
        <w:right w:val="none" w:sz="0" w:space="0" w:color="auto"/>
      </w:divBdr>
    </w:div>
    <w:div w:id="357586420">
      <w:bodyDiv w:val="1"/>
      <w:marLeft w:val="0"/>
      <w:marRight w:val="0"/>
      <w:marTop w:val="0"/>
      <w:marBottom w:val="0"/>
      <w:divBdr>
        <w:top w:val="none" w:sz="0" w:space="0" w:color="auto"/>
        <w:left w:val="none" w:sz="0" w:space="0" w:color="auto"/>
        <w:bottom w:val="none" w:sz="0" w:space="0" w:color="auto"/>
        <w:right w:val="none" w:sz="0" w:space="0" w:color="auto"/>
      </w:divBdr>
    </w:div>
    <w:div w:id="357894548">
      <w:bodyDiv w:val="1"/>
      <w:marLeft w:val="0"/>
      <w:marRight w:val="0"/>
      <w:marTop w:val="0"/>
      <w:marBottom w:val="0"/>
      <w:divBdr>
        <w:top w:val="none" w:sz="0" w:space="0" w:color="auto"/>
        <w:left w:val="none" w:sz="0" w:space="0" w:color="auto"/>
        <w:bottom w:val="none" w:sz="0" w:space="0" w:color="auto"/>
        <w:right w:val="none" w:sz="0" w:space="0" w:color="auto"/>
      </w:divBdr>
    </w:div>
    <w:div w:id="357976648">
      <w:bodyDiv w:val="1"/>
      <w:marLeft w:val="0"/>
      <w:marRight w:val="0"/>
      <w:marTop w:val="0"/>
      <w:marBottom w:val="0"/>
      <w:divBdr>
        <w:top w:val="none" w:sz="0" w:space="0" w:color="auto"/>
        <w:left w:val="none" w:sz="0" w:space="0" w:color="auto"/>
        <w:bottom w:val="none" w:sz="0" w:space="0" w:color="auto"/>
        <w:right w:val="none" w:sz="0" w:space="0" w:color="auto"/>
      </w:divBdr>
    </w:div>
    <w:div w:id="358354161">
      <w:bodyDiv w:val="1"/>
      <w:marLeft w:val="0"/>
      <w:marRight w:val="0"/>
      <w:marTop w:val="0"/>
      <w:marBottom w:val="0"/>
      <w:divBdr>
        <w:top w:val="none" w:sz="0" w:space="0" w:color="auto"/>
        <w:left w:val="none" w:sz="0" w:space="0" w:color="auto"/>
        <w:bottom w:val="none" w:sz="0" w:space="0" w:color="auto"/>
        <w:right w:val="none" w:sz="0" w:space="0" w:color="auto"/>
      </w:divBdr>
    </w:div>
    <w:div w:id="358511997">
      <w:bodyDiv w:val="1"/>
      <w:marLeft w:val="0"/>
      <w:marRight w:val="0"/>
      <w:marTop w:val="0"/>
      <w:marBottom w:val="0"/>
      <w:divBdr>
        <w:top w:val="none" w:sz="0" w:space="0" w:color="auto"/>
        <w:left w:val="none" w:sz="0" w:space="0" w:color="auto"/>
        <w:bottom w:val="none" w:sz="0" w:space="0" w:color="auto"/>
        <w:right w:val="none" w:sz="0" w:space="0" w:color="auto"/>
      </w:divBdr>
    </w:div>
    <w:div w:id="358623516">
      <w:bodyDiv w:val="1"/>
      <w:marLeft w:val="0"/>
      <w:marRight w:val="0"/>
      <w:marTop w:val="0"/>
      <w:marBottom w:val="0"/>
      <w:divBdr>
        <w:top w:val="none" w:sz="0" w:space="0" w:color="auto"/>
        <w:left w:val="none" w:sz="0" w:space="0" w:color="auto"/>
        <w:bottom w:val="none" w:sz="0" w:space="0" w:color="auto"/>
        <w:right w:val="none" w:sz="0" w:space="0" w:color="auto"/>
      </w:divBdr>
    </w:div>
    <w:div w:id="358707469">
      <w:bodyDiv w:val="1"/>
      <w:marLeft w:val="0"/>
      <w:marRight w:val="0"/>
      <w:marTop w:val="0"/>
      <w:marBottom w:val="0"/>
      <w:divBdr>
        <w:top w:val="none" w:sz="0" w:space="0" w:color="auto"/>
        <w:left w:val="none" w:sz="0" w:space="0" w:color="auto"/>
        <w:bottom w:val="none" w:sz="0" w:space="0" w:color="auto"/>
        <w:right w:val="none" w:sz="0" w:space="0" w:color="auto"/>
      </w:divBdr>
    </w:div>
    <w:div w:id="358823330">
      <w:bodyDiv w:val="1"/>
      <w:marLeft w:val="0"/>
      <w:marRight w:val="0"/>
      <w:marTop w:val="0"/>
      <w:marBottom w:val="0"/>
      <w:divBdr>
        <w:top w:val="none" w:sz="0" w:space="0" w:color="auto"/>
        <w:left w:val="none" w:sz="0" w:space="0" w:color="auto"/>
        <w:bottom w:val="none" w:sz="0" w:space="0" w:color="auto"/>
        <w:right w:val="none" w:sz="0" w:space="0" w:color="auto"/>
      </w:divBdr>
    </w:div>
    <w:div w:id="358967801">
      <w:bodyDiv w:val="1"/>
      <w:marLeft w:val="0"/>
      <w:marRight w:val="0"/>
      <w:marTop w:val="0"/>
      <w:marBottom w:val="0"/>
      <w:divBdr>
        <w:top w:val="none" w:sz="0" w:space="0" w:color="auto"/>
        <w:left w:val="none" w:sz="0" w:space="0" w:color="auto"/>
        <w:bottom w:val="none" w:sz="0" w:space="0" w:color="auto"/>
        <w:right w:val="none" w:sz="0" w:space="0" w:color="auto"/>
      </w:divBdr>
    </w:div>
    <w:div w:id="359089457">
      <w:bodyDiv w:val="1"/>
      <w:marLeft w:val="0"/>
      <w:marRight w:val="0"/>
      <w:marTop w:val="0"/>
      <w:marBottom w:val="0"/>
      <w:divBdr>
        <w:top w:val="none" w:sz="0" w:space="0" w:color="auto"/>
        <w:left w:val="none" w:sz="0" w:space="0" w:color="auto"/>
        <w:bottom w:val="none" w:sz="0" w:space="0" w:color="auto"/>
        <w:right w:val="none" w:sz="0" w:space="0" w:color="auto"/>
      </w:divBdr>
    </w:div>
    <w:div w:id="359429029">
      <w:bodyDiv w:val="1"/>
      <w:marLeft w:val="0"/>
      <w:marRight w:val="0"/>
      <w:marTop w:val="0"/>
      <w:marBottom w:val="0"/>
      <w:divBdr>
        <w:top w:val="none" w:sz="0" w:space="0" w:color="auto"/>
        <w:left w:val="none" w:sz="0" w:space="0" w:color="auto"/>
        <w:bottom w:val="none" w:sz="0" w:space="0" w:color="auto"/>
        <w:right w:val="none" w:sz="0" w:space="0" w:color="auto"/>
      </w:divBdr>
    </w:div>
    <w:div w:id="359551831">
      <w:bodyDiv w:val="1"/>
      <w:marLeft w:val="0"/>
      <w:marRight w:val="0"/>
      <w:marTop w:val="0"/>
      <w:marBottom w:val="0"/>
      <w:divBdr>
        <w:top w:val="none" w:sz="0" w:space="0" w:color="auto"/>
        <w:left w:val="none" w:sz="0" w:space="0" w:color="auto"/>
        <w:bottom w:val="none" w:sz="0" w:space="0" w:color="auto"/>
        <w:right w:val="none" w:sz="0" w:space="0" w:color="auto"/>
      </w:divBdr>
    </w:div>
    <w:div w:id="359818803">
      <w:bodyDiv w:val="1"/>
      <w:marLeft w:val="0"/>
      <w:marRight w:val="0"/>
      <w:marTop w:val="0"/>
      <w:marBottom w:val="0"/>
      <w:divBdr>
        <w:top w:val="none" w:sz="0" w:space="0" w:color="auto"/>
        <w:left w:val="none" w:sz="0" w:space="0" w:color="auto"/>
        <w:bottom w:val="none" w:sz="0" w:space="0" w:color="auto"/>
        <w:right w:val="none" w:sz="0" w:space="0" w:color="auto"/>
      </w:divBdr>
    </w:div>
    <w:div w:id="359861676">
      <w:bodyDiv w:val="1"/>
      <w:marLeft w:val="0"/>
      <w:marRight w:val="0"/>
      <w:marTop w:val="0"/>
      <w:marBottom w:val="0"/>
      <w:divBdr>
        <w:top w:val="none" w:sz="0" w:space="0" w:color="auto"/>
        <w:left w:val="none" w:sz="0" w:space="0" w:color="auto"/>
        <w:bottom w:val="none" w:sz="0" w:space="0" w:color="auto"/>
        <w:right w:val="none" w:sz="0" w:space="0" w:color="auto"/>
      </w:divBdr>
    </w:div>
    <w:div w:id="360056811">
      <w:bodyDiv w:val="1"/>
      <w:marLeft w:val="0"/>
      <w:marRight w:val="0"/>
      <w:marTop w:val="0"/>
      <w:marBottom w:val="0"/>
      <w:divBdr>
        <w:top w:val="none" w:sz="0" w:space="0" w:color="auto"/>
        <w:left w:val="none" w:sz="0" w:space="0" w:color="auto"/>
        <w:bottom w:val="none" w:sz="0" w:space="0" w:color="auto"/>
        <w:right w:val="none" w:sz="0" w:space="0" w:color="auto"/>
      </w:divBdr>
    </w:div>
    <w:div w:id="360204675">
      <w:bodyDiv w:val="1"/>
      <w:marLeft w:val="0"/>
      <w:marRight w:val="0"/>
      <w:marTop w:val="0"/>
      <w:marBottom w:val="0"/>
      <w:divBdr>
        <w:top w:val="none" w:sz="0" w:space="0" w:color="auto"/>
        <w:left w:val="none" w:sz="0" w:space="0" w:color="auto"/>
        <w:bottom w:val="none" w:sz="0" w:space="0" w:color="auto"/>
        <w:right w:val="none" w:sz="0" w:space="0" w:color="auto"/>
      </w:divBdr>
    </w:div>
    <w:div w:id="360205123">
      <w:bodyDiv w:val="1"/>
      <w:marLeft w:val="0"/>
      <w:marRight w:val="0"/>
      <w:marTop w:val="0"/>
      <w:marBottom w:val="0"/>
      <w:divBdr>
        <w:top w:val="none" w:sz="0" w:space="0" w:color="auto"/>
        <w:left w:val="none" w:sz="0" w:space="0" w:color="auto"/>
        <w:bottom w:val="none" w:sz="0" w:space="0" w:color="auto"/>
        <w:right w:val="none" w:sz="0" w:space="0" w:color="auto"/>
      </w:divBdr>
    </w:div>
    <w:div w:id="360397159">
      <w:bodyDiv w:val="1"/>
      <w:marLeft w:val="0"/>
      <w:marRight w:val="0"/>
      <w:marTop w:val="0"/>
      <w:marBottom w:val="0"/>
      <w:divBdr>
        <w:top w:val="none" w:sz="0" w:space="0" w:color="auto"/>
        <w:left w:val="none" w:sz="0" w:space="0" w:color="auto"/>
        <w:bottom w:val="none" w:sz="0" w:space="0" w:color="auto"/>
        <w:right w:val="none" w:sz="0" w:space="0" w:color="auto"/>
      </w:divBdr>
    </w:div>
    <w:div w:id="360403368">
      <w:bodyDiv w:val="1"/>
      <w:marLeft w:val="0"/>
      <w:marRight w:val="0"/>
      <w:marTop w:val="0"/>
      <w:marBottom w:val="0"/>
      <w:divBdr>
        <w:top w:val="none" w:sz="0" w:space="0" w:color="auto"/>
        <w:left w:val="none" w:sz="0" w:space="0" w:color="auto"/>
        <w:bottom w:val="none" w:sz="0" w:space="0" w:color="auto"/>
        <w:right w:val="none" w:sz="0" w:space="0" w:color="auto"/>
      </w:divBdr>
    </w:div>
    <w:div w:id="361250152">
      <w:bodyDiv w:val="1"/>
      <w:marLeft w:val="0"/>
      <w:marRight w:val="0"/>
      <w:marTop w:val="0"/>
      <w:marBottom w:val="0"/>
      <w:divBdr>
        <w:top w:val="none" w:sz="0" w:space="0" w:color="auto"/>
        <w:left w:val="none" w:sz="0" w:space="0" w:color="auto"/>
        <w:bottom w:val="none" w:sz="0" w:space="0" w:color="auto"/>
        <w:right w:val="none" w:sz="0" w:space="0" w:color="auto"/>
      </w:divBdr>
    </w:div>
    <w:div w:id="361250917">
      <w:bodyDiv w:val="1"/>
      <w:marLeft w:val="0"/>
      <w:marRight w:val="0"/>
      <w:marTop w:val="0"/>
      <w:marBottom w:val="0"/>
      <w:divBdr>
        <w:top w:val="none" w:sz="0" w:space="0" w:color="auto"/>
        <w:left w:val="none" w:sz="0" w:space="0" w:color="auto"/>
        <w:bottom w:val="none" w:sz="0" w:space="0" w:color="auto"/>
        <w:right w:val="none" w:sz="0" w:space="0" w:color="auto"/>
      </w:divBdr>
    </w:div>
    <w:div w:id="361365985">
      <w:bodyDiv w:val="1"/>
      <w:marLeft w:val="0"/>
      <w:marRight w:val="0"/>
      <w:marTop w:val="0"/>
      <w:marBottom w:val="0"/>
      <w:divBdr>
        <w:top w:val="none" w:sz="0" w:space="0" w:color="auto"/>
        <w:left w:val="none" w:sz="0" w:space="0" w:color="auto"/>
        <w:bottom w:val="none" w:sz="0" w:space="0" w:color="auto"/>
        <w:right w:val="none" w:sz="0" w:space="0" w:color="auto"/>
      </w:divBdr>
    </w:div>
    <w:div w:id="361440703">
      <w:bodyDiv w:val="1"/>
      <w:marLeft w:val="0"/>
      <w:marRight w:val="0"/>
      <w:marTop w:val="0"/>
      <w:marBottom w:val="0"/>
      <w:divBdr>
        <w:top w:val="none" w:sz="0" w:space="0" w:color="auto"/>
        <w:left w:val="none" w:sz="0" w:space="0" w:color="auto"/>
        <w:bottom w:val="none" w:sz="0" w:space="0" w:color="auto"/>
        <w:right w:val="none" w:sz="0" w:space="0" w:color="auto"/>
      </w:divBdr>
    </w:div>
    <w:div w:id="361441104">
      <w:bodyDiv w:val="1"/>
      <w:marLeft w:val="0"/>
      <w:marRight w:val="0"/>
      <w:marTop w:val="0"/>
      <w:marBottom w:val="0"/>
      <w:divBdr>
        <w:top w:val="none" w:sz="0" w:space="0" w:color="auto"/>
        <w:left w:val="none" w:sz="0" w:space="0" w:color="auto"/>
        <w:bottom w:val="none" w:sz="0" w:space="0" w:color="auto"/>
        <w:right w:val="none" w:sz="0" w:space="0" w:color="auto"/>
      </w:divBdr>
    </w:div>
    <w:div w:id="361518786">
      <w:bodyDiv w:val="1"/>
      <w:marLeft w:val="0"/>
      <w:marRight w:val="0"/>
      <w:marTop w:val="0"/>
      <w:marBottom w:val="0"/>
      <w:divBdr>
        <w:top w:val="none" w:sz="0" w:space="0" w:color="auto"/>
        <w:left w:val="none" w:sz="0" w:space="0" w:color="auto"/>
        <w:bottom w:val="none" w:sz="0" w:space="0" w:color="auto"/>
        <w:right w:val="none" w:sz="0" w:space="0" w:color="auto"/>
      </w:divBdr>
    </w:div>
    <w:div w:id="361631818">
      <w:bodyDiv w:val="1"/>
      <w:marLeft w:val="0"/>
      <w:marRight w:val="0"/>
      <w:marTop w:val="0"/>
      <w:marBottom w:val="0"/>
      <w:divBdr>
        <w:top w:val="none" w:sz="0" w:space="0" w:color="auto"/>
        <w:left w:val="none" w:sz="0" w:space="0" w:color="auto"/>
        <w:bottom w:val="none" w:sz="0" w:space="0" w:color="auto"/>
        <w:right w:val="none" w:sz="0" w:space="0" w:color="auto"/>
      </w:divBdr>
    </w:div>
    <w:div w:id="361636322">
      <w:bodyDiv w:val="1"/>
      <w:marLeft w:val="0"/>
      <w:marRight w:val="0"/>
      <w:marTop w:val="0"/>
      <w:marBottom w:val="0"/>
      <w:divBdr>
        <w:top w:val="none" w:sz="0" w:space="0" w:color="auto"/>
        <w:left w:val="none" w:sz="0" w:space="0" w:color="auto"/>
        <w:bottom w:val="none" w:sz="0" w:space="0" w:color="auto"/>
        <w:right w:val="none" w:sz="0" w:space="0" w:color="auto"/>
      </w:divBdr>
    </w:div>
    <w:div w:id="362172819">
      <w:bodyDiv w:val="1"/>
      <w:marLeft w:val="0"/>
      <w:marRight w:val="0"/>
      <w:marTop w:val="0"/>
      <w:marBottom w:val="0"/>
      <w:divBdr>
        <w:top w:val="none" w:sz="0" w:space="0" w:color="auto"/>
        <w:left w:val="none" w:sz="0" w:space="0" w:color="auto"/>
        <w:bottom w:val="none" w:sz="0" w:space="0" w:color="auto"/>
        <w:right w:val="none" w:sz="0" w:space="0" w:color="auto"/>
      </w:divBdr>
    </w:div>
    <w:div w:id="362631273">
      <w:bodyDiv w:val="1"/>
      <w:marLeft w:val="0"/>
      <w:marRight w:val="0"/>
      <w:marTop w:val="0"/>
      <w:marBottom w:val="0"/>
      <w:divBdr>
        <w:top w:val="none" w:sz="0" w:space="0" w:color="auto"/>
        <w:left w:val="none" w:sz="0" w:space="0" w:color="auto"/>
        <w:bottom w:val="none" w:sz="0" w:space="0" w:color="auto"/>
        <w:right w:val="none" w:sz="0" w:space="0" w:color="auto"/>
      </w:divBdr>
    </w:div>
    <w:div w:id="362681008">
      <w:bodyDiv w:val="1"/>
      <w:marLeft w:val="0"/>
      <w:marRight w:val="0"/>
      <w:marTop w:val="0"/>
      <w:marBottom w:val="0"/>
      <w:divBdr>
        <w:top w:val="none" w:sz="0" w:space="0" w:color="auto"/>
        <w:left w:val="none" w:sz="0" w:space="0" w:color="auto"/>
        <w:bottom w:val="none" w:sz="0" w:space="0" w:color="auto"/>
        <w:right w:val="none" w:sz="0" w:space="0" w:color="auto"/>
      </w:divBdr>
    </w:div>
    <w:div w:id="362708350">
      <w:bodyDiv w:val="1"/>
      <w:marLeft w:val="0"/>
      <w:marRight w:val="0"/>
      <w:marTop w:val="0"/>
      <w:marBottom w:val="0"/>
      <w:divBdr>
        <w:top w:val="none" w:sz="0" w:space="0" w:color="auto"/>
        <w:left w:val="none" w:sz="0" w:space="0" w:color="auto"/>
        <w:bottom w:val="none" w:sz="0" w:space="0" w:color="auto"/>
        <w:right w:val="none" w:sz="0" w:space="0" w:color="auto"/>
      </w:divBdr>
    </w:div>
    <w:div w:id="362945288">
      <w:bodyDiv w:val="1"/>
      <w:marLeft w:val="0"/>
      <w:marRight w:val="0"/>
      <w:marTop w:val="0"/>
      <w:marBottom w:val="0"/>
      <w:divBdr>
        <w:top w:val="none" w:sz="0" w:space="0" w:color="auto"/>
        <w:left w:val="none" w:sz="0" w:space="0" w:color="auto"/>
        <w:bottom w:val="none" w:sz="0" w:space="0" w:color="auto"/>
        <w:right w:val="none" w:sz="0" w:space="0" w:color="auto"/>
      </w:divBdr>
    </w:div>
    <w:div w:id="362947887">
      <w:bodyDiv w:val="1"/>
      <w:marLeft w:val="0"/>
      <w:marRight w:val="0"/>
      <w:marTop w:val="0"/>
      <w:marBottom w:val="0"/>
      <w:divBdr>
        <w:top w:val="none" w:sz="0" w:space="0" w:color="auto"/>
        <w:left w:val="none" w:sz="0" w:space="0" w:color="auto"/>
        <w:bottom w:val="none" w:sz="0" w:space="0" w:color="auto"/>
        <w:right w:val="none" w:sz="0" w:space="0" w:color="auto"/>
      </w:divBdr>
    </w:div>
    <w:div w:id="363678475">
      <w:bodyDiv w:val="1"/>
      <w:marLeft w:val="0"/>
      <w:marRight w:val="0"/>
      <w:marTop w:val="0"/>
      <w:marBottom w:val="0"/>
      <w:divBdr>
        <w:top w:val="none" w:sz="0" w:space="0" w:color="auto"/>
        <w:left w:val="none" w:sz="0" w:space="0" w:color="auto"/>
        <w:bottom w:val="none" w:sz="0" w:space="0" w:color="auto"/>
        <w:right w:val="none" w:sz="0" w:space="0" w:color="auto"/>
      </w:divBdr>
    </w:div>
    <w:div w:id="363792188">
      <w:bodyDiv w:val="1"/>
      <w:marLeft w:val="0"/>
      <w:marRight w:val="0"/>
      <w:marTop w:val="0"/>
      <w:marBottom w:val="0"/>
      <w:divBdr>
        <w:top w:val="none" w:sz="0" w:space="0" w:color="auto"/>
        <w:left w:val="none" w:sz="0" w:space="0" w:color="auto"/>
        <w:bottom w:val="none" w:sz="0" w:space="0" w:color="auto"/>
        <w:right w:val="none" w:sz="0" w:space="0" w:color="auto"/>
      </w:divBdr>
    </w:div>
    <w:div w:id="364058153">
      <w:bodyDiv w:val="1"/>
      <w:marLeft w:val="0"/>
      <w:marRight w:val="0"/>
      <w:marTop w:val="0"/>
      <w:marBottom w:val="0"/>
      <w:divBdr>
        <w:top w:val="none" w:sz="0" w:space="0" w:color="auto"/>
        <w:left w:val="none" w:sz="0" w:space="0" w:color="auto"/>
        <w:bottom w:val="none" w:sz="0" w:space="0" w:color="auto"/>
        <w:right w:val="none" w:sz="0" w:space="0" w:color="auto"/>
      </w:divBdr>
    </w:div>
    <w:div w:id="364142839">
      <w:bodyDiv w:val="1"/>
      <w:marLeft w:val="0"/>
      <w:marRight w:val="0"/>
      <w:marTop w:val="0"/>
      <w:marBottom w:val="0"/>
      <w:divBdr>
        <w:top w:val="none" w:sz="0" w:space="0" w:color="auto"/>
        <w:left w:val="none" w:sz="0" w:space="0" w:color="auto"/>
        <w:bottom w:val="none" w:sz="0" w:space="0" w:color="auto"/>
        <w:right w:val="none" w:sz="0" w:space="0" w:color="auto"/>
      </w:divBdr>
    </w:div>
    <w:div w:id="364209366">
      <w:bodyDiv w:val="1"/>
      <w:marLeft w:val="0"/>
      <w:marRight w:val="0"/>
      <w:marTop w:val="0"/>
      <w:marBottom w:val="0"/>
      <w:divBdr>
        <w:top w:val="none" w:sz="0" w:space="0" w:color="auto"/>
        <w:left w:val="none" w:sz="0" w:space="0" w:color="auto"/>
        <w:bottom w:val="none" w:sz="0" w:space="0" w:color="auto"/>
        <w:right w:val="none" w:sz="0" w:space="0" w:color="auto"/>
      </w:divBdr>
    </w:div>
    <w:div w:id="364213265">
      <w:bodyDiv w:val="1"/>
      <w:marLeft w:val="0"/>
      <w:marRight w:val="0"/>
      <w:marTop w:val="0"/>
      <w:marBottom w:val="0"/>
      <w:divBdr>
        <w:top w:val="none" w:sz="0" w:space="0" w:color="auto"/>
        <w:left w:val="none" w:sz="0" w:space="0" w:color="auto"/>
        <w:bottom w:val="none" w:sz="0" w:space="0" w:color="auto"/>
        <w:right w:val="none" w:sz="0" w:space="0" w:color="auto"/>
      </w:divBdr>
    </w:div>
    <w:div w:id="364328579">
      <w:bodyDiv w:val="1"/>
      <w:marLeft w:val="0"/>
      <w:marRight w:val="0"/>
      <w:marTop w:val="0"/>
      <w:marBottom w:val="0"/>
      <w:divBdr>
        <w:top w:val="none" w:sz="0" w:space="0" w:color="auto"/>
        <w:left w:val="none" w:sz="0" w:space="0" w:color="auto"/>
        <w:bottom w:val="none" w:sz="0" w:space="0" w:color="auto"/>
        <w:right w:val="none" w:sz="0" w:space="0" w:color="auto"/>
      </w:divBdr>
    </w:div>
    <w:div w:id="364404419">
      <w:bodyDiv w:val="1"/>
      <w:marLeft w:val="0"/>
      <w:marRight w:val="0"/>
      <w:marTop w:val="0"/>
      <w:marBottom w:val="0"/>
      <w:divBdr>
        <w:top w:val="none" w:sz="0" w:space="0" w:color="auto"/>
        <w:left w:val="none" w:sz="0" w:space="0" w:color="auto"/>
        <w:bottom w:val="none" w:sz="0" w:space="0" w:color="auto"/>
        <w:right w:val="none" w:sz="0" w:space="0" w:color="auto"/>
      </w:divBdr>
    </w:div>
    <w:div w:id="364529362">
      <w:bodyDiv w:val="1"/>
      <w:marLeft w:val="0"/>
      <w:marRight w:val="0"/>
      <w:marTop w:val="0"/>
      <w:marBottom w:val="0"/>
      <w:divBdr>
        <w:top w:val="none" w:sz="0" w:space="0" w:color="auto"/>
        <w:left w:val="none" w:sz="0" w:space="0" w:color="auto"/>
        <w:bottom w:val="none" w:sz="0" w:space="0" w:color="auto"/>
        <w:right w:val="none" w:sz="0" w:space="0" w:color="auto"/>
      </w:divBdr>
    </w:div>
    <w:div w:id="364643437">
      <w:bodyDiv w:val="1"/>
      <w:marLeft w:val="0"/>
      <w:marRight w:val="0"/>
      <w:marTop w:val="0"/>
      <w:marBottom w:val="0"/>
      <w:divBdr>
        <w:top w:val="none" w:sz="0" w:space="0" w:color="auto"/>
        <w:left w:val="none" w:sz="0" w:space="0" w:color="auto"/>
        <w:bottom w:val="none" w:sz="0" w:space="0" w:color="auto"/>
        <w:right w:val="none" w:sz="0" w:space="0" w:color="auto"/>
      </w:divBdr>
    </w:div>
    <w:div w:id="365058890">
      <w:bodyDiv w:val="1"/>
      <w:marLeft w:val="0"/>
      <w:marRight w:val="0"/>
      <w:marTop w:val="0"/>
      <w:marBottom w:val="0"/>
      <w:divBdr>
        <w:top w:val="none" w:sz="0" w:space="0" w:color="auto"/>
        <w:left w:val="none" w:sz="0" w:space="0" w:color="auto"/>
        <w:bottom w:val="none" w:sz="0" w:space="0" w:color="auto"/>
        <w:right w:val="none" w:sz="0" w:space="0" w:color="auto"/>
      </w:divBdr>
    </w:div>
    <w:div w:id="365369771">
      <w:bodyDiv w:val="1"/>
      <w:marLeft w:val="0"/>
      <w:marRight w:val="0"/>
      <w:marTop w:val="0"/>
      <w:marBottom w:val="0"/>
      <w:divBdr>
        <w:top w:val="none" w:sz="0" w:space="0" w:color="auto"/>
        <w:left w:val="none" w:sz="0" w:space="0" w:color="auto"/>
        <w:bottom w:val="none" w:sz="0" w:space="0" w:color="auto"/>
        <w:right w:val="none" w:sz="0" w:space="0" w:color="auto"/>
      </w:divBdr>
    </w:div>
    <w:div w:id="365523537">
      <w:bodyDiv w:val="1"/>
      <w:marLeft w:val="0"/>
      <w:marRight w:val="0"/>
      <w:marTop w:val="0"/>
      <w:marBottom w:val="0"/>
      <w:divBdr>
        <w:top w:val="none" w:sz="0" w:space="0" w:color="auto"/>
        <w:left w:val="none" w:sz="0" w:space="0" w:color="auto"/>
        <w:bottom w:val="none" w:sz="0" w:space="0" w:color="auto"/>
        <w:right w:val="none" w:sz="0" w:space="0" w:color="auto"/>
      </w:divBdr>
    </w:div>
    <w:div w:id="365525415">
      <w:bodyDiv w:val="1"/>
      <w:marLeft w:val="0"/>
      <w:marRight w:val="0"/>
      <w:marTop w:val="0"/>
      <w:marBottom w:val="0"/>
      <w:divBdr>
        <w:top w:val="none" w:sz="0" w:space="0" w:color="auto"/>
        <w:left w:val="none" w:sz="0" w:space="0" w:color="auto"/>
        <w:bottom w:val="none" w:sz="0" w:space="0" w:color="auto"/>
        <w:right w:val="none" w:sz="0" w:space="0" w:color="auto"/>
      </w:divBdr>
    </w:div>
    <w:div w:id="365640459">
      <w:bodyDiv w:val="1"/>
      <w:marLeft w:val="0"/>
      <w:marRight w:val="0"/>
      <w:marTop w:val="0"/>
      <w:marBottom w:val="0"/>
      <w:divBdr>
        <w:top w:val="none" w:sz="0" w:space="0" w:color="auto"/>
        <w:left w:val="none" w:sz="0" w:space="0" w:color="auto"/>
        <w:bottom w:val="none" w:sz="0" w:space="0" w:color="auto"/>
        <w:right w:val="none" w:sz="0" w:space="0" w:color="auto"/>
      </w:divBdr>
    </w:div>
    <w:div w:id="365719615">
      <w:bodyDiv w:val="1"/>
      <w:marLeft w:val="0"/>
      <w:marRight w:val="0"/>
      <w:marTop w:val="0"/>
      <w:marBottom w:val="0"/>
      <w:divBdr>
        <w:top w:val="none" w:sz="0" w:space="0" w:color="auto"/>
        <w:left w:val="none" w:sz="0" w:space="0" w:color="auto"/>
        <w:bottom w:val="none" w:sz="0" w:space="0" w:color="auto"/>
        <w:right w:val="none" w:sz="0" w:space="0" w:color="auto"/>
      </w:divBdr>
    </w:div>
    <w:div w:id="365757360">
      <w:bodyDiv w:val="1"/>
      <w:marLeft w:val="0"/>
      <w:marRight w:val="0"/>
      <w:marTop w:val="0"/>
      <w:marBottom w:val="0"/>
      <w:divBdr>
        <w:top w:val="none" w:sz="0" w:space="0" w:color="auto"/>
        <w:left w:val="none" w:sz="0" w:space="0" w:color="auto"/>
        <w:bottom w:val="none" w:sz="0" w:space="0" w:color="auto"/>
        <w:right w:val="none" w:sz="0" w:space="0" w:color="auto"/>
      </w:divBdr>
    </w:div>
    <w:div w:id="365910805">
      <w:bodyDiv w:val="1"/>
      <w:marLeft w:val="0"/>
      <w:marRight w:val="0"/>
      <w:marTop w:val="0"/>
      <w:marBottom w:val="0"/>
      <w:divBdr>
        <w:top w:val="none" w:sz="0" w:space="0" w:color="auto"/>
        <w:left w:val="none" w:sz="0" w:space="0" w:color="auto"/>
        <w:bottom w:val="none" w:sz="0" w:space="0" w:color="auto"/>
        <w:right w:val="none" w:sz="0" w:space="0" w:color="auto"/>
      </w:divBdr>
    </w:div>
    <w:div w:id="365913074">
      <w:bodyDiv w:val="1"/>
      <w:marLeft w:val="0"/>
      <w:marRight w:val="0"/>
      <w:marTop w:val="0"/>
      <w:marBottom w:val="0"/>
      <w:divBdr>
        <w:top w:val="none" w:sz="0" w:space="0" w:color="auto"/>
        <w:left w:val="none" w:sz="0" w:space="0" w:color="auto"/>
        <w:bottom w:val="none" w:sz="0" w:space="0" w:color="auto"/>
        <w:right w:val="none" w:sz="0" w:space="0" w:color="auto"/>
      </w:divBdr>
    </w:div>
    <w:div w:id="366103706">
      <w:bodyDiv w:val="1"/>
      <w:marLeft w:val="0"/>
      <w:marRight w:val="0"/>
      <w:marTop w:val="0"/>
      <w:marBottom w:val="0"/>
      <w:divBdr>
        <w:top w:val="none" w:sz="0" w:space="0" w:color="auto"/>
        <w:left w:val="none" w:sz="0" w:space="0" w:color="auto"/>
        <w:bottom w:val="none" w:sz="0" w:space="0" w:color="auto"/>
        <w:right w:val="none" w:sz="0" w:space="0" w:color="auto"/>
      </w:divBdr>
    </w:div>
    <w:div w:id="366565663">
      <w:bodyDiv w:val="1"/>
      <w:marLeft w:val="0"/>
      <w:marRight w:val="0"/>
      <w:marTop w:val="0"/>
      <w:marBottom w:val="0"/>
      <w:divBdr>
        <w:top w:val="none" w:sz="0" w:space="0" w:color="auto"/>
        <w:left w:val="none" w:sz="0" w:space="0" w:color="auto"/>
        <w:bottom w:val="none" w:sz="0" w:space="0" w:color="auto"/>
        <w:right w:val="none" w:sz="0" w:space="0" w:color="auto"/>
      </w:divBdr>
    </w:div>
    <w:div w:id="366951408">
      <w:bodyDiv w:val="1"/>
      <w:marLeft w:val="0"/>
      <w:marRight w:val="0"/>
      <w:marTop w:val="0"/>
      <w:marBottom w:val="0"/>
      <w:divBdr>
        <w:top w:val="none" w:sz="0" w:space="0" w:color="auto"/>
        <w:left w:val="none" w:sz="0" w:space="0" w:color="auto"/>
        <w:bottom w:val="none" w:sz="0" w:space="0" w:color="auto"/>
        <w:right w:val="none" w:sz="0" w:space="0" w:color="auto"/>
      </w:divBdr>
    </w:div>
    <w:div w:id="367030245">
      <w:bodyDiv w:val="1"/>
      <w:marLeft w:val="0"/>
      <w:marRight w:val="0"/>
      <w:marTop w:val="0"/>
      <w:marBottom w:val="0"/>
      <w:divBdr>
        <w:top w:val="none" w:sz="0" w:space="0" w:color="auto"/>
        <w:left w:val="none" w:sz="0" w:space="0" w:color="auto"/>
        <w:bottom w:val="none" w:sz="0" w:space="0" w:color="auto"/>
        <w:right w:val="none" w:sz="0" w:space="0" w:color="auto"/>
      </w:divBdr>
    </w:div>
    <w:div w:id="367072182">
      <w:bodyDiv w:val="1"/>
      <w:marLeft w:val="0"/>
      <w:marRight w:val="0"/>
      <w:marTop w:val="0"/>
      <w:marBottom w:val="0"/>
      <w:divBdr>
        <w:top w:val="none" w:sz="0" w:space="0" w:color="auto"/>
        <w:left w:val="none" w:sz="0" w:space="0" w:color="auto"/>
        <w:bottom w:val="none" w:sz="0" w:space="0" w:color="auto"/>
        <w:right w:val="none" w:sz="0" w:space="0" w:color="auto"/>
      </w:divBdr>
    </w:div>
    <w:div w:id="367141632">
      <w:bodyDiv w:val="1"/>
      <w:marLeft w:val="0"/>
      <w:marRight w:val="0"/>
      <w:marTop w:val="0"/>
      <w:marBottom w:val="0"/>
      <w:divBdr>
        <w:top w:val="none" w:sz="0" w:space="0" w:color="auto"/>
        <w:left w:val="none" w:sz="0" w:space="0" w:color="auto"/>
        <w:bottom w:val="none" w:sz="0" w:space="0" w:color="auto"/>
        <w:right w:val="none" w:sz="0" w:space="0" w:color="auto"/>
      </w:divBdr>
    </w:div>
    <w:div w:id="367343755">
      <w:bodyDiv w:val="1"/>
      <w:marLeft w:val="0"/>
      <w:marRight w:val="0"/>
      <w:marTop w:val="0"/>
      <w:marBottom w:val="0"/>
      <w:divBdr>
        <w:top w:val="none" w:sz="0" w:space="0" w:color="auto"/>
        <w:left w:val="none" w:sz="0" w:space="0" w:color="auto"/>
        <w:bottom w:val="none" w:sz="0" w:space="0" w:color="auto"/>
        <w:right w:val="none" w:sz="0" w:space="0" w:color="auto"/>
      </w:divBdr>
    </w:div>
    <w:div w:id="367488844">
      <w:bodyDiv w:val="1"/>
      <w:marLeft w:val="0"/>
      <w:marRight w:val="0"/>
      <w:marTop w:val="0"/>
      <w:marBottom w:val="0"/>
      <w:divBdr>
        <w:top w:val="none" w:sz="0" w:space="0" w:color="auto"/>
        <w:left w:val="none" w:sz="0" w:space="0" w:color="auto"/>
        <w:bottom w:val="none" w:sz="0" w:space="0" w:color="auto"/>
        <w:right w:val="none" w:sz="0" w:space="0" w:color="auto"/>
      </w:divBdr>
    </w:div>
    <w:div w:id="367611810">
      <w:bodyDiv w:val="1"/>
      <w:marLeft w:val="0"/>
      <w:marRight w:val="0"/>
      <w:marTop w:val="0"/>
      <w:marBottom w:val="0"/>
      <w:divBdr>
        <w:top w:val="none" w:sz="0" w:space="0" w:color="auto"/>
        <w:left w:val="none" w:sz="0" w:space="0" w:color="auto"/>
        <w:bottom w:val="none" w:sz="0" w:space="0" w:color="auto"/>
        <w:right w:val="none" w:sz="0" w:space="0" w:color="auto"/>
      </w:divBdr>
    </w:div>
    <w:div w:id="367685159">
      <w:bodyDiv w:val="1"/>
      <w:marLeft w:val="0"/>
      <w:marRight w:val="0"/>
      <w:marTop w:val="0"/>
      <w:marBottom w:val="0"/>
      <w:divBdr>
        <w:top w:val="none" w:sz="0" w:space="0" w:color="auto"/>
        <w:left w:val="none" w:sz="0" w:space="0" w:color="auto"/>
        <w:bottom w:val="none" w:sz="0" w:space="0" w:color="auto"/>
        <w:right w:val="none" w:sz="0" w:space="0" w:color="auto"/>
      </w:divBdr>
    </w:div>
    <w:div w:id="367726248">
      <w:bodyDiv w:val="1"/>
      <w:marLeft w:val="0"/>
      <w:marRight w:val="0"/>
      <w:marTop w:val="0"/>
      <w:marBottom w:val="0"/>
      <w:divBdr>
        <w:top w:val="none" w:sz="0" w:space="0" w:color="auto"/>
        <w:left w:val="none" w:sz="0" w:space="0" w:color="auto"/>
        <w:bottom w:val="none" w:sz="0" w:space="0" w:color="auto"/>
        <w:right w:val="none" w:sz="0" w:space="0" w:color="auto"/>
      </w:divBdr>
    </w:div>
    <w:div w:id="367997164">
      <w:bodyDiv w:val="1"/>
      <w:marLeft w:val="0"/>
      <w:marRight w:val="0"/>
      <w:marTop w:val="0"/>
      <w:marBottom w:val="0"/>
      <w:divBdr>
        <w:top w:val="none" w:sz="0" w:space="0" w:color="auto"/>
        <w:left w:val="none" w:sz="0" w:space="0" w:color="auto"/>
        <w:bottom w:val="none" w:sz="0" w:space="0" w:color="auto"/>
        <w:right w:val="none" w:sz="0" w:space="0" w:color="auto"/>
      </w:divBdr>
    </w:div>
    <w:div w:id="368265984">
      <w:bodyDiv w:val="1"/>
      <w:marLeft w:val="0"/>
      <w:marRight w:val="0"/>
      <w:marTop w:val="0"/>
      <w:marBottom w:val="0"/>
      <w:divBdr>
        <w:top w:val="none" w:sz="0" w:space="0" w:color="auto"/>
        <w:left w:val="none" w:sz="0" w:space="0" w:color="auto"/>
        <w:bottom w:val="none" w:sz="0" w:space="0" w:color="auto"/>
        <w:right w:val="none" w:sz="0" w:space="0" w:color="auto"/>
      </w:divBdr>
    </w:div>
    <w:div w:id="368335187">
      <w:bodyDiv w:val="1"/>
      <w:marLeft w:val="0"/>
      <w:marRight w:val="0"/>
      <w:marTop w:val="0"/>
      <w:marBottom w:val="0"/>
      <w:divBdr>
        <w:top w:val="none" w:sz="0" w:space="0" w:color="auto"/>
        <w:left w:val="none" w:sz="0" w:space="0" w:color="auto"/>
        <w:bottom w:val="none" w:sz="0" w:space="0" w:color="auto"/>
        <w:right w:val="none" w:sz="0" w:space="0" w:color="auto"/>
      </w:divBdr>
    </w:div>
    <w:div w:id="368527276">
      <w:bodyDiv w:val="1"/>
      <w:marLeft w:val="0"/>
      <w:marRight w:val="0"/>
      <w:marTop w:val="0"/>
      <w:marBottom w:val="0"/>
      <w:divBdr>
        <w:top w:val="none" w:sz="0" w:space="0" w:color="auto"/>
        <w:left w:val="none" w:sz="0" w:space="0" w:color="auto"/>
        <w:bottom w:val="none" w:sz="0" w:space="0" w:color="auto"/>
        <w:right w:val="none" w:sz="0" w:space="0" w:color="auto"/>
      </w:divBdr>
    </w:div>
    <w:div w:id="368574830">
      <w:bodyDiv w:val="1"/>
      <w:marLeft w:val="0"/>
      <w:marRight w:val="0"/>
      <w:marTop w:val="0"/>
      <w:marBottom w:val="0"/>
      <w:divBdr>
        <w:top w:val="none" w:sz="0" w:space="0" w:color="auto"/>
        <w:left w:val="none" w:sz="0" w:space="0" w:color="auto"/>
        <w:bottom w:val="none" w:sz="0" w:space="0" w:color="auto"/>
        <w:right w:val="none" w:sz="0" w:space="0" w:color="auto"/>
      </w:divBdr>
    </w:div>
    <w:div w:id="369503252">
      <w:bodyDiv w:val="1"/>
      <w:marLeft w:val="0"/>
      <w:marRight w:val="0"/>
      <w:marTop w:val="0"/>
      <w:marBottom w:val="0"/>
      <w:divBdr>
        <w:top w:val="none" w:sz="0" w:space="0" w:color="auto"/>
        <w:left w:val="none" w:sz="0" w:space="0" w:color="auto"/>
        <w:bottom w:val="none" w:sz="0" w:space="0" w:color="auto"/>
        <w:right w:val="none" w:sz="0" w:space="0" w:color="auto"/>
      </w:divBdr>
    </w:div>
    <w:div w:id="369573973">
      <w:bodyDiv w:val="1"/>
      <w:marLeft w:val="0"/>
      <w:marRight w:val="0"/>
      <w:marTop w:val="0"/>
      <w:marBottom w:val="0"/>
      <w:divBdr>
        <w:top w:val="none" w:sz="0" w:space="0" w:color="auto"/>
        <w:left w:val="none" w:sz="0" w:space="0" w:color="auto"/>
        <w:bottom w:val="none" w:sz="0" w:space="0" w:color="auto"/>
        <w:right w:val="none" w:sz="0" w:space="0" w:color="auto"/>
      </w:divBdr>
    </w:div>
    <w:div w:id="369763630">
      <w:bodyDiv w:val="1"/>
      <w:marLeft w:val="0"/>
      <w:marRight w:val="0"/>
      <w:marTop w:val="0"/>
      <w:marBottom w:val="0"/>
      <w:divBdr>
        <w:top w:val="none" w:sz="0" w:space="0" w:color="auto"/>
        <w:left w:val="none" w:sz="0" w:space="0" w:color="auto"/>
        <w:bottom w:val="none" w:sz="0" w:space="0" w:color="auto"/>
        <w:right w:val="none" w:sz="0" w:space="0" w:color="auto"/>
      </w:divBdr>
    </w:div>
    <w:div w:id="369767325">
      <w:bodyDiv w:val="1"/>
      <w:marLeft w:val="0"/>
      <w:marRight w:val="0"/>
      <w:marTop w:val="0"/>
      <w:marBottom w:val="0"/>
      <w:divBdr>
        <w:top w:val="none" w:sz="0" w:space="0" w:color="auto"/>
        <w:left w:val="none" w:sz="0" w:space="0" w:color="auto"/>
        <w:bottom w:val="none" w:sz="0" w:space="0" w:color="auto"/>
        <w:right w:val="none" w:sz="0" w:space="0" w:color="auto"/>
      </w:divBdr>
    </w:div>
    <w:div w:id="370113840">
      <w:bodyDiv w:val="1"/>
      <w:marLeft w:val="0"/>
      <w:marRight w:val="0"/>
      <w:marTop w:val="0"/>
      <w:marBottom w:val="0"/>
      <w:divBdr>
        <w:top w:val="none" w:sz="0" w:space="0" w:color="auto"/>
        <w:left w:val="none" w:sz="0" w:space="0" w:color="auto"/>
        <w:bottom w:val="none" w:sz="0" w:space="0" w:color="auto"/>
        <w:right w:val="none" w:sz="0" w:space="0" w:color="auto"/>
      </w:divBdr>
    </w:div>
    <w:div w:id="370152116">
      <w:bodyDiv w:val="1"/>
      <w:marLeft w:val="0"/>
      <w:marRight w:val="0"/>
      <w:marTop w:val="0"/>
      <w:marBottom w:val="0"/>
      <w:divBdr>
        <w:top w:val="none" w:sz="0" w:space="0" w:color="auto"/>
        <w:left w:val="none" w:sz="0" w:space="0" w:color="auto"/>
        <w:bottom w:val="none" w:sz="0" w:space="0" w:color="auto"/>
        <w:right w:val="none" w:sz="0" w:space="0" w:color="auto"/>
      </w:divBdr>
    </w:div>
    <w:div w:id="370230149">
      <w:bodyDiv w:val="1"/>
      <w:marLeft w:val="0"/>
      <w:marRight w:val="0"/>
      <w:marTop w:val="0"/>
      <w:marBottom w:val="0"/>
      <w:divBdr>
        <w:top w:val="none" w:sz="0" w:space="0" w:color="auto"/>
        <w:left w:val="none" w:sz="0" w:space="0" w:color="auto"/>
        <w:bottom w:val="none" w:sz="0" w:space="0" w:color="auto"/>
        <w:right w:val="none" w:sz="0" w:space="0" w:color="auto"/>
      </w:divBdr>
    </w:div>
    <w:div w:id="370349253">
      <w:bodyDiv w:val="1"/>
      <w:marLeft w:val="0"/>
      <w:marRight w:val="0"/>
      <w:marTop w:val="0"/>
      <w:marBottom w:val="0"/>
      <w:divBdr>
        <w:top w:val="none" w:sz="0" w:space="0" w:color="auto"/>
        <w:left w:val="none" w:sz="0" w:space="0" w:color="auto"/>
        <w:bottom w:val="none" w:sz="0" w:space="0" w:color="auto"/>
        <w:right w:val="none" w:sz="0" w:space="0" w:color="auto"/>
      </w:divBdr>
    </w:div>
    <w:div w:id="370499279">
      <w:bodyDiv w:val="1"/>
      <w:marLeft w:val="0"/>
      <w:marRight w:val="0"/>
      <w:marTop w:val="0"/>
      <w:marBottom w:val="0"/>
      <w:divBdr>
        <w:top w:val="none" w:sz="0" w:space="0" w:color="auto"/>
        <w:left w:val="none" w:sz="0" w:space="0" w:color="auto"/>
        <w:bottom w:val="none" w:sz="0" w:space="0" w:color="auto"/>
        <w:right w:val="none" w:sz="0" w:space="0" w:color="auto"/>
      </w:divBdr>
    </w:div>
    <w:div w:id="370611639">
      <w:bodyDiv w:val="1"/>
      <w:marLeft w:val="0"/>
      <w:marRight w:val="0"/>
      <w:marTop w:val="0"/>
      <w:marBottom w:val="0"/>
      <w:divBdr>
        <w:top w:val="none" w:sz="0" w:space="0" w:color="auto"/>
        <w:left w:val="none" w:sz="0" w:space="0" w:color="auto"/>
        <w:bottom w:val="none" w:sz="0" w:space="0" w:color="auto"/>
        <w:right w:val="none" w:sz="0" w:space="0" w:color="auto"/>
      </w:divBdr>
    </w:div>
    <w:div w:id="370616752">
      <w:bodyDiv w:val="1"/>
      <w:marLeft w:val="0"/>
      <w:marRight w:val="0"/>
      <w:marTop w:val="0"/>
      <w:marBottom w:val="0"/>
      <w:divBdr>
        <w:top w:val="none" w:sz="0" w:space="0" w:color="auto"/>
        <w:left w:val="none" w:sz="0" w:space="0" w:color="auto"/>
        <w:bottom w:val="none" w:sz="0" w:space="0" w:color="auto"/>
        <w:right w:val="none" w:sz="0" w:space="0" w:color="auto"/>
      </w:divBdr>
    </w:div>
    <w:div w:id="370761865">
      <w:bodyDiv w:val="1"/>
      <w:marLeft w:val="0"/>
      <w:marRight w:val="0"/>
      <w:marTop w:val="0"/>
      <w:marBottom w:val="0"/>
      <w:divBdr>
        <w:top w:val="none" w:sz="0" w:space="0" w:color="auto"/>
        <w:left w:val="none" w:sz="0" w:space="0" w:color="auto"/>
        <w:bottom w:val="none" w:sz="0" w:space="0" w:color="auto"/>
        <w:right w:val="none" w:sz="0" w:space="0" w:color="auto"/>
      </w:divBdr>
    </w:div>
    <w:div w:id="370960543">
      <w:bodyDiv w:val="1"/>
      <w:marLeft w:val="0"/>
      <w:marRight w:val="0"/>
      <w:marTop w:val="0"/>
      <w:marBottom w:val="0"/>
      <w:divBdr>
        <w:top w:val="none" w:sz="0" w:space="0" w:color="auto"/>
        <w:left w:val="none" w:sz="0" w:space="0" w:color="auto"/>
        <w:bottom w:val="none" w:sz="0" w:space="0" w:color="auto"/>
        <w:right w:val="none" w:sz="0" w:space="0" w:color="auto"/>
      </w:divBdr>
    </w:div>
    <w:div w:id="371274235">
      <w:bodyDiv w:val="1"/>
      <w:marLeft w:val="0"/>
      <w:marRight w:val="0"/>
      <w:marTop w:val="0"/>
      <w:marBottom w:val="0"/>
      <w:divBdr>
        <w:top w:val="none" w:sz="0" w:space="0" w:color="auto"/>
        <w:left w:val="none" w:sz="0" w:space="0" w:color="auto"/>
        <w:bottom w:val="none" w:sz="0" w:space="0" w:color="auto"/>
        <w:right w:val="none" w:sz="0" w:space="0" w:color="auto"/>
      </w:divBdr>
    </w:div>
    <w:div w:id="371342534">
      <w:bodyDiv w:val="1"/>
      <w:marLeft w:val="0"/>
      <w:marRight w:val="0"/>
      <w:marTop w:val="0"/>
      <w:marBottom w:val="0"/>
      <w:divBdr>
        <w:top w:val="none" w:sz="0" w:space="0" w:color="auto"/>
        <w:left w:val="none" w:sz="0" w:space="0" w:color="auto"/>
        <w:bottom w:val="none" w:sz="0" w:space="0" w:color="auto"/>
        <w:right w:val="none" w:sz="0" w:space="0" w:color="auto"/>
      </w:divBdr>
    </w:div>
    <w:div w:id="371343811">
      <w:bodyDiv w:val="1"/>
      <w:marLeft w:val="0"/>
      <w:marRight w:val="0"/>
      <w:marTop w:val="0"/>
      <w:marBottom w:val="0"/>
      <w:divBdr>
        <w:top w:val="none" w:sz="0" w:space="0" w:color="auto"/>
        <w:left w:val="none" w:sz="0" w:space="0" w:color="auto"/>
        <w:bottom w:val="none" w:sz="0" w:space="0" w:color="auto"/>
        <w:right w:val="none" w:sz="0" w:space="0" w:color="auto"/>
      </w:divBdr>
    </w:div>
    <w:div w:id="371612741">
      <w:bodyDiv w:val="1"/>
      <w:marLeft w:val="0"/>
      <w:marRight w:val="0"/>
      <w:marTop w:val="0"/>
      <w:marBottom w:val="0"/>
      <w:divBdr>
        <w:top w:val="none" w:sz="0" w:space="0" w:color="auto"/>
        <w:left w:val="none" w:sz="0" w:space="0" w:color="auto"/>
        <w:bottom w:val="none" w:sz="0" w:space="0" w:color="auto"/>
        <w:right w:val="none" w:sz="0" w:space="0" w:color="auto"/>
      </w:divBdr>
    </w:div>
    <w:div w:id="371616784">
      <w:bodyDiv w:val="1"/>
      <w:marLeft w:val="0"/>
      <w:marRight w:val="0"/>
      <w:marTop w:val="0"/>
      <w:marBottom w:val="0"/>
      <w:divBdr>
        <w:top w:val="none" w:sz="0" w:space="0" w:color="auto"/>
        <w:left w:val="none" w:sz="0" w:space="0" w:color="auto"/>
        <w:bottom w:val="none" w:sz="0" w:space="0" w:color="auto"/>
        <w:right w:val="none" w:sz="0" w:space="0" w:color="auto"/>
      </w:divBdr>
    </w:div>
    <w:div w:id="371619512">
      <w:bodyDiv w:val="1"/>
      <w:marLeft w:val="0"/>
      <w:marRight w:val="0"/>
      <w:marTop w:val="0"/>
      <w:marBottom w:val="0"/>
      <w:divBdr>
        <w:top w:val="none" w:sz="0" w:space="0" w:color="auto"/>
        <w:left w:val="none" w:sz="0" w:space="0" w:color="auto"/>
        <w:bottom w:val="none" w:sz="0" w:space="0" w:color="auto"/>
        <w:right w:val="none" w:sz="0" w:space="0" w:color="auto"/>
      </w:divBdr>
    </w:div>
    <w:div w:id="371659462">
      <w:bodyDiv w:val="1"/>
      <w:marLeft w:val="0"/>
      <w:marRight w:val="0"/>
      <w:marTop w:val="0"/>
      <w:marBottom w:val="0"/>
      <w:divBdr>
        <w:top w:val="none" w:sz="0" w:space="0" w:color="auto"/>
        <w:left w:val="none" w:sz="0" w:space="0" w:color="auto"/>
        <w:bottom w:val="none" w:sz="0" w:space="0" w:color="auto"/>
        <w:right w:val="none" w:sz="0" w:space="0" w:color="auto"/>
      </w:divBdr>
    </w:div>
    <w:div w:id="371805300">
      <w:bodyDiv w:val="1"/>
      <w:marLeft w:val="0"/>
      <w:marRight w:val="0"/>
      <w:marTop w:val="0"/>
      <w:marBottom w:val="0"/>
      <w:divBdr>
        <w:top w:val="none" w:sz="0" w:space="0" w:color="auto"/>
        <w:left w:val="none" w:sz="0" w:space="0" w:color="auto"/>
        <w:bottom w:val="none" w:sz="0" w:space="0" w:color="auto"/>
        <w:right w:val="none" w:sz="0" w:space="0" w:color="auto"/>
      </w:divBdr>
    </w:div>
    <w:div w:id="371879269">
      <w:bodyDiv w:val="1"/>
      <w:marLeft w:val="0"/>
      <w:marRight w:val="0"/>
      <w:marTop w:val="0"/>
      <w:marBottom w:val="0"/>
      <w:divBdr>
        <w:top w:val="none" w:sz="0" w:space="0" w:color="auto"/>
        <w:left w:val="none" w:sz="0" w:space="0" w:color="auto"/>
        <w:bottom w:val="none" w:sz="0" w:space="0" w:color="auto"/>
        <w:right w:val="none" w:sz="0" w:space="0" w:color="auto"/>
      </w:divBdr>
    </w:div>
    <w:div w:id="372123753">
      <w:bodyDiv w:val="1"/>
      <w:marLeft w:val="0"/>
      <w:marRight w:val="0"/>
      <w:marTop w:val="0"/>
      <w:marBottom w:val="0"/>
      <w:divBdr>
        <w:top w:val="none" w:sz="0" w:space="0" w:color="auto"/>
        <w:left w:val="none" w:sz="0" w:space="0" w:color="auto"/>
        <w:bottom w:val="none" w:sz="0" w:space="0" w:color="auto"/>
        <w:right w:val="none" w:sz="0" w:space="0" w:color="auto"/>
      </w:divBdr>
    </w:div>
    <w:div w:id="372341468">
      <w:bodyDiv w:val="1"/>
      <w:marLeft w:val="0"/>
      <w:marRight w:val="0"/>
      <w:marTop w:val="0"/>
      <w:marBottom w:val="0"/>
      <w:divBdr>
        <w:top w:val="none" w:sz="0" w:space="0" w:color="auto"/>
        <w:left w:val="none" w:sz="0" w:space="0" w:color="auto"/>
        <w:bottom w:val="none" w:sz="0" w:space="0" w:color="auto"/>
        <w:right w:val="none" w:sz="0" w:space="0" w:color="auto"/>
      </w:divBdr>
    </w:div>
    <w:div w:id="372387668">
      <w:bodyDiv w:val="1"/>
      <w:marLeft w:val="0"/>
      <w:marRight w:val="0"/>
      <w:marTop w:val="0"/>
      <w:marBottom w:val="0"/>
      <w:divBdr>
        <w:top w:val="none" w:sz="0" w:space="0" w:color="auto"/>
        <w:left w:val="none" w:sz="0" w:space="0" w:color="auto"/>
        <w:bottom w:val="none" w:sz="0" w:space="0" w:color="auto"/>
        <w:right w:val="none" w:sz="0" w:space="0" w:color="auto"/>
      </w:divBdr>
    </w:div>
    <w:div w:id="372537889">
      <w:bodyDiv w:val="1"/>
      <w:marLeft w:val="0"/>
      <w:marRight w:val="0"/>
      <w:marTop w:val="0"/>
      <w:marBottom w:val="0"/>
      <w:divBdr>
        <w:top w:val="none" w:sz="0" w:space="0" w:color="auto"/>
        <w:left w:val="none" w:sz="0" w:space="0" w:color="auto"/>
        <w:bottom w:val="none" w:sz="0" w:space="0" w:color="auto"/>
        <w:right w:val="none" w:sz="0" w:space="0" w:color="auto"/>
      </w:divBdr>
    </w:div>
    <w:div w:id="372770982">
      <w:bodyDiv w:val="1"/>
      <w:marLeft w:val="0"/>
      <w:marRight w:val="0"/>
      <w:marTop w:val="0"/>
      <w:marBottom w:val="0"/>
      <w:divBdr>
        <w:top w:val="none" w:sz="0" w:space="0" w:color="auto"/>
        <w:left w:val="none" w:sz="0" w:space="0" w:color="auto"/>
        <w:bottom w:val="none" w:sz="0" w:space="0" w:color="auto"/>
        <w:right w:val="none" w:sz="0" w:space="0" w:color="auto"/>
      </w:divBdr>
    </w:div>
    <w:div w:id="372845936">
      <w:bodyDiv w:val="1"/>
      <w:marLeft w:val="0"/>
      <w:marRight w:val="0"/>
      <w:marTop w:val="0"/>
      <w:marBottom w:val="0"/>
      <w:divBdr>
        <w:top w:val="none" w:sz="0" w:space="0" w:color="auto"/>
        <w:left w:val="none" w:sz="0" w:space="0" w:color="auto"/>
        <w:bottom w:val="none" w:sz="0" w:space="0" w:color="auto"/>
        <w:right w:val="none" w:sz="0" w:space="0" w:color="auto"/>
      </w:divBdr>
    </w:div>
    <w:div w:id="372922459">
      <w:bodyDiv w:val="1"/>
      <w:marLeft w:val="0"/>
      <w:marRight w:val="0"/>
      <w:marTop w:val="0"/>
      <w:marBottom w:val="0"/>
      <w:divBdr>
        <w:top w:val="none" w:sz="0" w:space="0" w:color="auto"/>
        <w:left w:val="none" w:sz="0" w:space="0" w:color="auto"/>
        <w:bottom w:val="none" w:sz="0" w:space="0" w:color="auto"/>
        <w:right w:val="none" w:sz="0" w:space="0" w:color="auto"/>
      </w:divBdr>
    </w:div>
    <w:div w:id="372925985">
      <w:bodyDiv w:val="1"/>
      <w:marLeft w:val="0"/>
      <w:marRight w:val="0"/>
      <w:marTop w:val="0"/>
      <w:marBottom w:val="0"/>
      <w:divBdr>
        <w:top w:val="none" w:sz="0" w:space="0" w:color="auto"/>
        <w:left w:val="none" w:sz="0" w:space="0" w:color="auto"/>
        <w:bottom w:val="none" w:sz="0" w:space="0" w:color="auto"/>
        <w:right w:val="none" w:sz="0" w:space="0" w:color="auto"/>
      </w:divBdr>
    </w:div>
    <w:div w:id="373038542">
      <w:bodyDiv w:val="1"/>
      <w:marLeft w:val="0"/>
      <w:marRight w:val="0"/>
      <w:marTop w:val="0"/>
      <w:marBottom w:val="0"/>
      <w:divBdr>
        <w:top w:val="none" w:sz="0" w:space="0" w:color="auto"/>
        <w:left w:val="none" w:sz="0" w:space="0" w:color="auto"/>
        <w:bottom w:val="none" w:sz="0" w:space="0" w:color="auto"/>
        <w:right w:val="none" w:sz="0" w:space="0" w:color="auto"/>
      </w:divBdr>
    </w:div>
    <w:div w:id="373235042">
      <w:bodyDiv w:val="1"/>
      <w:marLeft w:val="0"/>
      <w:marRight w:val="0"/>
      <w:marTop w:val="0"/>
      <w:marBottom w:val="0"/>
      <w:divBdr>
        <w:top w:val="none" w:sz="0" w:space="0" w:color="auto"/>
        <w:left w:val="none" w:sz="0" w:space="0" w:color="auto"/>
        <w:bottom w:val="none" w:sz="0" w:space="0" w:color="auto"/>
        <w:right w:val="none" w:sz="0" w:space="0" w:color="auto"/>
      </w:divBdr>
    </w:div>
    <w:div w:id="373235089">
      <w:bodyDiv w:val="1"/>
      <w:marLeft w:val="0"/>
      <w:marRight w:val="0"/>
      <w:marTop w:val="0"/>
      <w:marBottom w:val="0"/>
      <w:divBdr>
        <w:top w:val="none" w:sz="0" w:space="0" w:color="auto"/>
        <w:left w:val="none" w:sz="0" w:space="0" w:color="auto"/>
        <w:bottom w:val="none" w:sz="0" w:space="0" w:color="auto"/>
        <w:right w:val="none" w:sz="0" w:space="0" w:color="auto"/>
      </w:divBdr>
    </w:div>
    <w:div w:id="373382825">
      <w:bodyDiv w:val="1"/>
      <w:marLeft w:val="0"/>
      <w:marRight w:val="0"/>
      <w:marTop w:val="0"/>
      <w:marBottom w:val="0"/>
      <w:divBdr>
        <w:top w:val="none" w:sz="0" w:space="0" w:color="auto"/>
        <w:left w:val="none" w:sz="0" w:space="0" w:color="auto"/>
        <w:bottom w:val="none" w:sz="0" w:space="0" w:color="auto"/>
        <w:right w:val="none" w:sz="0" w:space="0" w:color="auto"/>
      </w:divBdr>
    </w:div>
    <w:div w:id="373651299">
      <w:bodyDiv w:val="1"/>
      <w:marLeft w:val="0"/>
      <w:marRight w:val="0"/>
      <w:marTop w:val="0"/>
      <w:marBottom w:val="0"/>
      <w:divBdr>
        <w:top w:val="none" w:sz="0" w:space="0" w:color="auto"/>
        <w:left w:val="none" w:sz="0" w:space="0" w:color="auto"/>
        <w:bottom w:val="none" w:sz="0" w:space="0" w:color="auto"/>
        <w:right w:val="none" w:sz="0" w:space="0" w:color="auto"/>
      </w:divBdr>
    </w:div>
    <w:div w:id="373770868">
      <w:bodyDiv w:val="1"/>
      <w:marLeft w:val="0"/>
      <w:marRight w:val="0"/>
      <w:marTop w:val="0"/>
      <w:marBottom w:val="0"/>
      <w:divBdr>
        <w:top w:val="none" w:sz="0" w:space="0" w:color="auto"/>
        <w:left w:val="none" w:sz="0" w:space="0" w:color="auto"/>
        <w:bottom w:val="none" w:sz="0" w:space="0" w:color="auto"/>
        <w:right w:val="none" w:sz="0" w:space="0" w:color="auto"/>
      </w:divBdr>
    </w:div>
    <w:div w:id="373777919">
      <w:bodyDiv w:val="1"/>
      <w:marLeft w:val="0"/>
      <w:marRight w:val="0"/>
      <w:marTop w:val="0"/>
      <w:marBottom w:val="0"/>
      <w:divBdr>
        <w:top w:val="none" w:sz="0" w:space="0" w:color="auto"/>
        <w:left w:val="none" w:sz="0" w:space="0" w:color="auto"/>
        <w:bottom w:val="none" w:sz="0" w:space="0" w:color="auto"/>
        <w:right w:val="none" w:sz="0" w:space="0" w:color="auto"/>
      </w:divBdr>
    </w:div>
    <w:div w:id="373890382">
      <w:bodyDiv w:val="1"/>
      <w:marLeft w:val="0"/>
      <w:marRight w:val="0"/>
      <w:marTop w:val="0"/>
      <w:marBottom w:val="0"/>
      <w:divBdr>
        <w:top w:val="none" w:sz="0" w:space="0" w:color="auto"/>
        <w:left w:val="none" w:sz="0" w:space="0" w:color="auto"/>
        <w:bottom w:val="none" w:sz="0" w:space="0" w:color="auto"/>
        <w:right w:val="none" w:sz="0" w:space="0" w:color="auto"/>
      </w:divBdr>
    </w:div>
    <w:div w:id="374235055">
      <w:bodyDiv w:val="1"/>
      <w:marLeft w:val="0"/>
      <w:marRight w:val="0"/>
      <w:marTop w:val="0"/>
      <w:marBottom w:val="0"/>
      <w:divBdr>
        <w:top w:val="none" w:sz="0" w:space="0" w:color="auto"/>
        <w:left w:val="none" w:sz="0" w:space="0" w:color="auto"/>
        <w:bottom w:val="none" w:sz="0" w:space="0" w:color="auto"/>
        <w:right w:val="none" w:sz="0" w:space="0" w:color="auto"/>
      </w:divBdr>
    </w:div>
    <w:div w:id="374669722">
      <w:bodyDiv w:val="1"/>
      <w:marLeft w:val="0"/>
      <w:marRight w:val="0"/>
      <w:marTop w:val="0"/>
      <w:marBottom w:val="0"/>
      <w:divBdr>
        <w:top w:val="none" w:sz="0" w:space="0" w:color="auto"/>
        <w:left w:val="none" w:sz="0" w:space="0" w:color="auto"/>
        <w:bottom w:val="none" w:sz="0" w:space="0" w:color="auto"/>
        <w:right w:val="none" w:sz="0" w:space="0" w:color="auto"/>
      </w:divBdr>
    </w:div>
    <w:div w:id="374819170">
      <w:bodyDiv w:val="1"/>
      <w:marLeft w:val="0"/>
      <w:marRight w:val="0"/>
      <w:marTop w:val="0"/>
      <w:marBottom w:val="0"/>
      <w:divBdr>
        <w:top w:val="none" w:sz="0" w:space="0" w:color="auto"/>
        <w:left w:val="none" w:sz="0" w:space="0" w:color="auto"/>
        <w:bottom w:val="none" w:sz="0" w:space="0" w:color="auto"/>
        <w:right w:val="none" w:sz="0" w:space="0" w:color="auto"/>
      </w:divBdr>
    </w:div>
    <w:div w:id="374886722">
      <w:bodyDiv w:val="1"/>
      <w:marLeft w:val="0"/>
      <w:marRight w:val="0"/>
      <w:marTop w:val="0"/>
      <w:marBottom w:val="0"/>
      <w:divBdr>
        <w:top w:val="none" w:sz="0" w:space="0" w:color="auto"/>
        <w:left w:val="none" w:sz="0" w:space="0" w:color="auto"/>
        <w:bottom w:val="none" w:sz="0" w:space="0" w:color="auto"/>
        <w:right w:val="none" w:sz="0" w:space="0" w:color="auto"/>
      </w:divBdr>
    </w:div>
    <w:div w:id="375008119">
      <w:bodyDiv w:val="1"/>
      <w:marLeft w:val="0"/>
      <w:marRight w:val="0"/>
      <w:marTop w:val="0"/>
      <w:marBottom w:val="0"/>
      <w:divBdr>
        <w:top w:val="none" w:sz="0" w:space="0" w:color="auto"/>
        <w:left w:val="none" w:sz="0" w:space="0" w:color="auto"/>
        <w:bottom w:val="none" w:sz="0" w:space="0" w:color="auto"/>
        <w:right w:val="none" w:sz="0" w:space="0" w:color="auto"/>
      </w:divBdr>
    </w:div>
    <w:div w:id="375012753">
      <w:bodyDiv w:val="1"/>
      <w:marLeft w:val="0"/>
      <w:marRight w:val="0"/>
      <w:marTop w:val="0"/>
      <w:marBottom w:val="0"/>
      <w:divBdr>
        <w:top w:val="none" w:sz="0" w:space="0" w:color="auto"/>
        <w:left w:val="none" w:sz="0" w:space="0" w:color="auto"/>
        <w:bottom w:val="none" w:sz="0" w:space="0" w:color="auto"/>
        <w:right w:val="none" w:sz="0" w:space="0" w:color="auto"/>
      </w:divBdr>
    </w:div>
    <w:div w:id="375080157">
      <w:bodyDiv w:val="1"/>
      <w:marLeft w:val="0"/>
      <w:marRight w:val="0"/>
      <w:marTop w:val="0"/>
      <w:marBottom w:val="0"/>
      <w:divBdr>
        <w:top w:val="none" w:sz="0" w:space="0" w:color="auto"/>
        <w:left w:val="none" w:sz="0" w:space="0" w:color="auto"/>
        <w:bottom w:val="none" w:sz="0" w:space="0" w:color="auto"/>
        <w:right w:val="none" w:sz="0" w:space="0" w:color="auto"/>
      </w:divBdr>
    </w:div>
    <w:div w:id="375088010">
      <w:bodyDiv w:val="1"/>
      <w:marLeft w:val="0"/>
      <w:marRight w:val="0"/>
      <w:marTop w:val="0"/>
      <w:marBottom w:val="0"/>
      <w:divBdr>
        <w:top w:val="none" w:sz="0" w:space="0" w:color="auto"/>
        <w:left w:val="none" w:sz="0" w:space="0" w:color="auto"/>
        <w:bottom w:val="none" w:sz="0" w:space="0" w:color="auto"/>
        <w:right w:val="none" w:sz="0" w:space="0" w:color="auto"/>
      </w:divBdr>
    </w:div>
    <w:div w:id="375856121">
      <w:bodyDiv w:val="1"/>
      <w:marLeft w:val="0"/>
      <w:marRight w:val="0"/>
      <w:marTop w:val="0"/>
      <w:marBottom w:val="0"/>
      <w:divBdr>
        <w:top w:val="none" w:sz="0" w:space="0" w:color="auto"/>
        <w:left w:val="none" w:sz="0" w:space="0" w:color="auto"/>
        <w:bottom w:val="none" w:sz="0" w:space="0" w:color="auto"/>
        <w:right w:val="none" w:sz="0" w:space="0" w:color="auto"/>
      </w:divBdr>
    </w:div>
    <w:div w:id="376006287">
      <w:bodyDiv w:val="1"/>
      <w:marLeft w:val="0"/>
      <w:marRight w:val="0"/>
      <w:marTop w:val="0"/>
      <w:marBottom w:val="0"/>
      <w:divBdr>
        <w:top w:val="none" w:sz="0" w:space="0" w:color="auto"/>
        <w:left w:val="none" w:sz="0" w:space="0" w:color="auto"/>
        <w:bottom w:val="none" w:sz="0" w:space="0" w:color="auto"/>
        <w:right w:val="none" w:sz="0" w:space="0" w:color="auto"/>
      </w:divBdr>
    </w:div>
    <w:div w:id="376011128">
      <w:bodyDiv w:val="1"/>
      <w:marLeft w:val="0"/>
      <w:marRight w:val="0"/>
      <w:marTop w:val="0"/>
      <w:marBottom w:val="0"/>
      <w:divBdr>
        <w:top w:val="none" w:sz="0" w:space="0" w:color="auto"/>
        <w:left w:val="none" w:sz="0" w:space="0" w:color="auto"/>
        <w:bottom w:val="none" w:sz="0" w:space="0" w:color="auto"/>
        <w:right w:val="none" w:sz="0" w:space="0" w:color="auto"/>
      </w:divBdr>
    </w:div>
    <w:div w:id="376012231">
      <w:bodyDiv w:val="1"/>
      <w:marLeft w:val="0"/>
      <w:marRight w:val="0"/>
      <w:marTop w:val="0"/>
      <w:marBottom w:val="0"/>
      <w:divBdr>
        <w:top w:val="none" w:sz="0" w:space="0" w:color="auto"/>
        <w:left w:val="none" w:sz="0" w:space="0" w:color="auto"/>
        <w:bottom w:val="none" w:sz="0" w:space="0" w:color="auto"/>
        <w:right w:val="none" w:sz="0" w:space="0" w:color="auto"/>
      </w:divBdr>
    </w:div>
    <w:div w:id="376198099">
      <w:bodyDiv w:val="1"/>
      <w:marLeft w:val="0"/>
      <w:marRight w:val="0"/>
      <w:marTop w:val="0"/>
      <w:marBottom w:val="0"/>
      <w:divBdr>
        <w:top w:val="none" w:sz="0" w:space="0" w:color="auto"/>
        <w:left w:val="none" w:sz="0" w:space="0" w:color="auto"/>
        <w:bottom w:val="none" w:sz="0" w:space="0" w:color="auto"/>
        <w:right w:val="none" w:sz="0" w:space="0" w:color="auto"/>
      </w:divBdr>
    </w:div>
    <w:div w:id="376323378">
      <w:bodyDiv w:val="1"/>
      <w:marLeft w:val="0"/>
      <w:marRight w:val="0"/>
      <w:marTop w:val="0"/>
      <w:marBottom w:val="0"/>
      <w:divBdr>
        <w:top w:val="none" w:sz="0" w:space="0" w:color="auto"/>
        <w:left w:val="none" w:sz="0" w:space="0" w:color="auto"/>
        <w:bottom w:val="none" w:sz="0" w:space="0" w:color="auto"/>
        <w:right w:val="none" w:sz="0" w:space="0" w:color="auto"/>
      </w:divBdr>
    </w:div>
    <w:div w:id="376785062">
      <w:bodyDiv w:val="1"/>
      <w:marLeft w:val="0"/>
      <w:marRight w:val="0"/>
      <w:marTop w:val="0"/>
      <w:marBottom w:val="0"/>
      <w:divBdr>
        <w:top w:val="none" w:sz="0" w:space="0" w:color="auto"/>
        <w:left w:val="none" w:sz="0" w:space="0" w:color="auto"/>
        <w:bottom w:val="none" w:sz="0" w:space="0" w:color="auto"/>
        <w:right w:val="none" w:sz="0" w:space="0" w:color="auto"/>
      </w:divBdr>
    </w:div>
    <w:div w:id="376854614">
      <w:bodyDiv w:val="1"/>
      <w:marLeft w:val="0"/>
      <w:marRight w:val="0"/>
      <w:marTop w:val="0"/>
      <w:marBottom w:val="0"/>
      <w:divBdr>
        <w:top w:val="none" w:sz="0" w:space="0" w:color="auto"/>
        <w:left w:val="none" w:sz="0" w:space="0" w:color="auto"/>
        <w:bottom w:val="none" w:sz="0" w:space="0" w:color="auto"/>
        <w:right w:val="none" w:sz="0" w:space="0" w:color="auto"/>
      </w:divBdr>
    </w:div>
    <w:div w:id="376904298">
      <w:bodyDiv w:val="1"/>
      <w:marLeft w:val="0"/>
      <w:marRight w:val="0"/>
      <w:marTop w:val="0"/>
      <w:marBottom w:val="0"/>
      <w:divBdr>
        <w:top w:val="none" w:sz="0" w:space="0" w:color="auto"/>
        <w:left w:val="none" w:sz="0" w:space="0" w:color="auto"/>
        <w:bottom w:val="none" w:sz="0" w:space="0" w:color="auto"/>
        <w:right w:val="none" w:sz="0" w:space="0" w:color="auto"/>
      </w:divBdr>
    </w:div>
    <w:div w:id="377122382">
      <w:bodyDiv w:val="1"/>
      <w:marLeft w:val="0"/>
      <w:marRight w:val="0"/>
      <w:marTop w:val="0"/>
      <w:marBottom w:val="0"/>
      <w:divBdr>
        <w:top w:val="none" w:sz="0" w:space="0" w:color="auto"/>
        <w:left w:val="none" w:sz="0" w:space="0" w:color="auto"/>
        <w:bottom w:val="none" w:sz="0" w:space="0" w:color="auto"/>
        <w:right w:val="none" w:sz="0" w:space="0" w:color="auto"/>
      </w:divBdr>
    </w:div>
    <w:div w:id="377164652">
      <w:bodyDiv w:val="1"/>
      <w:marLeft w:val="0"/>
      <w:marRight w:val="0"/>
      <w:marTop w:val="0"/>
      <w:marBottom w:val="0"/>
      <w:divBdr>
        <w:top w:val="none" w:sz="0" w:space="0" w:color="auto"/>
        <w:left w:val="none" w:sz="0" w:space="0" w:color="auto"/>
        <w:bottom w:val="none" w:sz="0" w:space="0" w:color="auto"/>
        <w:right w:val="none" w:sz="0" w:space="0" w:color="auto"/>
      </w:divBdr>
    </w:div>
    <w:div w:id="377247748">
      <w:bodyDiv w:val="1"/>
      <w:marLeft w:val="0"/>
      <w:marRight w:val="0"/>
      <w:marTop w:val="0"/>
      <w:marBottom w:val="0"/>
      <w:divBdr>
        <w:top w:val="none" w:sz="0" w:space="0" w:color="auto"/>
        <w:left w:val="none" w:sz="0" w:space="0" w:color="auto"/>
        <w:bottom w:val="none" w:sz="0" w:space="0" w:color="auto"/>
        <w:right w:val="none" w:sz="0" w:space="0" w:color="auto"/>
      </w:divBdr>
    </w:div>
    <w:div w:id="377319728">
      <w:bodyDiv w:val="1"/>
      <w:marLeft w:val="0"/>
      <w:marRight w:val="0"/>
      <w:marTop w:val="0"/>
      <w:marBottom w:val="0"/>
      <w:divBdr>
        <w:top w:val="none" w:sz="0" w:space="0" w:color="auto"/>
        <w:left w:val="none" w:sz="0" w:space="0" w:color="auto"/>
        <w:bottom w:val="none" w:sz="0" w:space="0" w:color="auto"/>
        <w:right w:val="none" w:sz="0" w:space="0" w:color="auto"/>
      </w:divBdr>
    </w:div>
    <w:div w:id="377357115">
      <w:bodyDiv w:val="1"/>
      <w:marLeft w:val="0"/>
      <w:marRight w:val="0"/>
      <w:marTop w:val="0"/>
      <w:marBottom w:val="0"/>
      <w:divBdr>
        <w:top w:val="none" w:sz="0" w:space="0" w:color="auto"/>
        <w:left w:val="none" w:sz="0" w:space="0" w:color="auto"/>
        <w:bottom w:val="none" w:sz="0" w:space="0" w:color="auto"/>
        <w:right w:val="none" w:sz="0" w:space="0" w:color="auto"/>
      </w:divBdr>
    </w:div>
    <w:div w:id="377516979">
      <w:bodyDiv w:val="1"/>
      <w:marLeft w:val="0"/>
      <w:marRight w:val="0"/>
      <w:marTop w:val="0"/>
      <w:marBottom w:val="0"/>
      <w:divBdr>
        <w:top w:val="none" w:sz="0" w:space="0" w:color="auto"/>
        <w:left w:val="none" w:sz="0" w:space="0" w:color="auto"/>
        <w:bottom w:val="none" w:sz="0" w:space="0" w:color="auto"/>
        <w:right w:val="none" w:sz="0" w:space="0" w:color="auto"/>
      </w:divBdr>
    </w:div>
    <w:div w:id="377709218">
      <w:bodyDiv w:val="1"/>
      <w:marLeft w:val="0"/>
      <w:marRight w:val="0"/>
      <w:marTop w:val="0"/>
      <w:marBottom w:val="0"/>
      <w:divBdr>
        <w:top w:val="none" w:sz="0" w:space="0" w:color="auto"/>
        <w:left w:val="none" w:sz="0" w:space="0" w:color="auto"/>
        <w:bottom w:val="none" w:sz="0" w:space="0" w:color="auto"/>
        <w:right w:val="none" w:sz="0" w:space="0" w:color="auto"/>
      </w:divBdr>
    </w:div>
    <w:div w:id="377900735">
      <w:bodyDiv w:val="1"/>
      <w:marLeft w:val="0"/>
      <w:marRight w:val="0"/>
      <w:marTop w:val="0"/>
      <w:marBottom w:val="0"/>
      <w:divBdr>
        <w:top w:val="none" w:sz="0" w:space="0" w:color="auto"/>
        <w:left w:val="none" w:sz="0" w:space="0" w:color="auto"/>
        <w:bottom w:val="none" w:sz="0" w:space="0" w:color="auto"/>
        <w:right w:val="none" w:sz="0" w:space="0" w:color="auto"/>
      </w:divBdr>
    </w:div>
    <w:div w:id="377971137">
      <w:bodyDiv w:val="1"/>
      <w:marLeft w:val="0"/>
      <w:marRight w:val="0"/>
      <w:marTop w:val="0"/>
      <w:marBottom w:val="0"/>
      <w:divBdr>
        <w:top w:val="none" w:sz="0" w:space="0" w:color="auto"/>
        <w:left w:val="none" w:sz="0" w:space="0" w:color="auto"/>
        <w:bottom w:val="none" w:sz="0" w:space="0" w:color="auto"/>
        <w:right w:val="none" w:sz="0" w:space="0" w:color="auto"/>
      </w:divBdr>
    </w:div>
    <w:div w:id="377973693">
      <w:bodyDiv w:val="1"/>
      <w:marLeft w:val="0"/>
      <w:marRight w:val="0"/>
      <w:marTop w:val="0"/>
      <w:marBottom w:val="0"/>
      <w:divBdr>
        <w:top w:val="none" w:sz="0" w:space="0" w:color="auto"/>
        <w:left w:val="none" w:sz="0" w:space="0" w:color="auto"/>
        <w:bottom w:val="none" w:sz="0" w:space="0" w:color="auto"/>
        <w:right w:val="none" w:sz="0" w:space="0" w:color="auto"/>
      </w:divBdr>
    </w:div>
    <w:div w:id="379017610">
      <w:bodyDiv w:val="1"/>
      <w:marLeft w:val="0"/>
      <w:marRight w:val="0"/>
      <w:marTop w:val="0"/>
      <w:marBottom w:val="0"/>
      <w:divBdr>
        <w:top w:val="none" w:sz="0" w:space="0" w:color="auto"/>
        <w:left w:val="none" w:sz="0" w:space="0" w:color="auto"/>
        <w:bottom w:val="none" w:sz="0" w:space="0" w:color="auto"/>
        <w:right w:val="none" w:sz="0" w:space="0" w:color="auto"/>
      </w:divBdr>
    </w:div>
    <w:div w:id="379281081">
      <w:bodyDiv w:val="1"/>
      <w:marLeft w:val="0"/>
      <w:marRight w:val="0"/>
      <w:marTop w:val="0"/>
      <w:marBottom w:val="0"/>
      <w:divBdr>
        <w:top w:val="none" w:sz="0" w:space="0" w:color="auto"/>
        <w:left w:val="none" w:sz="0" w:space="0" w:color="auto"/>
        <w:bottom w:val="none" w:sz="0" w:space="0" w:color="auto"/>
        <w:right w:val="none" w:sz="0" w:space="0" w:color="auto"/>
      </w:divBdr>
    </w:div>
    <w:div w:id="379403681">
      <w:bodyDiv w:val="1"/>
      <w:marLeft w:val="0"/>
      <w:marRight w:val="0"/>
      <w:marTop w:val="0"/>
      <w:marBottom w:val="0"/>
      <w:divBdr>
        <w:top w:val="none" w:sz="0" w:space="0" w:color="auto"/>
        <w:left w:val="none" w:sz="0" w:space="0" w:color="auto"/>
        <w:bottom w:val="none" w:sz="0" w:space="0" w:color="auto"/>
        <w:right w:val="none" w:sz="0" w:space="0" w:color="auto"/>
      </w:divBdr>
    </w:div>
    <w:div w:id="379600308">
      <w:bodyDiv w:val="1"/>
      <w:marLeft w:val="0"/>
      <w:marRight w:val="0"/>
      <w:marTop w:val="0"/>
      <w:marBottom w:val="0"/>
      <w:divBdr>
        <w:top w:val="none" w:sz="0" w:space="0" w:color="auto"/>
        <w:left w:val="none" w:sz="0" w:space="0" w:color="auto"/>
        <w:bottom w:val="none" w:sz="0" w:space="0" w:color="auto"/>
        <w:right w:val="none" w:sz="0" w:space="0" w:color="auto"/>
      </w:divBdr>
    </w:div>
    <w:div w:id="379674151">
      <w:bodyDiv w:val="1"/>
      <w:marLeft w:val="0"/>
      <w:marRight w:val="0"/>
      <w:marTop w:val="0"/>
      <w:marBottom w:val="0"/>
      <w:divBdr>
        <w:top w:val="none" w:sz="0" w:space="0" w:color="auto"/>
        <w:left w:val="none" w:sz="0" w:space="0" w:color="auto"/>
        <w:bottom w:val="none" w:sz="0" w:space="0" w:color="auto"/>
        <w:right w:val="none" w:sz="0" w:space="0" w:color="auto"/>
      </w:divBdr>
    </w:div>
    <w:div w:id="379940721">
      <w:bodyDiv w:val="1"/>
      <w:marLeft w:val="0"/>
      <w:marRight w:val="0"/>
      <w:marTop w:val="0"/>
      <w:marBottom w:val="0"/>
      <w:divBdr>
        <w:top w:val="none" w:sz="0" w:space="0" w:color="auto"/>
        <w:left w:val="none" w:sz="0" w:space="0" w:color="auto"/>
        <w:bottom w:val="none" w:sz="0" w:space="0" w:color="auto"/>
        <w:right w:val="none" w:sz="0" w:space="0" w:color="auto"/>
      </w:divBdr>
    </w:div>
    <w:div w:id="380059340">
      <w:bodyDiv w:val="1"/>
      <w:marLeft w:val="0"/>
      <w:marRight w:val="0"/>
      <w:marTop w:val="0"/>
      <w:marBottom w:val="0"/>
      <w:divBdr>
        <w:top w:val="none" w:sz="0" w:space="0" w:color="auto"/>
        <w:left w:val="none" w:sz="0" w:space="0" w:color="auto"/>
        <w:bottom w:val="none" w:sz="0" w:space="0" w:color="auto"/>
        <w:right w:val="none" w:sz="0" w:space="0" w:color="auto"/>
      </w:divBdr>
    </w:div>
    <w:div w:id="380326491">
      <w:bodyDiv w:val="1"/>
      <w:marLeft w:val="0"/>
      <w:marRight w:val="0"/>
      <w:marTop w:val="0"/>
      <w:marBottom w:val="0"/>
      <w:divBdr>
        <w:top w:val="none" w:sz="0" w:space="0" w:color="auto"/>
        <w:left w:val="none" w:sz="0" w:space="0" w:color="auto"/>
        <w:bottom w:val="none" w:sz="0" w:space="0" w:color="auto"/>
        <w:right w:val="none" w:sz="0" w:space="0" w:color="auto"/>
      </w:divBdr>
    </w:div>
    <w:div w:id="380597122">
      <w:bodyDiv w:val="1"/>
      <w:marLeft w:val="0"/>
      <w:marRight w:val="0"/>
      <w:marTop w:val="0"/>
      <w:marBottom w:val="0"/>
      <w:divBdr>
        <w:top w:val="none" w:sz="0" w:space="0" w:color="auto"/>
        <w:left w:val="none" w:sz="0" w:space="0" w:color="auto"/>
        <w:bottom w:val="none" w:sz="0" w:space="0" w:color="auto"/>
        <w:right w:val="none" w:sz="0" w:space="0" w:color="auto"/>
      </w:divBdr>
    </w:div>
    <w:div w:id="380635607">
      <w:bodyDiv w:val="1"/>
      <w:marLeft w:val="0"/>
      <w:marRight w:val="0"/>
      <w:marTop w:val="0"/>
      <w:marBottom w:val="0"/>
      <w:divBdr>
        <w:top w:val="none" w:sz="0" w:space="0" w:color="auto"/>
        <w:left w:val="none" w:sz="0" w:space="0" w:color="auto"/>
        <w:bottom w:val="none" w:sz="0" w:space="0" w:color="auto"/>
        <w:right w:val="none" w:sz="0" w:space="0" w:color="auto"/>
      </w:divBdr>
    </w:div>
    <w:div w:id="380714920">
      <w:bodyDiv w:val="1"/>
      <w:marLeft w:val="0"/>
      <w:marRight w:val="0"/>
      <w:marTop w:val="0"/>
      <w:marBottom w:val="0"/>
      <w:divBdr>
        <w:top w:val="none" w:sz="0" w:space="0" w:color="auto"/>
        <w:left w:val="none" w:sz="0" w:space="0" w:color="auto"/>
        <w:bottom w:val="none" w:sz="0" w:space="0" w:color="auto"/>
        <w:right w:val="none" w:sz="0" w:space="0" w:color="auto"/>
      </w:divBdr>
    </w:div>
    <w:div w:id="380785326">
      <w:bodyDiv w:val="1"/>
      <w:marLeft w:val="0"/>
      <w:marRight w:val="0"/>
      <w:marTop w:val="0"/>
      <w:marBottom w:val="0"/>
      <w:divBdr>
        <w:top w:val="none" w:sz="0" w:space="0" w:color="auto"/>
        <w:left w:val="none" w:sz="0" w:space="0" w:color="auto"/>
        <w:bottom w:val="none" w:sz="0" w:space="0" w:color="auto"/>
        <w:right w:val="none" w:sz="0" w:space="0" w:color="auto"/>
      </w:divBdr>
    </w:div>
    <w:div w:id="380907295">
      <w:bodyDiv w:val="1"/>
      <w:marLeft w:val="0"/>
      <w:marRight w:val="0"/>
      <w:marTop w:val="0"/>
      <w:marBottom w:val="0"/>
      <w:divBdr>
        <w:top w:val="none" w:sz="0" w:space="0" w:color="auto"/>
        <w:left w:val="none" w:sz="0" w:space="0" w:color="auto"/>
        <w:bottom w:val="none" w:sz="0" w:space="0" w:color="auto"/>
        <w:right w:val="none" w:sz="0" w:space="0" w:color="auto"/>
      </w:divBdr>
    </w:div>
    <w:div w:id="380983808">
      <w:bodyDiv w:val="1"/>
      <w:marLeft w:val="0"/>
      <w:marRight w:val="0"/>
      <w:marTop w:val="0"/>
      <w:marBottom w:val="0"/>
      <w:divBdr>
        <w:top w:val="none" w:sz="0" w:space="0" w:color="auto"/>
        <w:left w:val="none" w:sz="0" w:space="0" w:color="auto"/>
        <w:bottom w:val="none" w:sz="0" w:space="0" w:color="auto"/>
        <w:right w:val="none" w:sz="0" w:space="0" w:color="auto"/>
      </w:divBdr>
    </w:div>
    <w:div w:id="380984762">
      <w:bodyDiv w:val="1"/>
      <w:marLeft w:val="0"/>
      <w:marRight w:val="0"/>
      <w:marTop w:val="0"/>
      <w:marBottom w:val="0"/>
      <w:divBdr>
        <w:top w:val="none" w:sz="0" w:space="0" w:color="auto"/>
        <w:left w:val="none" w:sz="0" w:space="0" w:color="auto"/>
        <w:bottom w:val="none" w:sz="0" w:space="0" w:color="auto"/>
        <w:right w:val="none" w:sz="0" w:space="0" w:color="auto"/>
      </w:divBdr>
    </w:div>
    <w:div w:id="381098158">
      <w:bodyDiv w:val="1"/>
      <w:marLeft w:val="0"/>
      <w:marRight w:val="0"/>
      <w:marTop w:val="0"/>
      <w:marBottom w:val="0"/>
      <w:divBdr>
        <w:top w:val="none" w:sz="0" w:space="0" w:color="auto"/>
        <w:left w:val="none" w:sz="0" w:space="0" w:color="auto"/>
        <w:bottom w:val="none" w:sz="0" w:space="0" w:color="auto"/>
        <w:right w:val="none" w:sz="0" w:space="0" w:color="auto"/>
      </w:divBdr>
    </w:div>
    <w:div w:id="381565693">
      <w:bodyDiv w:val="1"/>
      <w:marLeft w:val="0"/>
      <w:marRight w:val="0"/>
      <w:marTop w:val="0"/>
      <w:marBottom w:val="0"/>
      <w:divBdr>
        <w:top w:val="none" w:sz="0" w:space="0" w:color="auto"/>
        <w:left w:val="none" w:sz="0" w:space="0" w:color="auto"/>
        <w:bottom w:val="none" w:sz="0" w:space="0" w:color="auto"/>
        <w:right w:val="none" w:sz="0" w:space="0" w:color="auto"/>
      </w:divBdr>
    </w:div>
    <w:div w:id="381638902">
      <w:bodyDiv w:val="1"/>
      <w:marLeft w:val="0"/>
      <w:marRight w:val="0"/>
      <w:marTop w:val="0"/>
      <w:marBottom w:val="0"/>
      <w:divBdr>
        <w:top w:val="none" w:sz="0" w:space="0" w:color="auto"/>
        <w:left w:val="none" w:sz="0" w:space="0" w:color="auto"/>
        <w:bottom w:val="none" w:sz="0" w:space="0" w:color="auto"/>
        <w:right w:val="none" w:sz="0" w:space="0" w:color="auto"/>
      </w:divBdr>
    </w:div>
    <w:div w:id="381826298">
      <w:bodyDiv w:val="1"/>
      <w:marLeft w:val="0"/>
      <w:marRight w:val="0"/>
      <w:marTop w:val="0"/>
      <w:marBottom w:val="0"/>
      <w:divBdr>
        <w:top w:val="none" w:sz="0" w:space="0" w:color="auto"/>
        <w:left w:val="none" w:sz="0" w:space="0" w:color="auto"/>
        <w:bottom w:val="none" w:sz="0" w:space="0" w:color="auto"/>
        <w:right w:val="none" w:sz="0" w:space="0" w:color="auto"/>
      </w:divBdr>
    </w:div>
    <w:div w:id="381902578">
      <w:bodyDiv w:val="1"/>
      <w:marLeft w:val="0"/>
      <w:marRight w:val="0"/>
      <w:marTop w:val="0"/>
      <w:marBottom w:val="0"/>
      <w:divBdr>
        <w:top w:val="none" w:sz="0" w:space="0" w:color="auto"/>
        <w:left w:val="none" w:sz="0" w:space="0" w:color="auto"/>
        <w:bottom w:val="none" w:sz="0" w:space="0" w:color="auto"/>
        <w:right w:val="none" w:sz="0" w:space="0" w:color="auto"/>
      </w:divBdr>
    </w:div>
    <w:div w:id="381902865">
      <w:bodyDiv w:val="1"/>
      <w:marLeft w:val="0"/>
      <w:marRight w:val="0"/>
      <w:marTop w:val="0"/>
      <w:marBottom w:val="0"/>
      <w:divBdr>
        <w:top w:val="none" w:sz="0" w:space="0" w:color="auto"/>
        <w:left w:val="none" w:sz="0" w:space="0" w:color="auto"/>
        <w:bottom w:val="none" w:sz="0" w:space="0" w:color="auto"/>
        <w:right w:val="none" w:sz="0" w:space="0" w:color="auto"/>
      </w:divBdr>
    </w:div>
    <w:div w:id="381903497">
      <w:bodyDiv w:val="1"/>
      <w:marLeft w:val="0"/>
      <w:marRight w:val="0"/>
      <w:marTop w:val="0"/>
      <w:marBottom w:val="0"/>
      <w:divBdr>
        <w:top w:val="none" w:sz="0" w:space="0" w:color="auto"/>
        <w:left w:val="none" w:sz="0" w:space="0" w:color="auto"/>
        <w:bottom w:val="none" w:sz="0" w:space="0" w:color="auto"/>
        <w:right w:val="none" w:sz="0" w:space="0" w:color="auto"/>
      </w:divBdr>
    </w:div>
    <w:div w:id="382026319">
      <w:bodyDiv w:val="1"/>
      <w:marLeft w:val="0"/>
      <w:marRight w:val="0"/>
      <w:marTop w:val="0"/>
      <w:marBottom w:val="0"/>
      <w:divBdr>
        <w:top w:val="none" w:sz="0" w:space="0" w:color="auto"/>
        <w:left w:val="none" w:sz="0" w:space="0" w:color="auto"/>
        <w:bottom w:val="none" w:sz="0" w:space="0" w:color="auto"/>
        <w:right w:val="none" w:sz="0" w:space="0" w:color="auto"/>
      </w:divBdr>
    </w:div>
    <w:div w:id="382288530">
      <w:bodyDiv w:val="1"/>
      <w:marLeft w:val="0"/>
      <w:marRight w:val="0"/>
      <w:marTop w:val="0"/>
      <w:marBottom w:val="0"/>
      <w:divBdr>
        <w:top w:val="none" w:sz="0" w:space="0" w:color="auto"/>
        <w:left w:val="none" w:sz="0" w:space="0" w:color="auto"/>
        <w:bottom w:val="none" w:sz="0" w:space="0" w:color="auto"/>
        <w:right w:val="none" w:sz="0" w:space="0" w:color="auto"/>
      </w:divBdr>
    </w:div>
    <w:div w:id="382295617">
      <w:bodyDiv w:val="1"/>
      <w:marLeft w:val="0"/>
      <w:marRight w:val="0"/>
      <w:marTop w:val="0"/>
      <w:marBottom w:val="0"/>
      <w:divBdr>
        <w:top w:val="none" w:sz="0" w:space="0" w:color="auto"/>
        <w:left w:val="none" w:sz="0" w:space="0" w:color="auto"/>
        <w:bottom w:val="none" w:sz="0" w:space="0" w:color="auto"/>
        <w:right w:val="none" w:sz="0" w:space="0" w:color="auto"/>
      </w:divBdr>
    </w:div>
    <w:div w:id="382368555">
      <w:bodyDiv w:val="1"/>
      <w:marLeft w:val="0"/>
      <w:marRight w:val="0"/>
      <w:marTop w:val="0"/>
      <w:marBottom w:val="0"/>
      <w:divBdr>
        <w:top w:val="none" w:sz="0" w:space="0" w:color="auto"/>
        <w:left w:val="none" w:sz="0" w:space="0" w:color="auto"/>
        <w:bottom w:val="none" w:sz="0" w:space="0" w:color="auto"/>
        <w:right w:val="none" w:sz="0" w:space="0" w:color="auto"/>
      </w:divBdr>
    </w:div>
    <w:div w:id="382601703">
      <w:bodyDiv w:val="1"/>
      <w:marLeft w:val="0"/>
      <w:marRight w:val="0"/>
      <w:marTop w:val="0"/>
      <w:marBottom w:val="0"/>
      <w:divBdr>
        <w:top w:val="none" w:sz="0" w:space="0" w:color="auto"/>
        <w:left w:val="none" w:sz="0" w:space="0" w:color="auto"/>
        <w:bottom w:val="none" w:sz="0" w:space="0" w:color="auto"/>
        <w:right w:val="none" w:sz="0" w:space="0" w:color="auto"/>
      </w:divBdr>
    </w:div>
    <w:div w:id="382679650">
      <w:bodyDiv w:val="1"/>
      <w:marLeft w:val="0"/>
      <w:marRight w:val="0"/>
      <w:marTop w:val="0"/>
      <w:marBottom w:val="0"/>
      <w:divBdr>
        <w:top w:val="none" w:sz="0" w:space="0" w:color="auto"/>
        <w:left w:val="none" w:sz="0" w:space="0" w:color="auto"/>
        <w:bottom w:val="none" w:sz="0" w:space="0" w:color="auto"/>
        <w:right w:val="none" w:sz="0" w:space="0" w:color="auto"/>
      </w:divBdr>
    </w:div>
    <w:div w:id="382756632">
      <w:bodyDiv w:val="1"/>
      <w:marLeft w:val="0"/>
      <w:marRight w:val="0"/>
      <w:marTop w:val="0"/>
      <w:marBottom w:val="0"/>
      <w:divBdr>
        <w:top w:val="none" w:sz="0" w:space="0" w:color="auto"/>
        <w:left w:val="none" w:sz="0" w:space="0" w:color="auto"/>
        <w:bottom w:val="none" w:sz="0" w:space="0" w:color="auto"/>
        <w:right w:val="none" w:sz="0" w:space="0" w:color="auto"/>
      </w:divBdr>
    </w:div>
    <w:div w:id="382797441">
      <w:bodyDiv w:val="1"/>
      <w:marLeft w:val="0"/>
      <w:marRight w:val="0"/>
      <w:marTop w:val="0"/>
      <w:marBottom w:val="0"/>
      <w:divBdr>
        <w:top w:val="none" w:sz="0" w:space="0" w:color="auto"/>
        <w:left w:val="none" w:sz="0" w:space="0" w:color="auto"/>
        <w:bottom w:val="none" w:sz="0" w:space="0" w:color="auto"/>
        <w:right w:val="none" w:sz="0" w:space="0" w:color="auto"/>
      </w:divBdr>
    </w:div>
    <w:div w:id="383213555">
      <w:bodyDiv w:val="1"/>
      <w:marLeft w:val="0"/>
      <w:marRight w:val="0"/>
      <w:marTop w:val="0"/>
      <w:marBottom w:val="0"/>
      <w:divBdr>
        <w:top w:val="none" w:sz="0" w:space="0" w:color="auto"/>
        <w:left w:val="none" w:sz="0" w:space="0" w:color="auto"/>
        <w:bottom w:val="none" w:sz="0" w:space="0" w:color="auto"/>
        <w:right w:val="none" w:sz="0" w:space="0" w:color="auto"/>
      </w:divBdr>
    </w:div>
    <w:div w:id="383255076">
      <w:bodyDiv w:val="1"/>
      <w:marLeft w:val="0"/>
      <w:marRight w:val="0"/>
      <w:marTop w:val="0"/>
      <w:marBottom w:val="0"/>
      <w:divBdr>
        <w:top w:val="none" w:sz="0" w:space="0" w:color="auto"/>
        <w:left w:val="none" w:sz="0" w:space="0" w:color="auto"/>
        <w:bottom w:val="none" w:sz="0" w:space="0" w:color="auto"/>
        <w:right w:val="none" w:sz="0" w:space="0" w:color="auto"/>
      </w:divBdr>
    </w:div>
    <w:div w:id="383261350">
      <w:bodyDiv w:val="1"/>
      <w:marLeft w:val="0"/>
      <w:marRight w:val="0"/>
      <w:marTop w:val="0"/>
      <w:marBottom w:val="0"/>
      <w:divBdr>
        <w:top w:val="none" w:sz="0" w:space="0" w:color="auto"/>
        <w:left w:val="none" w:sz="0" w:space="0" w:color="auto"/>
        <w:bottom w:val="none" w:sz="0" w:space="0" w:color="auto"/>
        <w:right w:val="none" w:sz="0" w:space="0" w:color="auto"/>
      </w:divBdr>
    </w:div>
    <w:div w:id="383522782">
      <w:bodyDiv w:val="1"/>
      <w:marLeft w:val="0"/>
      <w:marRight w:val="0"/>
      <w:marTop w:val="0"/>
      <w:marBottom w:val="0"/>
      <w:divBdr>
        <w:top w:val="none" w:sz="0" w:space="0" w:color="auto"/>
        <w:left w:val="none" w:sz="0" w:space="0" w:color="auto"/>
        <w:bottom w:val="none" w:sz="0" w:space="0" w:color="auto"/>
        <w:right w:val="none" w:sz="0" w:space="0" w:color="auto"/>
      </w:divBdr>
    </w:div>
    <w:div w:id="383523175">
      <w:bodyDiv w:val="1"/>
      <w:marLeft w:val="0"/>
      <w:marRight w:val="0"/>
      <w:marTop w:val="0"/>
      <w:marBottom w:val="0"/>
      <w:divBdr>
        <w:top w:val="none" w:sz="0" w:space="0" w:color="auto"/>
        <w:left w:val="none" w:sz="0" w:space="0" w:color="auto"/>
        <w:bottom w:val="none" w:sz="0" w:space="0" w:color="auto"/>
        <w:right w:val="none" w:sz="0" w:space="0" w:color="auto"/>
      </w:divBdr>
    </w:div>
    <w:div w:id="383532331">
      <w:bodyDiv w:val="1"/>
      <w:marLeft w:val="0"/>
      <w:marRight w:val="0"/>
      <w:marTop w:val="0"/>
      <w:marBottom w:val="0"/>
      <w:divBdr>
        <w:top w:val="none" w:sz="0" w:space="0" w:color="auto"/>
        <w:left w:val="none" w:sz="0" w:space="0" w:color="auto"/>
        <w:bottom w:val="none" w:sz="0" w:space="0" w:color="auto"/>
        <w:right w:val="none" w:sz="0" w:space="0" w:color="auto"/>
      </w:divBdr>
    </w:div>
    <w:div w:id="383716309">
      <w:bodyDiv w:val="1"/>
      <w:marLeft w:val="0"/>
      <w:marRight w:val="0"/>
      <w:marTop w:val="0"/>
      <w:marBottom w:val="0"/>
      <w:divBdr>
        <w:top w:val="none" w:sz="0" w:space="0" w:color="auto"/>
        <w:left w:val="none" w:sz="0" w:space="0" w:color="auto"/>
        <w:bottom w:val="none" w:sz="0" w:space="0" w:color="auto"/>
        <w:right w:val="none" w:sz="0" w:space="0" w:color="auto"/>
      </w:divBdr>
    </w:div>
    <w:div w:id="383988275">
      <w:bodyDiv w:val="1"/>
      <w:marLeft w:val="0"/>
      <w:marRight w:val="0"/>
      <w:marTop w:val="0"/>
      <w:marBottom w:val="0"/>
      <w:divBdr>
        <w:top w:val="none" w:sz="0" w:space="0" w:color="auto"/>
        <w:left w:val="none" w:sz="0" w:space="0" w:color="auto"/>
        <w:bottom w:val="none" w:sz="0" w:space="0" w:color="auto"/>
        <w:right w:val="none" w:sz="0" w:space="0" w:color="auto"/>
      </w:divBdr>
    </w:div>
    <w:div w:id="384065249">
      <w:bodyDiv w:val="1"/>
      <w:marLeft w:val="0"/>
      <w:marRight w:val="0"/>
      <w:marTop w:val="0"/>
      <w:marBottom w:val="0"/>
      <w:divBdr>
        <w:top w:val="none" w:sz="0" w:space="0" w:color="auto"/>
        <w:left w:val="none" w:sz="0" w:space="0" w:color="auto"/>
        <w:bottom w:val="none" w:sz="0" w:space="0" w:color="auto"/>
        <w:right w:val="none" w:sz="0" w:space="0" w:color="auto"/>
      </w:divBdr>
    </w:div>
    <w:div w:id="384109642">
      <w:bodyDiv w:val="1"/>
      <w:marLeft w:val="0"/>
      <w:marRight w:val="0"/>
      <w:marTop w:val="0"/>
      <w:marBottom w:val="0"/>
      <w:divBdr>
        <w:top w:val="none" w:sz="0" w:space="0" w:color="auto"/>
        <w:left w:val="none" w:sz="0" w:space="0" w:color="auto"/>
        <w:bottom w:val="none" w:sz="0" w:space="0" w:color="auto"/>
        <w:right w:val="none" w:sz="0" w:space="0" w:color="auto"/>
      </w:divBdr>
    </w:div>
    <w:div w:id="384256933">
      <w:bodyDiv w:val="1"/>
      <w:marLeft w:val="0"/>
      <w:marRight w:val="0"/>
      <w:marTop w:val="0"/>
      <w:marBottom w:val="0"/>
      <w:divBdr>
        <w:top w:val="none" w:sz="0" w:space="0" w:color="auto"/>
        <w:left w:val="none" w:sz="0" w:space="0" w:color="auto"/>
        <w:bottom w:val="none" w:sz="0" w:space="0" w:color="auto"/>
        <w:right w:val="none" w:sz="0" w:space="0" w:color="auto"/>
      </w:divBdr>
    </w:div>
    <w:div w:id="384335452">
      <w:bodyDiv w:val="1"/>
      <w:marLeft w:val="0"/>
      <w:marRight w:val="0"/>
      <w:marTop w:val="0"/>
      <w:marBottom w:val="0"/>
      <w:divBdr>
        <w:top w:val="none" w:sz="0" w:space="0" w:color="auto"/>
        <w:left w:val="none" w:sz="0" w:space="0" w:color="auto"/>
        <w:bottom w:val="none" w:sz="0" w:space="0" w:color="auto"/>
        <w:right w:val="none" w:sz="0" w:space="0" w:color="auto"/>
      </w:divBdr>
    </w:div>
    <w:div w:id="384719599">
      <w:bodyDiv w:val="1"/>
      <w:marLeft w:val="0"/>
      <w:marRight w:val="0"/>
      <w:marTop w:val="0"/>
      <w:marBottom w:val="0"/>
      <w:divBdr>
        <w:top w:val="none" w:sz="0" w:space="0" w:color="auto"/>
        <w:left w:val="none" w:sz="0" w:space="0" w:color="auto"/>
        <w:bottom w:val="none" w:sz="0" w:space="0" w:color="auto"/>
        <w:right w:val="none" w:sz="0" w:space="0" w:color="auto"/>
      </w:divBdr>
    </w:div>
    <w:div w:id="384792157">
      <w:bodyDiv w:val="1"/>
      <w:marLeft w:val="0"/>
      <w:marRight w:val="0"/>
      <w:marTop w:val="0"/>
      <w:marBottom w:val="0"/>
      <w:divBdr>
        <w:top w:val="none" w:sz="0" w:space="0" w:color="auto"/>
        <w:left w:val="none" w:sz="0" w:space="0" w:color="auto"/>
        <w:bottom w:val="none" w:sz="0" w:space="0" w:color="auto"/>
        <w:right w:val="none" w:sz="0" w:space="0" w:color="auto"/>
      </w:divBdr>
    </w:div>
    <w:div w:id="385110755">
      <w:bodyDiv w:val="1"/>
      <w:marLeft w:val="0"/>
      <w:marRight w:val="0"/>
      <w:marTop w:val="0"/>
      <w:marBottom w:val="0"/>
      <w:divBdr>
        <w:top w:val="none" w:sz="0" w:space="0" w:color="auto"/>
        <w:left w:val="none" w:sz="0" w:space="0" w:color="auto"/>
        <w:bottom w:val="none" w:sz="0" w:space="0" w:color="auto"/>
        <w:right w:val="none" w:sz="0" w:space="0" w:color="auto"/>
      </w:divBdr>
    </w:div>
    <w:div w:id="385639953">
      <w:bodyDiv w:val="1"/>
      <w:marLeft w:val="0"/>
      <w:marRight w:val="0"/>
      <w:marTop w:val="0"/>
      <w:marBottom w:val="0"/>
      <w:divBdr>
        <w:top w:val="none" w:sz="0" w:space="0" w:color="auto"/>
        <w:left w:val="none" w:sz="0" w:space="0" w:color="auto"/>
        <w:bottom w:val="none" w:sz="0" w:space="0" w:color="auto"/>
        <w:right w:val="none" w:sz="0" w:space="0" w:color="auto"/>
      </w:divBdr>
    </w:div>
    <w:div w:id="385686399">
      <w:bodyDiv w:val="1"/>
      <w:marLeft w:val="0"/>
      <w:marRight w:val="0"/>
      <w:marTop w:val="0"/>
      <w:marBottom w:val="0"/>
      <w:divBdr>
        <w:top w:val="none" w:sz="0" w:space="0" w:color="auto"/>
        <w:left w:val="none" w:sz="0" w:space="0" w:color="auto"/>
        <w:bottom w:val="none" w:sz="0" w:space="0" w:color="auto"/>
        <w:right w:val="none" w:sz="0" w:space="0" w:color="auto"/>
      </w:divBdr>
    </w:div>
    <w:div w:id="385760758">
      <w:bodyDiv w:val="1"/>
      <w:marLeft w:val="0"/>
      <w:marRight w:val="0"/>
      <w:marTop w:val="0"/>
      <w:marBottom w:val="0"/>
      <w:divBdr>
        <w:top w:val="none" w:sz="0" w:space="0" w:color="auto"/>
        <w:left w:val="none" w:sz="0" w:space="0" w:color="auto"/>
        <w:bottom w:val="none" w:sz="0" w:space="0" w:color="auto"/>
        <w:right w:val="none" w:sz="0" w:space="0" w:color="auto"/>
      </w:divBdr>
    </w:div>
    <w:div w:id="385884285">
      <w:bodyDiv w:val="1"/>
      <w:marLeft w:val="0"/>
      <w:marRight w:val="0"/>
      <w:marTop w:val="0"/>
      <w:marBottom w:val="0"/>
      <w:divBdr>
        <w:top w:val="none" w:sz="0" w:space="0" w:color="auto"/>
        <w:left w:val="none" w:sz="0" w:space="0" w:color="auto"/>
        <w:bottom w:val="none" w:sz="0" w:space="0" w:color="auto"/>
        <w:right w:val="none" w:sz="0" w:space="0" w:color="auto"/>
      </w:divBdr>
    </w:div>
    <w:div w:id="386270584">
      <w:bodyDiv w:val="1"/>
      <w:marLeft w:val="0"/>
      <w:marRight w:val="0"/>
      <w:marTop w:val="0"/>
      <w:marBottom w:val="0"/>
      <w:divBdr>
        <w:top w:val="none" w:sz="0" w:space="0" w:color="auto"/>
        <w:left w:val="none" w:sz="0" w:space="0" w:color="auto"/>
        <w:bottom w:val="none" w:sz="0" w:space="0" w:color="auto"/>
        <w:right w:val="none" w:sz="0" w:space="0" w:color="auto"/>
      </w:divBdr>
    </w:div>
    <w:div w:id="386296183">
      <w:bodyDiv w:val="1"/>
      <w:marLeft w:val="0"/>
      <w:marRight w:val="0"/>
      <w:marTop w:val="0"/>
      <w:marBottom w:val="0"/>
      <w:divBdr>
        <w:top w:val="none" w:sz="0" w:space="0" w:color="auto"/>
        <w:left w:val="none" w:sz="0" w:space="0" w:color="auto"/>
        <w:bottom w:val="none" w:sz="0" w:space="0" w:color="auto"/>
        <w:right w:val="none" w:sz="0" w:space="0" w:color="auto"/>
      </w:divBdr>
    </w:div>
    <w:div w:id="386338767">
      <w:bodyDiv w:val="1"/>
      <w:marLeft w:val="0"/>
      <w:marRight w:val="0"/>
      <w:marTop w:val="0"/>
      <w:marBottom w:val="0"/>
      <w:divBdr>
        <w:top w:val="none" w:sz="0" w:space="0" w:color="auto"/>
        <w:left w:val="none" w:sz="0" w:space="0" w:color="auto"/>
        <w:bottom w:val="none" w:sz="0" w:space="0" w:color="auto"/>
        <w:right w:val="none" w:sz="0" w:space="0" w:color="auto"/>
      </w:divBdr>
    </w:div>
    <w:div w:id="386339211">
      <w:bodyDiv w:val="1"/>
      <w:marLeft w:val="0"/>
      <w:marRight w:val="0"/>
      <w:marTop w:val="0"/>
      <w:marBottom w:val="0"/>
      <w:divBdr>
        <w:top w:val="none" w:sz="0" w:space="0" w:color="auto"/>
        <w:left w:val="none" w:sz="0" w:space="0" w:color="auto"/>
        <w:bottom w:val="none" w:sz="0" w:space="0" w:color="auto"/>
        <w:right w:val="none" w:sz="0" w:space="0" w:color="auto"/>
      </w:divBdr>
    </w:div>
    <w:div w:id="386539555">
      <w:bodyDiv w:val="1"/>
      <w:marLeft w:val="0"/>
      <w:marRight w:val="0"/>
      <w:marTop w:val="0"/>
      <w:marBottom w:val="0"/>
      <w:divBdr>
        <w:top w:val="none" w:sz="0" w:space="0" w:color="auto"/>
        <w:left w:val="none" w:sz="0" w:space="0" w:color="auto"/>
        <w:bottom w:val="none" w:sz="0" w:space="0" w:color="auto"/>
        <w:right w:val="none" w:sz="0" w:space="0" w:color="auto"/>
      </w:divBdr>
    </w:div>
    <w:div w:id="386686234">
      <w:bodyDiv w:val="1"/>
      <w:marLeft w:val="0"/>
      <w:marRight w:val="0"/>
      <w:marTop w:val="0"/>
      <w:marBottom w:val="0"/>
      <w:divBdr>
        <w:top w:val="none" w:sz="0" w:space="0" w:color="auto"/>
        <w:left w:val="none" w:sz="0" w:space="0" w:color="auto"/>
        <w:bottom w:val="none" w:sz="0" w:space="0" w:color="auto"/>
        <w:right w:val="none" w:sz="0" w:space="0" w:color="auto"/>
      </w:divBdr>
    </w:div>
    <w:div w:id="387192844">
      <w:bodyDiv w:val="1"/>
      <w:marLeft w:val="0"/>
      <w:marRight w:val="0"/>
      <w:marTop w:val="0"/>
      <w:marBottom w:val="0"/>
      <w:divBdr>
        <w:top w:val="none" w:sz="0" w:space="0" w:color="auto"/>
        <w:left w:val="none" w:sz="0" w:space="0" w:color="auto"/>
        <w:bottom w:val="none" w:sz="0" w:space="0" w:color="auto"/>
        <w:right w:val="none" w:sz="0" w:space="0" w:color="auto"/>
      </w:divBdr>
    </w:div>
    <w:div w:id="387459602">
      <w:bodyDiv w:val="1"/>
      <w:marLeft w:val="0"/>
      <w:marRight w:val="0"/>
      <w:marTop w:val="0"/>
      <w:marBottom w:val="0"/>
      <w:divBdr>
        <w:top w:val="none" w:sz="0" w:space="0" w:color="auto"/>
        <w:left w:val="none" w:sz="0" w:space="0" w:color="auto"/>
        <w:bottom w:val="none" w:sz="0" w:space="0" w:color="auto"/>
        <w:right w:val="none" w:sz="0" w:space="0" w:color="auto"/>
      </w:divBdr>
    </w:div>
    <w:div w:id="387608906">
      <w:bodyDiv w:val="1"/>
      <w:marLeft w:val="0"/>
      <w:marRight w:val="0"/>
      <w:marTop w:val="0"/>
      <w:marBottom w:val="0"/>
      <w:divBdr>
        <w:top w:val="none" w:sz="0" w:space="0" w:color="auto"/>
        <w:left w:val="none" w:sz="0" w:space="0" w:color="auto"/>
        <w:bottom w:val="none" w:sz="0" w:space="0" w:color="auto"/>
        <w:right w:val="none" w:sz="0" w:space="0" w:color="auto"/>
      </w:divBdr>
    </w:div>
    <w:div w:id="387997434">
      <w:bodyDiv w:val="1"/>
      <w:marLeft w:val="0"/>
      <w:marRight w:val="0"/>
      <w:marTop w:val="0"/>
      <w:marBottom w:val="0"/>
      <w:divBdr>
        <w:top w:val="none" w:sz="0" w:space="0" w:color="auto"/>
        <w:left w:val="none" w:sz="0" w:space="0" w:color="auto"/>
        <w:bottom w:val="none" w:sz="0" w:space="0" w:color="auto"/>
        <w:right w:val="none" w:sz="0" w:space="0" w:color="auto"/>
      </w:divBdr>
    </w:div>
    <w:div w:id="388040388">
      <w:bodyDiv w:val="1"/>
      <w:marLeft w:val="0"/>
      <w:marRight w:val="0"/>
      <w:marTop w:val="0"/>
      <w:marBottom w:val="0"/>
      <w:divBdr>
        <w:top w:val="none" w:sz="0" w:space="0" w:color="auto"/>
        <w:left w:val="none" w:sz="0" w:space="0" w:color="auto"/>
        <w:bottom w:val="none" w:sz="0" w:space="0" w:color="auto"/>
        <w:right w:val="none" w:sz="0" w:space="0" w:color="auto"/>
      </w:divBdr>
    </w:div>
    <w:div w:id="388070435">
      <w:bodyDiv w:val="1"/>
      <w:marLeft w:val="0"/>
      <w:marRight w:val="0"/>
      <w:marTop w:val="0"/>
      <w:marBottom w:val="0"/>
      <w:divBdr>
        <w:top w:val="none" w:sz="0" w:space="0" w:color="auto"/>
        <w:left w:val="none" w:sz="0" w:space="0" w:color="auto"/>
        <w:bottom w:val="none" w:sz="0" w:space="0" w:color="auto"/>
        <w:right w:val="none" w:sz="0" w:space="0" w:color="auto"/>
      </w:divBdr>
    </w:div>
    <w:div w:id="388118690">
      <w:bodyDiv w:val="1"/>
      <w:marLeft w:val="0"/>
      <w:marRight w:val="0"/>
      <w:marTop w:val="0"/>
      <w:marBottom w:val="0"/>
      <w:divBdr>
        <w:top w:val="none" w:sz="0" w:space="0" w:color="auto"/>
        <w:left w:val="none" w:sz="0" w:space="0" w:color="auto"/>
        <w:bottom w:val="none" w:sz="0" w:space="0" w:color="auto"/>
        <w:right w:val="none" w:sz="0" w:space="0" w:color="auto"/>
      </w:divBdr>
    </w:div>
    <w:div w:id="388305164">
      <w:bodyDiv w:val="1"/>
      <w:marLeft w:val="0"/>
      <w:marRight w:val="0"/>
      <w:marTop w:val="0"/>
      <w:marBottom w:val="0"/>
      <w:divBdr>
        <w:top w:val="none" w:sz="0" w:space="0" w:color="auto"/>
        <w:left w:val="none" w:sz="0" w:space="0" w:color="auto"/>
        <w:bottom w:val="none" w:sz="0" w:space="0" w:color="auto"/>
        <w:right w:val="none" w:sz="0" w:space="0" w:color="auto"/>
      </w:divBdr>
    </w:div>
    <w:div w:id="388380754">
      <w:bodyDiv w:val="1"/>
      <w:marLeft w:val="0"/>
      <w:marRight w:val="0"/>
      <w:marTop w:val="0"/>
      <w:marBottom w:val="0"/>
      <w:divBdr>
        <w:top w:val="none" w:sz="0" w:space="0" w:color="auto"/>
        <w:left w:val="none" w:sz="0" w:space="0" w:color="auto"/>
        <w:bottom w:val="none" w:sz="0" w:space="0" w:color="auto"/>
        <w:right w:val="none" w:sz="0" w:space="0" w:color="auto"/>
      </w:divBdr>
    </w:div>
    <w:div w:id="388385363">
      <w:bodyDiv w:val="1"/>
      <w:marLeft w:val="0"/>
      <w:marRight w:val="0"/>
      <w:marTop w:val="0"/>
      <w:marBottom w:val="0"/>
      <w:divBdr>
        <w:top w:val="none" w:sz="0" w:space="0" w:color="auto"/>
        <w:left w:val="none" w:sz="0" w:space="0" w:color="auto"/>
        <w:bottom w:val="none" w:sz="0" w:space="0" w:color="auto"/>
        <w:right w:val="none" w:sz="0" w:space="0" w:color="auto"/>
      </w:divBdr>
    </w:div>
    <w:div w:id="388386478">
      <w:bodyDiv w:val="1"/>
      <w:marLeft w:val="0"/>
      <w:marRight w:val="0"/>
      <w:marTop w:val="0"/>
      <w:marBottom w:val="0"/>
      <w:divBdr>
        <w:top w:val="none" w:sz="0" w:space="0" w:color="auto"/>
        <w:left w:val="none" w:sz="0" w:space="0" w:color="auto"/>
        <w:bottom w:val="none" w:sz="0" w:space="0" w:color="auto"/>
        <w:right w:val="none" w:sz="0" w:space="0" w:color="auto"/>
      </w:divBdr>
    </w:div>
    <w:div w:id="388502495">
      <w:bodyDiv w:val="1"/>
      <w:marLeft w:val="0"/>
      <w:marRight w:val="0"/>
      <w:marTop w:val="0"/>
      <w:marBottom w:val="0"/>
      <w:divBdr>
        <w:top w:val="none" w:sz="0" w:space="0" w:color="auto"/>
        <w:left w:val="none" w:sz="0" w:space="0" w:color="auto"/>
        <w:bottom w:val="none" w:sz="0" w:space="0" w:color="auto"/>
        <w:right w:val="none" w:sz="0" w:space="0" w:color="auto"/>
      </w:divBdr>
    </w:div>
    <w:div w:id="388654623">
      <w:bodyDiv w:val="1"/>
      <w:marLeft w:val="0"/>
      <w:marRight w:val="0"/>
      <w:marTop w:val="0"/>
      <w:marBottom w:val="0"/>
      <w:divBdr>
        <w:top w:val="none" w:sz="0" w:space="0" w:color="auto"/>
        <w:left w:val="none" w:sz="0" w:space="0" w:color="auto"/>
        <w:bottom w:val="none" w:sz="0" w:space="0" w:color="auto"/>
        <w:right w:val="none" w:sz="0" w:space="0" w:color="auto"/>
      </w:divBdr>
    </w:div>
    <w:div w:id="388726106">
      <w:bodyDiv w:val="1"/>
      <w:marLeft w:val="0"/>
      <w:marRight w:val="0"/>
      <w:marTop w:val="0"/>
      <w:marBottom w:val="0"/>
      <w:divBdr>
        <w:top w:val="none" w:sz="0" w:space="0" w:color="auto"/>
        <w:left w:val="none" w:sz="0" w:space="0" w:color="auto"/>
        <w:bottom w:val="none" w:sz="0" w:space="0" w:color="auto"/>
        <w:right w:val="none" w:sz="0" w:space="0" w:color="auto"/>
      </w:divBdr>
    </w:div>
    <w:div w:id="388844584">
      <w:bodyDiv w:val="1"/>
      <w:marLeft w:val="0"/>
      <w:marRight w:val="0"/>
      <w:marTop w:val="0"/>
      <w:marBottom w:val="0"/>
      <w:divBdr>
        <w:top w:val="none" w:sz="0" w:space="0" w:color="auto"/>
        <w:left w:val="none" w:sz="0" w:space="0" w:color="auto"/>
        <w:bottom w:val="none" w:sz="0" w:space="0" w:color="auto"/>
        <w:right w:val="none" w:sz="0" w:space="0" w:color="auto"/>
      </w:divBdr>
    </w:div>
    <w:div w:id="388921810">
      <w:bodyDiv w:val="1"/>
      <w:marLeft w:val="0"/>
      <w:marRight w:val="0"/>
      <w:marTop w:val="0"/>
      <w:marBottom w:val="0"/>
      <w:divBdr>
        <w:top w:val="none" w:sz="0" w:space="0" w:color="auto"/>
        <w:left w:val="none" w:sz="0" w:space="0" w:color="auto"/>
        <w:bottom w:val="none" w:sz="0" w:space="0" w:color="auto"/>
        <w:right w:val="none" w:sz="0" w:space="0" w:color="auto"/>
      </w:divBdr>
    </w:div>
    <w:div w:id="388962200">
      <w:bodyDiv w:val="1"/>
      <w:marLeft w:val="0"/>
      <w:marRight w:val="0"/>
      <w:marTop w:val="0"/>
      <w:marBottom w:val="0"/>
      <w:divBdr>
        <w:top w:val="none" w:sz="0" w:space="0" w:color="auto"/>
        <w:left w:val="none" w:sz="0" w:space="0" w:color="auto"/>
        <w:bottom w:val="none" w:sz="0" w:space="0" w:color="auto"/>
        <w:right w:val="none" w:sz="0" w:space="0" w:color="auto"/>
      </w:divBdr>
    </w:div>
    <w:div w:id="389110610">
      <w:bodyDiv w:val="1"/>
      <w:marLeft w:val="0"/>
      <w:marRight w:val="0"/>
      <w:marTop w:val="0"/>
      <w:marBottom w:val="0"/>
      <w:divBdr>
        <w:top w:val="none" w:sz="0" w:space="0" w:color="auto"/>
        <w:left w:val="none" w:sz="0" w:space="0" w:color="auto"/>
        <w:bottom w:val="none" w:sz="0" w:space="0" w:color="auto"/>
        <w:right w:val="none" w:sz="0" w:space="0" w:color="auto"/>
      </w:divBdr>
    </w:div>
    <w:div w:id="389156514">
      <w:bodyDiv w:val="1"/>
      <w:marLeft w:val="0"/>
      <w:marRight w:val="0"/>
      <w:marTop w:val="0"/>
      <w:marBottom w:val="0"/>
      <w:divBdr>
        <w:top w:val="none" w:sz="0" w:space="0" w:color="auto"/>
        <w:left w:val="none" w:sz="0" w:space="0" w:color="auto"/>
        <w:bottom w:val="none" w:sz="0" w:space="0" w:color="auto"/>
        <w:right w:val="none" w:sz="0" w:space="0" w:color="auto"/>
      </w:divBdr>
    </w:div>
    <w:div w:id="389231577">
      <w:bodyDiv w:val="1"/>
      <w:marLeft w:val="0"/>
      <w:marRight w:val="0"/>
      <w:marTop w:val="0"/>
      <w:marBottom w:val="0"/>
      <w:divBdr>
        <w:top w:val="none" w:sz="0" w:space="0" w:color="auto"/>
        <w:left w:val="none" w:sz="0" w:space="0" w:color="auto"/>
        <w:bottom w:val="none" w:sz="0" w:space="0" w:color="auto"/>
        <w:right w:val="none" w:sz="0" w:space="0" w:color="auto"/>
      </w:divBdr>
    </w:div>
    <w:div w:id="389888367">
      <w:bodyDiv w:val="1"/>
      <w:marLeft w:val="0"/>
      <w:marRight w:val="0"/>
      <w:marTop w:val="0"/>
      <w:marBottom w:val="0"/>
      <w:divBdr>
        <w:top w:val="none" w:sz="0" w:space="0" w:color="auto"/>
        <w:left w:val="none" w:sz="0" w:space="0" w:color="auto"/>
        <w:bottom w:val="none" w:sz="0" w:space="0" w:color="auto"/>
        <w:right w:val="none" w:sz="0" w:space="0" w:color="auto"/>
      </w:divBdr>
    </w:div>
    <w:div w:id="389891458">
      <w:bodyDiv w:val="1"/>
      <w:marLeft w:val="0"/>
      <w:marRight w:val="0"/>
      <w:marTop w:val="0"/>
      <w:marBottom w:val="0"/>
      <w:divBdr>
        <w:top w:val="none" w:sz="0" w:space="0" w:color="auto"/>
        <w:left w:val="none" w:sz="0" w:space="0" w:color="auto"/>
        <w:bottom w:val="none" w:sz="0" w:space="0" w:color="auto"/>
        <w:right w:val="none" w:sz="0" w:space="0" w:color="auto"/>
      </w:divBdr>
    </w:div>
    <w:div w:id="390035809">
      <w:bodyDiv w:val="1"/>
      <w:marLeft w:val="0"/>
      <w:marRight w:val="0"/>
      <w:marTop w:val="0"/>
      <w:marBottom w:val="0"/>
      <w:divBdr>
        <w:top w:val="none" w:sz="0" w:space="0" w:color="auto"/>
        <w:left w:val="none" w:sz="0" w:space="0" w:color="auto"/>
        <w:bottom w:val="none" w:sz="0" w:space="0" w:color="auto"/>
        <w:right w:val="none" w:sz="0" w:space="0" w:color="auto"/>
      </w:divBdr>
    </w:div>
    <w:div w:id="390075545">
      <w:bodyDiv w:val="1"/>
      <w:marLeft w:val="0"/>
      <w:marRight w:val="0"/>
      <w:marTop w:val="0"/>
      <w:marBottom w:val="0"/>
      <w:divBdr>
        <w:top w:val="none" w:sz="0" w:space="0" w:color="auto"/>
        <w:left w:val="none" w:sz="0" w:space="0" w:color="auto"/>
        <w:bottom w:val="none" w:sz="0" w:space="0" w:color="auto"/>
        <w:right w:val="none" w:sz="0" w:space="0" w:color="auto"/>
      </w:divBdr>
    </w:div>
    <w:div w:id="390076238">
      <w:bodyDiv w:val="1"/>
      <w:marLeft w:val="0"/>
      <w:marRight w:val="0"/>
      <w:marTop w:val="0"/>
      <w:marBottom w:val="0"/>
      <w:divBdr>
        <w:top w:val="none" w:sz="0" w:space="0" w:color="auto"/>
        <w:left w:val="none" w:sz="0" w:space="0" w:color="auto"/>
        <w:bottom w:val="none" w:sz="0" w:space="0" w:color="auto"/>
        <w:right w:val="none" w:sz="0" w:space="0" w:color="auto"/>
      </w:divBdr>
    </w:div>
    <w:div w:id="390226641">
      <w:bodyDiv w:val="1"/>
      <w:marLeft w:val="0"/>
      <w:marRight w:val="0"/>
      <w:marTop w:val="0"/>
      <w:marBottom w:val="0"/>
      <w:divBdr>
        <w:top w:val="none" w:sz="0" w:space="0" w:color="auto"/>
        <w:left w:val="none" w:sz="0" w:space="0" w:color="auto"/>
        <w:bottom w:val="none" w:sz="0" w:space="0" w:color="auto"/>
        <w:right w:val="none" w:sz="0" w:space="0" w:color="auto"/>
      </w:divBdr>
    </w:div>
    <w:div w:id="390270477">
      <w:bodyDiv w:val="1"/>
      <w:marLeft w:val="0"/>
      <w:marRight w:val="0"/>
      <w:marTop w:val="0"/>
      <w:marBottom w:val="0"/>
      <w:divBdr>
        <w:top w:val="none" w:sz="0" w:space="0" w:color="auto"/>
        <w:left w:val="none" w:sz="0" w:space="0" w:color="auto"/>
        <w:bottom w:val="none" w:sz="0" w:space="0" w:color="auto"/>
        <w:right w:val="none" w:sz="0" w:space="0" w:color="auto"/>
      </w:divBdr>
    </w:div>
    <w:div w:id="390274962">
      <w:bodyDiv w:val="1"/>
      <w:marLeft w:val="0"/>
      <w:marRight w:val="0"/>
      <w:marTop w:val="0"/>
      <w:marBottom w:val="0"/>
      <w:divBdr>
        <w:top w:val="none" w:sz="0" w:space="0" w:color="auto"/>
        <w:left w:val="none" w:sz="0" w:space="0" w:color="auto"/>
        <w:bottom w:val="none" w:sz="0" w:space="0" w:color="auto"/>
        <w:right w:val="none" w:sz="0" w:space="0" w:color="auto"/>
      </w:divBdr>
    </w:div>
    <w:div w:id="390537704">
      <w:bodyDiv w:val="1"/>
      <w:marLeft w:val="0"/>
      <w:marRight w:val="0"/>
      <w:marTop w:val="0"/>
      <w:marBottom w:val="0"/>
      <w:divBdr>
        <w:top w:val="none" w:sz="0" w:space="0" w:color="auto"/>
        <w:left w:val="none" w:sz="0" w:space="0" w:color="auto"/>
        <w:bottom w:val="none" w:sz="0" w:space="0" w:color="auto"/>
        <w:right w:val="none" w:sz="0" w:space="0" w:color="auto"/>
      </w:divBdr>
    </w:div>
    <w:div w:id="390541685">
      <w:bodyDiv w:val="1"/>
      <w:marLeft w:val="0"/>
      <w:marRight w:val="0"/>
      <w:marTop w:val="0"/>
      <w:marBottom w:val="0"/>
      <w:divBdr>
        <w:top w:val="none" w:sz="0" w:space="0" w:color="auto"/>
        <w:left w:val="none" w:sz="0" w:space="0" w:color="auto"/>
        <w:bottom w:val="none" w:sz="0" w:space="0" w:color="auto"/>
        <w:right w:val="none" w:sz="0" w:space="0" w:color="auto"/>
      </w:divBdr>
    </w:div>
    <w:div w:id="390543050">
      <w:bodyDiv w:val="1"/>
      <w:marLeft w:val="0"/>
      <w:marRight w:val="0"/>
      <w:marTop w:val="0"/>
      <w:marBottom w:val="0"/>
      <w:divBdr>
        <w:top w:val="none" w:sz="0" w:space="0" w:color="auto"/>
        <w:left w:val="none" w:sz="0" w:space="0" w:color="auto"/>
        <w:bottom w:val="none" w:sz="0" w:space="0" w:color="auto"/>
        <w:right w:val="none" w:sz="0" w:space="0" w:color="auto"/>
      </w:divBdr>
    </w:div>
    <w:div w:id="390546394">
      <w:bodyDiv w:val="1"/>
      <w:marLeft w:val="0"/>
      <w:marRight w:val="0"/>
      <w:marTop w:val="0"/>
      <w:marBottom w:val="0"/>
      <w:divBdr>
        <w:top w:val="none" w:sz="0" w:space="0" w:color="auto"/>
        <w:left w:val="none" w:sz="0" w:space="0" w:color="auto"/>
        <w:bottom w:val="none" w:sz="0" w:space="0" w:color="auto"/>
        <w:right w:val="none" w:sz="0" w:space="0" w:color="auto"/>
      </w:divBdr>
    </w:div>
    <w:div w:id="390732457">
      <w:bodyDiv w:val="1"/>
      <w:marLeft w:val="0"/>
      <w:marRight w:val="0"/>
      <w:marTop w:val="0"/>
      <w:marBottom w:val="0"/>
      <w:divBdr>
        <w:top w:val="none" w:sz="0" w:space="0" w:color="auto"/>
        <w:left w:val="none" w:sz="0" w:space="0" w:color="auto"/>
        <w:bottom w:val="none" w:sz="0" w:space="0" w:color="auto"/>
        <w:right w:val="none" w:sz="0" w:space="0" w:color="auto"/>
      </w:divBdr>
    </w:div>
    <w:div w:id="391082526">
      <w:bodyDiv w:val="1"/>
      <w:marLeft w:val="0"/>
      <w:marRight w:val="0"/>
      <w:marTop w:val="0"/>
      <w:marBottom w:val="0"/>
      <w:divBdr>
        <w:top w:val="none" w:sz="0" w:space="0" w:color="auto"/>
        <w:left w:val="none" w:sz="0" w:space="0" w:color="auto"/>
        <w:bottom w:val="none" w:sz="0" w:space="0" w:color="auto"/>
        <w:right w:val="none" w:sz="0" w:space="0" w:color="auto"/>
      </w:divBdr>
    </w:div>
    <w:div w:id="391125422">
      <w:bodyDiv w:val="1"/>
      <w:marLeft w:val="0"/>
      <w:marRight w:val="0"/>
      <w:marTop w:val="0"/>
      <w:marBottom w:val="0"/>
      <w:divBdr>
        <w:top w:val="none" w:sz="0" w:space="0" w:color="auto"/>
        <w:left w:val="none" w:sz="0" w:space="0" w:color="auto"/>
        <w:bottom w:val="none" w:sz="0" w:space="0" w:color="auto"/>
        <w:right w:val="none" w:sz="0" w:space="0" w:color="auto"/>
      </w:divBdr>
    </w:div>
    <w:div w:id="391275098">
      <w:bodyDiv w:val="1"/>
      <w:marLeft w:val="0"/>
      <w:marRight w:val="0"/>
      <w:marTop w:val="0"/>
      <w:marBottom w:val="0"/>
      <w:divBdr>
        <w:top w:val="none" w:sz="0" w:space="0" w:color="auto"/>
        <w:left w:val="none" w:sz="0" w:space="0" w:color="auto"/>
        <w:bottom w:val="none" w:sz="0" w:space="0" w:color="auto"/>
        <w:right w:val="none" w:sz="0" w:space="0" w:color="auto"/>
      </w:divBdr>
    </w:div>
    <w:div w:id="391850714">
      <w:bodyDiv w:val="1"/>
      <w:marLeft w:val="0"/>
      <w:marRight w:val="0"/>
      <w:marTop w:val="0"/>
      <w:marBottom w:val="0"/>
      <w:divBdr>
        <w:top w:val="none" w:sz="0" w:space="0" w:color="auto"/>
        <w:left w:val="none" w:sz="0" w:space="0" w:color="auto"/>
        <w:bottom w:val="none" w:sz="0" w:space="0" w:color="auto"/>
        <w:right w:val="none" w:sz="0" w:space="0" w:color="auto"/>
      </w:divBdr>
    </w:div>
    <w:div w:id="392429657">
      <w:bodyDiv w:val="1"/>
      <w:marLeft w:val="0"/>
      <w:marRight w:val="0"/>
      <w:marTop w:val="0"/>
      <w:marBottom w:val="0"/>
      <w:divBdr>
        <w:top w:val="none" w:sz="0" w:space="0" w:color="auto"/>
        <w:left w:val="none" w:sz="0" w:space="0" w:color="auto"/>
        <w:bottom w:val="none" w:sz="0" w:space="0" w:color="auto"/>
        <w:right w:val="none" w:sz="0" w:space="0" w:color="auto"/>
      </w:divBdr>
    </w:div>
    <w:div w:id="392775181">
      <w:bodyDiv w:val="1"/>
      <w:marLeft w:val="0"/>
      <w:marRight w:val="0"/>
      <w:marTop w:val="0"/>
      <w:marBottom w:val="0"/>
      <w:divBdr>
        <w:top w:val="none" w:sz="0" w:space="0" w:color="auto"/>
        <w:left w:val="none" w:sz="0" w:space="0" w:color="auto"/>
        <w:bottom w:val="none" w:sz="0" w:space="0" w:color="auto"/>
        <w:right w:val="none" w:sz="0" w:space="0" w:color="auto"/>
      </w:divBdr>
    </w:div>
    <w:div w:id="393162761">
      <w:bodyDiv w:val="1"/>
      <w:marLeft w:val="0"/>
      <w:marRight w:val="0"/>
      <w:marTop w:val="0"/>
      <w:marBottom w:val="0"/>
      <w:divBdr>
        <w:top w:val="none" w:sz="0" w:space="0" w:color="auto"/>
        <w:left w:val="none" w:sz="0" w:space="0" w:color="auto"/>
        <w:bottom w:val="none" w:sz="0" w:space="0" w:color="auto"/>
        <w:right w:val="none" w:sz="0" w:space="0" w:color="auto"/>
      </w:divBdr>
    </w:div>
    <w:div w:id="393167291">
      <w:bodyDiv w:val="1"/>
      <w:marLeft w:val="0"/>
      <w:marRight w:val="0"/>
      <w:marTop w:val="0"/>
      <w:marBottom w:val="0"/>
      <w:divBdr>
        <w:top w:val="none" w:sz="0" w:space="0" w:color="auto"/>
        <w:left w:val="none" w:sz="0" w:space="0" w:color="auto"/>
        <w:bottom w:val="none" w:sz="0" w:space="0" w:color="auto"/>
        <w:right w:val="none" w:sz="0" w:space="0" w:color="auto"/>
      </w:divBdr>
    </w:div>
    <w:div w:id="393352087">
      <w:bodyDiv w:val="1"/>
      <w:marLeft w:val="0"/>
      <w:marRight w:val="0"/>
      <w:marTop w:val="0"/>
      <w:marBottom w:val="0"/>
      <w:divBdr>
        <w:top w:val="none" w:sz="0" w:space="0" w:color="auto"/>
        <w:left w:val="none" w:sz="0" w:space="0" w:color="auto"/>
        <w:bottom w:val="none" w:sz="0" w:space="0" w:color="auto"/>
        <w:right w:val="none" w:sz="0" w:space="0" w:color="auto"/>
      </w:divBdr>
    </w:div>
    <w:div w:id="393628540">
      <w:bodyDiv w:val="1"/>
      <w:marLeft w:val="0"/>
      <w:marRight w:val="0"/>
      <w:marTop w:val="0"/>
      <w:marBottom w:val="0"/>
      <w:divBdr>
        <w:top w:val="none" w:sz="0" w:space="0" w:color="auto"/>
        <w:left w:val="none" w:sz="0" w:space="0" w:color="auto"/>
        <w:bottom w:val="none" w:sz="0" w:space="0" w:color="auto"/>
        <w:right w:val="none" w:sz="0" w:space="0" w:color="auto"/>
      </w:divBdr>
    </w:div>
    <w:div w:id="393629136">
      <w:bodyDiv w:val="1"/>
      <w:marLeft w:val="0"/>
      <w:marRight w:val="0"/>
      <w:marTop w:val="0"/>
      <w:marBottom w:val="0"/>
      <w:divBdr>
        <w:top w:val="none" w:sz="0" w:space="0" w:color="auto"/>
        <w:left w:val="none" w:sz="0" w:space="0" w:color="auto"/>
        <w:bottom w:val="none" w:sz="0" w:space="0" w:color="auto"/>
        <w:right w:val="none" w:sz="0" w:space="0" w:color="auto"/>
      </w:divBdr>
    </w:div>
    <w:div w:id="393740474">
      <w:bodyDiv w:val="1"/>
      <w:marLeft w:val="0"/>
      <w:marRight w:val="0"/>
      <w:marTop w:val="0"/>
      <w:marBottom w:val="0"/>
      <w:divBdr>
        <w:top w:val="none" w:sz="0" w:space="0" w:color="auto"/>
        <w:left w:val="none" w:sz="0" w:space="0" w:color="auto"/>
        <w:bottom w:val="none" w:sz="0" w:space="0" w:color="auto"/>
        <w:right w:val="none" w:sz="0" w:space="0" w:color="auto"/>
      </w:divBdr>
    </w:div>
    <w:div w:id="393892505">
      <w:bodyDiv w:val="1"/>
      <w:marLeft w:val="0"/>
      <w:marRight w:val="0"/>
      <w:marTop w:val="0"/>
      <w:marBottom w:val="0"/>
      <w:divBdr>
        <w:top w:val="none" w:sz="0" w:space="0" w:color="auto"/>
        <w:left w:val="none" w:sz="0" w:space="0" w:color="auto"/>
        <w:bottom w:val="none" w:sz="0" w:space="0" w:color="auto"/>
        <w:right w:val="none" w:sz="0" w:space="0" w:color="auto"/>
      </w:divBdr>
    </w:div>
    <w:div w:id="394086439">
      <w:bodyDiv w:val="1"/>
      <w:marLeft w:val="0"/>
      <w:marRight w:val="0"/>
      <w:marTop w:val="0"/>
      <w:marBottom w:val="0"/>
      <w:divBdr>
        <w:top w:val="none" w:sz="0" w:space="0" w:color="auto"/>
        <w:left w:val="none" w:sz="0" w:space="0" w:color="auto"/>
        <w:bottom w:val="none" w:sz="0" w:space="0" w:color="auto"/>
        <w:right w:val="none" w:sz="0" w:space="0" w:color="auto"/>
      </w:divBdr>
    </w:div>
    <w:div w:id="394164354">
      <w:bodyDiv w:val="1"/>
      <w:marLeft w:val="0"/>
      <w:marRight w:val="0"/>
      <w:marTop w:val="0"/>
      <w:marBottom w:val="0"/>
      <w:divBdr>
        <w:top w:val="none" w:sz="0" w:space="0" w:color="auto"/>
        <w:left w:val="none" w:sz="0" w:space="0" w:color="auto"/>
        <w:bottom w:val="none" w:sz="0" w:space="0" w:color="auto"/>
        <w:right w:val="none" w:sz="0" w:space="0" w:color="auto"/>
      </w:divBdr>
    </w:div>
    <w:div w:id="394354687">
      <w:bodyDiv w:val="1"/>
      <w:marLeft w:val="0"/>
      <w:marRight w:val="0"/>
      <w:marTop w:val="0"/>
      <w:marBottom w:val="0"/>
      <w:divBdr>
        <w:top w:val="none" w:sz="0" w:space="0" w:color="auto"/>
        <w:left w:val="none" w:sz="0" w:space="0" w:color="auto"/>
        <w:bottom w:val="none" w:sz="0" w:space="0" w:color="auto"/>
        <w:right w:val="none" w:sz="0" w:space="0" w:color="auto"/>
      </w:divBdr>
    </w:div>
    <w:div w:id="394821049">
      <w:bodyDiv w:val="1"/>
      <w:marLeft w:val="0"/>
      <w:marRight w:val="0"/>
      <w:marTop w:val="0"/>
      <w:marBottom w:val="0"/>
      <w:divBdr>
        <w:top w:val="none" w:sz="0" w:space="0" w:color="auto"/>
        <w:left w:val="none" w:sz="0" w:space="0" w:color="auto"/>
        <w:bottom w:val="none" w:sz="0" w:space="0" w:color="auto"/>
        <w:right w:val="none" w:sz="0" w:space="0" w:color="auto"/>
      </w:divBdr>
    </w:div>
    <w:div w:id="395010591">
      <w:bodyDiv w:val="1"/>
      <w:marLeft w:val="0"/>
      <w:marRight w:val="0"/>
      <w:marTop w:val="0"/>
      <w:marBottom w:val="0"/>
      <w:divBdr>
        <w:top w:val="none" w:sz="0" w:space="0" w:color="auto"/>
        <w:left w:val="none" w:sz="0" w:space="0" w:color="auto"/>
        <w:bottom w:val="none" w:sz="0" w:space="0" w:color="auto"/>
        <w:right w:val="none" w:sz="0" w:space="0" w:color="auto"/>
      </w:divBdr>
    </w:div>
    <w:div w:id="395124725">
      <w:bodyDiv w:val="1"/>
      <w:marLeft w:val="0"/>
      <w:marRight w:val="0"/>
      <w:marTop w:val="0"/>
      <w:marBottom w:val="0"/>
      <w:divBdr>
        <w:top w:val="none" w:sz="0" w:space="0" w:color="auto"/>
        <w:left w:val="none" w:sz="0" w:space="0" w:color="auto"/>
        <w:bottom w:val="none" w:sz="0" w:space="0" w:color="auto"/>
        <w:right w:val="none" w:sz="0" w:space="0" w:color="auto"/>
      </w:divBdr>
    </w:div>
    <w:div w:id="395248772">
      <w:bodyDiv w:val="1"/>
      <w:marLeft w:val="0"/>
      <w:marRight w:val="0"/>
      <w:marTop w:val="0"/>
      <w:marBottom w:val="0"/>
      <w:divBdr>
        <w:top w:val="none" w:sz="0" w:space="0" w:color="auto"/>
        <w:left w:val="none" w:sz="0" w:space="0" w:color="auto"/>
        <w:bottom w:val="none" w:sz="0" w:space="0" w:color="auto"/>
        <w:right w:val="none" w:sz="0" w:space="0" w:color="auto"/>
      </w:divBdr>
    </w:div>
    <w:div w:id="395279421">
      <w:bodyDiv w:val="1"/>
      <w:marLeft w:val="0"/>
      <w:marRight w:val="0"/>
      <w:marTop w:val="0"/>
      <w:marBottom w:val="0"/>
      <w:divBdr>
        <w:top w:val="none" w:sz="0" w:space="0" w:color="auto"/>
        <w:left w:val="none" w:sz="0" w:space="0" w:color="auto"/>
        <w:bottom w:val="none" w:sz="0" w:space="0" w:color="auto"/>
        <w:right w:val="none" w:sz="0" w:space="0" w:color="auto"/>
      </w:divBdr>
    </w:div>
    <w:div w:id="395471377">
      <w:bodyDiv w:val="1"/>
      <w:marLeft w:val="0"/>
      <w:marRight w:val="0"/>
      <w:marTop w:val="0"/>
      <w:marBottom w:val="0"/>
      <w:divBdr>
        <w:top w:val="none" w:sz="0" w:space="0" w:color="auto"/>
        <w:left w:val="none" w:sz="0" w:space="0" w:color="auto"/>
        <w:bottom w:val="none" w:sz="0" w:space="0" w:color="auto"/>
        <w:right w:val="none" w:sz="0" w:space="0" w:color="auto"/>
      </w:divBdr>
    </w:div>
    <w:div w:id="395473797">
      <w:bodyDiv w:val="1"/>
      <w:marLeft w:val="0"/>
      <w:marRight w:val="0"/>
      <w:marTop w:val="0"/>
      <w:marBottom w:val="0"/>
      <w:divBdr>
        <w:top w:val="none" w:sz="0" w:space="0" w:color="auto"/>
        <w:left w:val="none" w:sz="0" w:space="0" w:color="auto"/>
        <w:bottom w:val="none" w:sz="0" w:space="0" w:color="auto"/>
        <w:right w:val="none" w:sz="0" w:space="0" w:color="auto"/>
      </w:divBdr>
    </w:div>
    <w:div w:id="395517866">
      <w:bodyDiv w:val="1"/>
      <w:marLeft w:val="0"/>
      <w:marRight w:val="0"/>
      <w:marTop w:val="0"/>
      <w:marBottom w:val="0"/>
      <w:divBdr>
        <w:top w:val="none" w:sz="0" w:space="0" w:color="auto"/>
        <w:left w:val="none" w:sz="0" w:space="0" w:color="auto"/>
        <w:bottom w:val="none" w:sz="0" w:space="0" w:color="auto"/>
        <w:right w:val="none" w:sz="0" w:space="0" w:color="auto"/>
      </w:divBdr>
    </w:div>
    <w:div w:id="396057060">
      <w:bodyDiv w:val="1"/>
      <w:marLeft w:val="0"/>
      <w:marRight w:val="0"/>
      <w:marTop w:val="0"/>
      <w:marBottom w:val="0"/>
      <w:divBdr>
        <w:top w:val="none" w:sz="0" w:space="0" w:color="auto"/>
        <w:left w:val="none" w:sz="0" w:space="0" w:color="auto"/>
        <w:bottom w:val="none" w:sz="0" w:space="0" w:color="auto"/>
        <w:right w:val="none" w:sz="0" w:space="0" w:color="auto"/>
      </w:divBdr>
    </w:div>
    <w:div w:id="396709191">
      <w:bodyDiv w:val="1"/>
      <w:marLeft w:val="0"/>
      <w:marRight w:val="0"/>
      <w:marTop w:val="0"/>
      <w:marBottom w:val="0"/>
      <w:divBdr>
        <w:top w:val="none" w:sz="0" w:space="0" w:color="auto"/>
        <w:left w:val="none" w:sz="0" w:space="0" w:color="auto"/>
        <w:bottom w:val="none" w:sz="0" w:space="0" w:color="auto"/>
        <w:right w:val="none" w:sz="0" w:space="0" w:color="auto"/>
      </w:divBdr>
    </w:div>
    <w:div w:id="397171525">
      <w:bodyDiv w:val="1"/>
      <w:marLeft w:val="0"/>
      <w:marRight w:val="0"/>
      <w:marTop w:val="0"/>
      <w:marBottom w:val="0"/>
      <w:divBdr>
        <w:top w:val="none" w:sz="0" w:space="0" w:color="auto"/>
        <w:left w:val="none" w:sz="0" w:space="0" w:color="auto"/>
        <w:bottom w:val="none" w:sz="0" w:space="0" w:color="auto"/>
        <w:right w:val="none" w:sz="0" w:space="0" w:color="auto"/>
      </w:divBdr>
    </w:div>
    <w:div w:id="397365572">
      <w:bodyDiv w:val="1"/>
      <w:marLeft w:val="0"/>
      <w:marRight w:val="0"/>
      <w:marTop w:val="0"/>
      <w:marBottom w:val="0"/>
      <w:divBdr>
        <w:top w:val="none" w:sz="0" w:space="0" w:color="auto"/>
        <w:left w:val="none" w:sz="0" w:space="0" w:color="auto"/>
        <w:bottom w:val="none" w:sz="0" w:space="0" w:color="auto"/>
        <w:right w:val="none" w:sz="0" w:space="0" w:color="auto"/>
      </w:divBdr>
    </w:div>
    <w:div w:id="397678353">
      <w:bodyDiv w:val="1"/>
      <w:marLeft w:val="0"/>
      <w:marRight w:val="0"/>
      <w:marTop w:val="0"/>
      <w:marBottom w:val="0"/>
      <w:divBdr>
        <w:top w:val="none" w:sz="0" w:space="0" w:color="auto"/>
        <w:left w:val="none" w:sz="0" w:space="0" w:color="auto"/>
        <w:bottom w:val="none" w:sz="0" w:space="0" w:color="auto"/>
        <w:right w:val="none" w:sz="0" w:space="0" w:color="auto"/>
      </w:divBdr>
    </w:div>
    <w:div w:id="397896550">
      <w:bodyDiv w:val="1"/>
      <w:marLeft w:val="0"/>
      <w:marRight w:val="0"/>
      <w:marTop w:val="0"/>
      <w:marBottom w:val="0"/>
      <w:divBdr>
        <w:top w:val="none" w:sz="0" w:space="0" w:color="auto"/>
        <w:left w:val="none" w:sz="0" w:space="0" w:color="auto"/>
        <w:bottom w:val="none" w:sz="0" w:space="0" w:color="auto"/>
        <w:right w:val="none" w:sz="0" w:space="0" w:color="auto"/>
      </w:divBdr>
    </w:div>
    <w:div w:id="398787820">
      <w:bodyDiv w:val="1"/>
      <w:marLeft w:val="0"/>
      <w:marRight w:val="0"/>
      <w:marTop w:val="0"/>
      <w:marBottom w:val="0"/>
      <w:divBdr>
        <w:top w:val="none" w:sz="0" w:space="0" w:color="auto"/>
        <w:left w:val="none" w:sz="0" w:space="0" w:color="auto"/>
        <w:bottom w:val="none" w:sz="0" w:space="0" w:color="auto"/>
        <w:right w:val="none" w:sz="0" w:space="0" w:color="auto"/>
      </w:divBdr>
    </w:div>
    <w:div w:id="398865400">
      <w:bodyDiv w:val="1"/>
      <w:marLeft w:val="0"/>
      <w:marRight w:val="0"/>
      <w:marTop w:val="0"/>
      <w:marBottom w:val="0"/>
      <w:divBdr>
        <w:top w:val="none" w:sz="0" w:space="0" w:color="auto"/>
        <w:left w:val="none" w:sz="0" w:space="0" w:color="auto"/>
        <w:bottom w:val="none" w:sz="0" w:space="0" w:color="auto"/>
        <w:right w:val="none" w:sz="0" w:space="0" w:color="auto"/>
      </w:divBdr>
    </w:div>
    <w:div w:id="398941297">
      <w:bodyDiv w:val="1"/>
      <w:marLeft w:val="0"/>
      <w:marRight w:val="0"/>
      <w:marTop w:val="0"/>
      <w:marBottom w:val="0"/>
      <w:divBdr>
        <w:top w:val="none" w:sz="0" w:space="0" w:color="auto"/>
        <w:left w:val="none" w:sz="0" w:space="0" w:color="auto"/>
        <w:bottom w:val="none" w:sz="0" w:space="0" w:color="auto"/>
        <w:right w:val="none" w:sz="0" w:space="0" w:color="auto"/>
      </w:divBdr>
    </w:div>
    <w:div w:id="398987698">
      <w:bodyDiv w:val="1"/>
      <w:marLeft w:val="0"/>
      <w:marRight w:val="0"/>
      <w:marTop w:val="0"/>
      <w:marBottom w:val="0"/>
      <w:divBdr>
        <w:top w:val="none" w:sz="0" w:space="0" w:color="auto"/>
        <w:left w:val="none" w:sz="0" w:space="0" w:color="auto"/>
        <w:bottom w:val="none" w:sz="0" w:space="0" w:color="auto"/>
        <w:right w:val="none" w:sz="0" w:space="0" w:color="auto"/>
      </w:divBdr>
    </w:div>
    <w:div w:id="399061099">
      <w:bodyDiv w:val="1"/>
      <w:marLeft w:val="0"/>
      <w:marRight w:val="0"/>
      <w:marTop w:val="0"/>
      <w:marBottom w:val="0"/>
      <w:divBdr>
        <w:top w:val="none" w:sz="0" w:space="0" w:color="auto"/>
        <w:left w:val="none" w:sz="0" w:space="0" w:color="auto"/>
        <w:bottom w:val="none" w:sz="0" w:space="0" w:color="auto"/>
        <w:right w:val="none" w:sz="0" w:space="0" w:color="auto"/>
      </w:divBdr>
    </w:div>
    <w:div w:id="399712448">
      <w:bodyDiv w:val="1"/>
      <w:marLeft w:val="0"/>
      <w:marRight w:val="0"/>
      <w:marTop w:val="0"/>
      <w:marBottom w:val="0"/>
      <w:divBdr>
        <w:top w:val="none" w:sz="0" w:space="0" w:color="auto"/>
        <w:left w:val="none" w:sz="0" w:space="0" w:color="auto"/>
        <w:bottom w:val="none" w:sz="0" w:space="0" w:color="auto"/>
        <w:right w:val="none" w:sz="0" w:space="0" w:color="auto"/>
      </w:divBdr>
    </w:div>
    <w:div w:id="399863638">
      <w:bodyDiv w:val="1"/>
      <w:marLeft w:val="0"/>
      <w:marRight w:val="0"/>
      <w:marTop w:val="0"/>
      <w:marBottom w:val="0"/>
      <w:divBdr>
        <w:top w:val="none" w:sz="0" w:space="0" w:color="auto"/>
        <w:left w:val="none" w:sz="0" w:space="0" w:color="auto"/>
        <w:bottom w:val="none" w:sz="0" w:space="0" w:color="auto"/>
        <w:right w:val="none" w:sz="0" w:space="0" w:color="auto"/>
      </w:divBdr>
    </w:div>
    <w:div w:id="400064135">
      <w:bodyDiv w:val="1"/>
      <w:marLeft w:val="0"/>
      <w:marRight w:val="0"/>
      <w:marTop w:val="0"/>
      <w:marBottom w:val="0"/>
      <w:divBdr>
        <w:top w:val="none" w:sz="0" w:space="0" w:color="auto"/>
        <w:left w:val="none" w:sz="0" w:space="0" w:color="auto"/>
        <w:bottom w:val="none" w:sz="0" w:space="0" w:color="auto"/>
        <w:right w:val="none" w:sz="0" w:space="0" w:color="auto"/>
      </w:divBdr>
    </w:div>
    <w:div w:id="400181395">
      <w:bodyDiv w:val="1"/>
      <w:marLeft w:val="0"/>
      <w:marRight w:val="0"/>
      <w:marTop w:val="0"/>
      <w:marBottom w:val="0"/>
      <w:divBdr>
        <w:top w:val="none" w:sz="0" w:space="0" w:color="auto"/>
        <w:left w:val="none" w:sz="0" w:space="0" w:color="auto"/>
        <w:bottom w:val="none" w:sz="0" w:space="0" w:color="auto"/>
        <w:right w:val="none" w:sz="0" w:space="0" w:color="auto"/>
      </w:divBdr>
    </w:div>
    <w:div w:id="400255789">
      <w:bodyDiv w:val="1"/>
      <w:marLeft w:val="0"/>
      <w:marRight w:val="0"/>
      <w:marTop w:val="0"/>
      <w:marBottom w:val="0"/>
      <w:divBdr>
        <w:top w:val="none" w:sz="0" w:space="0" w:color="auto"/>
        <w:left w:val="none" w:sz="0" w:space="0" w:color="auto"/>
        <w:bottom w:val="none" w:sz="0" w:space="0" w:color="auto"/>
        <w:right w:val="none" w:sz="0" w:space="0" w:color="auto"/>
      </w:divBdr>
    </w:div>
    <w:div w:id="400370935">
      <w:bodyDiv w:val="1"/>
      <w:marLeft w:val="0"/>
      <w:marRight w:val="0"/>
      <w:marTop w:val="0"/>
      <w:marBottom w:val="0"/>
      <w:divBdr>
        <w:top w:val="none" w:sz="0" w:space="0" w:color="auto"/>
        <w:left w:val="none" w:sz="0" w:space="0" w:color="auto"/>
        <w:bottom w:val="none" w:sz="0" w:space="0" w:color="auto"/>
        <w:right w:val="none" w:sz="0" w:space="0" w:color="auto"/>
      </w:divBdr>
    </w:div>
    <w:div w:id="400445206">
      <w:bodyDiv w:val="1"/>
      <w:marLeft w:val="0"/>
      <w:marRight w:val="0"/>
      <w:marTop w:val="0"/>
      <w:marBottom w:val="0"/>
      <w:divBdr>
        <w:top w:val="none" w:sz="0" w:space="0" w:color="auto"/>
        <w:left w:val="none" w:sz="0" w:space="0" w:color="auto"/>
        <w:bottom w:val="none" w:sz="0" w:space="0" w:color="auto"/>
        <w:right w:val="none" w:sz="0" w:space="0" w:color="auto"/>
      </w:divBdr>
    </w:div>
    <w:div w:id="400641608">
      <w:bodyDiv w:val="1"/>
      <w:marLeft w:val="0"/>
      <w:marRight w:val="0"/>
      <w:marTop w:val="0"/>
      <w:marBottom w:val="0"/>
      <w:divBdr>
        <w:top w:val="none" w:sz="0" w:space="0" w:color="auto"/>
        <w:left w:val="none" w:sz="0" w:space="0" w:color="auto"/>
        <w:bottom w:val="none" w:sz="0" w:space="0" w:color="auto"/>
        <w:right w:val="none" w:sz="0" w:space="0" w:color="auto"/>
      </w:divBdr>
    </w:div>
    <w:div w:id="400644612">
      <w:bodyDiv w:val="1"/>
      <w:marLeft w:val="0"/>
      <w:marRight w:val="0"/>
      <w:marTop w:val="0"/>
      <w:marBottom w:val="0"/>
      <w:divBdr>
        <w:top w:val="none" w:sz="0" w:space="0" w:color="auto"/>
        <w:left w:val="none" w:sz="0" w:space="0" w:color="auto"/>
        <w:bottom w:val="none" w:sz="0" w:space="0" w:color="auto"/>
        <w:right w:val="none" w:sz="0" w:space="0" w:color="auto"/>
      </w:divBdr>
    </w:div>
    <w:div w:id="400828747">
      <w:bodyDiv w:val="1"/>
      <w:marLeft w:val="0"/>
      <w:marRight w:val="0"/>
      <w:marTop w:val="0"/>
      <w:marBottom w:val="0"/>
      <w:divBdr>
        <w:top w:val="none" w:sz="0" w:space="0" w:color="auto"/>
        <w:left w:val="none" w:sz="0" w:space="0" w:color="auto"/>
        <w:bottom w:val="none" w:sz="0" w:space="0" w:color="auto"/>
        <w:right w:val="none" w:sz="0" w:space="0" w:color="auto"/>
      </w:divBdr>
    </w:div>
    <w:div w:id="400912282">
      <w:bodyDiv w:val="1"/>
      <w:marLeft w:val="0"/>
      <w:marRight w:val="0"/>
      <w:marTop w:val="0"/>
      <w:marBottom w:val="0"/>
      <w:divBdr>
        <w:top w:val="none" w:sz="0" w:space="0" w:color="auto"/>
        <w:left w:val="none" w:sz="0" w:space="0" w:color="auto"/>
        <w:bottom w:val="none" w:sz="0" w:space="0" w:color="auto"/>
        <w:right w:val="none" w:sz="0" w:space="0" w:color="auto"/>
      </w:divBdr>
    </w:div>
    <w:div w:id="401178517">
      <w:bodyDiv w:val="1"/>
      <w:marLeft w:val="0"/>
      <w:marRight w:val="0"/>
      <w:marTop w:val="0"/>
      <w:marBottom w:val="0"/>
      <w:divBdr>
        <w:top w:val="none" w:sz="0" w:space="0" w:color="auto"/>
        <w:left w:val="none" w:sz="0" w:space="0" w:color="auto"/>
        <w:bottom w:val="none" w:sz="0" w:space="0" w:color="auto"/>
        <w:right w:val="none" w:sz="0" w:space="0" w:color="auto"/>
      </w:divBdr>
    </w:div>
    <w:div w:id="401607313">
      <w:bodyDiv w:val="1"/>
      <w:marLeft w:val="0"/>
      <w:marRight w:val="0"/>
      <w:marTop w:val="0"/>
      <w:marBottom w:val="0"/>
      <w:divBdr>
        <w:top w:val="none" w:sz="0" w:space="0" w:color="auto"/>
        <w:left w:val="none" w:sz="0" w:space="0" w:color="auto"/>
        <w:bottom w:val="none" w:sz="0" w:space="0" w:color="auto"/>
        <w:right w:val="none" w:sz="0" w:space="0" w:color="auto"/>
      </w:divBdr>
    </w:div>
    <w:div w:id="401803370">
      <w:bodyDiv w:val="1"/>
      <w:marLeft w:val="0"/>
      <w:marRight w:val="0"/>
      <w:marTop w:val="0"/>
      <w:marBottom w:val="0"/>
      <w:divBdr>
        <w:top w:val="none" w:sz="0" w:space="0" w:color="auto"/>
        <w:left w:val="none" w:sz="0" w:space="0" w:color="auto"/>
        <w:bottom w:val="none" w:sz="0" w:space="0" w:color="auto"/>
        <w:right w:val="none" w:sz="0" w:space="0" w:color="auto"/>
      </w:divBdr>
    </w:div>
    <w:div w:id="401830034">
      <w:bodyDiv w:val="1"/>
      <w:marLeft w:val="0"/>
      <w:marRight w:val="0"/>
      <w:marTop w:val="0"/>
      <w:marBottom w:val="0"/>
      <w:divBdr>
        <w:top w:val="none" w:sz="0" w:space="0" w:color="auto"/>
        <w:left w:val="none" w:sz="0" w:space="0" w:color="auto"/>
        <w:bottom w:val="none" w:sz="0" w:space="0" w:color="auto"/>
        <w:right w:val="none" w:sz="0" w:space="0" w:color="auto"/>
      </w:divBdr>
    </w:div>
    <w:div w:id="401878165">
      <w:bodyDiv w:val="1"/>
      <w:marLeft w:val="0"/>
      <w:marRight w:val="0"/>
      <w:marTop w:val="0"/>
      <w:marBottom w:val="0"/>
      <w:divBdr>
        <w:top w:val="none" w:sz="0" w:space="0" w:color="auto"/>
        <w:left w:val="none" w:sz="0" w:space="0" w:color="auto"/>
        <w:bottom w:val="none" w:sz="0" w:space="0" w:color="auto"/>
        <w:right w:val="none" w:sz="0" w:space="0" w:color="auto"/>
      </w:divBdr>
    </w:div>
    <w:div w:id="402338369">
      <w:bodyDiv w:val="1"/>
      <w:marLeft w:val="0"/>
      <w:marRight w:val="0"/>
      <w:marTop w:val="0"/>
      <w:marBottom w:val="0"/>
      <w:divBdr>
        <w:top w:val="none" w:sz="0" w:space="0" w:color="auto"/>
        <w:left w:val="none" w:sz="0" w:space="0" w:color="auto"/>
        <w:bottom w:val="none" w:sz="0" w:space="0" w:color="auto"/>
        <w:right w:val="none" w:sz="0" w:space="0" w:color="auto"/>
      </w:divBdr>
    </w:div>
    <w:div w:id="402608783">
      <w:bodyDiv w:val="1"/>
      <w:marLeft w:val="0"/>
      <w:marRight w:val="0"/>
      <w:marTop w:val="0"/>
      <w:marBottom w:val="0"/>
      <w:divBdr>
        <w:top w:val="none" w:sz="0" w:space="0" w:color="auto"/>
        <w:left w:val="none" w:sz="0" w:space="0" w:color="auto"/>
        <w:bottom w:val="none" w:sz="0" w:space="0" w:color="auto"/>
        <w:right w:val="none" w:sz="0" w:space="0" w:color="auto"/>
      </w:divBdr>
    </w:div>
    <w:div w:id="402726595">
      <w:bodyDiv w:val="1"/>
      <w:marLeft w:val="0"/>
      <w:marRight w:val="0"/>
      <w:marTop w:val="0"/>
      <w:marBottom w:val="0"/>
      <w:divBdr>
        <w:top w:val="none" w:sz="0" w:space="0" w:color="auto"/>
        <w:left w:val="none" w:sz="0" w:space="0" w:color="auto"/>
        <w:bottom w:val="none" w:sz="0" w:space="0" w:color="auto"/>
        <w:right w:val="none" w:sz="0" w:space="0" w:color="auto"/>
      </w:divBdr>
    </w:div>
    <w:div w:id="402946184">
      <w:bodyDiv w:val="1"/>
      <w:marLeft w:val="0"/>
      <w:marRight w:val="0"/>
      <w:marTop w:val="0"/>
      <w:marBottom w:val="0"/>
      <w:divBdr>
        <w:top w:val="none" w:sz="0" w:space="0" w:color="auto"/>
        <w:left w:val="none" w:sz="0" w:space="0" w:color="auto"/>
        <w:bottom w:val="none" w:sz="0" w:space="0" w:color="auto"/>
        <w:right w:val="none" w:sz="0" w:space="0" w:color="auto"/>
      </w:divBdr>
    </w:div>
    <w:div w:id="402946496">
      <w:bodyDiv w:val="1"/>
      <w:marLeft w:val="0"/>
      <w:marRight w:val="0"/>
      <w:marTop w:val="0"/>
      <w:marBottom w:val="0"/>
      <w:divBdr>
        <w:top w:val="none" w:sz="0" w:space="0" w:color="auto"/>
        <w:left w:val="none" w:sz="0" w:space="0" w:color="auto"/>
        <w:bottom w:val="none" w:sz="0" w:space="0" w:color="auto"/>
        <w:right w:val="none" w:sz="0" w:space="0" w:color="auto"/>
      </w:divBdr>
    </w:div>
    <w:div w:id="403376890">
      <w:bodyDiv w:val="1"/>
      <w:marLeft w:val="0"/>
      <w:marRight w:val="0"/>
      <w:marTop w:val="0"/>
      <w:marBottom w:val="0"/>
      <w:divBdr>
        <w:top w:val="none" w:sz="0" w:space="0" w:color="auto"/>
        <w:left w:val="none" w:sz="0" w:space="0" w:color="auto"/>
        <w:bottom w:val="none" w:sz="0" w:space="0" w:color="auto"/>
        <w:right w:val="none" w:sz="0" w:space="0" w:color="auto"/>
      </w:divBdr>
    </w:div>
    <w:div w:id="403378334">
      <w:bodyDiv w:val="1"/>
      <w:marLeft w:val="0"/>
      <w:marRight w:val="0"/>
      <w:marTop w:val="0"/>
      <w:marBottom w:val="0"/>
      <w:divBdr>
        <w:top w:val="none" w:sz="0" w:space="0" w:color="auto"/>
        <w:left w:val="none" w:sz="0" w:space="0" w:color="auto"/>
        <w:bottom w:val="none" w:sz="0" w:space="0" w:color="auto"/>
        <w:right w:val="none" w:sz="0" w:space="0" w:color="auto"/>
      </w:divBdr>
    </w:div>
    <w:div w:id="403456801">
      <w:bodyDiv w:val="1"/>
      <w:marLeft w:val="0"/>
      <w:marRight w:val="0"/>
      <w:marTop w:val="0"/>
      <w:marBottom w:val="0"/>
      <w:divBdr>
        <w:top w:val="none" w:sz="0" w:space="0" w:color="auto"/>
        <w:left w:val="none" w:sz="0" w:space="0" w:color="auto"/>
        <w:bottom w:val="none" w:sz="0" w:space="0" w:color="auto"/>
        <w:right w:val="none" w:sz="0" w:space="0" w:color="auto"/>
      </w:divBdr>
    </w:div>
    <w:div w:id="403532010">
      <w:bodyDiv w:val="1"/>
      <w:marLeft w:val="0"/>
      <w:marRight w:val="0"/>
      <w:marTop w:val="0"/>
      <w:marBottom w:val="0"/>
      <w:divBdr>
        <w:top w:val="none" w:sz="0" w:space="0" w:color="auto"/>
        <w:left w:val="none" w:sz="0" w:space="0" w:color="auto"/>
        <w:bottom w:val="none" w:sz="0" w:space="0" w:color="auto"/>
        <w:right w:val="none" w:sz="0" w:space="0" w:color="auto"/>
      </w:divBdr>
    </w:div>
    <w:div w:id="403533436">
      <w:bodyDiv w:val="1"/>
      <w:marLeft w:val="0"/>
      <w:marRight w:val="0"/>
      <w:marTop w:val="0"/>
      <w:marBottom w:val="0"/>
      <w:divBdr>
        <w:top w:val="none" w:sz="0" w:space="0" w:color="auto"/>
        <w:left w:val="none" w:sz="0" w:space="0" w:color="auto"/>
        <w:bottom w:val="none" w:sz="0" w:space="0" w:color="auto"/>
        <w:right w:val="none" w:sz="0" w:space="0" w:color="auto"/>
      </w:divBdr>
    </w:div>
    <w:div w:id="403912275">
      <w:bodyDiv w:val="1"/>
      <w:marLeft w:val="0"/>
      <w:marRight w:val="0"/>
      <w:marTop w:val="0"/>
      <w:marBottom w:val="0"/>
      <w:divBdr>
        <w:top w:val="none" w:sz="0" w:space="0" w:color="auto"/>
        <w:left w:val="none" w:sz="0" w:space="0" w:color="auto"/>
        <w:bottom w:val="none" w:sz="0" w:space="0" w:color="auto"/>
        <w:right w:val="none" w:sz="0" w:space="0" w:color="auto"/>
      </w:divBdr>
    </w:div>
    <w:div w:id="404182753">
      <w:bodyDiv w:val="1"/>
      <w:marLeft w:val="0"/>
      <w:marRight w:val="0"/>
      <w:marTop w:val="0"/>
      <w:marBottom w:val="0"/>
      <w:divBdr>
        <w:top w:val="none" w:sz="0" w:space="0" w:color="auto"/>
        <w:left w:val="none" w:sz="0" w:space="0" w:color="auto"/>
        <w:bottom w:val="none" w:sz="0" w:space="0" w:color="auto"/>
        <w:right w:val="none" w:sz="0" w:space="0" w:color="auto"/>
      </w:divBdr>
    </w:div>
    <w:div w:id="404379944">
      <w:bodyDiv w:val="1"/>
      <w:marLeft w:val="0"/>
      <w:marRight w:val="0"/>
      <w:marTop w:val="0"/>
      <w:marBottom w:val="0"/>
      <w:divBdr>
        <w:top w:val="none" w:sz="0" w:space="0" w:color="auto"/>
        <w:left w:val="none" w:sz="0" w:space="0" w:color="auto"/>
        <w:bottom w:val="none" w:sz="0" w:space="0" w:color="auto"/>
        <w:right w:val="none" w:sz="0" w:space="0" w:color="auto"/>
      </w:divBdr>
    </w:div>
    <w:div w:id="404493785">
      <w:bodyDiv w:val="1"/>
      <w:marLeft w:val="0"/>
      <w:marRight w:val="0"/>
      <w:marTop w:val="0"/>
      <w:marBottom w:val="0"/>
      <w:divBdr>
        <w:top w:val="none" w:sz="0" w:space="0" w:color="auto"/>
        <w:left w:val="none" w:sz="0" w:space="0" w:color="auto"/>
        <w:bottom w:val="none" w:sz="0" w:space="0" w:color="auto"/>
        <w:right w:val="none" w:sz="0" w:space="0" w:color="auto"/>
      </w:divBdr>
    </w:div>
    <w:div w:id="404569922">
      <w:bodyDiv w:val="1"/>
      <w:marLeft w:val="0"/>
      <w:marRight w:val="0"/>
      <w:marTop w:val="0"/>
      <w:marBottom w:val="0"/>
      <w:divBdr>
        <w:top w:val="none" w:sz="0" w:space="0" w:color="auto"/>
        <w:left w:val="none" w:sz="0" w:space="0" w:color="auto"/>
        <w:bottom w:val="none" w:sz="0" w:space="0" w:color="auto"/>
        <w:right w:val="none" w:sz="0" w:space="0" w:color="auto"/>
      </w:divBdr>
    </w:div>
    <w:div w:id="404694376">
      <w:bodyDiv w:val="1"/>
      <w:marLeft w:val="0"/>
      <w:marRight w:val="0"/>
      <w:marTop w:val="0"/>
      <w:marBottom w:val="0"/>
      <w:divBdr>
        <w:top w:val="none" w:sz="0" w:space="0" w:color="auto"/>
        <w:left w:val="none" w:sz="0" w:space="0" w:color="auto"/>
        <w:bottom w:val="none" w:sz="0" w:space="0" w:color="auto"/>
        <w:right w:val="none" w:sz="0" w:space="0" w:color="auto"/>
      </w:divBdr>
    </w:div>
    <w:div w:id="404912479">
      <w:bodyDiv w:val="1"/>
      <w:marLeft w:val="0"/>
      <w:marRight w:val="0"/>
      <w:marTop w:val="0"/>
      <w:marBottom w:val="0"/>
      <w:divBdr>
        <w:top w:val="none" w:sz="0" w:space="0" w:color="auto"/>
        <w:left w:val="none" w:sz="0" w:space="0" w:color="auto"/>
        <w:bottom w:val="none" w:sz="0" w:space="0" w:color="auto"/>
        <w:right w:val="none" w:sz="0" w:space="0" w:color="auto"/>
      </w:divBdr>
    </w:div>
    <w:div w:id="405033380">
      <w:bodyDiv w:val="1"/>
      <w:marLeft w:val="0"/>
      <w:marRight w:val="0"/>
      <w:marTop w:val="0"/>
      <w:marBottom w:val="0"/>
      <w:divBdr>
        <w:top w:val="none" w:sz="0" w:space="0" w:color="auto"/>
        <w:left w:val="none" w:sz="0" w:space="0" w:color="auto"/>
        <w:bottom w:val="none" w:sz="0" w:space="0" w:color="auto"/>
        <w:right w:val="none" w:sz="0" w:space="0" w:color="auto"/>
      </w:divBdr>
    </w:div>
    <w:div w:id="405149129">
      <w:bodyDiv w:val="1"/>
      <w:marLeft w:val="0"/>
      <w:marRight w:val="0"/>
      <w:marTop w:val="0"/>
      <w:marBottom w:val="0"/>
      <w:divBdr>
        <w:top w:val="none" w:sz="0" w:space="0" w:color="auto"/>
        <w:left w:val="none" w:sz="0" w:space="0" w:color="auto"/>
        <w:bottom w:val="none" w:sz="0" w:space="0" w:color="auto"/>
        <w:right w:val="none" w:sz="0" w:space="0" w:color="auto"/>
      </w:divBdr>
    </w:div>
    <w:div w:id="405225848">
      <w:bodyDiv w:val="1"/>
      <w:marLeft w:val="0"/>
      <w:marRight w:val="0"/>
      <w:marTop w:val="0"/>
      <w:marBottom w:val="0"/>
      <w:divBdr>
        <w:top w:val="none" w:sz="0" w:space="0" w:color="auto"/>
        <w:left w:val="none" w:sz="0" w:space="0" w:color="auto"/>
        <w:bottom w:val="none" w:sz="0" w:space="0" w:color="auto"/>
        <w:right w:val="none" w:sz="0" w:space="0" w:color="auto"/>
      </w:divBdr>
    </w:div>
    <w:div w:id="405230098">
      <w:bodyDiv w:val="1"/>
      <w:marLeft w:val="0"/>
      <w:marRight w:val="0"/>
      <w:marTop w:val="0"/>
      <w:marBottom w:val="0"/>
      <w:divBdr>
        <w:top w:val="none" w:sz="0" w:space="0" w:color="auto"/>
        <w:left w:val="none" w:sz="0" w:space="0" w:color="auto"/>
        <w:bottom w:val="none" w:sz="0" w:space="0" w:color="auto"/>
        <w:right w:val="none" w:sz="0" w:space="0" w:color="auto"/>
      </w:divBdr>
    </w:div>
    <w:div w:id="405298087">
      <w:bodyDiv w:val="1"/>
      <w:marLeft w:val="0"/>
      <w:marRight w:val="0"/>
      <w:marTop w:val="0"/>
      <w:marBottom w:val="0"/>
      <w:divBdr>
        <w:top w:val="none" w:sz="0" w:space="0" w:color="auto"/>
        <w:left w:val="none" w:sz="0" w:space="0" w:color="auto"/>
        <w:bottom w:val="none" w:sz="0" w:space="0" w:color="auto"/>
        <w:right w:val="none" w:sz="0" w:space="0" w:color="auto"/>
      </w:divBdr>
    </w:div>
    <w:div w:id="405344927">
      <w:bodyDiv w:val="1"/>
      <w:marLeft w:val="0"/>
      <w:marRight w:val="0"/>
      <w:marTop w:val="0"/>
      <w:marBottom w:val="0"/>
      <w:divBdr>
        <w:top w:val="none" w:sz="0" w:space="0" w:color="auto"/>
        <w:left w:val="none" w:sz="0" w:space="0" w:color="auto"/>
        <w:bottom w:val="none" w:sz="0" w:space="0" w:color="auto"/>
        <w:right w:val="none" w:sz="0" w:space="0" w:color="auto"/>
      </w:divBdr>
    </w:div>
    <w:div w:id="405420768">
      <w:bodyDiv w:val="1"/>
      <w:marLeft w:val="0"/>
      <w:marRight w:val="0"/>
      <w:marTop w:val="0"/>
      <w:marBottom w:val="0"/>
      <w:divBdr>
        <w:top w:val="none" w:sz="0" w:space="0" w:color="auto"/>
        <w:left w:val="none" w:sz="0" w:space="0" w:color="auto"/>
        <w:bottom w:val="none" w:sz="0" w:space="0" w:color="auto"/>
        <w:right w:val="none" w:sz="0" w:space="0" w:color="auto"/>
      </w:divBdr>
    </w:div>
    <w:div w:id="405611506">
      <w:bodyDiv w:val="1"/>
      <w:marLeft w:val="0"/>
      <w:marRight w:val="0"/>
      <w:marTop w:val="0"/>
      <w:marBottom w:val="0"/>
      <w:divBdr>
        <w:top w:val="none" w:sz="0" w:space="0" w:color="auto"/>
        <w:left w:val="none" w:sz="0" w:space="0" w:color="auto"/>
        <w:bottom w:val="none" w:sz="0" w:space="0" w:color="auto"/>
        <w:right w:val="none" w:sz="0" w:space="0" w:color="auto"/>
      </w:divBdr>
    </w:div>
    <w:div w:id="405684674">
      <w:bodyDiv w:val="1"/>
      <w:marLeft w:val="0"/>
      <w:marRight w:val="0"/>
      <w:marTop w:val="0"/>
      <w:marBottom w:val="0"/>
      <w:divBdr>
        <w:top w:val="none" w:sz="0" w:space="0" w:color="auto"/>
        <w:left w:val="none" w:sz="0" w:space="0" w:color="auto"/>
        <w:bottom w:val="none" w:sz="0" w:space="0" w:color="auto"/>
        <w:right w:val="none" w:sz="0" w:space="0" w:color="auto"/>
      </w:divBdr>
    </w:div>
    <w:div w:id="405765463">
      <w:bodyDiv w:val="1"/>
      <w:marLeft w:val="0"/>
      <w:marRight w:val="0"/>
      <w:marTop w:val="0"/>
      <w:marBottom w:val="0"/>
      <w:divBdr>
        <w:top w:val="none" w:sz="0" w:space="0" w:color="auto"/>
        <w:left w:val="none" w:sz="0" w:space="0" w:color="auto"/>
        <w:bottom w:val="none" w:sz="0" w:space="0" w:color="auto"/>
        <w:right w:val="none" w:sz="0" w:space="0" w:color="auto"/>
      </w:divBdr>
    </w:div>
    <w:div w:id="405879087">
      <w:bodyDiv w:val="1"/>
      <w:marLeft w:val="0"/>
      <w:marRight w:val="0"/>
      <w:marTop w:val="0"/>
      <w:marBottom w:val="0"/>
      <w:divBdr>
        <w:top w:val="none" w:sz="0" w:space="0" w:color="auto"/>
        <w:left w:val="none" w:sz="0" w:space="0" w:color="auto"/>
        <w:bottom w:val="none" w:sz="0" w:space="0" w:color="auto"/>
        <w:right w:val="none" w:sz="0" w:space="0" w:color="auto"/>
      </w:divBdr>
    </w:div>
    <w:div w:id="405886851">
      <w:bodyDiv w:val="1"/>
      <w:marLeft w:val="0"/>
      <w:marRight w:val="0"/>
      <w:marTop w:val="0"/>
      <w:marBottom w:val="0"/>
      <w:divBdr>
        <w:top w:val="none" w:sz="0" w:space="0" w:color="auto"/>
        <w:left w:val="none" w:sz="0" w:space="0" w:color="auto"/>
        <w:bottom w:val="none" w:sz="0" w:space="0" w:color="auto"/>
        <w:right w:val="none" w:sz="0" w:space="0" w:color="auto"/>
      </w:divBdr>
    </w:div>
    <w:div w:id="406535435">
      <w:bodyDiv w:val="1"/>
      <w:marLeft w:val="0"/>
      <w:marRight w:val="0"/>
      <w:marTop w:val="0"/>
      <w:marBottom w:val="0"/>
      <w:divBdr>
        <w:top w:val="none" w:sz="0" w:space="0" w:color="auto"/>
        <w:left w:val="none" w:sz="0" w:space="0" w:color="auto"/>
        <w:bottom w:val="none" w:sz="0" w:space="0" w:color="auto"/>
        <w:right w:val="none" w:sz="0" w:space="0" w:color="auto"/>
      </w:divBdr>
    </w:div>
    <w:div w:id="406536035">
      <w:bodyDiv w:val="1"/>
      <w:marLeft w:val="0"/>
      <w:marRight w:val="0"/>
      <w:marTop w:val="0"/>
      <w:marBottom w:val="0"/>
      <w:divBdr>
        <w:top w:val="none" w:sz="0" w:space="0" w:color="auto"/>
        <w:left w:val="none" w:sz="0" w:space="0" w:color="auto"/>
        <w:bottom w:val="none" w:sz="0" w:space="0" w:color="auto"/>
        <w:right w:val="none" w:sz="0" w:space="0" w:color="auto"/>
      </w:divBdr>
    </w:div>
    <w:div w:id="406617331">
      <w:bodyDiv w:val="1"/>
      <w:marLeft w:val="0"/>
      <w:marRight w:val="0"/>
      <w:marTop w:val="0"/>
      <w:marBottom w:val="0"/>
      <w:divBdr>
        <w:top w:val="none" w:sz="0" w:space="0" w:color="auto"/>
        <w:left w:val="none" w:sz="0" w:space="0" w:color="auto"/>
        <w:bottom w:val="none" w:sz="0" w:space="0" w:color="auto"/>
        <w:right w:val="none" w:sz="0" w:space="0" w:color="auto"/>
      </w:divBdr>
    </w:div>
    <w:div w:id="406999572">
      <w:bodyDiv w:val="1"/>
      <w:marLeft w:val="0"/>
      <w:marRight w:val="0"/>
      <w:marTop w:val="0"/>
      <w:marBottom w:val="0"/>
      <w:divBdr>
        <w:top w:val="none" w:sz="0" w:space="0" w:color="auto"/>
        <w:left w:val="none" w:sz="0" w:space="0" w:color="auto"/>
        <w:bottom w:val="none" w:sz="0" w:space="0" w:color="auto"/>
        <w:right w:val="none" w:sz="0" w:space="0" w:color="auto"/>
      </w:divBdr>
    </w:div>
    <w:div w:id="407112714">
      <w:bodyDiv w:val="1"/>
      <w:marLeft w:val="0"/>
      <w:marRight w:val="0"/>
      <w:marTop w:val="0"/>
      <w:marBottom w:val="0"/>
      <w:divBdr>
        <w:top w:val="none" w:sz="0" w:space="0" w:color="auto"/>
        <w:left w:val="none" w:sz="0" w:space="0" w:color="auto"/>
        <w:bottom w:val="none" w:sz="0" w:space="0" w:color="auto"/>
        <w:right w:val="none" w:sz="0" w:space="0" w:color="auto"/>
      </w:divBdr>
    </w:div>
    <w:div w:id="407122074">
      <w:bodyDiv w:val="1"/>
      <w:marLeft w:val="0"/>
      <w:marRight w:val="0"/>
      <w:marTop w:val="0"/>
      <w:marBottom w:val="0"/>
      <w:divBdr>
        <w:top w:val="none" w:sz="0" w:space="0" w:color="auto"/>
        <w:left w:val="none" w:sz="0" w:space="0" w:color="auto"/>
        <w:bottom w:val="none" w:sz="0" w:space="0" w:color="auto"/>
        <w:right w:val="none" w:sz="0" w:space="0" w:color="auto"/>
      </w:divBdr>
    </w:div>
    <w:div w:id="407271676">
      <w:bodyDiv w:val="1"/>
      <w:marLeft w:val="0"/>
      <w:marRight w:val="0"/>
      <w:marTop w:val="0"/>
      <w:marBottom w:val="0"/>
      <w:divBdr>
        <w:top w:val="none" w:sz="0" w:space="0" w:color="auto"/>
        <w:left w:val="none" w:sz="0" w:space="0" w:color="auto"/>
        <w:bottom w:val="none" w:sz="0" w:space="0" w:color="auto"/>
        <w:right w:val="none" w:sz="0" w:space="0" w:color="auto"/>
      </w:divBdr>
    </w:div>
    <w:div w:id="407314974">
      <w:bodyDiv w:val="1"/>
      <w:marLeft w:val="0"/>
      <w:marRight w:val="0"/>
      <w:marTop w:val="0"/>
      <w:marBottom w:val="0"/>
      <w:divBdr>
        <w:top w:val="none" w:sz="0" w:space="0" w:color="auto"/>
        <w:left w:val="none" w:sz="0" w:space="0" w:color="auto"/>
        <w:bottom w:val="none" w:sz="0" w:space="0" w:color="auto"/>
        <w:right w:val="none" w:sz="0" w:space="0" w:color="auto"/>
      </w:divBdr>
    </w:div>
    <w:div w:id="407315219">
      <w:bodyDiv w:val="1"/>
      <w:marLeft w:val="0"/>
      <w:marRight w:val="0"/>
      <w:marTop w:val="0"/>
      <w:marBottom w:val="0"/>
      <w:divBdr>
        <w:top w:val="none" w:sz="0" w:space="0" w:color="auto"/>
        <w:left w:val="none" w:sz="0" w:space="0" w:color="auto"/>
        <w:bottom w:val="none" w:sz="0" w:space="0" w:color="auto"/>
        <w:right w:val="none" w:sz="0" w:space="0" w:color="auto"/>
      </w:divBdr>
    </w:div>
    <w:div w:id="407726571">
      <w:bodyDiv w:val="1"/>
      <w:marLeft w:val="0"/>
      <w:marRight w:val="0"/>
      <w:marTop w:val="0"/>
      <w:marBottom w:val="0"/>
      <w:divBdr>
        <w:top w:val="none" w:sz="0" w:space="0" w:color="auto"/>
        <w:left w:val="none" w:sz="0" w:space="0" w:color="auto"/>
        <w:bottom w:val="none" w:sz="0" w:space="0" w:color="auto"/>
        <w:right w:val="none" w:sz="0" w:space="0" w:color="auto"/>
      </w:divBdr>
    </w:div>
    <w:div w:id="407920838">
      <w:bodyDiv w:val="1"/>
      <w:marLeft w:val="0"/>
      <w:marRight w:val="0"/>
      <w:marTop w:val="0"/>
      <w:marBottom w:val="0"/>
      <w:divBdr>
        <w:top w:val="none" w:sz="0" w:space="0" w:color="auto"/>
        <w:left w:val="none" w:sz="0" w:space="0" w:color="auto"/>
        <w:bottom w:val="none" w:sz="0" w:space="0" w:color="auto"/>
        <w:right w:val="none" w:sz="0" w:space="0" w:color="auto"/>
      </w:divBdr>
    </w:div>
    <w:div w:id="408163218">
      <w:bodyDiv w:val="1"/>
      <w:marLeft w:val="0"/>
      <w:marRight w:val="0"/>
      <w:marTop w:val="0"/>
      <w:marBottom w:val="0"/>
      <w:divBdr>
        <w:top w:val="none" w:sz="0" w:space="0" w:color="auto"/>
        <w:left w:val="none" w:sz="0" w:space="0" w:color="auto"/>
        <w:bottom w:val="none" w:sz="0" w:space="0" w:color="auto"/>
        <w:right w:val="none" w:sz="0" w:space="0" w:color="auto"/>
      </w:divBdr>
    </w:div>
    <w:div w:id="408384729">
      <w:bodyDiv w:val="1"/>
      <w:marLeft w:val="0"/>
      <w:marRight w:val="0"/>
      <w:marTop w:val="0"/>
      <w:marBottom w:val="0"/>
      <w:divBdr>
        <w:top w:val="none" w:sz="0" w:space="0" w:color="auto"/>
        <w:left w:val="none" w:sz="0" w:space="0" w:color="auto"/>
        <w:bottom w:val="none" w:sz="0" w:space="0" w:color="auto"/>
        <w:right w:val="none" w:sz="0" w:space="0" w:color="auto"/>
      </w:divBdr>
    </w:div>
    <w:div w:id="408426811">
      <w:bodyDiv w:val="1"/>
      <w:marLeft w:val="0"/>
      <w:marRight w:val="0"/>
      <w:marTop w:val="0"/>
      <w:marBottom w:val="0"/>
      <w:divBdr>
        <w:top w:val="none" w:sz="0" w:space="0" w:color="auto"/>
        <w:left w:val="none" w:sz="0" w:space="0" w:color="auto"/>
        <w:bottom w:val="none" w:sz="0" w:space="0" w:color="auto"/>
        <w:right w:val="none" w:sz="0" w:space="0" w:color="auto"/>
      </w:divBdr>
    </w:div>
    <w:div w:id="408625629">
      <w:bodyDiv w:val="1"/>
      <w:marLeft w:val="0"/>
      <w:marRight w:val="0"/>
      <w:marTop w:val="0"/>
      <w:marBottom w:val="0"/>
      <w:divBdr>
        <w:top w:val="none" w:sz="0" w:space="0" w:color="auto"/>
        <w:left w:val="none" w:sz="0" w:space="0" w:color="auto"/>
        <w:bottom w:val="none" w:sz="0" w:space="0" w:color="auto"/>
        <w:right w:val="none" w:sz="0" w:space="0" w:color="auto"/>
      </w:divBdr>
    </w:div>
    <w:div w:id="409012541">
      <w:bodyDiv w:val="1"/>
      <w:marLeft w:val="0"/>
      <w:marRight w:val="0"/>
      <w:marTop w:val="0"/>
      <w:marBottom w:val="0"/>
      <w:divBdr>
        <w:top w:val="none" w:sz="0" w:space="0" w:color="auto"/>
        <w:left w:val="none" w:sz="0" w:space="0" w:color="auto"/>
        <w:bottom w:val="none" w:sz="0" w:space="0" w:color="auto"/>
        <w:right w:val="none" w:sz="0" w:space="0" w:color="auto"/>
      </w:divBdr>
    </w:div>
    <w:div w:id="409078630">
      <w:bodyDiv w:val="1"/>
      <w:marLeft w:val="0"/>
      <w:marRight w:val="0"/>
      <w:marTop w:val="0"/>
      <w:marBottom w:val="0"/>
      <w:divBdr>
        <w:top w:val="none" w:sz="0" w:space="0" w:color="auto"/>
        <w:left w:val="none" w:sz="0" w:space="0" w:color="auto"/>
        <w:bottom w:val="none" w:sz="0" w:space="0" w:color="auto"/>
        <w:right w:val="none" w:sz="0" w:space="0" w:color="auto"/>
      </w:divBdr>
    </w:div>
    <w:div w:id="409274796">
      <w:bodyDiv w:val="1"/>
      <w:marLeft w:val="0"/>
      <w:marRight w:val="0"/>
      <w:marTop w:val="0"/>
      <w:marBottom w:val="0"/>
      <w:divBdr>
        <w:top w:val="none" w:sz="0" w:space="0" w:color="auto"/>
        <w:left w:val="none" w:sz="0" w:space="0" w:color="auto"/>
        <w:bottom w:val="none" w:sz="0" w:space="0" w:color="auto"/>
        <w:right w:val="none" w:sz="0" w:space="0" w:color="auto"/>
      </w:divBdr>
    </w:div>
    <w:div w:id="409544742">
      <w:bodyDiv w:val="1"/>
      <w:marLeft w:val="0"/>
      <w:marRight w:val="0"/>
      <w:marTop w:val="0"/>
      <w:marBottom w:val="0"/>
      <w:divBdr>
        <w:top w:val="none" w:sz="0" w:space="0" w:color="auto"/>
        <w:left w:val="none" w:sz="0" w:space="0" w:color="auto"/>
        <w:bottom w:val="none" w:sz="0" w:space="0" w:color="auto"/>
        <w:right w:val="none" w:sz="0" w:space="0" w:color="auto"/>
      </w:divBdr>
    </w:div>
    <w:div w:id="409549755">
      <w:bodyDiv w:val="1"/>
      <w:marLeft w:val="0"/>
      <w:marRight w:val="0"/>
      <w:marTop w:val="0"/>
      <w:marBottom w:val="0"/>
      <w:divBdr>
        <w:top w:val="none" w:sz="0" w:space="0" w:color="auto"/>
        <w:left w:val="none" w:sz="0" w:space="0" w:color="auto"/>
        <w:bottom w:val="none" w:sz="0" w:space="0" w:color="auto"/>
        <w:right w:val="none" w:sz="0" w:space="0" w:color="auto"/>
      </w:divBdr>
    </w:div>
    <w:div w:id="409621934">
      <w:bodyDiv w:val="1"/>
      <w:marLeft w:val="0"/>
      <w:marRight w:val="0"/>
      <w:marTop w:val="0"/>
      <w:marBottom w:val="0"/>
      <w:divBdr>
        <w:top w:val="none" w:sz="0" w:space="0" w:color="auto"/>
        <w:left w:val="none" w:sz="0" w:space="0" w:color="auto"/>
        <w:bottom w:val="none" w:sz="0" w:space="0" w:color="auto"/>
        <w:right w:val="none" w:sz="0" w:space="0" w:color="auto"/>
      </w:divBdr>
    </w:div>
    <w:div w:id="410010476">
      <w:bodyDiv w:val="1"/>
      <w:marLeft w:val="0"/>
      <w:marRight w:val="0"/>
      <w:marTop w:val="0"/>
      <w:marBottom w:val="0"/>
      <w:divBdr>
        <w:top w:val="none" w:sz="0" w:space="0" w:color="auto"/>
        <w:left w:val="none" w:sz="0" w:space="0" w:color="auto"/>
        <w:bottom w:val="none" w:sz="0" w:space="0" w:color="auto"/>
        <w:right w:val="none" w:sz="0" w:space="0" w:color="auto"/>
      </w:divBdr>
    </w:div>
    <w:div w:id="410547866">
      <w:bodyDiv w:val="1"/>
      <w:marLeft w:val="0"/>
      <w:marRight w:val="0"/>
      <w:marTop w:val="0"/>
      <w:marBottom w:val="0"/>
      <w:divBdr>
        <w:top w:val="none" w:sz="0" w:space="0" w:color="auto"/>
        <w:left w:val="none" w:sz="0" w:space="0" w:color="auto"/>
        <w:bottom w:val="none" w:sz="0" w:space="0" w:color="auto"/>
        <w:right w:val="none" w:sz="0" w:space="0" w:color="auto"/>
      </w:divBdr>
    </w:div>
    <w:div w:id="410740111">
      <w:bodyDiv w:val="1"/>
      <w:marLeft w:val="0"/>
      <w:marRight w:val="0"/>
      <w:marTop w:val="0"/>
      <w:marBottom w:val="0"/>
      <w:divBdr>
        <w:top w:val="none" w:sz="0" w:space="0" w:color="auto"/>
        <w:left w:val="none" w:sz="0" w:space="0" w:color="auto"/>
        <w:bottom w:val="none" w:sz="0" w:space="0" w:color="auto"/>
        <w:right w:val="none" w:sz="0" w:space="0" w:color="auto"/>
      </w:divBdr>
    </w:div>
    <w:div w:id="410856279">
      <w:bodyDiv w:val="1"/>
      <w:marLeft w:val="0"/>
      <w:marRight w:val="0"/>
      <w:marTop w:val="0"/>
      <w:marBottom w:val="0"/>
      <w:divBdr>
        <w:top w:val="none" w:sz="0" w:space="0" w:color="auto"/>
        <w:left w:val="none" w:sz="0" w:space="0" w:color="auto"/>
        <w:bottom w:val="none" w:sz="0" w:space="0" w:color="auto"/>
        <w:right w:val="none" w:sz="0" w:space="0" w:color="auto"/>
      </w:divBdr>
    </w:div>
    <w:div w:id="410858003">
      <w:bodyDiv w:val="1"/>
      <w:marLeft w:val="0"/>
      <w:marRight w:val="0"/>
      <w:marTop w:val="0"/>
      <w:marBottom w:val="0"/>
      <w:divBdr>
        <w:top w:val="none" w:sz="0" w:space="0" w:color="auto"/>
        <w:left w:val="none" w:sz="0" w:space="0" w:color="auto"/>
        <w:bottom w:val="none" w:sz="0" w:space="0" w:color="auto"/>
        <w:right w:val="none" w:sz="0" w:space="0" w:color="auto"/>
      </w:divBdr>
    </w:div>
    <w:div w:id="411196435">
      <w:bodyDiv w:val="1"/>
      <w:marLeft w:val="0"/>
      <w:marRight w:val="0"/>
      <w:marTop w:val="0"/>
      <w:marBottom w:val="0"/>
      <w:divBdr>
        <w:top w:val="none" w:sz="0" w:space="0" w:color="auto"/>
        <w:left w:val="none" w:sz="0" w:space="0" w:color="auto"/>
        <w:bottom w:val="none" w:sz="0" w:space="0" w:color="auto"/>
        <w:right w:val="none" w:sz="0" w:space="0" w:color="auto"/>
      </w:divBdr>
    </w:div>
    <w:div w:id="411199979">
      <w:bodyDiv w:val="1"/>
      <w:marLeft w:val="0"/>
      <w:marRight w:val="0"/>
      <w:marTop w:val="0"/>
      <w:marBottom w:val="0"/>
      <w:divBdr>
        <w:top w:val="none" w:sz="0" w:space="0" w:color="auto"/>
        <w:left w:val="none" w:sz="0" w:space="0" w:color="auto"/>
        <w:bottom w:val="none" w:sz="0" w:space="0" w:color="auto"/>
        <w:right w:val="none" w:sz="0" w:space="0" w:color="auto"/>
      </w:divBdr>
    </w:div>
    <w:div w:id="411245133">
      <w:bodyDiv w:val="1"/>
      <w:marLeft w:val="0"/>
      <w:marRight w:val="0"/>
      <w:marTop w:val="0"/>
      <w:marBottom w:val="0"/>
      <w:divBdr>
        <w:top w:val="none" w:sz="0" w:space="0" w:color="auto"/>
        <w:left w:val="none" w:sz="0" w:space="0" w:color="auto"/>
        <w:bottom w:val="none" w:sz="0" w:space="0" w:color="auto"/>
        <w:right w:val="none" w:sz="0" w:space="0" w:color="auto"/>
      </w:divBdr>
    </w:div>
    <w:div w:id="411389895">
      <w:bodyDiv w:val="1"/>
      <w:marLeft w:val="0"/>
      <w:marRight w:val="0"/>
      <w:marTop w:val="0"/>
      <w:marBottom w:val="0"/>
      <w:divBdr>
        <w:top w:val="none" w:sz="0" w:space="0" w:color="auto"/>
        <w:left w:val="none" w:sz="0" w:space="0" w:color="auto"/>
        <w:bottom w:val="none" w:sz="0" w:space="0" w:color="auto"/>
        <w:right w:val="none" w:sz="0" w:space="0" w:color="auto"/>
      </w:divBdr>
    </w:div>
    <w:div w:id="411662107">
      <w:bodyDiv w:val="1"/>
      <w:marLeft w:val="0"/>
      <w:marRight w:val="0"/>
      <w:marTop w:val="0"/>
      <w:marBottom w:val="0"/>
      <w:divBdr>
        <w:top w:val="none" w:sz="0" w:space="0" w:color="auto"/>
        <w:left w:val="none" w:sz="0" w:space="0" w:color="auto"/>
        <w:bottom w:val="none" w:sz="0" w:space="0" w:color="auto"/>
        <w:right w:val="none" w:sz="0" w:space="0" w:color="auto"/>
      </w:divBdr>
    </w:div>
    <w:div w:id="411777958">
      <w:bodyDiv w:val="1"/>
      <w:marLeft w:val="0"/>
      <w:marRight w:val="0"/>
      <w:marTop w:val="0"/>
      <w:marBottom w:val="0"/>
      <w:divBdr>
        <w:top w:val="none" w:sz="0" w:space="0" w:color="auto"/>
        <w:left w:val="none" w:sz="0" w:space="0" w:color="auto"/>
        <w:bottom w:val="none" w:sz="0" w:space="0" w:color="auto"/>
        <w:right w:val="none" w:sz="0" w:space="0" w:color="auto"/>
      </w:divBdr>
    </w:div>
    <w:div w:id="412051236">
      <w:bodyDiv w:val="1"/>
      <w:marLeft w:val="0"/>
      <w:marRight w:val="0"/>
      <w:marTop w:val="0"/>
      <w:marBottom w:val="0"/>
      <w:divBdr>
        <w:top w:val="none" w:sz="0" w:space="0" w:color="auto"/>
        <w:left w:val="none" w:sz="0" w:space="0" w:color="auto"/>
        <w:bottom w:val="none" w:sz="0" w:space="0" w:color="auto"/>
        <w:right w:val="none" w:sz="0" w:space="0" w:color="auto"/>
      </w:divBdr>
    </w:div>
    <w:div w:id="412169773">
      <w:bodyDiv w:val="1"/>
      <w:marLeft w:val="0"/>
      <w:marRight w:val="0"/>
      <w:marTop w:val="0"/>
      <w:marBottom w:val="0"/>
      <w:divBdr>
        <w:top w:val="none" w:sz="0" w:space="0" w:color="auto"/>
        <w:left w:val="none" w:sz="0" w:space="0" w:color="auto"/>
        <w:bottom w:val="none" w:sz="0" w:space="0" w:color="auto"/>
        <w:right w:val="none" w:sz="0" w:space="0" w:color="auto"/>
      </w:divBdr>
    </w:div>
    <w:div w:id="412355913">
      <w:bodyDiv w:val="1"/>
      <w:marLeft w:val="0"/>
      <w:marRight w:val="0"/>
      <w:marTop w:val="0"/>
      <w:marBottom w:val="0"/>
      <w:divBdr>
        <w:top w:val="none" w:sz="0" w:space="0" w:color="auto"/>
        <w:left w:val="none" w:sz="0" w:space="0" w:color="auto"/>
        <w:bottom w:val="none" w:sz="0" w:space="0" w:color="auto"/>
        <w:right w:val="none" w:sz="0" w:space="0" w:color="auto"/>
      </w:divBdr>
    </w:div>
    <w:div w:id="412550732">
      <w:bodyDiv w:val="1"/>
      <w:marLeft w:val="0"/>
      <w:marRight w:val="0"/>
      <w:marTop w:val="0"/>
      <w:marBottom w:val="0"/>
      <w:divBdr>
        <w:top w:val="none" w:sz="0" w:space="0" w:color="auto"/>
        <w:left w:val="none" w:sz="0" w:space="0" w:color="auto"/>
        <w:bottom w:val="none" w:sz="0" w:space="0" w:color="auto"/>
        <w:right w:val="none" w:sz="0" w:space="0" w:color="auto"/>
      </w:divBdr>
    </w:div>
    <w:div w:id="412555534">
      <w:bodyDiv w:val="1"/>
      <w:marLeft w:val="0"/>
      <w:marRight w:val="0"/>
      <w:marTop w:val="0"/>
      <w:marBottom w:val="0"/>
      <w:divBdr>
        <w:top w:val="none" w:sz="0" w:space="0" w:color="auto"/>
        <w:left w:val="none" w:sz="0" w:space="0" w:color="auto"/>
        <w:bottom w:val="none" w:sz="0" w:space="0" w:color="auto"/>
        <w:right w:val="none" w:sz="0" w:space="0" w:color="auto"/>
      </w:divBdr>
    </w:div>
    <w:div w:id="412706540">
      <w:bodyDiv w:val="1"/>
      <w:marLeft w:val="0"/>
      <w:marRight w:val="0"/>
      <w:marTop w:val="0"/>
      <w:marBottom w:val="0"/>
      <w:divBdr>
        <w:top w:val="none" w:sz="0" w:space="0" w:color="auto"/>
        <w:left w:val="none" w:sz="0" w:space="0" w:color="auto"/>
        <w:bottom w:val="none" w:sz="0" w:space="0" w:color="auto"/>
        <w:right w:val="none" w:sz="0" w:space="0" w:color="auto"/>
      </w:divBdr>
    </w:div>
    <w:div w:id="412748964">
      <w:bodyDiv w:val="1"/>
      <w:marLeft w:val="0"/>
      <w:marRight w:val="0"/>
      <w:marTop w:val="0"/>
      <w:marBottom w:val="0"/>
      <w:divBdr>
        <w:top w:val="none" w:sz="0" w:space="0" w:color="auto"/>
        <w:left w:val="none" w:sz="0" w:space="0" w:color="auto"/>
        <w:bottom w:val="none" w:sz="0" w:space="0" w:color="auto"/>
        <w:right w:val="none" w:sz="0" w:space="0" w:color="auto"/>
      </w:divBdr>
    </w:div>
    <w:div w:id="412822894">
      <w:bodyDiv w:val="1"/>
      <w:marLeft w:val="0"/>
      <w:marRight w:val="0"/>
      <w:marTop w:val="0"/>
      <w:marBottom w:val="0"/>
      <w:divBdr>
        <w:top w:val="none" w:sz="0" w:space="0" w:color="auto"/>
        <w:left w:val="none" w:sz="0" w:space="0" w:color="auto"/>
        <w:bottom w:val="none" w:sz="0" w:space="0" w:color="auto"/>
        <w:right w:val="none" w:sz="0" w:space="0" w:color="auto"/>
      </w:divBdr>
    </w:div>
    <w:div w:id="412970174">
      <w:bodyDiv w:val="1"/>
      <w:marLeft w:val="0"/>
      <w:marRight w:val="0"/>
      <w:marTop w:val="0"/>
      <w:marBottom w:val="0"/>
      <w:divBdr>
        <w:top w:val="none" w:sz="0" w:space="0" w:color="auto"/>
        <w:left w:val="none" w:sz="0" w:space="0" w:color="auto"/>
        <w:bottom w:val="none" w:sz="0" w:space="0" w:color="auto"/>
        <w:right w:val="none" w:sz="0" w:space="0" w:color="auto"/>
      </w:divBdr>
    </w:div>
    <w:div w:id="413164480">
      <w:bodyDiv w:val="1"/>
      <w:marLeft w:val="0"/>
      <w:marRight w:val="0"/>
      <w:marTop w:val="0"/>
      <w:marBottom w:val="0"/>
      <w:divBdr>
        <w:top w:val="none" w:sz="0" w:space="0" w:color="auto"/>
        <w:left w:val="none" w:sz="0" w:space="0" w:color="auto"/>
        <w:bottom w:val="none" w:sz="0" w:space="0" w:color="auto"/>
        <w:right w:val="none" w:sz="0" w:space="0" w:color="auto"/>
      </w:divBdr>
    </w:div>
    <w:div w:id="413354542">
      <w:bodyDiv w:val="1"/>
      <w:marLeft w:val="0"/>
      <w:marRight w:val="0"/>
      <w:marTop w:val="0"/>
      <w:marBottom w:val="0"/>
      <w:divBdr>
        <w:top w:val="none" w:sz="0" w:space="0" w:color="auto"/>
        <w:left w:val="none" w:sz="0" w:space="0" w:color="auto"/>
        <w:bottom w:val="none" w:sz="0" w:space="0" w:color="auto"/>
        <w:right w:val="none" w:sz="0" w:space="0" w:color="auto"/>
      </w:divBdr>
    </w:div>
    <w:div w:id="413356591">
      <w:bodyDiv w:val="1"/>
      <w:marLeft w:val="0"/>
      <w:marRight w:val="0"/>
      <w:marTop w:val="0"/>
      <w:marBottom w:val="0"/>
      <w:divBdr>
        <w:top w:val="none" w:sz="0" w:space="0" w:color="auto"/>
        <w:left w:val="none" w:sz="0" w:space="0" w:color="auto"/>
        <w:bottom w:val="none" w:sz="0" w:space="0" w:color="auto"/>
        <w:right w:val="none" w:sz="0" w:space="0" w:color="auto"/>
      </w:divBdr>
    </w:div>
    <w:div w:id="413673161">
      <w:bodyDiv w:val="1"/>
      <w:marLeft w:val="0"/>
      <w:marRight w:val="0"/>
      <w:marTop w:val="0"/>
      <w:marBottom w:val="0"/>
      <w:divBdr>
        <w:top w:val="none" w:sz="0" w:space="0" w:color="auto"/>
        <w:left w:val="none" w:sz="0" w:space="0" w:color="auto"/>
        <w:bottom w:val="none" w:sz="0" w:space="0" w:color="auto"/>
        <w:right w:val="none" w:sz="0" w:space="0" w:color="auto"/>
      </w:divBdr>
    </w:div>
    <w:div w:id="413744580">
      <w:bodyDiv w:val="1"/>
      <w:marLeft w:val="0"/>
      <w:marRight w:val="0"/>
      <w:marTop w:val="0"/>
      <w:marBottom w:val="0"/>
      <w:divBdr>
        <w:top w:val="none" w:sz="0" w:space="0" w:color="auto"/>
        <w:left w:val="none" w:sz="0" w:space="0" w:color="auto"/>
        <w:bottom w:val="none" w:sz="0" w:space="0" w:color="auto"/>
        <w:right w:val="none" w:sz="0" w:space="0" w:color="auto"/>
      </w:divBdr>
    </w:div>
    <w:div w:id="413891762">
      <w:bodyDiv w:val="1"/>
      <w:marLeft w:val="0"/>
      <w:marRight w:val="0"/>
      <w:marTop w:val="0"/>
      <w:marBottom w:val="0"/>
      <w:divBdr>
        <w:top w:val="none" w:sz="0" w:space="0" w:color="auto"/>
        <w:left w:val="none" w:sz="0" w:space="0" w:color="auto"/>
        <w:bottom w:val="none" w:sz="0" w:space="0" w:color="auto"/>
        <w:right w:val="none" w:sz="0" w:space="0" w:color="auto"/>
      </w:divBdr>
    </w:div>
    <w:div w:id="413938197">
      <w:bodyDiv w:val="1"/>
      <w:marLeft w:val="0"/>
      <w:marRight w:val="0"/>
      <w:marTop w:val="0"/>
      <w:marBottom w:val="0"/>
      <w:divBdr>
        <w:top w:val="none" w:sz="0" w:space="0" w:color="auto"/>
        <w:left w:val="none" w:sz="0" w:space="0" w:color="auto"/>
        <w:bottom w:val="none" w:sz="0" w:space="0" w:color="auto"/>
        <w:right w:val="none" w:sz="0" w:space="0" w:color="auto"/>
      </w:divBdr>
    </w:div>
    <w:div w:id="414134834">
      <w:bodyDiv w:val="1"/>
      <w:marLeft w:val="0"/>
      <w:marRight w:val="0"/>
      <w:marTop w:val="0"/>
      <w:marBottom w:val="0"/>
      <w:divBdr>
        <w:top w:val="none" w:sz="0" w:space="0" w:color="auto"/>
        <w:left w:val="none" w:sz="0" w:space="0" w:color="auto"/>
        <w:bottom w:val="none" w:sz="0" w:space="0" w:color="auto"/>
        <w:right w:val="none" w:sz="0" w:space="0" w:color="auto"/>
      </w:divBdr>
    </w:div>
    <w:div w:id="414285143">
      <w:bodyDiv w:val="1"/>
      <w:marLeft w:val="0"/>
      <w:marRight w:val="0"/>
      <w:marTop w:val="0"/>
      <w:marBottom w:val="0"/>
      <w:divBdr>
        <w:top w:val="none" w:sz="0" w:space="0" w:color="auto"/>
        <w:left w:val="none" w:sz="0" w:space="0" w:color="auto"/>
        <w:bottom w:val="none" w:sz="0" w:space="0" w:color="auto"/>
        <w:right w:val="none" w:sz="0" w:space="0" w:color="auto"/>
      </w:divBdr>
    </w:div>
    <w:div w:id="414472344">
      <w:bodyDiv w:val="1"/>
      <w:marLeft w:val="0"/>
      <w:marRight w:val="0"/>
      <w:marTop w:val="0"/>
      <w:marBottom w:val="0"/>
      <w:divBdr>
        <w:top w:val="none" w:sz="0" w:space="0" w:color="auto"/>
        <w:left w:val="none" w:sz="0" w:space="0" w:color="auto"/>
        <w:bottom w:val="none" w:sz="0" w:space="0" w:color="auto"/>
        <w:right w:val="none" w:sz="0" w:space="0" w:color="auto"/>
      </w:divBdr>
    </w:div>
    <w:div w:id="414865064">
      <w:bodyDiv w:val="1"/>
      <w:marLeft w:val="0"/>
      <w:marRight w:val="0"/>
      <w:marTop w:val="0"/>
      <w:marBottom w:val="0"/>
      <w:divBdr>
        <w:top w:val="none" w:sz="0" w:space="0" w:color="auto"/>
        <w:left w:val="none" w:sz="0" w:space="0" w:color="auto"/>
        <w:bottom w:val="none" w:sz="0" w:space="0" w:color="auto"/>
        <w:right w:val="none" w:sz="0" w:space="0" w:color="auto"/>
      </w:divBdr>
    </w:div>
    <w:div w:id="414979339">
      <w:bodyDiv w:val="1"/>
      <w:marLeft w:val="0"/>
      <w:marRight w:val="0"/>
      <w:marTop w:val="0"/>
      <w:marBottom w:val="0"/>
      <w:divBdr>
        <w:top w:val="none" w:sz="0" w:space="0" w:color="auto"/>
        <w:left w:val="none" w:sz="0" w:space="0" w:color="auto"/>
        <w:bottom w:val="none" w:sz="0" w:space="0" w:color="auto"/>
        <w:right w:val="none" w:sz="0" w:space="0" w:color="auto"/>
      </w:divBdr>
    </w:div>
    <w:div w:id="415396740">
      <w:bodyDiv w:val="1"/>
      <w:marLeft w:val="0"/>
      <w:marRight w:val="0"/>
      <w:marTop w:val="0"/>
      <w:marBottom w:val="0"/>
      <w:divBdr>
        <w:top w:val="none" w:sz="0" w:space="0" w:color="auto"/>
        <w:left w:val="none" w:sz="0" w:space="0" w:color="auto"/>
        <w:bottom w:val="none" w:sz="0" w:space="0" w:color="auto"/>
        <w:right w:val="none" w:sz="0" w:space="0" w:color="auto"/>
      </w:divBdr>
    </w:div>
    <w:div w:id="415440196">
      <w:bodyDiv w:val="1"/>
      <w:marLeft w:val="0"/>
      <w:marRight w:val="0"/>
      <w:marTop w:val="0"/>
      <w:marBottom w:val="0"/>
      <w:divBdr>
        <w:top w:val="none" w:sz="0" w:space="0" w:color="auto"/>
        <w:left w:val="none" w:sz="0" w:space="0" w:color="auto"/>
        <w:bottom w:val="none" w:sz="0" w:space="0" w:color="auto"/>
        <w:right w:val="none" w:sz="0" w:space="0" w:color="auto"/>
      </w:divBdr>
    </w:div>
    <w:div w:id="415518630">
      <w:bodyDiv w:val="1"/>
      <w:marLeft w:val="0"/>
      <w:marRight w:val="0"/>
      <w:marTop w:val="0"/>
      <w:marBottom w:val="0"/>
      <w:divBdr>
        <w:top w:val="none" w:sz="0" w:space="0" w:color="auto"/>
        <w:left w:val="none" w:sz="0" w:space="0" w:color="auto"/>
        <w:bottom w:val="none" w:sz="0" w:space="0" w:color="auto"/>
        <w:right w:val="none" w:sz="0" w:space="0" w:color="auto"/>
      </w:divBdr>
    </w:div>
    <w:div w:id="415712229">
      <w:bodyDiv w:val="1"/>
      <w:marLeft w:val="0"/>
      <w:marRight w:val="0"/>
      <w:marTop w:val="0"/>
      <w:marBottom w:val="0"/>
      <w:divBdr>
        <w:top w:val="none" w:sz="0" w:space="0" w:color="auto"/>
        <w:left w:val="none" w:sz="0" w:space="0" w:color="auto"/>
        <w:bottom w:val="none" w:sz="0" w:space="0" w:color="auto"/>
        <w:right w:val="none" w:sz="0" w:space="0" w:color="auto"/>
      </w:divBdr>
    </w:div>
    <w:div w:id="415826764">
      <w:bodyDiv w:val="1"/>
      <w:marLeft w:val="0"/>
      <w:marRight w:val="0"/>
      <w:marTop w:val="0"/>
      <w:marBottom w:val="0"/>
      <w:divBdr>
        <w:top w:val="none" w:sz="0" w:space="0" w:color="auto"/>
        <w:left w:val="none" w:sz="0" w:space="0" w:color="auto"/>
        <w:bottom w:val="none" w:sz="0" w:space="0" w:color="auto"/>
        <w:right w:val="none" w:sz="0" w:space="0" w:color="auto"/>
      </w:divBdr>
    </w:div>
    <w:div w:id="415903854">
      <w:bodyDiv w:val="1"/>
      <w:marLeft w:val="0"/>
      <w:marRight w:val="0"/>
      <w:marTop w:val="0"/>
      <w:marBottom w:val="0"/>
      <w:divBdr>
        <w:top w:val="none" w:sz="0" w:space="0" w:color="auto"/>
        <w:left w:val="none" w:sz="0" w:space="0" w:color="auto"/>
        <w:bottom w:val="none" w:sz="0" w:space="0" w:color="auto"/>
        <w:right w:val="none" w:sz="0" w:space="0" w:color="auto"/>
      </w:divBdr>
    </w:div>
    <w:div w:id="416054377">
      <w:bodyDiv w:val="1"/>
      <w:marLeft w:val="0"/>
      <w:marRight w:val="0"/>
      <w:marTop w:val="0"/>
      <w:marBottom w:val="0"/>
      <w:divBdr>
        <w:top w:val="none" w:sz="0" w:space="0" w:color="auto"/>
        <w:left w:val="none" w:sz="0" w:space="0" w:color="auto"/>
        <w:bottom w:val="none" w:sz="0" w:space="0" w:color="auto"/>
        <w:right w:val="none" w:sz="0" w:space="0" w:color="auto"/>
      </w:divBdr>
    </w:div>
    <w:div w:id="416054874">
      <w:bodyDiv w:val="1"/>
      <w:marLeft w:val="0"/>
      <w:marRight w:val="0"/>
      <w:marTop w:val="0"/>
      <w:marBottom w:val="0"/>
      <w:divBdr>
        <w:top w:val="none" w:sz="0" w:space="0" w:color="auto"/>
        <w:left w:val="none" w:sz="0" w:space="0" w:color="auto"/>
        <w:bottom w:val="none" w:sz="0" w:space="0" w:color="auto"/>
        <w:right w:val="none" w:sz="0" w:space="0" w:color="auto"/>
      </w:divBdr>
    </w:div>
    <w:div w:id="416174813">
      <w:bodyDiv w:val="1"/>
      <w:marLeft w:val="0"/>
      <w:marRight w:val="0"/>
      <w:marTop w:val="0"/>
      <w:marBottom w:val="0"/>
      <w:divBdr>
        <w:top w:val="none" w:sz="0" w:space="0" w:color="auto"/>
        <w:left w:val="none" w:sz="0" w:space="0" w:color="auto"/>
        <w:bottom w:val="none" w:sz="0" w:space="0" w:color="auto"/>
        <w:right w:val="none" w:sz="0" w:space="0" w:color="auto"/>
      </w:divBdr>
    </w:div>
    <w:div w:id="416633554">
      <w:bodyDiv w:val="1"/>
      <w:marLeft w:val="0"/>
      <w:marRight w:val="0"/>
      <w:marTop w:val="0"/>
      <w:marBottom w:val="0"/>
      <w:divBdr>
        <w:top w:val="none" w:sz="0" w:space="0" w:color="auto"/>
        <w:left w:val="none" w:sz="0" w:space="0" w:color="auto"/>
        <w:bottom w:val="none" w:sz="0" w:space="0" w:color="auto"/>
        <w:right w:val="none" w:sz="0" w:space="0" w:color="auto"/>
      </w:divBdr>
    </w:div>
    <w:div w:id="416825889">
      <w:bodyDiv w:val="1"/>
      <w:marLeft w:val="0"/>
      <w:marRight w:val="0"/>
      <w:marTop w:val="0"/>
      <w:marBottom w:val="0"/>
      <w:divBdr>
        <w:top w:val="none" w:sz="0" w:space="0" w:color="auto"/>
        <w:left w:val="none" w:sz="0" w:space="0" w:color="auto"/>
        <w:bottom w:val="none" w:sz="0" w:space="0" w:color="auto"/>
        <w:right w:val="none" w:sz="0" w:space="0" w:color="auto"/>
      </w:divBdr>
    </w:div>
    <w:div w:id="416827077">
      <w:bodyDiv w:val="1"/>
      <w:marLeft w:val="0"/>
      <w:marRight w:val="0"/>
      <w:marTop w:val="0"/>
      <w:marBottom w:val="0"/>
      <w:divBdr>
        <w:top w:val="none" w:sz="0" w:space="0" w:color="auto"/>
        <w:left w:val="none" w:sz="0" w:space="0" w:color="auto"/>
        <w:bottom w:val="none" w:sz="0" w:space="0" w:color="auto"/>
        <w:right w:val="none" w:sz="0" w:space="0" w:color="auto"/>
      </w:divBdr>
    </w:div>
    <w:div w:id="417140452">
      <w:bodyDiv w:val="1"/>
      <w:marLeft w:val="0"/>
      <w:marRight w:val="0"/>
      <w:marTop w:val="0"/>
      <w:marBottom w:val="0"/>
      <w:divBdr>
        <w:top w:val="none" w:sz="0" w:space="0" w:color="auto"/>
        <w:left w:val="none" w:sz="0" w:space="0" w:color="auto"/>
        <w:bottom w:val="none" w:sz="0" w:space="0" w:color="auto"/>
        <w:right w:val="none" w:sz="0" w:space="0" w:color="auto"/>
      </w:divBdr>
    </w:div>
    <w:div w:id="417408779">
      <w:bodyDiv w:val="1"/>
      <w:marLeft w:val="0"/>
      <w:marRight w:val="0"/>
      <w:marTop w:val="0"/>
      <w:marBottom w:val="0"/>
      <w:divBdr>
        <w:top w:val="none" w:sz="0" w:space="0" w:color="auto"/>
        <w:left w:val="none" w:sz="0" w:space="0" w:color="auto"/>
        <w:bottom w:val="none" w:sz="0" w:space="0" w:color="auto"/>
        <w:right w:val="none" w:sz="0" w:space="0" w:color="auto"/>
      </w:divBdr>
    </w:div>
    <w:div w:id="417481070">
      <w:bodyDiv w:val="1"/>
      <w:marLeft w:val="0"/>
      <w:marRight w:val="0"/>
      <w:marTop w:val="0"/>
      <w:marBottom w:val="0"/>
      <w:divBdr>
        <w:top w:val="none" w:sz="0" w:space="0" w:color="auto"/>
        <w:left w:val="none" w:sz="0" w:space="0" w:color="auto"/>
        <w:bottom w:val="none" w:sz="0" w:space="0" w:color="auto"/>
        <w:right w:val="none" w:sz="0" w:space="0" w:color="auto"/>
      </w:divBdr>
    </w:div>
    <w:div w:id="417942941">
      <w:bodyDiv w:val="1"/>
      <w:marLeft w:val="0"/>
      <w:marRight w:val="0"/>
      <w:marTop w:val="0"/>
      <w:marBottom w:val="0"/>
      <w:divBdr>
        <w:top w:val="none" w:sz="0" w:space="0" w:color="auto"/>
        <w:left w:val="none" w:sz="0" w:space="0" w:color="auto"/>
        <w:bottom w:val="none" w:sz="0" w:space="0" w:color="auto"/>
        <w:right w:val="none" w:sz="0" w:space="0" w:color="auto"/>
      </w:divBdr>
    </w:div>
    <w:div w:id="418020734">
      <w:bodyDiv w:val="1"/>
      <w:marLeft w:val="0"/>
      <w:marRight w:val="0"/>
      <w:marTop w:val="0"/>
      <w:marBottom w:val="0"/>
      <w:divBdr>
        <w:top w:val="none" w:sz="0" w:space="0" w:color="auto"/>
        <w:left w:val="none" w:sz="0" w:space="0" w:color="auto"/>
        <w:bottom w:val="none" w:sz="0" w:space="0" w:color="auto"/>
        <w:right w:val="none" w:sz="0" w:space="0" w:color="auto"/>
      </w:divBdr>
    </w:div>
    <w:div w:id="418063531">
      <w:bodyDiv w:val="1"/>
      <w:marLeft w:val="0"/>
      <w:marRight w:val="0"/>
      <w:marTop w:val="0"/>
      <w:marBottom w:val="0"/>
      <w:divBdr>
        <w:top w:val="none" w:sz="0" w:space="0" w:color="auto"/>
        <w:left w:val="none" w:sz="0" w:space="0" w:color="auto"/>
        <w:bottom w:val="none" w:sz="0" w:space="0" w:color="auto"/>
        <w:right w:val="none" w:sz="0" w:space="0" w:color="auto"/>
      </w:divBdr>
    </w:div>
    <w:div w:id="418068021">
      <w:bodyDiv w:val="1"/>
      <w:marLeft w:val="0"/>
      <w:marRight w:val="0"/>
      <w:marTop w:val="0"/>
      <w:marBottom w:val="0"/>
      <w:divBdr>
        <w:top w:val="none" w:sz="0" w:space="0" w:color="auto"/>
        <w:left w:val="none" w:sz="0" w:space="0" w:color="auto"/>
        <w:bottom w:val="none" w:sz="0" w:space="0" w:color="auto"/>
        <w:right w:val="none" w:sz="0" w:space="0" w:color="auto"/>
      </w:divBdr>
    </w:div>
    <w:div w:id="418412509">
      <w:bodyDiv w:val="1"/>
      <w:marLeft w:val="0"/>
      <w:marRight w:val="0"/>
      <w:marTop w:val="0"/>
      <w:marBottom w:val="0"/>
      <w:divBdr>
        <w:top w:val="none" w:sz="0" w:space="0" w:color="auto"/>
        <w:left w:val="none" w:sz="0" w:space="0" w:color="auto"/>
        <w:bottom w:val="none" w:sz="0" w:space="0" w:color="auto"/>
        <w:right w:val="none" w:sz="0" w:space="0" w:color="auto"/>
      </w:divBdr>
    </w:div>
    <w:div w:id="418605657">
      <w:bodyDiv w:val="1"/>
      <w:marLeft w:val="0"/>
      <w:marRight w:val="0"/>
      <w:marTop w:val="0"/>
      <w:marBottom w:val="0"/>
      <w:divBdr>
        <w:top w:val="none" w:sz="0" w:space="0" w:color="auto"/>
        <w:left w:val="none" w:sz="0" w:space="0" w:color="auto"/>
        <w:bottom w:val="none" w:sz="0" w:space="0" w:color="auto"/>
        <w:right w:val="none" w:sz="0" w:space="0" w:color="auto"/>
      </w:divBdr>
    </w:div>
    <w:div w:id="419106812">
      <w:bodyDiv w:val="1"/>
      <w:marLeft w:val="0"/>
      <w:marRight w:val="0"/>
      <w:marTop w:val="0"/>
      <w:marBottom w:val="0"/>
      <w:divBdr>
        <w:top w:val="none" w:sz="0" w:space="0" w:color="auto"/>
        <w:left w:val="none" w:sz="0" w:space="0" w:color="auto"/>
        <w:bottom w:val="none" w:sz="0" w:space="0" w:color="auto"/>
        <w:right w:val="none" w:sz="0" w:space="0" w:color="auto"/>
      </w:divBdr>
    </w:div>
    <w:div w:id="419182709">
      <w:bodyDiv w:val="1"/>
      <w:marLeft w:val="0"/>
      <w:marRight w:val="0"/>
      <w:marTop w:val="0"/>
      <w:marBottom w:val="0"/>
      <w:divBdr>
        <w:top w:val="none" w:sz="0" w:space="0" w:color="auto"/>
        <w:left w:val="none" w:sz="0" w:space="0" w:color="auto"/>
        <w:bottom w:val="none" w:sz="0" w:space="0" w:color="auto"/>
        <w:right w:val="none" w:sz="0" w:space="0" w:color="auto"/>
      </w:divBdr>
    </w:div>
    <w:div w:id="419302419">
      <w:bodyDiv w:val="1"/>
      <w:marLeft w:val="0"/>
      <w:marRight w:val="0"/>
      <w:marTop w:val="0"/>
      <w:marBottom w:val="0"/>
      <w:divBdr>
        <w:top w:val="none" w:sz="0" w:space="0" w:color="auto"/>
        <w:left w:val="none" w:sz="0" w:space="0" w:color="auto"/>
        <w:bottom w:val="none" w:sz="0" w:space="0" w:color="auto"/>
        <w:right w:val="none" w:sz="0" w:space="0" w:color="auto"/>
      </w:divBdr>
    </w:div>
    <w:div w:id="419831522">
      <w:bodyDiv w:val="1"/>
      <w:marLeft w:val="0"/>
      <w:marRight w:val="0"/>
      <w:marTop w:val="0"/>
      <w:marBottom w:val="0"/>
      <w:divBdr>
        <w:top w:val="none" w:sz="0" w:space="0" w:color="auto"/>
        <w:left w:val="none" w:sz="0" w:space="0" w:color="auto"/>
        <w:bottom w:val="none" w:sz="0" w:space="0" w:color="auto"/>
        <w:right w:val="none" w:sz="0" w:space="0" w:color="auto"/>
      </w:divBdr>
    </w:div>
    <w:div w:id="419911604">
      <w:bodyDiv w:val="1"/>
      <w:marLeft w:val="0"/>
      <w:marRight w:val="0"/>
      <w:marTop w:val="0"/>
      <w:marBottom w:val="0"/>
      <w:divBdr>
        <w:top w:val="none" w:sz="0" w:space="0" w:color="auto"/>
        <w:left w:val="none" w:sz="0" w:space="0" w:color="auto"/>
        <w:bottom w:val="none" w:sz="0" w:space="0" w:color="auto"/>
        <w:right w:val="none" w:sz="0" w:space="0" w:color="auto"/>
      </w:divBdr>
    </w:div>
    <w:div w:id="419957037">
      <w:bodyDiv w:val="1"/>
      <w:marLeft w:val="0"/>
      <w:marRight w:val="0"/>
      <w:marTop w:val="0"/>
      <w:marBottom w:val="0"/>
      <w:divBdr>
        <w:top w:val="none" w:sz="0" w:space="0" w:color="auto"/>
        <w:left w:val="none" w:sz="0" w:space="0" w:color="auto"/>
        <w:bottom w:val="none" w:sz="0" w:space="0" w:color="auto"/>
        <w:right w:val="none" w:sz="0" w:space="0" w:color="auto"/>
      </w:divBdr>
    </w:div>
    <w:div w:id="419958174">
      <w:bodyDiv w:val="1"/>
      <w:marLeft w:val="0"/>
      <w:marRight w:val="0"/>
      <w:marTop w:val="0"/>
      <w:marBottom w:val="0"/>
      <w:divBdr>
        <w:top w:val="none" w:sz="0" w:space="0" w:color="auto"/>
        <w:left w:val="none" w:sz="0" w:space="0" w:color="auto"/>
        <w:bottom w:val="none" w:sz="0" w:space="0" w:color="auto"/>
        <w:right w:val="none" w:sz="0" w:space="0" w:color="auto"/>
      </w:divBdr>
    </w:div>
    <w:div w:id="420368947">
      <w:bodyDiv w:val="1"/>
      <w:marLeft w:val="0"/>
      <w:marRight w:val="0"/>
      <w:marTop w:val="0"/>
      <w:marBottom w:val="0"/>
      <w:divBdr>
        <w:top w:val="none" w:sz="0" w:space="0" w:color="auto"/>
        <w:left w:val="none" w:sz="0" w:space="0" w:color="auto"/>
        <w:bottom w:val="none" w:sz="0" w:space="0" w:color="auto"/>
        <w:right w:val="none" w:sz="0" w:space="0" w:color="auto"/>
      </w:divBdr>
    </w:div>
    <w:div w:id="420413518">
      <w:bodyDiv w:val="1"/>
      <w:marLeft w:val="0"/>
      <w:marRight w:val="0"/>
      <w:marTop w:val="0"/>
      <w:marBottom w:val="0"/>
      <w:divBdr>
        <w:top w:val="none" w:sz="0" w:space="0" w:color="auto"/>
        <w:left w:val="none" w:sz="0" w:space="0" w:color="auto"/>
        <w:bottom w:val="none" w:sz="0" w:space="0" w:color="auto"/>
        <w:right w:val="none" w:sz="0" w:space="0" w:color="auto"/>
      </w:divBdr>
    </w:div>
    <w:div w:id="420444701">
      <w:bodyDiv w:val="1"/>
      <w:marLeft w:val="0"/>
      <w:marRight w:val="0"/>
      <w:marTop w:val="0"/>
      <w:marBottom w:val="0"/>
      <w:divBdr>
        <w:top w:val="none" w:sz="0" w:space="0" w:color="auto"/>
        <w:left w:val="none" w:sz="0" w:space="0" w:color="auto"/>
        <w:bottom w:val="none" w:sz="0" w:space="0" w:color="auto"/>
        <w:right w:val="none" w:sz="0" w:space="0" w:color="auto"/>
      </w:divBdr>
    </w:div>
    <w:div w:id="420490614">
      <w:bodyDiv w:val="1"/>
      <w:marLeft w:val="0"/>
      <w:marRight w:val="0"/>
      <w:marTop w:val="0"/>
      <w:marBottom w:val="0"/>
      <w:divBdr>
        <w:top w:val="none" w:sz="0" w:space="0" w:color="auto"/>
        <w:left w:val="none" w:sz="0" w:space="0" w:color="auto"/>
        <w:bottom w:val="none" w:sz="0" w:space="0" w:color="auto"/>
        <w:right w:val="none" w:sz="0" w:space="0" w:color="auto"/>
      </w:divBdr>
    </w:div>
    <w:div w:id="420495221">
      <w:bodyDiv w:val="1"/>
      <w:marLeft w:val="0"/>
      <w:marRight w:val="0"/>
      <w:marTop w:val="0"/>
      <w:marBottom w:val="0"/>
      <w:divBdr>
        <w:top w:val="none" w:sz="0" w:space="0" w:color="auto"/>
        <w:left w:val="none" w:sz="0" w:space="0" w:color="auto"/>
        <w:bottom w:val="none" w:sz="0" w:space="0" w:color="auto"/>
        <w:right w:val="none" w:sz="0" w:space="0" w:color="auto"/>
      </w:divBdr>
    </w:div>
    <w:div w:id="420570252">
      <w:bodyDiv w:val="1"/>
      <w:marLeft w:val="0"/>
      <w:marRight w:val="0"/>
      <w:marTop w:val="0"/>
      <w:marBottom w:val="0"/>
      <w:divBdr>
        <w:top w:val="none" w:sz="0" w:space="0" w:color="auto"/>
        <w:left w:val="none" w:sz="0" w:space="0" w:color="auto"/>
        <w:bottom w:val="none" w:sz="0" w:space="0" w:color="auto"/>
        <w:right w:val="none" w:sz="0" w:space="0" w:color="auto"/>
      </w:divBdr>
    </w:div>
    <w:div w:id="420613492">
      <w:bodyDiv w:val="1"/>
      <w:marLeft w:val="0"/>
      <w:marRight w:val="0"/>
      <w:marTop w:val="0"/>
      <w:marBottom w:val="0"/>
      <w:divBdr>
        <w:top w:val="none" w:sz="0" w:space="0" w:color="auto"/>
        <w:left w:val="none" w:sz="0" w:space="0" w:color="auto"/>
        <w:bottom w:val="none" w:sz="0" w:space="0" w:color="auto"/>
        <w:right w:val="none" w:sz="0" w:space="0" w:color="auto"/>
      </w:divBdr>
    </w:div>
    <w:div w:id="420952014">
      <w:bodyDiv w:val="1"/>
      <w:marLeft w:val="0"/>
      <w:marRight w:val="0"/>
      <w:marTop w:val="0"/>
      <w:marBottom w:val="0"/>
      <w:divBdr>
        <w:top w:val="none" w:sz="0" w:space="0" w:color="auto"/>
        <w:left w:val="none" w:sz="0" w:space="0" w:color="auto"/>
        <w:bottom w:val="none" w:sz="0" w:space="0" w:color="auto"/>
        <w:right w:val="none" w:sz="0" w:space="0" w:color="auto"/>
      </w:divBdr>
    </w:div>
    <w:div w:id="421144452">
      <w:bodyDiv w:val="1"/>
      <w:marLeft w:val="0"/>
      <w:marRight w:val="0"/>
      <w:marTop w:val="0"/>
      <w:marBottom w:val="0"/>
      <w:divBdr>
        <w:top w:val="none" w:sz="0" w:space="0" w:color="auto"/>
        <w:left w:val="none" w:sz="0" w:space="0" w:color="auto"/>
        <w:bottom w:val="none" w:sz="0" w:space="0" w:color="auto"/>
        <w:right w:val="none" w:sz="0" w:space="0" w:color="auto"/>
      </w:divBdr>
    </w:div>
    <w:div w:id="421220128">
      <w:bodyDiv w:val="1"/>
      <w:marLeft w:val="0"/>
      <w:marRight w:val="0"/>
      <w:marTop w:val="0"/>
      <w:marBottom w:val="0"/>
      <w:divBdr>
        <w:top w:val="none" w:sz="0" w:space="0" w:color="auto"/>
        <w:left w:val="none" w:sz="0" w:space="0" w:color="auto"/>
        <w:bottom w:val="none" w:sz="0" w:space="0" w:color="auto"/>
        <w:right w:val="none" w:sz="0" w:space="0" w:color="auto"/>
      </w:divBdr>
    </w:div>
    <w:div w:id="421269436">
      <w:bodyDiv w:val="1"/>
      <w:marLeft w:val="0"/>
      <w:marRight w:val="0"/>
      <w:marTop w:val="0"/>
      <w:marBottom w:val="0"/>
      <w:divBdr>
        <w:top w:val="none" w:sz="0" w:space="0" w:color="auto"/>
        <w:left w:val="none" w:sz="0" w:space="0" w:color="auto"/>
        <w:bottom w:val="none" w:sz="0" w:space="0" w:color="auto"/>
        <w:right w:val="none" w:sz="0" w:space="0" w:color="auto"/>
      </w:divBdr>
    </w:div>
    <w:div w:id="421991205">
      <w:bodyDiv w:val="1"/>
      <w:marLeft w:val="0"/>
      <w:marRight w:val="0"/>
      <w:marTop w:val="0"/>
      <w:marBottom w:val="0"/>
      <w:divBdr>
        <w:top w:val="none" w:sz="0" w:space="0" w:color="auto"/>
        <w:left w:val="none" w:sz="0" w:space="0" w:color="auto"/>
        <w:bottom w:val="none" w:sz="0" w:space="0" w:color="auto"/>
        <w:right w:val="none" w:sz="0" w:space="0" w:color="auto"/>
      </w:divBdr>
    </w:div>
    <w:div w:id="421992518">
      <w:bodyDiv w:val="1"/>
      <w:marLeft w:val="0"/>
      <w:marRight w:val="0"/>
      <w:marTop w:val="0"/>
      <w:marBottom w:val="0"/>
      <w:divBdr>
        <w:top w:val="none" w:sz="0" w:space="0" w:color="auto"/>
        <w:left w:val="none" w:sz="0" w:space="0" w:color="auto"/>
        <w:bottom w:val="none" w:sz="0" w:space="0" w:color="auto"/>
        <w:right w:val="none" w:sz="0" w:space="0" w:color="auto"/>
      </w:divBdr>
    </w:div>
    <w:div w:id="422145452">
      <w:bodyDiv w:val="1"/>
      <w:marLeft w:val="0"/>
      <w:marRight w:val="0"/>
      <w:marTop w:val="0"/>
      <w:marBottom w:val="0"/>
      <w:divBdr>
        <w:top w:val="none" w:sz="0" w:space="0" w:color="auto"/>
        <w:left w:val="none" w:sz="0" w:space="0" w:color="auto"/>
        <w:bottom w:val="none" w:sz="0" w:space="0" w:color="auto"/>
        <w:right w:val="none" w:sz="0" w:space="0" w:color="auto"/>
      </w:divBdr>
    </w:div>
    <w:div w:id="422150071">
      <w:bodyDiv w:val="1"/>
      <w:marLeft w:val="0"/>
      <w:marRight w:val="0"/>
      <w:marTop w:val="0"/>
      <w:marBottom w:val="0"/>
      <w:divBdr>
        <w:top w:val="none" w:sz="0" w:space="0" w:color="auto"/>
        <w:left w:val="none" w:sz="0" w:space="0" w:color="auto"/>
        <w:bottom w:val="none" w:sz="0" w:space="0" w:color="auto"/>
        <w:right w:val="none" w:sz="0" w:space="0" w:color="auto"/>
      </w:divBdr>
    </w:div>
    <w:div w:id="423108256">
      <w:bodyDiv w:val="1"/>
      <w:marLeft w:val="0"/>
      <w:marRight w:val="0"/>
      <w:marTop w:val="0"/>
      <w:marBottom w:val="0"/>
      <w:divBdr>
        <w:top w:val="none" w:sz="0" w:space="0" w:color="auto"/>
        <w:left w:val="none" w:sz="0" w:space="0" w:color="auto"/>
        <w:bottom w:val="none" w:sz="0" w:space="0" w:color="auto"/>
        <w:right w:val="none" w:sz="0" w:space="0" w:color="auto"/>
      </w:divBdr>
    </w:div>
    <w:div w:id="423455866">
      <w:bodyDiv w:val="1"/>
      <w:marLeft w:val="0"/>
      <w:marRight w:val="0"/>
      <w:marTop w:val="0"/>
      <w:marBottom w:val="0"/>
      <w:divBdr>
        <w:top w:val="none" w:sz="0" w:space="0" w:color="auto"/>
        <w:left w:val="none" w:sz="0" w:space="0" w:color="auto"/>
        <w:bottom w:val="none" w:sz="0" w:space="0" w:color="auto"/>
        <w:right w:val="none" w:sz="0" w:space="0" w:color="auto"/>
      </w:divBdr>
    </w:div>
    <w:div w:id="423691911">
      <w:bodyDiv w:val="1"/>
      <w:marLeft w:val="0"/>
      <w:marRight w:val="0"/>
      <w:marTop w:val="0"/>
      <w:marBottom w:val="0"/>
      <w:divBdr>
        <w:top w:val="none" w:sz="0" w:space="0" w:color="auto"/>
        <w:left w:val="none" w:sz="0" w:space="0" w:color="auto"/>
        <w:bottom w:val="none" w:sz="0" w:space="0" w:color="auto"/>
        <w:right w:val="none" w:sz="0" w:space="0" w:color="auto"/>
      </w:divBdr>
    </w:div>
    <w:div w:id="423722632">
      <w:bodyDiv w:val="1"/>
      <w:marLeft w:val="0"/>
      <w:marRight w:val="0"/>
      <w:marTop w:val="0"/>
      <w:marBottom w:val="0"/>
      <w:divBdr>
        <w:top w:val="none" w:sz="0" w:space="0" w:color="auto"/>
        <w:left w:val="none" w:sz="0" w:space="0" w:color="auto"/>
        <w:bottom w:val="none" w:sz="0" w:space="0" w:color="auto"/>
        <w:right w:val="none" w:sz="0" w:space="0" w:color="auto"/>
      </w:divBdr>
    </w:div>
    <w:div w:id="423963591">
      <w:bodyDiv w:val="1"/>
      <w:marLeft w:val="0"/>
      <w:marRight w:val="0"/>
      <w:marTop w:val="0"/>
      <w:marBottom w:val="0"/>
      <w:divBdr>
        <w:top w:val="none" w:sz="0" w:space="0" w:color="auto"/>
        <w:left w:val="none" w:sz="0" w:space="0" w:color="auto"/>
        <w:bottom w:val="none" w:sz="0" w:space="0" w:color="auto"/>
        <w:right w:val="none" w:sz="0" w:space="0" w:color="auto"/>
      </w:divBdr>
    </w:div>
    <w:div w:id="424031660">
      <w:bodyDiv w:val="1"/>
      <w:marLeft w:val="0"/>
      <w:marRight w:val="0"/>
      <w:marTop w:val="0"/>
      <w:marBottom w:val="0"/>
      <w:divBdr>
        <w:top w:val="none" w:sz="0" w:space="0" w:color="auto"/>
        <w:left w:val="none" w:sz="0" w:space="0" w:color="auto"/>
        <w:bottom w:val="none" w:sz="0" w:space="0" w:color="auto"/>
        <w:right w:val="none" w:sz="0" w:space="0" w:color="auto"/>
      </w:divBdr>
    </w:div>
    <w:div w:id="424038486">
      <w:bodyDiv w:val="1"/>
      <w:marLeft w:val="0"/>
      <w:marRight w:val="0"/>
      <w:marTop w:val="0"/>
      <w:marBottom w:val="0"/>
      <w:divBdr>
        <w:top w:val="none" w:sz="0" w:space="0" w:color="auto"/>
        <w:left w:val="none" w:sz="0" w:space="0" w:color="auto"/>
        <w:bottom w:val="none" w:sz="0" w:space="0" w:color="auto"/>
        <w:right w:val="none" w:sz="0" w:space="0" w:color="auto"/>
      </w:divBdr>
    </w:div>
    <w:div w:id="424041063">
      <w:bodyDiv w:val="1"/>
      <w:marLeft w:val="0"/>
      <w:marRight w:val="0"/>
      <w:marTop w:val="0"/>
      <w:marBottom w:val="0"/>
      <w:divBdr>
        <w:top w:val="none" w:sz="0" w:space="0" w:color="auto"/>
        <w:left w:val="none" w:sz="0" w:space="0" w:color="auto"/>
        <w:bottom w:val="none" w:sz="0" w:space="0" w:color="auto"/>
        <w:right w:val="none" w:sz="0" w:space="0" w:color="auto"/>
      </w:divBdr>
    </w:div>
    <w:div w:id="424309495">
      <w:bodyDiv w:val="1"/>
      <w:marLeft w:val="0"/>
      <w:marRight w:val="0"/>
      <w:marTop w:val="0"/>
      <w:marBottom w:val="0"/>
      <w:divBdr>
        <w:top w:val="none" w:sz="0" w:space="0" w:color="auto"/>
        <w:left w:val="none" w:sz="0" w:space="0" w:color="auto"/>
        <w:bottom w:val="none" w:sz="0" w:space="0" w:color="auto"/>
        <w:right w:val="none" w:sz="0" w:space="0" w:color="auto"/>
      </w:divBdr>
    </w:div>
    <w:div w:id="424426601">
      <w:bodyDiv w:val="1"/>
      <w:marLeft w:val="0"/>
      <w:marRight w:val="0"/>
      <w:marTop w:val="0"/>
      <w:marBottom w:val="0"/>
      <w:divBdr>
        <w:top w:val="none" w:sz="0" w:space="0" w:color="auto"/>
        <w:left w:val="none" w:sz="0" w:space="0" w:color="auto"/>
        <w:bottom w:val="none" w:sz="0" w:space="0" w:color="auto"/>
        <w:right w:val="none" w:sz="0" w:space="0" w:color="auto"/>
      </w:divBdr>
    </w:div>
    <w:div w:id="424616599">
      <w:bodyDiv w:val="1"/>
      <w:marLeft w:val="0"/>
      <w:marRight w:val="0"/>
      <w:marTop w:val="0"/>
      <w:marBottom w:val="0"/>
      <w:divBdr>
        <w:top w:val="none" w:sz="0" w:space="0" w:color="auto"/>
        <w:left w:val="none" w:sz="0" w:space="0" w:color="auto"/>
        <w:bottom w:val="none" w:sz="0" w:space="0" w:color="auto"/>
        <w:right w:val="none" w:sz="0" w:space="0" w:color="auto"/>
      </w:divBdr>
    </w:div>
    <w:div w:id="425149171">
      <w:bodyDiv w:val="1"/>
      <w:marLeft w:val="0"/>
      <w:marRight w:val="0"/>
      <w:marTop w:val="0"/>
      <w:marBottom w:val="0"/>
      <w:divBdr>
        <w:top w:val="none" w:sz="0" w:space="0" w:color="auto"/>
        <w:left w:val="none" w:sz="0" w:space="0" w:color="auto"/>
        <w:bottom w:val="none" w:sz="0" w:space="0" w:color="auto"/>
        <w:right w:val="none" w:sz="0" w:space="0" w:color="auto"/>
      </w:divBdr>
    </w:div>
    <w:div w:id="425272970">
      <w:bodyDiv w:val="1"/>
      <w:marLeft w:val="0"/>
      <w:marRight w:val="0"/>
      <w:marTop w:val="0"/>
      <w:marBottom w:val="0"/>
      <w:divBdr>
        <w:top w:val="none" w:sz="0" w:space="0" w:color="auto"/>
        <w:left w:val="none" w:sz="0" w:space="0" w:color="auto"/>
        <w:bottom w:val="none" w:sz="0" w:space="0" w:color="auto"/>
        <w:right w:val="none" w:sz="0" w:space="0" w:color="auto"/>
      </w:divBdr>
    </w:div>
    <w:div w:id="425351297">
      <w:bodyDiv w:val="1"/>
      <w:marLeft w:val="0"/>
      <w:marRight w:val="0"/>
      <w:marTop w:val="0"/>
      <w:marBottom w:val="0"/>
      <w:divBdr>
        <w:top w:val="none" w:sz="0" w:space="0" w:color="auto"/>
        <w:left w:val="none" w:sz="0" w:space="0" w:color="auto"/>
        <w:bottom w:val="none" w:sz="0" w:space="0" w:color="auto"/>
        <w:right w:val="none" w:sz="0" w:space="0" w:color="auto"/>
      </w:divBdr>
    </w:div>
    <w:div w:id="425394267">
      <w:bodyDiv w:val="1"/>
      <w:marLeft w:val="0"/>
      <w:marRight w:val="0"/>
      <w:marTop w:val="0"/>
      <w:marBottom w:val="0"/>
      <w:divBdr>
        <w:top w:val="none" w:sz="0" w:space="0" w:color="auto"/>
        <w:left w:val="none" w:sz="0" w:space="0" w:color="auto"/>
        <w:bottom w:val="none" w:sz="0" w:space="0" w:color="auto"/>
        <w:right w:val="none" w:sz="0" w:space="0" w:color="auto"/>
      </w:divBdr>
    </w:div>
    <w:div w:id="425417739">
      <w:bodyDiv w:val="1"/>
      <w:marLeft w:val="0"/>
      <w:marRight w:val="0"/>
      <w:marTop w:val="0"/>
      <w:marBottom w:val="0"/>
      <w:divBdr>
        <w:top w:val="none" w:sz="0" w:space="0" w:color="auto"/>
        <w:left w:val="none" w:sz="0" w:space="0" w:color="auto"/>
        <w:bottom w:val="none" w:sz="0" w:space="0" w:color="auto"/>
        <w:right w:val="none" w:sz="0" w:space="0" w:color="auto"/>
      </w:divBdr>
    </w:div>
    <w:div w:id="425661821">
      <w:bodyDiv w:val="1"/>
      <w:marLeft w:val="0"/>
      <w:marRight w:val="0"/>
      <w:marTop w:val="0"/>
      <w:marBottom w:val="0"/>
      <w:divBdr>
        <w:top w:val="none" w:sz="0" w:space="0" w:color="auto"/>
        <w:left w:val="none" w:sz="0" w:space="0" w:color="auto"/>
        <w:bottom w:val="none" w:sz="0" w:space="0" w:color="auto"/>
        <w:right w:val="none" w:sz="0" w:space="0" w:color="auto"/>
      </w:divBdr>
    </w:div>
    <w:div w:id="425730267">
      <w:bodyDiv w:val="1"/>
      <w:marLeft w:val="0"/>
      <w:marRight w:val="0"/>
      <w:marTop w:val="0"/>
      <w:marBottom w:val="0"/>
      <w:divBdr>
        <w:top w:val="none" w:sz="0" w:space="0" w:color="auto"/>
        <w:left w:val="none" w:sz="0" w:space="0" w:color="auto"/>
        <w:bottom w:val="none" w:sz="0" w:space="0" w:color="auto"/>
        <w:right w:val="none" w:sz="0" w:space="0" w:color="auto"/>
      </w:divBdr>
    </w:div>
    <w:div w:id="426341344">
      <w:bodyDiv w:val="1"/>
      <w:marLeft w:val="0"/>
      <w:marRight w:val="0"/>
      <w:marTop w:val="0"/>
      <w:marBottom w:val="0"/>
      <w:divBdr>
        <w:top w:val="none" w:sz="0" w:space="0" w:color="auto"/>
        <w:left w:val="none" w:sz="0" w:space="0" w:color="auto"/>
        <w:bottom w:val="none" w:sz="0" w:space="0" w:color="auto"/>
        <w:right w:val="none" w:sz="0" w:space="0" w:color="auto"/>
      </w:divBdr>
    </w:div>
    <w:div w:id="426660468">
      <w:bodyDiv w:val="1"/>
      <w:marLeft w:val="0"/>
      <w:marRight w:val="0"/>
      <w:marTop w:val="0"/>
      <w:marBottom w:val="0"/>
      <w:divBdr>
        <w:top w:val="none" w:sz="0" w:space="0" w:color="auto"/>
        <w:left w:val="none" w:sz="0" w:space="0" w:color="auto"/>
        <w:bottom w:val="none" w:sz="0" w:space="0" w:color="auto"/>
        <w:right w:val="none" w:sz="0" w:space="0" w:color="auto"/>
      </w:divBdr>
    </w:div>
    <w:div w:id="426777817">
      <w:bodyDiv w:val="1"/>
      <w:marLeft w:val="0"/>
      <w:marRight w:val="0"/>
      <w:marTop w:val="0"/>
      <w:marBottom w:val="0"/>
      <w:divBdr>
        <w:top w:val="none" w:sz="0" w:space="0" w:color="auto"/>
        <w:left w:val="none" w:sz="0" w:space="0" w:color="auto"/>
        <w:bottom w:val="none" w:sz="0" w:space="0" w:color="auto"/>
        <w:right w:val="none" w:sz="0" w:space="0" w:color="auto"/>
      </w:divBdr>
    </w:div>
    <w:div w:id="426778806">
      <w:bodyDiv w:val="1"/>
      <w:marLeft w:val="0"/>
      <w:marRight w:val="0"/>
      <w:marTop w:val="0"/>
      <w:marBottom w:val="0"/>
      <w:divBdr>
        <w:top w:val="none" w:sz="0" w:space="0" w:color="auto"/>
        <w:left w:val="none" w:sz="0" w:space="0" w:color="auto"/>
        <w:bottom w:val="none" w:sz="0" w:space="0" w:color="auto"/>
        <w:right w:val="none" w:sz="0" w:space="0" w:color="auto"/>
      </w:divBdr>
    </w:div>
    <w:div w:id="427043743">
      <w:bodyDiv w:val="1"/>
      <w:marLeft w:val="0"/>
      <w:marRight w:val="0"/>
      <w:marTop w:val="0"/>
      <w:marBottom w:val="0"/>
      <w:divBdr>
        <w:top w:val="none" w:sz="0" w:space="0" w:color="auto"/>
        <w:left w:val="none" w:sz="0" w:space="0" w:color="auto"/>
        <w:bottom w:val="none" w:sz="0" w:space="0" w:color="auto"/>
        <w:right w:val="none" w:sz="0" w:space="0" w:color="auto"/>
      </w:divBdr>
    </w:div>
    <w:div w:id="427123521">
      <w:bodyDiv w:val="1"/>
      <w:marLeft w:val="0"/>
      <w:marRight w:val="0"/>
      <w:marTop w:val="0"/>
      <w:marBottom w:val="0"/>
      <w:divBdr>
        <w:top w:val="none" w:sz="0" w:space="0" w:color="auto"/>
        <w:left w:val="none" w:sz="0" w:space="0" w:color="auto"/>
        <w:bottom w:val="none" w:sz="0" w:space="0" w:color="auto"/>
        <w:right w:val="none" w:sz="0" w:space="0" w:color="auto"/>
      </w:divBdr>
    </w:div>
    <w:div w:id="427191171">
      <w:bodyDiv w:val="1"/>
      <w:marLeft w:val="0"/>
      <w:marRight w:val="0"/>
      <w:marTop w:val="0"/>
      <w:marBottom w:val="0"/>
      <w:divBdr>
        <w:top w:val="none" w:sz="0" w:space="0" w:color="auto"/>
        <w:left w:val="none" w:sz="0" w:space="0" w:color="auto"/>
        <w:bottom w:val="none" w:sz="0" w:space="0" w:color="auto"/>
        <w:right w:val="none" w:sz="0" w:space="0" w:color="auto"/>
      </w:divBdr>
    </w:div>
    <w:div w:id="427385285">
      <w:bodyDiv w:val="1"/>
      <w:marLeft w:val="0"/>
      <w:marRight w:val="0"/>
      <w:marTop w:val="0"/>
      <w:marBottom w:val="0"/>
      <w:divBdr>
        <w:top w:val="none" w:sz="0" w:space="0" w:color="auto"/>
        <w:left w:val="none" w:sz="0" w:space="0" w:color="auto"/>
        <w:bottom w:val="none" w:sz="0" w:space="0" w:color="auto"/>
        <w:right w:val="none" w:sz="0" w:space="0" w:color="auto"/>
      </w:divBdr>
    </w:div>
    <w:div w:id="427387212">
      <w:bodyDiv w:val="1"/>
      <w:marLeft w:val="0"/>
      <w:marRight w:val="0"/>
      <w:marTop w:val="0"/>
      <w:marBottom w:val="0"/>
      <w:divBdr>
        <w:top w:val="none" w:sz="0" w:space="0" w:color="auto"/>
        <w:left w:val="none" w:sz="0" w:space="0" w:color="auto"/>
        <w:bottom w:val="none" w:sz="0" w:space="0" w:color="auto"/>
        <w:right w:val="none" w:sz="0" w:space="0" w:color="auto"/>
      </w:divBdr>
    </w:div>
    <w:div w:id="427653442">
      <w:bodyDiv w:val="1"/>
      <w:marLeft w:val="0"/>
      <w:marRight w:val="0"/>
      <w:marTop w:val="0"/>
      <w:marBottom w:val="0"/>
      <w:divBdr>
        <w:top w:val="none" w:sz="0" w:space="0" w:color="auto"/>
        <w:left w:val="none" w:sz="0" w:space="0" w:color="auto"/>
        <w:bottom w:val="none" w:sz="0" w:space="0" w:color="auto"/>
        <w:right w:val="none" w:sz="0" w:space="0" w:color="auto"/>
      </w:divBdr>
    </w:div>
    <w:div w:id="427699899">
      <w:bodyDiv w:val="1"/>
      <w:marLeft w:val="0"/>
      <w:marRight w:val="0"/>
      <w:marTop w:val="0"/>
      <w:marBottom w:val="0"/>
      <w:divBdr>
        <w:top w:val="none" w:sz="0" w:space="0" w:color="auto"/>
        <w:left w:val="none" w:sz="0" w:space="0" w:color="auto"/>
        <w:bottom w:val="none" w:sz="0" w:space="0" w:color="auto"/>
        <w:right w:val="none" w:sz="0" w:space="0" w:color="auto"/>
      </w:divBdr>
    </w:div>
    <w:div w:id="427772909">
      <w:bodyDiv w:val="1"/>
      <w:marLeft w:val="0"/>
      <w:marRight w:val="0"/>
      <w:marTop w:val="0"/>
      <w:marBottom w:val="0"/>
      <w:divBdr>
        <w:top w:val="none" w:sz="0" w:space="0" w:color="auto"/>
        <w:left w:val="none" w:sz="0" w:space="0" w:color="auto"/>
        <w:bottom w:val="none" w:sz="0" w:space="0" w:color="auto"/>
        <w:right w:val="none" w:sz="0" w:space="0" w:color="auto"/>
      </w:divBdr>
    </w:div>
    <w:div w:id="427968060">
      <w:bodyDiv w:val="1"/>
      <w:marLeft w:val="0"/>
      <w:marRight w:val="0"/>
      <w:marTop w:val="0"/>
      <w:marBottom w:val="0"/>
      <w:divBdr>
        <w:top w:val="none" w:sz="0" w:space="0" w:color="auto"/>
        <w:left w:val="none" w:sz="0" w:space="0" w:color="auto"/>
        <w:bottom w:val="none" w:sz="0" w:space="0" w:color="auto"/>
        <w:right w:val="none" w:sz="0" w:space="0" w:color="auto"/>
      </w:divBdr>
    </w:div>
    <w:div w:id="428279674">
      <w:bodyDiv w:val="1"/>
      <w:marLeft w:val="0"/>
      <w:marRight w:val="0"/>
      <w:marTop w:val="0"/>
      <w:marBottom w:val="0"/>
      <w:divBdr>
        <w:top w:val="none" w:sz="0" w:space="0" w:color="auto"/>
        <w:left w:val="none" w:sz="0" w:space="0" w:color="auto"/>
        <w:bottom w:val="none" w:sz="0" w:space="0" w:color="auto"/>
        <w:right w:val="none" w:sz="0" w:space="0" w:color="auto"/>
      </w:divBdr>
    </w:div>
    <w:div w:id="428699524">
      <w:bodyDiv w:val="1"/>
      <w:marLeft w:val="0"/>
      <w:marRight w:val="0"/>
      <w:marTop w:val="0"/>
      <w:marBottom w:val="0"/>
      <w:divBdr>
        <w:top w:val="none" w:sz="0" w:space="0" w:color="auto"/>
        <w:left w:val="none" w:sz="0" w:space="0" w:color="auto"/>
        <w:bottom w:val="none" w:sz="0" w:space="0" w:color="auto"/>
        <w:right w:val="none" w:sz="0" w:space="0" w:color="auto"/>
      </w:divBdr>
    </w:div>
    <w:div w:id="428820852">
      <w:bodyDiv w:val="1"/>
      <w:marLeft w:val="0"/>
      <w:marRight w:val="0"/>
      <w:marTop w:val="0"/>
      <w:marBottom w:val="0"/>
      <w:divBdr>
        <w:top w:val="none" w:sz="0" w:space="0" w:color="auto"/>
        <w:left w:val="none" w:sz="0" w:space="0" w:color="auto"/>
        <w:bottom w:val="none" w:sz="0" w:space="0" w:color="auto"/>
        <w:right w:val="none" w:sz="0" w:space="0" w:color="auto"/>
      </w:divBdr>
    </w:div>
    <w:div w:id="429155962">
      <w:bodyDiv w:val="1"/>
      <w:marLeft w:val="0"/>
      <w:marRight w:val="0"/>
      <w:marTop w:val="0"/>
      <w:marBottom w:val="0"/>
      <w:divBdr>
        <w:top w:val="none" w:sz="0" w:space="0" w:color="auto"/>
        <w:left w:val="none" w:sz="0" w:space="0" w:color="auto"/>
        <w:bottom w:val="none" w:sz="0" w:space="0" w:color="auto"/>
        <w:right w:val="none" w:sz="0" w:space="0" w:color="auto"/>
      </w:divBdr>
    </w:div>
    <w:div w:id="429160025">
      <w:bodyDiv w:val="1"/>
      <w:marLeft w:val="0"/>
      <w:marRight w:val="0"/>
      <w:marTop w:val="0"/>
      <w:marBottom w:val="0"/>
      <w:divBdr>
        <w:top w:val="none" w:sz="0" w:space="0" w:color="auto"/>
        <w:left w:val="none" w:sz="0" w:space="0" w:color="auto"/>
        <w:bottom w:val="none" w:sz="0" w:space="0" w:color="auto"/>
        <w:right w:val="none" w:sz="0" w:space="0" w:color="auto"/>
      </w:divBdr>
    </w:div>
    <w:div w:id="429395219">
      <w:bodyDiv w:val="1"/>
      <w:marLeft w:val="0"/>
      <w:marRight w:val="0"/>
      <w:marTop w:val="0"/>
      <w:marBottom w:val="0"/>
      <w:divBdr>
        <w:top w:val="none" w:sz="0" w:space="0" w:color="auto"/>
        <w:left w:val="none" w:sz="0" w:space="0" w:color="auto"/>
        <w:bottom w:val="none" w:sz="0" w:space="0" w:color="auto"/>
        <w:right w:val="none" w:sz="0" w:space="0" w:color="auto"/>
      </w:divBdr>
    </w:div>
    <w:div w:id="429472287">
      <w:bodyDiv w:val="1"/>
      <w:marLeft w:val="0"/>
      <w:marRight w:val="0"/>
      <w:marTop w:val="0"/>
      <w:marBottom w:val="0"/>
      <w:divBdr>
        <w:top w:val="none" w:sz="0" w:space="0" w:color="auto"/>
        <w:left w:val="none" w:sz="0" w:space="0" w:color="auto"/>
        <w:bottom w:val="none" w:sz="0" w:space="0" w:color="auto"/>
        <w:right w:val="none" w:sz="0" w:space="0" w:color="auto"/>
      </w:divBdr>
    </w:div>
    <w:div w:id="429475432">
      <w:bodyDiv w:val="1"/>
      <w:marLeft w:val="0"/>
      <w:marRight w:val="0"/>
      <w:marTop w:val="0"/>
      <w:marBottom w:val="0"/>
      <w:divBdr>
        <w:top w:val="none" w:sz="0" w:space="0" w:color="auto"/>
        <w:left w:val="none" w:sz="0" w:space="0" w:color="auto"/>
        <w:bottom w:val="none" w:sz="0" w:space="0" w:color="auto"/>
        <w:right w:val="none" w:sz="0" w:space="0" w:color="auto"/>
      </w:divBdr>
    </w:div>
    <w:div w:id="429548239">
      <w:bodyDiv w:val="1"/>
      <w:marLeft w:val="0"/>
      <w:marRight w:val="0"/>
      <w:marTop w:val="0"/>
      <w:marBottom w:val="0"/>
      <w:divBdr>
        <w:top w:val="none" w:sz="0" w:space="0" w:color="auto"/>
        <w:left w:val="none" w:sz="0" w:space="0" w:color="auto"/>
        <w:bottom w:val="none" w:sz="0" w:space="0" w:color="auto"/>
        <w:right w:val="none" w:sz="0" w:space="0" w:color="auto"/>
      </w:divBdr>
    </w:div>
    <w:div w:id="429550755">
      <w:bodyDiv w:val="1"/>
      <w:marLeft w:val="0"/>
      <w:marRight w:val="0"/>
      <w:marTop w:val="0"/>
      <w:marBottom w:val="0"/>
      <w:divBdr>
        <w:top w:val="none" w:sz="0" w:space="0" w:color="auto"/>
        <w:left w:val="none" w:sz="0" w:space="0" w:color="auto"/>
        <w:bottom w:val="none" w:sz="0" w:space="0" w:color="auto"/>
        <w:right w:val="none" w:sz="0" w:space="0" w:color="auto"/>
      </w:divBdr>
    </w:div>
    <w:div w:id="429743307">
      <w:bodyDiv w:val="1"/>
      <w:marLeft w:val="0"/>
      <w:marRight w:val="0"/>
      <w:marTop w:val="0"/>
      <w:marBottom w:val="0"/>
      <w:divBdr>
        <w:top w:val="none" w:sz="0" w:space="0" w:color="auto"/>
        <w:left w:val="none" w:sz="0" w:space="0" w:color="auto"/>
        <w:bottom w:val="none" w:sz="0" w:space="0" w:color="auto"/>
        <w:right w:val="none" w:sz="0" w:space="0" w:color="auto"/>
      </w:divBdr>
    </w:div>
    <w:div w:id="430005695">
      <w:bodyDiv w:val="1"/>
      <w:marLeft w:val="0"/>
      <w:marRight w:val="0"/>
      <w:marTop w:val="0"/>
      <w:marBottom w:val="0"/>
      <w:divBdr>
        <w:top w:val="none" w:sz="0" w:space="0" w:color="auto"/>
        <w:left w:val="none" w:sz="0" w:space="0" w:color="auto"/>
        <w:bottom w:val="none" w:sz="0" w:space="0" w:color="auto"/>
        <w:right w:val="none" w:sz="0" w:space="0" w:color="auto"/>
      </w:divBdr>
    </w:div>
    <w:div w:id="430047261">
      <w:bodyDiv w:val="1"/>
      <w:marLeft w:val="0"/>
      <w:marRight w:val="0"/>
      <w:marTop w:val="0"/>
      <w:marBottom w:val="0"/>
      <w:divBdr>
        <w:top w:val="none" w:sz="0" w:space="0" w:color="auto"/>
        <w:left w:val="none" w:sz="0" w:space="0" w:color="auto"/>
        <w:bottom w:val="none" w:sz="0" w:space="0" w:color="auto"/>
        <w:right w:val="none" w:sz="0" w:space="0" w:color="auto"/>
      </w:divBdr>
    </w:div>
    <w:div w:id="430316957">
      <w:bodyDiv w:val="1"/>
      <w:marLeft w:val="0"/>
      <w:marRight w:val="0"/>
      <w:marTop w:val="0"/>
      <w:marBottom w:val="0"/>
      <w:divBdr>
        <w:top w:val="none" w:sz="0" w:space="0" w:color="auto"/>
        <w:left w:val="none" w:sz="0" w:space="0" w:color="auto"/>
        <w:bottom w:val="none" w:sz="0" w:space="0" w:color="auto"/>
        <w:right w:val="none" w:sz="0" w:space="0" w:color="auto"/>
      </w:divBdr>
    </w:div>
    <w:div w:id="430392518">
      <w:bodyDiv w:val="1"/>
      <w:marLeft w:val="0"/>
      <w:marRight w:val="0"/>
      <w:marTop w:val="0"/>
      <w:marBottom w:val="0"/>
      <w:divBdr>
        <w:top w:val="none" w:sz="0" w:space="0" w:color="auto"/>
        <w:left w:val="none" w:sz="0" w:space="0" w:color="auto"/>
        <w:bottom w:val="none" w:sz="0" w:space="0" w:color="auto"/>
        <w:right w:val="none" w:sz="0" w:space="0" w:color="auto"/>
      </w:divBdr>
    </w:div>
    <w:div w:id="430517506">
      <w:bodyDiv w:val="1"/>
      <w:marLeft w:val="0"/>
      <w:marRight w:val="0"/>
      <w:marTop w:val="0"/>
      <w:marBottom w:val="0"/>
      <w:divBdr>
        <w:top w:val="none" w:sz="0" w:space="0" w:color="auto"/>
        <w:left w:val="none" w:sz="0" w:space="0" w:color="auto"/>
        <w:bottom w:val="none" w:sz="0" w:space="0" w:color="auto"/>
        <w:right w:val="none" w:sz="0" w:space="0" w:color="auto"/>
      </w:divBdr>
    </w:div>
    <w:div w:id="430659637">
      <w:bodyDiv w:val="1"/>
      <w:marLeft w:val="0"/>
      <w:marRight w:val="0"/>
      <w:marTop w:val="0"/>
      <w:marBottom w:val="0"/>
      <w:divBdr>
        <w:top w:val="none" w:sz="0" w:space="0" w:color="auto"/>
        <w:left w:val="none" w:sz="0" w:space="0" w:color="auto"/>
        <w:bottom w:val="none" w:sz="0" w:space="0" w:color="auto"/>
        <w:right w:val="none" w:sz="0" w:space="0" w:color="auto"/>
      </w:divBdr>
    </w:div>
    <w:div w:id="430667077">
      <w:bodyDiv w:val="1"/>
      <w:marLeft w:val="0"/>
      <w:marRight w:val="0"/>
      <w:marTop w:val="0"/>
      <w:marBottom w:val="0"/>
      <w:divBdr>
        <w:top w:val="none" w:sz="0" w:space="0" w:color="auto"/>
        <w:left w:val="none" w:sz="0" w:space="0" w:color="auto"/>
        <w:bottom w:val="none" w:sz="0" w:space="0" w:color="auto"/>
        <w:right w:val="none" w:sz="0" w:space="0" w:color="auto"/>
      </w:divBdr>
    </w:div>
    <w:div w:id="430703556">
      <w:bodyDiv w:val="1"/>
      <w:marLeft w:val="0"/>
      <w:marRight w:val="0"/>
      <w:marTop w:val="0"/>
      <w:marBottom w:val="0"/>
      <w:divBdr>
        <w:top w:val="none" w:sz="0" w:space="0" w:color="auto"/>
        <w:left w:val="none" w:sz="0" w:space="0" w:color="auto"/>
        <w:bottom w:val="none" w:sz="0" w:space="0" w:color="auto"/>
        <w:right w:val="none" w:sz="0" w:space="0" w:color="auto"/>
      </w:divBdr>
    </w:div>
    <w:div w:id="430703800">
      <w:bodyDiv w:val="1"/>
      <w:marLeft w:val="0"/>
      <w:marRight w:val="0"/>
      <w:marTop w:val="0"/>
      <w:marBottom w:val="0"/>
      <w:divBdr>
        <w:top w:val="none" w:sz="0" w:space="0" w:color="auto"/>
        <w:left w:val="none" w:sz="0" w:space="0" w:color="auto"/>
        <w:bottom w:val="none" w:sz="0" w:space="0" w:color="auto"/>
        <w:right w:val="none" w:sz="0" w:space="0" w:color="auto"/>
      </w:divBdr>
    </w:div>
    <w:div w:id="430978421">
      <w:bodyDiv w:val="1"/>
      <w:marLeft w:val="0"/>
      <w:marRight w:val="0"/>
      <w:marTop w:val="0"/>
      <w:marBottom w:val="0"/>
      <w:divBdr>
        <w:top w:val="none" w:sz="0" w:space="0" w:color="auto"/>
        <w:left w:val="none" w:sz="0" w:space="0" w:color="auto"/>
        <w:bottom w:val="none" w:sz="0" w:space="0" w:color="auto"/>
        <w:right w:val="none" w:sz="0" w:space="0" w:color="auto"/>
      </w:divBdr>
    </w:div>
    <w:div w:id="431317013">
      <w:bodyDiv w:val="1"/>
      <w:marLeft w:val="0"/>
      <w:marRight w:val="0"/>
      <w:marTop w:val="0"/>
      <w:marBottom w:val="0"/>
      <w:divBdr>
        <w:top w:val="none" w:sz="0" w:space="0" w:color="auto"/>
        <w:left w:val="none" w:sz="0" w:space="0" w:color="auto"/>
        <w:bottom w:val="none" w:sz="0" w:space="0" w:color="auto"/>
        <w:right w:val="none" w:sz="0" w:space="0" w:color="auto"/>
      </w:divBdr>
    </w:div>
    <w:div w:id="431510722">
      <w:bodyDiv w:val="1"/>
      <w:marLeft w:val="0"/>
      <w:marRight w:val="0"/>
      <w:marTop w:val="0"/>
      <w:marBottom w:val="0"/>
      <w:divBdr>
        <w:top w:val="none" w:sz="0" w:space="0" w:color="auto"/>
        <w:left w:val="none" w:sz="0" w:space="0" w:color="auto"/>
        <w:bottom w:val="none" w:sz="0" w:space="0" w:color="auto"/>
        <w:right w:val="none" w:sz="0" w:space="0" w:color="auto"/>
      </w:divBdr>
    </w:div>
    <w:div w:id="431558945">
      <w:bodyDiv w:val="1"/>
      <w:marLeft w:val="0"/>
      <w:marRight w:val="0"/>
      <w:marTop w:val="0"/>
      <w:marBottom w:val="0"/>
      <w:divBdr>
        <w:top w:val="none" w:sz="0" w:space="0" w:color="auto"/>
        <w:left w:val="none" w:sz="0" w:space="0" w:color="auto"/>
        <w:bottom w:val="none" w:sz="0" w:space="0" w:color="auto"/>
        <w:right w:val="none" w:sz="0" w:space="0" w:color="auto"/>
      </w:divBdr>
    </w:div>
    <w:div w:id="432360325">
      <w:bodyDiv w:val="1"/>
      <w:marLeft w:val="0"/>
      <w:marRight w:val="0"/>
      <w:marTop w:val="0"/>
      <w:marBottom w:val="0"/>
      <w:divBdr>
        <w:top w:val="none" w:sz="0" w:space="0" w:color="auto"/>
        <w:left w:val="none" w:sz="0" w:space="0" w:color="auto"/>
        <w:bottom w:val="none" w:sz="0" w:space="0" w:color="auto"/>
        <w:right w:val="none" w:sz="0" w:space="0" w:color="auto"/>
      </w:divBdr>
    </w:div>
    <w:div w:id="432438501">
      <w:bodyDiv w:val="1"/>
      <w:marLeft w:val="0"/>
      <w:marRight w:val="0"/>
      <w:marTop w:val="0"/>
      <w:marBottom w:val="0"/>
      <w:divBdr>
        <w:top w:val="none" w:sz="0" w:space="0" w:color="auto"/>
        <w:left w:val="none" w:sz="0" w:space="0" w:color="auto"/>
        <w:bottom w:val="none" w:sz="0" w:space="0" w:color="auto"/>
        <w:right w:val="none" w:sz="0" w:space="0" w:color="auto"/>
      </w:divBdr>
    </w:div>
    <w:div w:id="432475563">
      <w:bodyDiv w:val="1"/>
      <w:marLeft w:val="0"/>
      <w:marRight w:val="0"/>
      <w:marTop w:val="0"/>
      <w:marBottom w:val="0"/>
      <w:divBdr>
        <w:top w:val="none" w:sz="0" w:space="0" w:color="auto"/>
        <w:left w:val="none" w:sz="0" w:space="0" w:color="auto"/>
        <w:bottom w:val="none" w:sz="0" w:space="0" w:color="auto"/>
        <w:right w:val="none" w:sz="0" w:space="0" w:color="auto"/>
      </w:divBdr>
    </w:div>
    <w:div w:id="432552226">
      <w:bodyDiv w:val="1"/>
      <w:marLeft w:val="0"/>
      <w:marRight w:val="0"/>
      <w:marTop w:val="0"/>
      <w:marBottom w:val="0"/>
      <w:divBdr>
        <w:top w:val="none" w:sz="0" w:space="0" w:color="auto"/>
        <w:left w:val="none" w:sz="0" w:space="0" w:color="auto"/>
        <w:bottom w:val="none" w:sz="0" w:space="0" w:color="auto"/>
        <w:right w:val="none" w:sz="0" w:space="0" w:color="auto"/>
      </w:divBdr>
    </w:div>
    <w:div w:id="432554244">
      <w:bodyDiv w:val="1"/>
      <w:marLeft w:val="0"/>
      <w:marRight w:val="0"/>
      <w:marTop w:val="0"/>
      <w:marBottom w:val="0"/>
      <w:divBdr>
        <w:top w:val="none" w:sz="0" w:space="0" w:color="auto"/>
        <w:left w:val="none" w:sz="0" w:space="0" w:color="auto"/>
        <w:bottom w:val="none" w:sz="0" w:space="0" w:color="auto"/>
        <w:right w:val="none" w:sz="0" w:space="0" w:color="auto"/>
      </w:divBdr>
    </w:div>
    <w:div w:id="432558712">
      <w:bodyDiv w:val="1"/>
      <w:marLeft w:val="0"/>
      <w:marRight w:val="0"/>
      <w:marTop w:val="0"/>
      <w:marBottom w:val="0"/>
      <w:divBdr>
        <w:top w:val="none" w:sz="0" w:space="0" w:color="auto"/>
        <w:left w:val="none" w:sz="0" w:space="0" w:color="auto"/>
        <w:bottom w:val="none" w:sz="0" w:space="0" w:color="auto"/>
        <w:right w:val="none" w:sz="0" w:space="0" w:color="auto"/>
      </w:divBdr>
    </w:div>
    <w:div w:id="432824335">
      <w:bodyDiv w:val="1"/>
      <w:marLeft w:val="0"/>
      <w:marRight w:val="0"/>
      <w:marTop w:val="0"/>
      <w:marBottom w:val="0"/>
      <w:divBdr>
        <w:top w:val="none" w:sz="0" w:space="0" w:color="auto"/>
        <w:left w:val="none" w:sz="0" w:space="0" w:color="auto"/>
        <w:bottom w:val="none" w:sz="0" w:space="0" w:color="auto"/>
        <w:right w:val="none" w:sz="0" w:space="0" w:color="auto"/>
      </w:divBdr>
    </w:div>
    <w:div w:id="432865798">
      <w:bodyDiv w:val="1"/>
      <w:marLeft w:val="0"/>
      <w:marRight w:val="0"/>
      <w:marTop w:val="0"/>
      <w:marBottom w:val="0"/>
      <w:divBdr>
        <w:top w:val="none" w:sz="0" w:space="0" w:color="auto"/>
        <w:left w:val="none" w:sz="0" w:space="0" w:color="auto"/>
        <w:bottom w:val="none" w:sz="0" w:space="0" w:color="auto"/>
        <w:right w:val="none" w:sz="0" w:space="0" w:color="auto"/>
      </w:divBdr>
    </w:div>
    <w:div w:id="433092731">
      <w:bodyDiv w:val="1"/>
      <w:marLeft w:val="0"/>
      <w:marRight w:val="0"/>
      <w:marTop w:val="0"/>
      <w:marBottom w:val="0"/>
      <w:divBdr>
        <w:top w:val="none" w:sz="0" w:space="0" w:color="auto"/>
        <w:left w:val="none" w:sz="0" w:space="0" w:color="auto"/>
        <w:bottom w:val="none" w:sz="0" w:space="0" w:color="auto"/>
        <w:right w:val="none" w:sz="0" w:space="0" w:color="auto"/>
      </w:divBdr>
    </w:div>
    <w:div w:id="433092762">
      <w:bodyDiv w:val="1"/>
      <w:marLeft w:val="0"/>
      <w:marRight w:val="0"/>
      <w:marTop w:val="0"/>
      <w:marBottom w:val="0"/>
      <w:divBdr>
        <w:top w:val="none" w:sz="0" w:space="0" w:color="auto"/>
        <w:left w:val="none" w:sz="0" w:space="0" w:color="auto"/>
        <w:bottom w:val="none" w:sz="0" w:space="0" w:color="auto"/>
        <w:right w:val="none" w:sz="0" w:space="0" w:color="auto"/>
      </w:divBdr>
    </w:div>
    <w:div w:id="433324423">
      <w:bodyDiv w:val="1"/>
      <w:marLeft w:val="0"/>
      <w:marRight w:val="0"/>
      <w:marTop w:val="0"/>
      <w:marBottom w:val="0"/>
      <w:divBdr>
        <w:top w:val="none" w:sz="0" w:space="0" w:color="auto"/>
        <w:left w:val="none" w:sz="0" w:space="0" w:color="auto"/>
        <w:bottom w:val="none" w:sz="0" w:space="0" w:color="auto"/>
        <w:right w:val="none" w:sz="0" w:space="0" w:color="auto"/>
      </w:divBdr>
    </w:div>
    <w:div w:id="433406311">
      <w:bodyDiv w:val="1"/>
      <w:marLeft w:val="0"/>
      <w:marRight w:val="0"/>
      <w:marTop w:val="0"/>
      <w:marBottom w:val="0"/>
      <w:divBdr>
        <w:top w:val="none" w:sz="0" w:space="0" w:color="auto"/>
        <w:left w:val="none" w:sz="0" w:space="0" w:color="auto"/>
        <w:bottom w:val="none" w:sz="0" w:space="0" w:color="auto"/>
        <w:right w:val="none" w:sz="0" w:space="0" w:color="auto"/>
      </w:divBdr>
    </w:div>
    <w:div w:id="433593075">
      <w:bodyDiv w:val="1"/>
      <w:marLeft w:val="0"/>
      <w:marRight w:val="0"/>
      <w:marTop w:val="0"/>
      <w:marBottom w:val="0"/>
      <w:divBdr>
        <w:top w:val="none" w:sz="0" w:space="0" w:color="auto"/>
        <w:left w:val="none" w:sz="0" w:space="0" w:color="auto"/>
        <w:bottom w:val="none" w:sz="0" w:space="0" w:color="auto"/>
        <w:right w:val="none" w:sz="0" w:space="0" w:color="auto"/>
      </w:divBdr>
    </w:div>
    <w:div w:id="433600111">
      <w:bodyDiv w:val="1"/>
      <w:marLeft w:val="0"/>
      <w:marRight w:val="0"/>
      <w:marTop w:val="0"/>
      <w:marBottom w:val="0"/>
      <w:divBdr>
        <w:top w:val="none" w:sz="0" w:space="0" w:color="auto"/>
        <w:left w:val="none" w:sz="0" w:space="0" w:color="auto"/>
        <w:bottom w:val="none" w:sz="0" w:space="0" w:color="auto"/>
        <w:right w:val="none" w:sz="0" w:space="0" w:color="auto"/>
      </w:divBdr>
    </w:div>
    <w:div w:id="433673427">
      <w:bodyDiv w:val="1"/>
      <w:marLeft w:val="0"/>
      <w:marRight w:val="0"/>
      <w:marTop w:val="0"/>
      <w:marBottom w:val="0"/>
      <w:divBdr>
        <w:top w:val="none" w:sz="0" w:space="0" w:color="auto"/>
        <w:left w:val="none" w:sz="0" w:space="0" w:color="auto"/>
        <w:bottom w:val="none" w:sz="0" w:space="0" w:color="auto"/>
        <w:right w:val="none" w:sz="0" w:space="0" w:color="auto"/>
      </w:divBdr>
    </w:div>
    <w:div w:id="433944685">
      <w:bodyDiv w:val="1"/>
      <w:marLeft w:val="0"/>
      <w:marRight w:val="0"/>
      <w:marTop w:val="0"/>
      <w:marBottom w:val="0"/>
      <w:divBdr>
        <w:top w:val="none" w:sz="0" w:space="0" w:color="auto"/>
        <w:left w:val="none" w:sz="0" w:space="0" w:color="auto"/>
        <w:bottom w:val="none" w:sz="0" w:space="0" w:color="auto"/>
        <w:right w:val="none" w:sz="0" w:space="0" w:color="auto"/>
      </w:divBdr>
    </w:div>
    <w:div w:id="433980411">
      <w:bodyDiv w:val="1"/>
      <w:marLeft w:val="0"/>
      <w:marRight w:val="0"/>
      <w:marTop w:val="0"/>
      <w:marBottom w:val="0"/>
      <w:divBdr>
        <w:top w:val="none" w:sz="0" w:space="0" w:color="auto"/>
        <w:left w:val="none" w:sz="0" w:space="0" w:color="auto"/>
        <w:bottom w:val="none" w:sz="0" w:space="0" w:color="auto"/>
        <w:right w:val="none" w:sz="0" w:space="0" w:color="auto"/>
      </w:divBdr>
    </w:div>
    <w:div w:id="433987299">
      <w:bodyDiv w:val="1"/>
      <w:marLeft w:val="0"/>
      <w:marRight w:val="0"/>
      <w:marTop w:val="0"/>
      <w:marBottom w:val="0"/>
      <w:divBdr>
        <w:top w:val="none" w:sz="0" w:space="0" w:color="auto"/>
        <w:left w:val="none" w:sz="0" w:space="0" w:color="auto"/>
        <w:bottom w:val="none" w:sz="0" w:space="0" w:color="auto"/>
        <w:right w:val="none" w:sz="0" w:space="0" w:color="auto"/>
      </w:divBdr>
    </w:div>
    <w:div w:id="434059348">
      <w:bodyDiv w:val="1"/>
      <w:marLeft w:val="0"/>
      <w:marRight w:val="0"/>
      <w:marTop w:val="0"/>
      <w:marBottom w:val="0"/>
      <w:divBdr>
        <w:top w:val="none" w:sz="0" w:space="0" w:color="auto"/>
        <w:left w:val="none" w:sz="0" w:space="0" w:color="auto"/>
        <w:bottom w:val="none" w:sz="0" w:space="0" w:color="auto"/>
        <w:right w:val="none" w:sz="0" w:space="0" w:color="auto"/>
      </w:divBdr>
    </w:div>
    <w:div w:id="434252077">
      <w:bodyDiv w:val="1"/>
      <w:marLeft w:val="0"/>
      <w:marRight w:val="0"/>
      <w:marTop w:val="0"/>
      <w:marBottom w:val="0"/>
      <w:divBdr>
        <w:top w:val="none" w:sz="0" w:space="0" w:color="auto"/>
        <w:left w:val="none" w:sz="0" w:space="0" w:color="auto"/>
        <w:bottom w:val="none" w:sz="0" w:space="0" w:color="auto"/>
        <w:right w:val="none" w:sz="0" w:space="0" w:color="auto"/>
      </w:divBdr>
    </w:div>
    <w:div w:id="434327489">
      <w:bodyDiv w:val="1"/>
      <w:marLeft w:val="0"/>
      <w:marRight w:val="0"/>
      <w:marTop w:val="0"/>
      <w:marBottom w:val="0"/>
      <w:divBdr>
        <w:top w:val="none" w:sz="0" w:space="0" w:color="auto"/>
        <w:left w:val="none" w:sz="0" w:space="0" w:color="auto"/>
        <w:bottom w:val="none" w:sz="0" w:space="0" w:color="auto"/>
        <w:right w:val="none" w:sz="0" w:space="0" w:color="auto"/>
      </w:divBdr>
    </w:div>
    <w:div w:id="434404315">
      <w:bodyDiv w:val="1"/>
      <w:marLeft w:val="0"/>
      <w:marRight w:val="0"/>
      <w:marTop w:val="0"/>
      <w:marBottom w:val="0"/>
      <w:divBdr>
        <w:top w:val="none" w:sz="0" w:space="0" w:color="auto"/>
        <w:left w:val="none" w:sz="0" w:space="0" w:color="auto"/>
        <w:bottom w:val="none" w:sz="0" w:space="0" w:color="auto"/>
        <w:right w:val="none" w:sz="0" w:space="0" w:color="auto"/>
      </w:divBdr>
    </w:div>
    <w:div w:id="434523460">
      <w:bodyDiv w:val="1"/>
      <w:marLeft w:val="0"/>
      <w:marRight w:val="0"/>
      <w:marTop w:val="0"/>
      <w:marBottom w:val="0"/>
      <w:divBdr>
        <w:top w:val="none" w:sz="0" w:space="0" w:color="auto"/>
        <w:left w:val="none" w:sz="0" w:space="0" w:color="auto"/>
        <w:bottom w:val="none" w:sz="0" w:space="0" w:color="auto"/>
        <w:right w:val="none" w:sz="0" w:space="0" w:color="auto"/>
      </w:divBdr>
    </w:div>
    <w:div w:id="434600147">
      <w:bodyDiv w:val="1"/>
      <w:marLeft w:val="0"/>
      <w:marRight w:val="0"/>
      <w:marTop w:val="0"/>
      <w:marBottom w:val="0"/>
      <w:divBdr>
        <w:top w:val="none" w:sz="0" w:space="0" w:color="auto"/>
        <w:left w:val="none" w:sz="0" w:space="0" w:color="auto"/>
        <w:bottom w:val="none" w:sz="0" w:space="0" w:color="auto"/>
        <w:right w:val="none" w:sz="0" w:space="0" w:color="auto"/>
      </w:divBdr>
    </w:div>
    <w:div w:id="434716629">
      <w:bodyDiv w:val="1"/>
      <w:marLeft w:val="0"/>
      <w:marRight w:val="0"/>
      <w:marTop w:val="0"/>
      <w:marBottom w:val="0"/>
      <w:divBdr>
        <w:top w:val="none" w:sz="0" w:space="0" w:color="auto"/>
        <w:left w:val="none" w:sz="0" w:space="0" w:color="auto"/>
        <w:bottom w:val="none" w:sz="0" w:space="0" w:color="auto"/>
        <w:right w:val="none" w:sz="0" w:space="0" w:color="auto"/>
      </w:divBdr>
    </w:div>
    <w:div w:id="434788273">
      <w:bodyDiv w:val="1"/>
      <w:marLeft w:val="0"/>
      <w:marRight w:val="0"/>
      <w:marTop w:val="0"/>
      <w:marBottom w:val="0"/>
      <w:divBdr>
        <w:top w:val="none" w:sz="0" w:space="0" w:color="auto"/>
        <w:left w:val="none" w:sz="0" w:space="0" w:color="auto"/>
        <w:bottom w:val="none" w:sz="0" w:space="0" w:color="auto"/>
        <w:right w:val="none" w:sz="0" w:space="0" w:color="auto"/>
      </w:divBdr>
    </w:div>
    <w:div w:id="434791469">
      <w:bodyDiv w:val="1"/>
      <w:marLeft w:val="0"/>
      <w:marRight w:val="0"/>
      <w:marTop w:val="0"/>
      <w:marBottom w:val="0"/>
      <w:divBdr>
        <w:top w:val="none" w:sz="0" w:space="0" w:color="auto"/>
        <w:left w:val="none" w:sz="0" w:space="0" w:color="auto"/>
        <w:bottom w:val="none" w:sz="0" w:space="0" w:color="auto"/>
        <w:right w:val="none" w:sz="0" w:space="0" w:color="auto"/>
      </w:divBdr>
    </w:div>
    <w:div w:id="435059297">
      <w:bodyDiv w:val="1"/>
      <w:marLeft w:val="0"/>
      <w:marRight w:val="0"/>
      <w:marTop w:val="0"/>
      <w:marBottom w:val="0"/>
      <w:divBdr>
        <w:top w:val="none" w:sz="0" w:space="0" w:color="auto"/>
        <w:left w:val="none" w:sz="0" w:space="0" w:color="auto"/>
        <w:bottom w:val="none" w:sz="0" w:space="0" w:color="auto"/>
        <w:right w:val="none" w:sz="0" w:space="0" w:color="auto"/>
      </w:divBdr>
    </w:div>
    <w:div w:id="435445375">
      <w:bodyDiv w:val="1"/>
      <w:marLeft w:val="0"/>
      <w:marRight w:val="0"/>
      <w:marTop w:val="0"/>
      <w:marBottom w:val="0"/>
      <w:divBdr>
        <w:top w:val="none" w:sz="0" w:space="0" w:color="auto"/>
        <w:left w:val="none" w:sz="0" w:space="0" w:color="auto"/>
        <w:bottom w:val="none" w:sz="0" w:space="0" w:color="auto"/>
        <w:right w:val="none" w:sz="0" w:space="0" w:color="auto"/>
      </w:divBdr>
    </w:div>
    <w:div w:id="435639853">
      <w:bodyDiv w:val="1"/>
      <w:marLeft w:val="0"/>
      <w:marRight w:val="0"/>
      <w:marTop w:val="0"/>
      <w:marBottom w:val="0"/>
      <w:divBdr>
        <w:top w:val="none" w:sz="0" w:space="0" w:color="auto"/>
        <w:left w:val="none" w:sz="0" w:space="0" w:color="auto"/>
        <w:bottom w:val="none" w:sz="0" w:space="0" w:color="auto"/>
        <w:right w:val="none" w:sz="0" w:space="0" w:color="auto"/>
      </w:divBdr>
    </w:div>
    <w:div w:id="435832533">
      <w:bodyDiv w:val="1"/>
      <w:marLeft w:val="0"/>
      <w:marRight w:val="0"/>
      <w:marTop w:val="0"/>
      <w:marBottom w:val="0"/>
      <w:divBdr>
        <w:top w:val="none" w:sz="0" w:space="0" w:color="auto"/>
        <w:left w:val="none" w:sz="0" w:space="0" w:color="auto"/>
        <w:bottom w:val="none" w:sz="0" w:space="0" w:color="auto"/>
        <w:right w:val="none" w:sz="0" w:space="0" w:color="auto"/>
      </w:divBdr>
    </w:div>
    <w:div w:id="435833978">
      <w:bodyDiv w:val="1"/>
      <w:marLeft w:val="0"/>
      <w:marRight w:val="0"/>
      <w:marTop w:val="0"/>
      <w:marBottom w:val="0"/>
      <w:divBdr>
        <w:top w:val="none" w:sz="0" w:space="0" w:color="auto"/>
        <w:left w:val="none" w:sz="0" w:space="0" w:color="auto"/>
        <w:bottom w:val="none" w:sz="0" w:space="0" w:color="auto"/>
        <w:right w:val="none" w:sz="0" w:space="0" w:color="auto"/>
      </w:divBdr>
    </w:div>
    <w:div w:id="436103664">
      <w:bodyDiv w:val="1"/>
      <w:marLeft w:val="0"/>
      <w:marRight w:val="0"/>
      <w:marTop w:val="0"/>
      <w:marBottom w:val="0"/>
      <w:divBdr>
        <w:top w:val="none" w:sz="0" w:space="0" w:color="auto"/>
        <w:left w:val="none" w:sz="0" w:space="0" w:color="auto"/>
        <w:bottom w:val="none" w:sz="0" w:space="0" w:color="auto"/>
        <w:right w:val="none" w:sz="0" w:space="0" w:color="auto"/>
      </w:divBdr>
    </w:div>
    <w:div w:id="436411603">
      <w:bodyDiv w:val="1"/>
      <w:marLeft w:val="0"/>
      <w:marRight w:val="0"/>
      <w:marTop w:val="0"/>
      <w:marBottom w:val="0"/>
      <w:divBdr>
        <w:top w:val="none" w:sz="0" w:space="0" w:color="auto"/>
        <w:left w:val="none" w:sz="0" w:space="0" w:color="auto"/>
        <w:bottom w:val="none" w:sz="0" w:space="0" w:color="auto"/>
        <w:right w:val="none" w:sz="0" w:space="0" w:color="auto"/>
      </w:divBdr>
    </w:div>
    <w:div w:id="436876701">
      <w:bodyDiv w:val="1"/>
      <w:marLeft w:val="0"/>
      <w:marRight w:val="0"/>
      <w:marTop w:val="0"/>
      <w:marBottom w:val="0"/>
      <w:divBdr>
        <w:top w:val="none" w:sz="0" w:space="0" w:color="auto"/>
        <w:left w:val="none" w:sz="0" w:space="0" w:color="auto"/>
        <w:bottom w:val="none" w:sz="0" w:space="0" w:color="auto"/>
        <w:right w:val="none" w:sz="0" w:space="0" w:color="auto"/>
      </w:divBdr>
    </w:div>
    <w:div w:id="436945199">
      <w:bodyDiv w:val="1"/>
      <w:marLeft w:val="0"/>
      <w:marRight w:val="0"/>
      <w:marTop w:val="0"/>
      <w:marBottom w:val="0"/>
      <w:divBdr>
        <w:top w:val="none" w:sz="0" w:space="0" w:color="auto"/>
        <w:left w:val="none" w:sz="0" w:space="0" w:color="auto"/>
        <w:bottom w:val="none" w:sz="0" w:space="0" w:color="auto"/>
        <w:right w:val="none" w:sz="0" w:space="0" w:color="auto"/>
      </w:divBdr>
    </w:div>
    <w:div w:id="437409593">
      <w:bodyDiv w:val="1"/>
      <w:marLeft w:val="0"/>
      <w:marRight w:val="0"/>
      <w:marTop w:val="0"/>
      <w:marBottom w:val="0"/>
      <w:divBdr>
        <w:top w:val="none" w:sz="0" w:space="0" w:color="auto"/>
        <w:left w:val="none" w:sz="0" w:space="0" w:color="auto"/>
        <w:bottom w:val="none" w:sz="0" w:space="0" w:color="auto"/>
        <w:right w:val="none" w:sz="0" w:space="0" w:color="auto"/>
      </w:divBdr>
    </w:div>
    <w:div w:id="437796296">
      <w:bodyDiv w:val="1"/>
      <w:marLeft w:val="0"/>
      <w:marRight w:val="0"/>
      <w:marTop w:val="0"/>
      <w:marBottom w:val="0"/>
      <w:divBdr>
        <w:top w:val="none" w:sz="0" w:space="0" w:color="auto"/>
        <w:left w:val="none" w:sz="0" w:space="0" w:color="auto"/>
        <w:bottom w:val="none" w:sz="0" w:space="0" w:color="auto"/>
        <w:right w:val="none" w:sz="0" w:space="0" w:color="auto"/>
      </w:divBdr>
    </w:div>
    <w:div w:id="437870027">
      <w:bodyDiv w:val="1"/>
      <w:marLeft w:val="0"/>
      <w:marRight w:val="0"/>
      <w:marTop w:val="0"/>
      <w:marBottom w:val="0"/>
      <w:divBdr>
        <w:top w:val="none" w:sz="0" w:space="0" w:color="auto"/>
        <w:left w:val="none" w:sz="0" w:space="0" w:color="auto"/>
        <w:bottom w:val="none" w:sz="0" w:space="0" w:color="auto"/>
        <w:right w:val="none" w:sz="0" w:space="0" w:color="auto"/>
      </w:divBdr>
    </w:div>
    <w:div w:id="437911705">
      <w:bodyDiv w:val="1"/>
      <w:marLeft w:val="0"/>
      <w:marRight w:val="0"/>
      <w:marTop w:val="0"/>
      <w:marBottom w:val="0"/>
      <w:divBdr>
        <w:top w:val="none" w:sz="0" w:space="0" w:color="auto"/>
        <w:left w:val="none" w:sz="0" w:space="0" w:color="auto"/>
        <w:bottom w:val="none" w:sz="0" w:space="0" w:color="auto"/>
        <w:right w:val="none" w:sz="0" w:space="0" w:color="auto"/>
      </w:divBdr>
    </w:div>
    <w:div w:id="438068353">
      <w:bodyDiv w:val="1"/>
      <w:marLeft w:val="0"/>
      <w:marRight w:val="0"/>
      <w:marTop w:val="0"/>
      <w:marBottom w:val="0"/>
      <w:divBdr>
        <w:top w:val="none" w:sz="0" w:space="0" w:color="auto"/>
        <w:left w:val="none" w:sz="0" w:space="0" w:color="auto"/>
        <w:bottom w:val="none" w:sz="0" w:space="0" w:color="auto"/>
        <w:right w:val="none" w:sz="0" w:space="0" w:color="auto"/>
      </w:divBdr>
    </w:div>
    <w:div w:id="438109670">
      <w:bodyDiv w:val="1"/>
      <w:marLeft w:val="0"/>
      <w:marRight w:val="0"/>
      <w:marTop w:val="0"/>
      <w:marBottom w:val="0"/>
      <w:divBdr>
        <w:top w:val="none" w:sz="0" w:space="0" w:color="auto"/>
        <w:left w:val="none" w:sz="0" w:space="0" w:color="auto"/>
        <w:bottom w:val="none" w:sz="0" w:space="0" w:color="auto"/>
        <w:right w:val="none" w:sz="0" w:space="0" w:color="auto"/>
      </w:divBdr>
    </w:div>
    <w:div w:id="438185364">
      <w:bodyDiv w:val="1"/>
      <w:marLeft w:val="0"/>
      <w:marRight w:val="0"/>
      <w:marTop w:val="0"/>
      <w:marBottom w:val="0"/>
      <w:divBdr>
        <w:top w:val="none" w:sz="0" w:space="0" w:color="auto"/>
        <w:left w:val="none" w:sz="0" w:space="0" w:color="auto"/>
        <w:bottom w:val="none" w:sz="0" w:space="0" w:color="auto"/>
        <w:right w:val="none" w:sz="0" w:space="0" w:color="auto"/>
      </w:divBdr>
    </w:div>
    <w:div w:id="438329703">
      <w:bodyDiv w:val="1"/>
      <w:marLeft w:val="0"/>
      <w:marRight w:val="0"/>
      <w:marTop w:val="0"/>
      <w:marBottom w:val="0"/>
      <w:divBdr>
        <w:top w:val="none" w:sz="0" w:space="0" w:color="auto"/>
        <w:left w:val="none" w:sz="0" w:space="0" w:color="auto"/>
        <w:bottom w:val="none" w:sz="0" w:space="0" w:color="auto"/>
        <w:right w:val="none" w:sz="0" w:space="0" w:color="auto"/>
      </w:divBdr>
    </w:div>
    <w:div w:id="438374165">
      <w:bodyDiv w:val="1"/>
      <w:marLeft w:val="0"/>
      <w:marRight w:val="0"/>
      <w:marTop w:val="0"/>
      <w:marBottom w:val="0"/>
      <w:divBdr>
        <w:top w:val="none" w:sz="0" w:space="0" w:color="auto"/>
        <w:left w:val="none" w:sz="0" w:space="0" w:color="auto"/>
        <w:bottom w:val="none" w:sz="0" w:space="0" w:color="auto"/>
        <w:right w:val="none" w:sz="0" w:space="0" w:color="auto"/>
      </w:divBdr>
    </w:div>
    <w:div w:id="438571275">
      <w:bodyDiv w:val="1"/>
      <w:marLeft w:val="0"/>
      <w:marRight w:val="0"/>
      <w:marTop w:val="0"/>
      <w:marBottom w:val="0"/>
      <w:divBdr>
        <w:top w:val="none" w:sz="0" w:space="0" w:color="auto"/>
        <w:left w:val="none" w:sz="0" w:space="0" w:color="auto"/>
        <w:bottom w:val="none" w:sz="0" w:space="0" w:color="auto"/>
        <w:right w:val="none" w:sz="0" w:space="0" w:color="auto"/>
      </w:divBdr>
    </w:div>
    <w:div w:id="438572806">
      <w:bodyDiv w:val="1"/>
      <w:marLeft w:val="0"/>
      <w:marRight w:val="0"/>
      <w:marTop w:val="0"/>
      <w:marBottom w:val="0"/>
      <w:divBdr>
        <w:top w:val="none" w:sz="0" w:space="0" w:color="auto"/>
        <w:left w:val="none" w:sz="0" w:space="0" w:color="auto"/>
        <w:bottom w:val="none" w:sz="0" w:space="0" w:color="auto"/>
        <w:right w:val="none" w:sz="0" w:space="0" w:color="auto"/>
      </w:divBdr>
    </w:div>
    <w:div w:id="438598620">
      <w:bodyDiv w:val="1"/>
      <w:marLeft w:val="0"/>
      <w:marRight w:val="0"/>
      <w:marTop w:val="0"/>
      <w:marBottom w:val="0"/>
      <w:divBdr>
        <w:top w:val="none" w:sz="0" w:space="0" w:color="auto"/>
        <w:left w:val="none" w:sz="0" w:space="0" w:color="auto"/>
        <w:bottom w:val="none" w:sz="0" w:space="0" w:color="auto"/>
        <w:right w:val="none" w:sz="0" w:space="0" w:color="auto"/>
      </w:divBdr>
    </w:div>
    <w:div w:id="438960747">
      <w:bodyDiv w:val="1"/>
      <w:marLeft w:val="0"/>
      <w:marRight w:val="0"/>
      <w:marTop w:val="0"/>
      <w:marBottom w:val="0"/>
      <w:divBdr>
        <w:top w:val="none" w:sz="0" w:space="0" w:color="auto"/>
        <w:left w:val="none" w:sz="0" w:space="0" w:color="auto"/>
        <w:bottom w:val="none" w:sz="0" w:space="0" w:color="auto"/>
        <w:right w:val="none" w:sz="0" w:space="0" w:color="auto"/>
      </w:divBdr>
    </w:div>
    <w:div w:id="439031165">
      <w:bodyDiv w:val="1"/>
      <w:marLeft w:val="0"/>
      <w:marRight w:val="0"/>
      <w:marTop w:val="0"/>
      <w:marBottom w:val="0"/>
      <w:divBdr>
        <w:top w:val="none" w:sz="0" w:space="0" w:color="auto"/>
        <w:left w:val="none" w:sz="0" w:space="0" w:color="auto"/>
        <w:bottom w:val="none" w:sz="0" w:space="0" w:color="auto"/>
        <w:right w:val="none" w:sz="0" w:space="0" w:color="auto"/>
      </w:divBdr>
    </w:div>
    <w:div w:id="439105766">
      <w:bodyDiv w:val="1"/>
      <w:marLeft w:val="0"/>
      <w:marRight w:val="0"/>
      <w:marTop w:val="0"/>
      <w:marBottom w:val="0"/>
      <w:divBdr>
        <w:top w:val="none" w:sz="0" w:space="0" w:color="auto"/>
        <w:left w:val="none" w:sz="0" w:space="0" w:color="auto"/>
        <w:bottom w:val="none" w:sz="0" w:space="0" w:color="auto"/>
        <w:right w:val="none" w:sz="0" w:space="0" w:color="auto"/>
      </w:divBdr>
    </w:div>
    <w:div w:id="439228887">
      <w:bodyDiv w:val="1"/>
      <w:marLeft w:val="0"/>
      <w:marRight w:val="0"/>
      <w:marTop w:val="0"/>
      <w:marBottom w:val="0"/>
      <w:divBdr>
        <w:top w:val="none" w:sz="0" w:space="0" w:color="auto"/>
        <w:left w:val="none" w:sz="0" w:space="0" w:color="auto"/>
        <w:bottom w:val="none" w:sz="0" w:space="0" w:color="auto"/>
        <w:right w:val="none" w:sz="0" w:space="0" w:color="auto"/>
      </w:divBdr>
    </w:div>
    <w:div w:id="439298944">
      <w:bodyDiv w:val="1"/>
      <w:marLeft w:val="0"/>
      <w:marRight w:val="0"/>
      <w:marTop w:val="0"/>
      <w:marBottom w:val="0"/>
      <w:divBdr>
        <w:top w:val="none" w:sz="0" w:space="0" w:color="auto"/>
        <w:left w:val="none" w:sz="0" w:space="0" w:color="auto"/>
        <w:bottom w:val="none" w:sz="0" w:space="0" w:color="auto"/>
        <w:right w:val="none" w:sz="0" w:space="0" w:color="auto"/>
      </w:divBdr>
    </w:div>
    <w:div w:id="439956061">
      <w:bodyDiv w:val="1"/>
      <w:marLeft w:val="0"/>
      <w:marRight w:val="0"/>
      <w:marTop w:val="0"/>
      <w:marBottom w:val="0"/>
      <w:divBdr>
        <w:top w:val="none" w:sz="0" w:space="0" w:color="auto"/>
        <w:left w:val="none" w:sz="0" w:space="0" w:color="auto"/>
        <w:bottom w:val="none" w:sz="0" w:space="0" w:color="auto"/>
        <w:right w:val="none" w:sz="0" w:space="0" w:color="auto"/>
      </w:divBdr>
    </w:div>
    <w:div w:id="440028298">
      <w:bodyDiv w:val="1"/>
      <w:marLeft w:val="0"/>
      <w:marRight w:val="0"/>
      <w:marTop w:val="0"/>
      <w:marBottom w:val="0"/>
      <w:divBdr>
        <w:top w:val="none" w:sz="0" w:space="0" w:color="auto"/>
        <w:left w:val="none" w:sz="0" w:space="0" w:color="auto"/>
        <w:bottom w:val="none" w:sz="0" w:space="0" w:color="auto"/>
        <w:right w:val="none" w:sz="0" w:space="0" w:color="auto"/>
      </w:divBdr>
    </w:div>
    <w:div w:id="440075652">
      <w:bodyDiv w:val="1"/>
      <w:marLeft w:val="0"/>
      <w:marRight w:val="0"/>
      <w:marTop w:val="0"/>
      <w:marBottom w:val="0"/>
      <w:divBdr>
        <w:top w:val="none" w:sz="0" w:space="0" w:color="auto"/>
        <w:left w:val="none" w:sz="0" w:space="0" w:color="auto"/>
        <w:bottom w:val="none" w:sz="0" w:space="0" w:color="auto"/>
        <w:right w:val="none" w:sz="0" w:space="0" w:color="auto"/>
      </w:divBdr>
    </w:div>
    <w:div w:id="440220491">
      <w:bodyDiv w:val="1"/>
      <w:marLeft w:val="0"/>
      <w:marRight w:val="0"/>
      <w:marTop w:val="0"/>
      <w:marBottom w:val="0"/>
      <w:divBdr>
        <w:top w:val="none" w:sz="0" w:space="0" w:color="auto"/>
        <w:left w:val="none" w:sz="0" w:space="0" w:color="auto"/>
        <w:bottom w:val="none" w:sz="0" w:space="0" w:color="auto"/>
        <w:right w:val="none" w:sz="0" w:space="0" w:color="auto"/>
      </w:divBdr>
    </w:div>
    <w:div w:id="440344752">
      <w:bodyDiv w:val="1"/>
      <w:marLeft w:val="0"/>
      <w:marRight w:val="0"/>
      <w:marTop w:val="0"/>
      <w:marBottom w:val="0"/>
      <w:divBdr>
        <w:top w:val="none" w:sz="0" w:space="0" w:color="auto"/>
        <w:left w:val="none" w:sz="0" w:space="0" w:color="auto"/>
        <w:bottom w:val="none" w:sz="0" w:space="0" w:color="auto"/>
        <w:right w:val="none" w:sz="0" w:space="0" w:color="auto"/>
      </w:divBdr>
    </w:div>
    <w:div w:id="440415143">
      <w:bodyDiv w:val="1"/>
      <w:marLeft w:val="0"/>
      <w:marRight w:val="0"/>
      <w:marTop w:val="0"/>
      <w:marBottom w:val="0"/>
      <w:divBdr>
        <w:top w:val="none" w:sz="0" w:space="0" w:color="auto"/>
        <w:left w:val="none" w:sz="0" w:space="0" w:color="auto"/>
        <w:bottom w:val="none" w:sz="0" w:space="0" w:color="auto"/>
        <w:right w:val="none" w:sz="0" w:space="0" w:color="auto"/>
      </w:divBdr>
    </w:div>
    <w:div w:id="440416373">
      <w:bodyDiv w:val="1"/>
      <w:marLeft w:val="0"/>
      <w:marRight w:val="0"/>
      <w:marTop w:val="0"/>
      <w:marBottom w:val="0"/>
      <w:divBdr>
        <w:top w:val="none" w:sz="0" w:space="0" w:color="auto"/>
        <w:left w:val="none" w:sz="0" w:space="0" w:color="auto"/>
        <w:bottom w:val="none" w:sz="0" w:space="0" w:color="auto"/>
        <w:right w:val="none" w:sz="0" w:space="0" w:color="auto"/>
      </w:divBdr>
    </w:div>
    <w:div w:id="440731492">
      <w:bodyDiv w:val="1"/>
      <w:marLeft w:val="0"/>
      <w:marRight w:val="0"/>
      <w:marTop w:val="0"/>
      <w:marBottom w:val="0"/>
      <w:divBdr>
        <w:top w:val="none" w:sz="0" w:space="0" w:color="auto"/>
        <w:left w:val="none" w:sz="0" w:space="0" w:color="auto"/>
        <w:bottom w:val="none" w:sz="0" w:space="0" w:color="auto"/>
        <w:right w:val="none" w:sz="0" w:space="0" w:color="auto"/>
      </w:divBdr>
    </w:div>
    <w:div w:id="440758734">
      <w:bodyDiv w:val="1"/>
      <w:marLeft w:val="0"/>
      <w:marRight w:val="0"/>
      <w:marTop w:val="0"/>
      <w:marBottom w:val="0"/>
      <w:divBdr>
        <w:top w:val="none" w:sz="0" w:space="0" w:color="auto"/>
        <w:left w:val="none" w:sz="0" w:space="0" w:color="auto"/>
        <w:bottom w:val="none" w:sz="0" w:space="0" w:color="auto"/>
        <w:right w:val="none" w:sz="0" w:space="0" w:color="auto"/>
      </w:divBdr>
    </w:div>
    <w:div w:id="440808771">
      <w:bodyDiv w:val="1"/>
      <w:marLeft w:val="0"/>
      <w:marRight w:val="0"/>
      <w:marTop w:val="0"/>
      <w:marBottom w:val="0"/>
      <w:divBdr>
        <w:top w:val="none" w:sz="0" w:space="0" w:color="auto"/>
        <w:left w:val="none" w:sz="0" w:space="0" w:color="auto"/>
        <w:bottom w:val="none" w:sz="0" w:space="0" w:color="auto"/>
        <w:right w:val="none" w:sz="0" w:space="0" w:color="auto"/>
      </w:divBdr>
    </w:div>
    <w:div w:id="441189972">
      <w:bodyDiv w:val="1"/>
      <w:marLeft w:val="0"/>
      <w:marRight w:val="0"/>
      <w:marTop w:val="0"/>
      <w:marBottom w:val="0"/>
      <w:divBdr>
        <w:top w:val="none" w:sz="0" w:space="0" w:color="auto"/>
        <w:left w:val="none" w:sz="0" w:space="0" w:color="auto"/>
        <w:bottom w:val="none" w:sz="0" w:space="0" w:color="auto"/>
        <w:right w:val="none" w:sz="0" w:space="0" w:color="auto"/>
      </w:divBdr>
    </w:div>
    <w:div w:id="441266059">
      <w:bodyDiv w:val="1"/>
      <w:marLeft w:val="0"/>
      <w:marRight w:val="0"/>
      <w:marTop w:val="0"/>
      <w:marBottom w:val="0"/>
      <w:divBdr>
        <w:top w:val="none" w:sz="0" w:space="0" w:color="auto"/>
        <w:left w:val="none" w:sz="0" w:space="0" w:color="auto"/>
        <w:bottom w:val="none" w:sz="0" w:space="0" w:color="auto"/>
        <w:right w:val="none" w:sz="0" w:space="0" w:color="auto"/>
      </w:divBdr>
    </w:div>
    <w:div w:id="441345981">
      <w:bodyDiv w:val="1"/>
      <w:marLeft w:val="0"/>
      <w:marRight w:val="0"/>
      <w:marTop w:val="0"/>
      <w:marBottom w:val="0"/>
      <w:divBdr>
        <w:top w:val="none" w:sz="0" w:space="0" w:color="auto"/>
        <w:left w:val="none" w:sz="0" w:space="0" w:color="auto"/>
        <w:bottom w:val="none" w:sz="0" w:space="0" w:color="auto"/>
        <w:right w:val="none" w:sz="0" w:space="0" w:color="auto"/>
      </w:divBdr>
    </w:div>
    <w:div w:id="441730971">
      <w:bodyDiv w:val="1"/>
      <w:marLeft w:val="0"/>
      <w:marRight w:val="0"/>
      <w:marTop w:val="0"/>
      <w:marBottom w:val="0"/>
      <w:divBdr>
        <w:top w:val="none" w:sz="0" w:space="0" w:color="auto"/>
        <w:left w:val="none" w:sz="0" w:space="0" w:color="auto"/>
        <w:bottom w:val="none" w:sz="0" w:space="0" w:color="auto"/>
        <w:right w:val="none" w:sz="0" w:space="0" w:color="auto"/>
      </w:divBdr>
    </w:div>
    <w:div w:id="441997322">
      <w:bodyDiv w:val="1"/>
      <w:marLeft w:val="0"/>
      <w:marRight w:val="0"/>
      <w:marTop w:val="0"/>
      <w:marBottom w:val="0"/>
      <w:divBdr>
        <w:top w:val="none" w:sz="0" w:space="0" w:color="auto"/>
        <w:left w:val="none" w:sz="0" w:space="0" w:color="auto"/>
        <w:bottom w:val="none" w:sz="0" w:space="0" w:color="auto"/>
        <w:right w:val="none" w:sz="0" w:space="0" w:color="auto"/>
      </w:divBdr>
    </w:div>
    <w:div w:id="442385697">
      <w:bodyDiv w:val="1"/>
      <w:marLeft w:val="0"/>
      <w:marRight w:val="0"/>
      <w:marTop w:val="0"/>
      <w:marBottom w:val="0"/>
      <w:divBdr>
        <w:top w:val="none" w:sz="0" w:space="0" w:color="auto"/>
        <w:left w:val="none" w:sz="0" w:space="0" w:color="auto"/>
        <w:bottom w:val="none" w:sz="0" w:space="0" w:color="auto"/>
        <w:right w:val="none" w:sz="0" w:space="0" w:color="auto"/>
      </w:divBdr>
    </w:div>
    <w:div w:id="442387794">
      <w:bodyDiv w:val="1"/>
      <w:marLeft w:val="0"/>
      <w:marRight w:val="0"/>
      <w:marTop w:val="0"/>
      <w:marBottom w:val="0"/>
      <w:divBdr>
        <w:top w:val="none" w:sz="0" w:space="0" w:color="auto"/>
        <w:left w:val="none" w:sz="0" w:space="0" w:color="auto"/>
        <w:bottom w:val="none" w:sz="0" w:space="0" w:color="auto"/>
        <w:right w:val="none" w:sz="0" w:space="0" w:color="auto"/>
      </w:divBdr>
    </w:div>
    <w:div w:id="442963132">
      <w:bodyDiv w:val="1"/>
      <w:marLeft w:val="0"/>
      <w:marRight w:val="0"/>
      <w:marTop w:val="0"/>
      <w:marBottom w:val="0"/>
      <w:divBdr>
        <w:top w:val="none" w:sz="0" w:space="0" w:color="auto"/>
        <w:left w:val="none" w:sz="0" w:space="0" w:color="auto"/>
        <w:bottom w:val="none" w:sz="0" w:space="0" w:color="auto"/>
        <w:right w:val="none" w:sz="0" w:space="0" w:color="auto"/>
      </w:divBdr>
    </w:div>
    <w:div w:id="443229197">
      <w:bodyDiv w:val="1"/>
      <w:marLeft w:val="0"/>
      <w:marRight w:val="0"/>
      <w:marTop w:val="0"/>
      <w:marBottom w:val="0"/>
      <w:divBdr>
        <w:top w:val="none" w:sz="0" w:space="0" w:color="auto"/>
        <w:left w:val="none" w:sz="0" w:space="0" w:color="auto"/>
        <w:bottom w:val="none" w:sz="0" w:space="0" w:color="auto"/>
        <w:right w:val="none" w:sz="0" w:space="0" w:color="auto"/>
      </w:divBdr>
    </w:div>
    <w:div w:id="443303448">
      <w:bodyDiv w:val="1"/>
      <w:marLeft w:val="0"/>
      <w:marRight w:val="0"/>
      <w:marTop w:val="0"/>
      <w:marBottom w:val="0"/>
      <w:divBdr>
        <w:top w:val="none" w:sz="0" w:space="0" w:color="auto"/>
        <w:left w:val="none" w:sz="0" w:space="0" w:color="auto"/>
        <w:bottom w:val="none" w:sz="0" w:space="0" w:color="auto"/>
        <w:right w:val="none" w:sz="0" w:space="0" w:color="auto"/>
      </w:divBdr>
    </w:div>
    <w:div w:id="443378755">
      <w:bodyDiv w:val="1"/>
      <w:marLeft w:val="0"/>
      <w:marRight w:val="0"/>
      <w:marTop w:val="0"/>
      <w:marBottom w:val="0"/>
      <w:divBdr>
        <w:top w:val="none" w:sz="0" w:space="0" w:color="auto"/>
        <w:left w:val="none" w:sz="0" w:space="0" w:color="auto"/>
        <w:bottom w:val="none" w:sz="0" w:space="0" w:color="auto"/>
        <w:right w:val="none" w:sz="0" w:space="0" w:color="auto"/>
      </w:divBdr>
    </w:div>
    <w:div w:id="443500086">
      <w:bodyDiv w:val="1"/>
      <w:marLeft w:val="0"/>
      <w:marRight w:val="0"/>
      <w:marTop w:val="0"/>
      <w:marBottom w:val="0"/>
      <w:divBdr>
        <w:top w:val="none" w:sz="0" w:space="0" w:color="auto"/>
        <w:left w:val="none" w:sz="0" w:space="0" w:color="auto"/>
        <w:bottom w:val="none" w:sz="0" w:space="0" w:color="auto"/>
        <w:right w:val="none" w:sz="0" w:space="0" w:color="auto"/>
      </w:divBdr>
    </w:div>
    <w:div w:id="443698596">
      <w:bodyDiv w:val="1"/>
      <w:marLeft w:val="0"/>
      <w:marRight w:val="0"/>
      <w:marTop w:val="0"/>
      <w:marBottom w:val="0"/>
      <w:divBdr>
        <w:top w:val="none" w:sz="0" w:space="0" w:color="auto"/>
        <w:left w:val="none" w:sz="0" w:space="0" w:color="auto"/>
        <w:bottom w:val="none" w:sz="0" w:space="0" w:color="auto"/>
        <w:right w:val="none" w:sz="0" w:space="0" w:color="auto"/>
      </w:divBdr>
    </w:div>
    <w:div w:id="443767670">
      <w:bodyDiv w:val="1"/>
      <w:marLeft w:val="0"/>
      <w:marRight w:val="0"/>
      <w:marTop w:val="0"/>
      <w:marBottom w:val="0"/>
      <w:divBdr>
        <w:top w:val="none" w:sz="0" w:space="0" w:color="auto"/>
        <w:left w:val="none" w:sz="0" w:space="0" w:color="auto"/>
        <w:bottom w:val="none" w:sz="0" w:space="0" w:color="auto"/>
        <w:right w:val="none" w:sz="0" w:space="0" w:color="auto"/>
      </w:divBdr>
    </w:div>
    <w:div w:id="443841287">
      <w:bodyDiv w:val="1"/>
      <w:marLeft w:val="0"/>
      <w:marRight w:val="0"/>
      <w:marTop w:val="0"/>
      <w:marBottom w:val="0"/>
      <w:divBdr>
        <w:top w:val="none" w:sz="0" w:space="0" w:color="auto"/>
        <w:left w:val="none" w:sz="0" w:space="0" w:color="auto"/>
        <w:bottom w:val="none" w:sz="0" w:space="0" w:color="auto"/>
        <w:right w:val="none" w:sz="0" w:space="0" w:color="auto"/>
      </w:divBdr>
    </w:div>
    <w:div w:id="443888883">
      <w:bodyDiv w:val="1"/>
      <w:marLeft w:val="0"/>
      <w:marRight w:val="0"/>
      <w:marTop w:val="0"/>
      <w:marBottom w:val="0"/>
      <w:divBdr>
        <w:top w:val="none" w:sz="0" w:space="0" w:color="auto"/>
        <w:left w:val="none" w:sz="0" w:space="0" w:color="auto"/>
        <w:bottom w:val="none" w:sz="0" w:space="0" w:color="auto"/>
        <w:right w:val="none" w:sz="0" w:space="0" w:color="auto"/>
      </w:divBdr>
    </w:div>
    <w:div w:id="444154808">
      <w:bodyDiv w:val="1"/>
      <w:marLeft w:val="0"/>
      <w:marRight w:val="0"/>
      <w:marTop w:val="0"/>
      <w:marBottom w:val="0"/>
      <w:divBdr>
        <w:top w:val="none" w:sz="0" w:space="0" w:color="auto"/>
        <w:left w:val="none" w:sz="0" w:space="0" w:color="auto"/>
        <w:bottom w:val="none" w:sz="0" w:space="0" w:color="auto"/>
        <w:right w:val="none" w:sz="0" w:space="0" w:color="auto"/>
      </w:divBdr>
    </w:div>
    <w:div w:id="444272651">
      <w:bodyDiv w:val="1"/>
      <w:marLeft w:val="0"/>
      <w:marRight w:val="0"/>
      <w:marTop w:val="0"/>
      <w:marBottom w:val="0"/>
      <w:divBdr>
        <w:top w:val="none" w:sz="0" w:space="0" w:color="auto"/>
        <w:left w:val="none" w:sz="0" w:space="0" w:color="auto"/>
        <w:bottom w:val="none" w:sz="0" w:space="0" w:color="auto"/>
        <w:right w:val="none" w:sz="0" w:space="0" w:color="auto"/>
      </w:divBdr>
    </w:div>
    <w:div w:id="444426527">
      <w:bodyDiv w:val="1"/>
      <w:marLeft w:val="0"/>
      <w:marRight w:val="0"/>
      <w:marTop w:val="0"/>
      <w:marBottom w:val="0"/>
      <w:divBdr>
        <w:top w:val="none" w:sz="0" w:space="0" w:color="auto"/>
        <w:left w:val="none" w:sz="0" w:space="0" w:color="auto"/>
        <w:bottom w:val="none" w:sz="0" w:space="0" w:color="auto"/>
        <w:right w:val="none" w:sz="0" w:space="0" w:color="auto"/>
      </w:divBdr>
    </w:div>
    <w:div w:id="444930805">
      <w:bodyDiv w:val="1"/>
      <w:marLeft w:val="0"/>
      <w:marRight w:val="0"/>
      <w:marTop w:val="0"/>
      <w:marBottom w:val="0"/>
      <w:divBdr>
        <w:top w:val="none" w:sz="0" w:space="0" w:color="auto"/>
        <w:left w:val="none" w:sz="0" w:space="0" w:color="auto"/>
        <w:bottom w:val="none" w:sz="0" w:space="0" w:color="auto"/>
        <w:right w:val="none" w:sz="0" w:space="0" w:color="auto"/>
      </w:divBdr>
    </w:div>
    <w:div w:id="445120752">
      <w:bodyDiv w:val="1"/>
      <w:marLeft w:val="0"/>
      <w:marRight w:val="0"/>
      <w:marTop w:val="0"/>
      <w:marBottom w:val="0"/>
      <w:divBdr>
        <w:top w:val="none" w:sz="0" w:space="0" w:color="auto"/>
        <w:left w:val="none" w:sz="0" w:space="0" w:color="auto"/>
        <w:bottom w:val="none" w:sz="0" w:space="0" w:color="auto"/>
        <w:right w:val="none" w:sz="0" w:space="0" w:color="auto"/>
      </w:divBdr>
    </w:div>
    <w:div w:id="445199227">
      <w:bodyDiv w:val="1"/>
      <w:marLeft w:val="0"/>
      <w:marRight w:val="0"/>
      <w:marTop w:val="0"/>
      <w:marBottom w:val="0"/>
      <w:divBdr>
        <w:top w:val="none" w:sz="0" w:space="0" w:color="auto"/>
        <w:left w:val="none" w:sz="0" w:space="0" w:color="auto"/>
        <w:bottom w:val="none" w:sz="0" w:space="0" w:color="auto"/>
        <w:right w:val="none" w:sz="0" w:space="0" w:color="auto"/>
      </w:divBdr>
    </w:div>
    <w:div w:id="445345521">
      <w:bodyDiv w:val="1"/>
      <w:marLeft w:val="0"/>
      <w:marRight w:val="0"/>
      <w:marTop w:val="0"/>
      <w:marBottom w:val="0"/>
      <w:divBdr>
        <w:top w:val="none" w:sz="0" w:space="0" w:color="auto"/>
        <w:left w:val="none" w:sz="0" w:space="0" w:color="auto"/>
        <w:bottom w:val="none" w:sz="0" w:space="0" w:color="auto"/>
        <w:right w:val="none" w:sz="0" w:space="0" w:color="auto"/>
      </w:divBdr>
    </w:div>
    <w:div w:id="445587124">
      <w:bodyDiv w:val="1"/>
      <w:marLeft w:val="0"/>
      <w:marRight w:val="0"/>
      <w:marTop w:val="0"/>
      <w:marBottom w:val="0"/>
      <w:divBdr>
        <w:top w:val="none" w:sz="0" w:space="0" w:color="auto"/>
        <w:left w:val="none" w:sz="0" w:space="0" w:color="auto"/>
        <w:bottom w:val="none" w:sz="0" w:space="0" w:color="auto"/>
        <w:right w:val="none" w:sz="0" w:space="0" w:color="auto"/>
      </w:divBdr>
    </w:div>
    <w:div w:id="445589161">
      <w:bodyDiv w:val="1"/>
      <w:marLeft w:val="0"/>
      <w:marRight w:val="0"/>
      <w:marTop w:val="0"/>
      <w:marBottom w:val="0"/>
      <w:divBdr>
        <w:top w:val="none" w:sz="0" w:space="0" w:color="auto"/>
        <w:left w:val="none" w:sz="0" w:space="0" w:color="auto"/>
        <w:bottom w:val="none" w:sz="0" w:space="0" w:color="auto"/>
        <w:right w:val="none" w:sz="0" w:space="0" w:color="auto"/>
      </w:divBdr>
    </w:div>
    <w:div w:id="445657651">
      <w:bodyDiv w:val="1"/>
      <w:marLeft w:val="0"/>
      <w:marRight w:val="0"/>
      <w:marTop w:val="0"/>
      <w:marBottom w:val="0"/>
      <w:divBdr>
        <w:top w:val="none" w:sz="0" w:space="0" w:color="auto"/>
        <w:left w:val="none" w:sz="0" w:space="0" w:color="auto"/>
        <w:bottom w:val="none" w:sz="0" w:space="0" w:color="auto"/>
        <w:right w:val="none" w:sz="0" w:space="0" w:color="auto"/>
      </w:divBdr>
    </w:div>
    <w:div w:id="445778922">
      <w:bodyDiv w:val="1"/>
      <w:marLeft w:val="0"/>
      <w:marRight w:val="0"/>
      <w:marTop w:val="0"/>
      <w:marBottom w:val="0"/>
      <w:divBdr>
        <w:top w:val="none" w:sz="0" w:space="0" w:color="auto"/>
        <w:left w:val="none" w:sz="0" w:space="0" w:color="auto"/>
        <w:bottom w:val="none" w:sz="0" w:space="0" w:color="auto"/>
        <w:right w:val="none" w:sz="0" w:space="0" w:color="auto"/>
      </w:divBdr>
    </w:div>
    <w:div w:id="446002693">
      <w:bodyDiv w:val="1"/>
      <w:marLeft w:val="0"/>
      <w:marRight w:val="0"/>
      <w:marTop w:val="0"/>
      <w:marBottom w:val="0"/>
      <w:divBdr>
        <w:top w:val="none" w:sz="0" w:space="0" w:color="auto"/>
        <w:left w:val="none" w:sz="0" w:space="0" w:color="auto"/>
        <w:bottom w:val="none" w:sz="0" w:space="0" w:color="auto"/>
        <w:right w:val="none" w:sz="0" w:space="0" w:color="auto"/>
      </w:divBdr>
    </w:div>
    <w:div w:id="446628884">
      <w:bodyDiv w:val="1"/>
      <w:marLeft w:val="0"/>
      <w:marRight w:val="0"/>
      <w:marTop w:val="0"/>
      <w:marBottom w:val="0"/>
      <w:divBdr>
        <w:top w:val="none" w:sz="0" w:space="0" w:color="auto"/>
        <w:left w:val="none" w:sz="0" w:space="0" w:color="auto"/>
        <w:bottom w:val="none" w:sz="0" w:space="0" w:color="auto"/>
        <w:right w:val="none" w:sz="0" w:space="0" w:color="auto"/>
      </w:divBdr>
    </w:div>
    <w:div w:id="446702167">
      <w:bodyDiv w:val="1"/>
      <w:marLeft w:val="0"/>
      <w:marRight w:val="0"/>
      <w:marTop w:val="0"/>
      <w:marBottom w:val="0"/>
      <w:divBdr>
        <w:top w:val="none" w:sz="0" w:space="0" w:color="auto"/>
        <w:left w:val="none" w:sz="0" w:space="0" w:color="auto"/>
        <w:bottom w:val="none" w:sz="0" w:space="0" w:color="auto"/>
        <w:right w:val="none" w:sz="0" w:space="0" w:color="auto"/>
      </w:divBdr>
    </w:div>
    <w:div w:id="446703941">
      <w:bodyDiv w:val="1"/>
      <w:marLeft w:val="0"/>
      <w:marRight w:val="0"/>
      <w:marTop w:val="0"/>
      <w:marBottom w:val="0"/>
      <w:divBdr>
        <w:top w:val="none" w:sz="0" w:space="0" w:color="auto"/>
        <w:left w:val="none" w:sz="0" w:space="0" w:color="auto"/>
        <w:bottom w:val="none" w:sz="0" w:space="0" w:color="auto"/>
        <w:right w:val="none" w:sz="0" w:space="0" w:color="auto"/>
      </w:divBdr>
    </w:div>
    <w:div w:id="446969289">
      <w:bodyDiv w:val="1"/>
      <w:marLeft w:val="0"/>
      <w:marRight w:val="0"/>
      <w:marTop w:val="0"/>
      <w:marBottom w:val="0"/>
      <w:divBdr>
        <w:top w:val="none" w:sz="0" w:space="0" w:color="auto"/>
        <w:left w:val="none" w:sz="0" w:space="0" w:color="auto"/>
        <w:bottom w:val="none" w:sz="0" w:space="0" w:color="auto"/>
        <w:right w:val="none" w:sz="0" w:space="0" w:color="auto"/>
      </w:divBdr>
    </w:div>
    <w:div w:id="447314800">
      <w:bodyDiv w:val="1"/>
      <w:marLeft w:val="0"/>
      <w:marRight w:val="0"/>
      <w:marTop w:val="0"/>
      <w:marBottom w:val="0"/>
      <w:divBdr>
        <w:top w:val="none" w:sz="0" w:space="0" w:color="auto"/>
        <w:left w:val="none" w:sz="0" w:space="0" w:color="auto"/>
        <w:bottom w:val="none" w:sz="0" w:space="0" w:color="auto"/>
        <w:right w:val="none" w:sz="0" w:space="0" w:color="auto"/>
      </w:divBdr>
    </w:div>
    <w:div w:id="447359985">
      <w:bodyDiv w:val="1"/>
      <w:marLeft w:val="0"/>
      <w:marRight w:val="0"/>
      <w:marTop w:val="0"/>
      <w:marBottom w:val="0"/>
      <w:divBdr>
        <w:top w:val="none" w:sz="0" w:space="0" w:color="auto"/>
        <w:left w:val="none" w:sz="0" w:space="0" w:color="auto"/>
        <w:bottom w:val="none" w:sz="0" w:space="0" w:color="auto"/>
        <w:right w:val="none" w:sz="0" w:space="0" w:color="auto"/>
      </w:divBdr>
    </w:div>
    <w:div w:id="447503506">
      <w:bodyDiv w:val="1"/>
      <w:marLeft w:val="0"/>
      <w:marRight w:val="0"/>
      <w:marTop w:val="0"/>
      <w:marBottom w:val="0"/>
      <w:divBdr>
        <w:top w:val="none" w:sz="0" w:space="0" w:color="auto"/>
        <w:left w:val="none" w:sz="0" w:space="0" w:color="auto"/>
        <w:bottom w:val="none" w:sz="0" w:space="0" w:color="auto"/>
        <w:right w:val="none" w:sz="0" w:space="0" w:color="auto"/>
      </w:divBdr>
    </w:div>
    <w:div w:id="447746409">
      <w:bodyDiv w:val="1"/>
      <w:marLeft w:val="0"/>
      <w:marRight w:val="0"/>
      <w:marTop w:val="0"/>
      <w:marBottom w:val="0"/>
      <w:divBdr>
        <w:top w:val="none" w:sz="0" w:space="0" w:color="auto"/>
        <w:left w:val="none" w:sz="0" w:space="0" w:color="auto"/>
        <w:bottom w:val="none" w:sz="0" w:space="0" w:color="auto"/>
        <w:right w:val="none" w:sz="0" w:space="0" w:color="auto"/>
      </w:divBdr>
    </w:div>
    <w:div w:id="447967768">
      <w:bodyDiv w:val="1"/>
      <w:marLeft w:val="0"/>
      <w:marRight w:val="0"/>
      <w:marTop w:val="0"/>
      <w:marBottom w:val="0"/>
      <w:divBdr>
        <w:top w:val="none" w:sz="0" w:space="0" w:color="auto"/>
        <w:left w:val="none" w:sz="0" w:space="0" w:color="auto"/>
        <w:bottom w:val="none" w:sz="0" w:space="0" w:color="auto"/>
        <w:right w:val="none" w:sz="0" w:space="0" w:color="auto"/>
      </w:divBdr>
    </w:div>
    <w:div w:id="448201892">
      <w:bodyDiv w:val="1"/>
      <w:marLeft w:val="0"/>
      <w:marRight w:val="0"/>
      <w:marTop w:val="0"/>
      <w:marBottom w:val="0"/>
      <w:divBdr>
        <w:top w:val="none" w:sz="0" w:space="0" w:color="auto"/>
        <w:left w:val="none" w:sz="0" w:space="0" w:color="auto"/>
        <w:bottom w:val="none" w:sz="0" w:space="0" w:color="auto"/>
        <w:right w:val="none" w:sz="0" w:space="0" w:color="auto"/>
      </w:divBdr>
    </w:div>
    <w:div w:id="448203818">
      <w:bodyDiv w:val="1"/>
      <w:marLeft w:val="0"/>
      <w:marRight w:val="0"/>
      <w:marTop w:val="0"/>
      <w:marBottom w:val="0"/>
      <w:divBdr>
        <w:top w:val="none" w:sz="0" w:space="0" w:color="auto"/>
        <w:left w:val="none" w:sz="0" w:space="0" w:color="auto"/>
        <w:bottom w:val="none" w:sz="0" w:space="0" w:color="auto"/>
        <w:right w:val="none" w:sz="0" w:space="0" w:color="auto"/>
      </w:divBdr>
    </w:div>
    <w:div w:id="448360694">
      <w:bodyDiv w:val="1"/>
      <w:marLeft w:val="0"/>
      <w:marRight w:val="0"/>
      <w:marTop w:val="0"/>
      <w:marBottom w:val="0"/>
      <w:divBdr>
        <w:top w:val="none" w:sz="0" w:space="0" w:color="auto"/>
        <w:left w:val="none" w:sz="0" w:space="0" w:color="auto"/>
        <w:bottom w:val="none" w:sz="0" w:space="0" w:color="auto"/>
        <w:right w:val="none" w:sz="0" w:space="0" w:color="auto"/>
      </w:divBdr>
    </w:div>
    <w:div w:id="448471504">
      <w:bodyDiv w:val="1"/>
      <w:marLeft w:val="0"/>
      <w:marRight w:val="0"/>
      <w:marTop w:val="0"/>
      <w:marBottom w:val="0"/>
      <w:divBdr>
        <w:top w:val="none" w:sz="0" w:space="0" w:color="auto"/>
        <w:left w:val="none" w:sz="0" w:space="0" w:color="auto"/>
        <w:bottom w:val="none" w:sz="0" w:space="0" w:color="auto"/>
        <w:right w:val="none" w:sz="0" w:space="0" w:color="auto"/>
      </w:divBdr>
    </w:div>
    <w:div w:id="448816434">
      <w:bodyDiv w:val="1"/>
      <w:marLeft w:val="0"/>
      <w:marRight w:val="0"/>
      <w:marTop w:val="0"/>
      <w:marBottom w:val="0"/>
      <w:divBdr>
        <w:top w:val="none" w:sz="0" w:space="0" w:color="auto"/>
        <w:left w:val="none" w:sz="0" w:space="0" w:color="auto"/>
        <w:bottom w:val="none" w:sz="0" w:space="0" w:color="auto"/>
        <w:right w:val="none" w:sz="0" w:space="0" w:color="auto"/>
      </w:divBdr>
    </w:div>
    <w:div w:id="448822931">
      <w:bodyDiv w:val="1"/>
      <w:marLeft w:val="0"/>
      <w:marRight w:val="0"/>
      <w:marTop w:val="0"/>
      <w:marBottom w:val="0"/>
      <w:divBdr>
        <w:top w:val="none" w:sz="0" w:space="0" w:color="auto"/>
        <w:left w:val="none" w:sz="0" w:space="0" w:color="auto"/>
        <w:bottom w:val="none" w:sz="0" w:space="0" w:color="auto"/>
        <w:right w:val="none" w:sz="0" w:space="0" w:color="auto"/>
      </w:divBdr>
    </w:div>
    <w:div w:id="449056887">
      <w:bodyDiv w:val="1"/>
      <w:marLeft w:val="0"/>
      <w:marRight w:val="0"/>
      <w:marTop w:val="0"/>
      <w:marBottom w:val="0"/>
      <w:divBdr>
        <w:top w:val="none" w:sz="0" w:space="0" w:color="auto"/>
        <w:left w:val="none" w:sz="0" w:space="0" w:color="auto"/>
        <w:bottom w:val="none" w:sz="0" w:space="0" w:color="auto"/>
        <w:right w:val="none" w:sz="0" w:space="0" w:color="auto"/>
      </w:divBdr>
    </w:div>
    <w:div w:id="449320057">
      <w:bodyDiv w:val="1"/>
      <w:marLeft w:val="0"/>
      <w:marRight w:val="0"/>
      <w:marTop w:val="0"/>
      <w:marBottom w:val="0"/>
      <w:divBdr>
        <w:top w:val="none" w:sz="0" w:space="0" w:color="auto"/>
        <w:left w:val="none" w:sz="0" w:space="0" w:color="auto"/>
        <w:bottom w:val="none" w:sz="0" w:space="0" w:color="auto"/>
        <w:right w:val="none" w:sz="0" w:space="0" w:color="auto"/>
      </w:divBdr>
    </w:div>
    <w:div w:id="449470886">
      <w:bodyDiv w:val="1"/>
      <w:marLeft w:val="0"/>
      <w:marRight w:val="0"/>
      <w:marTop w:val="0"/>
      <w:marBottom w:val="0"/>
      <w:divBdr>
        <w:top w:val="none" w:sz="0" w:space="0" w:color="auto"/>
        <w:left w:val="none" w:sz="0" w:space="0" w:color="auto"/>
        <w:bottom w:val="none" w:sz="0" w:space="0" w:color="auto"/>
        <w:right w:val="none" w:sz="0" w:space="0" w:color="auto"/>
      </w:divBdr>
    </w:div>
    <w:div w:id="449516061">
      <w:bodyDiv w:val="1"/>
      <w:marLeft w:val="0"/>
      <w:marRight w:val="0"/>
      <w:marTop w:val="0"/>
      <w:marBottom w:val="0"/>
      <w:divBdr>
        <w:top w:val="none" w:sz="0" w:space="0" w:color="auto"/>
        <w:left w:val="none" w:sz="0" w:space="0" w:color="auto"/>
        <w:bottom w:val="none" w:sz="0" w:space="0" w:color="auto"/>
        <w:right w:val="none" w:sz="0" w:space="0" w:color="auto"/>
      </w:divBdr>
    </w:div>
    <w:div w:id="449906647">
      <w:bodyDiv w:val="1"/>
      <w:marLeft w:val="0"/>
      <w:marRight w:val="0"/>
      <w:marTop w:val="0"/>
      <w:marBottom w:val="0"/>
      <w:divBdr>
        <w:top w:val="none" w:sz="0" w:space="0" w:color="auto"/>
        <w:left w:val="none" w:sz="0" w:space="0" w:color="auto"/>
        <w:bottom w:val="none" w:sz="0" w:space="0" w:color="auto"/>
        <w:right w:val="none" w:sz="0" w:space="0" w:color="auto"/>
      </w:divBdr>
    </w:div>
    <w:div w:id="449976713">
      <w:bodyDiv w:val="1"/>
      <w:marLeft w:val="0"/>
      <w:marRight w:val="0"/>
      <w:marTop w:val="0"/>
      <w:marBottom w:val="0"/>
      <w:divBdr>
        <w:top w:val="none" w:sz="0" w:space="0" w:color="auto"/>
        <w:left w:val="none" w:sz="0" w:space="0" w:color="auto"/>
        <w:bottom w:val="none" w:sz="0" w:space="0" w:color="auto"/>
        <w:right w:val="none" w:sz="0" w:space="0" w:color="auto"/>
      </w:divBdr>
    </w:div>
    <w:div w:id="450056739">
      <w:bodyDiv w:val="1"/>
      <w:marLeft w:val="0"/>
      <w:marRight w:val="0"/>
      <w:marTop w:val="0"/>
      <w:marBottom w:val="0"/>
      <w:divBdr>
        <w:top w:val="none" w:sz="0" w:space="0" w:color="auto"/>
        <w:left w:val="none" w:sz="0" w:space="0" w:color="auto"/>
        <w:bottom w:val="none" w:sz="0" w:space="0" w:color="auto"/>
        <w:right w:val="none" w:sz="0" w:space="0" w:color="auto"/>
      </w:divBdr>
    </w:div>
    <w:div w:id="450171662">
      <w:bodyDiv w:val="1"/>
      <w:marLeft w:val="0"/>
      <w:marRight w:val="0"/>
      <w:marTop w:val="0"/>
      <w:marBottom w:val="0"/>
      <w:divBdr>
        <w:top w:val="none" w:sz="0" w:space="0" w:color="auto"/>
        <w:left w:val="none" w:sz="0" w:space="0" w:color="auto"/>
        <w:bottom w:val="none" w:sz="0" w:space="0" w:color="auto"/>
        <w:right w:val="none" w:sz="0" w:space="0" w:color="auto"/>
      </w:divBdr>
    </w:div>
    <w:div w:id="450323039">
      <w:bodyDiv w:val="1"/>
      <w:marLeft w:val="0"/>
      <w:marRight w:val="0"/>
      <w:marTop w:val="0"/>
      <w:marBottom w:val="0"/>
      <w:divBdr>
        <w:top w:val="none" w:sz="0" w:space="0" w:color="auto"/>
        <w:left w:val="none" w:sz="0" w:space="0" w:color="auto"/>
        <w:bottom w:val="none" w:sz="0" w:space="0" w:color="auto"/>
        <w:right w:val="none" w:sz="0" w:space="0" w:color="auto"/>
      </w:divBdr>
    </w:div>
    <w:div w:id="450369852">
      <w:bodyDiv w:val="1"/>
      <w:marLeft w:val="0"/>
      <w:marRight w:val="0"/>
      <w:marTop w:val="0"/>
      <w:marBottom w:val="0"/>
      <w:divBdr>
        <w:top w:val="none" w:sz="0" w:space="0" w:color="auto"/>
        <w:left w:val="none" w:sz="0" w:space="0" w:color="auto"/>
        <w:bottom w:val="none" w:sz="0" w:space="0" w:color="auto"/>
        <w:right w:val="none" w:sz="0" w:space="0" w:color="auto"/>
      </w:divBdr>
    </w:div>
    <w:div w:id="450393787">
      <w:bodyDiv w:val="1"/>
      <w:marLeft w:val="0"/>
      <w:marRight w:val="0"/>
      <w:marTop w:val="0"/>
      <w:marBottom w:val="0"/>
      <w:divBdr>
        <w:top w:val="none" w:sz="0" w:space="0" w:color="auto"/>
        <w:left w:val="none" w:sz="0" w:space="0" w:color="auto"/>
        <w:bottom w:val="none" w:sz="0" w:space="0" w:color="auto"/>
        <w:right w:val="none" w:sz="0" w:space="0" w:color="auto"/>
      </w:divBdr>
    </w:div>
    <w:div w:id="450514750">
      <w:bodyDiv w:val="1"/>
      <w:marLeft w:val="0"/>
      <w:marRight w:val="0"/>
      <w:marTop w:val="0"/>
      <w:marBottom w:val="0"/>
      <w:divBdr>
        <w:top w:val="none" w:sz="0" w:space="0" w:color="auto"/>
        <w:left w:val="none" w:sz="0" w:space="0" w:color="auto"/>
        <w:bottom w:val="none" w:sz="0" w:space="0" w:color="auto"/>
        <w:right w:val="none" w:sz="0" w:space="0" w:color="auto"/>
      </w:divBdr>
    </w:div>
    <w:div w:id="450707159">
      <w:bodyDiv w:val="1"/>
      <w:marLeft w:val="0"/>
      <w:marRight w:val="0"/>
      <w:marTop w:val="0"/>
      <w:marBottom w:val="0"/>
      <w:divBdr>
        <w:top w:val="none" w:sz="0" w:space="0" w:color="auto"/>
        <w:left w:val="none" w:sz="0" w:space="0" w:color="auto"/>
        <w:bottom w:val="none" w:sz="0" w:space="0" w:color="auto"/>
        <w:right w:val="none" w:sz="0" w:space="0" w:color="auto"/>
      </w:divBdr>
    </w:div>
    <w:div w:id="450903768">
      <w:bodyDiv w:val="1"/>
      <w:marLeft w:val="0"/>
      <w:marRight w:val="0"/>
      <w:marTop w:val="0"/>
      <w:marBottom w:val="0"/>
      <w:divBdr>
        <w:top w:val="none" w:sz="0" w:space="0" w:color="auto"/>
        <w:left w:val="none" w:sz="0" w:space="0" w:color="auto"/>
        <w:bottom w:val="none" w:sz="0" w:space="0" w:color="auto"/>
        <w:right w:val="none" w:sz="0" w:space="0" w:color="auto"/>
      </w:divBdr>
    </w:div>
    <w:div w:id="450974267">
      <w:bodyDiv w:val="1"/>
      <w:marLeft w:val="0"/>
      <w:marRight w:val="0"/>
      <w:marTop w:val="0"/>
      <w:marBottom w:val="0"/>
      <w:divBdr>
        <w:top w:val="none" w:sz="0" w:space="0" w:color="auto"/>
        <w:left w:val="none" w:sz="0" w:space="0" w:color="auto"/>
        <w:bottom w:val="none" w:sz="0" w:space="0" w:color="auto"/>
        <w:right w:val="none" w:sz="0" w:space="0" w:color="auto"/>
      </w:divBdr>
    </w:div>
    <w:div w:id="451245166">
      <w:bodyDiv w:val="1"/>
      <w:marLeft w:val="0"/>
      <w:marRight w:val="0"/>
      <w:marTop w:val="0"/>
      <w:marBottom w:val="0"/>
      <w:divBdr>
        <w:top w:val="none" w:sz="0" w:space="0" w:color="auto"/>
        <w:left w:val="none" w:sz="0" w:space="0" w:color="auto"/>
        <w:bottom w:val="none" w:sz="0" w:space="0" w:color="auto"/>
        <w:right w:val="none" w:sz="0" w:space="0" w:color="auto"/>
      </w:divBdr>
    </w:div>
    <w:div w:id="451290485">
      <w:bodyDiv w:val="1"/>
      <w:marLeft w:val="0"/>
      <w:marRight w:val="0"/>
      <w:marTop w:val="0"/>
      <w:marBottom w:val="0"/>
      <w:divBdr>
        <w:top w:val="none" w:sz="0" w:space="0" w:color="auto"/>
        <w:left w:val="none" w:sz="0" w:space="0" w:color="auto"/>
        <w:bottom w:val="none" w:sz="0" w:space="0" w:color="auto"/>
        <w:right w:val="none" w:sz="0" w:space="0" w:color="auto"/>
      </w:divBdr>
    </w:div>
    <w:div w:id="451873748">
      <w:bodyDiv w:val="1"/>
      <w:marLeft w:val="0"/>
      <w:marRight w:val="0"/>
      <w:marTop w:val="0"/>
      <w:marBottom w:val="0"/>
      <w:divBdr>
        <w:top w:val="none" w:sz="0" w:space="0" w:color="auto"/>
        <w:left w:val="none" w:sz="0" w:space="0" w:color="auto"/>
        <w:bottom w:val="none" w:sz="0" w:space="0" w:color="auto"/>
        <w:right w:val="none" w:sz="0" w:space="0" w:color="auto"/>
      </w:divBdr>
    </w:div>
    <w:div w:id="451896901">
      <w:bodyDiv w:val="1"/>
      <w:marLeft w:val="0"/>
      <w:marRight w:val="0"/>
      <w:marTop w:val="0"/>
      <w:marBottom w:val="0"/>
      <w:divBdr>
        <w:top w:val="none" w:sz="0" w:space="0" w:color="auto"/>
        <w:left w:val="none" w:sz="0" w:space="0" w:color="auto"/>
        <w:bottom w:val="none" w:sz="0" w:space="0" w:color="auto"/>
        <w:right w:val="none" w:sz="0" w:space="0" w:color="auto"/>
      </w:divBdr>
    </w:div>
    <w:div w:id="451903486">
      <w:bodyDiv w:val="1"/>
      <w:marLeft w:val="0"/>
      <w:marRight w:val="0"/>
      <w:marTop w:val="0"/>
      <w:marBottom w:val="0"/>
      <w:divBdr>
        <w:top w:val="none" w:sz="0" w:space="0" w:color="auto"/>
        <w:left w:val="none" w:sz="0" w:space="0" w:color="auto"/>
        <w:bottom w:val="none" w:sz="0" w:space="0" w:color="auto"/>
        <w:right w:val="none" w:sz="0" w:space="0" w:color="auto"/>
      </w:divBdr>
    </w:div>
    <w:div w:id="452023841">
      <w:bodyDiv w:val="1"/>
      <w:marLeft w:val="0"/>
      <w:marRight w:val="0"/>
      <w:marTop w:val="0"/>
      <w:marBottom w:val="0"/>
      <w:divBdr>
        <w:top w:val="none" w:sz="0" w:space="0" w:color="auto"/>
        <w:left w:val="none" w:sz="0" w:space="0" w:color="auto"/>
        <w:bottom w:val="none" w:sz="0" w:space="0" w:color="auto"/>
        <w:right w:val="none" w:sz="0" w:space="0" w:color="auto"/>
      </w:divBdr>
    </w:div>
    <w:div w:id="452210595">
      <w:bodyDiv w:val="1"/>
      <w:marLeft w:val="0"/>
      <w:marRight w:val="0"/>
      <w:marTop w:val="0"/>
      <w:marBottom w:val="0"/>
      <w:divBdr>
        <w:top w:val="none" w:sz="0" w:space="0" w:color="auto"/>
        <w:left w:val="none" w:sz="0" w:space="0" w:color="auto"/>
        <w:bottom w:val="none" w:sz="0" w:space="0" w:color="auto"/>
        <w:right w:val="none" w:sz="0" w:space="0" w:color="auto"/>
      </w:divBdr>
    </w:div>
    <w:div w:id="452334407">
      <w:bodyDiv w:val="1"/>
      <w:marLeft w:val="0"/>
      <w:marRight w:val="0"/>
      <w:marTop w:val="0"/>
      <w:marBottom w:val="0"/>
      <w:divBdr>
        <w:top w:val="none" w:sz="0" w:space="0" w:color="auto"/>
        <w:left w:val="none" w:sz="0" w:space="0" w:color="auto"/>
        <w:bottom w:val="none" w:sz="0" w:space="0" w:color="auto"/>
        <w:right w:val="none" w:sz="0" w:space="0" w:color="auto"/>
      </w:divBdr>
    </w:div>
    <w:div w:id="452748778">
      <w:bodyDiv w:val="1"/>
      <w:marLeft w:val="0"/>
      <w:marRight w:val="0"/>
      <w:marTop w:val="0"/>
      <w:marBottom w:val="0"/>
      <w:divBdr>
        <w:top w:val="none" w:sz="0" w:space="0" w:color="auto"/>
        <w:left w:val="none" w:sz="0" w:space="0" w:color="auto"/>
        <w:bottom w:val="none" w:sz="0" w:space="0" w:color="auto"/>
        <w:right w:val="none" w:sz="0" w:space="0" w:color="auto"/>
      </w:divBdr>
    </w:div>
    <w:div w:id="452790012">
      <w:bodyDiv w:val="1"/>
      <w:marLeft w:val="0"/>
      <w:marRight w:val="0"/>
      <w:marTop w:val="0"/>
      <w:marBottom w:val="0"/>
      <w:divBdr>
        <w:top w:val="none" w:sz="0" w:space="0" w:color="auto"/>
        <w:left w:val="none" w:sz="0" w:space="0" w:color="auto"/>
        <w:bottom w:val="none" w:sz="0" w:space="0" w:color="auto"/>
        <w:right w:val="none" w:sz="0" w:space="0" w:color="auto"/>
      </w:divBdr>
    </w:div>
    <w:div w:id="452948234">
      <w:bodyDiv w:val="1"/>
      <w:marLeft w:val="0"/>
      <w:marRight w:val="0"/>
      <w:marTop w:val="0"/>
      <w:marBottom w:val="0"/>
      <w:divBdr>
        <w:top w:val="none" w:sz="0" w:space="0" w:color="auto"/>
        <w:left w:val="none" w:sz="0" w:space="0" w:color="auto"/>
        <w:bottom w:val="none" w:sz="0" w:space="0" w:color="auto"/>
        <w:right w:val="none" w:sz="0" w:space="0" w:color="auto"/>
      </w:divBdr>
    </w:div>
    <w:div w:id="452985393">
      <w:bodyDiv w:val="1"/>
      <w:marLeft w:val="0"/>
      <w:marRight w:val="0"/>
      <w:marTop w:val="0"/>
      <w:marBottom w:val="0"/>
      <w:divBdr>
        <w:top w:val="none" w:sz="0" w:space="0" w:color="auto"/>
        <w:left w:val="none" w:sz="0" w:space="0" w:color="auto"/>
        <w:bottom w:val="none" w:sz="0" w:space="0" w:color="auto"/>
        <w:right w:val="none" w:sz="0" w:space="0" w:color="auto"/>
      </w:divBdr>
    </w:div>
    <w:div w:id="453446239">
      <w:bodyDiv w:val="1"/>
      <w:marLeft w:val="0"/>
      <w:marRight w:val="0"/>
      <w:marTop w:val="0"/>
      <w:marBottom w:val="0"/>
      <w:divBdr>
        <w:top w:val="none" w:sz="0" w:space="0" w:color="auto"/>
        <w:left w:val="none" w:sz="0" w:space="0" w:color="auto"/>
        <w:bottom w:val="none" w:sz="0" w:space="0" w:color="auto"/>
        <w:right w:val="none" w:sz="0" w:space="0" w:color="auto"/>
      </w:divBdr>
    </w:div>
    <w:div w:id="453447045">
      <w:bodyDiv w:val="1"/>
      <w:marLeft w:val="0"/>
      <w:marRight w:val="0"/>
      <w:marTop w:val="0"/>
      <w:marBottom w:val="0"/>
      <w:divBdr>
        <w:top w:val="none" w:sz="0" w:space="0" w:color="auto"/>
        <w:left w:val="none" w:sz="0" w:space="0" w:color="auto"/>
        <w:bottom w:val="none" w:sz="0" w:space="0" w:color="auto"/>
        <w:right w:val="none" w:sz="0" w:space="0" w:color="auto"/>
      </w:divBdr>
    </w:div>
    <w:div w:id="453476170">
      <w:bodyDiv w:val="1"/>
      <w:marLeft w:val="0"/>
      <w:marRight w:val="0"/>
      <w:marTop w:val="0"/>
      <w:marBottom w:val="0"/>
      <w:divBdr>
        <w:top w:val="none" w:sz="0" w:space="0" w:color="auto"/>
        <w:left w:val="none" w:sz="0" w:space="0" w:color="auto"/>
        <w:bottom w:val="none" w:sz="0" w:space="0" w:color="auto"/>
        <w:right w:val="none" w:sz="0" w:space="0" w:color="auto"/>
      </w:divBdr>
    </w:div>
    <w:div w:id="453716364">
      <w:bodyDiv w:val="1"/>
      <w:marLeft w:val="0"/>
      <w:marRight w:val="0"/>
      <w:marTop w:val="0"/>
      <w:marBottom w:val="0"/>
      <w:divBdr>
        <w:top w:val="none" w:sz="0" w:space="0" w:color="auto"/>
        <w:left w:val="none" w:sz="0" w:space="0" w:color="auto"/>
        <w:bottom w:val="none" w:sz="0" w:space="0" w:color="auto"/>
        <w:right w:val="none" w:sz="0" w:space="0" w:color="auto"/>
      </w:divBdr>
    </w:div>
    <w:div w:id="453789327">
      <w:bodyDiv w:val="1"/>
      <w:marLeft w:val="0"/>
      <w:marRight w:val="0"/>
      <w:marTop w:val="0"/>
      <w:marBottom w:val="0"/>
      <w:divBdr>
        <w:top w:val="none" w:sz="0" w:space="0" w:color="auto"/>
        <w:left w:val="none" w:sz="0" w:space="0" w:color="auto"/>
        <w:bottom w:val="none" w:sz="0" w:space="0" w:color="auto"/>
        <w:right w:val="none" w:sz="0" w:space="0" w:color="auto"/>
      </w:divBdr>
    </w:div>
    <w:div w:id="453989441">
      <w:bodyDiv w:val="1"/>
      <w:marLeft w:val="0"/>
      <w:marRight w:val="0"/>
      <w:marTop w:val="0"/>
      <w:marBottom w:val="0"/>
      <w:divBdr>
        <w:top w:val="none" w:sz="0" w:space="0" w:color="auto"/>
        <w:left w:val="none" w:sz="0" w:space="0" w:color="auto"/>
        <w:bottom w:val="none" w:sz="0" w:space="0" w:color="auto"/>
        <w:right w:val="none" w:sz="0" w:space="0" w:color="auto"/>
      </w:divBdr>
    </w:div>
    <w:div w:id="454101116">
      <w:bodyDiv w:val="1"/>
      <w:marLeft w:val="0"/>
      <w:marRight w:val="0"/>
      <w:marTop w:val="0"/>
      <w:marBottom w:val="0"/>
      <w:divBdr>
        <w:top w:val="none" w:sz="0" w:space="0" w:color="auto"/>
        <w:left w:val="none" w:sz="0" w:space="0" w:color="auto"/>
        <w:bottom w:val="none" w:sz="0" w:space="0" w:color="auto"/>
        <w:right w:val="none" w:sz="0" w:space="0" w:color="auto"/>
      </w:divBdr>
    </w:div>
    <w:div w:id="454108037">
      <w:bodyDiv w:val="1"/>
      <w:marLeft w:val="0"/>
      <w:marRight w:val="0"/>
      <w:marTop w:val="0"/>
      <w:marBottom w:val="0"/>
      <w:divBdr>
        <w:top w:val="none" w:sz="0" w:space="0" w:color="auto"/>
        <w:left w:val="none" w:sz="0" w:space="0" w:color="auto"/>
        <w:bottom w:val="none" w:sz="0" w:space="0" w:color="auto"/>
        <w:right w:val="none" w:sz="0" w:space="0" w:color="auto"/>
      </w:divBdr>
    </w:div>
    <w:div w:id="454250194">
      <w:bodyDiv w:val="1"/>
      <w:marLeft w:val="0"/>
      <w:marRight w:val="0"/>
      <w:marTop w:val="0"/>
      <w:marBottom w:val="0"/>
      <w:divBdr>
        <w:top w:val="none" w:sz="0" w:space="0" w:color="auto"/>
        <w:left w:val="none" w:sz="0" w:space="0" w:color="auto"/>
        <w:bottom w:val="none" w:sz="0" w:space="0" w:color="auto"/>
        <w:right w:val="none" w:sz="0" w:space="0" w:color="auto"/>
      </w:divBdr>
    </w:div>
    <w:div w:id="454324822">
      <w:bodyDiv w:val="1"/>
      <w:marLeft w:val="0"/>
      <w:marRight w:val="0"/>
      <w:marTop w:val="0"/>
      <w:marBottom w:val="0"/>
      <w:divBdr>
        <w:top w:val="none" w:sz="0" w:space="0" w:color="auto"/>
        <w:left w:val="none" w:sz="0" w:space="0" w:color="auto"/>
        <w:bottom w:val="none" w:sz="0" w:space="0" w:color="auto"/>
        <w:right w:val="none" w:sz="0" w:space="0" w:color="auto"/>
      </w:divBdr>
    </w:div>
    <w:div w:id="454568247">
      <w:bodyDiv w:val="1"/>
      <w:marLeft w:val="0"/>
      <w:marRight w:val="0"/>
      <w:marTop w:val="0"/>
      <w:marBottom w:val="0"/>
      <w:divBdr>
        <w:top w:val="none" w:sz="0" w:space="0" w:color="auto"/>
        <w:left w:val="none" w:sz="0" w:space="0" w:color="auto"/>
        <w:bottom w:val="none" w:sz="0" w:space="0" w:color="auto"/>
        <w:right w:val="none" w:sz="0" w:space="0" w:color="auto"/>
      </w:divBdr>
    </w:div>
    <w:div w:id="454758869">
      <w:bodyDiv w:val="1"/>
      <w:marLeft w:val="0"/>
      <w:marRight w:val="0"/>
      <w:marTop w:val="0"/>
      <w:marBottom w:val="0"/>
      <w:divBdr>
        <w:top w:val="none" w:sz="0" w:space="0" w:color="auto"/>
        <w:left w:val="none" w:sz="0" w:space="0" w:color="auto"/>
        <w:bottom w:val="none" w:sz="0" w:space="0" w:color="auto"/>
        <w:right w:val="none" w:sz="0" w:space="0" w:color="auto"/>
      </w:divBdr>
    </w:div>
    <w:div w:id="454951031">
      <w:bodyDiv w:val="1"/>
      <w:marLeft w:val="0"/>
      <w:marRight w:val="0"/>
      <w:marTop w:val="0"/>
      <w:marBottom w:val="0"/>
      <w:divBdr>
        <w:top w:val="none" w:sz="0" w:space="0" w:color="auto"/>
        <w:left w:val="none" w:sz="0" w:space="0" w:color="auto"/>
        <w:bottom w:val="none" w:sz="0" w:space="0" w:color="auto"/>
        <w:right w:val="none" w:sz="0" w:space="0" w:color="auto"/>
      </w:divBdr>
    </w:div>
    <w:div w:id="454951577">
      <w:bodyDiv w:val="1"/>
      <w:marLeft w:val="0"/>
      <w:marRight w:val="0"/>
      <w:marTop w:val="0"/>
      <w:marBottom w:val="0"/>
      <w:divBdr>
        <w:top w:val="none" w:sz="0" w:space="0" w:color="auto"/>
        <w:left w:val="none" w:sz="0" w:space="0" w:color="auto"/>
        <w:bottom w:val="none" w:sz="0" w:space="0" w:color="auto"/>
        <w:right w:val="none" w:sz="0" w:space="0" w:color="auto"/>
      </w:divBdr>
    </w:div>
    <w:div w:id="455024497">
      <w:bodyDiv w:val="1"/>
      <w:marLeft w:val="0"/>
      <w:marRight w:val="0"/>
      <w:marTop w:val="0"/>
      <w:marBottom w:val="0"/>
      <w:divBdr>
        <w:top w:val="none" w:sz="0" w:space="0" w:color="auto"/>
        <w:left w:val="none" w:sz="0" w:space="0" w:color="auto"/>
        <w:bottom w:val="none" w:sz="0" w:space="0" w:color="auto"/>
        <w:right w:val="none" w:sz="0" w:space="0" w:color="auto"/>
      </w:divBdr>
    </w:div>
    <w:div w:id="455612062">
      <w:bodyDiv w:val="1"/>
      <w:marLeft w:val="0"/>
      <w:marRight w:val="0"/>
      <w:marTop w:val="0"/>
      <w:marBottom w:val="0"/>
      <w:divBdr>
        <w:top w:val="none" w:sz="0" w:space="0" w:color="auto"/>
        <w:left w:val="none" w:sz="0" w:space="0" w:color="auto"/>
        <w:bottom w:val="none" w:sz="0" w:space="0" w:color="auto"/>
        <w:right w:val="none" w:sz="0" w:space="0" w:color="auto"/>
      </w:divBdr>
    </w:div>
    <w:div w:id="455759414">
      <w:bodyDiv w:val="1"/>
      <w:marLeft w:val="0"/>
      <w:marRight w:val="0"/>
      <w:marTop w:val="0"/>
      <w:marBottom w:val="0"/>
      <w:divBdr>
        <w:top w:val="none" w:sz="0" w:space="0" w:color="auto"/>
        <w:left w:val="none" w:sz="0" w:space="0" w:color="auto"/>
        <w:bottom w:val="none" w:sz="0" w:space="0" w:color="auto"/>
        <w:right w:val="none" w:sz="0" w:space="0" w:color="auto"/>
      </w:divBdr>
    </w:div>
    <w:div w:id="455951053">
      <w:bodyDiv w:val="1"/>
      <w:marLeft w:val="0"/>
      <w:marRight w:val="0"/>
      <w:marTop w:val="0"/>
      <w:marBottom w:val="0"/>
      <w:divBdr>
        <w:top w:val="none" w:sz="0" w:space="0" w:color="auto"/>
        <w:left w:val="none" w:sz="0" w:space="0" w:color="auto"/>
        <w:bottom w:val="none" w:sz="0" w:space="0" w:color="auto"/>
        <w:right w:val="none" w:sz="0" w:space="0" w:color="auto"/>
      </w:divBdr>
    </w:div>
    <w:div w:id="456065414">
      <w:bodyDiv w:val="1"/>
      <w:marLeft w:val="0"/>
      <w:marRight w:val="0"/>
      <w:marTop w:val="0"/>
      <w:marBottom w:val="0"/>
      <w:divBdr>
        <w:top w:val="none" w:sz="0" w:space="0" w:color="auto"/>
        <w:left w:val="none" w:sz="0" w:space="0" w:color="auto"/>
        <w:bottom w:val="none" w:sz="0" w:space="0" w:color="auto"/>
        <w:right w:val="none" w:sz="0" w:space="0" w:color="auto"/>
      </w:divBdr>
    </w:div>
    <w:div w:id="456070062">
      <w:bodyDiv w:val="1"/>
      <w:marLeft w:val="0"/>
      <w:marRight w:val="0"/>
      <w:marTop w:val="0"/>
      <w:marBottom w:val="0"/>
      <w:divBdr>
        <w:top w:val="none" w:sz="0" w:space="0" w:color="auto"/>
        <w:left w:val="none" w:sz="0" w:space="0" w:color="auto"/>
        <w:bottom w:val="none" w:sz="0" w:space="0" w:color="auto"/>
        <w:right w:val="none" w:sz="0" w:space="0" w:color="auto"/>
      </w:divBdr>
    </w:div>
    <w:div w:id="456217039">
      <w:bodyDiv w:val="1"/>
      <w:marLeft w:val="0"/>
      <w:marRight w:val="0"/>
      <w:marTop w:val="0"/>
      <w:marBottom w:val="0"/>
      <w:divBdr>
        <w:top w:val="none" w:sz="0" w:space="0" w:color="auto"/>
        <w:left w:val="none" w:sz="0" w:space="0" w:color="auto"/>
        <w:bottom w:val="none" w:sz="0" w:space="0" w:color="auto"/>
        <w:right w:val="none" w:sz="0" w:space="0" w:color="auto"/>
      </w:divBdr>
    </w:div>
    <w:div w:id="456292542">
      <w:bodyDiv w:val="1"/>
      <w:marLeft w:val="0"/>
      <w:marRight w:val="0"/>
      <w:marTop w:val="0"/>
      <w:marBottom w:val="0"/>
      <w:divBdr>
        <w:top w:val="none" w:sz="0" w:space="0" w:color="auto"/>
        <w:left w:val="none" w:sz="0" w:space="0" w:color="auto"/>
        <w:bottom w:val="none" w:sz="0" w:space="0" w:color="auto"/>
        <w:right w:val="none" w:sz="0" w:space="0" w:color="auto"/>
      </w:divBdr>
    </w:div>
    <w:div w:id="456333945">
      <w:bodyDiv w:val="1"/>
      <w:marLeft w:val="0"/>
      <w:marRight w:val="0"/>
      <w:marTop w:val="0"/>
      <w:marBottom w:val="0"/>
      <w:divBdr>
        <w:top w:val="none" w:sz="0" w:space="0" w:color="auto"/>
        <w:left w:val="none" w:sz="0" w:space="0" w:color="auto"/>
        <w:bottom w:val="none" w:sz="0" w:space="0" w:color="auto"/>
        <w:right w:val="none" w:sz="0" w:space="0" w:color="auto"/>
      </w:divBdr>
    </w:div>
    <w:div w:id="456413869">
      <w:bodyDiv w:val="1"/>
      <w:marLeft w:val="0"/>
      <w:marRight w:val="0"/>
      <w:marTop w:val="0"/>
      <w:marBottom w:val="0"/>
      <w:divBdr>
        <w:top w:val="none" w:sz="0" w:space="0" w:color="auto"/>
        <w:left w:val="none" w:sz="0" w:space="0" w:color="auto"/>
        <w:bottom w:val="none" w:sz="0" w:space="0" w:color="auto"/>
        <w:right w:val="none" w:sz="0" w:space="0" w:color="auto"/>
      </w:divBdr>
    </w:div>
    <w:div w:id="456486041">
      <w:bodyDiv w:val="1"/>
      <w:marLeft w:val="0"/>
      <w:marRight w:val="0"/>
      <w:marTop w:val="0"/>
      <w:marBottom w:val="0"/>
      <w:divBdr>
        <w:top w:val="none" w:sz="0" w:space="0" w:color="auto"/>
        <w:left w:val="none" w:sz="0" w:space="0" w:color="auto"/>
        <w:bottom w:val="none" w:sz="0" w:space="0" w:color="auto"/>
        <w:right w:val="none" w:sz="0" w:space="0" w:color="auto"/>
      </w:divBdr>
    </w:div>
    <w:div w:id="456602317">
      <w:bodyDiv w:val="1"/>
      <w:marLeft w:val="0"/>
      <w:marRight w:val="0"/>
      <w:marTop w:val="0"/>
      <w:marBottom w:val="0"/>
      <w:divBdr>
        <w:top w:val="none" w:sz="0" w:space="0" w:color="auto"/>
        <w:left w:val="none" w:sz="0" w:space="0" w:color="auto"/>
        <w:bottom w:val="none" w:sz="0" w:space="0" w:color="auto"/>
        <w:right w:val="none" w:sz="0" w:space="0" w:color="auto"/>
      </w:divBdr>
    </w:div>
    <w:div w:id="456608343">
      <w:bodyDiv w:val="1"/>
      <w:marLeft w:val="0"/>
      <w:marRight w:val="0"/>
      <w:marTop w:val="0"/>
      <w:marBottom w:val="0"/>
      <w:divBdr>
        <w:top w:val="none" w:sz="0" w:space="0" w:color="auto"/>
        <w:left w:val="none" w:sz="0" w:space="0" w:color="auto"/>
        <w:bottom w:val="none" w:sz="0" w:space="0" w:color="auto"/>
        <w:right w:val="none" w:sz="0" w:space="0" w:color="auto"/>
      </w:divBdr>
    </w:div>
    <w:div w:id="456721687">
      <w:bodyDiv w:val="1"/>
      <w:marLeft w:val="0"/>
      <w:marRight w:val="0"/>
      <w:marTop w:val="0"/>
      <w:marBottom w:val="0"/>
      <w:divBdr>
        <w:top w:val="none" w:sz="0" w:space="0" w:color="auto"/>
        <w:left w:val="none" w:sz="0" w:space="0" w:color="auto"/>
        <w:bottom w:val="none" w:sz="0" w:space="0" w:color="auto"/>
        <w:right w:val="none" w:sz="0" w:space="0" w:color="auto"/>
      </w:divBdr>
    </w:div>
    <w:div w:id="456724174">
      <w:bodyDiv w:val="1"/>
      <w:marLeft w:val="0"/>
      <w:marRight w:val="0"/>
      <w:marTop w:val="0"/>
      <w:marBottom w:val="0"/>
      <w:divBdr>
        <w:top w:val="none" w:sz="0" w:space="0" w:color="auto"/>
        <w:left w:val="none" w:sz="0" w:space="0" w:color="auto"/>
        <w:bottom w:val="none" w:sz="0" w:space="0" w:color="auto"/>
        <w:right w:val="none" w:sz="0" w:space="0" w:color="auto"/>
      </w:divBdr>
    </w:div>
    <w:div w:id="457261829">
      <w:bodyDiv w:val="1"/>
      <w:marLeft w:val="0"/>
      <w:marRight w:val="0"/>
      <w:marTop w:val="0"/>
      <w:marBottom w:val="0"/>
      <w:divBdr>
        <w:top w:val="none" w:sz="0" w:space="0" w:color="auto"/>
        <w:left w:val="none" w:sz="0" w:space="0" w:color="auto"/>
        <w:bottom w:val="none" w:sz="0" w:space="0" w:color="auto"/>
        <w:right w:val="none" w:sz="0" w:space="0" w:color="auto"/>
      </w:divBdr>
    </w:div>
    <w:div w:id="457531203">
      <w:bodyDiv w:val="1"/>
      <w:marLeft w:val="0"/>
      <w:marRight w:val="0"/>
      <w:marTop w:val="0"/>
      <w:marBottom w:val="0"/>
      <w:divBdr>
        <w:top w:val="none" w:sz="0" w:space="0" w:color="auto"/>
        <w:left w:val="none" w:sz="0" w:space="0" w:color="auto"/>
        <w:bottom w:val="none" w:sz="0" w:space="0" w:color="auto"/>
        <w:right w:val="none" w:sz="0" w:space="0" w:color="auto"/>
      </w:divBdr>
    </w:div>
    <w:div w:id="457532259">
      <w:bodyDiv w:val="1"/>
      <w:marLeft w:val="0"/>
      <w:marRight w:val="0"/>
      <w:marTop w:val="0"/>
      <w:marBottom w:val="0"/>
      <w:divBdr>
        <w:top w:val="none" w:sz="0" w:space="0" w:color="auto"/>
        <w:left w:val="none" w:sz="0" w:space="0" w:color="auto"/>
        <w:bottom w:val="none" w:sz="0" w:space="0" w:color="auto"/>
        <w:right w:val="none" w:sz="0" w:space="0" w:color="auto"/>
      </w:divBdr>
    </w:div>
    <w:div w:id="457577076">
      <w:bodyDiv w:val="1"/>
      <w:marLeft w:val="0"/>
      <w:marRight w:val="0"/>
      <w:marTop w:val="0"/>
      <w:marBottom w:val="0"/>
      <w:divBdr>
        <w:top w:val="none" w:sz="0" w:space="0" w:color="auto"/>
        <w:left w:val="none" w:sz="0" w:space="0" w:color="auto"/>
        <w:bottom w:val="none" w:sz="0" w:space="0" w:color="auto"/>
        <w:right w:val="none" w:sz="0" w:space="0" w:color="auto"/>
      </w:divBdr>
    </w:div>
    <w:div w:id="457721109">
      <w:bodyDiv w:val="1"/>
      <w:marLeft w:val="0"/>
      <w:marRight w:val="0"/>
      <w:marTop w:val="0"/>
      <w:marBottom w:val="0"/>
      <w:divBdr>
        <w:top w:val="none" w:sz="0" w:space="0" w:color="auto"/>
        <w:left w:val="none" w:sz="0" w:space="0" w:color="auto"/>
        <w:bottom w:val="none" w:sz="0" w:space="0" w:color="auto"/>
        <w:right w:val="none" w:sz="0" w:space="0" w:color="auto"/>
      </w:divBdr>
    </w:div>
    <w:div w:id="457913628">
      <w:bodyDiv w:val="1"/>
      <w:marLeft w:val="0"/>
      <w:marRight w:val="0"/>
      <w:marTop w:val="0"/>
      <w:marBottom w:val="0"/>
      <w:divBdr>
        <w:top w:val="none" w:sz="0" w:space="0" w:color="auto"/>
        <w:left w:val="none" w:sz="0" w:space="0" w:color="auto"/>
        <w:bottom w:val="none" w:sz="0" w:space="0" w:color="auto"/>
        <w:right w:val="none" w:sz="0" w:space="0" w:color="auto"/>
      </w:divBdr>
    </w:div>
    <w:div w:id="457921193">
      <w:bodyDiv w:val="1"/>
      <w:marLeft w:val="0"/>
      <w:marRight w:val="0"/>
      <w:marTop w:val="0"/>
      <w:marBottom w:val="0"/>
      <w:divBdr>
        <w:top w:val="none" w:sz="0" w:space="0" w:color="auto"/>
        <w:left w:val="none" w:sz="0" w:space="0" w:color="auto"/>
        <w:bottom w:val="none" w:sz="0" w:space="0" w:color="auto"/>
        <w:right w:val="none" w:sz="0" w:space="0" w:color="auto"/>
      </w:divBdr>
    </w:div>
    <w:div w:id="458188221">
      <w:bodyDiv w:val="1"/>
      <w:marLeft w:val="0"/>
      <w:marRight w:val="0"/>
      <w:marTop w:val="0"/>
      <w:marBottom w:val="0"/>
      <w:divBdr>
        <w:top w:val="none" w:sz="0" w:space="0" w:color="auto"/>
        <w:left w:val="none" w:sz="0" w:space="0" w:color="auto"/>
        <w:bottom w:val="none" w:sz="0" w:space="0" w:color="auto"/>
        <w:right w:val="none" w:sz="0" w:space="0" w:color="auto"/>
      </w:divBdr>
    </w:div>
    <w:div w:id="458303438">
      <w:bodyDiv w:val="1"/>
      <w:marLeft w:val="0"/>
      <w:marRight w:val="0"/>
      <w:marTop w:val="0"/>
      <w:marBottom w:val="0"/>
      <w:divBdr>
        <w:top w:val="none" w:sz="0" w:space="0" w:color="auto"/>
        <w:left w:val="none" w:sz="0" w:space="0" w:color="auto"/>
        <w:bottom w:val="none" w:sz="0" w:space="0" w:color="auto"/>
        <w:right w:val="none" w:sz="0" w:space="0" w:color="auto"/>
      </w:divBdr>
    </w:div>
    <w:div w:id="458912866">
      <w:bodyDiv w:val="1"/>
      <w:marLeft w:val="0"/>
      <w:marRight w:val="0"/>
      <w:marTop w:val="0"/>
      <w:marBottom w:val="0"/>
      <w:divBdr>
        <w:top w:val="none" w:sz="0" w:space="0" w:color="auto"/>
        <w:left w:val="none" w:sz="0" w:space="0" w:color="auto"/>
        <w:bottom w:val="none" w:sz="0" w:space="0" w:color="auto"/>
        <w:right w:val="none" w:sz="0" w:space="0" w:color="auto"/>
      </w:divBdr>
    </w:div>
    <w:div w:id="458963064">
      <w:bodyDiv w:val="1"/>
      <w:marLeft w:val="0"/>
      <w:marRight w:val="0"/>
      <w:marTop w:val="0"/>
      <w:marBottom w:val="0"/>
      <w:divBdr>
        <w:top w:val="none" w:sz="0" w:space="0" w:color="auto"/>
        <w:left w:val="none" w:sz="0" w:space="0" w:color="auto"/>
        <w:bottom w:val="none" w:sz="0" w:space="0" w:color="auto"/>
        <w:right w:val="none" w:sz="0" w:space="0" w:color="auto"/>
      </w:divBdr>
    </w:div>
    <w:div w:id="459111573">
      <w:bodyDiv w:val="1"/>
      <w:marLeft w:val="0"/>
      <w:marRight w:val="0"/>
      <w:marTop w:val="0"/>
      <w:marBottom w:val="0"/>
      <w:divBdr>
        <w:top w:val="none" w:sz="0" w:space="0" w:color="auto"/>
        <w:left w:val="none" w:sz="0" w:space="0" w:color="auto"/>
        <w:bottom w:val="none" w:sz="0" w:space="0" w:color="auto"/>
        <w:right w:val="none" w:sz="0" w:space="0" w:color="auto"/>
      </w:divBdr>
    </w:div>
    <w:div w:id="459344039">
      <w:bodyDiv w:val="1"/>
      <w:marLeft w:val="0"/>
      <w:marRight w:val="0"/>
      <w:marTop w:val="0"/>
      <w:marBottom w:val="0"/>
      <w:divBdr>
        <w:top w:val="none" w:sz="0" w:space="0" w:color="auto"/>
        <w:left w:val="none" w:sz="0" w:space="0" w:color="auto"/>
        <w:bottom w:val="none" w:sz="0" w:space="0" w:color="auto"/>
        <w:right w:val="none" w:sz="0" w:space="0" w:color="auto"/>
      </w:divBdr>
    </w:div>
    <w:div w:id="459802762">
      <w:bodyDiv w:val="1"/>
      <w:marLeft w:val="0"/>
      <w:marRight w:val="0"/>
      <w:marTop w:val="0"/>
      <w:marBottom w:val="0"/>
      <w:divBdr>
        <w:top w:val="none" w:sz="0" w:space="0" w:color="auto"/>
        <w:left w:val="none" w:sz="0" w:space="0" w:color="auto"/>
        <w:bottom w:val="none" w:sz="0" w:space="0" w:color="auto"/>
        <w:right w:val="none" w:sz="0" w:space="0" w:color="auto"/>
      </w:divBdr>
    </w:div>
    <w:div w:id="460147750">
      <w:bodyDiv w:val="1"/>
      <w:marLeft w:val="0"/>
      <w:marRight w:val="0"/>
      <w:marTop w:val="0"/>
      <w:marBottom w:val="0"/>
      <w:divBdr>
        <w:top w:val="none" w:sz="0" w:space="0" w:color="auto"/>
        <w:left w:val="none" w:sz="0" w:space="0" w:color="auto"/>
        <w:bottom w:val="none" w:sz="0" w:space="0" w:color="auto"/>
        <w:right w:val="none" w:sz="0" w:space="0" w:color="auto"/>
      </w:divBdr>
    </w:div>
    <w:div w:id="460196094">
      <w:bodyDiv w:val="1"/>
      <w:marLeft w:val="0"/>
      <w:marRight w:val="0"/>
      <w:marTop w:val="0"/>
      <w:marBottom w:val="0"/>
      <w:divBdr>
        <w:top w:val="none" w:sz="0" w:space="0" w:color="auto"/>
        <w:left w:val="none" w:sz="0" w:space="0" w:color="auto"/>
        <w:bottom w:val="none" w:sz="0" w:space="0" w:color="auto"/>
        <w:right w:val="none" w:sz="0" w:space="0" w:color="auto"/>
      </w:divBdr>
    </w:div>
    <w:div w:id="460197950">
      <w:bodyDiv w:val="1"/>
      <w:marLeft w:val="0"/>
      <w:marRight w:val="0"/>
      <w:marTop w:val="0"/>
      <w:marBottom w:val="0"/>
      <w:divBdr>
        <w:top w:val="none" w:sz="0" w:space="0" w:color="auto"/>
        <w:left w:val="none" w:sz="0" w:space="0" w:color="auto"/>
        <w:bottom w:val="none" w:sz="0" w:space="0" w:color="auto"/>
        <w:right w:val="none" w:sz="0" w:space="0" w:color="auto"/>
      </w:divBdr>
    </w:div>
    <w:div w:id="460341190">
      <w:bodyDiv w:val="1"/>
      <w:marLeft w:val="0"/>
      <w:marRight w:val="0"/>
      <w:marTop w:val="0"/>
      <w:marBottom w:val="0"/>
      <w:divBdr>
        <w:top w:val="none" w:sz="0" w:space="0" w:color="auto"/>
        <w:left w:val="none" w:sz="0" w:space="0" w:color="auto"/>
        <w:bottom w:val="none" w:sz="0" w:space="0" w:color="auto"/>
        <w:right w:val="none" w:sz="0" w:space="0" w:color="auto"/>
      </w:divBdr>
    </w:div>
    <w:div w:id="460344745">
      <w:bodyDiv w:val="1"/>
      <w:marLeft w:val="0"/>
      <w:marRight w:val="0"/>
      <w:marTop w:val="0"/>
      <w:marBottom w:val="0"/>
      <w:divBdr>
        <w:top w:val="none" w:sz="0" w:space="0" w:color="auto"/>
        <w:left w:val="none" w:sz="0" w:space="0" w:color="auto"/>
        <w:bottom w:val="none" w:sz="0" w:space="0" w:color="auto"/>
        <w:right w:val="none" w:sz="0" w:space="0" w:color="auto"/>
      </w:divBdr>
    </w:div>
    <w:div w:id="460345964">
      <w:bodyDiv w:val="1"/>
      <w:marLeft w:val="0"/>
      <w:marRight w:val="0"/>
      <w:marTop w:val="0"/>
      <w:marBottom w:val="0"/>
      <w:divBdr>
        <w:top w:val="none" w:sz="0" w:space="0" w:color="auto"/>
        <w:left w:val="none" w:sz="0" w:space="0" w:color="auto"/>
        <w:bottom w:val="none" w:sz="0" w:space="0" w:color="auto"/>
        <w:right w:val="none" w:sz="0" w:space="0" w:color="auto"/>
      </w:divBdr>
    </w:div>
    <w:div w:id="460422620">
      <w:bodyDiv w:val="1"/>
      <w:marLeft w:val="0"/>
      <w:marRight w:val="0"/>
      <w:marTop w:val="0"/>
      <w:marBottom w:val="0"/>
      <w:divBdr>
        <w:top w:val="none" w:sz="0" w:space="0" w:color="auto"/>
        <w:left w:val="none" w:sz="0" w:space="0" w:color="auto"/>
        <w:bottom w:val="none" w:sz="0" w:space="0" w:color="auto"/>
        <w:right w:val="none" w:sz="0" w:space="0" w:color="auto"/>
      </w:divBdr>
    </w:div>
    <w:div w:id="460534131">
      <w:bodyDiv w:val="1"/>
      <w:marLeft w:val="0"/>
      <w:marRight w:val="0"/>
      <w:marTop w:val="0"/>
      <w:marBottom w:val="0"/>
      <w:divBdr>
        <w:top w:val="none" w:sz="0" w:space="0" w:color="auto"/>
        <w:left w:val="none" w:sz="0" w:space="0" w:color="auto"/>
        <w:bottom w:val="none" w:sz="0" w:space="0" w:color="auto"/>
        <w:right w:val="none" w:sz="0" w:space="0" w:color="auto"/>
      </w:divBdr>
    </w:div>
    <w:div w:id="460684421">
      <w:bodyDiv w:val="1"/>
      <w:marLeft w:val="0"/>
      <w:marRight w:val="0"/>
      <w:marTop w:val="0"/>
      <w:marBottom w:val="0"/>
      <w:divBdr>
        <w:top w:val="none" w:sz="0" w:space="0" w:color="auto"/>
        <w:left w:val="none" w:sz="0" w:space="0" w:color="auto"/>
        <w:bottom w:val="none" w:sz="0" w:space="0" w:color="auto"/>
        <w:right w:val="none" w:sz="0" w:space="0" w:color="auto"/>
      </w:divBdr>
    </w:div>
    <w:div w:id="460803378">
      <w:bodyDiv w:val="1"/>
      <w:marLeft w:val="0"/>
      <w:marRight w:val="0"/>
      <w:marTop w:val="0"/>
      <w:marBottom w:val="0"/>
      <w:divBdr>
        <w:top w:val="none" w:sz="0" w:space="0" w:color="auto"/>
        <w:left w:val="none" w:sz="0" w:space="0" w:color="auto"/>
        <w:bottom w:val="none" w:sz="0" w:space="0" w:color="auto"/>
        <w:right w:val="none" w:sz="0" w:space="0" w:color="auto"/>
      </w:divBdr>
    </w:div>
    <w:div w:id="461118639">
      <w:bodyDiv w:val="1"/>
      <w:marLeft w:val="0"/>
      <w:marRight w:val="0"/>
      <w:marTop w:val="0"/>
      <w:marBottom w:val="0"/>
      <w:divBdr>
        <w:top w:val="none" w:sz="0" w:space="0" w:color="auto"/>
        <w:left w:val="none" w:sz="0" w:space="0" w:color="auto"/>
        <w:bottom w:val="none" w:sz="0" w:space="0" w:color="auto"/>
        <w:right w:val="none" w:sz="0" w:space="0" w:color="auto"/>
      </w:divBdr>
    </w:div>
    <w:div w:id="461120482">
      <w:bodyDiv w:val="1"/>
      <w:marLeft w:val="0"/>
      <w:marRight w:val="0"/>
      <w:marTop w:val="0"/>
      <w:marBottom w:val="0"/>
      <w:divBdr>
        <w:top w:val="none" w:sz="0" w:space="0" w:color="auto"/>
        <w:left w:val="none" w:sz="0" w:space="0" w:color="auto"/>
        <w:bottom w:val="none" w:sz="0" w:space="0" w:color="auto"/>
        <w:right w:val="none" w:sz="0" w:space="0" w:color="auto"/>
      </w:divBdr>
    </w:div>
    <w:div w:id="461273615">
      <w:bodyDiv w:val="1"/>
      <w:marLeft w:val="0"/>
      <w:marRight w:val="0"/>
      <w:marTop w:val="0"/>
      <w:marBottom w:val="0"/>
      <w:divBdr>
        <w:top w:val="none" w:sz="0" w:space="0" w:color="auto"/>
        <w:left w:val="none" w:sz="0" w:space="0" w:color="auto"/>
        <w:bottom w:val="none" w:sz="0" w:space="0" w:color="auto"/>
        <w:right w:val="none" w:sz="0" w:space="0" w:color="auto"/>
      </w:divBdr>
    </w:div>
    <w:div w:id="461339979">
      <w:bodyDiv w:val="1"/>
      <w:marLeft w:val="0"/>
      <w:marRight w:val="0"/>
      <w:marTop w:val="0"/>
      <w:marBottom w:val="0"/>
      <w:divBdr>
        <w:top w:val="none" w:sz="0" w:space="0" w:color="auto"/>
        <w:left w:val="none" w:sz="0" w:space="0" w:color="auto"/>
        <w:bottom w:val="none" w:sz="0" w:space="0" w:color="auto"/>
        <w:right w:val="none" w:sz="0" w:space="0" w:color="auto"/>
      </w:divBdr>
    </w:div>
    <w:div w:id="461384556">
      <w:bodyDiv w:val="1"/>
      <w:marLeft w:val="0"/>
      <w:marRight w:val="0"/>
      <w:marTop w:val="0"/>
      <w:marBottom w:val="0"/>
      <w:divBdr>
        <w:top w:val="none" w:sz="0" w:space="0" w:color="auto"/>
        <w:left w:val="none" w:sz="0" w:space="0" w:color="auto"/>
        <w:bottom w:val="none" w:sz="0" w:space="0" w:color="auto"/>
        <w:right w:val="none" w:sz="0" w:space="0" w:color="auto"/>
      </w:divBdr>
    </w:div>
    <w:div w:id="461535175">
      <w:bodyDiv w:val="1"/>
      <w:marLeft w:val="0"/>
      <w:marRight w:val="0"/>
      <w:marTop w:val="0"/>
      <w:marBottom w:val="0"/>
      <w:divBdr>
        <w:top w:val="none" w:sz="0" w:space="0" w:color="auto"/>
        <w:left w:val="none" w:sz="0" w:space="0" w:color="auto"/>
        <w:bottom w:val="none" w:sz="0" w:space="0" w:color="auto"/>
        <w:right w:val="none" w:sz="0" w:space="0" w:color="auto"/>
      </w:divBdr>
    </w:div>
    <w:div w:id="461581786">
      <w:bodyDiv w:val="1"/>
      <w:marLeft w:val="0"/>
      <w:marRight w:val="0"/>
      <w:marTop w:val="0"/>
      <w:marBottom w:val="0"/>
      <w:divBdr>
        <w:top w:val="none" w:sz="0" w:space="0" w:color="auto"/>
        <w:left w:val="none" w:sz="0" w:space="0" w:color="auto"/>
        <w:bottom w:val="none" w:sz="0" w:space="0" w:color="auto"/>
        <w:right w:val="none" w:sz="0" w:space="0" w:color="auto"/>
      </w:divBdr>
    </w:div>
    <w:div w:id="461658701">
      <w:bodyDiv w:val="1"/>
      <w:marLeft w:val="0"/>
      <w:marRight w:val="0"/>
      <w:marTop w:val="0"/>
      <w:marBottom w:val="0"/>
      <w:divBdr>
        <w:top w:val="none" w:sz="0" w:space="0" w:color="auto"/>
        <w:left w:val="none" w:sz="0" w:space="0" w:color="auto"/>
        <w:bottom w:val="none" w:sz="0" w:space="0" w:color="auto"/>
        <w:right w:val="none" w:sz="0" w:space="0" w:color="auto"/>
      </w:divBdr>
    </w:div>
    <w:div w:id="461731353">
      <w:bodyDiv w:val="1"/>
      <w:marLeft w:val="0"/>
      <w:marRight w:val="0"/>
      <w:marTop w:val="0"/>
      <w:marBottom w:val="0"/>
      <w:divBdr>
        <w:top w:val="none" w:sz="0" w:space="0" w:color="auto"/>
        <w:left w:val="none" w:sz="0" w:space="0" w:color="auto"/>
        <w:bottom w:val="none" w:sz="0" w:space="0" w:color="auto"/>
        <w:right w:val="none" w:sz="0" w:space="0" w:color="auto"/>
      </w:divBdr>
    </w:div>
    <w:div w:id="461776228">
      <w:bodyDiv w:val="1"/>
      <w:marLeft w:val="0"/>
      <w:marRight w:val="0"/>
      <w:marTop w:val="0"/>
      <w:marBottom w:val="0"/>
      <w:divBdr>
        <w:top w:val="none" w:sz="0" w:space="0" w:color="auto"/>
        <w:left w:val="none" w:sz="0" w:space="0" w:color="auto"/>
        <w:bottom w:val="none" w:sz="0" w:space="0" w:color="auto"/>
        <w:right w:val="none" w:sz="0" w:space="0" w:color="auto"/>
      </w:divBdr>
    </w:div>
    <w:div w:id="462578281">
      <w:bodyDiv w:val="1"/>
      <w:marLeft w:val="0"/>
      <w:marRight w:val="0"/>
      <w:marTop w:val="0"/>
      <w:marBottom w:val="0"/>
      <w:divBdr>
        <w:top w:val="none" w:sz="0" w:space="0" w:color="auto"/>
        <w:left w:val="none" w:sz="0" w:space="0" w:color="auto"/>
        <w:bottom w:val="none" w:sz="0" w:space="0" w:color="auto"/>
        <w:right w:val="none" w:sz="0" w:space="0" w:color="auto"/>
      </w:divBdr>
    </w:div>
    <w:div w:id="463040733">
      <w:bodyDiv w:val="1"/>
      <w:marLeft w:val="0"/>
      <w:marRight w:val="0"/>
      <w:marTop w:val="0"/>
      <w:marBottom w:val="0"/>
      <w:divBdr>
        <w:top w:val="none" w:sz="0" w:space="0" w:color="auto"/>
        <w:left w:val="none" w:sz="0" w:space="0" w:color="auto"/>
        <w:bottom w:val="none" w:sz="0" w:space="0" w:color="auto"/>
        <w:right w:val="none" w:sz="0" w:space="0" w:color="auto"/>
      </w:divBdr>
    </w:div>
    <w:div w:id="463041673">
      <w:bodyDiv w:val="1"/>
      <w:marLeft w:val="0"/>
      <w:marRight w:val="0"/>
      <w:marTop w:val="0"/>
      <w:marBottom w:val="0"/>
      <w:divBdr>
        <w:top w:val="none" w:sz="0" w:space="0" w:color="auto"/>
        <w:left w:val="none" w:sz="0" w:space="0" w:color="auto"/>
        <w:bottom w:val="none" w:sz="0" w:space="0" w:color="auto"/>
        <w:right w:val="none" w:sz="0" w:space="0" w:color="auto"/>
      </w:divBdr>
    </w:div>
    <w:div w:id="463500487">
      <w:bodyDiv w:val="1"/>
      <w:marLeft w:val="0"/>
      <w:marRight w:val="0"/>
      <w:marTop w:val="0"/>
      <w:marBottom w:val="0"/>
      <w:divBdr>
        <w:top w:val="none" w:sz="0" w:space="0" w:color="auto"/>
        <w:left w:val="none" w:sz="0" w:space="0" w:color="auto"/>
        <w:bottom w:val="none" w:sz="0" w:space="0" w:color="auto"/>
        <w:right w:val="none" w:sz="0" w:space="0" w:color="auto"/>
      </w:divBdr>
    </w:div>
    <w:div w:id="463692926">
      <w:bodyDiv w:val="1"/>
      <w:marLeft w:val="0"/>
      <w:marRight w:val="0"/>
      <w:marTop w:val="0"/>
      <w:marBottom w:val="0"/>
      <w:divBdr>
        <w:top w:val="none" w:sz="0" w:space="0" w:color="auto"/>
        <w:left w:val="none" w:sz="0" w:space="0" w:color="auto"/>
        <w:bottom w:val="none" w:sz="0" w:space="0" w:color="auto"/>
        <w:right w:val="none" w:sz="0" w:space="0" w:color="auto"/>
      </w:divBdr>
    </w:div>
    <w:div w:id="463892924">
      <w:bodyDiv w:val="1"/>
      <w:marLeft w:val="0"/>
      <w:marRight w:val="0"/>
      <w:marTop w:val="0"/>
      <w:marBottom w:val="0"/>
      <w:divBdr>
        <w:top w:val="none" w:sz="0" w:space="0" w:color="auto"/>
        <w:left w:val="none" w:sz="0" w:space="0" w:color="auto"/>
        <w:bottom w:val="none" w:sz="0" w:space="0" w:color="auto"/>
        <w:right w:val="none" w:sz="0" w:space="0" w:color="auto"/>
      </w:divBdr>
    </w:div>
    <w:div w:id="464203793">
      <w:bodyDiv w:val="1"/>
      <w:marLeft w:val="0"/>
      <w:marRight w:val="0"/>
      <w:marTop w:val="0"/>
      <w:marBottom w:val="0"/>
      <w:divBdr>
        <w:top w:val="none" w:sz="0" w:space="0" w:color="auto"/>
        <w:left w:val="none" w:sz="0" w:space="0" w:color="auto"/>
        <w:bottom w:val="none" w:sz="0" w:space="0" w:color="auto"/>
        <w:right w:val="none" w:sz="0" w:space="0" w:color="auto"/>
      </w:divBdr>
    </w:div>
    <w:div w:id="465240423">
      <w:bodyDiv w:val="1"/>
      <w:marLeft w:val="0"/>
      <w:marRight w:val="0"/>
      <w:marTop w:val="0"/>
      <w:marBottom w:val="0"/>
      <w:divBdr>
        <w:top w:val="none" w:sz="0" w:space="0" w:color="auto"/>
        <w:left w:val="none" w:sz="0" w:space="0" w:color="auto"/>
        <w:bottom w:val="none" w:sz="0" w:space="0" w:color="auto"/>
        <w:right w:val="none" w:sz="0" w:space="0" w:color="auto"/>
      </w:divBdr>
    </w:div>
    <w:div w:id="465317433">
      <w:bodyDiv w:val="1"/>
      <w:marLeft w:val="0"/>
      <w:marRight w:val="0"/>
      <w:marTop w:val="0"/>
      <w:marBottom w:val="0"/>
      <w:divBdr>
        <w:top w:val="none" w:sz="0" w:space="0" w:color="auto"/>
        <w:left w:val="none" w:sz="0" w:space="0" w:color="auto"/>
        <w:bottom w:val="none" w:sz="0" w:space="0" w:color="auto"/>
        <w:right w:val="none" w:sz="0" w:space="0" w:color="auto"/>
      </w:divBdr>
    </w:div>
    <w:div w:id="465319693">
      <w:bodyDiv w:val="1"/>
      <w:marLeft w:val="0"/>
      <w:marRight w:val="0"/>
      <w:marTop w:val="0"/>
      <w:marBottom w:val="0"/>
      <w:divBdr>
        <w:top w:val="none" w:sz="0" w:space="0" w:color="auto"/>
        <w:left w:val="none" w:sz="0" w:space="0" w:color="auto"/>
        <w:bottom w:val="none" w:sz="0" w:space="0" w:color="auto"/>
        <w:right w:val="none" w:sz="0" w:space="0" w:color="auto"/>
      </w:divBdr>
    </w:div>
    <w:div w:id="465396800">
      <w:bodyDiv w:val="1"/>
      <w:marLeft w:val="0"/>
      <w:marRight w:val="0"/>
      <w:marTop w:val="0"/>
      <w:marBottom w:val="0"/>
      <w:divBdr>
        <w:top w:val="none" w:sz="0" w:space="0" w:color="auto"/>
        <w:left w:val="none" w:sz="0" w:space="0" w:color="auto"/>
        <w:bottom w:val="none" w:sz="0" w:space="0" w:color="auto"/>
        <w:right w:val="none" w:sz="0" w:space="0" w:color="auto"/>
      </w:divBdr>
    </w:div>
    <w:div w:id="465703738">
      <w:bodyDiv w:val="1"/>
      <w:marLeft w:val="0"/>
      <w:marRight w:val="0"/>
      <w:marTop w:val="0"/>
      <w:marBottom w:val="0"/>
      <w:divBdr>
        <w:top w:val="none" w:sz="0" w:space="0" w:color="auto"/>
        <w:left w:val="none" w:sz="0" w:space="0" w:color="auto"/>
        <w:bottom w:val="none" w:sz="0" w:space="0" w:color="auto"/>
        <w:right w:val="none" w:sz="0" w:space="0" w:color="auto"/>
      </w:divBdr>
    </w:div>
    <w:div w:id="465927940">
      <w:bodyDiv w:val="1"/>
      <w:marLeft w:val="0"/>
      <w:marRight w:val="0"/>
      <w:marTop w:val="0"/>
      <w:marBottom w:val="0"/>
      <w:divBdr>
        <w:top w:val="none" w:sz="0" w:space="0" w:color="auto"/>
        <w:left w:val="none" w:sz="0" w:space="0" w:color="auto"/>
        <w:bottom w:val="none" w:sz="0" w:space="0" w:color="auto"/>
        <w:right w:val="none" w:sz="0" w:space="0" w:color="auto"/>
      </w:divBdr>
    </w:div>
    <w:div w:id="466094122">
      <w:bodyDiv w:val="1"/>
      <w:marLeft w:val="0"/>
      <w:marRight w:val="0"/>
      <w:marTop w:val="0"/>
      <w:marBottom w:val="0"/>
      <w:divBdr>
        <w:top w:val="none" w:sz="0" w:space="0" w:color="auto"/>
        <w:left w:val="none" w:sz="0" w:space="0" w:color="auto"/>
        <w:bottom w:val="none" w:sz="0" w:space="0" w:color="auto"/>
        <w:right w:val="none" w:sz="0" w:space="0" w:color="auto"/>
      </w:divBdr>
    </w:div>
    <w:div w:id="466242193">
      <w:bodyDiv w:val="1"/>
      <w:marLeft w:val="0"/>
      <w:marRight w:val="0"/>
      <w:marTop w:val="0"/>
      <w:marBottom w:val="0"/>
      <w:divBdr>
        <w:top w:val="none" w:sz="0" w:space="0" w:color="auto"/>
        <w:left w:val="none" w:sz="0" w:space="0" w:color="auto"/>
        <w:bottom w:val="none" w:sz="0" w:space="0" w:color="auto"/>
        <w:right w:val="none" w:sz="0" w:space="0" w:color="auto"/>
      </w:divBdr>
    </w:div>
    <w:div w:id="466314533">
      <w:bodyDiv w:val="1"/>
      <w:marLeft w:val="0"/>
      <w:marRight w:val="0"/>
      <w:marTop w:val="0"/>
      <w:marBottom w:val="0"/>
      <w:divBdr>
        <w:top w:val="none" w:sz="0" w:space="0" w:color="auto"/>
        <w:left w:val="none" w:sz="0" w:space="0" w:color="auto"/>
        <w:bottom w:val="none" w:sz="0" w:space="0" w:color="auto"/>
        <w:right w:val="none" w:sz="0" w:space="0" w:color="auto"/>
      </w:divBdr>
    </w:div>
    <w:div w:id="467364367">
      <w:bodyDiv w:val="1"/>
      <w:marLeft w:val="0"/>
      <w:marRight w:val="0"/>
      <w:marTop w:val="0"/>
      <w:marBottom w:val="0"/>
      <w:divBdr>
        <w:top w:val="none" w:sz="0" w:space="0" w:color="auto"/>
        <w:left w:val="none" w:sz="0" w:space="0" w:color="auto"/>
        <w:bottom w:val="none" w:sz="0" w:space="0" w:color="auto"/>
        <w:right w:val="none" w:sz="0" w:space="0" w:color="auto"/>
      </w:divBdr>
    </w:div>
    <w:div w:id="467482149">
      <w:bodyDiv w:val="1"/>
      <w:marLeft w:val="0"/>
      <w:marRight w:val="0"/>
      <w:marTop w:val="0"/>
      <w:marBottom w:val="0"/>
      <w:divBdr>
        <w:top w:val="none" w:sz="0" w:space="0" w:color="auto"/>
        <w:left w:val="none" w:sz="0" w:space="0" w:color="auto"/>
        <w:bottom w:val="none" w:sz="0" w:space="0" w:color="auto"/>
        <w:right w:val="none" w:sz="0" w:space="0" w:color="auto"/>
      </w:divBdr>
    </w:div>
    <w:div w:id="467816909">
      <w:bodyDiv w:val="1"/>
      <w:marLeft w:val="0"/>
      <w:marRight w:val="0"/>
      <w:marTop w:val="0"/>
      <w:marBottom w:val="0"/>
      <w:divBdr>
        <w:top w:val="none" w:sz="0" w:space="0" w:color="auto"/>
        <w:left w:val="none" w:sz="0" w:space="0" w:color="auto"/>
        <w:bottom w:val="none" w:sz="0" w:space="0" w:color="auto"/>
        <w:right w:val="none" w:sz="0" w:space="0" w:color="auto"/>
      </w:divBdr>
    </w:div>
    <w:div w:id="467819555">
      <w:bodyDiv w:val="1"/>
      <w:marLeft w:val="0"/>
      <w:marRight w:val="0"/>
      <w:marTop w:val="0"/>
      <w:marBottom w:val="0"/>
      <w:divBdr>
        <w:top w:val="none" w:sz="0" w:space="0" w:color="auto"/>
        <w:left w:val="none" w:sz="0" w:space="0" w:color="auto"/>
        <w:bottom w:val="none" w:sz="0" w:space="0" w:color="auto"/>
        <w:right w:val="none" w:sz="0" w:space="0" w:color="auto"/>
      </w:divBdr>
    </w:div>
    <w:div w:id="467939065">
      <w:bodyDiv w:val="1"/>
      <w:marLeft w:val="0"/>
      <w:marRight w:val="0"/>
      <w:marTop w:val="0"/>
      <w:marBottom w:val="0"/>
      <w:divBdr>
        <w:top w:val="none" w:sz="0" w:space="0" w:color="auto"/>
        <w:left w:val="none" w:sz="0" w:space="0" w:color="auto"/>
        <w:bottom w:val="none" w:sz="0" w:space="0" w:color="auto"/>
        <w:right w:val="none" w:sz="0" w:space="0" w:color="auto"/>
      </w:divBdr>
    </w:div>
    <w:div w:id="467941712">
      <w:bodyDiv w:val="1"/>
      <w:marLeft w:val="0"/>
      <w:marRight w:val="0"/>
      <w:marTop w:val="0"/>
      <w:marBottom w:val="0"/>
      <w:divBdr>
        <w:top w:val="none" w:sz="0" w:space="0" w:color="auto"/>
        <w:left w:val="none" w:sz="0" w:space="0" w:color="auto"/>
        <w:bottom w:val="none" w:sz="0" w:space="0" w:color="auto"/>
        <w:right w:val="none" w:sz="0" w:space="0" w:color="auto"/>
      </w:divBdr>
    </w:div>
    <w:div w:id="468061845">
      <w:bodyDiv w:val="1"/>
      <w:marLeft w:val="0"/>
      <w:marRight w:val="0"/>
      <w:marTop w:val="0"/>
      <w:marBottom w:val="0"/>
      <w:divBdr>
        <w:top w:val="none" w:sz="0" w:space="0" w:color="auto"/>
        <w:left w:val="none" w:sz="0" w:space="0" w:color="auto"/>
        <w:bottom w:val="none" w:sz="0" w:space="0" w:color="auto"/>
        <w:right w:val="none" w:sz="0" w:space="0" w:color="auto"/>
      </w:divBdr>
    </w:div>
    <w:div w:id="468136347">
      <w:bodyDiv w:val="1"/>
      <w:marLeft w:val="0"/>
      <w:marRight w:val="0"/>
      <w:marTop w:val="0"/>
      <w:marBottom w:val="0"/>
      <w:divBdr>
        <w:top w:val="none" w:sz="0" w:space="0" w:color="auto"/>
        <w:left w:val="none" w:sz="0" w:space="0" w:color="auto"/>
        <w:bottom w:val="none" w:sz="0" w:space="0" w:color="auto"/>
        <w:right w:val="none" w:sz="0" w:space="0" w:color="auto"/>
      </w:divBdr>
    </w:div>
    <w:div w:id="468473186">
      <w:bodyDiv w:val="1"/>
      <w:marLeft w:val="0"/>
      <w:marRight w:val="0"/>
      <w:marTop w:val="0"/>
      <w:marBottom w:val="0"/>
      <w:divBdr>
        <w:top w:val="none" w:sz="0" w:space="0" w:color="auto"/>
        <w:left w:val="none" w:sz="0" w:space="0" w:color="auto"/>
        <w:bottom w:val="none" w:sz="0" w:space="0" w:color="auto"/>
        <w:right w:val="none" w:sz="0" w:space="0" w:color="auto"/>
      </w:divBdr>
    </w:div>
    <w:div w:id="468742878">
      <w:bodyDiv w:val="1"/>
      <w:marLeft w:val="0"/>
      <w:marRight w:val="0"/>
      <w:marTop w:val="0"/>
      <w:marBottom w:val="0"/>
      <w:divBdr>
        <w:top w:val="none" w:sz="0" w:space="0" w:color="auto"/>
        <w:left w:val="none" w:sz="0" w:space="0" w:color="auto"/>
        <w:bottom w:val="none" w:sz="0" w:space="0" w:color="auto"/>
        <w:right w:val="none" w:sz="0" w:space="0" w:color="auto"/>
      </w:divBdr>
    </w:div>
    <w:div w:id="469516144">
      <w:bodyDiv w:val="1"/>
      <w:marLeft w:val="0"/>
      <w:marRight w:val="0"/>
      <w:marTop w:val="0"/>
      <w:marBottom w:val="0"/>
      <w:divBdr>
        <w:top w:val="none" w:sz="0" w:space="0" w:color="auto"/>
        <w:left w:val="none" w:sz="0" w:space="0" w:color="auto"/>
        <w:bottom w:val="none" w:sz="0" w:space="0" w:color="auto"/>
        <w:right w:val="none" w:sz="0" w:space="0" w:color="auto"/>
      </w:divBdr>
    </w:div>
    <w:div w:id="469910137">
      <w:bodyDiv w:val="1"/>
      <w:marLeft w:val="0"/>
      <w:marRight w:val="0"/>
      <w:marTop w:val="0"/>
      <w:marBottom w:val="0"/>
      <w:divBdr>
        <w:top w:val="none" w:sz="0" w:space="0" w:color="auto"/>
        <w:left w:val="none" w:sz="0" w:space="0" w:color="auto"/>
        <w:bottom w:val="none" w:sz="0" w:space="0" w:color="auto"/>
        <w:right w:val="none" w:sz="0" w:space="0" w:color="auto"/>
      </w:divBdr>
    </w:div>
    <w:div w:id="469976148">
      <w:bodyDiv w:val="1"/>
      <w:marLeft w:val="0"/>
      <w:marRight w:val="0"/>
      <w:marTop w:val="0"/>
      <w:marBottom w:val="0"/>
      <w:divBdr>
        <w:top w:val="none" w:sz="0" w:space="0" w:color="auto"/>
        <w:left w:val="none" w:sz="0" w:space="0" w:color="auto"/>
        <w:bottom w:val="none" w:sz="0" w:space="0" w:color="auto"/>
        <w:right w:val="none" w:sz="0" w:space="0" w:color="auto"/>
      </w:divBdr>
    </w:div>
    <w:div w:id="470170483">
      <w:bodyDiv w:val="1"/>
      <w:marLeft w:val="0"/>
      <w:marRight w:val="0"/>
      <w:marTop w:val="0"/>
      <w:marBottom w:val="0"/>
      <w:divBdr>
        <w:top w:val="none" w:sz="0" w:space="0" w:color="auto"/>
        <w:left w:val="none" w:sz="0" w:space="0" w:color="auto"/>
        <w:bottom w:val="none" w:sz="0" w:space="0" w:color="auto"/>
        <w:right w:val="none" w:sz="0" w:space="0" w:color="auto"/>
      </w:divBdr>
    </w:div>
    <w:div w:id="470176540">
      <w:bodyDiv w:val="1"/>
      <w:marLeft w:val="0"/>
      <w:marRight w:val="0"/>
      <w:marTop w:val="0"/>
      <w:marBottom w:val="0"/>
      <w:divBdr>
        <w:top w:val="none" w:sz="0" w:space="0" w:color="auto"/>
        <w:left w:val="none" w:sz="0" w:space="0" w:color="auto"/>
        <w:bottom w:val="none" w:sz="0" w:space="0" w:color="auto"/>
        <w:right w:val="none" w:sz="0" w:space="0" w:color="auto"/>
      </w:divBdr>
    </w:div>
    <w:div w:id="470177160">
      <w:bodyDiv w:val="1"/>
      <w:marLeft w:val="0"/>
      <w:marRight w:val="0"/>
      <w:marTop w:val="0"/>
      <w:marBottom w:val="0"/>
      <w:divBdr>
        <w:top w:val="none" w:sz="0" w:space="0" w:color="auto"/>
        <w:left w:val="none" w:sz="0" w:space="0" w:color="auto"/>
        <w:bottom w:val="none" w:sz="0" w:space="0" w:color="auto"/>
        <w:right w:val="none" w:sz="0" w:space="0" w:color="auto"/>
      </w:divBdr>
    </w:div>
    <w:div w:id="470293112">
      <w:bodyDiv w:val="1"/>
      <w:marLeft w:val="0"/>
      <w:marRight w:val="0"/>
      <w:marTop w:val="0"/>
      <w:marBottom w:val="0"/>
      <w:divBdr>
        <w:top w:val="none" w:sz="0" w:space="0" w:color="auto"/>
        <w:left w:val="none" w:sz="0" w:space="0" w:color="auto"/>
        <w:bottom w:val="none" w:sz="0" w:space="0" w:color="auto"/>
        <w:right w:val="none" w:sz="0" w:space="0" w:color="auto"/>
      </w:divBdr>
    </w:div>
    <w:div w:id="470485615">
      <w:bodyDiv w:val="1"/>
      <w:marLeft w:val="0"/>
      <w:marRight w:val="0"/>
      <w:marTop w:val="0"/>
      <w:marBottom w:val="0"/>
      <w:divBdr>
        <w:top w:val="none" w:sz="0" w:space="0" w:color="auto"/>
        <w:left w:val="none" w:sz="0" w:space="0" w:color="auto"/>
        <w:bottom w:val="none" w:sz="0" w:space="0" w:color="auto"/>
        <w:right w:val="none" w:sz="0" w:space="0" w:color="auto"/>
      </w:divBdr>
    </w:div>
    <w:div w:id="470565375">
      <w:bodyDiv w:val="1"/>
      <w:marLeft w:val="0"/>
      <w:marRight w:val="0"/>
      <w:marTop w:val="0"/>
      <w:marBottom w:val="0"/>
      <w:divBdr>
        <w:top w:val="none" w:sz="0" w:space="0" w:color="auto"/>
        <w:left w:val="none" w:sz="0" w:space="0" w:color="auto"/>
        <w:bottom w:val="none" w:sz="0" w:space="0" w:color="auto"/>
        <w:right w:val="none" w:sz="0" w:space="0" w:color="auto"/>
      </w:divBdr>
    </w:div>
    <w:div w:id="470750021">
      <w:bodyDiv w:val="1"/>
      <w:marLeft w:val="0"/>
      <w:marRight w:val="0"/>
      <w:marTop w:val="0"/>
      <w:marBottom w:val="0"/>
      <w:divBdr>
        <w:top w:val="none" w:sz="0" w:space="0" w:color="auto"/>
        <w:left w:val="none" w:sz="0" w:space="0" w:color="auto"/>
        <w:bottom w:val="none" w:sz="0" w:space="0" w:color="auto"/>
        <w:right w:val="none" w:sz="0" w:space="0" w:color="auto"/>
      </w:divBdr>
    </w:div>
    <w:div w:id="470751476">
      <w:bodyDiv w:val="1"/>
      <w:marLeft w:val="0"/>
      <w:marRight w:val="0"/>
      <w:marTop w:val="0"/>
      <w:marBottom w:val="0"/>
      <w:divBdr>
        <w:top w:val="none" w:sz="0" w:space="0" w:color="auto"/>
        <w:left w:val="none" w:sz="0" w:space="0" w:color="auto"/>
        <w:bottom w:val="none" w:sz="0" w:space="0" w:color="auto"/>
        <w:right w:val="none" w:sz="0" w:space="0" w:color="auto"/>
      </w:divBdr>
    </w:div>
    <w:div w:id="470908416">
      <w:bodyDiv w:val="1"/>
      <w:marLeft w:val="0"/>
      <w:marRight w:val="0"/>
      <w:marTop w:val="0"/>
      <w:marBottom w:val="0"/>
      <w:divBdr>
        <w:top w:val="none" w:sz="0" w:space="0" w:color="auto"/>
        <w:left w:val="none" w:sz="0" w:space="0" w:color="auto"/>
        <w:bottom w:val="none" w:sz="0" w:space="0" w:color="auto"/>
        <w:right w:val="none" w:sz="0" w:space="0" w:color="auto"/>
      </w:divBdr>
    </w:div>
    <w:div w:id="471026452">
      <w:bodyDiv w:val="1"/>
      <w:marLeft w:val="0"/>
      <w:marRight w:val="0"/>
      <w:marTop w:val="0"/>
      <w:marBottom w:val="0"/>
      <w:divBdr>
        <w:top w:val="none" w:sz="0" w:space="0" w:color="auto"/>
        <w:left w:val="none" w:sz="0" w:space="0" w:color="auto"/>
        <w:bottom w:val="none" w:sz="0" w:space="0" w:color="auto"/>
        <w:right w:val="none" w:sz="0" w:space="0" w:color="auto"/>
      </w:divBdr>
    </w:div>
    <w:div w:id="471099986">
      <w:bodyDiv w:val="1"/>
      <w:marLeft w:val="0"/>
      <w:marRight w:val="0"/>
      <w:marTop w:val="0"/>
      <w:marBottom w:val="0"/>
      <w:divBdr>
        <w:top w:val="none" w:sz="0" w:space="0" w:color="auto"/>
        <w:left w:val="none" w:sz="0" w:space="0" w:color="auto"/>
        <w:bottom w:val="none" w:sz="0" w:space="0" w:color="auto"/>
        <w:right w:val="none" w:sz="0" w:space="0" w:color="auto"/>
      </w:divBdr>
    </w:div>
    <w:div w:id="471409646">
      <w:bodyDiv w:val="1"/>
      <w:marLeft w:val="0"/>
      <w:marRight w:val="0"/>
      <w:marTop w:val="0"/>
      <w:marBottom w:val="0"/>
      <w:divBdr>
        <w:top w:val="none" w:sz="0" w:space="0" w:color="auto"/>
        <w:left w:val="none" w:sz="0" w:space="0" w:color="auto"/>
        <w:bottom w:val="none" w:sz="0" w:space="0" w:color="auto"/>
        <w:right w:val="none" w:sz="0" w:space="0" w:color="auto"/>
      </w:divBdr>
    </w:div>
    <w:div w:id="471600780">
      <w:bodyDiv w:val="1"/>
      <w:marLeft w:val="0"/>
      <w:marRight w:val="0"/>
      <w:marTop w:val="0"/>
      <w:marBottom w:val="0"/>
      <w:divBdr>
        <w:top w:val="none" w:sz="0" w:space="0" w:color="auto"/>
        <w:left w:val="none" w:sz="0" w:space="0" w:color="auto"/>
        <w:bottom w:val="none" w:sz="0" w:space="0" w:color="auto"/>
        <w:right w:val="none" w:sz="0" w:space="0" w:color="auto"/>
      </w:divBdr>
    </w:div>
    <w:div w:id="471797681">
      <w:bodyDiv w:val="1"/>
      <w:marLeft w:val="0"/>
      <w:marRight w:val="0"/>
      <w:marTop w:val="0"/>
      <w:marBottom w:val="0"/>
      <w:divBdr>
        <w:top w:val="none" w:sz="0" w:space="0" w:color="auto"/>
        <w:left w:val="none" w:sz="0" w:space="0" w:color="auto"/>
        <w:bottom w:val="none" w:sz="0" w:space="0" w:color="auto"/>
        <w:right w:val="none" w:sz="0" w:space="0" w:color="auto"/>
      </w:divBdr>
    </w:div>
    <w:div w:id="472211621">
      <w:bodyDiv w:val="1"/>
      <w:marLeft w:val="0"/>
      <w:marRight w:val="0"/>
      <w:marTop w:val="0"/>
      <w:marBottom w:val="0"/>
      <w:divBdr>
        <w:top w:val="none" w:sz="0" w:space="0" w:color="auto"/>
        <w:left w:val="none" w:sz="0" w:space="0" w:color="auto"/>
        <w:bottom w:val="none" w:sz="0" w:space="0" w:color="auto"/>
        <w:right w:val="none" w:sz="0" w:space="0" w:color="auto"/>
      </w:divBdr>
    </w:div>
    <w:div w:id="472218186">
      <w:bodyDiv w:val="1"/>
      <w:marLeft w:val="0"/>
      <w:marRight w:val="0"/>
      <w:marTop w:val="0"/>
      <w:marBottom w:val="0"/>
      <w:divBdr>
        <w:top w:val="none" w:sz="0" w:space="0" w:color="auto"/>
        <w:left w:val="none" w:sz="0" w:space="0" w:color="auto"/>
        <w:bottom w:val="none" w:sz="0" w:space="0" w:color="auto"/>
        <w:right w:val="none" w:sz="0" w:space="0" w:color="auto"/>
      </w:divBdr>
    </w:div>
    <w:div w:id="472408781">
      <w:bodyDiv w:val="1"/>
      <w:marLeft w:val="0"/>
      <w:marRight w:val="0"/>
      <w:marTop w:val="0"/>
      <w:marBottom w:val="0"/>
      <w:divBdr>
        <w:top w:val="none" w:sz="0" w:space="0" w:color="auto"/>
        <w:left w:val="none" w:sz="0" w:space="0" w:color="auto"/>
        <w:bottom w:val="none" w:sz="0" w:space="0" w:color="auto"/>
        <w:right w:val="none" w:sz="0" w:space="0" w:color="auto"/>
      </w:divBdr>
    </w:div>
    <w:div w:id="472454646">
      <w:bodyDiv w:val="1"/>
      <w:marLeft w:val="0"/>
      <w:marRight w:val="0"/>
      <w:marTop w:val="0"/>
      <w:marBottom w:val="0"/>
      <w:divBdr>
        <w:top w:val="none" w:sz="0" w:space="0" w:color="auto"/>
        <w:left w:val="none" w:sz="0" w:space="0" w:color="auto"/>
        <w:bottom w:val="none" w:sz="0" w:space="0" w:color="auto"/>
        <w:right w:val="none" w:sz="0" w:space="0" w:color="auto"/>
      </w:divBdr>
    </w:div>
    <w:div w:id="472721922">
      <w:bodyDiv w:val="1"/>
      <w:marLeft w:val="0"/>
      <w:marRight w:val="0"/>
      <w:marTop w:val="0"/>
      <w:marBottom w:val="0"/>
      <w:divBdr>
        <w:top w:val="none" w:sz="0" w:space="0" w:color="auto"/>
        <w:left w:val="none" w:sz="0" w:space="0" w:color="auto"/>
        <w:bottom w:val="none" w:sz="0" w:space="0" w:color="auto"/>
        <w:right w:val="none" w:sz="0" w:space="0" w:color="auto"/>
      </w:divBdr>
    </w:div>
    <w:div w:id="472790281">
      <w:bodyDiv w:val="1"/>
      <w:marLeft w:val="0"/>
      <w:marRight w:val="0"/>
      <w:marTop w:val="0"/>
      <w:marBottom w:val="0"/>
      <w:divBdr>
        <w:top w:val="none" w:sz="0" w:space="0" w:color="auto"/>
        <w:left w:val="none" w:sz="0" w:space="0" w:color="auto"/>
        <w:bottom w:val="none" w:sz="0" w:space="0" w:color="auto"/>
        <w:right w:val="none" w:sz="0" w:space="0" w:color="auto"/>
      </w:divBdr>
    </w:div>
    <w:div w:id="472910619">
      <w:bodyDiv w:val="1"/>
      <w:marLeft w:val="0"/>
      <w:marRight w:val="0"/>
      <w:marTop w:val="0"/>
      <w:marBottom w:val="0"/>
      <w:divBdr>
        <w:top w:val="none" w:sz="0" w:space="0" w:color="auto"/>
        <w:left w:val="none" w:sz="0" w:space="0" w:color="auto"/>
        <w:bottom w:val="none" w:sz="0" w:space="0" w:color="auto"/>
        <w:right w:val="none" w:sz="0" w:space="0" w:color="auto"/>
      </w:divBdr>
    </w:div>
    <w:div w:id="472986733">
      <w:bodyDiv w:val="1"/>
      <w:marLeft w:val="0"/>
      <w:marRight w:val="0"/>
      <w:marTop w:val="0"/>
      <w:marBottom w:val="0"/>
      <w:divBdr>
        <w:top w:val="none" w:sz="0" w:space="0" w:color="auto"/>
        <w:left w:val="none" w:sz="0" w:space="0" w:color="auto"/>
        <w:bottom w:val="none" w:sz="0" w:space="0" w:color="auto"/>
        <w:right w:val="none" w:sz="0" w:space="0" w:color="auto"/>
      </w:divBdr>
    </w:div>
    <w:div w:id="473254214">
      <w:bodyDiv w:val="1"/>
      <w:marLeft w:val="0"/>
      <w:marRight w:val="0"/>
      <w:marTop w:val="0"/>
      <w:marBottom w:val="0"/>
      <w:divBdr>
        <w:top w:val="none" w:sz="0" w:space="0" w:color="auto"/>
        <w:left w:val="none" w:sz="0" w:space="0" w:color="auto"/>
        <w:bottom w:val="none" w:sz="0" w:space="0" w:color="auto"/>
        <w:right w:val="none" w:sz="0" w:space="0" w:color="auto"/>
      </w:divBdr>
    </w:div>
    <w:div w:id="473520864">
      <w:bodyDiv w:val="1"/>
      <w:marLeft w:val="0"/>
      <w:marRight w:val="0"/>
      <w:marTop w:val="0"/>
      <w:marBottom w:val="0"/>
      <w:divBdr>
        <w:top w:val="none" w:sz="0" w:space="0" w:color="auto"/>
        <w:left w:val="none" w:sz="0" w:space="0" w:color="auto"/>
        <w:bottom w:val="none" w:sz="0" w:space="0" w:color="auto"/>
        <w:right w:val="none" w:sz="0" w:space="0" w:color="auto"/>
      </w:divBdr>
    </w:div>
    <w:div w:id="473569005">
      <w:bodyDiv w:val="1"/>
      <w:marLeft w:val="0"/>
      <w:marRight w:val="0"/>
      <w:marTop w:val="0"/>
      <w:marBottom w:val="0"/>
      <w:divBdr>
        <w:top w:val="none" w:sz="0" w:space="0" w:color="auto"/>
        <w:left w:val="none" w:sz="0" w:space="0" w:color="auto"/>
        <w:bottom w:val="none" w:sz="0" w:space="0" w:color="auto"/>
        <w:right w:val="none" w:sz="0" w:space="0" w:color="auto"/>
      </w:divBdr>
    </w:div>
    <w:div w:id="473910562">
      <w:bodyDiv w:val="1"/>
      <w:marLeft w:val="0"/>
      <w:marRight w:val="0"/>
      <w:marTop w:val="0"/>
      <w:marBottom w:val="0"/>
      <w:divBdr>
        <w:top w:val="none" w:sz="0" w:space="0" w:color="auto"/>
        <w:left w:val="none" w:sz="0" w:space="0" w:color="auto"/>
        <w:bottom w:val="none" w:sz="0" w:space="0" w:color="auto"/>
        <w:right w:val="none" w:sz="0" w:space="0" w:color="auto"/>
      </w:divBdr>
    </w:div>
    <w:div w:id="474180265">
      <w:bodyDiv w:val="1"/>
      <w:marLeft w:val="0"/>
      <w:marRight w:val="0"/>
      <w:marTop w:val="0"/>
      <w:marBottom w:val="0"/>
      <w:divBdr>
        <w:top w:val="none" w:sz="0" w:space="0" w:color="auto"/>
        <w:left w:val="none" w:sz="0" w:space="0" w:color="auto"/>
        <w:bottom w:val="none" w:sz="0" w:space="0" w:color="auto"/>
        <w:right w:val="none" w:sz="0" w:space="0" w:color="auto"/>
      </w:divBdr>
    </w:div>
    <w:div w:id="474369331">
      <w:bodyDiv w:val="1"/>
      <w:marLeft w:val="0"/>
      <w:marRight w:val="0"/>
      <w:marTop w:val="0"/>
      <w:marBottom w:val="0"/>
      <w:divBdr>
        <w:top w:val="none" w:sz="0" w:space="0" w:color="auto"/>
        <w:left w:val="none" w:sz="0" w:space="0" w:color="auto"/>
        <w:bottom w:val="none" w:sz="0" w:space="0" w:color="auto"/>
        <w:right w:val="none" w:sz="0" w:space="0" w:color="auto"/>
      </w:divBdr>
    </w:div>
    <w:div w:id="474952806">
      <w:bodyDiv w:val="1"/>
      <w:marLeft w:val="0"/>
      <w:marRight w:val="0"/>
      <w:marTop w:val="0"/>
      <w:marBottom w:val="0"/>
      <w:divBdr>
        <w:top w:val="none" w:sz="0" w:space="0" w:color="auto"/>
        <w:left w:val="none" w:sz="0" w:space="0" w:color="auto"/>
        <w:bottom w:val="none" w:sz="0" w:space="0" w:color="auto"/>
        <w:right w:val="none" w:sz="0" w:space="0" w:color="auto"/>
      </w:divBdr>
    </w:div>
    <w:div w:id="475024571">
      <w:bodyDiv w:val="1"/>
      <w:marLeft w:val="0"/>
      <w:marRight w:val="0"/>
      <w:marTop w:val="0"/>
      <w:marBottom w:val="0"/>
      <w:divBdr>
        <w:top w:val="none" w:sz="0" w:space="0" w:color="auto"/>
        <w:left w:val="none" w:sz="0" w:space="0" w:color="auto"/>
        <w:bottom w:val="none" w:sz="0" w:space="0" w:color="auto"/>
        <w:right w:val="none" w:sz="0" w:space="0" w:color="auto"/>
      </w:divBdr>
    </w:div>
    <w:div w:id="475074255">
      <w:bodyDiv w:val="1"/>
      <w:marLeft w:val="0"/>
      <w:marRight w:val="0"/>
      <w:marTop w:val="0"/>
      <w:marBottom w:val="0"/>
      <w:divBdr>
        <w:top w:val="none" w:sz="0" w:space="0" w:color="auto"/>
        <w:left w:val="none" w:sz="0" w:space="0" w:color="auto"/>
        <w:bottom w:val="none" w:sz="0" w:space="0" w:color="auto"/>
        <w:right w:val="none" w:sz="0" w:space="0" w:color="auto"/>
      </w:divBdr>
    </w:div>
    <w:div w:id="475218366">
      <w:bodyDiv w:val="1"/>
      <w:marLeft w:val="0"/>
      <w:marRight w:val="0"/>
      <w:marTop w:val="0"/>
      <w:marBottom w:val="0"/>
      <w:divBdr>
        <w:top w:val="none" w:sz="0" w:space="0" w:color="auto"/>
        <w:left w:val="none" w:sz="0" w:space="0" w:color="auto"/>
        <w:bottom w:val="none" w:sz="0" w:space="0" w:color="auto"/>
        <w:right w:val="none" w:sz="0" w:space="0" w:color="auto"/>
      </w:divBdr>
    </w:div>
    <w:div w:id="475488041">
      <w:bodyDiv w:val="1"/>
      <w:marLeft w:val="0"/>
      <w:marRight w:val="0"/>
      <w:marTop w:val="0"/>
      <w:marBottom w:val="0"/>
      <w:divBdr>
        <w:top w:val="none" w:sz="0" w:space="0" w:color="auto"/>
        <w:left w:val="none" w:sz="0" w:space="0" w:color="auto"/>
        <w:bottom w:val="none" w:sz="0" w:space="0" w:color="auto"/>
        <w:right w:val="none" w:sz="0" w:space="0" w:color="auto"/>
      </w:divBdr>
    </w:div>
    <w:div w:id="475757879">
      <w:bodyDiv w:val="1"/>
      <w:marLeft w:val="0"/>
      <w:marRight w:val="0"/>
      <w:marTop w:val="0"/>
      <w:marBottom w:val="0"/>
      <w:divBdr>
        <w:top w:val="none" w:sz="0" w:space="0" w:color="auto"/>
        <w:left w:val="none" w:sz="0" w:space="0" w:color="auto"/>
        <w:bottom w:val="none" w:sz="0" w:space="0" w:color="auto"/>
        <w:right w:val="none" w:sz="0" w:space="0" w:color="auto"/>
      </w:divBdr>
    </w:div>
    <w:div w:id="475806893">
      <w:bodyDiv w:val="1"/>
      <w:marLeft w:val="0"/>
      <w:marRight w:val="0"/>
      <w:marTop w:val="0"/>
      <w:marBottom w:val="0"/>
      <w:divBdr>
        <w:top w:val="none" w:sz="0" w:space="0" w:color="auto"/>
        <w:left w:val="none" w:sz="0" w:space="0" w:color="auto"/>
        <w:bottom w:val="none" w:sz="0" w:space="0" w:color="auto"/>
        <w:right w:val="none" w:sz="0" w:space="0" w:color="auto"/>
      </w:divBdr>
    </w:div>
    <w:div w:id="475877271">
      <w:bodyDiv w:val="1"/>
      <w:marLeft w:val="0"/>
      <w:marRight w:val="0"/>
      <w:marTop w:val="0"/>
      <w:marBottom w:val="0"/>
      <w:divBdr>
        <w:top w:val="none" w:sz="0" w:space="0" w:color="auto"/>
        <w:left w:val="none" w:sz="0" w:space="0" w:color="auto"/>
        <w:bottom w:val="none" w:sz="0" w:space="0" w:color="auto"/>
        <w:right w:val="none" w:sz="0" w:space="0" w:color="auto"/>
      </w:divBdr>
    </w:div>
    <w:div w:id="476454681">
      <w:bodyDiv w:val="1"/>
      <w:marLeft w:val="0"/>
      <w:marRight w:val="0"/>
      <w:marTop w:val="0"/>
      <w:marBottom w:val="0"/>
      <w:divBdr>
        <w:top w:val="none" w:sz="0" w:space="0" w:color="auto"/>
        <w:left w:val="none" w:sz="0" w:space="0" w:color="auto"/>
        <w:bottom w:val="none" w:sz="0" w:space="0" w:color="auto"/>
        <w:right w:val="none" w:sz="0" w:space="0" w:color="auto"/>
      </w:divBdr>
    </w:div>
    <w:div w:id="476849003">
      <w:bodyDiv w:val="1"/>
      <w:marLeft w:val="0"/>
      <w:marRight w:val="0"/>
      <w:marTop w:val="0"/>
      <w:marBottom w:val="0"/>
      <w:divBdr>
        <w:top w:val="none" w:sz="0" w:space="0" w:color="auto"/>
        <w:left w:val="none" w:sz="0" w:space="0" w:color="auto"/>
        <w:bottom w:val="none" w:sz="0" w:space="0" w:color="auto"/>
        <w:right w:val="none" w:sz="0" w:space="0" w:color="auto"/>
      </w:divBdr>
    </w:div>
    <w:div w:id="477193329">
      <w:bodyDiv w:val="1"/>
      <w:marLeft w:val="0"/>
      <w:marRight w:val="0"/>
      <w:marTop w:val="0"/>
      <w:marBottom w:val="0"/>
      <w:divBdr>
        <w:top w:val="none" w:sz="0" w:space="0" w:color="auto"/>
        <w:left w:val="none" w:sz="0" w:space="0" w:color="auto"/>
        <w:bottom w:val="none" w:sz="0" w:space="0" w:color="auto"/>
        <w:right w:val="none" w:sz="0" w:space="0" w:color="auto"/>
      </w:divBdr>
    </w:div>
    <w:div w:id="477301973">
      <w:bodyDiv w:val="1"/>
      <w:marLeft w:val="0"/>
      <w:marRight w:val="0"/>
      <w:marTop w:val="0"/>
      <w:marBottom w:val="0"/>
      <w:divBdr>
        <w:top w:val="none" w:sz="0" w:space="0" w:color="auto"/>
        <w:left w:val="none" w:sz="0" w:space="0" w:color="auto"/>
        <w:bottom w:val="none" w:sz="0" w:space="0" w:color="auto"/>
        <w:right w:val="none" w:sz="0" w:space="0" w:color="auto"/>
      </w:divBdr>
    </w:div>
    <w:div w:id="477500503">
      <w:bodyDiv w:val="1"/>
      <w:marLeft w:val="0"/>
      <w:marRight w:val="0"/>
      <w:marTop w:val="0"/>
      <w:marBottom w:val="0"/>
      <w:divBdr>
        <w:top w:val="none" w:sz="0" w:space="0" w:color="auto"/>
        <w:left w:val="none" w:sz="0" w:space="0" w:color="auto"/>
        <w:bottom w:val="none" w:sz="0" w:space="0" w:color="auto"/>
        <w:right w:val="none" w:sz="0" w:space="0" w:color="auto"/>
      </w:divBdr>
    </w:div>
    <w:div w:id="477571719">
      <w:bodyDiv w:val="1"/>
      <w:marLeft w:val="0"/>
      <w:marRight w:val="0"/>
      <w:marTop w:val="0"/>
      <w:marBottom w:val="0"/>
      <w:divBdr>
        <w:top w:val="none" w:sz="0" w:space="0" w:color="auto"/>
        <w:left w:val="none" w:sz="0" w:space="0" w:color="auto"/>
        <w:bottom w:val="none" w:sz="0" w:space="0" w:color="auto"/>
        <w:right w:val="none" w:sz="0" w:space="0" w:color="auto"/>
      </w:divBdr>
    </w:div>
    <w:div w:id="477723856">
      <w:bodyDiv w:val="1"/>
      <w:marLeft w:val="0"/>
      <w:marRight w:val="0"/>
      <w:marTop w:val="0"/>
      <w:marBottom w:val="0"/>
      <w:divBdr>
        <w:top w:val="none" w:sz="0" w:space="0" w:color="auto"/>
        <w:left w:val="none" w:sz="0" w:space="0" w:color="auto"/>
        <w:bottom w:val="none" w:sz="0" w:space="0" w:color="auto"/>
        <w:right w:val="none" w:sz="0" w:space="0" w:color="auto"/>
      </w:divBdr>
    </w:div>
    <w:div w:id="477723966">
      <w:bodyDiv w:val="1"/>
      <w:marLeft w:val="0"/>
      <w:marRight w:val="0"/>
      <w:marTop w:val="0"/>
      <w:marBottom w:val="0"/>
      <w:divBdr>
        <w:top w:val="none" w:sz="0" w:space="0" w:color="auto"/>
        <w:left w:val="none" w:sz="0" w:space="0" w:color="auto"/>
        <w:bottom w:val="none" w:sz="0" w:space="0" w:color="auto"/>
        <w:right w:val="none" w:sz="0" w:space="0" w:color="auto"/>
      </w:divBdr>
    </w:div>
    <w:div w:id="478229962">
      <w:bodyDiv w:val="1"/>
      <w:marLeft w:val="0"/>
      <w:marRight w:val="0"/>
      <w:marTop w:val="0"/>
      <w:marBottom w:val="0"/>
      <w:divBdr>
        <w:top w:val="none" w:sz="0" w:space="0" w:color="auto"/>
        <w:left w:val="none" w:sz="0" w:space="0" w:color="auto"/>
        <w:bottom w:val="none" w:sz="0" w:space="0" w:color="auto"/>
        <w:right w:val="none" w:sz="0" w:space="0" w:color="auto"/>
      </w:divBdr>
    </w:div>
    <w:div w:id="478310524">
      <w:bodyDiv w:val="1"/>
      <w:marLeft w:val="0"/>
      <w:marRight w:val="0"/>
      <w:marTop w:val="0"/>
      <w:marBottom w:val="0"/>
      <w:divBdr>
        <w:top w:val="none" w:sz="0" w:space="0" w:color="auto"/>
        <w:left w:val="none" w:sz="0" w:space="0" w:color="auto"/>
        <w:bottom w:val="none" w:sz="0" w:space="0" w:color="auto"/>
        <w:right w:val="none" w:sz="0" w:space="0" w:color="auto"/>
      </w:divBdr>
    </w:div>
    <w:div w:id="478350237">
      <w:bodyDiv w:val="1"/>
      <w:marLeft w:val="0"/>
      <w:marRight w:val="0"/>
      <w:marTop w:val="0"/>
      <w:marBottom w:val="0"/>
      <w:divBdr>
        <w:top w:val="none" w:sz="0" w:space="0" w:color="auto"/>
        <w:left w:val="none" w:sz="0" w:space="0" w:color="auto"/>
        <w:bottom w:val="none" w:sz="0" w:space="0" w:color="auto"/>
        <w:right w:val="none" w:sz="0" w:space="0" w:color="auto"/>
      </w:divBdr>
    </w:div>
    <w:div w:id="478425604">
      <w:bodyDiv w:val="1"/>
      <w:marLeft w:val="0"/>
      <w:marRight w:val="0"/>
      <w:marTop w:val="0"/>
      <w:marBottom w:val="0"/>
      <w:divBdr>
        <w:top w:val="none" w:sz="0" w:space="0" w:color="auto"/>
        <w:left w:val="none" w:sz="0" w:space="0" w:color="auto"/>
        <w:bottom w:val="none" w:sz="0" w:space="0" w:color="auto"/>
        <w:right w:val="none" w:sz="0" w:space="0" w:color="auto"/>
      </w:divBdr>
    </w:div>
    <w:div w:id="478495284">
      <w:bodyDiv w:val="1"/>
      <w:marLeft w:val="0"/>
      <w:marRight w:val="0"/>
      <w:marTop w:val="0"/>
      <w:marBottom w:val="0"/>
      <w:divBdr>
        <w:top w:val="none" w:sz="0" w:space="0" w:color="auto"/>
        <w:left w:val="none" w:sz="0" w:space="0" w:color="auto"/>
        <w:bottom w:val="none" w:sz="0" w:space="0" w:color="auto"/>
        <w:right w:val="none" w:sz="0" w:space="0" w:color="auto"/>
      </w:divBdr>
    </w:div>
    <w:div w:id="478497229">
      <w:bodyDiv w:val="1"/>
      <w:marLeft w:val="0"/>
      <w:marRight w:val="0"/>
      <w:marTop w:val="0"/>
      <w:marBottom w:val="0"/>
      <w:divBdr>
        <w:top w:val="none" w:sz="0" w:space="0" w:color="auto"/>
        <w:left w:val="none" w:sz="0" w:space="0" w:color="auto"/>
        <w:bottom w:val="none" w:sz="0" w:space="0" w:color="auto"/>
        <w:right w:val="none" w:sz="0" w:space="0" w:color="auto"/>
      </w:divBdr>
    </w:div>
    <w:div w:id="478691194">
      <w:bodyDiv w:val="1"/>
      <w:marLeft w:val="0"/>
      <w:marRight w:val="0"/>
      <w:marTop w:val="0"/>
      <w:marBottom w:val="0"/>
      <w:divBdr>
        <w:top w:val="none" w:sz="0" w:space="0" w:color="auto"/>
        <w:left w:val="none" w:sz="0" w:space="0" w:color="auto"/>
        <w:bottom w:val="none" w:sz="0" w:space="0" w:color="auto"/>
        <w:right w:val="none" w:sz="0" w:space="0" w:color="auto"/>
      </w:divBdr>
    </w:div>
    <w:div w:id="479152858">
      <w:bodyDiv w:val="1"/>
      <w:marLeft w:val="0"/>
      <w:marRight w:val="0"/>
      <w:marTop w:val="0"/>
      <w:marBottom w:val="0"/>
      <w:divBdr>
        <w:top w:val="none" w:sz="0" w:space="0" w:color="auto"/>
        <w:left w:val="none" w:sz="0" w:space="0" w:color="auto"/>
        <w:bottom w:val="none" w:sz="0" w:space="0" w:color="auto"/>
        <w:right w:val="none" w:sz="0" w:space="0" w:color="auto"/>
      </w:divBdr>
    </w:div>
    <w:div w:id="479421403">
      <w:bodyDiv w:val="1"/>
      <w:marLeft w:val="0"/>
      <w:marRight w:val="0"/>
      <w:marTop w:val="0"/>
      <w:marBottom w:val="0"/>
      <w:divBdr>
        <w:top w:val="none" w:sz="0" w:space="0" w:color="auto"/>
        <w:left w:val="none" w:sz="0" w:space="0" w:color="auto"/>
        <w:bottom w:val="none" w:sz="0" w:space="0" w:color="auto"/>
        <w:right w:val="none" w:sz="0" w:space="0" w:color="auto"/>
      </w:divBdr>
    </w:div>
    <w:div w:id="479808264">
      <w:bodyDiv w:val="1"/>
      <w:marLeft w:val="0"/>
      <w:marRight w:val="0"/>
      <w:marTop w:val="0"/>
      <w:marBottom w:val="0"/>
      <w:divBdr>
        <w:top w:val="none" w:sz="0" w:space="0" w:color="auto"/>
        <w:left w:val="none" w:sz="0" w:space="0" w:color="auto"/>
        <w:bottom w:val="none" w:sz="0" w:space="0" w:color="auto"/>
        <w:right w:val="none" w:sz="0" w:space="0" w:color="auto"/>
      </w:divBdr>
    </w:div>
    <w:div w:id="479886774">
      <w:bodyDiv w:val="1"/>
      <w:marLeft w:val="0"/>
      <w:marRight w:val="0"/>
      <w:marTop w:val="0"/>
      <w:marBottom w:val="0"/>
      <w:divBdr>
        <w:top w:val="none" w:sz="0" w:space="0" w:color="auto"/>
        <w:left w:val="none" w:sz="0" w:space="0" w:color="auto"/>
        <w:bottom w:val="none" w:sz="0" w:space="0" w:color="auto"/>
        <w:right w:val="none" w:sz="0" w:space="0" w:color="auto"/>
      </w:divBdr>
    </w:div>
    <w:div w:id="479930608">
      <w:bodyDiv w:val="1"/>
      <w:marLeft w:val="0"/>
      <w:marRight w:val="0"/>
      <w:marTop w:val="0"/>
      <w:marBottom w:val="0"/>
      <w:divBdr>
        <w:top w:val="none" w:sz="0" w:space="0" w:color="auto"/>
        <w:left w:val="none" w:sz="0" w:space="0" w:color="auto"/>
        <w:bottom w:val="none" w:sz="0" w:space="0" w:color="auto"/>
        <w:right w:val="none" w:sz="0" w:space="0" w:color="auto"/>
      </w:divBdr>
    </w:div>
    <w:div w:id="480076027">
      <w:bodyDiv w:val="1"/>
      <w:marLeft w:val="0"/>
      <w:marRight w:val="0"/>
      <w:marTop w:val="0"/>
      <w:marBottom w:val="0"/>
      <w:divBdr>
        <w:top w:val="none" w:sz="0" w:space="0" w:color="auto"/>
        <w:left w:val="none" w:sz="0" w:space="0" w:color="auto"/>
        <w:bottom w:val="none" w:sz="0" w:space="0" w:color="auto"/>
        <w:right w:val="none" w:sz="0" w:space="0" w:color="auto"/>
      </w:divBdr>
    </w:div>
    <w:div w:id="480120253">
      <w:bodyDiv w:val="1"/>
      <w:marLeft w:val="0"/>
      <w:marRight w:val="0"/>
      <w:marTop w:val="0"/>
      <w:marBottom w:val="0"/>
      <w:divBdr>
        <w:top w:val="none" w:sz="0" w:space="0" w:color="auto"/>
        <w:left w:val="none" w:sz="0" w:space="0" w:color="auto"/>
        <w:bottom w:val="none" w:sz="0" w:space="0" w:color="auto"/>
        <w:right w:val="none" w:sz="0" w:space="0" w:color="auto"/>
      </w:divBdr>
    </w:div>
    <w:div w:id="480342078">
      <w:bodyDiv w:val="1"/>
      <w:marLeft w:val="0"/>
      <w:marRight w:val="0"/>
      <w:marTop w:val="0"/>
      <w:marBottom w:val="0"/>
      <w:divBdr>
        <w:top w:val="none" w:sz="0" w:space="0" w:color="auto"/>
        <w:left w:val="none" w:sz="0" w:space="0" w:color="auto"/>
        <w:bottom w:val="none" w:sz="0" w:space="0" w:color="auto"/>
        <w:right w:val="none" w:sz="0" w:space="0" w:color="auto"/>
      </w:divBdr>
    </w:div>
    <w:div w:id="480394431">
      <w:bodyDiv w:val="1"/>
      <w:marLeft w:val="0"/>
      <w:marRight w:val="0"/>
      <w:marTop w:val="0"/>
      <w:marBottom w:val="0"/>
      <w:divBdr>
        <w:top w:val="none" w:sz="0" w:space="0" w:color="auto"/>
        <w:left w:val="none" w:sz="0" w:space="0" w:color="auto"/>
        <w:bottom w:val="none" w:sz="0" w:space="0" w:color="auto"/>
        <w:right w:val="none" w:sz="0" w:space="0" w:color="auto"/>
      </w:divBdr>
    </w:div>
    <w:div w:id="480731028">
      <w:bodyDiv w:val="1"/>
      <w:marLeft w:val="0"/>
      <w:marRight w:val="0"/>
      <w:marTop w:val="0"/>
      <w:marBottom w:val="0"/>
      <w:divBdr>
        <w:top w:val="none" w:sz="0" w:space="0" w:color="auto"/>
        <w:left w:val="none" w:sz="0" w:space="0" w:color="auto"/>
        <w:bottom w:val="none" w:sz="0" w:space="0" w:color="auto"/>
        <w:right w:val="none" w:sz="0" w:space="0" w:color="auto"/>
      </w:divBdr>
    </w:div>
    <w:div w:id="480734153">
      <w:bodyDiv w:val="1"/>
      <w:marLeft w:val="0"/>
      <w:marRight w:val="0"/>
      <w:marTop w:val="0"/>
      <w:marBottom w:val="0"/>
      <w:divBdr>
        <w:top w:val="none" w:sz="0" w:space="0" w:color="auto"/>
        <w:left w:val="none" w:sz="0" w:space="0" w:color="auto"/>
        <w:bottom w:val="none" w:sz="0" w:space="0" w:color="auto"/>
        <w:right w:val="none" w:sz="0" w:space="0" w:color="auto"/>
      </w:divBdr>
    </w:div>
    <w:div w:id="480775166">
      <w:bodyDiv w:val="1"/>
      <w:marLeft w:val="0"/>
      <w:marRight w:val="0"/>
      <w:marTop w:val="0"/>
      <w:marBottom w:val="0"/>
      <w:divBdr>
        <w:top w:val="none" w:sz="0" w:space="0" w:color="auto"/>
        <w:left w:val="none" w:sz="0" w:space="0" w:color="auto"/>
        <w:bottom w:val="none" w:sz="0" w:space="0" w:color="auto"/>
        <w:right w:val="none" w:sz="0" w:space="0" w:color="auto"/>
      </w:divBdr>
    </w:div>
    <w:div w:id="480848648">
      <w:bodyDiv w:val="1"/>
      <w:marLeft w:val="0"/>
      <w:marRight w:val="0"/>
      <w:marTop w:val="0"/>
      <w:marBottom w:val="0"/>
      <w:divBdr>
        <w:top w:val="none" w:sz="0" w:space="0" w:color="auto"/>
        <w:left w:val="none" w:sz="0" w:space="0" w:color="auto"/>
        <w:bottom w:val="none" w:sz="0" w:space="0" w:color="auto"/>
        <w:right w:val="none" w:sz="0" w:space="0" w:color="auto"/>
      </w:divBdr>
    </w:div>
    <w:div w:id="480931311">
      <w:bodyDiv w:val="1"/>
      <w:marLeft w:val="0"/>
      <w:marRight w:val="0"/>
      <w:marTop w:val="0"/>
      <w:marBottom w:val="0"/>
      <w:divBdr>
        <w:top w:val="none" w:sz="0" w:space="0" w:color="auto"/>
        <w:left w:val="none" w:sz="0" w:space="0" w:color="auto"/>
        <w:bottom w:val="none" w:sz="0" w:space="0" w:color="auto"/>
        <w:right w:val="none" w:sz="0" w:space="0" w:color="auto"/>
      </w:divBdr>
    </w:div>
    <w:div w:id="481238844">
      <w:bodyDiv w:val="1"/>
      <w:marLeft w:val="0"/>
      <w:marRight w:val="0"/>
      <w:marTop w:val="0"/>
      <w:marBottom w:val="0"/>
      <w:divBdr>
        <w:top w:val="none" w:sz="0" w:space="0" w:color="auto"/>
        <w:left w:val="none" w:sz="0" w:space="0" w:color="auto"/>
        <w:bottom w:val="none" w:sz="0" w:space="0" w:color="auto"/>
        <w:right w:val="none" w:sz="0" w:space="0" w:color="auto"/>
      </w:divBdr>
    </w:div>
    <w:div w:id="481239299">
      <w:bodyDiv w:val="1"/>
      <w:marLeft w:val="0"/>
      <w:marRight w:val="0"/>
      <w:marTop w:val="0"/>
      <w:marBottom w:val="0"/>
      <w:divBdr>
        <w:top w:val="none" w:sz="0" w:space="0" w:color="auto"/>
        <w:left w:val="none" w:sz="0" w:space="0" w:color="auto"/>
        <w:bottom w:val="none" w:sz="0" w:space="0" w:color="auto"/>
        <w:right w:val="none" w:sz="0" w:space="0" w:color="auto"/>
      </w:divBdr>
    </w:div>
    <w:div w:id="481577981">
      <w:bodyDiv w:val="1"/>
      <w:marLeft w:val="0"/>
      <w:marRight w:val="0"/>
      <w:marTop w:val="0"/>
      <w:marBottom w:val="0"/>
      <w:divBdr>
        <w:top w:val="none" w:sz="0" w:space="0" w:color="auto"/>
        <w:left w:val="none" w:sz="0" w:space="0" w:color="auto"/>
        <w:bottom w:val="none" w:sz="0" w:space="0" w:color="auto"/>
        <w:right w:val="none" w:sz="0" w:space="0" w:color="auto"/>
      </w:divBdr>
    </w:div>
    <w:div w:id="481656071">
      <w:bodyDiv w:val="1"/>
      <w:marLeft w:val="0"/>
      <w:marRight w:val="0"/>
      <w:marTop w:val="0"/>
      <w:marBottom w:val="0"/>
      <w:divBdr>
        <w:top w:val="none" w:sz="0" w:space="0" w:color="auto"/>
        <w:left w:val="none" w:sz="0" w:space="0" w:color="auto"/>
        <w:bottom w:val="none" w:sz="0" w:space="0" w:color="auto"/>
        <w:right w:val="none" w:sz="0" w:space="0" w:color="auto"/>
      </w:divBdr>
    </w:div>
    <w:div w:id="481777280">
      <w:bodyDiv w:val="1"/>
      <w:marLeft w:val="0"/>
      <w:marRight w:val="0"/>
      <w:marTop w:val="0"/>
      <w:marBottom w:val="0"/>
      <w:divBdr>
        <w:top w:val="none" w:sz="0" w:space="0" w:color="auto"/>
        <w:left w:val="none" w:sz="0" w:space="0" w:color="auto"/>
        <w:bottom w:val="none" w:sz="0" w:space="0" w:color="auto"/>
        <w:right w:val="none" w:sz="0" w:space="0" w:color="auto"/>
      </w:divBdr>
    </w:div>
    <w:div w:id="482048249">
      <w:bodyDiv w:val="1"/>
      <w:marLeft w:val="0"/>
      <w:marRight w:val="0"/>
      <w:marTop w:val="0"/>
      <w:marBottom w:val="0"/>
      <w:divBdr>
        <w:top w:val="none" w:sz="0" w:space="0" w:color="auto"/>
        <w:left w:val="none" w:sz="0" w:space="0" w:color="auto"/>
        <w:bottom w:val="none" w:sz="0" w:space="0" w:color="auto"/>
        <w:right w:val="none" w:sz="0" w:space="0" w:color="auto"/>
      </w:divBdr>
    </w:div>
    <w:div w:id="482239204">
      <w:bodyDiv w:val="1"/>
      <w:marLeft w:val="0"/>
      <w:marRight w:val="0"/>
      <w:marTop w:val="0"/>
      <w:marBottom w:val="0"/>
      <w:divBdr>
        <w:top w:val="none" w:sz="0" w:space="0" w:color="auto"/>
        <w:left w:val="none" w:sz="0" w:space="0" w:color="auto"/>
        <w:bottom w:val="none" w:sz="0" w:space="0" w:color="auto"/>
        <w:right w:val="none" w:sz="0" w:space="0" w:color="auto"/>
      </w:divBdr>
    </w:div>
    <w:div w:id="482282511">
      <w:bodyDiv w:val="1"/>
      <w:marLeft w:val="0"/>
      <w:marRight w:val="0"/>
      <w:marTop w:val="0"/>
      <w:marBottom w:val="0"/>
      <w:divBdr>
        <w:top w:val="none" w:sz="0" w:space="0" w:color="auto"/>
        <w:left w:val="none" w:sz="0" w:space="0" w:color="auto"/>
        <w:bottom w:val="none" w:sz="0" w:space="0" w:color="auto"/>
        <w:right w:val="none" w:sz="0" w:space="0" w:color="auto"/>
      </w:divBdr>
    </w:div>
    <w:div w:id="482357098">
      <w:bodyDiv w:val="1"/>
      <w:marLeft w:val="0"/>
      <w:marRight w:val="0"/>
      <w:marTop w:val="0"/>
      <w:marBottom w:val="0"/>
      <w:divBdr>
        <w:top w:val="none" w:sz="0" w:space="0" w:color="auto"/>
        <w:left w:val="none" w:sz="0" w:space="0" w:color="auto"/>
        <w:bottom w:val="none" w:sz="0" w:space="0" w:color="auto"/>
        <w:right w:val="none" w:sz="0" w:space="0" w:color="auto"/>
      </w:divBdr>
    </w:div>
    <w:div w:id="482428089">
      <w:bodyDiv w:val="1"/>
      <w:marLeft w:val="0"/>
      <w:marRight w:val="0"/>
      <w:marTop w:val="0"/>
      <w:marBottom w:val="0"/>
      <w:divBdr>
        <w:top w:val="none" w:sz="0" w:space="0" w:color="auto"/>
        <w:left w:val="none" w:sz="0" w:space="0" w:color="auto"/>
        <w:bottom w:val="none" w:sz="0" w:space="0" w:color="auto"/>
        <w:right w:val="none" w:sz="0" w:space="0" w:color="auto"/>
      </w:divBdr>
    </w:div>
    <w:div w:id="482502840">
      <w:bodyDiv w:val="1"/>
      <w:marLeft w:val="0"/>
      <w:marRight w:val="0"/>
      <w:marTop w:val="0"/>
      <w:marBottom w:val="0"/>
      <w:divBdr>
        <w:top w:val="none" w:sz="0" w:space="0" w:color="auto"/>
        <w:left w:val="none" w:sz="0" w:space="0" w:color="auto"/>
        <w:bottom w:val="none" w:sz="0" w:space="0" w:color="auto"/>
        <w:right w:val="none" w:sz="0" w:space="0" w:color="auto"/>
      </w:divBdr>
    </w:div>
    <w:div w:id="482506984">
      <w:bodyDiv w:val="1"/>
      <w:marLeft w:val="0"/>
      <w:marRight w:val="0"/>
      <w:marTop w:val="0"/>
      <w:marBottom w:val="0"/>
      <w:divBdr>
        <w:top w:val="none" w:sz="0" w:space="0" w:color="auto"/>
        <w:left w:val="none" w:sz="0" w:space="0" w:color="auto"/>
        <w:bottom w:val="none" w:sz="0" w:space="0" w:color="auto"/>
        <w:right w:val="none" w:sz="0" w:space="0" w:color="auto"/>
      </w:divBdr>
    </w:div>
    <w:div w:id="482620649">
      <w:bodyDiv w:val="1"/>
      <w:marLeft w:val="0"/>
      <w:marRight w:val="0"/>
      <w:marTop w:val="0"/>
      <w:marBottom w:val="0"/>
      <w:divBdr>
        <w:top w:val="none" w:sz="0" w:space="0" w:color="auto"/>
        <w:left w:val="none" w:sz="0" w:space="0" w:color="auto"/>
        <w:bottom w:val="none" w:sz="0" w:space="0" w:color="auto"/>
        <w:right w:val="none" w:sz="0" w:space="0" w:color="auto"/>
      </w:divBdr>
    </w:div>
    <w:div w:id="482697697">
      <w:bodyDiv w:val="1"/>
      <w:marLeft w:val="0"/>
      <w:marRight w:val="0"/>
      <w:marTop w:val="0"/>
      <w:marBottom w:val="0"/>
      <w:divBdr>
        <w:top w:val="none" w:sz="0" w:space="0" w:color="auto"/>
        <w:left w:val="none" w:sz="0" w:space="0" w:color="auto"/>
        <w:bottom w:val="none" w:sz="0" w:space="0" w:color="auto"/>
        <w:right w:val="none" w:sz="0" w:space="0" w:color="auto"/>
      </w:divBdr>
    </w:div>
    <w:div w:id="482964423">
      <w:bodyDiv w:val="1"/>
      <w:marLeft w:val="0"/>
      <w:marRight w:val="0"/>
      <w:marTop w:val="0"/>
      <w:marBottom w:val="0"/>
      <w:divBdr>
        <w:top w:val="none" w:sz="0" w:space="0" w:color="auto"/>
        <w:left w:val="none" w:sz="0" w:space="0" w:color="auto"/>
        <w:bottom w:val="none" w:sz="0" w:space="0" w:color="auto"/>
        <w:right w:val="none" w:sz="0" w:space="0" w:color="auto"/>
      </w:divBdr>
    </w:div>
    <w:div w:id="483007589">
      <w:bodyDiv w:val="1"/>
      <w:marLeft w:val="0"/>
      <w:marRight w:val="0"/>
      <w:marTop w:val="0"/>
      <w:marBottom w:val="0"/>
      <w:divBdr>
        <w:top w:val="none" w:sz="0" w:space="0" w:color="auto"/>
        <w:left w:val="none" w:sz="0" w:space="0" w:color="auto"/>
        <w:bottom w:val="none" w:sz="0" w:space="0" w:color="auto"/>
        <w:right w:val="none" w:sz="0" w:space="0" w:color="auto"/>
      </w:divBdr>
    </w:div>
    <w:div w:id="483205454">
      <w:bodyDiv w:val="1"/>
      <w:marLeft w:val="0"/>
      <w:marRight w:val="0"/>
      <w:marTop w:val="0"/>
      <w:marBottom w:val="0"/>
      <w:divBdr>
        <w:top w:val="none" w:sz="0" w:space="0" w:color="auto"/>
        <w:left w:val="none" w:sz="0" w:space="0" w:color="auto"/>
        <w:bottom w:val="none" w:sz="0" w:space="0" w:color="auto"/>
        <w:right w:val="none" w:sz="0" w:space="0" w:color="auto"/>
      </w:divBdr>
    </w:div>
    <w:div w:id="483622423">
      <w:bodyDiv w:val="1"/>
      <w:marLeft w:val="0"/>
      <w:marRight w:val="0"/>
      <w:marTop w:val="0"/>
      <w:marBottom w:val="0"/>
      <w:divBdr>
        <w:top w:val="none" w:sz="0" w:space="0" w:color="auto"/>
        <w:left w:val="none" w:sz="0" w:space="0" w:color="auto"/>
        <w:bottom w:val="none" w:sz="0" w:space="0" w:color="auto"/>
        <w:right w:val="none" w:sz="0" w:space="0" w:color="auto"/>
      </w:divBdr>
    </w:div>
    <w:div w:id="483740822">
      <w:bodyDiv w:val="1"/>
      <w:marLeft w:val="0"/>
      <w:marRight w:val="0"/>
      <w:marTop w:val="0"/>
      <w:marBottom w:val="0"/>
      <w:divBdr>
        <w:top w:val="none" w:sz="0" w:space="0" w:color="auto"/>
        <w:left w:val="none" w:sz="0" w:space="0" w:color="auto"/>
        <w:bottom w:val="none" w:sz="0" w:space="0" w:color="auto"/>
        <w:right w:val="none" w:sz="0" w:space="0" w:color="auto"/>
      </w:divBdr>
    </w:div>
    <w:div w:id="483788331">
      <w:bodyDiv w:val="1"/>
      <w:marLeft w:val="0"/>
      <w:marRight w:val="0"/>
      <w:marTop w:val="0"/>
      <w:marBottom w:val="0"/>
      <w:divBdr>
        <w:top w:val="none" w:sz="0" w:space="0" w:color="auto"/>
        <w:left w:val="none" w:sz="0" w:space="0" w:color="auto"/>
        <w:bottom w:val="none" w:sz="0" w:space="0" w:color="auto"/>
        <w:right w:val="none" w:sz="0" w:space="0" w:color="auto"/>
      </w:divBdr>
    </w:div>
    <w:div w:id="483788660">
      <w:bodyDiv w:val="1"/>
      <w:marLeft w:val="0"/>
      <w:marRight w:val="0"/>
      <w:marTop w:val="0"/>
      <w:marBottom w:val="0"/>
      <w:divBdr>
        <w:top w:val="none" w:sz="0" w:space="0" w:color="auto"/>
        <w:left w:val="none" w:sz="0" w:space="0" w:color="auto"/>
        <w:bottom w:val="none" w:sz="0" w:space="0" w:color="auto"/>
        <w:right w:val="none" w:sz="0" w:space="0" w:color="auto"/>
      </w:divBdr>
    </w:div>
    <w:div w:id="483854597">
      <w:bodyDiv w:val="1"/>
      <w:marLeft w:val="0"/>
      <w:marRight w:val="0"/>
      <w:marTop w:val="0"/>
      <w:marBottom w:val="0"/>
      <w:divBdr>
        <w:top w:val="none" w:sz="0" w:space="0" w:color="auto"/>
        <w:left w:val="none" w:sz="0" w:space="0" w:color="auto"/>
        <w:bottom w:val="none" w:sz="0" w:space="0" w:color="auto"/>
        <w:right w:val="none" w:sz="0" w:space="0" w:color="auto"/>
      </w:divBdr>
    </w:div>
    <w:div w:id="484125345">
      <w:bodyDiv w:val="1"/>
      <w:marLeft w:val="0"/>
      <w:marRight w:val="0"/>
      <w:marTop w:val="0"/>
      <w:marBottom w:val="0"/>
      <w:divBdr>
        <w:top w:val="none" w:sz="0" w:space="0" w:color="auto"/>
        <w:left w:val="none" w:sz="0" w:space="0" w:color="auto"/>
        <w:bottom w:val="none" w:sz="0" w:space="0" w:color="auto"/>
        <w:right w:val="none" w:sz="0" w:space="0" w:color="auto"/>
      </w:divBdr>
    </w:div>
    <w:div w:id="484277236">
      <w:bodyDiv w:val="1"/>
      <w:marLeft w:val="0"/>
      <w:marRight w:val="0"/>
      <w:marTop w:val="0"/>
      <w:marBottom w:val="0"/>
      <w:divBdr>
        <w:top w:val="none" w:sz="0" w:space="0" w:color="auto"/>
        <w:left w:val="none" w:sz="0" w:space="0" w:color="auto"/>
        <w:bottom w:val="none" w:sz="0" w:space="0" w:color="auto"/>
        <w:right w:val="none" w:sz="0" w:space="0" w:color="auto"/>
      </w:divBdr>
    </w:div>
    <w:div w:id="484514903">
      <w:bodyDiv w:val="1"/>
      <w:marLeft w:val="0"/>
      <w:marRight w:val="0"/>
      <w:marTop w:val="0"/>
      <w:marBottom w:val="0"/>
      <w:divBdr>
        <w:top w:val="none" w:sz="0" w:space="0" w:color="auto"/>
        <w:left w:val="none" w:sz="0" w:space="0" w:color="auto"/>
        <w:bottom w:val="none" w:sz="0" w:space="0" w:color="auto"/>
        <w:right w:val="none" w:sz="0" w:space="0" w:color="auto"/>
      </w:divBdr>
    </w:div>
    <w:div w:id="484784934">
      <w:bodyDiv w:val="1"/>
      <w:marLeft w:val="0"/>
      <w:marRight w:val="0"/>
      <w:marTop w:val="0"/>
      <w:marBottom w:val="0"/>
      <w:divBdr>
        <w:top w:val="none" w:sz="0" w:space="0" w:color="auto"/>
        <w:left w:val="none" w:sz="0" w:space="0" w:color="auto"/>
        <w:bottom w:val="none" w:sz="0" w:space="0" w:color="auto"/>
        <w:right w:val="none" w:sz="0" w:space="0" w:color="auto"/>
      </w:divBdr>
    </w:div>
    <w:div w:id="485128374">
      <w:bodyDiv w:val="1"/>
      <w:marLeft w:val="0"/>
      <w:marRight w:val="0"/>
      <w:marTop w:val="0"/>
      <w:marBottom w:val="0"/>
      <w:divBdr>
        <w:top w:val="none" w:sz="0" w:space="0" w:color="auto"/>
        <w:left w:val="none" w:sz="0" w:space="0" w:color="auto"/>
        <w:bottom w:val="none" w:sz="0" w:space="0" w:color="auto"/>
        <w:right w:val="none" w:sz="0" w:space="0" w:color="auto"/>
      </w:divBdr>
    </w:div>
    <w:div w:id="485440858">
      <w:bodyDiv w:val="1"/>
      <w:marLeft w:val="0"/>
      <w:marRight w:val="0"/>
      <w:marTop w:val="0"/>
      <w:marBottom w:val="0"/>
      <w:divBdr>
        <w:top w:val="none" w:sz="0" w:space="0" w:color="auto"/>
        <w:left w:val="none" w:sz="0" w:space="0" w:color="auto"/>
        <w:bottom w:val="none" w:sz="0" w:space="0" w:color="auto"/>
        <w:right w:val="none" w:sz="0" w:space="0" w:color="auto"/>
      </w:divBdr>
    </w:div>
    <w:div w:id="485441485">
      <w:bodyDiv w:val="1"/>
      <w:marLeft w:val="0"/>
      <w:marRight w:val="0"/>
      <w:marTop w:val="0"/>
      <w:marBottom w:val="0"/>
      <w:divBdr>
        <w:top w:val="none" w:sz="0" w:space="0" w:color="auto"/>
        <w:left w:val="none" w:sz="0" w:space="0" w:color="auto"/>
        <w:bottom w:val="none" w:sz="0" w:space="0" w:color="auto"/>
        <w:right w:val="none" w:sz="0" w:space="0" w:color="auto"/>
      </w:divBdr>
    </w:div>
    <w:div w:id="485708447">
      <w:bodyDiv w:val="1"/>
      <w:marLeft w:val="0"/>
      <w:marRight w:val="0"/>
      <w:marTop w:val="0"/>
      <w:marBottom w:val="0"/>
      <w:divBdr>
        <w:top w:val="none" w:sz="0" w:space="0" w:color="auto"/>
        <w:left w:val="none" w:sz="0" w:space="0" w:color="auto"/>
        <w:bottom w:val="none" w:sz="0" w:space="0" w:color="auto"/>
        <w:right w:val="none" w:sz="0" w:space="0" w:color="auto"/>
      </w:divBdr>
    </w:div>
    <w:div w:id="486022957">
      <w:bodyDiv w:val="1"/>
      <w:marLeft w:val="0"/>
      <w:marRight w:val="0"/>
      <w:marTop w:val="0"/>
      <w:marBottom w:val="0"/>
      <w:divBdr>
        <w:top w:val="none" w:sz="0" w:space="0" w:color="auto"/>
        <w:left w:val="none" w:sz="0" w:space="0" w:color="auto"/>
        <w:bottom w:val="none" w:sz="0" w:space="0" w:color="auto"/>
        <w:right w:val="none" w:sz="0" w:space="0" w:color="auto"/>
      </w:divBdr>
    </w:div>
    <w:div w:id="486435593">
      <w:bodyDiv w:val="1"/>
      <w:marLeft w:val="0"/>
      <w:marRight w:val="0"/>
      <w:marTop w:val="0"/>
      <w:marBottom w:val="0"/>
      <w:divBdr>
        <w:top w:val="none" w:sz="0" w:space="0" w:color="auto"/>
        <w:left w:val="none" w:sz="0" w:space="0" w:color="auto"/>
        <w:bottom w:val="none" w:sz="0" w:space="0" w:color="auto"/>
        <w:right w:val="none" w:sz="0" w:space="0" w:color="auto"/>
      </w:divBdr>
    </w:div>
    <w:div w:id="486438079">
      <w:bodyDiv w:val="1"/>
      <w:marLeft w:val="0"/>
      <w:marRight w:val="0"/>
      <w:marTop w:val="0"/>
      <w:marBottom w:val="0"/>
      <w:divBdr>
        <w:top w:val="none" w:sz="0" w:space="0" w:color="auto"/>
        <w:left w:val="none" w:sz="0" w:space="0" w:color="auto"/>
        <w:bottom w:val="none" w:sz="0" w:space="0" w:color="auto"/>
        <w:right w:val="none" w:sz="0" w:space="0" w:color="auto"/>
      </w:divBdr>
    </w:div>
    <w:div w:id="486479624">
      <w:bodyDiv w:val="1"/>
      <w:marLeft w:val="0"/>
      <w:marRight w:val="0"/>
      <w:marTop w:val="0"/>
      <w:marBottom w:val="0"/>
      <w:divBdr>
        <w:top w:val="none" w:sz="0" w:space="0" w:color="auto"/>
        <w:left w:val="none" w:sz="0" w:space="0" w:color="auto"/>
        <w:bottom w:val="none" w:sz="0" w:space="0" w:color="auto"/>
        <w:right w:val="none" w:sz="0" w:space="0" w:color="auto"/>
      </w:divBdr>
    </w:div>
    <w:div w:id="486827037">
      <w:bodyDiv w:val="1"/>
      <w:marLeft w:val="0"/>
      <w:marRight w:val="0"/>
      <w:marTop w:val="0"/>
      <w:marBottom w:val="0"/>
      <w:divBdr>
        <w:top w:val="none" w:sz="0" w:space="0" w:color="auto"/>
        <w:left w:val="none" w:sz="0" w:space="0" w:color="auto"/>
        <w:bottom w:val="none" w:sz="0" w:space="0" w:color="auto"/>
        <w:right w:val="none" w:sz="0" w:space="0" w:color="auto"/>
      </w:divBdr>
    </w:div>
    <w:div w:id="486870054">
      <w:bodyDiv w:val="1"/>
      <w:marLeft w:val="0"/>
      <w:marRight w:val="0"/>
      <w:marTop w:val="0"/>
      <w:marBottom w:val="0"/>
      <w:divBdr>
        <w:top w:val="none" w:sz="0" w:space="0" w:color="auto"/>
        <w:left w:val="none" w:sz="0" w:space="0" w:color="auto"/>
        <w:bottom w:val="none" w:sz="0" w:space="0" w:color="auto"/>
        <w:right w:val="none" w:sz="0" w:space="0" w:color="auto"/>
      </w:divBdr>
    </w:div>
    <w:div w:id="486944693">
      <w:bodyDiv w:val="1"/>
      <w:marLeft w:val="0"/>
      <w:marRight w:val="0"/>
      <w:marTop w:val="0"/>
      <w:marBottom w:val="0"/>
      <w:divBdr>
        <w:top w:val="none" w:sz="0" w:space="0" w:color="auto"/>
        <w:left w:val="none" w:sz="0" w:space="0" w:color="auto"/>
        <w:bottom w:val="none" w:sz="0" w:space="0" w:color="auto"/>
        <w:right w:val="none" w:sz="0" w:space="0" w:color="auto"/>
      </w:divBdr>
    </w:div>
    <w:div w:id="487064285">
      <w:bodyDiv w:val="1"/>
      <w:marLeft w:val="0"/>
      <w:marRight w:val="0"/>
      <w:marTop w:val="0"/>
      <w:marBottom w:val="0"/>
      <w:divBdr>
        <w:top w:val="none" w:sz="0" w:space="0" w:color="auto"/>
        <w:left w:val="none" w:sz="0" w:space="0" w:color="auto"/>
        <w:bottom w:val="none" w:sz="0" w:space="0" w:color="auto"/>
        <w:right w:val="none" w:sz="0" w:space="0" w:color="auto"/>
      </w:divBdr>
    </w:div>
    <w:div w:id="487133151">
      <w:bodyDiv w:val="1"/>
      <w:marLeft w:val="0"/>
      <w:marRight w:val="0"/>
      <w:marTop w:val="0"/>
      <w:marBottom w:val="0"/>
      <w:divBdr>
        <w:top w:val="none" w:sz="0" w:space="0" w:color="auto"/>
        <w:left w:val="none" w:sz="0" w:space="0" w:color="auto"/>
        <w:bottom w:val="none" w:sz="0" w:space="0" w:color="auto"/>
        <w:right w:val="none" w:sz="0" w:space="0" w:color="auto"/>
      </w:divBdr>
    </w:div>
    <w:div w:id="487210221">
      <w:bodyDiv w:val="1"/>
      <w:marLeft w:val="0"/>
      <w:marRight w:val="0"/>
      <w:marTop w:val="0"/>
      <w:marBottom w:val="0"/>
      <w:divBdr>
        <w:top w:val="none" w:sz="0" w:space="0" w:color="auto"/>
        <w:left w:val="none" w:sz="0" w:space="0" w:color="auto"/>
        <w:bottom w:val="none" w:sz="0" w:space="0" w:color="auto"/>
        <w:right w:val="none" w:sz="0" w:space="0" w:color="auto"/>
      </w:divBdr>
    </w:div>
    <w:div w:id="487674030">
      <w:bodyDiv w:val="1"/>
      <w:marLeft w:val="0"/>
      <w:marRight w:val="0"/>
      <w:marTop w:val="0"/>
      <w:marBottom w:val="0"/>
      <w:divBdr>
        <w:top w:val="none" w:sz="0" w:space="0" w:color="auto"/>
        <w:left w:val="none" w:sz="0" w:space="0" w:color="auto"/>
        <w:bottom w:val="none" w:sz="0" w:space="0" w:color="auto"/>
        <w:right w:val="none" w:sz="0" w:space="0" w:color="auto"/>
      </w:divBdr>
    </w:div>
    <w:div w:id="487751671">
      <w:bodyDiv w:val="1"/>
      <w:marLeft w:val="0"/>
      <w:marRight w:val="0"/>
      <w:marTop w:val="0"/>
      <w:marBottom w:val="0"/>
      <w:divBdr>
        <w:top w:val="none" w:sz="0" w:space="0" w:color="auto"/>
        <w:left w:val="none" w:sz="0" w:space="0" w:color="auto"/>
        <w:bottom w:val="none" w:sz="0" w:space="0" w:color="auto"/>
        <w:right w:val="none" w:sz="0" w:space="0" w:color="auto"/>
      </w:divBdr>
    </w:div>
    <w:div w:id="487862527">
      <w:bodyDiv w:val="1"/>
      <w:marLeft w:val="0"/>
      <w:marRight w:val="0"/>
      <w:marTop w:val="0"/>
      <w:marBottom w:val="0"/>
      <w:divBdr>
        <w:top w:val="none" w:sz="0" w:space="0" w:color="auto"/>
        <w:left w:val="none" w:sz="0" w:space="0" w:color="auto"/>
        <w:bottom w:val="none" w:sz="0" w:space="0" w:color="auto"/>
        <w:right w:val="none" w:sz="0" w:space="0" w:color="auto"/>
      </w:divBdr>
    </w:div>
    <w:div w:id="487863860">
      <w:bodyDiv w:val="1"/>
      <w:marLeft w:val="0"/>
      <w:marRight w:val="0"/>
      <w:marTop w:val="0"/>
      <w:marBottom w:val="0"/>
      <w:divBdr>
        <w:top w:val="none" w:sz="0" w:space="0" w:color="auto"/>
        <w:left w:val="none" w:sz="0" w:space="0" w:color="auto"/>
        <w:bottom w:val="none" w:sz="0" w:space="0" w:color="auto"/>
        <w:right w:val="none" w:sz="0" w:space="0" w:color="auto"/>
      </w:divBdr>
    </w:div>
    <w:div w:id="487943690">
      <w:bodyDiv w:val="1"/>
      <w:marLeft w:val="0"/>
      <w:marRight w:val="0"/>
      <w:marTop w:val="0"/>
      <w:marBottom w:val="0"/>
      <w:divBdr>
        <w:top w:val="none" w:sz="0" w:space="0" w:color="auto"/>
        <w:left w:val="none" w:sz="0" w:space="0" w:color="auto"/>
        <w:bottom w:val="none" w:sz="0" w:space="0" w:color="auto"/>
        <w:right w:val="none" w:sz="0" w:space="0" w:color="auto"/>
      </w:divBdr>
    </w:div>
    <w:div w:id="488058413">
      <w:bodyDiv w:val="1"/>
      <w:marLeft w:val="0"/>
      <w:marRight w:val="0"/>
      <w:marTop w:val="0"/>
      <w:marBottom w:val="0"/>
      <w:divBdr>
        <w:top w:val="none" w:sz="0" w:space="0" w:color="auto"/>
        <w:left w:val="none" w:sz="0" w:space="0" w:color="auto"/>
        <w:bottom w:val="none" w:sz="0" w:space="0" w:color="auto"/>
        <w:right w:val="none" w:sz="0" w:space="0" w:color="auto"/>
      </w:divBdr>
    </w:div>
    <w:div w:id="488064080">
      <w:bodyDiv w:val="1"/>
      <w:marLeft w:val="0"/>
      <w:marRight w:val="0"/>
      <w:marTop w:val="0"/>
      <w:marBottom w:val="0"/>
      <w:divBdr>
        <w:top w:val="none" w:sz="0" w:space="0" w:color="auto"/>
        <w:left w:val="none" w:sz="0" w:space="0" w:color="auto"/>
        <w:bottom w:val="none" w:sz="0" w:space="0" w:color="auto"/>
        <w:right w:val="none" w:sz="0" w:space="0" w:color="auto"/>
      </w:divBdr>
    </w:div>
    <w:div w:id="488252064">
      <w:bodyDiv w:val="1"/>
      <w:marLeft w:val="0"/>
      <w:marRight w:val="0"/>
      <w:marTop w:val="0"/>
      <w:marBottom w:val="0"/>
      <w:divBdr>
        <w:top w:val="none" w:sz="0" w:space="0" w:color="auto"/>
        <w:left w:val="none" w:sz="0" w:space="0" w:color="auto"/>
        <w:bottom w:val="none" w:sz="0" w:space="0" w:color="auto"/>
        <w:right w:val="none" w:sz="0" w:space="0" w:color="auto"/>
      </w:divBdr>
    </w:div>
    <w:div w:id="488374707">
      <w:bodyDiv w:val="1"/>
      <w:marLeft w:val="0"/>
      <w:marRight w:val="0"/>
      <w:marTop w:val="0"/>
      <w:marBottom w:val="0"/>
      <w:divBdr>
        <w:top w:val="none" w:sz="0" w:space="0" w:color="auto"/>
        <w:left w:val="none" w:sz="0" w:space="0" w:color="auto"/>
        <w:bottom w:val="none" w:sz="0" w:space="0" w:color="auto"/>
        <w:right w:val="none" w:sz="0" w:space="0" w:color="auto"/>
      </w:divBdr>
    </w:div>
    <w:div w:id="488785554">
      <w:bodyDiv w:val="1"/>
      <w:marLeft w:val="0"/>
      <w:marRight w:val="0"/>
      <w:marTop w:val="0"/>
      <w:marBottom w:val="0"/>
      <w:divBdr>
        <w:top w:val="none" w:sz="0" w:space="0" w:color="auto"/>
        <w:left w:val="none" w:sz="0" w:space="0" w:color="auto"/>
        <w:bottom w:val="none" w:sz="0" w:space="0" w:color="auto"/>
        <w:right w:val="none" w:sz="0" w:space="0" w:color="auto"/>
      </w:divBdr>
    </w:div>
    <w:div w:id="488833710">
      <w:bodyDiv w:val="1"/>
      <w:marLeft w:val="0"/>
      <w:marRight w:val="0"/>
      <w:marTop w:val="0"/>
      <w:marBottom w:val="0"/>
      <w:divBdr>
        <w:top w:val="none" w:sz="0" w:space="0" w:color="auto"/>
        <w:left w:val="none" w:sz="0" w:space="0" w:color="auto"/>
        <w:bottom w:val="none" w:sz="0" w:space="0" w:color="auto"/>
        <w:right w:val="none" w:sz="0" w:space="0" w:color="auto"/>
      </w:divBdr>
    </w:div>
    <w:div w:id="488910612">
      <w:bodyDiv w:val="1"/>
      <w:marLeft w:val="0"/>
      <w:marRight w:val="0"/>
      <w:marTop w:val="0"/>
      <w:marBottom w:val="0"/>
      <w:divBdr>
        <w:top w:val="none" w:sz="0" w:space="0" w:color="auto"/>
        <w:left w:val="none" w:sz="0" w:space="0" w:color="auto"/>
        <w:bottom w:val="none" w:sz="0" w:space="0" w:color="auto"/>
        <w:right w:val="none" w:sz="0" w:space="0" w:color="auto"/>
      </w:divBdr>
    </w:div>
    <w:div w:id="489444499">
      <w:bodyDiv w:val="1"/>
      <w:marLeft w:val="0"/>
      <w:marRight w:val="0"/>
      <w:marTop w:val="0"/>
      <w:marBottom w:val="0"/>
      <w:divBdr>
        <w:top w:val="none" w:sz="0" w:space="0" w:color="auto"/>
        <w:left w:val="none" w:sz="0" w:space="0" w:color="auto"/>
        <w:bottom w:val="none" w:sz="0" w:space="0" w:color="auto"/>
        <w:right w:val="none" w:sz="0" w:space="0" w:color="auto"/>
      </w:divBdr>
    </w:div>
    <w:div w:id="489561649">
      <w:bodyDiv w:val="1"/>
      <w:marLeft w:val="0"/>
      <w:marRight w:val="0"/>
      <w:marTop w:val="0"/>
      <w:marBottom w:val="0"/>
      <w:divBdr>
        <w:top w:val="none" w:sz="0" w:space="0" w:color="auto"/>
        <w:left w:val="none" w:sz="0" w:space="0" w:color="auto"/>
        <w:bottom w:val="none" w:sz="0" w:space="0" w:color="auto"/>
        <w:right w:val="none" w:sz="0" w:space="0" w:color="auto"/>
      </w:divBdr>
    </w:div>
    <w:div w:id="489637215">
      <w:bodyDiv w:val="1"/>
      <w:marLeft w:val="0"/>
      <w:marRight w:val="0"/>
      <w:marTop w:val="0"/>
      <w:marBottom w:val="0"/>
      <w:divBdr>
        <w:top w:val="none" w:sz="0" w:space="0" w:color="auto"/>
        <w:left w:val="none" w:sz="0" w:space="0" w:color="auto"/>
        <w:bottom w:val="none" w:sz="0" w:space="0" w:color="auto"/>
        <w:right w:val="none" w:sz="0" w:space="0" w:color="auto"/>
      </w:divBdr>
    </w:div>
    <w:div w:id="489712764">
      <w:bodyDiv w:val="1"/>
      <w:marLeft w:val="0"/>
      <w:marRight w:val="0"/>
      <w:marTop w:val="0"/>
      <w:marBottom w:val="0"/>
      <w:divBdr>
        <w:top w:val="none" w:sz="0" w:space="0" w:color="auto"/>
        <w:left w:val="none" w:sz="0" w:space="0" w:color="auto"/>
        <w:bottom w:val="none" w:sz="0" w:space="0" w:color="auto"/>
        <w:right w:val="none" w:sz="0" w:space="0" w:color="auto"/>
      </w:divBdr>
    </w:div>
    <w:div w:id="489759764">
      <w:bodyDiv w:val="1"/>
      <w:marLeft w:val="0"/>
      <w:marRight w:val="0"/>
      <w:marTop w:val="0"/>
      <w:marBottom w:val="0"/>
      <w:divBdr>
        <w:top w:val="none" w:sz="0" w:space="0" w:color="auto"/>
        <w:left w:val="none" w:sz="0" w:space="0" w:color="auto"/>
        <w:bottom w:val="none" w:sz="0" w:space="0" w:color="auto"/>
        <w:right w:val="none" w:sz="0" w:space="0" w:color="auto"/>
      </w:divBdr>
    </w:div>
    <w:div w:id="490172923">
      <w:bodyDiv w:val="1"/>
      <w:marLeft w:val="0"/>
      <w:marRight w:val="0"/>
      <w:marTop w:val="0"/>
      <w:marBottom w:val="0"/>
      <w:divBdr>
        <w:top w:val="none" w:sz="0" w:space="0" w:color="auto"/>
        <w:left w:val="none" w:sz="0" w:space="0" w:color="auto"/>
        <w:bottom w:val="none" w:sz="0" w:space="0" w:color="auto"/>
        <w:right w:val="none" w:sz="0" w:space="0" w:color="auto"/>
      </w:divBdr>
    </w:div>
    <w:div w:id="490216230">
      <w:bodyDiv w:val="1"/>
      <w:marLeft w:val="0"/>
      <w:marRight w:val="0"/>
      <w:marTop w:val="0"/>
      <w:marBottom w:val="0"/>
      <w:divBdr>
        <w:top w:val="none" w:sz="0" w:space="0" w:color="auto"/>
        <w:left w:val="none" w:sz="0" w:space="0" w:color="auto"/>
        <w:bottom w:val="none" w:sz="0" w:space="0" w:color="auto"/>
        <w:right w:val="none" w:sz="0" w:space="0" w:color="auto"/>
      </w:divBdr>
    </w:div>
    <w:div w:id="490219290">
      <w:bodyDiv w:val="1"/>
      <w:marLeft w:val="0"/>
      <w:marRight w:val="0"/>
      <w:marTop w:val="0"/>
      <w:marBottom w:val="0"/>
      <w:divBdr>
        <w:top w:val="none" w:sz="0" w:space="0" w:color="auto"/>
        <w:left w:val="none" w:sz="0" w:space="0" w:color="auto"/>
        <w:bottom w:val="none" w:sz="0" w:space="0" w:color="auto"/>
        <w:right w:val="none" w:sz="0" w:space="0" w:color="auto"/>
      </w:divBdr>
    </w:div>
    <w:div w:id="490802587">
      <w:bodyDiv w:val="1"/>
      <w:marLeft w:val="0"/>
      <w:marRight w:val="0"/>
      <w:marTop w:val="0"/>
      <w:marBottom w:val="0"/>
      <w:divBdr>
        <w:top w:val="none" w:sz="0" w:space="0" w:color="auto"/>
        <w:left w:val="none" w:sz="0" w:space="0" w:color="auto"/>
        <w:bottom w:val="none" w:sz="0" w:space="0" w:color="auto"/>
        <w:right w:val="none" w:sz="0" w:space="0" w:color="auto"/>
      </w:divBdr>
    </w:div>
    <w:div w:id="490945885">
      <w:bodyDiv w:val="1"/>
      <w:marLeft w:val="0"/>
      <w:marRight w:val="0"/>
      <w:marTop w:val="0"/>
      <w:marBottom w:val="0"/>
      <w:divBdr>
        <w:top w:val="none" w:sz="0" w:space="0" w:color="auto"/>
        <w:left w:val="none" w:sz="0" w:space="0" w:color="auto"/>
        <w:bottom w:val="none" w:sz="0" w:space="0" w:color="auto"/>
        <w:right w:val="none" w:sz="0" w:space="0" w:color="auto"/>
      </w:divBdr>
    </w:div>
    <w:div w:id="491219224">
      <w:bodyDiv w:val="1"/>
      <w:marLeft w:val="0"/>
      <w:marRight w:val="0"/>
      <w:marTop w:val="0"/>
      <w:marBottom w:val="0"/>
      <w:divBdr>
        <w:top w:val="none" w:sz="0" w:space="0" w:color="auto"/>
        <w:left w:val="none" w:sz="0" w:space="0" w:color="auto"/>
        <w:bottom w:val="none" w:sz="0" w:space="0" w:color="auto"/>
        <w:right w:val="none" w:sz="0" w:space="0" w:color="auto"/>
      </w:divBdr>
    </w:div>
    <w:div w:id="491221360">
      <w:bodyDiv w:val="1"/>
      <w:marLeft w:val="0"/>
      <w:marRight w:val="0"/>
      <w:marTop w:val="0"/>
      <w:marBottom w:val="0"/>
      <w:divBdr>
        <w:top w:val="none" w:sz="0" w:space="0" w:color="auto"/>
        <w:left w:val="none" w:sz="0" w:space="0" w:color="auto"/>
        <w:bottom w:val="none" w:sz="0" w:space="0" w:color="auto"/>
        <w:right w:val="none" w:sz="0" w:space="0" w:color="auto"/>
      </w:divBdr>
    </w:div>
    <w:div w:id="491258857">
      <w:bodyDiv w:val="1"/>
      <w:marLeft w:val="0"/>
      <w:marRight w:val="0"/>
      <w:marTop w:val="0"/>
      <w:marBottom w:val="0"/>
      <w:divBdr>
        <w:top w:val="none" w:sz="0" w:space="0" w:color="auto"/>
        <w:left w:val="none" w:sz="0" w:space="0" w:color="auto"/>
        <w:bottom w:val="none" w:sz="0" w:space="0" w:color="auto"/>
        <w:right w:val="none" w:sz="0" w:space="0" w:color="auto"/>
      </w:divBdr>
    </w:div>
    <w:div w:id="491532464">
      <w:bodyDiv w:val="1"/>
      <w:marLeft w:val="0"/>
      <w:marRight w:val="0"/>
      <w:marTop w:val="0"/>
      <w:marBottom w:val="0"/>
      <w:divBdr>
        <w:top w:val="none" w:sz="0" w:space="0" w:color="auto"/>
        <w:left w:val="none" w:sz="0" w:space="0" w:color="auto"/>
        <w:bottom w:val="none" w:sz="0" w:space="0" w:color="auto"/>
        <w:right w:val="none" w:sz="0" w:space="0" w:color="auto"/>
      </w:divBdr>
    </w:div>
    <w:div w:id="491600542">
      <w:bodyDiv w:val="1"/>
      <w:marLeft w:val="0"/>
      <w:marRight w:val="0"/>
      <w:marTop w:val="0"/>
      <w:marBottom w:val="0"/>
      <w:divBdr>
        <w:top w:val="none" w:sz="0" w:space="0" w:color="auto"/>
        <w:left w:val="none" w:sz="0" w:space="0" w:color="auto"/>
        <w:bottom w:val="none" w:sz="0" w:space="0" w:color="auto"/>
        <w:right w:val="none" w:sz="0" w:space="0" w:color="auto"/>
      </w:divBdr>
    </w:div>
    <w:div w:id="492065626">
      <w:bodyDiv w:val="1"/>
      <w:marLeft w:val="0"/>
      <w:marRight w:val="0"/>
      <w:marTop w:val="0"/>
      <w:marBottom w:val="0"/>
      <w:divBdr>
        <w:top w:val="none" w:sz="0" w:space="0" w:color="auto"/>
        <w:left w:val="none" w:sz="0" w:space="0" w:color="auto"/>
        <w:bottom w:val="none" w:sz="0" w:space="0" w:color="auto"/>
        <w:right w:val="none" w:sz="0" w:space="0" w:color="auto"/>
      </w:divBdr>
    </w:div>
    <w:div w:id="492526359">
      <w:bodyDiv w:val="1"/>
      <w:marLeft w:val="0"/>
      <w:marRight w:val="0"/>
      <w:marTop w:val="0"/>
      <w:marBottom w:val="0"/>
      <w:divBdr>
        <w:top w:val="none" w:sz="0" w:space="0" w:color="auto"/>
        <w:left w:val="none" w:sz="0" w:space="0" w:color="auto"/>
        <w:bottom w:val="none" w:sz="0" w:space="0" w:color="auto"/>
        <w:right w:val="none" w:sz="0" w:space="0" w:color="auto"/>
      </w:divBdr>
    </w:div>
    <w:div w:id="492526384">
      <w:bodyDiv w:val="1"/>
      <w:marLeft w:val="0"/>
      <w:marRight w:val="0"/>
      <w:marTop w:val="0"/>
      <w:marBottom w:val="0"/>
      <w:divBdr>
        <w:top w:val="none" w:sz="0" w:space="0" w:color="auto"/>
        <w:left w:val="none" w:sz="0" w:space="0" w:color="auto"/>
        <w:bottom w:val="none" w:sz="0" w:space="0" w:color="auto"/>
        <w:right w:val="none" w:sz="0" w:space="0" w:color="auto"/>
      </w:divBdr>
    </w:div>
    <w:div w:id="492531162">
      <w:bodyDiv w:val="1"/>
      <w:marLeft w:val="0"/>
      <w:marRight w:val="0"/>
      <w:marTop w:val="0"/>
      <w:marBottom w:val="0"/>
      <w:divBdr>
        <w:top w:val="none" w:sz="0" w:space="0" w:color="auto"/>
        <w:left w:val="none" w:sz="0" w:space="0" w:color="auto"/>
        <w:bottom w:val="none" w:sz="0" w:space="0" w:color="auto"/>
        <w:right w:val="none" w:sz="0" w:space="0" w:color="auto"/>
      </w:divBdr>
    </w:div>
    <w:div w:id="493105866">
      <w:bodyDiv w:val="1"/>
      <w:marLeft w:val="0"/>
      <w:marRight w:val="0"/>
      <w:marTop w:val="0"/>
      <w:marBottom w:val="0"/>
      <w:divBdr>
        <w:top w:val="none" w:sz="0" w:space="0" w:color="auto"/>
        <w:left w:val="none" w:sz="0" w:space="0" w:color="auto"/>
        <w:bottom w:val="none" w:sz="0" w:space="0" w:color="auto"/>
        <w:right w:val="none" w:sz="0" w:space="0" w:color="auto"/>
      </w:divBdr>
    </w:div>
    <w:div w:id="493185365">
      <w:bodyDiv w:val="1"/>
      <w:marLeft w:val="0"/>
      <w:marRight w:val="0"/>
      <w:marTop w:val="0"/>
      <w:marBottom w:val="0"/>
      <w:divBdr>
        <w:top w:val="none" w:sz="0" w:space="0" w:color="auto"/>
        <w:left w:val="none" w:sz="0" w:space="0" w:color="auto"/>
        <w:bottom w:val="none" w:sz="0" w:space="0" w:color="auto"/>
        <w:right w:val="none" w:sz="0" w:space="0" w:color="auto"/>
      </w:divBdr>
    </w:div>
    <w:div w:id="493226828">
      <w:bodyDiv w:val="1"/>
      <w:marLeft w:val="0"/>
      <w:marRight w:val="0"/>
      <w:marTop w:val="0"/>
      <w:marBottom w:val="0"/>
      <w:divBdr>
        <w:top w:val="none" w:sz="0" w:space="0" w:color="auto"/>
        <w:left w:val="none" w:sz="0" w:space="0" w:color="auto"/>
        <w:bottom w:val="none" w:sz="0" w:space="0" w:color="auto"/>
        <w:right w:val="none" w:sz="0" w:space="0" w:color="auto"/>
      </w:divBdr>
    </w:div>
    <w:div w:id="493227200">
      <w:bodyDiv w:val="1"/>
      <w:marLeft w:val="0"/>
      <w:marRight w:val="0"/>
      <w:marTop w:val="0"/>
      <w:marBottom w:val="0"/>
      <w:divBdr>
        <w:top w:val="none" w:sz="0" w:space="0" w:color="auto"/>
        <w:left w:val="none" w:sz="0" w:space="0" w:color="auto"/>
        <w:bottom w:val="none" w:sz="0" w:space="0" w:color="auto"/>
        <w:right w:val="none" w:sz="0" w:space="0" w:color="auto"/>
      </w:divBdr>
    </w:div>
    <w:div w:id="493449104">
      <w:bodyDiv w:val="1"/>
      <w:marLeft w:val="0"/>
      <w:marRight w:val="0"/>
      <w:marTop w:val="0"/>
      <w:marBottom w:val="0"/>
      <w:divBdr>
        <w:top w:val="none" w:sz="0" w:space="0" w:color="auto"/>
        <w:left w:val="none" w:sz="0" w:space="0" w:color="auto"/>
        <w:bottom w:val="none" w:sz="0" w:space="0" w:color="auto"/>
        <w:right w:val="none" w:sz="0" w:space="0" w:color="auto"/>
      </w:divBdr>
    </w:div>
    <w:div w:id="493452625">
      <w:bodyDiv w:val="1"/>
      <w:marLeft w:val="0"/>
      <w:marRight w:val="0"/>
      <w:marTop w:val="0"/>
      <w:marBottom w:val="0"/>
      <w:divBdr>
        <w:top w:val="none" w:sz="0" w:space="0" w:color="auto"/>
        <w:left w:val="none" w:sz="0" w:space="0" w:color="auto"/>
        <w:bottom w:val="none" w:sz="0" w:space="0" w:color="auto"/>
        <w:right w:val="none" w:sz="0" w:space="0" w:color="auto"/>
      </w:divBdr>
    </w:div>
    <w:div w:id="493692821">
      <w:bodyDiv w:val="1"/>
      <w:marLeft w:val="0"/>
      <w:marRight w:val="0"/>
      <w:marTop w:val="0"/>
      <w:marBottom w:val="0"/>
      <w:divBdr>
        <w:top w:val="none" w:sz="0" w:space="0" w:color="auto"/>
        <w:left w:val="none" w:sz="0" w:space="0" w:color="auto"/>
        <w:bottom w:val="none" w:sz="0" w:space="0" w:color="auto"/>
        <w:right w:val="none" w:sz="0" w:space="0" w:color="auto"/>
      </w:divBdr>
    </w:div>
    <w:div w:id="493840092">
      <w:bodyDiv w:val="1"/>
      <w:marLeft w:val="0"/>
      <w:marRight w:val="0"/>
      <w:marTop w:val="0"/>
      <w:marBottom w:val="0"/>
      <w:divBdr>
        <w:top w:val="none" w:sz="0" w:space="0" w:color="auto"/>
        <w:left w:val="none" w:sz="0" w:space="0" w:color="auto"/>
        <w:bottom w:val="none" w:sz="0" w:space="0" w:color="auto"/>
        <w:right w:val="none" w:sz="0" w:space="0" w:color="auto"/>
      </w:divBdr>
    </w:div>
    <w:div w:id="493909417">
      <w:bodyDiv w:val="1"/>
      <w:marLeft w:val="0"/>
      <w:marRight w:val="0"/>
      <w:marTop w:val="0"/>
      <w:marBottom w:val="0"/>
      <w:divBdr>
        <w:top w:val="none" w:sz="0" w:space="0" w:color="auto"/>
        <w:left w:val="none" w:sz="0" w:space="0" w:color="auto"/>
        <w:bottom w:val="none" w:sz="0" w:space="0" w:color="auto"/>
        <w:right w:val="none" w:sz="0" w:space="0" w:color="auto"/>
      </w:divBdr>
    </w:div>
    <w:div w:id="494034022">
      <w:bodyDiv w:val="1"/>
      <w:marLeft w:val="0"/>
      <w:marRight w:val="0"/>
      <w:marTop w:val="0"/>
      <w:marBottom w:val="0"/>
      <w:divBdr>
        <w:top w:val="none" w:sz="0" w:space="0" w:color="auto"/>
        <w:left w:val="none" w:sz="0" w:space="0" w:color="auto"/>
        <w:bottom w:val="none" w:sz="0" w:space="0" w:color="auto"/>
        <w:right w:val="none" w:sz="0" w:space="0" w:color="auto"/>
      </w:divBdr>
    </w:div>
    <w:div w:id="494222534">
      <w:bodyDiv w:val="1"/>
      <w:marLeft w:val="0"/>
      <w:marRight w:val="0"/>
      <w:marTop w:val="0"/>
      <w:marBottom w:val="0"/>
      <w:divBdr>
        <w:top w:val="none" w:sz="0" w:space="0" w:color="auto"/>
        <w:left w:val="none" w:sz="0" w:space="0" w:color="auto"/>
        <w:bottom w:val="none" w:sz="0" w:space="0" w:color="auto"/>
        <w:right w:val="none" w:sz="0" w:space="0" w:color="auto"/>
      </w:divBdr>
    </w:div>
    <w:div w:id="494347253">
      <w:bodyDiv w:val="1"/>
      <w:marLeft w:val="0"/>
      <w:marRight w:val="0"/>
      <w:marTop w:val="0"/>
      <w:marBottom w:val="0"/>
      <w:divBdr>
        <w:top w:val="none" w:sz="0" w:space="0" w:color="auto"/>
        <w:left w:val="none" w:sz="0" w:space="0" w:color="auto"/>
        <w:bottom w:val="none" w:sz="0" w:space="0" w:color="auto"/>
        <w:right w:val="none" w:sz="0" w:space="0" w:color="auto"/>
      </w:divBdr>
    </w:div>
    <w:div w:id="494495378">
      <w:bodyDiv w:val="1"/>
      <w:marLeft w:val="0"/>
      <w:marRight w:val="0"/>
      <w:marTop w:val="0"/>
      <w:marBottom w:val="0"/>
      <w:divBdr>
        <w:top w:val="none" w:sz="0" w:space="0" w:color="auto"/>
        <w:left w:val="none" w:sz="0" w:space="0" w:color="auto"/>
        <w:bottom w:val="none" w:sz="0" w:space="0" w:color="auto"/>
        <w:right w:val="none" w:sz="0" w:space="0" w:color="auto"/>
      </w:divBdr>
    </w:div>
    <w:div w:id="494731979">
      <w:bodyDiv w:val="1"/>
      <w:marLeft w:val="0"/>
      <w:marRight w:val="0"/>
      <w:marTop w:val="0"/>
      <w:marBottom w:val="0"/>
      <w:divBdr>
        <w:top w:val="none" w:sz="0" w:space="0" w:color="auto"/>
        <w:left w:val="none" w:sz="0" w:space="0" w:color="auto"/>
        <w:bottom w:val="none" w:sz="0" w:space="0" w:color="auto"/>
        <w:right w:val="none" w:sz="0" w:space="0" w:color="auto"/>
      </w:divBdr>
    </w:div>
    <w:div w:id="494928256">
      <w:bodyDiv w:val="1"/>
      <w:marLeft w:val="0"/>
      <w:marRight w:val="0"/>
      <w:marTop w:val="0"/>
      <w:marBottom w:val="0"/>
      <w:divBdr>
        <w:top w:val="none" w:sz="0" w:space="0" w:color="auto"/>
        <w:left w:val="none" w:sz="0" w:space="0" w:color="auto"/>
        <w:bottom w:val="none" w:sz="0" w:space="0" w:color="auto"/>
        <w:right w:val="none" w:sz="0" w:space="0" w:color="auto"/>
      </w:divBdr>
    </w:div>
    <w:div w:id="494956627">
      <w:bodyDiv w:val="1"/>
      <w:marLeft w:val="0"/>
      <w:marRight w:val="0"/>
      <w:marTop w:val="0"/>
      <w:marBottom w:val="0"/>
      <w:divBdr>
        <w:top w:val="none" w:sz="0" w:space="0" w:color="auto"/>
        <w:left w:val="none" w:sz="0" w:space="0" w:color="auto"/>
        <w:bottom w:val="none" w:sz="0" w:space="0" w:color="auto"/>
        <w:right w:val="none" w:sz="0" w:space="0" w:color="auto"/>
      </w:divBdr>
    </w:div>
    <w:div w:id="495154302">
      <w:bodyDiv w:val="1"/>
      <w:marLeft w:val="0"/>
      <w:marRight w:val="0"/>
      <w:marTop w:val="0"/>
      <w:marBottom w:val="0"/>
      <w:divBdr>
        <w:top w:val="none" w:sz="0" w:space="0" w:color="auto"/>
        <w:left w:val="none" w:sz="0" w:space="0" w:color="auto"/>
        <w:bottom w:val="none" w:sz="0" w:space="0" w:color="auto"/>
        <w:right w:val="none" w:sz="0" w:space="0" w:color="auto"/>
      </w:divBdr>
    </w:div>
    <w:div w:id="495195654">
      <w:bodyDiv w:val="1"/>
      <w:marLeft w:val="0"/>
      <w:marRight w:val="0"/>
      <w:marTop w:val="0"/>
      <w:marBottom w:val="0"/>
      <w:divBdr>
        <w:top w:val="none" w:sz="0" w:space="0" w:color="auto"/>
        <w:left w:val="none" w:sz="0" w:space="0" w:color="auto"/>
        <w:bottom w:val="none" w:sz="0" w:space="0" w:color="auto"/>
        <w:right w:val="none" w:sz="0" w:space="0" w:color="auto"/>
      </w:divBdr>
    </w:div>
    <w:div w:id="495270693">
      <w:bodyDiv w:val="1"/>
      <w:marLeft w:val="0"/>
      <w:marRight w:val="0"/>
      <w:marTop w:val="0"/>
      <w:marBottom w:val="0"/>
      <w:divBdr>
        <w:top w:val="none" w:sz="0" w:space="0" w:color="auto"/>
        <w:left w:val="none" w:sz="0" w:space="0" w:color="auto"/>
        <w:bottom w:val="none" w:sz="0" w:space="0" w:color="auto"/>
        <w:right w:val="none" w:sz="0" w:space="0" w:color="auto"/>
      </w:divBdr>
    </w:div>
    <w:div w:id="495340119">
      <w:bodyDiv w:val="1"/>
      <w:marLeft w:val="0"/>
      <w:marRight w:val="0"/>
      <w:marTop w:val="0"/>
      <w:marBottom w:val="0"/>
      <w:divBdr>
        <w:top w:val="none" w:sz="0" w:space="0" w:color="auto"/>
        <w:left w:val="none" w:sz="0" w:space="0" w:color="auto"/>
        <w:bottom w:val="none" w:sz="0" w:space="0" w:color="auto"/>
        <w:right w:val="none" w:sz="0" w:space="0" w:color="auto"/>
      </w:divBdr>
    </w:div>
    <w:div w:id="495463439">
      <w:bodyDiv w:val="1"/>
      <w:marLeft w:val="0"/>
      <w:marRight w:val="0"/>
      <w:marTop w:val="0"/>
      <w:marBottom w:val="0"/>
      <w:divBdr>
        <w:top w:val="none" w:sz="0" w:space="0" w:color="auto"/>
        <w:left w:val="none" w:sz="0" w:space="0" w:color="auto"/>
        <w:bottom w:val="none" w:sz="0" w:space="0" w:color="auto"/>
        <w:right w:val="none" w:sz="0" w:space="0" w:color="auto"/>
      </w:divBdr>
    </w:div>
    <w:div w:id="495539525">
      <w:bodyDiv w:val="1"/>
      <w:marLeft w:val="0"/>
      <w:marRight w:val="0"/>
      <w:marTop w:val="0"/>
      <w:marBottom w:val="0"/>
      <w:divBdr>
        <w:top w:val="none" w:sz="0" w:space="0" w:color="auto"/>
        <w:left w:val="none" w:sz="0" w:space="0" w:color="auto"/>
        <w:bottom w:val="none" w:sz="0" w:space="0" w:color="auto"/>
        <w:right w:val="none" w:sz="0" w:space="0" w:color="auto"/>
      </w:divBdr>
    </w:div>
    <w:div w:id="495607374">
      <w:bodyDiv w:val="1"/>
      <w:marLeft w:val="0"/>
      <w:marRight w:val="0"/>
      <w:marTop w:val="0"/>
      <w:marBottom w:val="0"/>
      <w:divBdr>
        <w:top w:val="none" w:sz="0" w:space="0" w:color="auto"/>
        <w:left w:val="none" w:sz="0" w:space="0" w:color="auto"/>
        <w:bottom w:val="none" w:sz="0" w:space="0" w:color="auto"/>
        <w:right w:val="none" w:sz="0" w:space="0" w:color="auto"/>
      </w:divBdr>
    </w:div>
    <w:div w:id="495654874">
      <w:bodyDiv w:val="1"/>
      <w:marLeft w:val="0"/>
      <w:marRight w:val="0"/>
      <w:marTop w:val="0"/>
      <w:marBottom w:val="0"/>
      <w:divBdr>
        <w:top w:val="none" w:sz="0" w:space="0" w:color="auto"/>
        <w:left w:val="none" w:sz="0" w:space="0" w:color="auto"/>
        <w:bottom w:val="none" w:sz="0" w:space="0" w:color="auto"/>
        <w:right w:val="none" w:sz="0" w:space="0" w:color="auto"/>
      </w:divBdr>
    </w:div>
    <w:div w:id="495731651">
      <w:bodyDiv w:val="1"/>
      <w:marLeft w:val="0"/>
      <w:marRight w:val="0"/>
      <w:marTop w:val="0"/>
      <w:marBottom w:val="0"/>
      <w:divBdr>
        <w:top w:val="none" w:sz="0" w:space="0" w:color="auto"/>
        <w:left w:val="none" w:sz="0" w:space="0" w:color="auto"/>
        <w:bottom w:val="none" w:sz="0" w:space="0" w:color="auto"/>
        <w:right w:val="none" w:sz="0" w:space="0" w:color="auto"/>
      </w:divBdr>
    </w:div>
    <w:div w:id="495850897">
      <w:bodyDiv w:val="1"/>
      <w:marLeft w:val="0"/>
      <w:marRight w:val="0"/>
      <w:marTop w:val="0"/>
      <w:marBottom w:val="0"/>
      <w:divBdr>
        <w:top w:val="none" w:sz="0" w:space="0" w:color="auto"/>
        <w:left w:val="none" w:sz="0" w:space="0" w:color="auto"/>
        <w:bottom w:val="none" w:sz="0" w:space="0" w:color="auto"/>
        <w:right w:val="none" w:sz="0" w:space="0" w:color="auto"/>
      </w:divBdr>
    </w:div>
    <w:div w:id="496111803">
      <w:bodyDiv w:val="1"/>
      <w:marLeft w:val="0"/>
      <w:marRight w:val="0"/>
      <w:marTop w:val="0"/>
      <w:marBottom w:val="0"/>
      <w:divBdr>
        <w:top w:val="none" w:sz="0" w:space="0" w:color="auto"/>
        <w:left w:val="none" w:sz="0" w:space="0" w:color="auto"/>
        <w:bottom w:val="none" w:sz="0" w:space="0" w:color="auto"/>
        <w:right w:val="none" w:sz="0" w:space="0" w:color="auto"/>
      </w:divBdr>
    </w:div>
    <w:div w:id="496191262">
      <w:bodyDiv w:val="1"/>
      <w:marLeft w:val="0"/>
      <w:marRight w:val="0"/>
      <w:marTop w:val="0"/>
      <w:marBottom w:val="0"/>
      <w:divBdr>
        <w:top w:val="none" w:sz="0" w:space="0" w:color="auto"/>
        <w:left w:val="none" w:sz="0" w:space="0" w:color="auto"/>
        <w:bottom w:val="none" w:sz="0" w:space="0" w:color="auto"/>
        <w:right w:val="none" w:sz="0" w:space="0" w:color="auto"/>
      </w:divBdr>
    </w:div>
    <w:div w:id="496307298">
      <w:bodyDiv w:val="1"/>
      <w:marLeft w:val="0"/>
      <w:marRight w:val="0"/>
      <w:marTop w:val="0"/>
      <w:marBottom w:val="0"/>
      <w:divBdr>
        <w:top w:val="none" w:sz="0" w:space="0" w:color="auto"/>
        <w:left w:val="none" w:sz="0" w:space="0" w:color="auto"/>
        <w:bottom w:val="none" w:sz="0" w:space="0" w:color="auto"/>
        <w:right w:val="none" w:sz="0" w:space="0" w:color="auto"/>
      </w:divBdr>
    </w:div>
    <w:div w:id="496311858">
      <w:bodyDiv w:val="1"/>
      <w:marLeft w:val="0"/>
      <w:marRight w:val="0"/>
      <w:marTop w:val="0"/>
      <w:marBottom w:val="0"/>
      <w:divBdr>
        <w:top w:val="none" w:sz="0" w:space="0" w:color="auto"/>
        <w:left w:val="none" w:sz="0" w:space="0" w:color="auto"/>
        <w:bottom w:val="none" w:sz="0" w:space="0" w:color="auto"/>
        <w:right w:val="none" w:sz="0" w:space="0" w:color="auto"/>
      </w:divBdr>
    </w:div>
    <w:div w:id="496383391">
      <w:bodyDiv w:val="1"/>
      <w:marLeft w:val="0"/>
      <w:marRight w:val="0"/>
      <w:marTop w:val="0"/>
      <w:marBottom w:val="0"/>
      <w:divBdr>
        <w:top w:val="none" w:sz="0" w:space="0" w:color="auto"/>
        <w:left w:val="none" w:sz="0" w:space="0" w:color="auto"/>
        <w:bottom w:val="none" w:sz="0" w:space="0" w:color="auto"/>
        <w:right w:val="none" w:sz="0" w:space="0" w:color="auto"/>
      </w:divBdr>
    </w:div>
    <w:div w:id="496768214">
      <w:bodyDiv w:val="1"/>
      <w:marLeft w:val="0"/>
      <w:marRight w:val="0"/>
      <w:marTop w:val="0"/>
      <w:marBottom w:val="0"/>
      <w:divBdr>
        <w:top w:val="none" w:sz="0" w:space="0" w:color="auto"/>
        <w:left w:val="none" w:sz="0" w:space="0" w:color="auto"/>
        <w:bottom w:val="none" w:sz="0" w:space="0" w:color="auto"/>
        <w:right w:val="none" w:sz="0" w:space="0" w:color="auto"/>
      </w:divBdr>
    </w:div>
    <w:div w:id="496960573">
      <w:bodyDiv w:val="1"/>
      <w:marLeft w:val="0"/>
      <w:marRight w:val="0"/>
      <w:marTop w:val="0"/>
      <w:marBottom w:val="0"/>
      <w:divBdr>
        <w:top w:val="none" w:sz="0" w:space="0" w:color="auto"/>
        <w:left w:val="none" w:sz="0" w:space="0" w:color="auto"/>
        <w:bottom w:val="none" w:sz="0" w:space="0" w:color="auto"/>
        <w:right w:val="none" w:sz="0" w:space="0" w:color="auto"/>
      </w:divBdr>
    </w:div>
    <w:div w:id="497043733">
      <w:bodyDiv w:val="1"/>
      <w:marLeft w:val="0"/>
      <w:marRight w:val="0"/>
      <w:marTop w:val="0"/>
      <w:marBottom w:val="0"/>
      <w:divBdr>
        <w:top w:val="none" w:sz="0" w:space="0" w:color="auto"/>
        <w:left w:val="none" w:sz="0" w:space="0" w:color="auto"/>
        <w:bottom w:val="none" w:sz="0" w:space="0" w:color="auto"/>
        <w:right w:val="none" w:sz="0" w:space="0" w:color="auto"/>
      </w:divBdr>
    </w:div>
    <w:div w:id="497354342">
      <w:bodyDiv w:val="1"/>
      <w:marLeft w:val="0"/>
      <w:marRight w:val="0"/>
      <w:marTop w:val="0"/>
      <w:marBottom w:val="0"/>
      <w:divBdr>
        <w:top w:val="none" w:sz="0" w:space="0" w:color="auto"/>
        <w:left w:val="none" w:sz="0" w:space="0" w:color="auto"/>
        <w:bottom w:val="none" w:sz="0" w:space="0" w:color="auto"/>
        <w:right w:val="none" w:sz="0" w:space="0" w:color="auto"/>
      </w:divBdr>
    </w:div>
    <w:div w:id="497883861">
      <w:bodyDiv w:val="1"/>
      <w:marLeft w:val="0"/>
      <w:marRight w:val="0"/>
      <w:marTop w:val="0"/>
      <w:marBottom w:val="0"/>
      <w:divBdr>
        <w:top w:val="none" w:sz="0" w:space="0" w:color="auto"/>
        <w:left w:val="none" w:sz="0" w:space="0" w:color="auto"/>
        <w:bottom w:val="none" w:sz="0" w:space="0" w:color="auto"/>
        <w:right w:val="none" w:sz="0" w:space="0" w:color="auto"/>
      </w:divBdr>
    </w:div>
    <w:div w:id="497963378">
      <w:bodyDiv w:val="1"/>
      <w:marLeft w:val="0"/>
      <w:marRight w:val="0"/>
      <w:marTop w:val="0"/>
      <w:marBottom w:val="0"/>
      <w:divBdr>
        <w:top w:val="none" w:sz="0" w:space="0" w:color="auto"/>
        <w:left w:val="none" w:sz="0" w:space="0" w:color="auto"/>
        <w:bottom w:val="none" w:sz="0" w:space="0" w:color="auto"/>
        <w:right w:val="none" w:sz="0" w:space="0" w:color="auto"/>
      </w:divBdr>
    </w:div>
    <w:div w:id="498155124">
      <w:bodyDiv w:val="1"/>
      <w:marLeft w:val="0"/>
      <w:marRight w:val="0"/>
      <w:marTop w:val="0"/>
      <w:marBottom w:val="0"/>
      <w:divBdr>
        <w:top w:val="none" w:sz="0" w:space="0" w:color="auto"/>
        <w:left w:val="none" w:sz="0" w:space="0" w:color="auto"/>
        <w:bottom w:val="none" w:sz="0" w:space="0" w:color="auto"/>
        <w:right w:val="none" w:sz="0" w:space="0" w:color="auto"/>
      </w:divBdr>
    </w:div>
    <w:div w:id="498232990">
      <w:bodyDiv w:val="1"/>
      <w:marLeft w:val="0"/>
      <w:marRight w:val="0"/>
      <w:marTop w:val="0"/>
      <w:marBottom w:val="0"/>
      <w:divBdr>
        <w:top w:val="none" w:sz="0" w:space="0" w:color="auto"/>
        <w:left w:val="none" w:sz="0" w:space="0" w:color="auto"/>
        <w:bottom w:val="none" w:sz="0" w:space="0" w:color="auto"/>
        <w:right w:val="none" w:sz="0" w:space="0" w:color="auto"/>
      </w:divBdr>
    </w:div>
    <w:div w:id="498429295">
      <w:bodyDiv w:val="1"/>
      <w:marLeft w:val="0"/>
      <w:marRight w:val="0"/>
      <w:marTop w:val="0"/>
      <w:marBottom w:val="0"/>
      <w:divBdr>
        <w:top w:val="none" w:sz="0" w:space="0" w:color="auto"/>
        <w:left w:val="none" w:sz="0" w:space="0" w:color="auto"/>
        <w:bottom w:val="none" w:sz="0" w:space="0" w:color="auto"/>
        <w:right w:val="none" w:sz="0" w:space="0" w:color="auto"/>
      </w:divBdr>
    </w:div>
    <w:div w:id="498466833">
      <w:bodyDiv w:val="1"/>
      <w:marLeft w:val="0"/>
      <w:marRight w:val="0"/>
      <w:marTop w:val="0"/>
      <w:marBottom w:val="0"/>
      <w:divBdr>
        <w:top w:val="none" w:sz="0" w:space="0" w:color="auto"/>
        <w:left w:val="none" w:sz="0" w:space="0" w:color="auto"/>
        <w:bottom w:val="none" w:sz="0" w:space="0" w:color="auto"/>
        <w:right w:val="none" w:sz="0" w:space="0" w:color="auto"/>
      </w:divBdr>
    </w:div>
    <w:div w:id="498470105">
      <w:bodyDiv w:val="1"/>
      <w:marLeft w:val="0"/>
      <w:marRight w:val="0"/>
      <w:marTop w:val="0"/>
      <w:marBottom w:val="0"/>
      <w:divBdr>
        <w:top w:val="none" w:sz="0" w:space="0" w:color="auto"/>
        <w:left w:val="none" w:sz="0" w:space="0" w:color="auto"/>
        <w:bottom w:val="none" w:sz="0" w:space="0" w:color="auto"/>
        <w:right w:val="none" w:sz="0" w:space="0" w:color="auto"/>
      </w:divBdr>
    </w:div>
    <w:div w:id="498498312">
      <w:bodyDiv w:val="1"/>
      <w:marLeft w:val="0"/>
      <w:marRight w:val="0"/>
      <w:marTop w:val="0"/>
      <w:marBottom w:val="0"/>
      <w:divBdr>
        <w:top w:val="none" w:sz="0" w:space="0" w:color="auto"/>
        <w:left w:val="none" w:sz="0" w:space="0" w:color="auto"/>
        <w:bottom w:val="none" w:sz="0" w:space="0" w:color="auto"/>
        <w:right w:val="none" w:sz="0" w:space="0" w:color="auto"/>
      </w:divBdr>
    </w:div>
    <w:div w:id="498614654">
      <w:bodyDiv w:val="1"/>
      <w:marLeft w:val="0"/>
      <w:marRight w:val="0"/>
      <w:marTop w:val="0"/>
      <w:marBottom w:val="0"/>
      <w:divBdr>
        <w:top w:val="none" w:sz="0" w:space="0" w:color="auto"/>
        <w:left w:val="none" w:sz="0" w:space="0" w:color="auto"/>
        <w:bottom w:val="none" w:sz="0" w:space="0" w:color="auto"/>
        <w:right w:val="none" w:sz="0" w:space="0" w:color="auto"/>
      </w:divBdr>
    </w:div>
    <w:div w:id="498738070">
      <w:bodyDiv w:val="1"/>
      <w:marLeft w:val="0"/>
      <w:marRight w:val="0"/>
      <w:marTop w:val="0"/>
      <w:marBottom w:val="0"/>
      <w:divBdr>
        <w:top w:val="none" w:sz="0" w:space="0" w:color="auto"/>
        <w:left w:val="none" w:sz="0" w:space="0" w:color="auto"/>
        <w:bottom w:val="none" w:sz="0" w:space="0" w:color="auto"/>
        <w:right w:val="none" w:sz="0" w:space="0" w:color="auto"/>
      </w:divBdr>
    </w:div>
    <w:div w:id="499084975">
      <w:bodyDiv w:val="1"/>
      <w:marLeft w:val="0"/>
      <w:marRight w:val="0"/>
      <w:marTop w:val="0"/>
      <w:marBottom w:val="0"/>
      <w:divBdr>
        <w:top w:val="none" w:sz="0" w:space="0" w:color="auto"/>
        <w:left w:val="none" w:sz="0" w:space="0" w:color="auto"/>
        <w:bottom w:val="none" w:sz="0" w:space="0" w:color="auto"/>
        <w:right w:val="none" w:sz="0" w:space="0" w:color="auto"/>
      </w:divBdr>
    </w:div>
    <w:div w:id="499154019">
      <w:bodyDiv w:val="1"/>
      <w:marLeft w:val="0"/>
      <w:marRight w:val="0"/>
      <w:marTop w:val="0"/>
      <w:marBottom w:val="0"/>
      <w:divBdr>
        <w:top w:val="none" w:sz="0" w:space="0" w:color="auto"/>
        <w:left w:val="none" w:sz="0" w:space="0" w:color="auto"/>
        <w:bottom w:val="none" w:sz="0" w:space="0" w:color="auto"/>
        <w:right w:val="none" w:sz="0" w:space="0" w:color="auto"/>
      </w:divBdr>
    </w:div>
    <w:div w:id="499545737">
      <w:bodyDiv w:val="1"/>
      <w:marLeft w:val="0"/>
      <w:marRight w:val="0"/>
      <w:marTop w:val="0"/>
      <w:marBottom w:val="0"/>
      <w:divBdr>
        <w:top w:val="none" w:sz="0" w:space="0" w:color="auto"/>
        <w:left w:val="none" w:sz="0" w:space="0" w:color="auto"/>
        <w:bottom w:val="none" w:sz="0" w:space="0" w:color="auto"/>
        <w:right w:val="none" w:sz="0" w:space="0" w:color="auto"/>
      </w:divBdr>
    </w:div>
    <w:div w:id="499736807">
      <w:bodyDiv w:val="1"/>
      <w:marLeft w:val="0"/>
      <w:marRight w:val="0"/>
      <w:marTop w:val="0"/>
      <w:marBottom w:val="0"/>
      <w:divBdr>
        <w:top w:val="none" w:sz="0" w:space="0" w:color="auto"/>
        <w:left w:val="none" w:sz="0" w:space="0" w:color="auto"/>
        <w:bottom w:val="none" w:sz="0" w:space="0" w:color="auto"/>
        <w:right w:val="none" w:sz="0" w:space="0" w:color="auto"/>
      </w:divBdr>
    </w:div>
    <w:div w:id="500201985">
      <w:bodyDiv w:val="1"/>
      <w:marLeft w:val="0"/>
      <w:marRight w:val="0"/>
      <w:marTop w:val="0"/>
      <w:marBottom w:val="0"/>
      <w:divBdr>
        <w:top w:val="none" w:sz="0" w:space="0" w:color="auto"/>
        <w:left w:val="none" w:sz="0" w:space="0" w:color="auto"/>
        <w:bottom w:val="none" w:sz="0" w:space="0" w:color="auto"/>
        <w:right w:val="none" w:sz="0" w:space="0" w:color="auto"/>
      </w:divBdr>
    </w:div>
    <w:div w:id="500585333">
      <w:bodyDiv w:val="1"/>
      <w:marLeft w:val="0"/>
      <w:marRight w:val="0"/>
      <w:marTop w:val="0"/>
      <w:marBottom w:val="0"/>
      <w:divBdr>
        <w:top w:val="none" w:sz="0" w:space="0" w:color="auto"/>
        <w:left w:val="none" w:sz="0" w:space="0" w:color="auto"/>
        <w:bottom w:val="none" w:sz="0" w:space="0" w:color="auto"/>
        <w:right w:val="none" w:sz="0" w:space="0" w:color="auto"/>
      </w:divBdr>
    </w:div>
    <w:div w:id="500586215">
      <w:bodyDiv w:val="1"/>
      <w:marLeft w:val="0"/>
      <w:marRight w:val="0"/>
      <w:marTop w:val="0"/>
      <w:marBottom w:val="0"/>
      <w:divBdr>
        <w:top w:val="none" w:sz="0" w:space="0" w:color="auto"/>
        <w:left w:val="none" w:sz="0" w:space="0" w:color="auto"/>
        <w:bottom w:val="none" w:sz="0" w:space="0" w:color="auto"/>
        <w:right w:val="none" w:sz="0" w:space="0" w:color="auto"/>
      </w:divBdr>
    </w:div>
    <w:div w:id="501119836">
      <w:bodyDiv w:val="1"/>
      <w:marLeft w:val="0"/>
      <w:marRight w:val="0"/>
      <w:marTop w:val="0"/>
      <w:marBottom w:val="0"/>
      <w:divBdr>
        <w:top w:val="none" w:sz="0" w:space="0" w:color="auto"/>
        <w:left w:val="none" w:sz="0" w:space="0" w:color="auto"/>
        <w:bottom w:val="none" w:sz="0" w:space="0" w:color="auto"/>
        <w:right w:val="none" w:sz="0" w:space="0" w:color="auto"/>
      </w:divBdr>
    </w:div>
    <w:div w:id="501119880">
      <w:bodyDiv w:val="1"/>
      <w:marLeft w:val="0"/>
      <w:marRight w:val="0"/>
      <w:marTop w:val="0"/>
      <w:marBottom w:val="0"/>
      <w:divBdr>
        <w:top w:val="none" w:sz="0" w:space="0" w:color="auto"/>
        <w:left w:val="none" w:sz="0" w:space="0" w:color="auto"/>
        <w:bottom w:val="none" w:sz="0" w:space="0" w:color="auto"/>
        <w:right w:val="none" w:sz="0" w:space="0" w:color="auto"/>
      </w:divBdr>
    </w:div>
    <w:div w:id="501166907">
      <w:bodyDiv w:val="1"/>
      <w:marLeft w:val="0"/>
      <w:marRight w:val="0"/>
      <w:marTop w:val="0"/>
      <w:marBottom w:val="0"/>
      <w:divBdr>
        <w:top w:val="none" w:sz="0" w:space="0" w:color="auto"/>
        <w:left w:val="none" w:sz="0" w:space="0" w:color="auto"/>
        <w:bottom w:val="none" w:sz="0" w:space="0" w:color="auto"/>
        <w:right w:val="none" w:sz="0" w:space="0" w:color="auto"/>
      </w:divBdr>
    </w:div>
    <w:div w:id="501359114">
      <w:bodyDiv w:val="1"/>
      <w:marLeft w:val="0"/>
      <w:marRight w:val="0"/>
      <w:marTop w:val="0"/>
      <w:marBottom w:val="0"/>
      <w:divBdr>
        <w:top w:val="none" w:sz="0" w:space="0" w:color="auto"/>
        <w:left w:val="none" w:sz="0" w:space="0" w:color="auto"/>
        <w:bottom w:val="none" w:sz="0" w:space="0" w:color="auto"/>
        <w:right w:val="none" w:sz="0" w:space="0" w:color="auto"/>
      </w:divBdr>
    </w:div>
    <w:div w:id="501437523">
      <w:bodyDiv w:val="1"/>
      <w:marLeft w:val="0"/>
      <w:marRight w:val="0"/>
      <w:marTop w:val="0"/>
      <w:marBottom w:val="0"/>
      <w:divBdr>
        <w:top w:val="none" w:sz="0" w:space="0" w:color="auto"/>
        <w:left w:val="none" w:sz="0" w:space="0" w:color="auto"/>
        <w:bottom w:val="none" w:sz="0" w:space="0" w:color="auto"/>
        <w:right w:val="none" w:sz="0" w:space="0" w:color="auto"/>
      </w:divBdr>
    </w:div>
    <w:div w:id="501703523">
      <w:bodyDiv w:val="1"/>
      <w:marLeft w:val="0"/>
      <w:marRight w:val="0"/>
      <w:marTop w:val="0"/>
      <w:marBottom w:val="0"/>
      <w:divBdr>
        <w:top w:val="none" w:sz="0" w:space="0" w:color="auto"/>
        <w:left w:val="none" w:sz="0" w:space="0" w:color="auto"/>
        <w:bottom w:val="none" w:sz="0" w:space="0" w:color="auto"/>
        <w:right w:val="none" w:sz="0" w:space="0" w:color="auto"/>
      </w:divBdr>
    </w:div>
    <w:div w:id="501819990">
      <w:bodyDiv w:val="1"/>
      <w:marLeft w:val="0"/>
      <w:marRight w:val="0"/>
      <w:marTop w:val="0"/>
      <w:marBottom w:val="0"/>
      <w:divBdr>
        <w:top w:val="none" w:sz="0" w:space="0" w:color="auto"/>
        <w:left w:val="none" w:sz="0" w:space="0" w:color="auto"/>
        <w:bottom w:val="none" w:sz="0" w:space="0" w:color="auto"/>
        <w:right w:val="none" w:sz="0" w:space="0" w:color="auto"/>
      </w:divBdr>
    </w:div>
    <w:div w:id="501894412">
      <w:bodyDiv w:val="1"/>
      <w:marLeft w:val="0"/>
      <w:marRight w:val="0"/>
      <w:marTop w:val="0"/>
      <w:marBottom w:val="0"/>
      <w:divBdr>
        <w:top w:val="none" w:sz="0" w:space="0" w:color="auto"/>
        <w:left w:val="none" w:sz="0" w:space="0" w:color="auto"/>
        <w:bottom w:val="none" w:sz="0" w:space="0" w:color="auto"/>
        <w:right w:val="none" w:sz="0" w:space="0" w:color="auto"/>
      </w:divBdr>
    </w:div>
    <w:div w:id="502355719">
      <w:bodyDiv w:val="1"/>
      <w:marLeft w:val="0"/>
      <w:marRight w:val="0"/>
      <w:marTop w:val="0"/>
      <w:marBottom w:val="0"/>
      <w:divBdr>
        <w:top w:val="none" w:sz="0" w:space="0" w:color="auto"/>
        <w:left w:val="none" w:sz="0" w:space="0" w:color="auto"/>
        <w:bottom w:val="none" w:sz="0" w:space="0" w:color="auto"/>
        <w:right w:val="none" w:sz="0" w:space="0" w:color="auto"/>
      </w:divBdr>
    </w:div>
    <w:div w:id="502545938">
      <w:bodyDiv w:val="1"/>
      <w:marLeft w:val="0"/>
      <w:marRight w:val="0"/>
      <w:marTop w:val="0"/>
      <w:marBottom w:val="0"/>
      <w:divBdr>
        <w:top w:val="none" w:sz="0" w:space="0" w:color="auto"/>
        <w:left w:val="none" w:sz="0" w:space="0" w:color="auto"/>
        <w:bottom w:val="none" w:sz="0" w:space="0" w:color="auto"/>
        <w:right w:val="none" w:sz="0" w:space="0" w:color="auto"/>
      </w:divBdr>
    </w:div>
    <w:div w:id="502625437">
      <w:bodyDiv w:val="1"/>
      <w:marLeft w:val="0"/>
      <w:marRight w:val="0"/>
      <w:marTop w:val="0"/>
      <w:marBottom w:val="0"/>
      <w:divBdr>
        <w:top w:val="none" w:sz="0" w:space="0" w:color="auto"/>
        <w:left w:val="none" w:sz="0" w:space="0" w:color="auto"/>
        <w:bottom w:val="none" w:sz="0" w:space="0" w:color="auto"/>
        <w:right w:val="none" w:sz="0" w:space="0" w:color="auto"/>
      </w:divBdr>
    </w:div>
    <w:div w:id="502858315">
      <w:bodyDiv w:val="1"/>
      <w:marLeft w:val="0"/>
      <w:marRight w:val="0"/>
      <w:marTop w:val="0"/>
      <w:marBottom w:val="0"/>
      <w:divBdr>
        <w:top w:val="none" w:sz="0" w:space="0" w:color="auto"/>
        <w:left w:val="none" w:sz="0" w:space="0" w:color="auto"/>
        <w:bottom w:val="none" w:sz="0" w:space="0" w:color="auto"/>
        <w:right w:val="none" w:sz="0" w:space="0" w:color="auto"/>
      </w:divBdr>
    </w:div>
    <w:div w:id="502935753">
      <w:bodyDiv w:val="1"/>
      <w:marLeft w:val="0"/>
      <w:marRight w:val="0"/>
      <w:marTop w:val="0"/>
      <w:marBottom w:val="0"/>
      <w:divBdr>
        <w:top w:val="none" w:sz="0" w:space="0" w:color="auto"/>
        <w:left w:val="none" w:sz="0" w:space="0" w:color="auto"/>
        <w:bottom w:val="none" w:sz="0" w:space="0" w:color="auto"/>
        <w:right w:val="none" w:sz="0" w:space="0" w:color="auto"/>
      </w:divBdr>
    </w:div>
    <w:div w:id="503012051">
      <w:bodyDiv w:val="1"/>
      <w:marLeft w:val="0"/>
      <w:marRight w:val="0"/>
      <w:marTop w:val="0"/>
      <w:marBottom w:val="0"/>
      <w:divBdr>
        <w:top w:val="none" w:sz="0" w:space="0" w:color="auto"/>
        <w:left w:val="none" w:sz="0" w:space="0" w:color="auto"/>
        <w:bottom w:val="none" w:sz="0" w:space="0" w:color="auto"/>
        <w:right w:val="none" w:sz="0" w:space="0" w:color="auto"/>
      </w:divBdr>
    </w:div>
    <w:div w:id="503083762">
      <w:bodyDiv w:val="1"/>
      <w:marLeft w:val="0"/>
      <w:marRight w:val="0"/>
      <w:marTop w:val="0"/>
      <w:marBottom w:val="0"/>
      <w:divBdr>
        <w:top w:val="none" w:sz="0" w:space="0" w:color="auto"/>
        <w:left w:val="none" w:sz="0" w:space="0" w:color="auto"/>
        <w:bottom w:val="none" w:sz="0" w:space="0" w:color="auto"/>
        <w:right w:val="none" w:sz="0" w:space="0" w:color="auto"/>
      </w:divBdr>
    </w:div>
    <w:div w:id="503205903">
      <w:bodyDiv w:val="1"/>
      <w:marLeft w:val="0"/>
      <w:marRight w:val="0"/>
      <w:marTop w:val="0"/>
      <w:marBottom w:val="0"/>
      <w:divBdr>
        <w:top w:val="none" w:sz="0" w:space="0" w:color="auto"/>
        <w:left w:val="none" w:sz="0" w:space="0" w:color="auto"/>
        <w:bottom w:val="none" w:sz="0" w:space="0" w:color="auto"/>
        <w:right w:val="none" w:sz="0" w:space="0" w:color="auto"/>
      </w:divBdr>
    </w:div>
    <w:div w:id="503325656">
      <w:bodyDiv w:val="1"/>
      <w:marLeft w:val="0"/>
      <w:marRight w:val="0"/>
      <w:marTop w:val="0"/>
      <w:marBottom w:val="0"/>
      <w:divBdr>
        <w:top w:val="none" w:sz="0" w:space="0" w:color="auto"/>
        <w:left w:val="none" w:sz="0" w:space="0" w:color="auto"/>
        <w:bottom w:val="none" w:sz="0" w:space="0" w:color="auto"/>
        <w:right w:val="none" w:sz="0" w:space="0" w:color="auto"/>
      </w:divBdr>
    </w:div>
    <w:div w:id="503513172">
      <w:bodyDiv w:val="1"/>
      <w:marLeft w:val="0"/>
      <w:marRight w:val="0"/>
      <w:marTop w:val="0"/>
      <w:marBottom w:val="0"/>
      <w:divBdr>
        <w:top w:val="none" w:sz="0" w:space="0" w:color="auto"/>
        <w:left w:val="none" w:sz="0" w:space="0" w:color="auto"/>
        <w:bottom w:val="none" w:sz="0" w:space="0" w:color="auto"/>
        <w:right w:val="none" w:sz="0" w:space="0" w:color="auto"/>
      </w:divBdr>
    </w:div>
    <w:div w:id="503518083">
      <w:bodyDiv w:val="1"/>
      <w:marLeft w:val="0"/>
      <w:marRight w:val="0"/>
      <w:marTop w:val="0"/>
      <w:marBottom w:val="0"/>
      <w:divBdr>
        <w:top w:val="none" w:sz="0" w:space="0" w:color="auto"/>
        <w:left w:val="none" w:sz="0" w:space="0" w:color="auto"/>
        <w:bottom w:val="none" w:sz="0" w:space="0" w:color="auto"/>
        <w:right w:val="none" w:sz="0" w:space="0" w:color="auto"/>
      </w:divBdr>
    </w:div>
    <w:div w:id="503669931">
      <w:bodyDiv w:val="1"/>
      <w:marLeft w:val="0"/>
      <w:marRight w:val="0"/>
      <w:marTop w:val="0"/>
      <w:marBottom w:val="0"/>
      <w:divBdr>
        <w:top w:val="none" w:sz="0" w:space="0" w:color="auto"/>
        <w:left w:val="none" w:sz="0" w:space="0" w:color="auto"/>
        <w:bottom w:val="none" w:sz="0" w:space="0" w:color="auto"/>
        <w:right w:val="none" w:sz="0" w:space="0" w:color="auto"/>
      </w:divBdr>
    </w:div>
    <w:div w:id="503742075">
      <w:bodyDiv w:val="1"/>
      <w:marLeft w:val="0"/>
      <w:marRight w:val="0"/>
      <w:marTop w:val="0"/>
      <w:marBottom w:val="0"/>
      <w:divBdr>
        <w:top w:val="none" w:sz="0" w:space="0" w:color="auto"/>
        <w:left w:val="none" w:sz="0" w:space="0" w:color="auto"/>
        <w:bottom w:val="none" w:sz="0" w:space="0" w:color="auto"/>
        <w:right w:val="none" w:sz="0" w:space="0" w:color="auto"/>
      </w:divBdr>
    </w:div>
    <w:div w:id="504324842">
      <w:bodyDiv w:val="1"/>
      <w:marLeft w:val="0"/>
      <w:marRight w:val="0"/>
      <w:marTop w:val="0"/>
      <w:marBottom w:val="0"/>
      <w:divBdr>
        <w:top w:val="none" w:sz="0" w:space="0" w:color="auto"/>
        <w:left w:val="none" w:sz="0" w:space="0" w:color="auto"/>
        <w:bottom w:val="none" w:sz="0" w:space="0" w:color="auto"/>
        <w:right w:val="none" w:sz="0" w:space="0" w:color="auto"/>
      </w:divBdr>
    </w:div>
    <w:div w:id="504327885">
      <w:bodyDiv w:val="1"/>
      <w:marLeft w:val="0"/>
      <w:marRight w:val="0"/>
      <w:marTop w:val="0"/>
      <w:marBottom w:val="0"/>
      <w:divBdr>
        <w:top w:val="none" w:sz="0" w:space="0" w:color="auto"/>
        <w:left w:val="none" w:sz="0" w:space="0" w:color="auto"/>
        <w:bottom w:val="none" w:sz="0" w:space="0" w:color="auto"/>
        <w:right w:val="none" w:sz="0" w:space="0" w:color="auto"/>
      </w:divBdr>
    </w:div>
    <w:div w:id="504587468">
      <w:bodyDiv w:val="1"/>
      <w:marLeft w:val="0"/>
      <w:marRight w:val="0"/>
      <w:marTop w:val="0"/>
      <w:marBottom w:val="0"/>
      <w:divBdr>
        <w:top w:val="none" w:sz="0" w:space="0" w:color="auto"/>
        <w:left w:val="none" w:sz="0" w:space="0" w:color="auto"/>
        <w:bottom w:val="none" w:sz="0" w:space="0" w:color="auto"/>
        <w:right w:val="none" w:sz="0" w:space="0" w:color="auto"/>
      </w:divBdr>
    </w:div>
    <w:div w:id="504589435">
      <w:bodyDiv w:val="1"/>
      <w:marLeft w:val="0"/>
      <w:marRight w:val="0"/>
      <w:marTop w:val="0"/>
      <w:marBottom w:val="0"/>
      <w:divBdr>
        <w:top w:val="none" w:sz="0" w:space="0" w:color="auto"/>
        <w:left w:val="none" w:sz="0" w:space="0" w:color="auto"/>
        <w:bottom w:val="none" w:sz="0" w:space="0" w:color="auto"/>
        <w:right w:val="none" w:sz="0" w:space="0" w:color="auto"/>
      </w:divBdr>
    </w:div>
    <w:div w:id="504974707">
      <w:bodyDiv w:val="1"/>
      <w:marLeft w:val="0"/>
      <w:marRight w:val="0"/>
      <w:marTop w:val="0"/>
      <w:marBottom w:val="0"/>
      <w:divBdr>
        <w:top w:val="none" w:sz="0" w:space="0" w:color="auto"/>
        <w:left w:val="none" w:sz="0" w:space="0" w:color="auto"/>
        <w:bottom w:val="none" w:sz="0" w:space="0" w:color="auto"/>
        <w:right w:val="none" w:sz="0" w:space="0" w:color="auto"/>
      </w:divBdr>
    </w:div>
    <w:div w:id="505100201">
      <w:bodyDiv w:val="1"/>
      <w:marLeft w:val="0"/>
      <w:marRight w:val="0"/>
      <w:marTop w:val="0"/>
      <w:marBottom w:val="0"/>
      <w:divBdr>
        <w:top w:val="none" w:sz="0" w:space="0" w:color="auto"/>
        <w:left w:val="none" w:sz="0" w:space="0" w:color="auto"/>
        <w:bottom w:val="none" w:sz="0" w:space="0" w:color="auto"/>
        <w:right w:val="none" w:sz="0" w:space="0" w:color="auto"/>
      </w:divBdr>
    </w:div>
    <w:div w:id="505636978">
      <w:bodyDiv w:val="1"/>
      <w:marLeft w:val="0"/>
      <w:marRight w:val="0"/>
      <w:marTop w:val="0"/>
      <w:marBottom w:val="0"/>
      <w:divBdr>
        <w:top w:val="none" w:sz="0" w:space="0" w:color="auto"/>
        <w:left w:val="none" w:sz="0" w:space="0" w:color="auto"/>
        <w:bottom w:val="none" w:sz="0" w:space="0" w:color="auto"/>
        <w:right w:val="none" w:sz="0" w:space="0" w:color="auto"/>
      </w:divBdr>
    </w:div>
    <w:div w:id="505705057">
      <w:bodyDiv w:val="1"/>
      <w:marLeft w:val="0"/>
      <w:marRight w:val="0"/>
      <w:marTop w:val="0"/>
      <w:marBottom w:val="0"/>
      <w:divBdr>
        <w:top w:val="none" w:sz="0" w:space="0" w:color="auto"/>
        <w:left w:val="none" w:sz="0" w:space="0" w:color="auto"/>
        <w:bottom w:val="none" w:sz="0" w:space="0" w:color="auto"/>
        <w:right w:val="none" w:sz="0" w:space="0" w:color="auto"/>
      </w:divBdr>
    </w:div>
    <w:div w:id="505749883">
      <w:bodyDiv w:val="1"/>
      <w:marLeft w:val="0"/>
      <w:marRight w:val="0"/>
      <w:marTop w:val="0"/>
      <w:marBottom w:val="0"/>
      <w:divBdr>
        <w:top w:val="none" w:sz="0" w:space="0" w:color="auto"/>
        <w:left w:val="none" w:sz="0" w:space="0" w:color="auto"/>
        <w:bottom w:val="none" w:sz="0" w:space="0" w:color="auto"/>
        <w:right w:val="none" w:sz="0" w:space="0" w:color="auto"/>
      </w:divBdr>
    </w:div>
    <w:div w:id="506331939">
      <w:bodyDiv w:val="1"/>
      <w:marLeft w:val="0"/>
      <w:marRight w:val="0"/>
      <w:marTop w:val="0"/>
      <w:marBottom w:val="0"/>
      <w:divBdr>
        <w:top w:val="none" w:sz="0" w:space="0" w:color="auto"/>
        <w:left w:val="none" w:sz="0" w:space="0" w:color="auto"/>
        <w:bottom w:val="none" w:sz="0" w:space="0" w:color="auto"/>
        <w:right w:val="none" w:sz="0" w:space="0" w:color="auto"/>
      </w:divBdr>
    </w:div>
    <w:div w:id="506362039">
      <w:bodyDiv w:val="1"/>
      <w:marLeft w:val="0"/>
      <w:marRight w:val="0"/>
      <w:marTop w:val="0"/>
      <w:marBottom w:val="0"/>
      <w:divBdr>
        <w:top w:val="none" w:sz="0" w:space="0" w:color="auto"/>
        <w:left w:val="none" w:sz="0" w:space="0" w:color="auto"/>
        <w:bottom w:val="none" w:sz="0" w:space="0" w:color="auto"/>
        <w:right w:val="none" w:sz="0" w:space="0" w:color="auto"/>
      </w:divBdr>
    </w:div>
    <w:div w:id="506407611">
      <w:bodyDiv w:val="1"/>
      <w:marLeft w:val="0"/>
      <w:marRight w:val="0"/>
      <w:marTop w:val="0"/>
      <w:marBottom w:val="0"/>
      <w:divBdr>
        <w:top w:val="none" w:sz="0" w:space="0" w:color="auto"/>
        <w:left w:val="none" w:sz="0" w:space="0" w:color="auto"/>
        <w:bottom w:val="none" w:sz="0" w:space="0" w:color="auto"/>
        <w:right w:val="none" w:sz="0" w:space="0" w:color="auto"/>
      </w:divBdr>
    </w:div>
    <w:div w:id="506481107">
      <w:bodyDiv w:val="1"/>
      <w:marLeft w:val="0"/>
      <w:marRight w:val="0"/>
      <w:marTop w:val="0"/>
      <w:marBottom w:val="0"/>
      <w:divBdr>
        <w:top w:val="none" w:sz="0" w:space="0" w:color="auto"/>
        <w:left w:val="none" w:sz="0" w:space="0" w:color="auto"/>
        <w:bottom w:val="none" w:sz="0" w:space="0" w:color="auto"/>
        <w:right w:val="none" w:sz="0" w:space="0" w:color="auto"/>
      </w:divBdr>
    </w:div>
    <w:div w:id="507184924">
      <w:bodyDiv w:val="1"/>
      <w:marLeft w:val="0"/>
      <w:marRight w:val="0"/>
      <w:marTop w:val="0"/>
      <w:marBottom w:val="0"/>
      <w:divBdr>
        <w:top w:val="none" w:sz="0" w:space="0" w:color="auto"/>
        <w:left w:val="none" w:sz="0" w:space="0" w:color="auto"/>
        <w:bottom w:val="none" w:sz="0" w:space="0" w:color="auto"/>
        <w:right w:val="none" w:sz="0" w:space="0" w:color="auto"/>
      </w:divBdr>
    </w:div>
    <w:div w:id="507331067">
      <w:bodyDiv w:val="1"/>
      <w:marLeft w:val="0"/>
      <w:marRight w:val="0"/>
      <w:marTop w:val="0"/>
      <w:marBottom w:val="0"/>
      <w:divBdr>
        <w:top w:val="none" w:sz="0" w:space="0" w:color="auto"/>
        <w:left w:val="none" w:sz="0" w:space="0" w:color="auto"/>
        <w:bottom w:val="none" w:sz="0" w:space="0" w:color="auto"/>
        <w:right w:val="none" w:sz="0" w:space="0" w:color="auto"/>
      </w:divBdr>
    </w:div>
    <w:div w:id="507643454">
      <w:bodyDiv w:val="1"/>
      <w:marLeft w:val="0"/>
      <w:marRight w:val="0"/>
      <w:marTop w:val="0"/>
      <w:marBottom w:val="0"/>
      <w:divBdr>
        <w:top w:val="none" w:sz="0" w:space="0" w:color="auto"/>
        <w:left w:val="none" w:sz="0" w:space="0" w:color="auto"/>
        <w:bottom w:val="none" w:sz="0" w:space="0" w:color="auto"/>
        <w:right w:val="none" w:sz="0" w:space="0" w:color="auto"/>
      </w:divBdr>
    </w:div>
    <w:div w:id="507643544">
      <w:bodyDiv w:val="1"/>
      <w:marLeft w:val="0"/>
      <w:marRight w:val="0"/>
      <w:marTop w:val="0"/>
      <w:marBottom w:val="0"/>
      <w:divBdr>
        <w:top w:val="none" w:sz="0" w:space="0" w:color="auto"/>
        <w:left w:val="none" w:sz="0" w:space="0" w:color="auto"/>
        <w:bottom w:val="none" w:sz="0" w:space="0" w:color="auto"/>
        <w:right w:val="none" w:sz="0" w:space="0" w:color="auto"/>
      </w:divBdr>
    </w:div>
    <w:div w:id="507908609">
      <w:bodyDiv w:val="1"/>
      <w:marLeft w:val="0"/>
      <w:marRight w:val="0"/>
      <w:marTop w:val="0"/>
      <w:marBottom w:val="0"/>
      <w:divBdr>
        <w:top w:val="none" w:sz="0" w:space="0" w:color="auto"/>
        <w:left w:val="none" w:sz="0" w:space="0" w:color="auto"/>
        <w:bottom w:val="none" w:sz="0" w:space="0" w:color="auto"/>
        <w:right w:val="none" w:sz="0" w:space="0" w:color="auto"/>
      </w:divBdr>
    </w:div>
    <w:div w:id="508251840">
      <w:bodyDiv w:val="1"/>
      <w:marLeft w:val="0"/>
      <w:marRight w:val="0"/>
      <w:marTop w:val="0"/>
      <w:marBottom w:val="0"/>
      <w:divBdr>
        <w:top w:val="none" w:sz="0" w:space="0" w:color="auto"/>
        <w:left w:val="none" w:sz="0" w:space="0" w:color="auto"/>
        <w:bottom w:val="none" w:sz="0" w:space="0" w:color="auto"/>
        <w:right w:val="none" w:sz="0" w:space="0" w:color="auto"/>
      </w:divBdr>
    </w:div>
    <w:div w:id="508446433">
      <w:bodyDiv w:val="1"/>
      <w:marLeft w:val="0"/>
      <w:marRight w:val="0"/>
      <w:marTop w:val="0"/>
      <w:marBottom w:val="0"/>
      <w:divBdr>
        <w:top w:val="none" w:sz="0" w:space="0" w:color="auto"/>
        <w:left w:val="none" w:sz="0" w:space="0" w:color="auto"/>
        <w:bottom w:val="none" w:sz="0" w:space="0" w:color="auto"/>
        <w:right w:val="none" w:sz="0" w:space="0" w:color="auto"/>
      </w:divBdr>
    </w:div>
    <w:div w:id="508523162">
      <w:bodyDiv w:val="1"/>
      <w:marLeft w:val="0"/>
      <w:marRight w:val="0"/>
      <w:marTop w:val="0"/>
      <w:marBottom w:val="0"/>
      <w:divBdr>
        <w:top w:val="none" w:sz="0" w:space="0" w:color="auto"/>
        <w:left w:val="none" w:sz="0" w:space="0" w:color="auto"/>
        <w:bottom w:val="none" w:sz="0" w:space="0" w:color="auto"/>
        <w:right w:val="none" w:sz="0" w:space="0" w:color="auto"/>
      </w:divBdr>
    </w:div>
    <w:div w:id="508524036">
      <w:bodyDiv w:val="1"/>
      <w:marLeft w:val="0"/>
      <w:marRight w:val="0"/>
      <w:marTop w:val="0"/>
      <w:marBottom w:val="0"/>
      <w:divBdr>
        <w:top w:val="none" w:sz="0" w:space="0" w:color="auto"/>
        <w:left w:val="none" w:sz="0" w:space="0" w:color="auto"/>
        <w:bottom w:val="none" w:sz="0" w:space="0" w:color="auto"/>
        <w:right w:val="none" w:sz="0" w:space="0" w:color="auto"/>
      </w:divBdr>
    </w:div>
    <w:div w:id="508640826">
      <w:bodyDiv w:val="1"/>
      <w:marLeft w:val="0"/>
      <w:marRight w:val="0"/>
      <w:marTop w:val="0"/>
      <w:marBottom w:val="0"/>
      <w:divBdr>
        <w:top w:val="none" w:sz="0" w:space="0" w:color="auto"/>
        <w:left w:val="none" w:sz="0" w:space="0" w:color="auto"/>
        <w:bottom w:val="none" w:sz="0" w:space="0" w:color="auto"/>
        <w:right w:val="none" w:sz="0" w:space="0" w:color="auto"/>
      </w:divBdr>
    </w:div>
    <w:div w:id="508643599">
      <w:bodyDiv w:val="1"/>
      <w:marLeft w:val="0"/>
      <w:marRight w:val="0"/>
      <w:marTop w:val="0"/>
      <w:marBottom w:val="0"/>
      <w:divBdr>
        <w:top w:val="none" w:sz="0" w:space="0" w:color="auto"/>
        <w:left w:val="none" w:sz="0" w:space="0" w:color="auto"/>
        <w:bottom w:val="none" w:sz="0" w:space="0" w:color="auto"/>
        <w:right w:val="none" w:sz="0" w:space="0" w:color="auto"/>
      </w:divBdr>
    </w:div>
    <w:div w:id="508910660">
      <w:bodyDiv w:val="1"/>
      <w:marLeft w:val="0"/>
      <w:marRight w:val="0"/>
      <w:marTop w:val="0"/>
      <w:marBottom w:val="0"/>
      <w:divBdr>
        <w:top w:val="none" w:sz="0" w:space="0" w:color="auto"/>
        <w:left w:val="none" w:sz="0" w:space="0" w:color="auto"/>
        <w:bottom w:val="none" w:sz="0" w:space="0" w:color="auto"/>
        <w:right w:val="none" w:sz="0" w:space="0" w:color="auto"/>
      </w:divBdr>
    </w:div>
    <w:div w:id="509291855">
      <w:bodyDiv w:val="1"/>
      <w:marLeft w:val="0"/>
      <w:marRight w:val="0"/>
      <w:marTop w:val="0"/>
      <w:marBottom w:val="0"/>
      <w:divBdr>
        <w:top w:val="none" w:sz="0" w:space="0" w:color="auto"/>
        <w:left w:val="none" w:sz="0" w:space="0" w:color="auto"/>
        <w:bottom w:val="none" w:sz="0" w:space="0" w:color="auto"/>
        <w:right w:val="none" w:sz="0" w:space="0" w:color="auto"/>
      </w:divBdr>
    </w:div>
    <w:div w:id="509412813">
      <w:bodyDiv w:val="1"/>
      <w:marLeft w:val="0"/>
      <w:marRight w:val="0"/>
      <w:marTop w:val="0"/>
      <w:marBottom w:val="0"/>
      <w:divBdr>
        <w:top w:val="none" w:sz="0" w:space="0" w:color="auto"/>
        <w:left w:val="none" w:sz="0" w:space="0" w:color="auto"/>
        <w:bottom w:val="none" w:sz="0" w:space="0" w:color="auto"/>
        <w:right w:val="none" w:sz="0" w:space="0" w:color="auto"/>
      </w:divBdr>
    </w:div>
    <w:div w:id="509419473">
      <w:bodyDiv w:val="1"/>
      <w:marLeft w:val="0"/>
      <w:marRight w:val="0"/>
      <w:marTop w:val="0"/>
      <w:marBottom w:val="0"/>
      <w:divBdr>
        <w:top w:val="none" w:sz="0" w:space="0" w:color="auto"/>
        <w:left w:val="none" w:sz="0" w:space="0" w:color="auto"/>
        <w:bottom w:val="none" w:sz="0" w:space="0" w:color="auto"/>
        <w:right w:val="none" w:sz="0" w:space="0" w:color="auto"/>
      </w:divBdr>
    </w:div>
    <w:div w:id="509492064">
      <w:bodyDiv w:val="1"/>
      <w:marLeft w:val="0"/>
      <w:marRight w:val="0"/>
      <w:marTop w:val="0"/>
      <w:marBottom w:val="0"/>
      <w:divBdr>
        <w:top w:val="none" w:sz="0" w:space="0" w:color="auto"/>
        <w:left w:val="none" w:sz="0" w:space="0" w:color="auto"/>
        <w:bottom w:val="none" w:sz="0" w:space="0" w:color="auto"/>
        <w:right w:val="none" w:sz="0" w:space="0" w:color="auto"/>
      </w:divBdr>
    </w:div>
    <w:div w:id="509756813">
      <w:bodyDiv w:val="1"/>
      <w:marLeft w:val="0"/>
      <w:marRight w:val="0"/>
      <w:marTop w:val="0"/>
      <w:marBottom w:val="0"/>
      <w:divBdr>
        <w:top w:val="none" w:sz="0" w:space="0" w:color="auto"/>
        <w:left w:val="none" w:sz="0" w:space="0" w:color="auto"/>
        <w:bottom w:val="none" w:sz="0" w:space="0" w:color="auto"/>
        <w:right w:val="none" w:sz="0" w:space="0" w:color="auto"/>
      </w:divBdr>
    </w:div>
    <w:div w:id="509805280">
      <w:bodyDiv w:val="1"/>
      <w:marLeft w:val="0"/>
      <w:marRight w:val="0"/>
      <w:marTop w:val="0"/>
      <w:marBottom w:val="0"/>
      <w:divBdr>
        <w:top w:val="none" w:sz="0" w:space="0" w:color="auto"/>
        <w:left w:val="none" w:sz="0" w:space="0" w:color="auto"/>
        <w:bottom w:val="none" w:sz="0" w:space="0" w:color="auto"/>
        <w:right w:val="none" w:sz="0" w:space="0" w:color="auto"/>
      </w:divBdr>
    </w:div>
    <w:div w:id="509881452">
      <w:bodyDiv w:val="1"/>
      <w:marLeft w:val="0"/>
      <w:marRight w:val="0"/>
      <w:marTop w:val="0"/>
      <w:marBottom w:val="0"/>
      <w:divBdr>
        <w:top w:val="none" w:sz="0" w:space="0" w:color="auto"/>
        <w:left w:val="none" w:sz="0" w:space="0" w:color="auto"/>
        <w:bottom w:val="none" w:sz="0" w:space="0" w:color="auto"/>
        <w:right w:val="none" w:sz="0" w:space="0" w:color="auto"/>
      </w:divBdr>
    </w:div>
    <w:div w:id="509948148">
      <w:bodyDiv w:val="1"/>
      <w:marLeft w:val="0"/>
      <w:marRight w:val="0"/>
      <w:marTop w:val="0"/>
      <w:marBottom w:val="0"/>
      <w:divBdr>
        <w:top w:val="none" w:sz="0" w:space="0" w:color="auto"/>
        <w:left w:val="none" w:sz="0" w:space="0" w:color="auto"/>
        <w:bottom w:val="none" w:sz="0" w:space="0" w:color="auto"/>
        <w:right w:val="none" w:sz="0" w:space="0" w:color="auto"/>
      </w:divBdr>
    </w:div>
    <w:div w:id="510217234">
      <w:bodyDiv w:val="1"/>
      <w:marLeft w:val="0"/>
      <w:marRight w:val="0"/>
      <w:marTop w:val="0"/>
      <w:marBottom w:val="0"/>
      <w:divBdr>
        <w:top w:val="none" w:sz="0" w:space="0" w:color="auto"/>
        <w:left w:val="none" w:sz="0" w:space="0" w:color="auto"/>
        <w:bottom w:val="none" w:sz="0" w:space="0" w:color="auto"/>
        <w:right w:val="none" w:sz="0" w:space="0" w:color="auto"/>
      </w:divBdr>
    </w:div>
    <w:div w:id="510342824">
      <w:bodyDiv w:val="1"/>
      <w:marLeft w:val="0"/>
      <w:marRight w:val="0"/>
      <w:marTop w:val="0"/>
      <w:marBottom w:val="0"/>
      <w:divBdr>
        <w:top w:val="none" w:sz="0" w:space="0" w:color="auto"/>
        <w:left w:val="none" w:sz="0" w:space="0" w:color="auto"/>
        <w:bottom w:val="none" w:sz="0" w:space="0" w:color="auto"/>
        <w:right w:val="none" w:sz="0" w:space="0" w:color="auto"/>
      </w:divBdr>
    </w:div>
    <w:div w:id="510490732">
      <w:bodyDiv w:val="1"/>
      <w:marLeft w:val="0"/>
      <w:marRight w:val="0"/>
      <w:marTop w:val="0"/>
      <w:marBottom w:val="0"/>
      <w:divBdr>
        <w:top w:val="none" w:sz="0" w:space="0" w:color="auto"/>
        <w:left w:val="none" w:sz="0" w:space="0" w:color="auto"/>
        <w:bottom w:val="none" w:sz="0" w:space="0" w:color="auto"/>
        <w:right w:val="none" w:sz="0" w:space="0" w:color="auto"/>
      </w:divBdr>
    </w:div>
    <w:div w:id="510530971">
      <w:bodyDiv w:val="1"/>
      <w:marLeft w:val="0"/>
      <w:marRight w:val="0"/>
      <w:marTop w:val="0"/>
      <w:marBottom w:val="0"/>
      <w:divBdr>
        <w:top w:val="none" w:sz="0" w:space="0" w:color="auto"/>
        <w:left w:val="none" w:sz="0" w:space="0" w:color="auto"/>
        <w:bottom w:val="none" w:sz="0" w:space="0" w:color="auto"/>
        <w:right w:val="none" w:sz="0" w:space="0" w:color="auto"/>
      </w:divBdr>
    </w:div>
    <w:div w:id="510605429">
      <w:bodyDiv w:val="1"/>
      <w:marLeft w:val="0"/>
      <w:marRight w:val="0"/>
      <w:marTop w:val="0"/>
      <w:marBottom w:val="0"/>
      <w:divBdr>
        <w:top w:val="none" w:sz="0" w:space="0" w:color="auto"/>
        <w:left w:val="none" w:sz="0" w:space="0" w:color="auto"/>
        <w:bottom w:val="none" w:sz="0" w:space="0" w:color="auto"/>
        <w:right w:val="none" w:sz="0" w:space="0" w:color="auto"/>
      </w:divBdr>
    </w:div>
    <w:div w:id="510606080">
      <w:bodyDiv w:val="1"/>
      <w:marLeft w:val="0"/>
      <w:marRight w:val="0"/>
      <w:marTop w:val="0"/>
      <w:marBottom w:val="0"/>
      <w:divBdr>
        <w:top w:val="none" w:sz="0" w:space="0" w:color="auto"/>
        <w:left w:val="none" w:sz="0" w:space="0" w:color="auto"/>
        <w:bottom w:val="none" w:sz="0" w:space="0" w:color="auto"/>
        <w:right w:val="none" w:sz="0" w:space="0" w:color="auto"/>
      </w:divBdr>
    </w:div>
    <w:div w:id="510754318">
      <w:bodyDiv w:val="1"/>
      <w:marLeft w:val="0"/>
      <w:marRight w:val="0"/>
      <w:marTop w:val="0"/>
      <w:marBottom w:val="0"/>
      <w:divBdr>
        <w:top w:val="none" w:sz="0" w:space="0" w:color="auto"/>
        <w:left w:val="none" w:sz="0" w:space="0" w:color="auto"/>
        <w:bottom w:val="none" w:sz="0" w:space="0" w:color="auto"/>
        <w:right w:val="none" w:sz="0" w:space="0" w:color="auto"/>
      </w:divBdr>
    </w:div>
    <w:div w:id="510989545">
      <w:bodyDiv w:val="1"/>
      <w:marLeft w:val="0"/>
      <w:marRight w:val="0"/>
      <w:marTop w:val="0"/>
      <w:marBottom w:val="0"/>
      <w:divBdr>
        <w:top w:val="none" w:sz="0" w:space="0" w:color="auto"/>
        <w:left w:val="none" w:sz="0" w:space="0" w:color="auto"/>
        <w:bottom w:val="none" w:sz="0" w:space="0" w:color="auto"/>
        <w:right w:val="none" w:sz="0" w:space="0" w:color="auto"/>
      </w:divBdr>
    </w:div>
    <w:div w:id="511189863">
      <w:bodyDiv w:val="1"/>
      <w:marLeft w:val="0"/>
      <w:marRight w:val="0"/>
      <w:marTop w:val="0"/>
      <w:marBottom w:val="0"/>
      <w:divBdr>
        <w:top w:val="none" w:sz="0" w:space="0" w:color="auto"/>
        <w:left w:val="none" w:sz="0" w:space="0" w:color="auto"/>
        <w:bottom w:val="none" w:sz="0" w:space="0" w:color="auto"/>
        <w:right w:val="none" w:sz="0" w:space="0" w:color="auto"/>
      </w:divBdr>
    </w:div>
    <w:div w:id="511409239">
      <w:bodyDiv w:val="1"/>
      <w:marLeft w:val="0"/>
      <w:marRight w:val="0"/>
      <w:marTop w:val="0"/>
      <w:marBottom w:val="0"/>
      <w:divBdr>
        <w:top w:val="none" w:sz="0" w:space="0" w:color="auto"/>
        <w:left w:val="none" w:sz="0" w:space="0" w:color="auto"/>
        <w:bottom w:val="none" w:sz="0" w:space="0" w:color="auto"/>
        <w:right w:val="none" w:sz="0" w:space="0" w:color="auto"/>
      </w:divBdr>
    </w:div>
    <w:div w:id="511453512">
      <w:bodyDiv w:val="1"/>
      <w:marLeft w:val="0"/>
      <w:marRight w:val="0"/>
      <w:marTop w:val="0"/>
      <w:marBottom w:val="0"/>
      <w:divBdr>
        <w:top w:val="none" w:sz="0" w:space="0" w:color="auto"/>
        <w:left w:val="none" w:sz="0" w:space="0" w:color="auto"/>
        <w:bottom w:val="none" w:sz="0" w:space="0" w:color="auto"/>
        <w:right w:val="none" w:sz="0" w:space="0" w:color="auto"/>
      </w:divBdr>
    </w:div>
    <w:div w:id="511578646">
      <w:bodyDiv w:val="1"/>
      <w:marLeft w:val="0"/>
      <w:marRight w:val="0"/>
      <w:marTop w:val="0"/>
      <w:marBottom w:val="0"/>
      <w:divBdr>
        <w:top w:val="none" w:sz="0" w:space="0" w:color="auto"/>
        <w:left w:val="none" w:sz="0" w:space="0" w:color="auto"/>
        <w:bottom w:val="none" w:sz="0" w:space="0" w:color="auto"/>
        <w:right w:val="none" w:sz="0" w:space="0" w:color="auto"/>
      </w:divBdr>
    </w:div>
    <w:div w:id="511723483">
      <w:bodyDiv w:val="1"/>
      <w:marLeft w:val="0"/>
      <w:marRight w:val="0"/>
      <w:marTop w:val="0"/>
      <w:marBottom w:val="0"/>
      <w:divBdr>
        <w:top w:val="none" w:sz="0" w:space="0" w:color="auto"/>
        <w:left w:val="none" w:sz="0" w:space="0" w:color="auto"/>
        <w:bottom w:val="none" w:sz="0" w:space="0" w:color="auto"/>
        <w:right w:val="none" w:sz="0" w:space="0" w:color="auto"/>
      </w:divBdr>
    </w:div>
    <w:div w:id="511798728">
      <w:bodyDiv w:val="1"/>
      <w:marLeft w:val="0"/>
      <w:marRight w:val="0"/>
      <w:marTop w:val="0"/>
      <w:marBottom w:val="0"/>
      <w:divBdr>
        <w:top w:val="none" w:sz="0" w:space="0" w:color="auto"/>
        <w:left w:val="none" w:sz="0" w:space="0" w:color="auto"/>
        <w:bottom w:val="none" w:sz="0" w:space="0" w:color="auto"/>
        <w:right w:val="none" w:sz="0" w:space="0" w:color="auto"/>
      </w:divBdr>
    </w:div>
    <w:div w:id="511840726">
      <w:bodyDiv w:val="1"/>
      <w:marLeft w:val="0"/>
      <w:marRight w:val="0"/>
      <w:marTop w:val="0"/>
      <w:marBottom w:val="0"/>
      <w:divBdr>
        <w:top w:val="none" w:sz="0" w:space="0" w:color="auto"/>
        <w:left w:val="none" w:sz="0" w:space="0" w:color="auto"/>
        <w:bottom w:val="none" w:sz="0" w:space="0" w:color="auto"/>
        <w:right w:val="none" w:sz="0" w:space="0" w:color="auto"/>
      </w:divBdr>
    </w:div>
    <w:div w:id="511994120">
      <w:bodyDiv w:val="1"/>
      <w:marLeft w:val="0"/>
      <w:marRight w:val="0"/>
      <w:marTop w:val="0"/>
      <w:marBottom w:val="0"/>
      <w:divBdr>
        <w:top w:val="none" w:sz="0" w:space="0" w:color="auto"/>
        <w:left w:val="none" w:sz="0" w:space="0" w:color="auto"/>
        <w:bottom w:val="none" w:sz="0" w:space="0" w:color="auto"/>
        <w:right w:val="none" w:sz="0" w:space="0" w:color="auto"/>
      </w:divBdr>
    </w:div>
    <w:div w:id="511994573">
      <w:bodyDiv w:val="1"/>
      <w:marLeft w:val="0"/>
      <w:marRight w:val="0"/>
      <w:marTop w:val="0"/>
      <w:marBottom w:val="0"/>
      <w:divBdr>
        <w:top w:val="none" w:sz="0" w:space="0" w:color="auto"/>
        <w:left w:val="none" w:sz="0" w:space="0" w:color="auto"/>
        <w:bottom w:val="none" w:sz="0" w:space="0" w:color="auto"/>
        <w:right w:val="none" w:sz="0" w:space="0" w:color="auto"/>
      </w:divBdr>
    </w:div>
    <w:div w:id="512038971">
      <w:bodyDiv w:val="1"/>
      <w:marLeft w:val="0"/>
      <w:marRight w:val="0"/>
      <w:marTop w:val="0"/>
      <w:marBottom w:val="0"/>
      <w:divBdr>
        <w:top w:val="none" w:sz="0" w:space="0" w:color="auto"/>
        <w:left w:val="none" w:sz="0" w:space="0" w:color="auto"/>
        <w:bottom w:val="none" w:sz="0" w:space="0" w:color="auto"/>
        <w:right w:val="none" w:sz="0" w:space="0" w:color="auto"/>
      </w:divBdr>
    </w:div>
    <w:div w:id="512308260">
      <w:bodyDiv w:val="1"/>
      <w:marLeft w:val="0"/>
      <w:marRight w:val="0"/>
      <w:marTop w:val="0"/>
      <w:marBottom w:val="0"/>
      <w:divBdr>
        <w:top w:val="none" w:sz="0" w:space="0" w:color="auto"/>
        <w:left w:val="none" w:sz="0" w:space="0" w:color="auto"/>
        <w:bottom w:val="none" w:sz="0" w:space="0" w:color="auto"/>
        <w:right w:val="none" w:sz="0" w:space="0" w:color="auto"/>
      </w:divBdr>
    </w:div>
    <w:div w:id="512450993">
      <w:bodyDiv w:val="1"/>
      <w:marLeft w:val="0"/>
      <w:marRight w:val="0"/>
      <w:marTop w:val="0"/>
      <w:marBottom w:val="0"/>
      <w:divBdr>
        <w:top w:val="none" w:sz="0" w:space="0" w:color="auto"/>
        <w:left w:val="none" w:sz="0" w:space="0" w:color="auto"/>
        <w:bottom w:val="none" w:sz="0" w:space="0" w:color="auto"/>
        <w:right w:val="none" w:sz="0" w:space="0" w:color="auto"/>
      </w:divBdr>
    </w:div>
    <w:div w:id="512648332">
      <w:bodyDiv w:val="1"/>
      <w:marLeft w:val="0"/>
      <w:marRight w:val="0"/>
      <w:marTop w:val="0"/>
      <w:marBottom w:val="0"/>
      <w:divBdr>
        <w:top w:val="none" w:sz="0" w:space="0" w:color="auto"/>
        <w:left w:val="none" w:sz="0" w:space="0" w:color="auto"/>
        <w:bottom w:val="none" w:sz="0" w:space="0" w:color="auto"/>
        <w:right w:val="none" w:sz="0" w:space="0" w:color="auto"/>
      </w:divBdr>
    </w:div>
    <w:div w:id="512770408">
      <w:bodyDiv w:val="1"/>
      <w:marLeft w:val="0"/>
      <w:marRight w:val="0"/>
      <w:marTop w:val="0"/>
      <w:marBottom w:val="0"/>
      <w:divBdr>
        <w:top w:val="none" w:sz="0" w:space="0" w:color="auto"/>
        <w:left w:val="none" w:sz="0" w:space="0" w:color="auto"/>
        <w:bottom w:val="none" w:sz="0" w:space="0" w:color="auto"/>
        <w:right w:val="none" w:sz="0" w:space="0" w:color="auto"/>
      </w:divBdr>
    </w:div>
    <w:div w:id="512964029">
      <w:bodyDiv w:val="1"/>
      <w:marLeft w:val="0"/>
      <w:marRight w:val="0"/>
      <w:marTop w:val="0"/>
      <w:marBottom w:val="0"/>
      <w:divBdr>
        <w:top w:val="none" w:sz="0" w:space="0" w:color="auto"/>
        <w:left w:val="none" w:sz="0" w:space="0" w:color="auto"/>
        <w:bottom w:val="none" w:sz="0" w:space="0" w:color="auto"/>
        <w:right w:val="none" w:sz="0" w:space="0" w:color="auto"/>
      </w:divBdr>
    </w:div>
    <w:div w:id="513030843">
      <w:bodyDiv w:val="1"/>
      <w:marLeft w:val="0"/>
      <w:marRight w:val="0"/>
      <w:marTop w:val="0"/>
      <w:marBottom w:val="0"/>
      <w:divBdr>
        <w:top w:val="none" w:sz="0" w:space="0" w:color="auto"/>
        <w:left w:val="none" w:sz="0" w:space="0" w:color="auto"/>
        <w:bottom w:val="none" w:sz="0" w:space="0" w:color="auto"/>
        <w:right w:val="none" w:sz="0" w:space="0" w:color="auto"/>
      </w:divBdr>
    </w:div>
    <w:div w:id="513035098">
      <w:bodyDiv w:val="1"/>
      <w:marLeft w:val="0"/>
      <w:marRight w:val="0"/>
      <w:marTop w:val="0"/>
      <w:marBottom w:val="0"/>
      <w:divBdr>
        <w:top w:val="none" w:sz="0" w:space="0" w:color="auto"/>
        <w:left w:val="none" w:sz="0" w:space="0" w:color="auto"/>
        <w:bottom w:val="none" w:sz="0" w:space="0" w:color="auto"/>
        <w:right w:val="none" w:sz="0" w:space="0" w:color="auto"/>
      </w:divBdr>
    </w:div>
    <w:div w:id="513109127">
      <w:bodyDiv w:val="1"/>
      <w:marLeft w:val="0"/>
      <w:marRight w:val="0"/>
      <w:marTop w:val="0"/>
      <w:marBottom w:val="0"/>
      <w:divBdr>
        <w:top w:val="none" w:sz="0" w:space="0" w:color="auto"/>
        <w:left w:val="none" w:sz="0" w:space="0" w:color="auto"/>
        <w:bottom w:val="none" w:sz="0" w:space="0" w:color="auto"/>
        <w:right w:val="none" w:sz="0" w:space="0" w:color="auto"/>
      </w:divBdr>
    </w:div>
    <w:div w:id="513231003">
      <w:bodyDiv w:val="1"/>
      <w:marLeft w:val="0"/>
      <w:marRight w:val="0"/>
      <w:marTop w:val="0"/>
      <w:marBottom w:val="0"/>
      <w:divBdr>
        <w:top w:val="none" w:sz="0" w:space="0" w:color="auto"/>
        <w:left w:val="none" w:sz="0" w:space="0" w:color="auto"/>
        <w:bottom w:val="none" w:sz="0" w:space="0" w:color="auto"/>
        <w:right w:val="none" w:sz="0" w:space="0" w:color="auto"/>
      </w:divBdr>
    </w:div>
    <w:div w:id="513231850">
      <w:bodyDiv w:val="1"/>
      <w:marLeft w:val="0"/>
      <w:marRight w:val="0"/>
      <w:marTop w:val="0"/>
      <w:marBottom w:val="0"/>
      <w:divBdr>
        <w:top w:val="none" w:sz="0" w:space="0" w:color="auto"/>
        <w:left w:val="none" w:sz="0" w:space="0" w:color="auto"/>
        <w:bottom w:val="none" w:sz="0" w:space="0" w:color="auto"/>
        <w:right w:val="none" w:sz="0" w:space="0" w:color="auto"/>
      </w:divBdr>
    </w:div>
    <w:div w:id="513302741">
      <w:bodyDiv w:val="1"/>
      <w:marLeft w:val="0"/>
      <w:marRight w:val="0"/>
      <w:marTop w:val="0"/>
      <w:marBottom w:val="0"/>
      <w:divBdr>
        <w:top w:val="none" w:sz="0" w:space="0" w:color="auto"/>
        <w:left w:val="none" w:sz="0" w:space="0" w:color="auto"/>
        <w:bottom w:val="none" w:sz="0" w:space="0" w:color="auto"/>
        <w:right w:val="none" w:sz="0" w:space="0" w:color="auto"/>
      </w:divBdr>
    </w:div>
    <w:div w:id="513344768">
      <w:bodyDiv w:val="1"/>
      <w:marLeft w:val="0"/>
      <w:marRight w:val="0"/>
      <w:marTop w:val="0"/>
      <w:marBottom w:val="0"/>
      <w:divBdr>
        <w:top w:val="none" w:sz="0" w:space="0" w:color="auto"/>
        <w:left w:val="none" w:sz="0" w:space="0" w:color="auto"/>
        <w:bottom w:val="none" w:sz="0" w:space="0" w:color="auto"/>
        <w:right w:val="none" w:sz="0" w:space="0" w:color="auto"/>
      </w:divBdr>
    </w:div>
    <w:div w:id="513348297">
      <w:bodyDiv w:val="1"/>
      <w:marLeft w:val="0"/>
      <w:marRight w:val="0"/>
      <w:marTop w:val="0"/>
      <w:marBottom w:val="0"/>
      <w:divBdr>
        <w:top w:val="none" w:sz="0" w:space="0" w:color="auto"/>
        <w:left w:val="none" w:sz="0" w:space="0" w:color="auto"/>
        <w:bottom w:val="none" w:sz="0" w:space="0" w:color="auto"/>
        <w:right w:val="none" w:sz="0" w:space="0" w:color="auto"/>
      </w:divBdr>
    </w:div>
    <w:div w:id="514459050">
      <w:bodyDiv w:val="1"/>
      <w:marLeft w:val="0"/>
      <w:marRight w:val="0"/>
      <w:marTop w:val="0"/>
      <w:marBottom w:val="0"/>
      <w:divBdr>
        <w:top w:val="none" w:sz="0" w:space="0" w:color="auto"/>
        <w:left w:val="none" w:sz="0" w:space="0" w:color="auto"/>
        <w:bottom w:val="none" w:sz="0" w:space="0" w:color="auto"/>
        <w:right w:val="none" w:sz="0" w:space="0" w:color="auto"/>
      </w:divBdr>
    </w:div>
    <w:div w:id="514465212">
      <w:bodyDiv w:val="1"/>
      <w:marLeft w:val="0"/>
      <w:marRight w:val="0"/>
      <w:marTop w:val="0"/>
      <w:marBottom w:val="0"/>
      <w:divBdr>
        <w:top w:val="none" w:sz="0" w:space="0" w:color="auto"/>
        <w:left w:val="none" w:sz="0" w:space="0" w:color="auto"/>
        <w:bottom w:val="none" w:sz="0" w:space="0" w:color="auto"/>
        <w:right w:val="none" w:sz="0" w:space="0" w:color="auto"/>
      </w:divBdr>
    </w:div>
    <w:div w:id="514618881">
      <w:bodyDiv w:val="1"/>
      <w:marLeft w:val="0"/>
      <w:marRight w:val="0"/>
      <w:marTop w:val="0"/>
      <w:marBottom w:val="0"/>
      <w:divBdr>
        <w:top w:val="none" w:sz="0" w:space="0" w:color="auto"/>
        <w:left w:val="none" w:sz="0" w:space="0" w:color="auto"/>
        <w:bottom w:val="none" w:sz="0" w:space="0" w:color="auto"/>
        <w:right w:val="none" w:sz="0" w:space="0" w:color="auto"/>
      </w:divBdr>
    </w:div>
    <w:div w:id="515197672">
      <w:bodyDiv w:val="1"/>
      <w:marLeft w:val="0"/>
      <w:marRight w:val="0"/>
      <w:marTop w:val="0"/>
      <w:marBottom w:val="0"/>
      <w:divBdr>
        <w:top w:val="none" w:sz="0" w:space="0" w:color="auto"/>
        <w:left w:val="none" w:sz="0" w:space="0" w:color="auto"/>
        <w:bottom w:val="none" w:sz="0" w:space="0" w:color="auto"/>
        <w:right w:val="none" w:sz="0" w:space="0" w:color="auto"/>
      </w:divBdr>
    </w:div>
    <w:div w:id="515265384">
      <w:bodyDiv w:val="1"/>
      <w:marLeft w:val="0"/>
      <w:marRight w:val="0"/>
      <w:marTop w:val="0"/>
      <w:marBottom w:val="0"/>
      <w:divBdr>
        <w:top w:val="none" w:sz="0" w:space="0" w:color="auto"/>
        <w:left w:val="none" w:sz="0" w:space="0" w:color="auto"/>
        <w:bottom w:val="none" w:sz="0" w:space="0" w:color="auto"/>
        <w:right w:val="none" w:sz="0" w:space="0" w:color="auto"/>
      </w:divBdr>
    </w:div>
    <w:div w:id="515310356">
      <w:bodyDiv w:val="1"/>
      <w:marLeft w:val="0"/>
      <w:marRight w:val="0"/>
      <w:marTop w:val="0"/>
      <w:marBottom w:val="0"/>
      <w:divBdr>
        <w:top w:val="none" w:sz="0" w:space="0" w:color="auto"/>
        <w:left w:val="none" w:sz="0" w:space="0" w:color="auto"/>
        <w:bottom w:val="none" w:sz="0" w:space="0" w:color="auto"/>
        <w:right w:val="none" w:sz="0" w:space="0" w:color="auto"/>
      </w:divBdr>
    </w:div>
    <w:div w:id="515657062">
      <w:bodyDiv w:val="1"/>
      <w:marLeft w:val="0"/>
      <w:marRight w:val="0"/>
      <w:marTop w:val="0"/>
      <w:marBottom w:val="0"/>
      <w:divBdr>
        <w:top w:val="none" w:sz="0" w:space="0" w:color="auto"/>
        <w:left w:val="none" w:sz="0" w:space="0" w:color="auto"/>
        <w:bottom w:val="none" w:sz="0" w:space="0" w:color="auto"/>
        <w:right w:val="none" w:sz="0" w:space="0" w:color="auto"/>
      </w:divBdr>
    </w:div>
    <w:div w:id="515771235">
      <w:bodyDiv w:val="1"/>
      <w:marLeft w:val="0"/>
      <w:marRight w:val="0"/>
      <w:marTop w:val="0"/>
      <w:marBottom w:val="0"/>
      <w:divBdr>
        <w:top w:val="none" w:sz="0" w:space="0" w:color="auto"/>
        <w:left w:val="none" w:sz="0" w:space="0" w:color="auto"/>
        <w:bottom w:val="none" w:sz="0" w:space="0" w:color="auto"/>
        <w:right w:val="none" w:sz="0" w:space="0" w:color="auto"/>
      </w:divBdr>
    </w:div>
    <w:div w:id="515851514">
      <w:bodyDiv w:val="1"/>
      <w:marLeft w:val="0"/>
      <w:marRight w:val="0"/>
      <w:marTop w:val="0"/>
      <w:marBottom w:val="0"/>
      <w:divBdr>
        <w:top w:val="none" w:sz="0" w:space="0" w:color="auto"/>
        <w:left w:val="none" w:sz="0" w:space="0" w:color="auto"/>
        <w:bottom w:val="none" w:sz="0" w:space="0" w:color="auto"/>
        <w:right w:val="none" w:sz="0" w:space="0" w:color="auto"/>
      </w:divBdr>
    </w:div>
    <w:div w:id="515926442">
      <w:bodyDiv w:val="1"/>
      <w:marLeft w:val="0"/>
      <w:marRight w:val="0"/>
      <w:marTop w:val="0"/>
      <w:marBottom w:val="0"/>
      <w:divBdr>
        <w:top w:val="none" w:sz="0" w:space="0" w:color="auto"/>
        <w:left w:val="none" w:sz="0" w:space="0" w:color="auto"/>
        <w:bottom w:val="none" w:sz="0" w:space="0" w:color="auto"/>
        <w:right w:val="none" w:sz="0" w:space="0" w:color="auto"/>
      </w:divBdr>
    </w:div>
    <w:div w:id="516045456">
      <w:bodyDiv w:val="1"/>
      <w:marLeft w:val="0"/>
      <w:marRight w:val="0"/>
      <w:marTop w:val="0"/>
      <w:marBottom w:val="0"/>
      <w:divBdr>
        <w:top w:val="none" w:sz="0" w:space="0" w:color="auto"/>
        <w:left w:val="none" w:sz="0" w:space="0" w:color="auto"/>
        <w:bottom w:val="none" w:sz="0" w:space="0" w:color="auto"/>
        <w:right w:val="none" w:sz="0" w:space="0" w:color="auto"/>
      </w:divBdr>
    </w:div>
    <w:div w:id="516387075">
      <w:bodyDiv w:val="1"/>
      <w:marLeft w:val="0"/>
      <w:marRight w:val="0"/>
      <w:marTop w:val="0"/>
      <w:marBottom w:val="0"/>
      <w:divBdr>
        <w:top w:val="none" w:sz="0" w:space="0" w:color="auto"/>
        <w:left w:val="none" w:sz="0" w:space="0" w:color="auto"/>
        <w:bottom w:val="none" w:sz="0" w:space="0" w:color="auto"/>
        <w:right w:val="none" w:sz="0" w:space="0" w:color="auto"/>
      </w:divBdr>
    </w:div>
    <w:div w:id="516501551">
      <w:bodyDiv w:val="1"/>
      <w:marLeft w:val="0"/>
      <w:marRight w:val="0"/>
      <w:marTop w:val="0"/>
      <w:marBottom w:val="0"/>
      <w:divBdr>
        <w:top w:val="none" w:sz="0" w:space="0" w:color="auto"/>
        <w:left w:val="none" w:sz="0" w:space="0" w:color="auto"/>
        <w:bottom w:val="none" w:sz="0" w:space="0" w:color="auto"/>
        <w:right w:val="none" w:sz="0" w:space="0" w:color="auto"/>
      </w:divBdr>
    </w:div>
    <w:div w:id="516775585">
      <w:bodyDiv w:val="1"/>
      <w:marLeft w:val="0"/>
      <w:marRight w:val="0"/>
      <w:marTop w:val="0"/>
      <w:marBottom w:val="0"/>
      <w:divBdr>
        <w:top w:val="none" w:sz="0" w:space="0" w:color="auto"/>
        <w:left w:val="none" w:sz="0" w:space="0" w:color="auto"/>
        <w:bottom w:val="none" w:sz="0" w:space="0" w:color="auto"/>
        <w:right w:val="none" w:sz="0" w:space="0" w:color="auto"/>
      </w:divBdr>
    </w:div>
    <w:div w:id="516844294">
      <w:bodyDiv w:val="1"/>
      <w:marLeft w:val="0"/>
      <w:marRight w:val="0"/>
      <w:marTop w:val="0"/>
      <w:marBottom w:val="0"/>
      <w:divBdr>
        <w:top w:val="none" w:sz="0" w:space="0" w:color="auto"/>
        <w:left w:val="none" w:sz="0" w:space="0" w:color="auto"/>
        <w:bottom w:val="none" w:sz="0" w:space="0" w:color="auto"/>
        <w:right w:val="none" w:sz="0" w:space="0" w:color="auto"/>
      </w:divBdr>
    </w:div>
    <w:div w:id="516964904">
      <w:bodyDiv w:val="1"/>
      <w:marLeft w:val="0"/>
      <w:marRight w:val="0"/>
      <w:marTop w:val="0"/>
      <w:marBottom w:val="0"/>
      <w:divBdr>
        <w:top w:val="none" w:sz="0" w:space="0" w:color="auto"/>
        <w:left w:val="none" w:sz="0" w:space="0" w:color="auto"/>
        <w:bottom w:val="none" w:sz="0" w:space="0" w:color="auto"/>
        <w:right w:val="none" w:sz="0" w:space="0" w:color="auto"/>
      </w:divBdr>
    </w:div>
    <w:div w:id="517041480">
      <w:bodyDiv w:val="1"/>
      <w:marLeft w:val="0"/>
      <w:marRight w:val="0"/>
      <w:marTop w:val="0"/>
      <w:marBottom w:val="0"/>
      <w:divBdr>
        <w:top w:val="none" w:sz="0" w:space="0" w:color="auto"/>
        <w:left w:val="none" w:sz="0" w:space="0" w:color="auto"/>
        <w:bottom w:val="none" w:sz="0" w:space="0" w:color="auto"/>
        <w:right w:val="none" w:sz="0" w:space="0" w:color="auto"/>
      </w:divBdr>
    </w:div>
    <w:div w:id="517042793">
      <w:bodyDiv w:val="1"/>
      <w:marLeft w:val="0"/>
      <w:marRight w:val="0"/>
      <w:marTop w:val="0"/>
      <w:marBottom w:val="0"/>
      <w:divBdr>
        <w:top w:val="none" w:sz="0" w:space="0" w:color="auto"/>
        <w:left w:val="none" w:sz="0" w:space="0" w:color="auto"/>
        <w:bottom w:val="none" w:sz="0" w:space="0" w:color="auto"/>
        <w:right w:val="none" w:sz="0" w:space="0" w:color="auto"/>
      </w:divBdr>
    </w:div>
    <w:div w:id="517161513">
      <w:bodyDiv w:val="1"/>
      <w:marLeft w:val="0"/>
      <w:marRight w:val="0"/>
      <w:marTop w:val="0"/>
      <w:marBottom w:val="0"/>
      <w:divBdr>
        <w:top w:val="none" w:sz="0" w:space="0" w:color="auto"/>
        <w:left w:val="none" w:sz="0" w:space="0" w:color="auto"/>
        <w:bottom w:val="none" w:sz="0" w:space="0" w:color="auto"/>
        <w:right w:val="none" w:sz="0" w:space="0" w:color="auto"/>
      </w:divBdr>
    </w:div>
    <w:div w:id="517424189">
      <w:bodyDiv w:val="1"/>
      <w:marLeft w:val="0"/>
      <w:marRight w:val="0"/>
      <w:marTop w:val="0"/>
      <w:marBottom w:val="0"/>
      <w:divBdr>
        <w:top w:val="none" w:sz="0" w:space="0" w:color="auto"/>
        <w:left w:val="none" w:sz="0" w:space="0" w:color="auto"/>
        <w:bottom w:val="none" w:sz="0" w:space="0" w:color="auto"/>
        <w:right w:val="none" w:sz="0" w:space="0" w:color="auto"/>
      </w:divBdr>
    </w:div>
    <w:div w:id="517543512">
      <w:bodyDiv w:val="1"/>
      <w:marLeft w:val="0"/>
      <w:marRight w:val="0"/>
      <w:marTop w:val="0"/>
      <w:marBottom w:val="0"/>
      <w:divBdr>
        <w:top w:val="none" w:sz="0" w:space="0" w:color="auto"/>
        <w:left w:val="none" w:sz="0" w:space="0" w:color="auto"/>
        <w:bottom w:val="none" w:sz="0" w:space="0" w:color="auto"/>
        <w:right w:val="none" w:sz="0" w:space="0" w:color="auto"/>
      </w:divBdr>
    </w:div>
    <w:div w:id="517550953">
      <w:bodyDiv w:val="1"/>
      <w:marLeft w:val="0"/>
      <w:marRight w:val="0"/>
      <w:marTop w:val="0"/>
      <w:marBottom w:val="0"/>
      <w:divBdr>
        <w:top w:val="none" w:sz="0" w:space="0" w:color="auto"/>
        <w:left w:val="none" w:sz="0" w:space="0" w:color="auto"/>
        <w:bottom w:val="none" w:sz="0" w:space="0" w:color="auto"/>
        <w:right w:val="none" w:sz="0" w:space="0" w:color="auto"/>
      </w:divBdr>
    </w:div>
    <w:div w:id="518011361">
      <w:bodyDiv w:val="1"/>
      <w:marLeft w:val="0"/>
      <w:marRight w:val="0"/>
      <w:marTop w:val="0"/>
      <w:marBottom w:val="0"/>
      <w:divBdr>
        <w:top w:val="none" w:sz="0" w:space="0" w:color="auto"/>
        <w:left w:val="none" w:sz="0" w:space="0" w:color="auto"/>
        <w:bottom w:val="none" w:sz="0" w:space="0" w:color="auto"/>
        <w:right w:val="none" w:sz="0" w:space="0" w:color="auto"/>
      </w:divBdr>
    </w:div>
    <w:div w:id="518083638">
      <w:bodyDiv w:val="1"/>
      <w:marLeft w:val="0"/>
      <w:marRight w:val="0"/>
      <w:marTop w:val="0"/>
      <w:marBottom w:val="0"/>
      <w:divBdr>
        <w:top w:val="none" w:sz="0" w:space="0" w:color="auto"/>
        <w:left w:val="none" w:sz="0" w:space="0" w:color="auto"/>
        <w:bottom w:val="none" w:sz="0" w:space="0" w:color="auto"/>
        <w:right w:val="none" w:sz="0" w:space="0" w:color="auto"/>
      </w:divBdr>
    </w:div>
    <w:div w:id="518276889">
      <w:bodyDiv w:val="1"/>
      <w:marLeft w:val="0"/>
      <w:marRight w:val="0"/>
      <w:marTop w:val="0"/>
      <w:marBottom w:val="0"/>
      <w:divBdr>
        <w:top w:val="none" w:sz="0" w:space="0" w:color="auto"/>
        <w:left w:val="none" w:sz="0" w:space="0" w:color="auto"/>
        <w:bottom w:val="none" w:sz="0" w:space="0" w:color="auto"/>
        <w:right w:val="none" w:sz="0" w:space="0" w:color="auto"/>
      </w:divBdr>
    </w:div>
    <w:div w:id="518390672">
      <w:bodyDiv w:val="1"/>
      <w:marLeft w:val="0"/>
      <w:marRight w:val="0"/>
      <w:marTop w:val="0"/>
      <w:marBottom w:val="0"/>
      <w:divBdr>
        <w:top w:val="none" w:sz="0" w:space="0" w:color="auto"/>
        <w:left w:val="none" w:sz="0" w:space="0" w:color="auto"/>
        <w:bottom w:val="none" w:sz="0" w:space="0" w:color="auto"/>
        <w:right w:val="none" w:sz="0" w:space="0" w:color="auto"/>
      </w:divBdr>
    </w:div>
    <w:div w:id="518399071">
      <w:bodyDiv w:val="1"/>
      <w:marLeft w:val="0"/>
      <w:marRight w:val="0"/>
      <w:marTop w:val="0"/>
      <w:marBottom w:val="0"/>
      <w:divBdr>
        <w:top w:val="none" w:sz="0" w:space="0" w:color="auto"/>
        <w:left w:val="none" w:sz="0" w:space="0" w:color="auto"/>
        <w:bottom w:val="none" w:sz="0" w:space="0" w:color="auto"/>
        <w:right w:val="none" w:sz="0" w:space="0" w:color="auto"/>
      </w:divBdr>
    </w:div>
    <w:div w:id="518544276">
      <w:bodyDiv w:val="1"/>
      <w:marLeft w:val="0"/>
      <w:marRight w:val="0"/>
      <w:marTop w:val="0"/>
      <w:marBottom w:val="0"/>
      <w:divBdr>
        <w:top w:val="none" w:sz="0" w:space="0" w:color="auto"/>
        <w:left w:val="none" w:sz="0" w:space="0" w:color="auto"/>
        <w:bottom w:val="none" w:sz="0" w:space="0" w:color="auto"/>
        <w:right w:val="none" w:sz="0" w:space="0" w:color="auto"/>
      </w:divBdr>
    </w:div>
    <w:div w:id="518786241">
      <w:bodyDiv w:val="1"/>
      <w:marLeft w:val="0"/>
      <w:marRight w:val="0"/>
      <w:marTop w:val="0"/>
      <w:marBottom w:val="0"/>
      <w:divBdr>
        <w:top w:val="none" w:sz="0" w:space="0" w:color="auto"/>
        <w:left w:val="none" w:sz="0" w:space="0" w:color="auto"/>
        <w:bottom w:val="none" w:sz="0" w:space="0" w:color="auto"/>
        <w:right w:val="none" w:sz="0" w:space="0" w:color="auto"/>
      </w:divBdr>
    </w:div>
    <w:div w:id="518811754">
      <w:bodyDiv w:val="1"/>
      <w:marLeft w:val="0"/>
      <w:marRight w:val="0"/>
      <w:marTop w:val="0"/>
      <w:marBottom w:val="0"/>
      <w:divBdr>
        <w:top w:val="none" w:sz="0" w:space="0" w:color="auto"/>
        <w:left w:val="none" w:sz="0" w:space="0" w:color="auto"/>
        <w:bottom w:val="none" w:sz="0" w:space="0" w:color="auto"/>
        <w:right w:val="none" w:sz="0" w:space="0" w:color="auto"/>
      </w:divBdr>
    </w:div>
    <w:div w:id="519004548">
      <w:bodyDiv w:val="1"/>
      <w:marLeft w:val="0"/>
      <w:marRight w:val="0"/>
      <w:marTop w:val="0"/>
      <w:marBottom w:val="0"/>
      <w:divBdr>
        <w:top w:val="none" w:sz="0" w:space="0" w:color="auto"/>
        <w:left w:val="none" w:sz="0" w:space="0" w:color="auto"/>
        <w:bottom w:val="none" w:sz="0" w:space="0" w:color="auto"/>
        <w:right w:val="none" w:sz="0" w:space="0" w:color="auto"/>
      </w:divBdr>
    </w:div>
    <w:div w:id="519200546">
      <w:bodyDiv w:val="1"/>
      <w:marLeft w:val="0"/>
      <w:marRight w:val="0"/>
      <w:marTop w:val="0"/>
      <w:marBottom w:val="0"/>
      <w:divBdr>
        <w:top w:val="none" w:sz="0" w:space="0" w:color="auto"/>
        <w:left w:val="none" w:sz="0" w:space="0" w:color="auto"/>
        <w:bottom w:val="none" w:sz="0" w:space="0" w:color="auto"/>
        <w:right w:val="none" w:sz="0" w:space="0" w:color="auto"/>
      </w:divBdr>
    </w:div>
    <w:div w:id="519398611">
      <w:bodyDiv w:val="1"/>
      <w:marLeft w:val="0"/>
      <w:marRight w:val="0"/>
      <w:marTop w:val="0"/>
      <w:marBottom w:val="0"/>
      <w:divBdr>
        <w:top w:val="none" w:sz="0" w:space="0" w:color="auto"/>
        <w:left w:val="none" w:sz="0" w:space="0" w:color="auto"/>
        <w:bottom w:val="none" w:sz="0" w:space="0" w:color="auto"/>
        <w:right w:val="none" w:sz="0" w:space="0" w:color="auto"/>
      </w:divBdr>
    </w:div>
    <w:div w:id="519785001">
      <w:bodyDiv w:val="1"/>
      <w:marLeft w:val="0"/>
      <w:marRight w:val="0"/>
      <w:marTop w:val="0"/>
      <w:marBottom w:val="0"/>
      <w:divBdr>
        <w:top w:val="none" w:sz="0" w:space="0" w:color="auto"/>
        <w:left w:val="none" w:sz="0" w:space="0" w:color="auto"/>
        <w:bottom w:val="none" w:sz="0" w:space="0" w:color="auto"/>
        <w:right w:val="none" w:sz="0" w:space="0" w:color="auto"/>
      </w:divBdr>
    </w:div>
    <w:div w:id="519854107">
      <w:bodyDiv w:val="1"/>
      <w:marLeft w:val="0"/>
      <w:marRight w:val="0"/>
      <w:marTop w:val="0"/>
      <w:marBottom w:val="0"/>
      <w:divBdr>
        <w:top w:val="none" w:sz="0" w:space="0" w:color="auto"/>
        <w:left w:val="none" w:sz="0" w:space="0" w:color="auto"/>
        <w:bottom w:val="none" w:sz="0" w:space="0" w:color="auto"/>
        <w:right w:val="none" w:sz="0" w:space="0" w:color="auto"/>
      </w:divBdr>
    </w:div>
    <w:div w:id="519979126">
      <w:bodyDiv w:val="1"/>
      <w:marLeft w:val="0"/>
      <w:marRight w:val="0"/>
      <w:marTop w:val="0"/>
      <w:marBottom w:val="0"/>
      <w:divBdr>
        <w:top w:val="none" w:sz="0" w:space="0" w:color="auto"/>
        <w:left w:val="none" w:sz="0" w:space="0" w:color="auto"/>
        <w:bottom w:val="none" w:sz="0" w:space="0" w:color="auto"/>
        <w:right w:val="none" w:sz="0" w:space="0" w:color="auto"/>
      </w:divBdr>
    </w:div>
    <w:div w:id="520172144">
      <w:bodyDiv w:val="1"/>
      <w:marLeft w:val="0"/>
      <w:marRight w:val="0"/>
      <w:marTop w:val="0"/>
      <w:marBottom w:val="0"/>
      <w:divBdr>
        <w:top w:val="none" w:sz="0" w:space="0" w:color="auto"/>
        <w:left w:val="none" w:sz="0" w:space="0" w:color="auto"/>
        <w:bottom w:val="none" w:sz="0" w:space="0" w:color="auto"/>
        <w:right w:val="none" w:sz="0" w:space="0" w:color="auto"/>
      </w:divBdr>
    </w:div>
    <w:div w:id="520315138">
      <w:bodyDiv w:val="1"/>
      <w:marLeft w:val="0"/>
      <w:marRight w:val="0"/>
      <w:marTop w:val="0"/>
      <w:marBottom w:val="0"/>
      <w:divBdr>
        <w:top w:val="none" w:sz="0" w:space="0" w:color="auto"/>
        <w:left w:val="none" w:sz="0" w:space="0" w:color="auto"/>
        <w:bottom w:val="none" w:sz="0" w:space="0" w:color="auto"/>
        <w:right w:val="none" w:sz="0" w:space="0" w:color="auto"/>
      </w:divBdr>
    </w:div>
    <w:div w:id="520360321">
      <w:bodyDiv w:val="1"/>
      <w:marLeft w:val="0"/>
      <w:marRight w:val="0"/>
      <w:marTop w:val="0"/>
      <w:marBottom w:val="0"/>
      <w:divBdr>
        <w:top w:val="none" w:sz="0" w:space="0" w:color="auto"/>
        <w:left w:val="none" w:sz="0" w:space="0" w:color="auto"/>
        <w:bottom w:val="none" w:sz="0" w:space="0" w:color="auto"/>
        <w:right w:val="none" w:sz="0" w:space="0" w:color="auto"/>
      </w:divBdr>
    </w:div>
    <w:div w:id="521020051">
      <w:bodyDiv w:val="1"/>
      <w:marLeft w:val="0"/>
      <w:marRight w:val="0"/>
      <w:marTop w:val="0"/>
      <w:marBottom w:val="0"/>
      <w:divBdr>
        <w:top w:val="none" w:sz="0" w:space="0" w:color="auto"/>
        <w:left w:val="none" w:sz="0" w:space="0" w:color="auto"/>
        <w:bottom w:val="none" w:sz="0" w:space="0" w:color="auto"/>
        <w:right w:val="none" w:sz="0" w:space="0" w:color="auto"/>
      </w:divBdr>
    </w:div>
    <w:div w:id="521168199">
      <w:bodyDiv w:val="1"/>
      <w:marLeft w:val="0"/>
      <w:marRight w:val="0"/>
      <w:marTop w:val="0"/>
      <w:marBottom w:val="0"/>
      <w:divBdr>
        <w:top w:val="none" w:sz="0" w:space="0" w:color="auto"/>
        <w:left w:val="none" w:sz="0" w:space="0" w:color="auto"/>
        <w:bottom w:val="none" w:sz="0" w:space="0" w:color="auto"/>
        <w:right w:val="none" w:sz="0" w:space="0" w:color="auto"/>
      </w:divBdr>
    </w:div>
    <w:div w:id="521287213">
      <w:bodyDiv w:val="1"/>
      <w:marLeft w:val="0"/>
      <w:marRight w:val="0"/>
      <w:marTop w:val="0"/>
      <w:marBottom w:val="0"/>
      <w:divBdr>
        <w:top w:val="none" w:sz="0" w:space="0" w:color="auto"/>
        <w:left w:val="none" w:sz="0" w:space="0" w:color="auto"/>
        <w:bottom w:val="none" w:sz="0" w:space="0" w:color="auto"/>
        <w:right w:val="none" w:sz="0" w:space="0" w:color="auto"/>
      </w:divBdr>
    </w:div>
    <w:div w:id="521671428">
      <w:bodyDiv w:val="1"/>
      <w:marLeft w:val="0"/>
      <w:marRight w:val="0"/>
      <w:marTop w:val="0"/>
      <w:marBottom w:val="0"/>
      <w:divBdr>
        <w:top w:val="none" w:sz="0" w:space="0" w:color="auto"/>
        <w:left w:val="none" w:sz="0" w:space="0" w:color="auto"/>
        <w:bottom w:val="none" w:sz="0" w:space="0" w:color="auto"/>
        <w:right w:val="none" w:sz="0" w:space="0" w:color="auto"/>
      </w:divBdr>
    </w:div>
    <w:div w:id="521675984">
      <w:bodyDiv w:val="1"/>
      <w:marLeft w:val="0"/>
      <w:marRight w:val="0"/>
      <w:marTop w:val="0"/>
      <w:marBottom w:val="0"/>
      <w:divBdr>
        <w:top w:val="none" w:sz="0" w:space="0" w:color="auto"/>
        <w:left w:val="none" w:sz="0" w:space="0" w:color="auto"/>
        <w:bottom w:val="none" w:sz="0" w:space="0" w:color="auto"/>
        <w:right w:val="none" w:sz="0" w:space="0" w:color="auto"/>
      </w:divBdr>
    </w:div>
    <w:div w:id="521818581">
      <w:bodyDiv w:val="1"/>
      <w:marLeft w:val="0"/>
      <w:marRight w:val="0"/>
      <w:marTop w:val="0"/>
      <w:marBottom w:val="0"/>
      <w:divBdr>
        <w:top w:val="none" w:sz="0" w:space="0" w:color="auto"/>
        <w:left w:val="none" w:sz="0" w:space="0" w:color="auto"/>
        <w:bottom w:val="none" w:sz="0" w:space="0" w:color="auto"/>
        <w:right w:val="none" w:sz="0" w:space="0" w:color="auto"/>
      </w:divBdr>
    </w:div>
    <w:div w:id="521893502">
      <w:bodyDiv w:val="1"/>
      <w:marLeft w:val="0"/>
      <w:marRight w:val="0"/>
      <w:marTop w:val="0"/>
      <w:marBottom w:val="0"/>
      <w:divBdr>
        <w:top w:val="none" w:sz="0" w:space="0" w:color="auto"/>
        <w:left w:val="none" w:sz="0" w:space="0" w:color="auto"/>
        <w:bottom w:val="none" w:sz="0" w:space="0" w:color="auto"/>
        <w:right w:val="none" w:sz="0" w:space="0" w:color="auto"/>
      </w:divBdr>
    </w:div>
    <w:div w:id="522404546">
      <w:bodyDiv w:val="1"/>
      <w:marLeft w:val="0"/>
      <w:marRight w:val="0"/>
      <w:marTop w:val="0"/>
      <w:marBottom w:val="0"/>
      <w:divBdr>
        <w:top w:val="none" w:sz="0" w:space="0" w:color="auto"/>
        <w:left w:val="none" w:sz="0" w:space="0" w:color="auto"/>
        <w:bottom w:val="none" w:sz="0" w:space="0" w:color="auto"/>
        <w:right w:val="none" w:sz="0" w:space="0" w:color="auto"/>
      </w:divBdr>
    </w:div>
    <w:div w:id="522521556">
      <w:bodyDiv w:val="1"/>
      <w:marLeft w:val="0"/>
      <w:marRight w:val="0"/>
      <w:marTop w:val="0"/>
      <w:marBottom w:val="0"/>
      <w:divBdr>
        <w:top w:val="none" w:sz="0" w:space="0" w:color="auto"/>
        <w:left w:val="none" w:sz="0" w:space="0" w:color="auto"/>
        <w:bottom w:val="none" w:sz="0" w:space="0" w:color="auto"/>
        <w:right w:val="none" w:sz="0" w:space="0" w:color="auto"/>
      </w:divBdr>
    </w:div>
    <w:div w:id="522598123">
      <w:bodyDiv w:val="1"/>
      <w:marLeft w:val="0"/>
      <w:marRight w:val="0"/>
      <w:marTop w:val="0"/>
      <w:marBottom w:val="0"/>
      <w:divBdr>
        <w:top w:val="none" w:sz="0" w:space="0" w:color="auto"/>
        <w:left w:val="none" w:sz="0" w:space="0" w:color="auto"/>
        <w:bottom w:val="none" w:sz="0" w:space="0" w:color="auto"/>
        <w:right w:val="none" w:sz="0" w:space="0" w:color="auto"/>
      </w:divBdr>
    </w:div>
    <w:div w:id="522716485">
      <w:bodyDiv w:val="1"/>
      <w:marLeft w:val="0"/>
      <w:marRight w:val="0"/>
      <w:marTop w:val="0"/>
      <w:marBottom w:val="0"/>
      <w:divBdr>
        <w:top w:val="none" w:sz="0" w:space="0" w:color="auto"/>
        <w:left w:val="none" w:sz="0" w:space="0" w:color="auto"/>
        <w:bottom w:val="none" w:sz="0" w:space="0" w:color="auto"/>
        <w:right w:val="none" w:sz="0" w:space="0" w:color="auto"/>
      </w:divBdr>
    </w:div>
    <w:div w:id="522746974">
      <w:bodyDiv w:val="1"/>
      <w:marLeft w:val="0"/>
      <w:marRight w:val="0"/>
      <w:marTop w:val="0"/>
      <w:marBottom w:val="0"/>
      <w:divBdr>
        <w:top w:val="none" w:sz="0" w:space="0" w:color="auto"/>
        <w:left w:val="none" w:sz="0" w:space="0" w:color="auto"/>
        <w:bottom w:val="none" w:sz="0" w:space="0" w:color="auto"/>
        <w:right w:val="none" w:sz="0" w:space="0" w:color="auto"/>
      </w:divBdr>
    </w:div>
    <w:div w:id="522787051">
      <w:bodyDiv w:val="1"/>
      <w:marLeft w:val="0"/>
      <w:marRight w:val="0"/>
      <w:marTop w:val="0"/>
      <w:marBottom w:val="0"/>
      <w:divBdr>
        <w:top w:val="none" w:sz="0" w:space="0" w:color="auto"/>
        <w:left w:val="none" w:sz="0" w:space="0" w:color="auto"/>
        <w:bottom w:val="none" w:sz="0" w:space="0" w:color="auto"/>
        <w:right w:val="none" w:sz="0" w:space="0" w:color="auto"/>
      </w:divBdr>
    </w:div>
    <w:div w:id="523205529">
      <w:bodyDiv w:val="1"/>
      <w:marLeft w:val="0"/>
      <w:marRight w:val="0"/>
      <w:marTop w:val="0"/>
      <w:marBottom w:val="0"/>
      <w:divBdr>
        <w:top w:val="none" w:sz="0" w:space="0" w:color="auto"/>
        <w:left w:val="none" w:sz="0" w:space="0" w:color="auto"/>
        <w:bottom w:val="none" w:sz="0" w:space="0" w:color="auto"/>
        <w:right w:val="none" w:sz="0" w:space="0" w:color="auto"/>
      </w:divBdr>
    </w:div>
    <w:div w:id="523325258">
      <w:bodyDiv w:val="1"/>
      <w:marLeft w:val="0"/>
      <w:marRight w:val="0"/>
      <w:marTop w:val="0"/>
      <w:marBottom w:val="0"/>
      <w:divBdr>
        <w:top w:val="none" w:sz="0" w:space="0" w:color="auto"/>
        <w:left w:val="none" w:sz="0" w:space="0" w:color="auto"/>
        <w:bottom w:val="none" w:sz="0" w:space="0" w:color="auto"/>
        <w:right w:val="none" w:sz="0" w:space="0" w:color="auto"/>
      </w:divBdr>
    </w:div>
    <w:div w:id="523328933">
      <w:bodyDiv w:val="1"/>
      <w:marLeft w:val="0"/>
      <w:marRight w:val="0"/>
      <w:marTop w:val="0"/>
      <w:marBottom w:val="0"/>
      <w:divBdr>
        <w:top w:val="none" w:sz="0" w:space="0" w:color="auto"/>
        <w:left w:val="none" w:sz="0" w:space="0" w:color="auto"/>
        <w:bottom w:val="none" w:sz="0" w:space="0" w:color="auto"/>
        <w:right w:val="none" w:sz="0" w:space="0" w:color="auto"/>
      </w:divBdr>
    </w:div>
    <w:div w:id="523442641">
      <w:bodyDiv w:val="1"/>
      <w:marLeft w:val="0"/>
      <w:marRight w:val="0"/>
      <w:marTop w:val="0"/>
      <w:marBottom w:val="0"/>
      <w:divBdr>
        <w:top w:val="none" w:sz="0" w:space="0" w:color="auto"/>
        <w:left w:val="none" w:sz="0" w:space="0" w:color="auto"/>
        <w:bottom w:val="none" w:sz="0" w:space="0" w:color="auto"/>
        <w:right w:val="none" w:sz="0" w:space="0" w:color="auto"/>
      </w:divBdr>
    </w:div>
    <w:div w:id="523590682">
      <w:bodyDiv w:val="1"/>
      <w:marLeft w:val="0"/>
      <w:marRight w:val="0"/>
      <w:marTop w:val="0"/>
      <w:marBottom w:val="0"/>
      <w:divBdr>
        <w:top w:val="none" w:sz="0" w:space="0" w:color="auto"/>
        <w:left w:val="none" w:sz="0" w:space="0" w:color="auto"/>
        <w:bottom w:val="none" w:sz="0" w:space="0" w:color="auto"/>
        <w:right w:val="none" w:sz="0" w:space="0" w:color="auto"/>
      </w:divBdr>
    </w:div>
    <w:div w:id="523633527">
      <w:bodyDiv w:val="1"/>
      <w:marLeft w:val="0"/>
      <w:marRight w:val="0"/>
      <w:marTop w:val="0"/>
      <w:marBottom w:val="0"/>
      <w:divBdr>
        <w:top w:val="none" w:sz="0" w:space="0" w:color="auto"/>
        <w:left w:val="none" w:sz="0" w:space="0" w:color="auto"/>
        <w:bottom w:val="none" w:sz="0" w:space="0" w:color="auto"/>
        <w:right w:val="none" w:sz="0" w:space="0" w:color="auto"/>
      </w:divBdr>
    </w:div>
    <w:div w:id="524253115">
      <w:bodyDiv w:val="1"/>
      <w:marLeft w:val="0"/>
      <w:marRight w:val="0"/>
      <w:marTop w:val="0"/>
      <w:marBottom w:val="0"/>
      <w:divBdr>
        <w:top w:val="none" w:sz="0" w:space="0" w:color="auto"/>
        <w:left w:val="none" w:sz="0" w:space="0" w:color="auto"/>
        <w:bottom w:val="none" w:sz="0" w:space="0" w:color="auto"/>
        <w:right w:val="none" w:sz="0" w:space="0" w:color="auto"/>
      </w:divBdr>
    </w:div>
    <w:div w:id="524755648">
      <w:bodyDiv w:val="1"/>
      <w:marLeft w:val="0"/>
      <w:marRight w:val="0"/>
      <w:marTop w:val="0"/>
      <w:marBottom w:val="0"/>
      <w:divBdr>
        <w:top w:val="none" w:sz="0" w:space="0" w:color="auto"/>
        <w:left w:val="none" w:sz="0" w:space="0" w:color="auto"/>
        <w:bottom w:val="none" w:sz="0" w:space="0" w:color="auto"/>
        <w:right w:val="none" w:sz="0" w:space="0" w:color="auto"/>
      </w:divBdr>
    </w:div>
    <w:div w:id="524830494">
      <w:bodyDiv w:val="1"/>
      <w:marLeft w:val="0"/>
      <w:marRight w:val="0"/>
      <w:marTop w:val="0"/>
      <w:marBottom w:val="0"/>
      <w:divBdr>
        <w:top w:val="none" w:sz="0" w:space="0" w:color="auto"/>
        <w:left w:val="none" w:sz="0" w:space="0" w:color="auto"/>
        <w:bottom w:val="none" w:sz="0" w:space="0" w:color="auto"/>
        <w:right w:val="none" w:sz="0" w:space="0" w:color="auto"/>
      </w:divBdr>
    </w:div>
    <w:div w:id="524906409">
      <w:bodyDiv w:val="1"/>
      <w:marLeft w:val="0"/>
      <w:marRight w:val="0"/>
      <w:marTop w:val="0"/>
      <w:marBottom w:val="0"/>
      <w:divBdr>
        <w:top w:val="none" w:sz="0" w:space="0" w:color="auto"/>
        <w:left w:val="none" w:sz="0" w:space="0" w:color="auto"/>
        <w:bottom w:val="none" w:sz="0" w:space="0" w:color="auto"/>
        <w:right w:val="none" w:sz="0" w:space="0" w:color="auto"/>
      </w:divBdr>
    </w:div>
    <w:div w:id="524946616">
      <w:bodyDiv w:val="1"/>
      <w:marLeft w:val="0"/>
      <w:marRight w:val="0"/>
      <w:marTop w:val="0"/>
      <w:marBottom w:val="0"/>
      <w:divBdr>
        <w:top w:val="none" w:sz="0" w:space="0" w:color="auto"/>
        <w:left w:val="none" w:sz="0" w:space="0" w:color="auto"/>
        <w:bottom w:val="none" w:sz="0" w:space="0" w:color="auto"/>
        <w:right w:val="none" w:sz="0" w:space="0" w:color="auto"/>
      </w:divBdr>
    </w:div>
    <w:div w:id="525217433">
      <w:bodyDiv w:val="1"/>
      <w:marLeft w:val="0"/>
      <w:marRight w:val="0"/>
      <w:marTop w:val="0"/>
      <w:marBottom w:val="0"/>
      <w:divBdr>
        <w:top w:val="none" w:sz="0" w:space="0" w:color="auto"/>
        <w:left w:val="none" w:sz="0" w:space="0" w:color="auto"/>
        <w:bottom w:val="none" w:sz="0" w:space="0" w:color="auto"/>
        <w:right w:val="none" w:sz="0" w:space="0" w:color="auto"/>
      </w:divBdr>
    </w:div>
    <w:div w:id="525289931">
      <w:bodyDiv w:val="1"/>
      <w:marLeft w:val="0"/>
      <w:marRight w:val="0"/>
      <w:marTop w:val="0"/>
      <w:marBottom w:val="0"/>
      <w:divBdr>
        <w:top w:val="none" w:sz="0" w:space="0" w:color="auto"/>
        <w:left w:val="none" w:sz="0" w:space="0" w:color="auto"/>
        <w:bottom w:val="none" w:sz="0" w:space="0" w:color="auto"/>
        <w:right w:val="none" w:sz="0" w:space="0" w:color="auto"/>
      </w:divBdr>
    </w:div>
    <w:div w:id="525409308">
      <w:bodyDiv w:val="1"/>
      <w:marLeft w:val="0"/>
      <w:marRight w:val="0"/>
      <w:marTop w:val="0"/>
      <w:marBottom w:val="0"/>
      <w:divBdr>
        <w:top w:val="none" w:sz="0" w:space="0" w:color="auto"/>
        <w:left w:val="none" w:sz="0" w:space="0" w:color="auto"/>
        <w:bottom w:val="none" w:sz="0" w:space="0" w:color="auto"/>
        <w:right w:val="none" w:sz="0" w:space="0" w:color="auto"/>
      </w:divBdr>
    </w:div>
    <w:div w:id="525826780">
      <w:bodyDiv w:val="1"/>
      <w:marLeft w:val="0"/>
      <w:marRight w:val="0"/>
      <w:marTop w:val="0"/>
      <w:marBottom w:val="0"/>
      <w:divBdr>
        <w:top w:val="none" w:sz="0" w:space="0" w:color="auto"/>
        <w:left w:val="none" w:sz="0" w:space="0" w:color="auto"/>
        <w:bottom w:val="none" w:sz="0" w:space="0" w:color="auto"/>
        <w:right w:val="none" w:sz="0" w:space="0" w:color="auto"/>
      </w:divBdr>
    </w:div>
    <w:div w:id="526259365">
      <w:bodyDiv w:val="1"/>
      <w:marLeft w:val="0"/>
      <w:marRight w:val="0"/>
      <w:marTop w:val="0"/>
      <w:marBottom w:val="0"/>
      <w:divBdr>
        <w:top w:val="none" w:sz="0" w:space="0" w:color="auto"/>
        <w:left w:val="none" w:sz="0" w:space="0" w:color="auto"/>
        <w:bottom w:val="none" w:sz="0" w:space="0" w:color="auto"/>
        <w:right w:val="none" w:sz="0" w:space="0" w:color="auto"/>
      </w:divBdr>
    </w:div>
    <w:div w:id="526336378">
      <w:bodyDiv w:val="1"/>
      <w:marLeft w:val="0"/>
      <w:marRight w:val="0"/>
      <w:marTop w:val="0"/>
      <w:marBottom w:val="0"/>
      <w:divBdr>
        <w:top w:val="none" w:sz="0" w:space="0" w:color="auto"/>
        <w:left w:val="none" w:sz="0" w:space="0" w:color="auto"/>
        <w:bottom w:val="none" w:sz="0" w:space="0" w:color="auto"/>
        <w:right w:val="none" w:sz="0" w:space="0" w:color="auto"/>
      </w:divBdr>
    </w:div>
    <w:div w:id="526453882">
      <w:bodyDiv w:val="1"/>
      <w:marLeft w:val="0"/>
      <w:marRight w:val="0"/>
      <w:marTop w:val="0"/>
      <w:marBottom w:val="0"/>
      <w:divBdr>
        <w:top w:val="none" w:sz="0" w:space="0" w:color="auto"/>
        <w:left w:val="none" w:sz="0" w:space="0" w:color="auto"/>
        <w:bottom w:val="none" w:sz="0" w:space="0" w:color="auto"/>
        <w:right w:val="none" w:sz="0" w:space="0" w:color="auto"/>
      </w:divBdr>
    </w:div>
    <w:div w:id="526603623">
      <w:bodyDiv w:val="1"/>
      <w:marLeft w:val="0"/>
      <w:marRight w:val="0"/>
      <w:marTop w:val="0"/>
      <w:marBottom w:val="0"/>
      <w:divBdr>
        <w:top w:val="none" w:sz="0" w:space="0" w:color="auto"/>
        <w:left w:val="none" w:sz="0" w:space="0" w:color="auto"/>
        <w:bottom w:val="none" w:sz="0" w:space="0" w:color="auto"/>
        <w:right w:val="none" w:sz="0" w:space="0" w:color="auto"/>
      </w:divBdr>
    </w:div>
    <w:div w:id="526866441">
      <w:bodyDiv w:val="1"/>
      <w:marLeft w:val="0"/>
      <w:marRight w:val="0"/>
      <w:marTop w:val="0"/>
      <w:marBottom w:val="0"/>
      <w:divBdr>
        <w:top w:val="none" w:sz="0" w:space="0" w:color="auto"/>
        <w:left w:val="none" w:sz="0" w:space="0" w:color="auto"/>
        <w:bottom w:val="none" w:sz="0" w:space="0" w:color="auto"/>
        <w:right w:val="none" w:sz="0" w:space="0" w:color="auto"/>
      </w:divBdr>
    </w:div>
    <w:div w:id="526915895">
      <w:bodyDiv w:val="1"/>
      <w:marLeft w:val="0"/>
      <w:marRight w:val="0"/>
      <w:marTop w:val="0"/>
      <w:marBottom w:val="0"/>
      <w:divBdr>
        <w:top w:val="none" w:sz="0" w:space="0" w:color="auto"/>
        <w:left w:val="none" w:sz="0" w:space="0" w:color="auto"/>
        <w:bottom w:val="none" w:sz="0" w:space="0" w:color="auto"/>
        <w:right w:val="none" w:sz="0" w:space="0" w:color="auto"/>
      </w:divBdr>
    </w:div>
    <w:div w:id="526916465">
      <w:bodyDiv w:val="1"/>
      <w:marLeft w:val="0"/>
      <w:marRight w:val="0"/>
      <w:marTop w:val="0"/>
      <w:marBottom w:val="0"/>
      <w:divBdr>
        <w:top w:val="none" w:sz="0" w:space="0" w:color="auto"/>
        <w:left w:val="none" w:sz="0" w:space="0" w:color="auto"/>
        <w:bottom w:val="none" w:sz="0" w:space="0" w:color="auto"/>
        <w:right w:val="none" w:sz="0" w:space="0" w:color="auto"/>
      </w:divBdr>
    </w:div>
    <w:div w:id="527068405">
      <w:bodyDiv w:val="1"/>
      <w:marLeft w:val="0"/>
      <w:marRight w:val="0"/>
      <w:marTop w:val="0"/>
      <w:marBottom w:val="0"/>
      <w:divBdr>
        <w:top w:val="none" w:sz="0" w:space="0" w:color="auto"/>
        <w:left w:val="none" w:sz="0" w:space="0" w:color="auto"/>
        <w:bottom w:val="none" w:sz="0" w:space="0" w:color="auto"/>
        <w:right w:val="none" w:sz="0" w:space="0" w:color="auto"/>
      </w:divBdr>
    </w:div>
    <w:div w:id="527186495">
      <w:bodyDiv w:val="1"/>
      <w:marLeft w:val="0"/>
      <w:marRight w:val="0"/>
      <w:marTop w:val="0"/>
      <w:marBottom w:val="0"/>
      <w:divBdr>
        <w:top w:val="none" w:sz="0" w:space="0" w:color="auto"/>
        <w:left w:val="none" w:sz="0" w:space="0" w:color="auto"/>
        <w:bottom w:val="none" w:sz="0" w:space="0" w:color="auto"/>
        <w:right w:val="none" w:sz="0" w:space="0" w:color="auto"/>
      </w:divBdr>
    </w:div>
    <w:div w:id="527257470">
      <w:bodyDiv w:val="1"/>
      <w:marLeft w:val="0"/>
      <w:marRight w:val="0"/>
      <w:marTop w:val="0"/>
      <w:marBottom w:val="0"/>
      <w:divBdr>
        <w:top w:val="none" w:sz="0" w:space="0" w:color="auto"/>
        <w:left w:val="none" w:sz="0" w:space="0" w:color="auto"/>
        <w:bottom w:val="none" w:sz="0" w:space="0" w:color="auto"/>
        <w:right w:val="none" w:sz="0" w:space="0" w:color="auto"/>
      </w:divBdr>
    </w:div>
    <w:div w:id="527447996">
      <w:bodyDiv w:val="1"/>
      <w:marLeft w:val="0"/>
      <w:marRight w:val="0"/>
      <w:marTop w:val="0"/>
      <w:marBottom w:val="0"/>
      <w:divBdr>
        <w:top w:val="none" w:sz="0" w:space="0" w:color="auto"/>
        <w:left w:val="none" w:sz="0" w:space="0" w:color="auto"/>
        <w:bottom w:val="none" w:sz="0" w:space="0" w:color="auto"/>
        <w:right w:val="none" w:sz="0" w:space="0" w:color="auto"/>
      </w:divBdr>
    </w:div>
    <w:div w:id="527449436">
      <w:bodyDiv w:val="1"/>
      <w:marLeft w:val="0"/>
      <w:marRight w:val="0"/>
      <w:marTop w:val="0"/>
      <w:marBottom w:val="0"/>
      <w:divBdr>
        <w:top w:val="none" w:sz="0" w:space="0" w:color="auto"/>
        <w:left w:val="none" w:sz="0" w:space="0" w:color="auto"/>
        <w:bottom w:val="none" w:sz="0" w:space="0" w:color="auto"/>
        <w:right w:val="none" w:sz="0" w:space="0" w:color="auto"/>
      </w:divBdr>
    </w:div>
    <w:div w:id="527524792">
      <w:bodyDiv w:val="1"/>
      <w:marLeft w:val="0"/>
      <w:marRight w:val="0"/>
      <w:marTop w:val="0"/>
      <w:marBottom w:val="0"/>
      <w:divBdr>
        <w:top w:val="none" w:sz="0" w:space="0" w:color="auto"/>
        <w:left w:val="none" w:sz="0" w:space="0" w:color="auto"/>
        <w:bottom w:val="none" w:sz="0" w:space="0" w:color="auto"/>
        <w:right w:val="none" w:sz="0" w:space="0" w:color="auto"/>
      </w:divBdr>
    </w:div>
    <w:div w:id="527570418">
      <w:bodyDiv w:val="1"/>
      <w:marLeft w:val="0"/>
      <w:marRight w:val="0"/>
      <w:marTop w:val="0"/>
      <w:marBottom w:val="0"/>
      <w:divBdr>
        <w:top w:val="none" w:sz="0" w:space="0" w:color="auto"/>
        <w:left w:val="none" w:sz="0" w:space="0" w:color="auto"/>
        <w:bottom w:val="none" w:sz="0" w:space="0" w:color="auto"/>
        <w:right w:val="none" w:sz="0" w:space="0" w:color="auto"/>
      </w:divBdr>
    </w:div>
    <w:div w:id="527647464">
      <w:bodyDiv w:val="1"/>
      <w:marLeft w:val="0"/>
      <w:marRight w:val="0"/>
      <w:marTop w:val="0"/>
      <w:marBottom w:val="0"/>
      <w:divBdr>
        <w:top w:val="none" w:sz="0" w:space="0" w:color="auto"/>
        <w:left w:val="none" w:sz="0" w:space="0" w:color="auto"/>
        <w:bottom w:val="none" w:sz="0" w:space="0" w:color="auto"/>
        <w:right w:val="none" w:sz="0" w:space="0" w:color="auto"/>
      </w:divBdr>
    </w:div>
    <w:div w:id="527791228">
      <w:bodyDiv w:val="1"/>
      <w:marLeft w:val="0"/>
      <w:marRight w:val="0"/>
      <w:marTop w:val="0"/>
      <w:marBottom w:val="0"/>
      <w:divBdr>
        <w:top w:val="none" w:sz="0" w:space="0" w:color="auto"/>
        <w:left w:val="none" w:sz="0" w:space="0" w:color="auto"/>
        <w:bottom w:val="none" w:sz="0" w:space="0" w:color="auto"/>
        <w:right w:val="none" w:sz="0" w:space="0" w:color="auto"/>
      </w:divBdr>
    </w:div>
    <w:div w:id="527911072">
      <w:bodyDiv w:val="1"/>
      <w:marLeft w:val="0"/>
      <w:marRight w:val="0"/>
      <w:marTop w:val="0"/>
      <w:marBottom w:val="0"/>
      <w:divBdr>
        <w:top w:val="none" w:sz="0" w:space="0" w:color="auto"/>
        <w:left w:val="none" w:sz="0" w:space="0" w:color="auto"/>
        <w:bottom w:val="none" w:sz="0" w:space="0" w:color="auto"/>
        <w:right w:val="none" w:sz="0" w:space="0" w:color="auto"/>
      </w:divBdr>
    </w:div>
    <w:div w:id="528034373">
      <w:bodyDiv w:val="1"/>
      <w:marLeft w:val="0"/>
      <w:marRight w:val="0"/>
      <w:marTop w:val="0"/>
      <w:marBottom w:val="0"/>
      <w:divBdr>
        <w:top w:val="none" w:sz="0" w:space="0" w:color="auto"/>
        <w:left w:val="none" w:sz="0" w:space="0" w:color="auto"/>
        <w:bottom w:val="none" w:sz="0" w:space="0" w:color="auto"/>
        <w:right w:val="none" w:sz="0" w:space="0" w:color="auto"/>
      </w:divBdr>
    </w:div>
    <w:div w:id="528295414">
      <w:bodyDiv w:val="1"/>
      <w:marLeft w:val="0"/>
      <w:marRight w:val="0"/>
      <w:marTop w:val="0"/>
      <w:marBottom w:val="0"/>
      <w:divBdr>
        <w:top w:val="none" w:sz="0" w:space="0" w:color="auto"/>
        <w:left w:val="none" w:sz="0" w:space="0" w:color="auto"/>
        <w:bottom w:val="none" w:sz="0" w:space="0" w:color="auto"/>
        <w:right w:val="none" w:sz="0" w:space="0" w:color="auto"/>
      </w:divBdr>
    </w:div>
    <w:div w:id="528447690">
      <w:bodyDiv w:val="1"/>
      <w:marLeft w:val="0"/>
      <w:marRight w:val="0"/>
      <w:marTop w:val="0"/>
      <w:marBottom w:val="0"/>
      <w:divBdr>
        <w:top w:val="none" w:sz="0" w:space="0" w:color="auto"/>
        <w:left w:val="none" w:sz="0" w:space="0" w:color="auto"/>
        <w:bottom w:val="none" w:sz="0" w:space="0" w:color="auto"/>
        <w:right w:val="none" w:sz="0" w:space="0" w:color="auto"/>
      </w:divBdr>
    </w:div>
    <w:div w:id="528881967">
      <w:bodyDiv w:val="1"/>
      <w:marLeft w:val="0"/>
      <w:marRight w:val="0"/>
      <w:marTop w:val="0"/>
      <w:marBottom w:val="0"/>
      <w:divBdr>
        <w:top w:val="none" w:sz="0" w:space="0" w:color="auto"/>
        <w:left w:val="none" w:sz="0" w:space="0" w:color="auto"/>
        <w:bottom w:val="none" w:sz="0" w:space="0" w:color="auto"/>
        <w:right w:val="none" w:sz="0" w:space="0" w:color="auto"/>
      </w:divBdr>
    </w:div>
    <w:div w:id="529027388">
      <w:bodyDiv w:val="1"/>
      <w:marLeft w:val="0"/>
      <w:marRight w:val="0"/>
      <w:marTop w:val="0"/>
      <w:marBottom w:val="0"/>
      <w:divBdr>
        <w:top w:val="none" w:sz="0" w:space="0" w:color="auto"/>
        <w:left w:val="none" w:sz="0" w:space="0" w:color="auto"/>
        <w:bottom w:val="none" w:sz="0" w:space="0" w:color="auto"/>
        <w:right w:val="none" w:sz="0" w:space="0" w:color="auto"/>
      </w:divBdr>
    </w:div>
    <w:div w:id="529076575">
      <w:bodyDiv w:val="1"/>
      <w:marLeft w:val="0"/>
      <w:marRight w:val="0"/>
      <w:marTop w:val="0"/>
      <w:marBottom w:val="0"/>
      <w:divBdr>
        <w:top w:val="none" w:sz="0" w:space="0" w:color="auto"/>
        <w:left w:val="none" w:sz="0" w:space="0" w:color="auto"/>
        <w:bottom w:val="none" w:sz="0" w:space="0" w:color="auto"/>
        <w:right w:val="none" w:sz="0" w:space="0" w:color="auto"/>
      </w:divBdr>
    </w:div>
    <w:div w:id="529144705">
      <w:bodyDiv w:val="1"/>
      <w:marLeft w:val="0"/>
      <w:marRight w:val="0"/>
      <w:marTop w:val="0"/>
      <w:marBottom w:val="0"/>
      <w:divBdr>
        <w:top w:val="none" w:sz="0" w:space="0" w:color="auto"/>
        <w:left w:val="none" w:sz="0" w:space="0" w:color="auto"/>
        <w:bottom w:val="none" w:sz="0" w:space="0" w:color="auto"/>
        <w:right w:val="none" w:sz="0" w:space="0" w:color="auto"/>
      </w:divBdr>
    </w:div>
    <w:div w:id="529532937">
      <w:bodyDiv w:val="1"/>
      <w:marLeft w:val="0"/>
      <w:marRight w:val="0"/>
      <w:marTop w:val="0"/>
      <w:marBottom w:val="0"/>
      <w:divBdr>
        <w:top w:val="none" w:sz="0" w:space="0" w:color="auto"/>
        <w:left w:val="none" w:sz="0" w:space="0" w:color="auto"/>
        <w:bottom w:val="none" w:sz="0" w:space="0" w:color="auto"/>
        <w:right w:val="none" w:sz="0" w:space="0" w:color="auto"/>
      </w:divBdr>
    </w:div>
    <w:div w:id="529876627">
      <w:bodyDiv w:val="1"/>
      <w:marLeft w:val="0"/>
      <w:marRight w:val="0"/>
      <w:marTop w:val="0"/>
      <w:marBottom w:val="0"/>
      <w:divBdr>
        <w:top w:val="none" w:sz="0" w:space="0" w:color="auto"/>
        <w:left w:val="none" w:sz="0" w:space="0" w:color="auto"/>
        <w:bottom w:val="none" w:sz="0" w:space="0" w:color="auto"/>
        <w:right w:val="none" w:sz="0" w:space="0" w:color="auto"/>
      </w:divBdr>
    </w:div>
    <w:div w:id="529926007">
      <w:bodyDiv w:val="1"/>
      <w:marLeft w:val="0"/>
      <w:marRight w:val="0"/>
      <w:marTop w:val="0"/>
      <w:marBottom w:val="0"/>
      <w:divBdr>
        <w:top w:val="none" w:sz="0" w:space="0" w:color="auto"/>
        <w:left w:val="none" w:sz="0" w:space="0" w:color="auto"/>
        <w:bottom w:val="none" w:sz="0" w:space="0" w:color="auto"/>
        <w:right w:val="none" w:sz="0" w:space="0" w:color="auto"/>
      </w:divBdr>
    </w:div>
    <w:div w:id="530262761">
      <w:bodyDiv w:val="1"/>
      <w:marLeft w:val="0"/>
      <w:marRight w:val="0"/>
      <w:marTop w:val="0"/>
      <w:marBottom w:val="0"/>
      <w:divBdr>
        <w:top w:val="none" w:sz="0" w:space="0" w:color="auto"/>
        <w:left w:val="none" w:sz="0" w:space="0" w:color="auto"/>
        <w:bottom w:val="none" w:sz="0" w:space="0" w:color="auto"/>
        <w:right w:val="none" w:sz="0" w:space="0" w:color="auto"/>
      </w:divBdr>
    </w:div>
    <w:div w:id="530382931">
      <w:bodyDiv w:val="1"/>
      <w:marLeft w:val="0"/>
      <w:marRight w:val="0"/>
      <w:marTop w:val="0"/>
      <w:marBottom w:val="0"/>
      <w:divBdr>
        <w:top w:val="none" w:sz="0" w:space="0" w:color="auto"/>
        <w:left w:val="none" w:sz="0" w:space="0" w:color="auto"/>
        <w:bottom w:val="none" w:sz="0" w:space="0" w:color="auto"/>
        <w:right w:val="none" w:sz="0" w:space="0" w:color="auto"/>
      </w:divBdr>
    </w:div>
    <w:div w:id="530456075">
      <w:bodyDiv w:val="1"/>
      <w:marLeft w:val="0"/>
      <w:marRight w:val="0"/>
      <w:marTop w:val="0"/>
      <w:marBottom w:val="0"/>
      <w:divBdr>
        <w:top w:val="none" w:sz="0" w:space="0" w:color="auto"/>
        <w:left w:val="none" w:sz="0" w:space="0" w:color="auto"/>
        <w:bottom w:val="none" w:sz="0" w:space="0" w:color="auto"/>
        <w:right w:val="none" w:sz="0" w:space="0" w:color="auto"/>
      </w:divBdr>
    </w:div>
    <w:div w:id="530606174">
      <w:bodyDiv w:val="1"/>
      <w:marLeft w:val="0"/>
      <w:marRight w:val="0"/>
      <w:marTop w:val="0"/>
      <w:marBottom w:val="0"/>
      <w:divBdr>
        <w:top w:val="none" w:sz="0" w:space="0" w:color="auto"/>
        <w:left w:val="none" w:sz="0" w:space="0" w:color="auto"/>
        <w:bottom w:val="none" w:sz="0" w:space="0" w:color="auto"/>
        <w:right w:val="none" w:sz="0" w:space="0" w:color="auto"/>
      </w:divBdr>
    </w:div>
    <w:div w:id="530843247">
      <w:bodyDiv w:val="1"/>
      <w:marLeft w:val="0"/>
      <w:marRight w:val="0"/>
      <w:marTop w:val="0"/>
      <w:marBottom w:val="0"/>
      <w:divBdr>
        <w:top w:val="none" w:sz="0" w:space="0" w:color="auto"/>
        <w:left w:val="none" w:sz="0" w:space="0" w:color="auto"/>
        <w:bottom w:val="none" w:sz="0" w:space="0" w:color="auto"/>
        <w:right w:val="none" w:sz="0" w:space="0" w:color="auto"/>
      </w:divBdr>
    </w:div>
    <w:div w:id="531184417">
      <w:bodyDiv w:val="1"/>
      <w:marLeft w:val="0"/>
      <w:marRight w:val="0"/>
      <w:marTop w:val="0"/>
      <w:marBottom w:val="0"/>
      <w:divBdr>
        <w:top w:val="none" w:sz="0" w:space="0" w:color="auto"/>
        <w:left w:val="none" w:sz="0" w:space="0" w:color="auto"/>
        <w:bottom w:val="none" w:sz="0" w:space="0" w:color="auto"/>
        <w:right w:val="none" w:sz="0" w:space="0" w:color="auto"/>
      </w:divBdr>
    </w:div>
    <w:div w:id="531185800">
      <w:bodyDiv w:val="1"/>
      <w:marLeft w:val="0"/>
      <w:marRight w:val="0"/>
      <w:marTop w:val="0"/>
      <w:marBottom w:val="0"/>
      <w:divBdr>
        <w:top w:val="none" w:sz="0" w:space="0" w:color="auto"/>
        <w:left w:val="none" w:sz="0" w:space="0" w:color="auto"/>
        <w:bottom w:val="none" w:sz="0" w:space="0" w:color="auto"/>
        <w:right w:val="none" w:sz="0" w:space="0" w:color="auto"/>
      </w:divBdr>
    </w:div>
    <w:div w:id="531187099">
      <w:bodyDiv w:val="1"/>
      <w:marLeft w:val="0"/>
      <w:marRight w:val="0"/>
      <w:marTop w:val="0"/>
      <w:marBottom w:val="0"/>
      <w:divBdr>
        <w:top w:val="none" w:sz="0" w:space="0" w:color="auto"/>
        <w:left w:val="none" w:sz="0" w:space="0" w:color="auto"/>
        <w:bottom w:val="none" w:sz="0" w:space="0" w:color="auto"/>
        <w:right w:val="none" w:sz="0" w:space="0" w:color="auto"/>
      </w:divBdr>
    </w:div>
    <w:div w:id="531386263">
      <w:bodyDiv w:val="1"/>
      <w:marLeft w:val="0"/>
      <w:marRight w:val="0"/>
      <w:marTop w:val="0"/>
      <w:marBottom w:val="0"/>
      <w:divBdr>
        <w:top w:val="none" w:sz="0" w:space="0" w:color="auto"/>
        <w:left w:val="none" w:sz="0" w:space="0" w:color="auto"/>
        <w:bottom w:val="none" w:sz="0" w:space="0" w:color="auto"/>
        <w:right w:val="none" w:sz="0" w:space="0" w:color="auto"/>
      </w:divBdr>
    </w:div>
    <w:div w:id="531528906">
      <w:bodyDiv w:val="1"/>
      <w:marLeft w:val="0"/>
      <w:marRight w:val="0"/>
      <w:marTop w:val="0"/>
      <w:marBottom w:val="0"/>
      <w:divBdr>
        <w:top w:val="none" w:sz="0" w:space="0" w:color="auto"/>
        <w:left w:val="none" w:sz="0" w:space="0" w:color="auto"/>
        <w:bottom w:val="none" w:sz="0" w:space="0" w:color="auto"/>
        <w:right w:val="none" w:sz="0" w:space="0" w:color="auto"/>
      </w:divBdr>
    </w:div>
    <w:div w:id="531771694">
      <w:bodyDiv w:val="1"/>
      <w:marLeft w:val="0"/>
      <w:marRight w:val="0"/>
      <w:marTop w:val="0"/>
      <w:marBottom w:val="0"/>
      <w:divBdr>
        <w:top w:val="none" w:sz="0" w:space="0" w:color="auto"/>
        <w:left w:val="none" w:sz="0" w:space="0" w:color="auto"/>
        <w:bottom w:val="none" w:sz="0" w:space="0" w:color="auto"/>
        <w:right w:val="none" w:sz="0" w:space="0" w:color="auto"/>
      </w:divBdr>
    </w:div>
    <w:div w:id="531773384">
      <w:bodyDiv w:val="1"/>
      <w:marLeft w:val="0"/>
      <w:marRight w:val="0"/>
      <w:marTop w:val="0"/>
      <w:marBottom w:val="0"/>
      <w:divBdr>
        <w:top w:val="none" w:sz="0" w:space="0" w:color="auto"/>
        <w:left w:val="none" w:sz="0" w:space="0" w:color="auto"/>
        <w:bottom w:val="none" w:sz="0" w:space="0" w:color="auto"/>
        <w:right w:val="none" w:sz="0" w:space="0" w:color="auto"/>
      </w:divBdr>
    </w:div>
    <w:div w:id="531843944">
      <w:bodyDiv w:val="1"/>
      <w:marLeft w:val="0"/>
      <w:marRight w:val="0"/>
      <w:marTop w:val="0"/>
      <w:marBottom w:val="0"/>
      <w:divBdr>
        <w:top w:val="none" w:sz="0" w:space="0" w:color="auto"/>
        <w:left w:val="none" w:sz="0" w:space="0" w:color="auto"/>
        <w:bottom w:val="none" w:sz="0" w:space="0" w:color="auto"/>
        <w:right w:val="none" w:sz="0" w:space="0" w:color="auto"/>
      </w:divBdr>
    </w:div>
    <w:div w:id="531957882">
      <w:bodyDiv w:val="1"/>
      <w:marLeft w:val="0"/>
      <w:marRight w:val="0"/>
      <w:marTop w:val="0"/>
      <w:marBottom w:val="0"/>
      <w:divBdr>
        <w:top w:val="none" w:sz="0" w:space="0" w:color="auto"/>
        <w:left w:val="none" w:sz="0" w:space="0" w:color="auto"/>
        <w:bottom w:val="none" w:sz="0" w:space="0" w:color="auto"/>
        <w:right w:val="none" w:sz="0" w:space="0" w:color="auto"/>
      </w:divBdr>
    </w:div>
    <w:div w:id="532231036">
      <w:bodyDiv w:val="1"/>
      <w:marLeft w:val="0"/>
      <w:marRight w:val="0"/>
      <w:marTop w:val="0"/>
      <w:marBottom w:val="0"/>
      <w:divBdr>
        <w:top w:val="none" w:sz="0" w:space="0" w:color="auto"/>
        <w:left w:val="none" w:sz="0" w:space="0" w:color="auto"/>
        <w:bottom w:val="none" w:sz="0" w:space="0" w:color="auto"/>
        <w:right w:val="none" w:sz="0" w:space="0" w:color="auto"/>
      </w:divBdr>
    </w:div>
    <w:div w:id="532235701">
      <w:bodyDiv w:val="1"/>
      <w:marLeft w:val="0"/>
      <w:marRight w:val="0"/>
      <w:marTop w:val="0"/>
      <w:marBottom w:val="0"/>
      <w:divBdr>
        <w:top w:val="none" w:sz="0" w:space="0" w:color="auto"/>
        <w:left w:val="none" w:sz="0" w:space="0" w:color="auto"/>
        <w:bottom w:val="none" w:sz="0" w:space="0" w:color="auto"/>
        <w:right w:val="none" w:sz="0" w:space="0" w:color="auto"/>
      </w:divBdr>
    </w:div>
    <w:div w:id="532310979">
      <w:bodyDiv w:val="1"/>
      <w:marLeft w:val="0"/>
      <w:marRight w:val="0"/>
      <w:marTop w:val="0"/>
      <w:marBottom w:val="0"/>
      <w:divBdr>
        <w:top w:val="none" w:sz="0" w:space="0" w:color="auto"/>
        <w:left w:val="none" w:sz="0" w:space="0" w:color="auto"/>
        <w:bottom w:val="none" w:sz="0" w:space="0" w:color="auto"/>
        <w:right w:val="none" w:sz="0" w:space="0" w:color="auto"/>
      </w:divBdr>
    </w:div>
    <w:div w:id="532380608">
      <w:bodyDiv w:val="1"/>
      <w:marLeft w:val="0"/>
      <w:marRight w:val="0"/>
      <w:marTop w:val="0"/>
      <w:marBottom w:val="0"/>
      <w:divBdr>
        <w:top w:val="none" w:sz="0" w:space="0" w:color="auto"/>
        <w:left w:val="none" w:sz="0" w:space="0" w:color="auto"/>
        <w:bottom w:val="none" w:sz="0" w:space="0" w:color="auto"/>
        <w:right w:val="none" w:sz="0" w:space="0" w:color="auto"/>
      </w:divBdr>
    </w:div>
    <w:div w:id="532504259">
      <w:bodyDiv w:val="1"/>
      <w:marLeft w:val="0"/>
      <w:marRight w:val="0"/>
      <w:marTop w:val="0"/>
      <w:marBottom w:val="0"/>
      <w:divBdr>
        <w:top w:val="none" w:sz="0" w:space="0" w:color="auto"/>
        <w:left w:val="none" w:sz="0" w:space="0" w:color="auto"/>
        <w:bottom w:val="none" w:sz="0" w:space="0" w:color="auto"/>
        <w:right w:val="none" w:sz="0" w:space="0" w:color="auto"/>
      </w:divBdr>
    </w:div>
    <w:div w:id="532570748">
      <w:bodyDiv w:val="1"/>
      <w:marLeft w:val="0"/>
      <w:marRight w:val="0"/>
      <w:marTop w:val="0"/>
      <w:marBottom w:val="0"/>
      <w:divBdr>
        <w:top w:val="none" w:sz="0" w:space="0" w:color="auto"/>
        <w:left w:val="none" w:sz="0" w:space="0" w:color="auto"/>
        <w:bottom w:val="none" w:sz="0" w:space="0" w:color="auto"/>
        <w:right w:val="none" w:sz="0" w:space="0" w:color="auto"/>
      </w:divBdr>
    </w:div>
    <w:div w:id="533422380">
      <w:bodyDiv w:val="1"/>
      <w:marLeft w:val="0"/>
      <w:marRight w:val="0"/>
      <w:marTop w:val="0"/>
      <w:marBottom w:val="0"/>
      <w:divBdr>
        <w:top w:val="none" w:sz="0" w:space="0" w:color="auto"/>
        <w:left w:val="none" w:sz="0" w:space="0" w:color="auto"/>
        <w:bottom w:val="none" w:sz="0" w:space="0" w:color="auto"/>
        <w:right w:val="none" w:sz="0" w:space="0" w:color="auto"/>
      </w:divBdr>
    </w:div>
    <w:div w:id="533542113">
      <w:bodyDiv w:val="1"/>
      <w:marLeft w:val="0"/>
      <w:marRight w:val="0"/>
      <w:marTop w:val="0"/>
      <w:marBottom w:val="0"/>
      <w:divBdr>
        <w:top w:val="none" w:sz="0" w:space="0" w:color="auto"/>
        <w:left w:val="none" w:sz="0" w:space="0" w:color="auto"/>
        <w:bottom w:val="none" w:sz="0" w:space="0" w:color="auto"/>
        <w:right w:val="none" w:sz="0" w:space="0" w:color="auto"/>
      </w:divBdr>
    </w:div>
    <w:div w:id="533616782">
      <w:bodyDiv w:val="1"/>
      <w:marLeft w:val="0"/>
      <w:marRight w:val="0"/>
      <w:marTop w:val="0"/>
      <w:marBottom w:val="0"/>
      <w:divBdr>
        <w:top w:val="none" w:sz="0" w:space="0" w:color="auto"/>
        <w:left w:val="none" w:sz="0" w:space="0" w:color="auto"/>
        <w:bottom w:val="none" w:sz="0" w:space="0" w:color="auto"/>
        <w:right w:val="none" w:sz="0" w:space="0" w:color="auto"/>
      </w:divBdr>
    </w:div>
    <w:div w:id="533813774">
      <w:bodyDiv w:val="1"/>
      <w:marLeft w:val="0"/>
      <w:marRight w:val="0"/>
      <w:marTop w:val="0"/>
      <w:marBottom w:val="0"/>
      <w:divBdr>
        <w:top w:val="none" w:sz="0" w:space="0" w:color="auto"/>
        <w:left w:val="none" w:sz="0" w:space="0" w:color="auto"/>
        <w:bottom w:val="none" w:sz="0" w:space="0" w:color="auto"/>
        <w:right w:val="none" w:sz="0" w:space="0" w:color="auto"/>
      </w:divBdr>
    </w:div>
    <w:div w:id="533925389">
      <w:bodyDiv w:val="1"/>
      <w:marLeft w:val="0"/>
      <w:marRight w:val="0"/>
      <w:marTop w:val="0"/>
      <w:marBottom w:val="0"/>
      <w:divBdr>
        <w:top w:val="none" w:sz="0" w:space="0" w:color="auto"/>
        <w:left w:val="none" w:sz="0" w:space="0" w:color="auto"/>
        <w:bottom w:val="none" w:sz="0" w:space="0" w:color="auto"/>
        <w:right w:val="none" w:sz="0" w:space="0" w:color="auto"/>
      </w:divBdr>
    </w:div>
    <w:div w:id="533929597">
      <w:bodyDiv w:val="1"/>
      <w:marLeft w:val="0"/>
      <w:marRight w:val="0"/>
      <w:marTop w:val="0"/>
      <w:marBottom w:val="0"/>
      <w:divBdr>
        <w:top w:val="none" w:sz="0" w:space="0" w:color="auto"/>
        <w:left w:val="none" w:sz="0" w:space="0" w:color="auto"/>
        <w:bottom w:val="none" w:sz="0" w:space="0" w:color="auto"/>
        <w:right w:val="none" w:sz="0" w:space="0" w:color="auto"/>
      </w:divBdr>
    </w:div>
    <w:div w:id="534077942">
      <w:bodyDiv w:val="1"/>
      <w:marLeft w:val="0"/>
      <w:marRight w:val="0"/>
      <w:marTop w:val="0"/>
      <w:marBottom w:val="0"/>
      <w:divBdr>
        <w:top w:val="none" w:sz="0" w:space="0" w:color="auto"/>
        <w:left w:val="none" w:sz="0" w:space="0" w:color="auto"/>
        <w:bottom w:val="none" w:sz="0" w:space="0" w:color="auto"/>
        <w:right w:val="none" w:sz="0" w:space="0" w:color="auto"/>
      </w:divBdr>
    </w:div>
    <w:div w:id="534124563">
      <w:bodyDiv w:val="1"/>
      <w:marLeft w:val="0"/>
      <w:marRight w:val="0"/>
      <w:marTop w:val="0"/>
      <w:marBottom w:val="0"/>
      <w:divBdr>
        <w:top w:val="none" w:sz="0" w:space="0" w:color="auto"/>
        <w:left w:val="none" w:sz="0" w:space="0" w:color="auto"/>
        <w:bottom w:val="none" w:sz="0" w:space="0" w:color="auto"/>
        <w:right w:val="none" w:sz="0" w:space="0" w:color="auto"/>
      </w:divBdr>
    </w:div>
    <w:div w:id="534150271">
      <w:bodyDiv w:val="1"/>
      <w:marLeft w:val="0"/>
      <w:marRight w:val="0"/>
      <w:marTop w:val="0"/>
      <w:marBottom w:val="0"/>
      <w:divBdr>
        <w:top w:val="none" w:sz="0" w:space="0" w:color="auto"/>
        <w:left w:val="none" w:sz="0" w:space="0" w:color="auto"/>
        <w:bottom w:val="none" w:sz="0" w:space="0" w:color="auto"/>
        <w:right w:val="none" w:sz="0" w:space="0" w:color="auto"/>
      </w:divBdr>
    </w:div>
    <w:div w:id="534461702">
      <w:bodyDiv w:val="1"/>
      <w:marLeft w:val="0"/>
      <w:marRight w:val="0"/>
      <w:marTop w:val="0"/>
      <w:marBottom w:val="0"/>
      <w:divBdr>
        <w:top w:val="none" w:sz="0" w:space="0" w:color="auto"/>
        <w:left w:val="none" w:sz="0" w:space="0" w:color="auto"/>
        <w:bottom w:val="none" w:sz="0" w:space="0" w:color="auto"/>
        <w:right w:val="none" w:sz="0" w:space="0" w:color="auto"/>
      </w:divBdr>
    </w:div>
    <w:div w:id="534536113">
      <w:bodyDiv w:val="1"/>
      <w:marLeft w:val="0"/>
      <w:marRight w:val="0"/>
      <w:marTop w:val="0"/>
      <w:marBottom w:val="0"/>
      <w:divBdr>
        <w:top w:val="none" w:sz="0" w:space="0" w:color="auto"/>
        <w:left w:val="none" w:sz="0" w:space="0" w:color="auto"/>
        <w:bottom w:val="none" w:sz="0" w:space="0" w:color="auto"/>
        <w:right w:val="none" w:sz="0" w:space="0" w:color="auto"/>
      </w:divBdr>
    </w:div>
    <w:div w:id="534536971">
      <w:bodyDiv w:val="1"/>
      <w:marLeft w:val="0"/>
      <w:marRight w:val="0"/>
      <w:marTop w:val="0"/>
      <w:marBottom w:val="0"/>
      <w:divBdr>
        <w:top w:val="none" w:sz="0" w:space="0" w:color="auto"/>
        <w:left w:val="none" w:sz="0" w:space="0" w:color="auto"/>
        <w:bottom w:val="none" w:sz="0" w:space="0" w:color="auto"/>
        <w:right w:val="none" w:sz="0" w:space="0" w:color="auto"/>
      </w:divBdr>
    </w:div>
    <w:div w:id="534542145">
      <w:bodyDiv w:val="1"/>
      <w:marLeft w:val="0"/>
      <w:marRight w:val="0"/>
      <w:marTop w:val="0"/>
      <w:marBottom w:val="0"/>
      <w:divBdr>
        <w:top w:val="none" w:sz="0" w:space="0" w:color="auto"/>
        <w:left w:val="none" w:sz="0" w:space="0" w:color="auto"/>
        <w:bottom w:val="none" w:sz="0" w:space="0" w:color="auto"/>
        <w:right w:val="none" w:sz="0" w:space="0" w:color="auto"/>
      </w:divBdr>
    </w:div>
    <w:div w:id="534580366">
      <w:bodyDiv w:val="1"/>
      <w:marLeft w:val="0"/>
      <w:marRight w:val="0"/>
      <w:marTop w:val="0"/>
      <w:marBottom w:val="0"/>
      <w:divBdr>
        <w:top w:val="none" w:sz="0" w:space="0" w:color="auto"/>
        <w:left w:val="none" w:sz="0" w:space="0" w:color="auto"/>
        <w:bottom w:val="none" w:sz="0" w:space="0" w:color="auto"/>
        <w:right w:val="none" w:sz="0" w:space="0" w:color="auto"/>
      </w:divBdr>
    </w:div>
    <w:div w:id="534731808">
      <w:bodyDiv w:val="1"/>
      <w:marLeft w:val="0"/>
      <w:marRight w:val="0"/>
      <w:marTop w:val="0"/>
      <w:marBottom w:val="0"/>
      <w:divBdr>
        <w:top w:val="none" w:sz="0" w:space="0" w:color="auto"/>
        <w:left w:val="none" w:sz="0" w:space="0" w:color="auto"/>
        <w:bottom w:val="none" w:sz="0" w:space="0" w:color="auto"/>
        <w:right w:val="none" w:sz="0" w:space="0" w:color="auto"/>
      </w:divBdr>
    </w:div>
    <w:div w:id="534854918">
      <w:bodyDiv w:val="1"/>
      <w:marLeft w:val="0"/>
      <w:marRight w:val="0"/>
      <w:marTop w:val="0"/>
      <w:marBottom w:val="0"/>
      <w:divBdr>
        <w:top w:val="none" w:sz="0" w:space="0" w:color="auto"/>
        <w:left w:val="none" w:sz="0" w:space="0" w:color="auto"/>
        <w:bottom w:val="none" w:sz="0" w:space="0" w:color="auto"/>
        <w:right w:val="none" w:sz="0" w:space="0" w:color="auto"/>
      </w:divBdr>
    </w:div>
    <w:div w:id="535001023">
      <w:bodyDiv w:val="1"/>
      <w:marLeft w:val="0"/>
      <w:marRight w:val="0"/>
      <w:marTop w:val="0"/>
      <w:marBottom w:val="0"/>
      <w:divBdr>
        <w:top w:val="none" w:sz="0" w:space="0" w:color="auto"/>
        <w:left w:val="none" w:sz="0" w:space="0" w:color="auto"/>
        <w:bottom w:val="none" w:sz="0" w:space="0" w:color="auto"/>
        <w:right w:val="none" w:sz="0" w:space="0" w:color="auto"/>
      </w:divBdr>
    </w:div>
    <w:div w:id="535118896">
      <w:bodyDiv w:val="1"/>
      <w:marLeft w:val="0"/>
      <w:marRight w:val="0"/>
      <w:marTop w:val="0"/>
      <w:marBottom w:val="0"/>
      <w:divBdr>
        <w:top w:val="none" w:sz="0" w:space="0" w:color="auto"/>
        <w:left w:val="none" w:sz="0" w:space="0" w:color="auto"/>
        <w:bottom w:val="none" w:sz="0" w:space="0" w:color="auto"/>
        <w:right w:val="none" w:sz="0" w:space="0" w:color="auto"/>
      </w:divBdr>
    </w:div>
    <w:div w:id="535124408">
      <w:bodyDiv w:val="1"/>
      <w:marLeft w:val="0"/>
      <w:marRight w:val="0"/>
      <w:marTop w:val="0"/>
      <w:marBottom w:val="0"/>
      <w:divBdr>
        <w:top w:val="none" w:sz="0" w:space="0" w:color="auto"/>
        <w:left w:val="none" w:sz="0" w:space="0" w:color="auto"/>
        <w:bottom w:val="none" w:sz="0" w:space="0" w:color="auto"/>
        <w:right w:val="none" w:sz="0" w:space="0" w:color="auto"/>
      </w:divBdr>
    </w:div>
    <w:div w:id="535392396">
      <w:bodyDiv w:val="1"/>
      <w:marLeft w:val="0"/>
      <w:marRight w:val="0"/>
      <w:marTop w:val="0"/>
      <w:marBottom w:val="0"/>
      <w:divBdr>
        <w:top w:val="none" w:sz="0" w:space="0" w:color="auto"/>
        <w:left w:val="none" w:sz="0" w:space="0" w:color="auto"/>
        <w:bottom w:val="none" w:sz="0" w:space="0" w:color="auto"/>
        <w:right w:val="none" w:sz="0" w:space="0" w:color="auto"/>
      </w:divBdr>
    </w:div>
    <w:div w:id="535435875">
      <w:bodyDiv w:val="1"/>
      <w:marLeft w:val="0"/>
      <w:marRight w:val="0"/>
      <w:marTop w:val="0"/>
      <w:marBottom w:val="0"/>
      <w:divBdr>
        <w:top w:val="none" w:sz="0" w:space="0" w:color="auto"/>
        <w:left w:val="none" w:sz="0" w:space="0" w:color="auto"/>
        <w:bottom w:val="none" w:sz="0" w:space="0" w:color="auto"/>
        <w:right w:val="none" w:sz="0" w:space="0" w:color="auto"/>
      </w:divBdr>
    </w:div>
    <w:div w:id="535582516">
      <w:bodyDiv w:val="1"/>
      <w:marLeft w:val="0"/>
      <w:marRight w:val="0"/>
      <w:marTop w:val="0"/>
      <w:marBottom w:val="0"/>
      <w:divBdr>
        <w:top w:val="none" w:sz="0" w:space="0" w:color="auto"/>
        <w:left w:val="none" w:sz="0" w:space="0" w:color="auto"/>
        <w:bottom w:val="none" w:sz="0" w:space="0" w:color="auto"/>
        <w:right w:val="none" w:sz="0" w:space="0" w:color="auto"/>
      </w:divBdr>
    </w:div>
    <w:div w:id="535626855">
      <w:bodyDiv w:val="1"/>
      <w:marLeft w:val="0"/>
      <w:marRight w:val="0"/>
      <w:marTop w:val="0"/>
      <w:marBottom w:val="0"/>
      <w:divBdr>
        <w:top w:val="none" w:sz="0" w:space="0" w:color="auto"/>
        <w:left w:val="none" w:sz="0" w:space="0" w:color="auto"/>
        <w:bottom w:val="none" w:sz="0" w:space="0" w:color="auto"/>
        <w:right w:val="none" w:sz="0" w:space="0" w:color="auto"/>
      </w:divBdr>
    </w:div>
    <w:div w:id="535696553">
      <w:bodyDiv w:val="1"/>
      <w:marLeft w:val="0"/>
      <w:marRight w:val="0"/>
      <w:marTop w:val="0"/>
      <w:marBottom w:val="0"/>
      <w:divBdr>
        <w:top w:val="none" w:sz="0" w:space="0" w:color="auto"/>
        <w:left w:val="none" w:sz="0" w:space="0" w:color="auto"/>
        <w:bottom w:val="none" w:sz="0" w:space="0" w:color="auto"/>
        <w:right w:val="none" w:sz="0" w:space="0" w:color="auto"/>
      </w:divBdr>
    </w:div>
    <w:div w:id="535894010">
      <w:bodyDiv w:val="1"/>
      <w:marLeft w:val="0"/>
      <w:marRight w:val="0"/>
      <w:marTop w:val="0"/>
      <w:marBottom w:val="0"/>
      <w:divBdr>
        <w:top w:val="none" w:sz="0" w:space="0" w:color="auto"/>
        <w:left w:val="none" w:sz="0" w:space="0" w:color="auto"/>
        <w:bottom w:val="none" w:sz="0" w:space="0" w:color="auto"/>
        <w:right w:val="none" w:sz="0" w:space="0" w:color="auto"/>
      </w:divBdr>
    </w:div>
    <w:div w:id="536088670">
      <w:bodyDiv w:val="1"/>
      <w:marLeft w:val="0"/>
      <w:marRight w:val="0"/>
      <w:marTop w:val="0"/>
      <w:marBottom w:val="0"/>
      <w:divBdr>
        <w:top w:val="none" w:sz="0" w:space="0" w:color="auto"/>
        <w:left w:val="none" w:sz="0" w:space="0" w:color="auto"/>
        <w:bottom w:val="none" w:sz="0" w:space="0" w:color="auto"/>
        <w:right w:val="none" w:sz="0" w:space="0" w:color="auto"/>
      </w:divBdr>
    </w:div>
    <w:div w:id="536356609">
      <w:bodyDiv w:val="1"/>
      <w:marLeft w:val="0"/>
      <w:marRight w:val="0"/>
      <w:marTop w:val="0"/>
      <w:marBottom w:val="0"/>
      <w:divBdr>
        <w:top w:val="none" w:sz="0" w:space="0" w:color="auto"/>
        <w:left w:val="none" w:sz="0" w:space="0" w:color="auto"/>
        <w:bottom w:val="none" w:sz="0" w:space="0" w:color="auto"/>
        <w:right w:val="none" w:sz="0" w:space="0" w:color="auto"/>
      </w:divBdr>
    </w:div>
    <w:div w:id="536503886">
      <w:bodyDiv w:val="1"/>
      <w:marLeft w:val="0"/>
      <w:marRight w:val="0"/>
      <w:marTop w:val="0"/>
      <w:marBottom w:val="0"/>
      <w:divBdr>
        <w:top w:val="none" w:sz="0" w:space="0" w:color="auto"/>
        <w:left w:val="none" w:sz="0" w:space="0" w:color="auto"/>
        <w:bottom w:val="none" w:sz="0" w:space="0" w:color="auto"/>
        <w:right w:val="none" w:sz="0" w:space="0" w:color="auto"/>
      </w:divBdr>
    </w:div>
    <w:div w:id="536704335">
      <w:bodyDiv w:val="1"/>
      <w:marLeft w:val="0"/>
      <w:marRight w:val="0"/>
      <w:marTop w:val="0"/>
      <w:marBottom w:val="0"/>
      <w:divBdr>
        <w:top w:val="none" w:sz="0" w:space="0" w:color="auto"/>
        <w:left w:val="none" w:sz="0" w:space="0" w:color="auto"/>
        <w:bottom w:val="none" w:sz="0" w:space="0" w:color="auto"/>
        <w:right w:val="none" w:sz="0" w:space="0" w:color="auto"/>
      </w:divBdr>
    </w:div>
    <w:div w:id="537083176">
      <w:bodyDiv w:val="1"/>
      <w:marLeft w:val="0"/>
      <w:marRight w:val="0"/>
      <w:marTop w:val="0"/>
      <w:marBottom w:val="0"/>
      <w:divBdr>
        <w:top w:val="none" w:sz="0" w:space="0" w:color="auto"/>
        <w:left w:val="none" w:sz="0" w:space="0" w:color="auto"/>
        <w:bottom w:val="none" w:sz="0" w:space="0" w:color="auto"/>
        <w:right w:val="none" w:sz="0" w:space="0" w:color="auto"/>
      </w:divBdr>
    </w:div>
    <w:div w:id="537200940">
      <w:bodyDiv w:val="1"/>
      <w:marLeft w:val="0"/>
      <w:marRight w:val="0"/>
      <w:marTop w:val="0"/>
      <w:marBottom w:val="0"/>
      <w:divBdr>
        <w:top w:val="none" w:sz="0" w:space="0" w:color="auto"/>
        <w:left w:val="none" w:sz="0" w:space="0" w:color="auto"/>
        <w:bottom w:val="none" w:sz="0" w:space="0" w:color="auto"/>
        <w:right w:val="none" w:sz="0" w:space="0" w:color="auto"/>
      </w:divBdr>
    </w:div>
    <w:div w:id="537669456">
      <w:bodyDiv w:val="1"/>
      <w:marLeft w:val="0"/>
      <w:marRight w:val="0"/>
      <w:marTop w:val="0"/>
      <w:marBottom w:val="0"/>
      <w:divBdr>
        <w:top w:val="none" w:sz="0" w:space="0" w:color="auto"/>
        <w:left w:val="none" w:sz="0" w:space="0" w:color="auto"/>
        <w:bottom w:val="none" w:sz="0" w:space="0" w:color="auto"/>
        <w:right w:val="none" w:sz="0" w:space="0" w:color="auto"/>
      </w:divBdr>
    </w:div>
    <w:div w:id="538012147">
      <w:bodyDiv w:val="1"/>
      <w:marLeft w:val="0"/>
      <w:marRight w:val="0"/>
      <w:marTop w:val="0"/>
      <w:marBottom w:val="0"/>
      <w:divBdr>
        <w:top w:val="none" w:sz="0" w:space="0" w:color="auto"/>
        <w:left w:val="none" w:sz="0" w:space="0" w:color="auto"/>
        <w:bottom w:val="none" w:sz="0" w:space="0" w:color="auto"/>
        <w:right w:val="none" w:sz="0" w:space="0" w:color="auto"/>
      </w:divBdr>
    </w:div>
    <w:div w:id="538012296">
      <w:bodyDiv w:val="1"/>
      <w:marLeft w:val="0"/>
      <w:marRight w:val="0"/>
      <w:marTop w:val="0"/>
      <w:marBottom w:val="0"/>
      <w:divBdr>
        <w:top w:val="none" w:sz="0" w:space="0" w:color="auto"/>
        <w:left w:val="none" w:sz="0" w:space="0" w:color="auto"/>
        <w:bottom w:val="none" w:sz="0" w:space="0" w:color="auto"/>
        <w:right w:val="none" w:sz="0" w:space="0" w:color="auto"/>
      </w:divBdr>
    </w:div>
    <w:div w:id="538201881">
      <w:bodyDiv w:val="1"/>
      <w:marLeft w:val="0"/>
      <w:marRight w:val="0"/>
      <w:marTop w:val="0"/>
      <w:marBottom w:val="0"/>
      <w:divBdr>
        <w:top w:val="none" w:sz="0" w:space="0" w:color="auto"/>
        <w:left w:val="none" w:sz="0" w:space="0" w:color="auto"/>
        <w:bottom w:val="none" w:sz="0" w:space="0" w:color="auto"/>
        <w:right w:val="none" w:sz="0" w:space="0" w:color="auto"/>
      </w:divBdr>
    </w:div>
    <w:div w:id="538203733">
      <w:bodyDiv w:val="1"/>
      <w:marLeft w:val="0"/>
      <w:marRight w:val="0"/>
      <w:marTop w:val="0"/>
      <w:marBottom w:val="0"/>
      <w:divBdr>
        <w:top w:val="none" w:sz="0" w:space="0" w:color="auto"/>
        <w:left w:val="none" w:sz="0" w:space="0" w:color="auto"/>
        <w:bottom w:val="none" w:sz="0" w:space="0" w:color="auto"/>
        <w:right w:val="none" w:sz="0" w:space="0" w:color="auto"/>
      </w:divBdr>
    </w:div>
    <w:div w:id="538517391">
      <w:bodyDiv w:val="1"/>
      <w:marLeft w:val="0"/>
      <w:marRight w:val="0"/>
      <w:marTop w:val="0"/>
      <w:marBottom w:val="0"/>
      <w:divBdr>
        <w:top w:val="none" w:sz="0" w:space="0" w:color="auto"/>
        <w:left w:val="none" w:sz="0" w:space="0" w:color="auto"/>
        <w:bottom w:val="none" w:sz="0" w:space="0" w:color="auto"/>
        <w:right w:val="none" w:sz="0" w:space="0" w:color="auto"/>
      </w:divBdr>
    </w:div>
    <w:div w:id="538712758">
      <w:bodyDiv w:val="1"/>
      <w:marLeft w:val="0"/>
      <w:marRight w:val="0"/>
      <w:marTop w:val="0"/>
      <w:marBottom w:val="0"/>
      <w:divBdr>
        <w:top w:val="none" w:sz="0" w:space="0" w:color="auto"/>
        <w:left w:val="none" w:sz="0" w:space="0" w:color="auto"/>
        <w:bottom w:val="none" w:sz="0" w:space="0" w:color="auto"/>
        <w:right w:val="none" w:sz="0" w:space="0" w:color="auto"/>
      </w:divBdr>
    </w:div>
    <w:div w:id="538861538">
      <w:bodyDiv w:val="1"/>
      <w:marLeft w:val="0"/>
      <w:marRight w:val="0"/>
      <w:marTop w:val="0"/>
      <w:marBottom w:val="0"/>
      <w:divBdr>
        <w:top w:val="none" w:sz="0" w:space="0" w:color="auto"/>
        <w:left w:val="none" w:sz="0" w:space="0" w:color="auto"/>
        <w:bottom w:val="none" w:sz="0" w:space="0" w:color="auto"/>
        <w:right w:val="none" w:sz="0" w:space="0" w:color="auto"/>
      </w:divBdr>
    </w:div>
    <w:div w:id="538903598">
      <w:bodyDiv w:val="1"/>
      <w:marLeft w:val="0"/>
      <w:marRight w:val="0"/>
      <w:marTop w:val="0"/>
      <w:marBottom w:val="0"/>
      <w:divBdr>
        <w:top w:val="none" w:sz="0" w:space="0" w:color="auto"/>
        <w:left w:val="none" w:sz="0" w:space="0" w:color="auto"/>
        <w:bottom w:val="none" w:sz="0" w:space="0" w:color="auto"/>
        <w:right w:val="none" w:sz="0" w:space="0" w:color="auto"/>
      </w:divBdr>
    </w:div>
    <w:div w:id="538931445">
      <w:bodyDiv w:val="1"/>
      <w:marLeft w:val="0"/>
      <w:marRight w:val="0"/>
      <w:marTop w:val="0"/>
      <w:marBottom w:val="0"/>
      <w:divBdr>
        <w:top w:val="none" w:sz="0" w:space="0" w:color="auto"/>
        <w:left w:val="none" w:sz="0" w:space="0" w:color="auto"/>
        <w:bottom w:val="none" w:sz="0" w:space="0" w:color="auto"/>
        <w:right w:val="none" w:sz="0" w:space="0" w:color="auto"/>
      </w:divBdr>
    </w:div>
    <w:div w:id="538933230">
      <w:bodyDiv w:val="1"/>
      <w:marLeft w:val="0"/>
      <w:marRight w:val="0"/>
      <w:marTop w:val="0"/>
      <w:marBottom w:val="0"/>
      <w:divBdr>
        <w:top w:val="none" w:sz="0" w:space="0" w:color="auto"/>
        <w:left w:val="none" w:sz="0" w:space="0" w:color="auto"/>
        <w:bottom w:val="none" w:sz="0" w:space="0" w:color="auto"/>
        <w:right w:val="none" w:sz="0" w:space="0" w:color="auto"/>
      </w:divBdr>
    </w:div>
    <w:div w:id="539441350">
      <w:bodyDiv w:val="1"/>
      <w:marLeft w:val="0"/>
      <w:marRight w:val="0"/>
      <w:marTop w:val="0"/>
      <w:marBottom w:val="0"/>
      <w:divBdr>
        <w:top w:val="none" w:sz="0" w:space="0" w:color="auto"/>
        <w:left w:val="none" w:sz="0" w:space="0" w:color="auto"/>
        <w:bottom w:val="none" w:sz="0" w:space="0" w:color="auto"/>
        <w:right w:val="none" w:sz="0" w:space="0" w:color="auto"/>
      </w:divBdr>
    </w:div>
    <w:div w:id="539518902">
      <w:bodyDiv w:val="1"/>
      <w:marLeft w:val="0"/>
      <w:marRight w:val="0"/>
      <w:marTop w:val="0"/>
      <w:marBottom w:val="0"/>
      <w:divBdr>
        <w:top w:val="none" w:sz="0" w:space="0" w:color="auto"/>
        <w:left w:val="none" w:sz="0" w:space="0" w:color="auto"/>
        <w:bottom w:val="none" w:sz="0" w:space="0" w:color="auto"/>
        <w:right w:val="none" w:sz="0" w:space="0" w:color="auto"/>
      </w:divBdr>
    </w:div>
    <w:div w:id="539976539">
      <w:bodyDiv w:val="1"/>
      <w:marLeft w:val="0"/>
      <w:marRight w:val="0"/>
      <w:marTop w:val="0"/>
      <w:marBottom w:val="0"/>
      <w:divBdr>
        <w:top w:val="none" w:sz="0" w:space="0" w:color="auto"/>
        <w:left w:val="none" w:sz="0" w:space="0" w:color="auto"/>
        <w:bottom w:val="none" w:sz="0" w:space="0" w:color="auto"/>
        <w:right w:val="none" w:sz="0" w:space="0" w:color="auto"/>
      </w:divBdr>
    </w:div>
    <w:div w:id="540097765">
      <w:bodyDiv w:val="1"/>
      <w:marLeft w:val="0"/>
      <w:marRight w:val="0"/>
      <w:marTop w:val="0"/>
      <w:marBottom w:val="0"/>
      <w:divBdr>
        <w:top w:val="none" w:sz="0" w:space="0" w:color="auto"/>
        <w:left w:val="none" w:sz="0" w:space="0" w:color="auto"/>
        <w:bottom w:val="none" w:sz="0" w:space="0" w:color="auto"/>
        <w:right w:val="none" w:sz="0" w:space="0" w:color="auto"/>
      </w:divBdr>
    </w:div>
    <w:div w:id="540285951">
      <w:bodyDiv w:val="1"/>
      <w:marLeft w:val="0"/>
      <w:marRight w:val="0"/>
      <w:marTop w:val="0"/>
      <w:marBottom w:val="0"/>
      <w:divBdr>
        <w:top w:val="none" w:sz="0" w:space="0" w:color="auto"/>
        <w:left w:val="none" w:sz="0" w:space="0" w:color="auto"/>
        <w:bottom w:val="none" w:sz="0" w:space="0" w:color="auto"/>
        <w:right w:val="none" w:sz="0" w:space="0" w:color="auto"/>
      </w:divBdr>
    </w:div>
    <w:div w:id="540675425">
      <w:bodyDiv w:val="1"/>
      <w:marLeft w:val="0"/>
      <w:marRight w:val="0"/>
      <w:marTop w:val="0"/>
      <w:marBottom w:val="0"/>
      <w:divBdr>
        <w:top w:val="none" w:sz="0" w:space="0" w:color="auto"/>
        <w:left w:val="none" w:sz="0" w:space="0" w:color="auto"/>
        <w:bottom w:val="none" w:sz="0" w:space="0" w:color="auto"/>
        <w:right w:val="none" w:sz="0" w:space="0" w:color="auto"/>
      </w:divBdr>
    </w:div>
    <w:div w:id="540900873">
      <w:bodyDiv w:val="1"/>
      <w:marLeft w:val="0"/>
      <w:marRight w:val="0"/>
      <w:marTop w:val="0"/>
      <w:marBottom w:val="0"/>
      <w:divBdr>
        <w:top w:val="none" w:sz="0" w:space="0" w:color="auto"/>
        <w:left w:val="none" w:sz="0" w:space="0" w:color="auto"/>
        <w:bottom w:val="none" w:sz="0" w:space="0" w:color="auto"/>
        <w:right w:val="none" w:sz="0" w:space="0" w:color="auto"/>
      </w:divBdr>
    </w:div>
    <w:div w:id="540947104">
      <w:bodyDiv w:val="1"/>
      <w:marLeft w:val="0"/>
      <w:marRight w:val="0"/>
      <w:marTop w:val="0"/>
      <w:marBottom w:val="0"/>
      <w:divBdr>
        <w:top w:val="none" w:sz="0" w:space="0" w:color="auto"/>
        <w:left w:val="none" w:sz="0" w:space="0" w:color="auto"/>
        <w:bottom w:val="none" w:sz="0" w:space="0" w:color="auto"/>
        <w:right w:val="none" w:sz="0" w:space="0" w:color="auto"/>
      </w:divBdr>
    </w:div>
    <w:div w:id="541214147">
      <w:bodyDiv w:val="1"/>
      <w:marLeft w:val="0"/>
      <w:marRight w:val="0"/>
      <w:marTop w:val="0"/>
      <w:marBottom w:val="0"/>
      <w:divBdr>
        <w:top w:val="none" w:sz="0" w:space="0" w:color="auto"/>
        <w:left w:val="none" w:sz="0" w:space="0" w:color="auto"/>
        <w:bottom w:val="none" w:sz="0" w:space="0" w:color="auto"/>
        <w:right w:val="none" w:sz="0" w:space="0" w:color="auto"/>
      </w:divBdr>
    </w:div>
    <w:div w:id="541284530">
      <w:bodyDiv w:val="1"/>
      <w:marLeft w:val="0"/>
      <w:marRight w:val="0"/>
      <w:marTop w:val="0"/>
      <w:marBottom w:val="0"/>
      <w:divBdr>
        <w:top w:val="none" w:sz="0" w:space="0" w:color="auto"/>
        <w:left w:val="none" w:sz="0" w:space="0" w:color="auto"/>
        <w:bottom w:val="none" w:sz="0" w:space="0" w:color="auto"/>
        <w:right w:val="none" w:sz="0" w:space="0" w:color="auto"/>
      </w:divBdr>
    </w:div>
    <w:div w:id="541747147">
      <w:bodyDiv w:val="1"/>
      <w:marLeft w:val="0"/>
      <w:marRight w:val="0"/>
      <w:marTop w:val="0"/>
      <w:marBottom w:val="0"/>
      <w:divBdr>
        <w:top w:val="none" w:sz="0" w:space="0" w:color="auto"/>
        <w:left w:val="none" w:sz="0" w:space="0" w:color="auto"/>
        <w:bottom w:val="none" w:sz="0" w:space="0" w:color="auto"/>
        <w:right w:val="none" w:sz="0" w:space="0" w:color="auto"/>
      </w:divBdr>
    </w:div>
    <w:div w:id="541787738">
      <w:bodyDiv w:val="1"/>
      <w:marLeft w:val="0"/>
      <w:marRight w:val="0"/>
      <w:marTop w:val="0"/>
      <w:marBottom w:val="0"/>
      <w:divBdr>
        <w:top w:val="none" w:sz="0" w:space="0" w:color="auto"/>
        <w:left w:val="none" w:sz="0" w:space="0" w:color="auto"/>
        <w:bottom w:val="none" w:sz="0" w:space="0" w:color="auto"/>
        <w:right w:val="none" w:sz="0" w:space="0" w:color="auto"/>
      </w:divBdr>
    </w:div>
    <w:div w:id="542014926">
      <w:bodyDiv w:val="1"/>
      <w:marLeft w:val="0"/>
      <w:marRight w:val="0"/>
      <w:marTop w:val="0"/>
      <w:marBottom w:val="0"/>
      <w:divBdr>
        <w:top w:val="none" w:sz="0" w:space="0" w:color="auto"/>
        <w:left w:val="none" w:sz="0" w:space="0" w:color="auto"/>
        <w:bottom w:val="none" w:sz="0" w:space="0" w:color="auto"/>
        <w:right w:val="none" w:sz="0" w:space="0" w:color="auto"/>
      </w:divBdr>
    </w:div>
    <w:div w:id="542057349">
      <w:bodyDiv w:val="1"/>
      <w:marLeft w:val="0"/>
      <w:marRight w:val="0"/>
      <w:marTop w:val="0"/>
      <w:marBottom w:val="0"/>
      <w:divBdr>
        <w:top w:val="none" w:sz="0" w:space="0" w:color="auto"/>
        <w:left w:val="none" w:sz="0" w:space="0" w:color="auto"/>
        <w:bottom w:val="none" w:sz="0" w:space="0" w:color="auto"/>
        <w:right w:val="none" w:sz="0" w:space="0" w:color="auto"/>
      </w:divBdr>
    </w:div>
    <w:div w:id="542060612">
      <w:bodyDiv w:val="1"/>
      <w:marLeft w:val="0"/>
      <w:marRight w:val="0"/>
      <w:marTop w:val="0"/>
      <w:marBottom w:val="0"/>
      <w:divBdr>
        <w:top w:val="none" w:sz="0" w:space="0" w:color="auto"/>
        <w:left w:val="none" w:sz="0" w:space="0" w:color="auto"/>
        <w:bottom w:val="none" w:sz="0" w:space="0" w:color="auto"/>
        <w:right w:val="none" w:sz="0" w:space="0" w:color="auto"/>
      </w:divBdr>
    </w:div>
    <w:div w:id="542249516">
      <w:bodyDiv w:val="1"/>
      <w:marLeft w:val="0"/>
      <w:marRight w:val="0"/>
      <w:marTop w:val="0"/>
      <w:marBottom w:val="0"/>
      <w:divBdr>
        <w:top w:val="none" w:sz="0" w:space="0" w:color="auto"/>
        <w:left w:val="none" w:sz="0" w:space="0" w:color="auto"/>
        <w:bottom w:val="none" w:sz="0" w:space="0" w:color="auto"/>
        <w:right w:val="none" w:sz="0" w:space="0" w:color="auto"/>
      </w:divBdr>
    </w:div>
    <w:div w:id="542668914">
      <w:bodyDiv w:val="1"/>
      <w:marLeft w:val="0"/>
      <w:marRight w:val="0"/>
      <w:marTop w:val="0"/>
      <w:marBottom w:val="0"/>
      <w:divBdr>
        <w:top w:val="none" w:sz="0" w:space="0" w:color="auto"/>
        <w:left w:val="none" w:sz="0" w:space="0" w:color="auto"/>
        <w:bottom w:val="none" w:sz="0" w:space="0" w:color="auto"/>
        <w:right w:val="none" w:sz="0" w:space="0" w:color="auto"/>
      </w:divBdr>
    </w:div>
    <w:div w:id="542908064">
      <w:bodyDiv w:val="1"/>
      <w:marLeft w:val="0"/>
      <w:marRight w:val="0"/>
      <w:marTop w:val="0"/>
      <w:marBottom w:val="0"/>
      <w:divBdr>
        <w:top w:val="none" w:sz="0" w:space="0" w:color="auto"/>
        <w:left w:val="none" w:sz="0" w:space="0" w:color="auto"/>
        <w:bottom w:val="none" w:sz="0" w:space="0" w:color="auto"/>
        <w:right w:val="none" w:sz="0" w:space="0" w:color="auto"/>
      </w:divBdr>
    </w:div>
    <w:div w:id="543054820">
      <w:bodyDiv w:val="1"/>
      <w:marLeft w:val="0"/>
      <w:marRight w:val="0"/>
      <w:marTop w:val="0"/>
      <w:marBottom w:val="0"/>
      <w:divBdr>
        <w:top w:val="none" w:sz="0" w:space="0" w:color="auto"/>
        <w:left w:val="none" w:sz="0" w:space="0" w:color="auto"/>
        <w:bottom w:val="none" w:sz="0" w:space="0" w:color="auto"/>
        <w:right w:val="none" w:sz="0" w:space="0" w:color="auto"/>
      </w:divBdr>
    </w:div>
    <w:div w:id="543177532">
      <w:bodyDiv w:val="1"/>
      <w:marLeft w:val="0"/>
      <w:marRight w:val="0"/>
      <w:marTop w:val="0"/>
      <w:marBottom w:val="0"/>
      <w:divBdr>
        <w:top w:val="none" w:sz="0" w:space="0" w:color="auto"/>
        <w:left w:val="none" w:sz="0" w:space="0" w:color="auto"/>
        <w:bottom w:val="none" w:sz="0" w:space="0" w:color="auto"/>
        <w:right w:val="none" w:sz="0" w:space="0" w:color="auto"/>
      </w:divBdr>
    </w:div>
    <w:div w:id="543255085">
      <w:bodyDiv w:val="1"/>
      <w:marLeft w:val="0"/>
      <w:marRight w:val="0"/>
      <w:marTop w:val="0"/>
      <w:marBottom w:val="0"/>
      <w:divBdr>
        <w:top w:val="none" w:sz="0" w:space="0" w:color="auto"/>
        <w:left w:val="none" w:sz="0" w:space="0" w:color="auto"/>
        <w:bottom w:val="none" w:sz="0" w:space="0" w:color="auto"/>
        <w:right w:val="none" w:sz="0" w:space="0" w:color="auto"/>
      </w:divBdr>
    </w:div>
    <w:div w:id="543373712">
      <w:bodyDiv w:val="1"/>
      <w:marLeft w:val="0"/>
      <w:marRight w:val="0"/>
      <w:marTop w:val="0"/>
      <w:marBottom w:val="0"/>
      <w:divBdr>
        <w:top w:val="none" w:sz="0" w:space="0" w:color="auto"/>
        <w:left w:val="none" w:sz="0" w:space="0" w:color="auto"/>
        <w:bottom w:val="none" w:sz="0" w:space="0" w:color="auto"/>
        <w:right w:val="none" w:sz="0" w:space="0" w:color="auto"/>
      </w:divBdr>
    </w:div>
    <w:div w:id="543491708">
      <w:bodyDiv w:val="1"/>
      <w:marLeft w:val="0"/>
      <w:marRight w:val="0"/>
      <w:marTop w:val="0"/>
      <w:marBottom w:val="0"/>
      <w:divBdr>
        <w:top w:val="none" w:sz="0" w:space="0" w:color="auto"/>
        <w:left w:val="none" w:sz="0" w:space="0" w:color="auto"/>
        <w:bottom w:val="none" w:sz="0" w:space="0" w:color="auto"/>
        <w:right w:val="none" w:sz="0" w:space="0" w:color="auto"/>
      </w:divBdr>
    </w:div>
    <w:div w:id="543519518">
      <w:bodyDiv w:val="1"/>
      <w:marLeft w:val="0"/>
      <w:marRight w:val="0"/>
      <w:marTop w:val="0"/>
      <w:marBottom w:val="0"/>
      <w:divBdr>
        <w:top w:val="none" w:sz="0" w:space="0" w:color="auto"/>
        <w:left w:val="none" w:sz="0" w:space="0" w:color="auto"/>
        <w:bottom w:val="none" w:sz="0" w:space="0" w:color="auto"/>
        <w:right w:val="none" w:sz="0" w:space="0" w:color="auto"/>
      </w:divBdr>
    </w:div>
    <w:div w:id="543568358">
      <w:bodyDiv w:val="1"/>
      <w:marLeft w:val="0"/>
      <w:marRight w:val="0"/>
      <w:marTop w:val="0"/>
      <w:marBottom w:val="0"/>
      <w:divBdr>
        <w:top w:val="none" w:sz="0" w:space="0" w:color="auto"/>
        <w:left w:val="none" w:sz="0" w:space="0" w:color="auto"/>
        <w:bottom w:val="none" w:sz="0" w:space="0" w:color="auto"/>
        <w:right w:val="none" w:sz="0" w:space="0" w:color="auto"/>
      </w:divBdr>
    </w:div>
    <w:div w:id="543711425">
      <w:bodyDiv w:val="1"/>
      <w:marLeft w:val="0"/>
      <w:marRight w:val="0"/>
      <w:marTop w:val="0"/>
      <w:marBottom w:val="0"/>
      <w:divBdr>
        <w:top w:val="none" w:sz="0" w:space="0" w:color="auto"/>
        <w:left w:val="none" w:sz="0" w:space="0" w:color="auto"/>
        <w:bottom w:val="none" w:sz="0" w:space="0" w:color="auto"/>
        <w:right w:val="none" w:sz="0" w:space="0" w:color="auto"/>
      </w:divBdr>
    </w:div>
    <w:div w:id="543716292">
      <w:bodyDiv w:val="1"/>
      <w:marLeft w:val="0"/>
      <w:marRight w:val="0"/>
      <w:marTop w:val="0"/>
      <w:marBottom w:val="0"/>
      <w:divBdr>
        <w:top w:val="none" w:sz="0" w:space="0" w:color="auto"/>
        <w:left w:val="none" w:sz="0" w:space="0" w:color="auto"/>
        <w:bottom w:val="none" w:sz="0" w:space="0" w:color="auto"/>
        <w:right w:val="none" w:sz="0" w:space="0" w:color="auto"/>
      </w:divBdr>
    </w:div>
    <w:div w:id="543830964">
      <w:bodyDiv w:val="1"/>
      <w:marLeft w:val="0"/>
      <w:marRight w:val="0"/>
      <w:marTop w:val="0"/>
      <w:marBottom w:val="0"/>
      <w:divBdr>
        <w:top w:val="none" w:sz="0" w:space="0" w:color="auto"/>
        <w:left w:val="none" w:sz="0" w:space="0" w:color="auto"/>
        <w:bottom w:val="none" w:sz="0" w:space="0" w:color="auto"/>
        <w:right w:val="none" w:sz="0" w:space="0" w:color="auto"/>
      </w:divBdr>
    </w:div>
    <w:div w:id="544028885">
      <w:bodyDiv w:val="1"/>
      <w:marLeft w:val="0"/>
      <w:marRight w:val="0"/>
      <w:marTop w:val="0"/>
      <w:marBottom w:val="0"/>
      <w:divBdr>
        <w:top w:val="none" w:sz="0" w:space="0" w:color="auto"/>
        <w:left w:val="none" w:sz="0" w:space="0" w:color="auto"/>
        <w:bottom w:val="none" w:sz="0" w:space="0" w:color="auto"/>
        <w:right w:val="none" w:sz="0" w:space="0" w:color="auto"/>
      </w:divBdr>
    </w:div>
    <w:div w:id="544176429">
      <w:bodyDiv w:val="1"/>
      <w:marLeft w:val="0"/>
      <w:marRight w:val="0"/>
      <w:marTop w:val="0"/>
      <w:marBottom w:val="0"/>
      <w:divBdr>
        <w:top w:val="none" w:sz="0" w:space="0" w:color="auto"/>
        <w:left w:val="none" w:sz="0" w:space="0" w:color="auto"/>
        <w:bottom w:val="none" w:sz="0" w:space="0" w:color="auto"/>
        <w:right w:val="none" w:sz="0" w:space="0" w:color="auto"/>
      </w:divBdr>
    </w:div>
    <w:div w:id="544216163">
      <w:bodyDiv w:val="1"/>
      <w:marLeft w:val="0"/>
      <w:marRight w:val="0"/>
      <w:marTop w:val="0"/>
      <w:marBottom w:val="0"/>
      <w:divBdr>
        <w:top w:val="none" w:sz="0" w:space="0" w:color="auto"/>
        <w:left w:val="none" w:sz="0" w:space="0" w:color="auto"/>
        <w:bottom w:val="none" w:sz="0" w:space="0" w:color="auto"/>
        <w:right w:val="none" w:sz="0" w:space="0" w:color="auto"/>
      </w:divBdr>
    </w:div>
    <w:div w:id="544486617">
      <w:bodyDiv w:val="1"/>
      <w:marLeft w:val="0"/>
      <w:marRight w:val="0"/>
      <w:marTop w:val="0"/>
      <w:marBottom w:val="0"/>
      <w:divBdr>
        <w:top w:val="none" w:sz="0" w:space="0" w:color="auto"/>
        <w:left w:val="none" w:sz="0" w:space="0" w:color="auto"/>
        <w:bottom w:val="none" w:sz="0" w:space="0" w:color="auto"/>
        <w:right w:val="none" w:sz="0" w:space="0" w:color="auto"/>
      </w:divBdr>
    </w:div>
    <w:div w:id="544604923">
      <w:bodyDiv w:val="1"/>
      <w:marLeft w:val="0"/>
      <w:marRight w:val="0"/>
      <w:marTop w:val="0"/>
      <w:marBottom w:val="0"/>
      <w:divBdr>
        <w:top w:val="none" w:sz="0" w:space="0" w:color="auto"/>
        <w:left w:val="none" w:sz="0" w:space="0" w:color="auto"/>
        <w:bottom w:val="none" w:sz="0" w:space="0" w:color="auto"/>
        <w:right w:val="none" w:sz="0" w:space="0" w:color="auto"/>
      </w:divBdr>
    </w:div>
    <w:div w:id="544870393">
      <w:bodyDiv w:val="1"/>
      <w:marLeft w:val="0"/>
      <w:marRight w:val="0"/>
      <w:marTop w:val="0"/>
      <w:marBottom w:val="0"/>
      <w:divBdr>
        <w:top w:val="none" w:sz="0" w:space="0" w:color="auto"/>
        <w:left w:val="none" w:sz="0" w:space="0" w:color="auto"/>
        <w:bottom w:val="none" w:sz="0" w:space="0" w:color="auto"/>
        <w:right w:val="none" w:sz="0" w:space="0" w:color="auto"/>
      </w:divBdr>
    </w:div>
    <w:div w:id="544879425">
      <w:bodyDiv w:val="1"/>
      <w:marLeft w:val="0"/>
      <w:marRight w:val="0"/>
      <w:marTop w:val="0"/>
      <w:marBottom w:val="0"/>
      <w:divBdr>
        <w:top w:val="none" w:sz="0" w:space="0" w:color="auto"/>
        <w:left w:val="none" w:sz="0" w:space="0" w:color="auto"/>
        <w:bottom w:val="none" w:sz="0" w:space="0" w:color="auto"/>
        <w:right w:val="none" w:sz="0" w:space="0" w:color="auto"/>
      </w:divBdr>
    </w:div>
    <w:div w:id="544952078">
      <w:bodyDiv w:val="1"/>
      <w:marLeft w:val="0"/>
      <w:marRight w:val="0"/>
      <w:marTop w:val="0"/>
      <w:marBottom w:val="0"/>
      <w:divBdr>
        <w:top w:val="none" w:sz="0" w:space="0" w:color="auto"/>
        <w:left w:val="none" w:sz="0" w:space="0" w:color="auto"/>
        <w:bottom w:val="none" w:sz="0" w:space="0" w:color="auto"/>
        <w:right w:val="none" w:sz="0" w:space="0" w:color="auto"/>
      </w:divBdr>
    </w:div>
    <w:div w:id="545143181">
      <w:bodyDiv w:val="1"/>
      <w:marLeft w:val="0"/>
      <w:marRight w:val="0"/>
      <w:marTop w:val="0"/>
      <w:marBottom w:val="0"/>
      <w:divBdr>
        <w:top w:val="none" w:sz="0" w:space="0" w:color="auto"/>
        <w:left w:val="none" w:sz="0" w:space="0" w:color="auto"/>
        <w:bottom w:val="none" w:sz="0" w:space="0" w:color="auto"/>
        <w:right w:val="none" w:sz="0" w:space="0" w:color="auto"/>
      </w:divBdr>
    </w:div>
    <w:div w:id="545147194">
      <w:bodyDiv w:val="1"/>
      <w:marLeft w:val="0"/>
      <w:marRight w:val="0"/>
      <w:marTop w:val="0"/>
      <w:marBottom w:val="0"/>
      <w:divBdr>
        <w:top w:val="none" w:sz="0" w:space="0" w:color="auto"/>
        <w:left w:val="none" w:sz="0" w:space="0" w:color="auto"/>
        <w:bottom w:val="none" w:sz="0" w:space="0" w:color="auto"/>
        <w:right w:val="none" w:sz="0" w:space="0" w:color="auto"/>
      </w:divBdr>
    </w:div>
    <w:div w:id="545335455">
      <w:bodyDiv w:val="1"/>
      <w:marLeft w:val="0"/>
      <w:marRight w:val="0"/>
      <w:marTop w:val="0"/>
      <w:marBottom w:val="0"/>
      <w:divBdr>
        <w:top w:val="none" w:sz="0" w:space="0" w:color="auto"/>
        <w:left w:val="none" w:sz="0" w:space="0" w:color="auto"/>
        <w:bottom w:val="none" w:sz="0" w:space="0" w:color="auto"/>
        <w:right w:val="none" w:sz="0" w:space="0" w:color="auto"/>
      </w:divBdr>
    </w:div>
    <w:div w:id="545525931">
      <w:bodyDiv w:val="1"/>
      <w:marLeft w:val="0"/>
      <w:marRight w:val="0"/>
      <w:marTop w:val="0"/>
      <w:marBottom w:val="0"/>
      <w:divBdr>
        <w:top w:val="none" w:sz="0" w:space="0" w:color="auto"/>
        <w:left w:val="none" w:sz="0" w:space="0" w:color="auto"/>
        <w:bottom w:val="none" w:sz="0" w:space="0" w:color="auto"/>
        <w:right w:val="none" w:sz="0" w:space="0" w:color="auto"/>
      </w:divBdr>
    </w:div>
    <w:div w:id="545680859">
      <w:bodyDiv w:val="1"/>
      <w:marLeft w:val="0"/>
      <w:marRight w:val="0"/>
      <w:marTop w:val="0"/>
      <w:marBottom w:val="0"/>
      <w:divBdr>
        <w:top w:val="none" w:sz="0" w:space="0" w:color="auto"/>
        <w:left w:val="none" w:sz="0" w:space="0" w:color="auto"/>
        <w:bottom w:val="none" w:sz="0" w:space="0" w:color="auto"/>
        <w:right w:val="none" w:sz="0" w:space="0" w:color="auto"/>
      </w:divBdr>
    </w:div>
    <w:div w:id="545799596">
      <w:bodyDiv w:val="1"/>
      <w:marLeft w:val="0"/>
      <w:marRight w:val="0"/>
      <w:marTop w:val="0"/>
      <w:marBottom w:val="0"/>
      <w:divBdr>
        <w:top w:val="none" w:sz="0" w:space="0" w:color="auto"/>
        <w:left w:val="none" w:sz="0" w:space="0" w:color="auto"/>
        <w:bottom w:val="none" w:sz="0" w:space="0" w:color="auto"/>
        <w:right w:val="none" w:sz="0" w:space="0" w:color="auto"/>
      </w:divBdr>
    </w:div>
    <w:div w:id="545800177">
      <w:bodyDiv w:val="1"/>
      <w:marLeft w:val="0"/>
      <w:marRight w:val="0"/>
      <w:marTop w:val="0"/>
      <w:marBottom w:val="0"/>
      <w:divBdr>
        <w:top w:val="none" w:sz="0" w:space="0" w:color="auto"/>
        <w:left w:val="none" w:sz="0" w:space="0" w:color="auto"/>
        <w:bottom w:val="none" w:sz="0" w:space="0" w:color="auto"/>
        <w:right w:val="none" w:sz="0" w:space="0" w:color="auto"/>
      </w:divBdr>
    </w:div>
    <w:div w:id="545871957">
      <w:bodyDiv w:val="1"/>
      <w:marLeft w:val="0"/>
      <w:marRight w:val="0"/>
      <w:marTop w:val="0"/>
      <w:marBottom w:val="0"/>
      <w:divBdr>
        <w:top w:val="none" w:sz="0" w:space="0" w:color="auto"/>
        <w:left w:val="none" w:sz="0" w:space="0" w:color="auto"/>
        <w:bottom w:val="none" w:sz="0" w:space="0" w:color="auto"/>
        <w:right w:val="none" w:sz="0" w:space="0" w:color="auto"/>
      </w:divBdr>
    </w:div>
    <w:div w:id="545872608">
      <w:bodyDiv w:val="1"/>
      <w:marLeft w:val="0"/>
      <w:marRight w:val="0"/>
      <w:marTop w:val="0"/>
      <w:marBottom w:val="0"/>
      <w:divBdr>
        <w:top w:val="none" w:sz="0" w:space="0" w:color="auto"/>
        <w:left w:val="none" w:sz="0" w:space="0" w:color="auto"/>
        <w:bottom w:val="none" w:sz="0" w:space="0" w:color="auto"/>
        <w:right w:val="none" w:sz="0" w:space="0" w:color="auto"/>
      </w:divBdr>
    </w:div>
    <w:div w:id="545919745">
      <w:bodyDiv w:val="1"/>
      <w:marLeft w:val="0"/>
      <w:marRight w:val="0"/>
      <w:marTop w:val="0"/>
      <w:marBottom w:val="0"/>
      <w:divBdr>
        <w:top w:val="none" w:sz="0" w:space="0" w:color="auto"/>
        <w:left w:val="none" w:sz="0" w:space="0" w:color="auto"/>
        <w:bottom w:val="none" w:sz="0" w:space="0" w:color="auto"/>
        <w:right w:val="none" w:sz="0" w:space="0" w:color="auto"/>
      </w:divBdr>
    </w:div>
    <w:div w:id="545992214">
      <w:bodyDiv w:val="1"/>
      <w:marLeft w:val="0"/>
      <w:marRight w:val="0"/>
      <w:marTop w:val="0"/>
      <w:marBottom w:val="0"/>
      <w:divBdr>
        <w:top w:val="none" w:sz="0" w:space="0" w:color="auto"/>
        <w:left w:val="none" w:sz="0" w:space="0" w:color="auto"/>
        <w:bottom w:val="none" w:sz="0" w:space="0" w:color="auto"/>
        <w:right w:val="none" w:sz="0" w:space="0" w:color="auto"/>
      </w:divBdr>
    </w:div>
    <w:div w:id="546381632">
      <w:bodyDiv w:val="1"/>
      <w:marLeft w:val="0"/>
      <w:marRight w:val="0"/>
      <w:marTop w:val="0"/>
      <w:marBottom w:val="0"/>
      <w:divBdr>
        <w:top w:val="none" w:sz="0" w:space="0" w:color="auto"/>
        <w:left w:val="none" w:sz="0" w:space="0" w:color="auto"/>
        <w:bottom w:val="none" w:sz="0" w:space="0" w:color="auto"/>
        <w:right w:val="none" w:sz="0" w:space="0" w:color="auto"/>
      </w:divBdr>
    </w:div>
    <w:div w:id="546574566">
      <w:bodyDiv w:val="1"/>
      <w:marLeft w:val="0"/>
      <w:marRight w:val="0"/>
      <w:marTop w:val="0"/>
      <w:marBottom w:val="0"/>
      <w:divBdr>
        <w:top w:val="none" w:sz="0" w:space="0" w:color="auto"/>
        <w:left w:val="none" w:sz="0" w:space="0" w:color="auto"/>
        <w:bottom w:val="none" w:sz="0" w:space="0" w:color="auto"/>
        <w:right w:val="none" w:sz="0" w:space="0" w:color="auto"/>
      </w:divBdr>
    </w:div>
    <w:div w:id="546644423">
      <w:bodyDiv w:val="1"/>
      <w:marLeft w:val="0"/>
      <w:marRight w:val="0"/>
      <w:marTop w:val="0"/>
      <w:marBottom w:val="0"/>
      <w:divBdr>
        <w:top w:val="none" w:sz="0" w:space="0" w:color="auto"/>
        <w:left w:val="none" w:sz="0" w:space="0" w:color="auto"/>
        <w:bottom w:val="none" w:sz="0" w:space="0" w:color="auto"/>
        <w:right w:val="none" w:sz="0" w:space="0" w:color="auto"/>
      </w:divBdr>
    </w:div>
    <w:div w:id="547061586">
      <w:bodyDiv w:val="1"/>
      <w:marLeft w:val="0"/>
      <w:marRight w:val="0"/>
      <w:marTop w:val="0"/>
      <w:marBottom w:val="0"/>
      <w:divBdr>
        <w:top w:val="none" w:sz="0" w:space="0" w:color="auto"/>
        <w:left w:val="none" w:sz="0" w:space="0" w:color="auto"/>
        <w:bottom w:val="none" w:sz="0" w:space="0" w:color="auto"/>
        <w:right w:val="none" w:sz="0" w:space="0" w:color="auto"/>
      </w:divBdr>
    </w:div>
    <w:div w:id="547108950">
      <w:bodyDiv w:val="1"/>
      <w:marLeft w:val="0"/>
      <w:marRight w:val="0"/>
      <w:marTop w:val="0"/>
      <w:marBottom w:val="0"/>
      <w:divBdr>
        <w:top w:val="none" w:sz="0" w:space="0" w:color="auto"/>
        <w:left w:val="none" w:sz="0" w:space="0" w:color="auto"/>
        <w:bottom w:val="none" w:sz="0" w:space="0" w:color="auto"/>
        <w:right w:val="none" w:sz="0" w:space="0" w:color="auto"/>
      </w:divBdr>
    </w:div>
    <w:div w:id="547109499">
      <w:bodyDiv w:val="1"/>
      <w:marLeft w:val="0"/>
      <w:marRight w:val="0"/>
      <w:marTop w:val="0"/>
      <w:marBottom w:val="0"/>
      <w:divBdr>
        <w:top w:val="none" w:sz="0" w:space="0" w:color="auto"/>
        <w:left w:val="none" w:sz="0" w:space="0" w:color="auto"/>
        <w:bottom w:val="none" w:sz="0" w:space="0" w:color="auto"/>
        <w:right w:val="none" w:sz="0" w:space="0" w:color="auto"/>
      </w:divBdr>
    </w:div>
    <w:div w:id="547109713">
      <w:bodyDiv w:val="1"/>
      <w:marLeft w:val="0"/>
      <w:marRight w:val="0"/>
      <w:marTop w:val="0"/>
      <w:marBottom w:val="0"/>
      <w:divBdr>
        <w:top w:val="none" w:sz="0" w:space="0" w:color="auto"/>
        <w:left w:val="none" w:sz="0" w:space="0" w:color="auto"/>
        <w:bottom w:val="none" w:sz="0" w:space="0" w:color="auto"/>
        <w:right w:val="none" w:sz="0" w:space="0" w:color="auto"/>
      </w:divBdr>
    </w:div>
    <w:div w:id="547380299">
      <w:bodyDiv w:val="1"/>
      <w:marLeft w:val="0"/>
      <w:marRight w:val="0"/>
      <w:marTop w:val="0"/>
      <w:marBottom w:val="0"/>
      <w:divBdr>
        <w:top w:val="none" w:sz="0" w:space="0" w:color="auto"/>
        <w:left w:val="none" w:sz="0" w:space="0" w:color="auto"/>
        <w:bottom w:val="none" w:sz="0" w:space="0" w:color="auto"/>
        <w:right w:val="none" w:sz="0" w:space="0" w:color="auto"/>
      </w:divBdr>
    </w:div>
    <w:div w:id="547490971">
      <w:bodyDiv w:val="1"/>
      <w:marLeft w:val="0"/>
      <w:marRight w:val="0"/>
      <w:marTop w:val="0"/>
      <w:marBottom w:val="0"/>
      <w:divBdr>
        <w:top w:val="none" w:sz="0" w:space="0" w:color="auto"/>
        <w:left w:val="none" w:sz="0" w:space="0" w:color="auto"/>
        <w:bottom w:val="none" w:sz="0" w:space="0" w:color="auto"/>
        <w:right w:val="none" w:sz="0" w:space="0" w:color="auto"/>
      </w:divBdr>
    </w:div>
    <w:div w:id="547570346">
      <w:bodyDiv w:val="1"/>
      <w:marLeft w:val="0"/>
      <w:marRight w:val="0"/>
      <w:marTop w:val="0"/>
      <w:marBottom w:val="0"/>
      <w:divBdr>
        <w:top w:val="none" w:sz="0" w:space="0" w:color="auto"/>
        <w:left w:val="none" w:sz="0" w:space="0" w:color="auto"/>
        <w:bottom w:val="none" w:sz="0" w:space="0" w:color="auto"/>
        <w:right w:val="none" w:sz="0" w:space="0" w:color="auto"/>
      </w:divBdr>
    </w:div>
    <w:div w:id="547642882">
      <w:bodyDiv w:val="1"/>
      <w:marLeft w:val="0"/>
      <w:marRight w:val="0"/>
      <w:marTop w:val="0"/>
      <w:marBottom w:val="0"/>
      <w:divBdr>
        <w:top w:val="none" w:sz="0" w:space="0" w:color="auto"/>
        <w:left w:val="none" w:sz="0" w:space="0" w:color="auto"/>
        <w:bottom w:val="none" w:sz="0" w:space="0" w:color="auto"/>
        <w:right w:val="none" w:sz="0" w:space="0" w:color="auto"/>
      </w:divBdr>
    </w:div>
    <w:div w:id="547839660">
      <w:bodyDiv w:val="1"/>
      <w:marLeft w:val="0"/>
      <w:marRight w:val="0"/>
      <w:marTop w:val="0"/>
      <w:marBottom w:val="0"/>
      <w:divBdr>
        <w:top w:val="none" w:sz="0" w:space="0" w:color="auto"/>
        <w:left w:val="none" w:sz="0" w:space="0" w:color="auto"/>
        <w:bottom w:val="none" w:sz="0" w:space="0" w:color="auto"/>
        <w:right w:val="none" w:sz="0" w:space="0" w:color="auto"/>
      </w:divBdr>
    </w:div>
    <w:div w:id="548154612">
      <w:bodyDiv w:val="1"/>
      <w:marLeft w:val="0"/>
      <w:marRight w:val="0"/>
      <w:marTop w:val="0"/>
      <w:marBottom w:val="0"/>
      <w:divBdr>
        <w:top w:val="none" w:sz="0" w:space="0" w:color="auto"/>
        <w:left w:val="none" w:sz="0" w:space="0" w:color="auto"/>
        <w:bottom w:val="none" w:sz="0" w:space="0" w:color="auto"/>
        <w:right w:val="none" w:sz="0" w:space="0" w:color="auto"/>
      </w:divBdr>
    </w:div>
    <w:div w:id="548423654">
      <w:bodyDiv w:val="1"/>
      <w:marLeft w:val="0"/>
      <w:marRight w:val="0"/>
      <w:marTop w:val="0"/>
      <w:marBottom w:val="0"/>
      <w:divBdr>
        <w:top w:val="none" w:sz="0" w:space="0" w:color="auto"/>
        <w:left w:val="none" w:sz="0" w:space="0" w:color="auto"/>
        <w:bottom w:val="none" w:sz="0" w:space="0" w:color="auto"/>
        <w:right w:val="none" w:sz="0" w:space="0" w:color="auto"/>
      </w:divBdr>
    </w:div>
    <w:div w:id="548683443">
      <w:bodyDiv w:val="1"/>
      <w:marLeft w:val="0"/>
      <w:marRight w:val="0"/>
      <w:marTop w:val="0"/>
      <w:marBottom w:val="0"/>
      <w:divBdr>
        <w:top w:val="none" w:sz="0" w:space="0" w:color="auto"/>
        <w:left w:val="none" w:sz="0" w:space="0" w:color="auto"/>
        <w:bottom w:val="none" w:sz="0" w:space="0" w:color="auto"/>
        <w:right w:val="none" w:sz="0" w:space="0" w:color="auto"/>
      </w:divBdr>
    </w:div>
    <w:div w:id="548689720">
      <w:bodyDiv w:val="1"/>
      <w:marLeft w:val="0"/>
      <w:marRight w:val="0"/>
      <w:marTop w:val="0"/>
      <w:marBottom w:val="0"/>
      <w:divBdr>
        <w:top w:val="none" w:sz="0" w:space="0" w:color="auto"/>
        <w:left w:val="none" w:sz="0" w:space="0" w:color="auto"/>
        <w:bottom w:val="none" w:sz="0" w:space="0" w:color="auto"/>
        <w:right w:val="none" w:sz="0" w:space="0" w:color="auto"/>
      </w:divBdr>
    </w:div>
    <w:div w:id="548802940">
      <w:bodyDiv w:val="1"/>
      <w:marLeft w:val="0"/>
      <w:marRight w:val="0"/>
      <w:marTop w:val="0"/>
      <w:marBottom w:val="0"/>
      <w:divBdr>
        <w:top w:val="none" w:sz="0" w:space="0" w:color="auto"/>
        <w:left w:val="none" w:sz="0" w:space="0" w:color="auto"/>
        <w:bottom w:val="none" w:sz="0" w:space="0" w:color="auto"/>
        <w:right w:val="none" w:sz="0" w:space="0" w:color="auto"/>
      </w:divBdr>
    </w:div>
    <w:div w:id="548805020">
      <w:bodyDiv w:val="1"/>
      <w:marLeft w:val="0"/>
      <w:marRight w:val="0"/>
      <w:marTop w:val="0"/>
      <w:marBottom w:val="0"/>
      <w:divBdr>
        <w:top w:val="none" w:sz="0" w:space="0" w:color="auto"/>
        <w:left w:val="none" w:sz="0" w:space="0" w:color="auto"/>
        <w:bottom w:val="none" w:sz="0" w:space="0" w:color="auto"/>
        <w:right w:val="none" w:sz="0" w:space="0" w:color="auto"/>
      </w:divBdr>
    </w:div>
    <w:div w:id="548879051">
      <w:bodyDiv w:val="1"/>
      <w:marLeft w:val="0"/>
      <w:marRight w:val="0"/>
      <w:marTop w:val="0"/>
      <w:marBottom w:val="0"/>
      <w:divBdr>
        <w:top w:val="none" w:sz="0" w:space="0" w:color="auto"/>
        <w:left w:val="none" w:sz="0" w:space="0" w:color="auto"/>
        <w:bottom w:val="none" w:sz="0" w:space="0" w:color="auto"/>
        <w:right w:val="none" w:sz="0" w:space="0" w:color="auto"/>
      </w:divBdr>
    </w:div>
    <w:div w:id="549154821">
      <w:bodyDiv w:val="1"/>
      <w:marLeft w:val="0"/>
      <w:marRight w:val="0"/>
      <w:marTop w:val="0"/>
      <w:marBottom w:val="0"/>
      <w:divBdr>
        <w:top w:val="none" w:sz="0" w:space="0" w:color="auto"/>
        <w:left w:val="none" w:sz="0" w:space="0" w:color="auto"/>
        <w:bottom w:val="none" w:sz="0" w:space="0" w:color="auto"/>
        <w:right w:val="none" w:sz="0" w:space="0" w:color="auto"/>
      </w:divBdr>
    </w:div>
    <w:div w:id="549346596">
      <w:bodyDiv w:val="1"/>
      <w:marLeft w:val="0"/>
      <w:marRight w:val="0"/>
      <w:marTop w:val="0"/>
      <w:marBottom w:val="0"/>
      <w:divBdr>
        <w:top w:val="none" w:sz="0" w:space="0" w:color="auto"/>
        <w:left w:val="none" w:sz="0" w:space="0" w:color="auto"/>
        <w:bottom w:val="none" w:sz="0" w:space="0" w:color="auto"/>
        <w:right w:val="none" w:sz="0" w:space="0" w:color="auto"/>
      </w:divBdr>
    </w:div>
    <w:div w:id="549389316">
      <w:bodyDiv w:val="1"/>
      <w:marLeft w:val="0"/>
      <w:marRight w:val="0"/>
      <w:marTop w:val="0"/>
      <w:marBottom w:val="0"/>
      <w:divBdr>
        <w:top w:val="none" w:sz="0" w:space="0" w:color="auto"/>
        <w:left w:val="none" w:sz="0" w:space="0" w:color="auto"/>
        <w:bottom w:val="none" w:sz="0" w:space="0" w:color="auto"/>
        <w:right w:val="none" w:sz="0" w:space="0" w:color="auto"/>
      </w:divBdr>
    </w:div>
    <w:div w:id="549458047">
      <w:bodyDiv w:val="1"/>
      <w:marLeft w:val="0"/>
      <w:marRight w:val="0"/>
      <w:marTop w:val="0"/>
      <w:marBottom w:val="0"/>
      <w:divBdr>
        <w:top w:val="none" w:sz="0" w:space="0" w:color="auto"/>
        <w:left w:val="none" w:sz="0" w:space="0" w:color="auto"/>
        <w:bottom w:val="none" w:sz="0" w:space="0" w:color="auto"/>
        <w:right w:val="none" w:sz="0" w:space="0" w:color="auto"/>
      </w:divBdr>
    </w:div>
    <w:div w:id="549462410">
      <w:bodyDiv w:val="1"/>
      <w:marLeft w:val="0"/>
      <w:marRight w:val="0"/>
      <w:marTop w:val="0"/>
      <w:marBottom w:val="0"/>
      <w:divBdr>
        <w:top w:val="none" w:sz="0" w:space="0" w:color="auto"/>
        <w:left w:val="none" w:sz="0" w:space="0" w:color="auto"/>
        <w:bottom w:val="none" w:sz="0" w:space="0" w:color="auto"/>
        <w:right w:val="none" w:sz="0" w:space="0" w:color="auto"/>
      </w:divBdr>
    </w:div>
    <w:div w:id="549466270">
      <w:bodyDiv w:val="1"/>
      <w:marLeft w:val="0"/>
      <w:marRight w:val="0"/>
      <w:marTop w:val="0"/>
      <w:marBottom w:val="0"/>
      <w:divBdr>
        <w:top w:val="none" w:sz="0" w:space="0" w:color="auto"/>
        <w:left w:val="none" w:sz="0" w:space="0" w:color="auto"/>
        <w:bottom w:val="none" w:sz="0" w:space="0" w:color="auto"/>
        <w:right w:val="none" w:sz="0" w:space="0" w:color="auto"/>
      </w:divBdr>
    </w:div>
    <w:div w:id="549728751">
      <w:bodyDiv w:val="1"/>
      <w:marLeft w:val="0"/>
      <w:marRight w:val="0"/>
      <w:marTop w:val="0"/>
      <w:marBottom w:val="0"/>
      <w:divBdr>
        <w:top w:val="none" w:sz="0" w:space="0" w:color="auto"/>
        <w:left w:val="none" w:sz="0" w:space="0" w:color="auto"/>
        <w:bottom w:val="none" w:sz="0" w:space="0" w:color="auto"/>
        <w:right w:val="none" w:sz="0" w:space="0" w:color="auto"/>
      </w:divBdr>
    </w:div>
    <w:div w:id="550574950">
      <w:bodyDiv w:val="1"/>
      <w:marLeft w:val="0"/>
      <w:marRight w:val="0"/>
      <w:marTop w:val="0"/>
      <w:marBottom w:val="0"/>
      <w:divBdr>
        <w:top w:val="none" w:sz="0" w:space="0" w:color="auto"/>
        <w:left w:val="none" w:sz="0" w:space="0" w:color="auto"/>
        <w:bottom w:val="none" w:sz="0" w:space="0" w:color="auto"/>
        <w:right w:val="none" w:sz="0" w:space="0" w:color="auto"/>
      </w:divBdr>
    </w:div>
    <w:div w:id="550580416">
      <w:bodyDiv w:val="1"/>
      <w:marLeft w:val="0"/>
      <w:marRight w:val="0"/>
      <w:marTop w:val="0"/>
      <w:marBottom w:val="0"/>
      <w:divBdr>
        <w:top w:val="none" w:sz="0" w:space="0" w:color="auto"/>
        <w:left w:val="none" w:sz="0" w:space="0" w:color="auto"/>
        <w:bottom w:val="none" w:sz="0" w:space="0" w:color="auto"/>
        <w:right w:val="none" w:sz="0" w:space="0" w:color="auto"/>
      </w:divBdr>
    </w:div>
    <w:div w:id="550582346">
      <w:bodyDiv w:val="1"/>
      <w:marLeft w:val="0"/>
      <w:marRight w:val="0"/>
      <w:marTop w:val="0"/>
      <w:marBottom w:val="0"/>
      <w:divBdr>
        <w:top w:val="none" w:sz="0" w:space="0" w:color="auto"/>
        <w:left w:val="none" w:sz="0" w:space="0" w:color="auto"/>
        <w:bottom w:val="none" w:sz="0" w:space="0" w:color="auto"/>
        <w:right w:val="none" w:sz="0" w:space="0" w:color="auto"/>
      </w:divBdr>
    </w:div>
    <w:div w:id="550654697">
      <w:bodyDiv w:val="1"/>
      <w:marLeft w:val="0"/>
      <w:marRight w:val="0"/>
      <w:marTop w:val="0"/>
      <w:marBottom w:val="0"/>
      <w:divBdr>
        <w:top w:val="none" w:sz="0" w:space="0" w:color="auto"/>
        <w:left w:val="none" w:sz="0" w:space="0" w:color="auto"/>
        <w:bottom w:val="none" w:sz="0" w:space="0" w:color="auto"/>
        <w:right w:val="none" w:sz="0" w:space="0" w:color="auto"/>
      </w:divBdr>
    </w:div>
    <w:div w:id="550767711">
      <w:bodyDiv w:val="1"/>
      <w:marLeft w:val="0"/>
      <w:marRight w:val="0"/>
      <w:marTop w:val="0"/>
      <w:marBottom w:val="0"/>
      <w:divBdr>
        <w:top w:val="none" w:sz="0" w:space="0" w:color="auto"/>
        <w:left w:val="none" w:sz="0" w:space="0" w:color="auto"/>
        <w:bottom w:val="none" w:sz="0" w:space="0" w:color="auto"/>
        <w:right w:val="none" w:sz="0" w:space="0" w:color="auto"/>
      </w:divBdr>
    </w:div>
    <w:div w:id="550848545">
      <w:bodyDiv w:val="1"/>
      <w:marLeft w:val="0"/>
      <w:marRight w:val="0"/>
      <w:marTop w:val="0"/>
      <w:marBottom w:val="0"/>
      <w:divBdr>
        <w:top w:val="none" w:sz="0" w:space="0" w:color="auto"/>
        <w:left w:val="none" w:sz="0" w:space="0" w:color="auto"/>
        <w:bottom w:val="none" w:sz="0" w:space="0" w:color="auto"/>
        <w:right w:val="none" w:sz="0" w:space="0" w:color="auto"/>
      </w:divBdr>
    </w:div>
    <w:div w:id="550919187">
      <w:bodyDiv w:val="1"/>
      <w:marLeft w:val="0"/>
      <w:marRight w:val="0"/>
      <w:marTop w:val="0"/>
      <w:marBottom w:val="0"/>
      <w:divBdr>
        <w:top w:val="none" w:sz="0" w:space="0" w:color="auto"/>
        <w:left w:val="none" w:sz="0" w:space="0" w:color="auto"/>
        <w:bottom w:val="none" w:sz="0" w:space="0" w:color="auto"/>
        <w:right w:val="none" w:sz="0" w:space="0" w:color="auto"/>
      </w:divBdr>
    </w:div>
    <w:div w:id="551158821">
      <w:bodyDiv w:val="1"/>
      <w:marLeft w:val="0"/>
      <w:marRight w:val="0"/>
      <w:marTop w:val="0"/>
      <w:marBottom w:val="0"/>
      <w:divBdr>
        <w:top w:val="none" w:sz="0" w:space="0" w:color="auto"/>
        <w:left w:val="none" w:sz="0" w:space="0" w:color="auto"/>
        <w:bottom w:val="none" w:sz="0" w:space="0" w:color="auto"/>
        <w:right w:val="none" w:sz="0" w:space="0" w:color="auto"/>
      </w:divBdr>
    </w:div>
    <w:div w:id="551188600">
      <w:bodyDiv w:val="1"/>
      <w:marLeft w:val="0"/>
      <w:marRight w:val="0"/>
      <w:marTop w:val="0"/>
      <w:marBottom w:val="0"/>
      <w:divBdr>
        <w:top w:val="none" w:sz="0" w:space="0" w:color="auto"/>
        <w:left w:val="none" w:sz="0" w:space="0" w:color="auto"/>
        <w:bottom w:val="none" w:sz="0" w:space="0" w:color="auto"/>
        <w:right w:val="none" w:sz="0" w:space="0" w:color="auto"/>
      </w:divBdr>
    </w:div>
    <w:div w:id="551308914">
      <w:bodyDiv w:val="1"/>
      <w:marLeft w:val="0"/>
      <w:marRight w:val="0"/>
      <w:marTop w:val="0"/>
      <w:marBottom w:val="0"/>
      <w:divBdr>
        <w:top w:val="none" w:sz="0" w:space="0" w:color="auto"/>
        <w:left w:val="none" w:sz="0" w:space="0" w:color="auto"/>
        <w:bottom w:val="none" w:sz="0" w:space="0" w:color="auto"/>
        <w:right w:val="none" w:sz="0" w:space="0" w:color="auto"/>
      </w:divBdr>
    </w:div>
    <w:div w:id="551504747">
      <w:bodyDiv w:val="1"/>
      <w:marLeft w:val="0"/>
      <w:marRight w:val="0"/>
      <w:marTop w:val="0"/>
      <w:marBottom w:val="0"/>
      <w:divBdr>
        <w:top w:val="none" w:sz="0" w:space="0" w:color="auto"/>
        <w:left w:val="none" w:sz="0" w:space="0" w:color="auto"/>
        <w:bottom w:val="none" w:sz="0" w:space="0" w:color="auto"/>
        <w:right w:val="none" w:sz="0" w:space="0" w:color="auto"/>
      </w:divBdr>
    </w:div>
    <w:div w:id="551578857">
      <w:bodyDiv w:val="1"/>
      <w:marLeft w:val="0"/>
      <w:marRight w:val="0"/>
      <w:marTop w:val="0"/>
      <w:marBottom w:val="0"/>
      <w:divBdr>
        <w:top w:val="none" w:sz="0" w:space="0" w:color="auto"/>
        <w:left w:val="none" w:sz="0" w:space="0" w:color="auto"/>
        <w:bottom w:val="none" w:sz="0" w:space="0" w:color="auto"/>
        <w:right w:val="none" w:sz="0" w:space="0" w:color="auto"/>
      </w:divBdr>
    </w:div>
    <w:div w:id="551698295">
      <w:bodyDiv w:val="1"/>
      <w:marLeft w:val="0"/>
      <w:marRight w:val="0"/>
      <w:marTop w:val="0"/>
      <w:marBottom w:val="0"/>
      <w:divBdr>
        <w:top w:val="none" w:sz="0" w:space="0" w:color="auto"/>
        <w:left w:val="none" w:sz="0" w:space="0" w:color="auto"/>
        <w:bottom w:val="none" w:sz="0" w:space="0" w:color="auto"/>
        <w:right w:val="none" w:sz="0" w:space="0" w:color="auto"/>
      </w:divBdr>
    </w:div>
    <w:div w:id="551814430">
      <w:bodyDiv w:val="1"/>
      <w:marLeft w:val="0"/>
      <w:marRight w:val="0"/>
      <w:marTop w:val="0"/>
      <w:marBottom w:val="0"/>
      <w:divBdr>
        <w:top w:val="none" w:sz="0" w:space="0" w:color="auto"/>
        <w:left w:val="none" w:sz="0" w:space="0" w:color="auto"/>
        <w:bottom w:val="none" w:sz="0" w:space="0" w:color="auto"/>
        <w:right w:val="none" w:sz="0" w:space="0" w:color="auto"/>
      </w:divBdr>
    </w:div>
    <w:div w:id="551892085">
      <w:bodyDiv w:val="1"/>
      <w:marLeft w:val="0"/>
      <w:marRight w:val="0"/>
      <w:marTop w:val="0"/>
      <w:marBottom w:val="0"/>
      <w:divBdr>
        <w:top w:val="none" w:sz="0" w:space="0" w:color="auto"/>
        <w:left w:val="none" w:sz="0" w:space="0" w:color="auto"/>
        <w:bottom w:val="none" w:sz="0" w:space="0" w:color="auto"/>
        <w:right w:val="none" w:sz="0" w:space="0" w:color="auto"/>
      </w:divBdr>
    </w:div>
    <w:div w:id="551966704">
      <w:bodyDiv w:val="1"/>
      <w:marLeft w:val="0"/>
      <w:marRight w:val="0"/>
      <w:marTop w:val="0"/>
      <w:marBottom w:val="0"/>
      <w:divBdr>
        <w:top w:val="none" w:sz="0" w:space="0" w:color="auto"/>
        <w:left w:val="none" w:sz="0" w:space="0" w:color="auto"/>
        <w:bottom w:val="none" w:sz="0" w:space="0" w:color="auto"/>
        <w:right w:val="none" w:sz="0" w:space="0" w:color="auto"/>
      </w:divBdr>
    </w:div>
    <w:div w:id="552812830">
      <w:bodyDiv w:val="1"/>
      <w:marLeft w:val="0"/>
      <w:marRight w:val="0"/>
      <w:marTop w:val="0"/>
      <w:marBottom w:val="0"/>
      <w:divBdr>
        <w:top w:val="none" w:sz="0" w:space="0" w:color="auto"/>
        <w:left w:val="none" w:sz="0" w:space="0" w:color="auto"/>
        <w:bottom w:val="none" w:sz="0" w:space="0" w:color="auto"/>
        <w:right w:val="none" w:sz="0" w:space="0" w:color="auto"/>
      </w:divBdr>
    </w:div>
    <w:div w:id="552815309">
      <w:bodyDiv w:val="1"/>
      <w:marLeft w:val="0"/>
      <w:marRight w:val="0"/>
      <w:marTop w:val="0"/>
      <w:marBottom w:val="0"/>
      <w:divBdr>
        <w:top w:val="none" w:sz="0" w:space="0" w:color="auto"/>
        <w:left w:val="none" w:sz="0" w:space="0" w:color="auto"/>
        <w:bottom w:val="none" w:sz="0" w:space="0" w:color="auto"/>
        <w:right w:val="none" w:sz="0" w:space="0" w:color="auto"/>
      </w:divBdr>
    </w:div>
    <w:div w:id="553005000">
      <w:bodyDiv w:val="1"/>
      <w:marLeft w:val="0"/>
      <w:marRight w:val="0"/>
      <w:marTop w:val="0"/>
      <w:marBottom w:val="0"/>
      <w:divBdr>
        <w:top w:val="none" w:sz="0" w:space="0" w:color="auto"/>
        <w:left w:val="none" w:sz="0" w:space="0" w:color="auto"/>
        <w:bottom w:val="none" w:sz="0" w:space="0" w:color="auto"/>
        <w:right w:val="none" w:sz="0" w:space="0" w:color="auto"/>
      </w:divBdr>
    </w:div>
    <w:div w:id="553083831">
      <w:bodyDiv w:val="1"/>
      <w:marLeft w:val="0"/>
      <w:marRight w:val="0"/>
      <w:marTop w:val="0"/>
      <w:marBottom w:val="0"/>
      <w:divBdr>
        <w:top w:val="none" w:sz="0" w:space="0" w:color="auto"/>
        <w:left w:val="none" w:sz="0" w:space="0" w:color="auto"/>
        <w:bottom w:val="none" w:sz="0" w:space="0" w:color="auto"/>
        <w:right w:val="none" w:sz="0" w:space="0" w:color="auto"/>
      </w:divBdr>
    </w:div>
    <w:div w:id="553273065">
      <w:bodyDiv w:val="1"/>
      <w:marLeft w:val="0"/>
      <w:marRight w:val="0"/>
      <w:marTop w:val="0"/>
      <w:marBottom w:val="0"/>
      <w:divBdr>
        <w:top w:val="none" w:sz="0" w:space="0" w:color="auto"/>
        <w:left w:val="none" w:sz="0" w:space="0" w:color="auto"/>
        <w:bottom w:val="none" w:sz="0" w:space="0" w:color="auto"/>
        <w:right w:val="none" w:sz="0" w:space="0" w:color="auto"/>
      </w:divBdr>
    </w:div>
    <w:div w:id="553467341">
      <w:bodyDiv w:val="1"/>
      <w:marLeft w:val="0"/>
      <w:marRight w:val="0"/>
      <w:marTop w:val="0"/>
      <w:marBottom w:val="0"/>
      <w:divBdr>
        <w:top w:val="none" w:sz="0" w:space="0" w:color="auto"/>
        <w:left w:val="none" w:sz="0" w:space="0" w:color="auto"/>
        <w:bottom w:val="none" w:sz="0" w:space="0" w:color="auto"/>
        <w:right w:val="none" w:sz="0" w:space="0" w:color="auto"/>
      </w:divBdr>
    </w:div>
    <w:div w:id="553469736">
      <w:bodyDiv w:val="1"/>
      <w:marLeft w:val="0"/>
      <w:marRight w:val="0"/>
      <w:marTop w:val="0"/>
      <w:marBottom w:val="0"/>
      <w:divBdr>
        <w:top w:val="none" w:sz="0" w:space="0" w:color="auto"/>
        <w:left w:val="none" w:sz="0" w:space="0" w:color="auto"/>
        <w:bottom w:val="none" w:sz="0" w:space="0" w:color="auto"/>
        <w:right w:val="none" w:sz="0" w:space="0" w:color="auto"/>
      </w:divBdr>
    </w:div>
    <w:div w:id="553733490">
      <w:bodyDiv w:val="1"/>
      <w:marLeft w:val="0"/>
      <w:marRight w:val="0"/>
      <w:marTop w:val="0"/>
      <w:marBottom w:val="0"/>
      <w:divBdr>
        <w:top w:val="none" w:sz="0" w:space="0" w:color="auto"/>
        <w:left w:val="none" w:sz="0" w:space="0" w:color="auto"/>
        <w:bottom w:val="none" w:sz="0" w:space="0" w:color="auto"/>
        <w:right w:val="none" w:sz="0" w:space="0" w:color="auto"/>
      </w:divBdr>
    </w:div>
    <w:div w:id="553807883">
      <w:bodyDiv w:val="1"/>
      <w:marLeft w:val="0"/>
      <w:marRight w:val="0"/>
      <w:marTop w:val="0"/>
      <w:marBottom w:val="0"/>
      <w:divBdr>
        <w:top w:val="none" w:sz="0" w:space="0" w:color="auto"/>
        <w:left w:val="none" w:sz="0" w:space="0" w:color="auto"/>
        <w:bottom w:val="none" w:sz="0" w:space="0" w:color="auto"/>
        <w:right w:val="none" w:sz="0" w:space="0" w:color="auto"/>
      </w:divBdr>
    </w:div>
    <w:div w:id="553929121">
      <w:bodyDiv w:val="1"/>
      <w:marLeft w:val="0"/>
      <w:marRight w:val="0"/>
      <w:marTop w:val="0"/>
      <w:marBottom w:val="0"/>
      <w:divBdr>
        <w:top w:val="none" w:sz="0" w:space="0" w:color="auto"/>
        <w:left w:val="none" w:sz="0" w:space="0" w:color="auto"/>
        <w:bottom w:val="none" w:sz="0" w:space="0" w:color="auto"/>
        <w:right w:val="none" w:sz="0" w:space="0" w:color="auto"/>
      </w:divBdr>
    </w:div>
    <w:div w:id="554007330">
      <w:bodyDiv w:val="1"/>
      <w:marLeft w:val="0"/>
      <w:marRight w:val="0"/>
      <w:marTop w:val="0"/>
      <w:marBottom w:val="0"/>
      <w:divBdr>
        <w:top w:val="none" w:sz="0" w:space="0" w:color="auto"/>
        <w:left w:val="none" w:sz="0" w:space="0" w:color="auto"/>
        <w:bottom w:val="none" w:sz="0" w:space="0" w:color="auto"/>
        <w:right w:val="none" w:sz="0" w:space="0" w:color="auto"/>
      </w:divBdr>
    </w:div>
    <w:div w:id="554199086">
      <w:bodyDiv w:val="1"/>
      <w:marLeft w:val="0"/>
      <w:marRight w:val="0"/>
      <w:marTop w:val="0"/>
      <w:marBottom w:val="0"/>
      <w:divBdr>
        <w:top w:val="none" w:sz="0" w:space="0" w:color="auto"/>
        <w:left w:val="none" w:sz="0" w:space="0" w:color="auto"/>
        <w:bottom w:val="none" w:sz="0" w:space="0" w:color="auto"/>
        <w:right w:val="none" w:sz="0" w:space="0" w:color="auto"/>
      </w:divBdr>
    </w:div>
    <w:div w:id="554203596">
      <w:bodyDiv w:val="1"/>
      <w:marLeft w:val="0"/>
      <w:marRight w:val="0"/>
      <w:marTop w:val="0"/>
      <w:marBottom w:val="0"/>
      <w:divBdr>
        <w:top w:val="none" w:sz="0" w:space="0" w:color="auto"/>
        <w:left w:val="none" w:sz="0" w:space="0" w:color="auto"/>
        <w:bottom w:val="none" w:sz="0" w:space="0" w:color="auto"/>
        <w:right w:val="none" w:sz="0" w:space="0" w:color="auto"/>
      </w:divBdr>
    </w:div>
    <w:div w:id="554313031">
      <w:bodyDiv w:val="1"/>
      <w:marLeft w:val="0"/>
      <w:marRight w:val="0"/>
      <w:marTop w:val="0"/>
      <w:marBottom w:val="0"/>
      <w:divBdr>
        <w:top w:val="none" w:sz="0" w:space="0" w:color="auto"/>
        <w:left w:val="none" w:sz="0" w:space="0" w:color="auto"/>
        <w:bottom w:val="none" w:sz="0" w:space="0" w:color="auto"/>
        <w:right w:val="none" w:sz="0" w:space="0" w:color="auto"/>
      </w:divBdr>
    </w:div>
    <w:div w:id="554437795">
      <w:bodyDiv w:val="1"/>
      <w:marLeft w:val="0"/>
      <w:marRight w:val="0"/>
      <w:marTop w:val="0"/>
      <w:marBottom w:val="0"/>
      <w:divBdr>
        <w:top w:val="none" w:sz="0" w:space="0" w:color="auto"/>
        <w:left w:val="none" w:sz="0" w:space="0" w:color="auto"/>
        <w:bottom w:val="none" w:sz="0" w:space="0" w:color="auto"/>
        <w:right w:val="none" w:sz="0" w:space="0" w:color="auto"/>
      </w:divBdr>
    </w:div>
    <w:div w:id="554439255">
      <w:bodyDiv w:val="1"/>
      <w:marLeft w:val="0"/>
      <w:marRight w:val="0"/>
      <w:marTop w:val="0"/>
      <w:marBottom w:val="0"/>
      <w:divBdr>
        <w:top w:val="none" w:sz="0" w:space="0" w:color="auto"/>
        <w:left w:val="none" w:sz="0" w:space="0" w:color="auto"/>
        <w:bottom w:val="none" w:sz="0" w:space="0" w:color="auto"/>
        <w:right w:val="none" w:sz="0" w:space="0" w:color="auto"/>
      </w:divBdr>
    </w:div>
    <w:div w:id="554661958">
      <w:bodyDiv w:val="1"/>
      <w:marLeft w:val="0"/>
      <w:marRight w:val="0"/>
      <w:marTop w:val="0"/>
      <w:marBottom w:val="0"/>
      <w:divBdr>
        <w:top w:val="none" w:sz="0" w:space="0" w:color="auto"/>
        <w:left w:val="none" w:sz="0" w:space="0" w:color="auto"/>
        <w:bottom w:val="none" w:sz="0" w:space="0" w:color="auto"/>
        <w:right w:val="none" w:sz="0" w:space="0" w:color="auto"/>
      </w:divBdr>
    </w:div>
    <w:div w:id="555240451">
      <w:bodyDiv w:val="1"/>
      <w:marLeft w:val="0"/>
      <w:marRight w:val="0"/>
      <w:marTop w:val="0"/>
      <w:marBottom w:val="0"/>
      <w:divBdr>
        <w:top w:val="none" w:sz="0" w:space="0" w:color="auto"/>
        <w:left w:val="none" w:sz="0" w:space="0" w:color="auto"/>
        <w:bottom w:val="none" w:sz="0" w:space="0" w:color="auto"/>
        <w:right w:val="none" w:sz="0" w:space="0" w:color="auto"/>
      </w:divBdr>
    </w:div>
    <w:div w:id="555317145">
      <w:bodyDiv w:val="1"/>
      <w:marLeft w:val="0"/>
      <w:marRight w:val="0"/>
      <w:marTop w:val="0"/>
      <w:marBottom w:val="0"/>
      <w:divBdr>
        <w:top w:val="none" w:sz="0" w:space="0" w:color="auto"/>
        <w:left w:val="none" w:sz="0" w:space="0" w:color="auto"/>
        <w:bottom w:val="none" w:sz="0" w:space="0" w:color="auto"/>
        <w:right w:val="none" w:sz="0" w:space="0" w:color="auto"/>
      </w:divBdr>
    </w:div>
    <w:div w:id="555506503">
      <w:bodyDiv w:val="1"/>
      <w:marLeft w:val="0"/>
      <w:marRight w:val="0"/>
      <w:marTop w:val="0"/>
      <w:marBottom w:val="0"/>
      <w:divBdr>
        <w:top w:val="none" w:sz="0" w:space="0" w:color="auto"/>
        <w:left w:val="none" w:sz="0" w:space="0" w:color="auto"/>
        <w:bottom w:val="none" w:sz="0" w:space="0" w:color="auto"/>
        <w:right w:val="none" w:sz="0" w:space="0" w:color="auto"/>
      </w:divBdr>
    </w:div>
    <w:div w:id="555894941">
      <w:bodyDiv w:val="1"/>
      <w:marLeft w:val="0"/>
      <w:marRight w:val="0"/>
      <w:marTop w:val="0"/>
      <w:marBottom w:val="0"/>
      <w:divBdr>
        <w:top w:val="none" w:sz="0" w:space="0" w:color="auto"/>
        <w:left w:val="none" w:sz="0" w:space="0" w:color="auto"/>
        <w:bottom w:val="none" w:sz="0" w:space="0" w:color="auto"/>
        <w:right w:val="none" w:sz="0" w:space="0" w:color="auto"/>
      </w:divBdr>
    </w:div>
    <w:div w:id="556013453">
      <w:bodyDiv w:val="1"/>
      <w:marLeft w:val="0"/>
      <w:marRight w:val="0"/>
      <w:marTop w:val="0"/>
      <w:marBottom w:val="0"/>
      <w:divBdr>
        <w:top w:val="none" w:sz="0" w:space="0" w:color="auto"/>
        <w:left w:val="none" w:sz="0" w:space="0" w:color="auto"/>
        <w:bottom w:val="none" w:sz="0" w:space="0" w:color="auto"/>
        <w:right w:val="none" w:sz="0" w:space="0" w:color="auto"/>
      </w:divBdr>
    </w:div>
    <w:div w:id="556206310">
      <w:bodyDiv w:val="1"/>
      <w:marLeft w:val="0"/>
      <w:marRight w:val="0"/>
      <w:marTop w:val="0"/>
      <w:marBottom w:val="0"/>
      <w:divBdr>
        <w:top w:val="none" w:sz="0" w:space="0" w:color="auto"/>
        <w:left w:val="none" w:sz="0" w:space="0" w:color="auto"/>
        <w:bottom w:val="none" w:sz="0" w:space="0" w:color="auto"/>
        <w:right w:val="none" w:sz="0" w:space="0" w:color="auto"/>
      </w:divBdr>
    </w:div>
    <w:div w:id="556209650">
      <w:bodyDiv w:val="1"/>
      <w:marLeft w:val="0"/>
      <w:marRight w:val="0"/>
      <w:marTop w:val="0"/>
      <w:marBottom w:val="0"/>
      <w:divBdr>
        <w:top w:val="none" w:sz="0" w:space="0" w:color="auto"/>
        <w:left w:val="none" w:sz="0" w:space="0" w:color="auto"/>
        <w:bottom w:val="none" w:sz="0" w:space="0" w:color="auto"/>
        <w:right w:val="none" w:sz="0" w:space="0" w:color="auto"/>
      </w:divBdr>
    </w:div>
    <w:div w:id="556478864">
      <w:bodyDiv w:val="1"/>
      <w:marLeft w:val="0"/>
      <w:marRight w:val="0"/>
      <w:marTop w:val="0"/>
      <w:marBottom w:val="0"/>
      <w:divBdr>
        <w:top w:val="none" w:sz="0" w:space="0" w:color="auto"/>
        <w:left w:val="none" w:sz="0" w:space="0" w:color="auto"/>
        <w:bottom w:val="none" w:sz="0" w:space="0" w:color="auto"/>
        <w:right w:val="none" w:sz="0" w:space="0" w:color="auto"/>
      </w:divBdr>
    </w:div>
    <w:div w:id="556554186">
      <w:bodyDiv w:val="1"/>
      <w:marLeft w:val="0"/>
      <w:marRight w:val="0"/>
      <w:marTop w:val="0"/>
      <w:marBottom w:val="0"/>
      <w:divBdr>
        <w:top w:val="none" w:sz="0" w:space="0" w:color="auto"/>
        <w:left w:val="none" w:sz="0" w:space="0" w:color="auto"/>
        <w:bottom w:val="none" w:sz="0" w:space="0" w:color="auto"/>
        <w:right w:val="none" w:sz="0" w:space="0" w:color="auto"/>
      </w:divBdr>
    </w:div>
    <w:div w:id="556742436">
      <w:bodyDiv w:val="1"/>
      <w:marLeft w:val="0"/>
      <w:marRight w:val="0"/>
      <w:marTop w:val="0"/>
      <w:marBottom w:val="0"/>
      <w:divBdr>
        <w:top w:val="none" w:sz="0" w:space="0" w:color="auto"/>
        <w:left w:val="none" w:sz="0" w:space="0" w:color="auto"/>
        <w:bottom w:val="none" w:sz="0" w:space="0" w:color="auto"/>
        <w:right w:val="none" w:sz="0" w:space="0" w:color="auto"/>
      </w:divBdr>
    </w:div>
    <w:div w:id="556861695">
      <w:bodyDiv w:val="1"/>
      <w:marLeft w:val="0"/>
      <w:marRight w:val="0"/>
      <w:marTop w:val="0"/>
      <w:marBottom w:val="0"/>
      <w:divBdr>
        <w:top w:val="none" w:sz="0" w:space="0" w:color="auto"/>
        <w:left w:val="none" w:sz="0" w:space="0" w:color="auto"/>
        <w:bottom w:val="none" w:sz="0" w:space="0" w:color="auto"/>
        <w:right w:val="none" w:sz="0" w:space="0" w:color="auto"/>
      </w:divBdr>
    </w:div>
    <w:div w:id="556867069">
      <w:bodyDiv w:val="1"/>
      <w:marLeft w:val="0"/>
      <w:marRight w:val="0"/>
      <w:marTop w:val="0"/>
      <w:marBottom w:val="0"/>
      <w:divBdr>
        <w:top w:val="none" w:sz="0" w:space="0" w:color="auto"/>
        <w:left w:val="none" w:sz="0" w:space="0" w:color="auto"/>
        <w:bottom w:val="none" w:sz="0" w:space="0" w:color="auto"/>
        <w:right w:val="none" w:sz="0" w:space="0" w:color="auto"/>
      </w:divBdr>
    </w:div>
    <w:div w:id="557011549">
      <w:bodyDiv w:val="1"/>
      <w:marLeft w:val="0"/>
      <w:marRight w:val="0"/>
      <w:marTop w:val="0"/>
      <w:marBottom w:val="0"/>
      <w:divBdr>
        <w:top w:val="none" w:sz="0" w:space="0" w:color="auto"/>
        <w:left w:val="none" w:sz="0" w:space="0" w:color="auto"/>
        <w:bottom w:val="none" w:sz="0" w:space="0" w:color="auto"/>
        <w:right w:val="none" w:sz="0" w:space="0" w:color="auto"/>
      </w:divBdr>
    </w:div>
    <w:div w:id="557211547">
      <w:bodyDiv w:val="1"/>
      <w:marLeft w:val="0"/>
      <w:marRight w:val="0"/>
      <w:marTop w:val="0"/>
      <w:marBottom w:val="0"/>
      <w:divBdr>
        <w:top w:val="none" w:sz="0" w:space="0" w:color="auto"/>
        <w:left w:val="none" w:sz="0" w:space="0" w:color="auto"/>
        <w:bottom w:val="none" w:sz="0" w:space="0" w:color="auto"/>
        <w:right w:val="none" w:sz="0" w:space="0" w:color="auto"/>
      </w:divBdr>
    </w:div>
    <w:div w:id="557396912">
      <w:bodyDiv w:val="1"/>
      <w:marLeft w:val="0"/>
      <w:marRight w:val="0"/>
      <w:marTop w:val="0"/>
      <w:marBottom w:val="0"/>
      <w:divBdr>
        <w:top w:val="none" w:sz="0" w:space="0" w:color="auto"/>
        <w:left w:val="none" w:sz="0" w:space="0" w:color="auto"/>
        <w:bottom w:val="none" w:sz="0" w:space="0" w:color="auto"/>
        <w:right w:val="none" w:sz="0" w:space="0" w:color="auto"/>
      </w:divBdr>
    </w:div>
    <w:div w:id="557476989">
      <w:bodyDiv w:val="1"/>
      <w:marLeft w:val="0"/>
      <w:marRight w:val="0"/>
      <w:marTop w:val="0"/>
      <w:marBottom w:val="0"/>
      <w:divBdr>
        <w:top w:val="none" w:sz="0" w:space="0" w:color="auto"/>
        <w:left w:val="none" w:sz="0" w:space="0" w:color="auto"/>
        <w:bottom w:val="none" w:sz="0" w:space="0" w:color="auto"/>
        <w:right w:val="none" w:sz="0" w:space="0" w:color="auto"/>
      </w:divBdr>
    </w:div>
    <w:div w:id="557521334">
      <w:bodyDiv w:val="1"/>
      <w:marLeft w:val="0"/>
      <w:marRight w:val="0"/>
      <w:marTop w:val="0"/>
      <w:marBottom w:val="0"/>
      <w:divBdr>
        <w:top w:val="none" w:sz="0" w:space="0" w:color="auto"/>
        <w:left w:val="none" w:sz="0" w:space="0" w:color="auto"/>
        <w:bottom w:val="none" w:sz="0" w:space="0" w:color="auto"/>
        <w:right w:val="none" w:sz="0" w:space="0" w:color="auto"/>
      </w:divBdr>
    </w:div>
    <w:div w:id="557589098">
      <w:bodyDiv w:val="1"/>
      <w:marLeft w:val="0"/>
      <w:marRight w:val="0"/>
      <w:marTop w:val="0"/>
      <w:marBottom w:val="0"/>
      <w:divBdr>
        <w:top w:val="none" w:sz="0" w:space="0" w:color="auto"/>
        <w:left w:val="none" w:sz="0" w:space="0" w:color="auto"/>
        <w:bottom w:val="none" w:sz="0" w:space="0" w:color="auto"/>
        <w:right w:val="none" w:sz="0" w:space="0" w:color="auto"/>
      </w:divBdr>
    </w:div>
    <w:div w:id="558057921">
      <w:bodyDiv w:val="1"/>
      <w:marLeft w:val="0"/>
      <w:marRight w:val="0"/>
      <w:marTop w:val="0"/>
      <w:marBottom w:val="0"/>
      <w:divBdr>
        <w:top w:val="none" w:sz="0" w:space="0" w:color="auto"/>
        <w:left w:val="none" w:sz="0" w:space="0" w:color="auto"/>
        <w:bottom w:val="none" w:sz="0" w:space="0" w:color="auto"/>
        <w:right w:val="none" w:sz="0" w:space="0" w:color="auto"/>
      </w:divBdr>
    </w:div>
    <w:div w:id="558059140">
      <w:bodyDiv w:val="1"/>
      <w:marLeft w:val="0"/>
      <w:marRight w:val="0"/>
      <w:marTop w:val="0"/>
      <w:marBottom w:val="0"/>
      <w:divBdr>
        <w:top w:val="none" w:sz="0" w:space="0" w:color="auto"/>
        <w:left w:val="none" w:sz="0" w:space="0" w:color="auto"/>
        <w:bottom w:val="none" w:sz="0" w:space="0" w:color="auto"/>
        <w:right w:val="none" w:sz="0" w:space="0" w:color="auto"/>
      </w:divBdr>
    </w:div>
    <w:div w:id="558438599">
      <w:bodyDiv w:val="1"/>
      <w:marLeft w:val="0"/>
      <w:marRight w:val="0"/>
      <w:marTop w:val="0"/>
      <w:marBottom w:val="0"/>
      <w:divBdr>
        <w:top w:val="none" w:sz="0" w:space="0" w:color="auto"/>
        <w:left w:val="none" w:sz="0" w:space="0" w:color="auto"/>
        <w:bottom w:val="none" w:sz="0" w:space="0" w:color="auto"/>
        <w:right w:val="none" w:sz="0" w:space="0" w:color="auto"/>
      </w:divBdr>
    </w:div>
    <w:div w:id="558442497">
      <w:bodyDiv w:val="1"/>
      <w:marLeft w:val="0"/>
      <w:marRight w:val="0"/>
      <w:marTop w:val="0"/>
      <w:marBottom w:val="0"/>
      <w:divBdr>
        <w:top w:val="none" w:sz="0" w:space="0" w:color="auto"/>
        <w:left w:val="none" w:sz="0" w:space="0" w:color="auto"/>
        <w:bottom w:val="none" w:sz="0" w:space="0" w:color="auto"/>
        <w:right w:val="none" w:sz="0" w:space="0" w:color="auto"/>
      </w:divBdr>
    </w:div>
    <w:div w:id="558516839">
      <w:bodyDiv w:val="1"/>
      <w:marLeft w:val="0"/>
      <w:marRight w:val="0"/>
      <w:marTop w:val="0"/>
      <w:marBottom w:val="0"/>
      <w:divBdr>
        <w:top w:val="none" w:sz="0" w:space="0" w:color="auto"/>
        <w:left w:val="none" w:sz="0" w:space="0" w:color="auto"/>
        <w:bottom w:val="none" w:sz="0" w:space="0" w:color="auto"/>
        <w:right w:val="none" w:sz="0" w:space="0" w:color="auto"/>
      </w:divBdr>
    </w:div>
    <w:div w:id="558857523">
      <w:bodyDiv w:val="1"/>
      <w:marLeft w:val="0"/>
      <w:marRight w:val="0"/>
      <w:marTop w:val="0"/>
      <w:marBottom w:val="0"/>
      <w:divBdr>
        <w:top w:val="none" w:sz="0" w:space="0" w:color="auto"/>
        <w:left w:val="none" w:sz="0" w:space="0" w:color="auto"/>
        <w:bottom w:val="none" w:sz="0" w:space="0" w:color="auto"/>
        <w:right w:val="none" w:sz="0" w:space="0" w:color="auto"/>
      </w:divBdr>
    </w:div>
    <w:div w:id="558907891">
      <w:bodyDiv w:val="1"/>
      <w:marLeft w:val="0"/>
      <w:marRight w:val="0"/>
      <w:marTop w:val="0"/>
      <w:marBottom w:val="0"/>
      <w:divBdr>
        <w:top w:val="none" w:sz="0" w:space="0" w:color="auto"/>
        <w:left w:val="none" w:sz="0" w:space="0" w:color="auto"/>
        <w:bottom w:val="none" w:sz="0" w:space="0" w:color="auto"/>
        <w:right w:val="none" w:sz="0" w:space="0" w:color="auto"/>
      </w:divBdr>
    </w:div>
    <w:div w:id="558908516">
      <w:bodyDiv w:val="1"/>
      <w:marLeft w:val="0"/>
      <w:marRight w:val="0"/>
      <w:marTop w:val="0"/>
      <w:marBottom w:val="0"/>
      <w:divBdr>
        <w:top w:val="none" w:sz="0" w:space="0" w:color="auto"/>
        <w:left w:val="none" w:sz="0" w:space="0" w:color="auto"/>
        <w:bottom w:val="none" w:sz="0" w:space="0" w:color="auto"/>
        <w:right w:val="none" w:sz="0" w:space="0" w:color="auto"/>
      </w:divBdr>
    </w:div>
    <w:div w:id="559367637">
      <w:bodyDiv w:val="1"/>
      <w:marLeft w:val="0"/>
      <w:marRight w:val="0"/>
      <w:marTop w:val="0"/>
      <w:marBottom w:val="0"/>
      <w:divBdr>
        <w:top w:val="none" w:sz="0" w:space="0" w:color="auto"/>
        <w:left w:val="none" w:sz="0" w:space="0" w:color="auto"/>
        <w:bottom w:val="none" w:sz="0" w:space="0" w:color="auto"/>
        <w:right w:val="none" w:sz="0" w:space="0" w:color="auto"/>
      </w:divBdr>
    </w:div>
    <w:div w:id="559368025">
      <w:bodyDiv w:val="1"/>
      <w:marLeft w:val="0"/>
      <w:marRight w:val="0"/>
      <w:marTop w:val="0"/>
      <w:marBottom w:val="0"/>
      <w:divBdr>
        <w:top w:val="none" w:sz="0" w:space="0" w:color="auto"/>
        <w:left w:val="none" w:sz="0" w:space="0" w:color="auto"/>
        <w:bottom w:val="none" w:sz="0" w:space="0" w:color="auto"/>
        <w:right w:val="none" w:sz="0" w:space="0" w:color="auto"/>
      </w:divBdr>
    </w:div>
    <w:div w:id="559563060">
      <w:bodyDiv w:val="1"/>
      <w:marLeft w:val="0"/>
      <w:marRight w:val="0"/>
      <w:marTop w:val="0"/>
      <w:marBottom w:val="0"/>
      <w:divBdr>
        <w:top w:val="none" w:sz="0" w:space="0" w:color="auto"/>
        <w:left w:val="none" w:sz="0" w:space="0" w:color="auto"/>
        <w:bottom w:val="none" w:sz="0" w:space="0" w:color="auto"/>
        <w:right w:val="none" w:sz="0" w:space="0" w:color="auto"/>
      </w:divBdr>
    </w:div>
    <w:div w:id="559680111">
      <w:bodyDiv w:val="1"/>
      <w:marLeft w:val="0"/>
      <w:marRight w:val="0"/>
      <w:marTop w:val="0"/>
      <w:marBottom w:val="0"/>
      <w:divBdr>
        <w:top w:val="none" w:sz="0" w:space="0" w:color="auto"/>
        <w:left w:val="none" w:sz="0" w:space="0" w:color="auto"/>
        <w:bottom w:val="none" w:sz="0" w:space="0" w:color="auto"/>
        <w:right w:val="none" w:sz="0" w:space="0" w:color="auto"/>
      </w:divBdr>
    </w:div>
    <w:div w:id="559899776">
      <w:bodyDiv w:val="1"/>
      <w:marLeft w:val="0"/>
      <w:marRight w:val="0"/>
      <w:marTop w:val="0"/>
      <w:marBottom w:val="0"/>
      <w:divBdr>
        <w:top w:val="none" w:sz="0" w:space="0" w:color="auto"/>
        <w:left w:val="none" w:sz="0" w:space="0" w:color="auto"/>
        <w:bottom w:val="none" w:sz="0" w:space="0" w:color="auto"/>
        <w:right w:val="none" w:sz="0" w:space="0" w:color="auto"/>
      </w:divBdr>
    </w:div>
    <w:div w:id="559942088">
      <w:bodyDiv w:val="1"/>
      <w:marLeft w:val="0"/>
      <w:marRight w:val="0"/>
      <w:marTop w:val="0"/>
      <w:marBottom w:val="0"/>
      <w:divBdr>
        <w:top w:val="none" w:sz="0" w:space="0" w:color="auto"/>
        <w:left w:val="none" w:sz="0" w:space="0" w:color="auto"/>
        <w:bottom w:val="none" w:sz="0" w:space="0" w:color="auto"/>
        <w:right w:val="none" w:sz="0" w:space="0" w:color="auto"/>
      </w:divBdr>
    </w:div>
    <w:div w:id="560016256">
      <w:bodyDiv w:val="1"/>
      <w:marLeft w:val="0"/>
      <w:marRight w:val="0"/>
      <w:marTop w:val="0"/>
      <w:marBottom w:val="0"/>
      <w:divBdr>
        <w:top w:val="none" w:sz="0" w:space="0" w:color="auto"/>
        <w:left w:val="none" w:sz="0" w:space="0" w:color="auto"/>
        <w:bottom w:val="none" w:sz="0" w:space="0" w:color="auto"/>
        <w:right w:val="none" w:sz="0" w:space="0" w:color="auto"/>
      </w:divBdr>
    </w:div>
    <w:div w:id="560556246">
      <w:bodyDiv w:val="1"/>
      <w:marLeft w:val="0"/>
      <w:marRight w:val="0"/>
      <w:marTop w:val="0"/>
      <w:marBottom w:val="0"/>
      <w:divBdr>
        <w:top w:val="none" w:sz="0" w:space="0" w:color="auto"/>
        <w:left w:val="none" w:sz="0" w:space="0" w:color="auto"/>
        <w:bottom w:val="none" w:sz="0" w:space="0" w:color="auto"/>
        <w:right w:val="none" w:sz="0" w:space="0" w:color="auto"/>
      </w:divBdr>
    </w:div>
    <w:div w:id="560557405">
      <w:bodyDiv w:val="1"/>
      <w:marLeft w:val="0"/>
      <w:marRight w:val="0"/>
      <w:marTop w:val="0"/>
      <w:marBottom w:val="0"/>
      <w:divBdr>
        <w:top w:val="none" w:sz="0" w:space="0" w:color="auto"/>
        <w:left w:val="none" w:sz="0" w:space="0" w:color="auto"/>
        <w:bottom w:val="none" w:sz="0" w:space="0" w:color="auto"/>
        <w:right w:val="none" w:sz="0" w:space="0" w:color="auto"/>
      </w:divBdr>
    </w:div>
    <w:div w:id="560750843">
      <w:bodyDiv w:val="1"/>
      <w:marLeft w:val="0"/>
      <w:marRight w:val="0"/>
      <w:marTop w:val="0"/>
      <w:marBottom w:val="0"/>
      <w:divBdr>
        <w:top w:val="none" w:sz="0" w:space="0" w:color="auto"/>
        <w:left w:val="none" w:sz="0" w:space="0" w:color="auto"/>
        <w:bottom w:val="none" w:sz="0" w:space="0" w:color="auto"/>
        <w:right w:val="none" w:sz="0" w:space="0" w:color="auto"/>
      </w:divBdr>
    </w:div>
    <w:div w:id="560796953">
      <w:bodyDiv w:val="1"/>
      <w:marLeft w:val="0"/>
      <w:marRight w:val="0"/>
      <w:marTop w:val="0"/>
      <w:marBottom w:val="0"/>
      <w:divBdr>
        <w:top w:val="none" w:sz="0" w:space="0" w:color="auto"/>
        <w:left w:val="none" w:sz="0" w:space="0" w:color="auto"/>
        <w:bottom w:val="none" w:sz="0" w:space="0" w:color="auto"/>
        <w:right w:val="none" w:sz="0" w:space="0" w:color="auto"/>
      </w:divBdr>
    </w:div>
    <w:div w:id="560798201">
      <w:bodyDiv w:val="1"/>
      <w:marLeft w:val="0"/>
      <w:marRight w:val="0"/>
      <w:marTop w:val="0"/>
      <w:marBottom w:val="0"/>
      <w:divBdr>
        <w:top w:val="none" w:sz="0" w:space="0" w:color="auto"/>
        <w:left w:val="none" w:sz="0" w:space="0" w:color="auto"/>
        <w:bottom w:val="none" w:sz="0" w:space="0" w:color="auto"/>
        <w:right w:val="none" w:sz="0" w:space="0" w:color="auto"/>
      </w:divBdr>
    </w:div>
    <w:div w:id="560866530">
      <w:bodyDiv w:val="1"/>
      <w:marLeft w:val="0"/>
      <w:marRight w:val="0"/>
      <w:marTop w:val="0"/>
      <w:marBottom w:val="0"/>
      <w:divBdr>
        <w:top w:val="none" w:sz="0" w:space="0" w:color="auto"/>
        <w:left w:val="none" w:sz="0" w:space="0" w:color="auto"/>
        <w:bottom w:val="none" w:sz="0" w:space="0" w:color="auto"/>
        <w:right w:val="none" w:sz="0" w:space="0" w:color="auto"/>
      </w:divBdr>
    </w:div>
    <w:div w:id="561214820">
      <w:bodyDiv w:val="1"/>
      <w:marLeft w:val="0"/>
      <w:marRight w:val="0"/>
      <w:marTop w:val="0"/>
      <w:marBottom w:val="0"/>
      <w:divBdr>
        <w:top w:val="none" w:sz="0" w:space="0" w:color="auto"/>
        <w:left w:val="none" w:sz="0" w:space="0" w:color="auto"/>
        <w:bottom w:val="none" w:sz="0" w:space="0" w:color="auto"/>
        <w:right w:val="none" w:sz="0" w:space="0" w:color="auto"/>
      </w:divBdr>
    </w:div>
    <w:div w:id="561251690">
      <w:bodyDiv w:val="1"/>
      <w:marLeft w:val="0"/>
      <w:marRight w:val="0"/>
      <w:marTop w:val="0"/>
      <w:marBottom w:val="0"/>
      <w:divBdr>
        <w:top w:val="none" w:sz="0" w:space="0" w:color="auto"/>
        <w:left w:val="none" w:sz="0" w:space="0" w:color="auto"/>
        <w:bottom w:val="none" w:sz="0" w:space="0" w:color="auto"/>
        <w:right w:val="none" w:sz="0" w:space="0" w:color="auto"/>
      </w:divBdr>
    </w:div>
    <w:div w:id="561479482">
      <w:bodyDiv w:val="1"/>
      <w:marLeft w:val="0"/>
      <w:marRight w:val="0"/>
      <w:marTop w:val="0"/>
      <w:marBottom w:val="0"/>
      <w:divBdr>
        <w:top w:val="none" w:sz="0" w:space="0" w:color="auto"/>
        <w:left w:val="none" w:sz="0" w:space="0" w:color="auto"/>
        <w:bottom w:val="none" w:sz="0" w:space="0" w:color="auto"/>
        <w:right w:val="none" w:sz="0" w:space="0" w:color="auto"/>
      </w:divBdr>
    </w:div>
    <w:div w:id="561674683">
      <w:bodyDiv w:val="1"/>
      <w:marLeft w:val="0"/>
      <w:marRight w:val="0"/>
      <w:marTop w:val="0"/>
      <w:marBottom w:val="0"/>
      <w:divBdr>
        <w:top w:val="none" w:sz="0" w:space="0" w:color="auto"/>
        <w:left w:val="none" w:sz="0" w:space="0" w:color="auto"/>
        <w:bottom w:val="none" w:sz="0" w:space="0" w:color="auto"/>
        <w:right w:val="none" w:sz="0" w:space="0" w:color="auto"/>
      </w:divBdr>
    </w:div>
    <w:div w:id="561793275">
      <w:bodyDiv w:val="1"/>
      <w:marLeft w:val="0"/>
      <w:marRight w:val="0"/>
      <w:marTop w:val="0"/>
      <w:marBottom w:val="0"/>
      <w:divBdr>
        <w:top w:val="none" w:sz="0" w:space="0" w:color="auto"/>
        <w:left w:val="none" w:sz="0" w:space="0" w:color="auto"/>
        <w:bottom w:val="none" w:sz="0" w:space="0" w:color="auto"/>
        <w:right w:val="none" w:sz="0" w:space="0" w:color="auto"/>
      </w:divBdr>
    </w:div>
    <w:div w:id="561983356">
      <w:bodyDiv w:val="1"/>
      <w:marLeft w:val="0"/>
      <w:marRight w:val="0"/>
      <w:marTop w:val="0"/>
      <w:marBottom w:val="0"/>
      <w:divBdr>
        <w:top w:val="none" w:sz="0" w:space="0" w:color="auto"/>
        <w:left w:val="none" w:sz="0" w:space="0" w:color="auto"/>
        <w:bottom w:val="none" w:sz="0" w:space="0" w:color="auto"/>
        <w:right w:val="none" w:sz="0" w:space="0" w:color="auto"/>
      </w:divBdr>
    </w:div>
    <w:div w:id="561985986">
      <w:bodyDiv w:val="1"/>
      <w:marLeft w:val="0"/>
      <w:marRight w:val="0"/>
      <w:marTop w:val="0"/>
      <w:marBottom w:val="0"/>
      <w:divBdr>
        <w:top w:val="none" w:sz="0" w:space="0" w:color="auto"/>
        <w:left w:val="none" w:sz="0" w:space="0" w:color="auto"/>
        <w:bottom w:val="none" w:sz="0" w:space="0" w:color="auto"/>
        <w:right w:val="none" w:sz="0" w:space="0" w:color="auto"/>
      </w:divBdr>
    </w:div>
    <w:div w:id="562061450">
      <w:bodyDiv w:val="1"/>
      <w:marLeft w:val="0"/>
      <w:marRight w:val="0"/>
      <w:marTop w:val="0"/>
      <w:marBottom w:val="0"/>
      <w:divBdr>
        <w:top w:val="none" w:sz="0" w:space="0" w:color="auto"/>
        <w:left w:val="none" w:sz="0" w:space="0" w:color="auto"/>
        <w:bottom w:val="none" w:sz="0" w:space="0" w:color="auto"/>
        <w:right w:val="none" w:sz="0" w:space="0" w:color="auto"/>
      </w:divBdr>
    </w:div>
    <w:div w:id="562134837">
      <w:bodyDiv w:val="1"/>
      <w:marLeft w:val="0"/>
      <w:marRight w:val="0"/>
      <w:marTop w:val="0"/>
      <w:marBottom w:val="0"/>
      <w:divBdr>
        <w:top w:val="none" w:sz="0" w:space="0" w:color="auto"/>
        <w:left w:val="none" w:sz="0" w:space="0" w:color="auto"/>
        <w:bottom w:val="none" w:sz="0" w:space="0" w:color="auto"/>
        <w:right w:val="none" w:sz="0" w:space="0" w:color="auto"/>
      </w:divBdr>
    </w:div>
    <w:div w:id="562327313">
      <w:bodyDiv w:val="1"/>
      <w:marLeft w:val="0"/>
      <w:marRight w:val="0"/>
      <w:marTop w:val="0"/>
      <w:marBottom w:val="0"/>
      <w:divBdr>
        <w:top w:val="none" w:sz="0" w:space="0" w:color="auto"/>
        <w:left w:val="none" w:sz="0" w:space="0" w:color="auto"/>
        <w:bottom w:val="none" w:sz="0" w:space="0" w:color="auto"/>
        <w:right w:val="none" w:sz="0" w:space="0" w:color="auto"/>
      </w:divBdr>
    </w:div>
    <w:div w:id="562448794">
      <w:bodyDiv w:val="1"/>
      <w:marLeft w:val="0"/>
      <w:marRight w:val="0"/>
      <w:marTop w:val="0"/>
      <w:marBottom w:val="0"/>
      <w:divBdr>
        <w:top w:val="none" w:sz="0" w:space="0" w:color="auto"/>
        <w:left w:val="none" w:sz="0" w:space="0" w:color="auto"/>
        <w:bottom w:val="none" w:sz="0" w:space="0" w:color="auto"/>
        <w:right w:val="none" w:sz="0" w:space="0" w:color="auto"/>
      </w:divBdr>
    </w:div>
    <w:div w:id="562521497">
      <w:bodyDiv w:val="1"/>
      <w:marLeft w:val="0"/>
      <w:marRight w:val="0"/>
      <w:marTop w:val="0"/>
      <w:marBottom w:val="0"/>
      <w:divBdr>
        <w:top w:val="none" w:sz="0" w:space="0" w:color="auto"/>
        <w:left w:val="none" w:sz="0" w:space="0" w:color="auto"/>
        <w:bottom w:val="none" w:sz="0" w:space="0" w:color="auto"/>
        <w:right w:val="none" w:sz="0" w:space="0" w:color="auto"/>
      </w:divBdr>
    </w:div>
    <w:div w:id="562834769">
      <w:bodyDiv w:val="1"/>
      <w:marLeft w:val="0"/>
      <w:marRight w:val="0"/>
      <w:marTop w:val="0"/>
      <w:marBottom w:val="0"/>
      <w:divBdr>
        <w:top w:val="none" w:sz="0" w:space="0" w:color="auto"/>
        <w:left w:val="none" w:sz="0" w:space="0" w:color="auto"/>
        <w:bottom w:val="none" w:sz="0" w:space="0" w:color="auto"/>
        <w:right w:val="none" w:sz="0" w:space="0" w:color="auto"/>
      </w:divBdr>
    </w:div>
    <w:div w:id="563027716">
      <w:bodyDiv w:val="1"/>
      <w:marLeft w:val="0"/>
      <w:marRight w:val="0"/>
      <w:marTop w:val="0"/>
      <w:marBottom w:val="0"/>
      <w:divBdr>
        <w:top w:val="none" w:sz="0" w:space="0" w:color="auto"/>
        <w:left w:val="none" w:sz="0" w:space="0" w:color="auto"/>
        <w:bottom w:val="none" w:sz="0" w:space="0" w:color="auto"/>
        <w:right w:val="none" w:sz="0" w:space="0" w:color="auto"/>
      </w:divBdr>
    </w:div>
    <w:div w:id="563103059">
      <w:bodyDiv w:val="1"/>
      <w:marLeft w:val="0"/>
      <w:marRight w:val="0"/>
      <w:marTop w:val="0"/>
      <w:marBottom w:val="0"/>
      <w:divBdr>
        <w:top w:val="none" w:sz="0" w:space="0" w:color="auto"/>
        <w:left w:val="none" w:sz="0" w:space="0" w:color="auto"/>
        <w:bottom w:val="none" w:sz="0" w:space="0" w:color="auto"/>
        <w:right w:val="none" w:sz="0" w:space="0" w:color="auto"/>
      </w:divBdr>
    </w:div>
    <w:div w:id="563221250">
      <w:bodyDiv w:val="1"/>
      <w:marLeft w:val="0"/>
      <w:marRight w:val="0"/>
      <w:marTop w:val="0"/>
      <w:marBottom w:val="0"/>
      <w:divBdr>
        <w:top w:val="none" w:sz="0" w:space="0" w:color="auto"/>
        <w:left w:val="none" w:sz="0" w:space="0" w:color="auto"/>
        <w:bottom w:val="none" w:sz="0" w:space="0" w:color="auto"/>
        <w:right w:val="none" w:sz="0" w:space="0" w:color="auto"/>
      </w:divBdr>
    </w:div>
    <w:div w:id="563298707">
      <w:bodyDiv w:val="1"/>
      <w:marLeft w:val="0"/>
      <w:marRight w:val="0"/>
      <w:marTop w:val="0"/>
      <w:marBottom w:val="0"/>
      <w:divBdr>
        <w:top w:val="none" w:sz="0" w:space="0" w:color="auto"/>
        <w:left w:val="none" w:sz="0" w:space="0" w:color="auto"/>
        <w:bottom w:val="none" w:sz="0" w:space="0" w:color="auto"/>
        <w:right w:val="none" w:sz="0" w:space="0" w:color="auto"/>
      </w:divBdr>
    </w:div>
    <w:div w:id="563638486">
      <w:bodyDiv w:val="1"/>
      <w:marLeft w:val="0"/>
      <w:marRight w:val="0"/>
      <w:marTop w:val="0"/>
      <w:marBottom w:val="0"/>
      <w:divBdr>
        <w:top w:val="none" w:sz="0" w:space="0" w:color="auto"/>
        <w:left w:val="none" w:sz="0" w:space="0" w:color="auto"/>
        <w:bottom w:val="none" w:sz="0" w:space="0" w:color="auto"/>
        <w:right w:val="none" w:sz="0" w:space="0" w:color="auto"/>
      </w:divBdr>
    </w:div>
    <w:div w:id="563878045">
      <w:bodyDiv w:val="1"/>
      <w:marLeft w:val="0"/>
      <w:marRight w:val="0"/>
      <w:marTop w:val="0"/>
      <w:marBottom w:val="0"/>
      <w:divBdr>
        <w:top w:val="none" w:sz="0" w:space="0" w:color="auto"/>
        <w:left w:val="none" w:sz="0" w:space="0" w:color="auto"/>
        <w:bottom w:val="none" w:sz="0" w:space="0" w:color="auto"/>
        <w:right w:val="none" w:sz="0" w:space="0" w:color="auto"/>
      </w:divBdr>
    </w:div>
    <w:div w:id="563950134">
      <w:bodyDiv w:val="1"/>
      <w:marLeft w:val="0"/>
      <w:marRight w:val="0"/>
      <w:marTop w:val="0"/>
      <w:marBottom w:val="0"/>
      <w:divBdr>
        <w:top w:val="none" w:sz="0" w:space="0" w:color="auto"/>
        <w:left w:val="none" w:sz="0" w:space="0" w:color="auto"/>
        <w:bottom w:val="none" w:sz="0" w:space="0" w:color="auto"/>
        <w:right w:val="none" w:sz="0" w:space="0" w:color="auto"/>
      </w:divBdr>
    </w:div>
    <w:div w:id="564143907">
      <w:bodyDiv w:val="1"/>
      <w:marLeft w:val="0"/>
      <w:marRight w:val="0"/>
      <w:marTop w:val="0"/>
      <w:marBottom w:val="0"/>
      <w:divBdr>
        <w:top w:val="none" w:sz="0" w:space="0" w:color="auto"/>
        <w:left w:val="none" w:sz="0" w:space="0" w:color="auto"/>
        <w:bottom w:val="none" w:sz="0" w:space="0" w:color="auto"/>
        <w:right w:val="none" w:sz="0" w:space="0" w:color="auto"/>
      </w:divBdr>
    </w:div>
    <w:div w:id="564491265">
      <w:bodyDiv w:val="1"/>
      <w:marLeft w:val="0"/>
      <w:marRight w:val="0"/>
      <w:marTop w:val="0"/>
      <w:marBottom w:val="0"/>
      <w:divBdr>
        <w:top w:val="none" w:sz="0" w:space="0" w:color="auto"/>
        <w:left w:val="none" w:sz="0" w:space="0" w:color="auto"/>
        <w:bottom w:val="none" w:sz="0" w:space="0" w:color="auto"/>
        <w:right w:val="none" w:sz="0" w:space="0" w:color="auto"/>
      </w:divBdr>
    </w:div>
    <w:div w:id="564755984">
      <w:bodyDiv w:val="1"/>
      <w:marLeft w:val="0"/>
      <w:marRight w:val="0"/>
      <w:marTop w:val="0"/>
      <w:marBottom w:val="0"/>
      <w:divBdr>
        <w:top w:val="none" w:sz="0" w:space="0" w:color="auto"/>
        <w:left w:val="none" w:sz="0" w:space="0" w:color="auto"/>
        <w:bottom w:val="none" w:sz="0" w:space="0" w:color="auto"/>
        <w:right w:val="none" w:sz="0" w:space="0" w:color="auto"/>
      </w:divBdr>
    </w:div>
    <w:div w:id="564952270">
      <w:bodyDiv w:val="1"/>
      <w:marLeft w:val="0"/>
      <w:marRight w:val="0"/>
      <w:marTop w:val="0"/>
      <w:marBottom w:val="0"/>
      <w:divBdr>
        <w:top w:val="none" w:sz="0" w:space="0" w:color="auto"/>
        <w:left w:val="none" w:sz="0" w:space="0" w:color="auto"/>
        <w:bottom w:val="none" w:sz="0" w:space="0" w:color="auto"/>
        <w:right w:val="none" w:sz="0" w:space="0" w:color="auto"/>
      </w:divBdr>
    </w:div>
    <w:div w:id="564994399">
      <w:bodyDiv w:val="1"/>
      <w:marLeft w:val="0"/>
      <w:marRight w:val="0"/>
      <w:marTop w:val="0"/>
      <w:marBottom w:val="0"/>
      <w:divBdr>
        <w:top w:val="none" w:sz="0" w:space="0" w:color="auto"/>
        <w:left w:val="none" w:sz="0" w:space="0" w:color="auto"/>
        <w:bottom w:val="none" w:sz="0" w:space="0" w:color="auto"/>
        <w:right w:val="none" w:sz="0" w:space="0" w:color="auto"/>
      </w:divBdr>
    </w:div>
    <w:div w:id="565576887">
      <w:bodyDiv w:val="1"/>
      <w:marLeft w:val="0"/>
      <w:marRight w:val="0"/>
      <w:marTop w:val="0"/>
      <w:marBottom w:val="0"/>
      <w:divBdr>
        <w:top w:val="none" w:sz="0" w:space="0" w:color="auto"/>
        <w:left w:val="none" w:sz="0" w:space="0" w:color="auto"/>
        <w:bottom w:val="none" w:sz="0" w:space="0" w:color="auto"/>
        <w:right w:val="none" w:sz="0" w:space="0" w:color="auto"/>
      </w:divBdr>
    </w:div>
    <w:div w:id="565653677">
      <w:bodyDiv w:val="1"/>
      <w:marLeft w:val="0"/>
      <w:marRight w:val="0"/>
      <w:marTop w:val="0"/>
      <w:marBottom w:val="0"/>
      <w:divBdr>
        <w:top w:val="none" w:sz="0" w:space="0" w:color="auto"/>
        <w:left w:val="none" w:sz="0" w:space="0" w:color="auto"/>
        <w:bottom w:val="none" w:sz="0" w:space="0" w:color="auto"/>
        <w:right w:val="none" w:sz="0" w:space="0" w:color="auto"/>
      </w:divBdr>
    </w:div>
    <w:div w:id="565654685">
      <w:bodyDiv w:val="1"/>
      <w:marLeft w:val="0"/>
      <w:marRight w:val="0"/>
      <w:marTop w:val="0"/>
      <w:marBottom w:val="0"/>
      <w:divBdr>
        <w:top w:val="none" w:sz="0" w:space="0" w:color="auto"/>
        <w:left w:val="none" w:sz="0" w:space="0" w:color="auto"/>
        <w:bottom w:val="none" w:sz="0" w:space="0" w:color="auto"/>
        <w:right w:val="none" w:sz="0" w:space="0" w:color="auto"/>
      </w:divBdr>
    </w:div>
    <w:div w:id="565772515">
      <w:bodyDiv w:val="1"/>
      <w:marLeft w:val="0"/>
      <w:marRight w:val="0"/>
      <w:marTop w:val="0"/>
      <w:marBottom w:val="0"/>
      <w:divBdr>
        <w:top w:val="none" w:sz="0" w:space="0" w:color="auto"/>
        <w:left w:val="none" w:sz="0" w:space="0" w:color="auto"/>
        <w:bottom w:val="none" w:sz="0" w:space="0" w:color="auto"/>
        <w:right w:val="none" w:sz="0" w:space="0" w:color="auto"/>
      </w:divBdr>
    </w:div>
    <w:div w:id="565802914">
      <w:bodyDiv w:val="1"/>
      <w:marLeft w:val="0"/>
      <w:marRight w:val="0"/>
      <w:marTop w:val="0"/>
      <w:marBottom w:val="0"/>
      <w:divBdr>
        <w:top w:val="none" w:sz="0" w:space="0" w:color="auto"/>
        <w:left w:val="none" w:sz="0" w:space="0" w:color="auto"/>
        <w:bottom w:val="none" w:sz="0" w:space="0" w:color="auto"/>
        <w:right w:val="none" w:sz="0" w:space="0" w:color="auto"/>
      </w:divBdr>
    </w:div>
    <w:div w:id="566495737">
      <w:bodyDiv w:val="1"/>
      <w:marLeft w:val="0"/>
      <w:marRight w:val="0"/>
      <w:marTop w:val="0"/>
      <w:marBottom w:val="0"/>
      <w:divBdr>
        <w:top w:val="none" w:sz="0" w:space="0" w:color="auto"/>
        <w:left w:val="none" w:sz="0" w:space="0" w:color="auto"/>
        <w:bottom w:val="none" w:sz="0" w:space="0" w:color="auto"/>
        <w:right w:val="none" w:sz="0" w:space="0" w:color="auto"/>
      </w:divBdr>
    </w:div>
    <w:div w:id="567034540">
      <w:bodyDiv w:val="1"/>
      <w:marLeft w:val="0"/>
      <w:marRight w:val="0"/>
      <w:marTop w:val="0"/>
      <w:marBottom w:val="0"/>
      <w:divBdr>
        <w:top w:val="none" w:sz="0" w:space="0" w:color="auto"/>
        <w:left w:val="none" w:sz="0" w:space="0" w:color="auto"/>
        <w:bottom w:val="none" w:sz="0" w:space="0" w:color="auto"/>
        <w:right w:val="none" w:sz="0" w:space="0" w:color="auto"/>
      </w:divBdr>
    </w:div>
    <w:div w:id="567308728">
      <w:bodyDiv w:val="1"/>
      <w:marLeft w:val="0"/>
      <w:marRight w:val="0"/>
      <w:marTop w:val="0"/>
      <w:marBottom w:val="0"/>
      <w:divBdr>
        <w:top w:val="none" w:sz="0" w:space="0" w:color="auto"/>
        <w:left w:val="none" w:sz="0" w:space="0" w:color="auto"/>
        <w:bottom w:val="none" w:sz="0" w:space="0" w:color="auto"/>
        <w:right w:val="none" w:sz="0" w:space="0" w:color="auto"/>
      </w:divBdr>
    </w:div>
    <w:div w:id="567617052">
      <w:bodyDiv w:val="1"/>
      <w:marLeft w:val="0"/>
      <w:marRight w:val="0"/>
      <w:marTop w:val="0"/>
      <w:marBottom w:val="0"/>
      <w:divBdr>
        <w:top w:val="none" w:sz="0" w:space="0" w:color="auto"/>
        <w:left w:val="none" w:sz="0" w:space="0" w:color="auto"/>
        <w:bottom w:val="none" w:sz="0" w:space="0" w:color="auto"/>
        <w:right w:val="none" w:sz="0" w:space="0" w:color="auto"/>
      </w:divBdr>
    </w:div>
    <w:div w:id="568154958">
      <w:bodyDiv w:val="1"/>
      <w:marLeft w:val="0"/>
      <w:marRight w:val="0"/>
      <w:marTop w:val="0"/>
      <w:marBottom w:val="0"/>
      <w:divBdr>
        <w:top w:val="none" w:sz="0" w:space="0" w:color="auto"/>
        <w:left w:val="none" w:sz="0" w:space="0" w:color="auto"/>
        <w:bottom w:val="none" w:sz="0" w:space="0" w:color="auto"/>
        <w:right w:val="none" w:sz="0" w:space="0" w:color="auto"/>
      </w:divBdr>
    </w:div>
    <w:div w:id="568229796">
      <w:bodyDiv w:val="1"/>
      <w:marLeft w:val="0"/>
      <w:marRight w:val="0"/>
      <w:marTop w:val="0"/>
      <w:marBottom w:val="0"/>
      <w:divBdr>
        <w:top w:val="none" w:sz="0" w:space="0" w:color="auto"/>
        <w:left w:val="none" w:sz="0" w:space="0" w:color="auto"/>
        <w:bottom w:val="none" w:sz="0" w:space="0" w:color="auto"/>
        <w:right w:val="none" w:sz="0" w:space="0" w:color="auto"/>
      </w:divBdr>
    </w:div>
    <w:div w:id="568421869">
      <w:bodyDiv w:val="1"/>
      <w:marLeft w:val="0"/>
      <w:marRight w:val="0"/>
      <w:marTop w:val="0"/>
      <w:marBottom w:val="0"/>
      <w:divBdr>
        <w:top w:val="none" w:sz="0" w:space="0" w:color="auto"/>
        <w:left w:val="none" w:sz="0" w:space="0" w:color="auto"/>
        <w:bottom w:val="none" w:sz="0" w:space="0" w:color="auto"/>
        <w:right w:val="none" w:sz="0" w:space="0" w:color="auto"/>
      </w:divBdr>
    </w:div>
    <w:div w:id="568462094">
      <w:bodyDiv w:val="1"/>
      <w:marLeft w:val="0"/>
      <w:marRight w:val="0"/>
      <w:marTop w:val="0"/>
      <w:marBottom w:val="0"/>
      <w:divBdr>
        <w:top w:val="none" w:sz="0" w:space="0" w:color="auto"/>
        <w:left w:val="none" w:sz="0" w:space="0" w:color="auto"/>
        <w:bottom w:val="none" w:sz="0" w:space="0" w:color="auto"/>
        <w:right w:val="none" w:sz="0" w:space="0" w:color="auto"/>
      </w:divBdr>
    </w:div>
    <w:div w:id="568538839">
      <w:bodyDiv w:val="1"/>
      <w:marLeft w:val="0"/>
      <w:marRight w:val="0"/>
      <w:marTop w:val="0"/>
      <w:marBottom w:val="0"/>
      <w:divBdr>
        <w:top w:val="none" w:sz="0" w:space="0" w:color="auto"/>
        <w:left w:val="none" w:sz="0" w:space="0" w:color="auto"/>
        <w:bottom w:val="none" w:sz="0" w:space="0" w:color="auto"/>
        <w:right w:val="none" w:sz="0" w:space="0" w:color="auto"/>
      </w:divBdr>
    </w:div>
    <w:div w:id="568617350">
      <w:bodyDiv w:val="1"/>
      <w:marLeft w:val="0"/>
      <w:marRight w:val="0"/>
      <w:marTop w:val="0"/>
      <w:marBottom w:val="0"/>
      <w:divBdr>
        <w:top w:val="none" w:sz="0" w:space="0" w:color="auto"/>
        <w:left w:val="none" w:sz="0" w:space="0" w:color="auto"/>
        <w:bottom w:val="none" w:sz="0" w:space="0" w:color="auto"/>
        <w:right w:val="none" w:sz="0" w:space="0" w:color="auto"/>
      </w:divBdr>
    </w:div>
    <w:div w:id="569073270">
      <w:bodyDiv w:val="1"/>
      <w:marLeft w:val="0"/>
      <w:marRight w:val="0"/>
      <w:marTop w:val="0"/>
      <w:marBottom w:val="0"/>
      <w:divBdr>
        <w:top w:val="none" w:sz="0" w:space="0" w:color="auto"/>
        <w:left w:val="none" w:sz="0" w:space="0" w:color="auto"/>
        <w:bottom w:val="none" w:sz="0" w:space="0" w:color="auto"/>
        <w:right w:val="none" w:sz="0" w:space="0" w:color="auto"/>
      </w:divBdr>
    </w:div>
    <w:div w:id="569196294">
      <w:bodyDiv w:val="1"/>
      <w:marLeft w:val="0"/>
      <w:marRight w:val="0"/>
      <w:marTop w:val="0"/>
      <w:marBottom w:val="0"/>
      <w:divBdr>
        <w:top w:val="none" w:sz="0" w:space="0" w:color="auto"/>
        <w:left w:val="none" w:sz="0" w:space="0" w:color="auto"/>
        <w:bottom w:val="none" w:sz="0" w:space="0" w:color="auto"/>
        <w:right w:val="none" w:sz="0" w:space="0" w:color="auto"/>
      </w:divBdr>
    </w:div>
    <w:div w:id="569534141">
      <w:bodyDiv w:val="1"/>
      <w:marLeft w:val="0"/>
      <w:marRight w:val="0"/>
      <w:marTop w:val="0"/>
      <w:marBottom w:val="0"/>
      <w:divBdr>
        <w:top w:val="none" w:sz="0" w:space="0" w:color="auto"/>
        <w:left w:val="none" w:sz="0" w:space="0" w:color="auto"/>
        <w:bottom w:val="none" w:sz="0" w:space="0" w:color="auto"/>
        <w:right w:val="none" w:sz="0" w:space="0" w:color="auto"/>
      </w:divBdr>
    </w:div>
    <w:div w:id="569770724">
      <w:bodyDiv w:val="1"/>
      <w:marLeft w:val="0"/>
      <w:marRight w:val="0"/>
      <w:marTop w:val="0"/>
      <w:marBottom w:val="0"/>
      <w:divBdr>
        <w:top w:val="none" w:sz="0" w:space="0" w:color="auto"/>
        <w:left w:val="none" w:sz="0" w:space="0" w:color="auto"/>
        <w:bottom w:val="none" w:sz="0" w:space="0" w:color="auto"/>
        <w:right w:val="none" w:sz="0" w:space="0" w:color="auto"/>
      </w:divBdr>
    </w:div>
    <w:div w:id="569778840">
      <w:bodyDiv w:val="1"/>
      <w:marLeft w:val="0"/>
      <w:marRight w:val="0"/>
      <w:marTop w:val="0"/>
      <w:marBottom w:val="0"/>
      <w:divBdr>
        <w:top w:val="none" w:sz="0" w:space="0" w:color="auto"/>
        <w:left w:val="none" w:sz="0" w:space="0" w:color="auto"/>
        <w:bottom w:val="none" w:sz="0" w:space="0" w:color="auto"/>
        <w:right w:val="none" w:sz="0" w:space="0" w:color="auto"/>
      </w:divBdr>
    </w:div>
    <w:div w:id="569927079">
      <w:bodyDiv w:val="1"/>
      <w:marLeft w:val="0"/>
      <w:marRight w:val="0"/>
      <w:marTop w:val="0"/>
      <w:marBottom w:val="0"/>
      <w:divBdr>
        <w:top w:val="none" w:sz="0" w:space="0" w:color="auto"/>
        <w:left w:val="none" w:sz="0" w:space="0" w:color="auto"/>
        <w:bottom w:val="none" w:sz="0" w:space="0" w:color="auto"/>
        <w:right w:val="none" w:sz="0" w:space="0" w:color="auto"/>
      </w:divBdr>
    </w:div>
    <w:div w:id="569928468">
      <w:bodyDiv w:val="1"/>
      <w:marLeft w:val="0"/>
      <w:marRight w:val="0"/>
      <w:marTop w:val="0"/>
      <w:marBottom w:val="0"/>
      <w:divBdr>
        <w:top w:val="none" w:sz="0" w:space="0" w:color="auto"/>
        <w:left w:val="none" w:sz="0" w:space="0" w:color="auto"/>
        <w:bottom w:val="none" w:sz="0" w:space="0" w:color="auto"/>
        <w:right w:val="none" w:sz="0" w:space="0" w:color="auto"/>
      </w:divBdr>
    </w:div>
    <w:div w:id="569969506">
      <w:bodyDiv w:val="1"/>
      <w:marLeft w:val="0"/>
      <w:marRight w:val="0"/>
      <w:marTop w:val="0"/>
      <w:marBottom w:val="0"/>
      <w:divBdr>
        <w:top w:val="none" w:sz="0" w:space="0" w:color="auto"/>
        <w:left w:val="none" w:sz="0" w:space="0" w:color="auto"/>
        <w:bottom w:val="none" w:sz="0" w:space="0" w:color="auto"/>
        <w:right w:val="none" w:sz="0" w:space="0" w:color="auto"/>
      </w:divBdr>
    </w:div>
    <w:div w:id="569972140">
      <w:bodyDiv w:val="1"/>
      <w:marLeft w:val="0"/>
      <w:marRight w:val="0"/>
      <w:marTop w:val="0"/>
      <w:marBottom w:val="0"/>
      <w:divBdr>
        <w:top w:val="none" w:sz="0" w:space="0" w:color="auto"/>
        <w:left w:val="none" w:sz="0" w:space="0" w:color="auto"/>
        <w:bottom w:val="none" w:sz="0" w:space="0" w:color="auto"/>
        <w:right w:val="none" w:sz="0" w:space="0" w:color="auto"/>
      </w:divBdr>
    </w:div>
    <w:div w:id="570039244">
      <w:bodyDiv w:val="1"/>
      <w:marLeft w:val="0"/>
      <w:marRight w:val="0"/>
      <w:marTop w:val="0"/>
      <w:marBottom w:val="0"/>
      <w:divBdr>
        <w:top w:val="none" w:sz="0" w:space="0" w:color="auto"/>
        <w:left w:val="none" w:sz="0" w:space="0" w:color="auto"/>
        <w:bottom w:val="none" w:sz="0" w:space="0" w:color="auto"/>
        <w:right w:val="none" w:sz="0" w:space="0" w:color="auto"/>
      </w:divBdr>
    </w:div>
    <w:div w:id="570123536">
      <w:bodyDiv w:val="1"/>
      <w:marLeft w:val="0"/>
      <w:marRight w:val="0"/>
      <w:marTop w:val="0"/>
      <w:marBottom w:val="0"/>
      <w:divBdr>
        <w:top w:val="none" w:sz="0" w:space="0" w:color="auto"/>
        <w:left w:val="none" w:sz="0" w:space="0" w:color="auto"/>
        <w:bottom w:val="none" w:sz="0" w:space="0" w:color="auto"/>
        <w:right w:val="none" w:sz="0" w:space="0" w:color="auto"/>
      </w:divBdr>
    </w:div>
    <w:div w:id="570385704">
      <w:bodyDiv w:val="1"/>
      <w:marLeft w:val="0"/>
      <w:marRight w:val="0"/>
      <w:marTop w:val="0"/>
      <w:marBottom w:val="0"/>
      <w:divBdr>
        <w:top w:val="none" w:sz="0" w:space="0" w:color="auto"/>
        <w:left w:val="none" w:sz="0" w:space="0" w:color="auto"/>
        <w:bottom w:val="none" w:sz="0" w:space="0" w:color="auto"/>
        <w:right w:val="none" w:sz="0" w:space="0" w:color="auto"/>
      </w:divBdr>
    </w:div>
    <w:div w:id="570387077">
      <w:bodyDiv w:val="1"/>
      <w:marLeft w:val="0"/>
      <w:marRight w:val="0"/>
      <w:marTop w:val="0"/>
      <w:marBottom w:val="0"/>
      <w:divBdr>
        <w:top w:val="none" w:sz="0" w:space="0" w:color="auto"/>
        <w:left w:val="none" w:sz="0" w:space="0" w:color="auto"/>
        <w:bottom w:val="none" w:sz="0" w:space="0" w:color="auto"/>
        <w:right w:val="none" w:sz="0" w:space="0" w:color="auto"/>
      </w:divBdr>
    </w:div>
    <w:div w:id="570501776">
      <w:bodyDiv w:val="1"/>
      <w:marLeft w:val="0"/>
      <w:marRight w:val="0"/>
      <w:marTop w:val="0"/>
      <w:marBottom w:val="0"/>
      <w:divBdr>
        <w:top w:val="none" w:sz="0" w:space="0" w:color="auto"/>
        <w:left w:val="none" w:sz="0" w:space="0" w:color="auto"/>
        <w:bottom w:val="none" w:sz="0" w:space="0" w:color="auto"/>
        <w:right w:val="none" w:sz="0" w:space="0" w:color="auto"/>
      </w:divBdr>
    </w:div>
    <w:div w:id="570585611">
      <w:bodyDiv w:val="1"/>
      <w:marLeft w:val="0"/>
      <w:marRight w:val="0"/>
      <w:marTop w:val="0"/>
      <w:marBottom w:val="0"/>
      <w:divBdr>
        <w:top w:val="none" w:sz="0" w:space="0" w:color="auto"/>
        <w:left w:val="none" w:sz="0" w:space="0" w:color="auto"/>
        <w:bottom w:val="none" w:sz="0" w:space="0" w:color="auto"/>
        <w:right w:val="none" w:sz="0" w:space="0" w:color="auto"/>
      </w:divBdr>
    </w:div>
    <w:div w:id="570849484">
      <w:bodyDiv w:val="1"/>
      <w:marLeft w:val="0"/>
      <w:marRight w:val="0"/>
      <w:marTop w:val="0"/>
      <w:marBottom w:val="0"/>
      <w:divBdr>
        <w:top w:val="none" w:sz="0" w:space="0" w:color="auto"/>
        <w:left w:val="none" w:sz="0" w:space="0" w:color="auto"/>
        <w:bottom w:val="none" w:sz="0" w:space="0" w:color="auto"/>
        <w:right w:val="none" w:sz="0" w:space="0" w:color="auto"/>
      </w:divBdr>
    </w:div>
    <w:div w:id="570965055">
      <w:bodyDiv w:val="1"/>
      <w:marLeft w:val="0"/>
      <w:marRight w:val="0"/>
      <w:marTop w:val="0"/>
      <w:marBottom w:val="0"/>
      <w:divBdr>
        <w:top w:val="none" w:sz="0" w:space="0" w:color="auto"/>
        <w:left w:val="none" w:sz="0" w:space="0" w:color="auto"/>
        <w:bottom w:val="none" w:sz="0" w:space="0" w:color="auto"/>
        <w:right w:val="none" w:sz="0" w:space="0" w:color="auto"/>
      </w:divBdr>
    </w:div>
    <w:div w:id="571089145">
      <w:bodyDiv w:val="1"/>
      <w:marLeft w:val="0"/>
      <w:marRight w:val="0"/>
      <w:marTop w:val="0"/>
      <w:marBottom w:val="0"/>
      <w:divBdr>
        <w:top w:val="none" w:sz="0" w:space="0" w:color="auto"/>
        <w:left w:val="none" w:sz="0" w:space="0" w:color="auto"/>
        <w:bottom w:val="none" w:sz="0" w:space="0" w:color="auto"/>
        <w:right w:val="none" w:sz="0" w:space="0" w:color="auto"/>
      </w:divBdr>
    </w:div>
    <w:div w:id="571157614">
      <w:bodyDiv w:val="1"/>
      <w:marLeft w:val="0"/>
      <w:marRight w:val="0"/>
      <w:marTop w:val="0"/>
      <w:marBottom w:val="0"/>
      <w:divBdr>
        <w:top w:val="none" w:sz="0" w:space="0" w:color="auto"/>
        <w:left w:val="none" w:sz="0" w:space="0" w:color="auto"/>
        <w:bottom w:val="none" w:sz="0" w:space="0" w:color="auto"/>
        <w:right w:val="none" w:sz="0" w:space="0" w:color="auto"/>
      </w:divBdr>
    </w:div>
    <w:div w:id="571235214">
      <w:bodyDiv w:val="1"/>
      <w:marLeft w:val="0"/>
      <w:marRight w:val="0"/>
      <w:marTop w:val="0"/>
      <w:marBottom w:val="0"/>
      <w:divBdr>
        <w:top w:val="none" w:sz="0" w:space="0" w:color="auto"/>
        <w:left w:val="none" w:sz="0" w:space="0" w:color="auto"/>
        <w:bottom w:val="none" w:sz="0" w:space="0" w:color="auto"/>
        <w:right w:val="none" w:sz="0" w:space="0" w:color="auto"/>
      </w:divBdr>
    </w:div>
    <w:div w:id="571235222">
      <w:bodyDiv w:val="1"/>
      <w:marLeft w:val="0"/>
      <w:marRight w:val="0"/>
      <w:marTop w:val="0"/>
      <w:marBottom w:val="0"/>
      <w:divBdr>
        <w:top w:val="none" w:sz="0" w:space="0" w:color="auto"/>
        <w:left w:val="none" w:sz="0" w:space="0" w:color="auto"/>
        <w:bottom w:val="none" w:sz="0" w:space="0" w:color="auto"/>
        <w:right w:val="none" w:sz="0" w:space="0" w:color="auto"/>
      </w:divBdr>
    </w:div>
    <w:div w:id="571504077">
      <w:bodyDiv w:val="1"/>
      <w:marLeft w:val="0"/>
      <w:marRight w:val="0"/>
      <w:marTop w:val="0"/>
      <w:marBottom w:val="0"/>
      <w:divBdr>
        <w:top w:val="none" w:sz="0" w:space="0" w:color="auto"/>
        <w:left w:val="none" w:sz="0" w:space="0" w:color="auto"/>
        <w:bottom w:val="none" w:sz="0" w:space="0" w:color="auto"/>
        <w:right w:val="none" w:sz="0" w:space="0" w:color="auto"/>
      </w:divBdr>
    </w:div>
    <w:div w:id="571548973">
      <w:bodyDiv w:val="1"/>
      <w:marLeft w:val="0"/>
      <w:marRight w:val="0"/>
      <w:marTop w:val="0"/>
      <w:marBottom w:val="0"/>
      <w:divBdr>
        <w:top w:val="none" w:sz="0" w:space="0" w:color="auto"/>
        <w:left w:val="none" w:sz="0" w:space="0" w:color="auto"/>
        <w:bottom w:val="none" w:sz="0" w:space="0" w:color="auto"/>
        <w:right w:val="none" w:sz="0" w:space="0" w:color="auto"/>
      </w:divBdr>
    </w:div>
    <w:div w:id="571813548">
      <w:bodyDiv w:val="1"/>
      <w:marLeft w:val="0"/>
      <w:marRight w:val="0"/>
      <w:marTop w:val="0"/>
      <w:marBottom w:val="0"/>
      <w:divBdr>
        <w:top w:val="none" w:sz="0" w:space="0" w:color="auto"/>
        <w:left w:val="none" w:sz="0" w:space="0" w:color="auto"/>
        <w:bottom w:val="none" w:sz="0" w:space="0" w:color="auto"/>
        <w:right w:val="none" w:sz="0" w:space="0" w:color="auto"/>
      </w:divBdr>
    </w:div>
    <w:div w:id="572088286">
      <w:bodyDiv w:val="1"/>
      <w:marLeft w:val="0"/>
      <w:marRight w:val="0"/>
      <w:marTop w:val="0"/>
      <w:marBottom w:val="0"/>
      <w:divBdr>
        <w:top w:val="none" w:sz="0" w:space="0" w:color="auto"/>
        <w:left w:val="none" w:sz="0" w:space="0" w:color="auto"/>
        <w:bottom w:val="none" w:sz="0" w:space="0" w:color="auto"/>
        <w:right w:val="none" w:sz="0" w:space="0" w:color="auto"/>
      </w:divBdr>
    </w:div>
    <w:div w:id="572088357">
      <w:bodyDiv w:val="1"/>
      <w:marLeft w:val="0"/>
      <w:marRight w:val="0"/>
      <w:marTop w:val="0"/>
      <w:marBottom w:val="0"/>
      <w:divBdr>
        <w:top w:val="none" w:sz="0" w:space="0" w:color="auto"/>
        <w:left w:val="none" w:sz="0" w:space="0" w:color="auto"/>
        <w:bottom w:val="none" w:sz="0" w:space="0" w:color="auto"/>
        <w:right w:val="none" w:sz="0" w:space="0" w:color="auto"/>
      </w:divBdr>
    </w:div>
    <w:div w:id="572132021">
      <w:bodyDiv w:val="1"/>
      <w:marLeft w:val="0"/>
      <w:marRight w:val="0"/>
      <w:marTop w:val="0"/>
      <w:marBottom w:val="0"/>
      <w:divBdr>
        <w:top w:val="none" w:sz="0" w:space="0" w:color="auto"/>
        <w:left w:val="none" w:sz="0" w:space="0" w:color="auto"/>
        <w:bottom w:val="none" w:sz="0" w:space="0" w:color="auto"/>
        <w:right w:val="none" w:sz="0" w:space="0" w:color="auto"/>
      </w:divBdr>
    </w:div>
    <w:div w:id="572206642">
      <w:bodyDiv w:val="1"/>
      <w:marLeft w:val="0"/>
      <w:marRight w:val="0"/>
      <w:marTop w:val="0"/>
      <w:marBottom w:val="0"/>
      <w:divBdr>
        <w:top w:val="none" w:sz="0" w:space="0" w:color="auto"/>
        <w:left w:val="none" w:sz="0" w:space="0" w:color="auto"/>
        <w:bottom w:val="none" w:sz="0" w:space="0" w:color="auto"/>
        <w:right w:val="none" w:sz="0" w:space="0" w:color="auto"/>
      </w:divBdr>
    </w:div>
    <w:div w:id="572351791">
      <w:bodyDiv w:val="1"/>
      <w:marLeft w:val="0"/>
      <w:marRight w:val="0"/>
      <w:marTop w:val="0"/>
      <w:marBottom w:val="0"/>
      <w:divBdr>
        <w:top w:val="none" w:sz="0" w:space="0" w:color="auto"/>
        <w:left w:val="none" w:sz="0" w:space="0" w:color="auto"/>
        <w:bottom w:val="none" w:sz="0" w:space="0" w:color="auto"/>
        <w:right w:val="none" w:sz="0" w:space="0" w:color="auto"/>
      </w:divBdr>
    </w:div>
    <w:div w:id="572355790">
      <w:bodyDiv w:val="1"/>
      <w:marLeft w:val="0"/>
      <w:marRight w:val="0"/>
      <w:marTop w:val="0"/>
      <w:marBottom w:val="0"/>
      <w:divBdr>
        <w:top w:val="none" w:sz="0" w:space="0" w:color="auto"/>
        <w:left w:val="none" w:sz="0" w:space="0" w:color="auto"/>
        <w:bottom w:val="none" w:sz="0" w:space="0" w:color="auto"/>
        <w:right w:val="none" w:sz="0" w:space="0" w:color="auto"/>
      </w:divBdr>
    </w:div>
    <w:div w:id="572357770">
      <w:bodyDiv w:val="1"/>
      <w:marLeft w:val="0"/>
      <w:marRight w:val="0"/>
      <w:marTop w:val="0"/>
      <w:marBottom w:val="0"/>
      <w:divBdr>
        <w:top w:val="none" w:sz="0" w:space="0" w:color="auto"/>
        <w:left w:val="none" w:sz="0" w:space="0" w:color="auto"/>
        <w:bottom w:val="none" w:sz="0" w:space="0" w:color="auto"/>
        <w:right w:val="none" w:sz="0" w:space="0" w:color="auto"/>
      </w:divBdr>
    </w:div>
    <w:div w:id="572393519">
      <w:bodyDiv w:val="1"/>
      <w:marLeft w:val="0"/>
      <w:marRight w:val="0"/>
      <w:marTop w:val="0"/>
      <w:marBottom w:val="0"/>
      <w:divBdr>
        <w:top w:val="none" w:sz="0" w:space="0" w:color="auto"/>
        <w:left w:val="none" w:sz="0" w:space="0" w:color="auto"/>
        <w:bottom w:val="none" w:sz="0" w:space="0" w:color="auto"/>
        <w:right w:val="none" w:sz="0" w:space="0" w:color="auto"/>
      </w:divBdr>
    </w:div>
    <w:div w:id="573123772">
      <w:bodyDiv w:val="1"/>
      <w:marLeft w:val="0"/>
      <w:marRight w:val="0"/>
      <w:marTop w:val="0"/>
      <w:marBottom w:val="0"/>
      <w:divBdr>
        <w:top w:val="none" w:sz="0" w:space="0" w:color="auto"/>
        <w:left w:val="none" w:sz="0" w:space="0" w:color="auto"/>
        <w:bottom w:val="none" w:sz="0" w:space="0" w:color="auto"/>
        <w:right w:val="none" w:sz="0" w:space="0" w:color="auto"/>
      </w:divBdr>
    </w:div>
    <w:div w:id="573391096">
      <w:bodyDiv w:val="1"/>
      <w:marLeft w:val="0"/>
      <w:marRight w:val="0"/>
      <w:marTop w:val="0"/>
      <w:marBottom w:val="0"/>
      <w:divBdr>
        <w:top w:val="none" w:sz="0" w:space="0" w:color="auto"/>
        <w:left w:val="none" w:sz="0" w:space="0" w:color="auto"/>
        <w:bottom w:val="none" w:sz="0" w:space="0" w:color="auto"/>
        <w:right w:val="none" w:sz="0" w:space="0" w:color="auto"/>
      </w:divBdr>
    </w:div>
    <w:div w:id="573391989">
      <w:bodyDiv w:val="1"/>
      <w:marLeft w:val="0"/>
      <w:marRight w:val="0"/>
      <w:marTop w:val="0"/>
      <w:marBottom w:val="0"/>
      <w:divBdr>
        <w:top w:val="none" w:sz="0" w:space="0" w:color="auto"/>
        <w:left w:val="none" w:sz="0" w:space="0" w:color="auto"/>
        <w:bottom w:val="none" w:sz="0" w:space="0" w:color="auto"/>
        <w:right w:val="none" w:sz="0" w:space="0" w:color="auto"/>
      </w:divBdr>
    </w:div>
    <w:div w:id="574048710">
      <w:bodyDiv w:val="1"/>
      <w:marLeft w:val="0"/>
      <w:marRight w:val="0"/>
      <w:marTop w:val="0"/>
      <w:marBottom w:val="0"/>
      <w:divBdr>
        <w:top w:val="none" w:sz="0" w:space="0" w:color="auto"/>
        <w:left w:val="none" w:sz="0" w:space="0" w:color="auto"/>
        <w:bottom w:val="none" w:sz="0" w:space="0" w:color="auto"/>
        <w:right w:val="none" w:sz="0" w:space="0" w:color="auto"/>
      </w:divBdr>
    </w:div>
    <w:div w:id="574097828">
      <w:bodyDiv w:val="1"/>
      <w:marLeft w:val="0"/>
      <w:marRight w:val="0"/>
      <w:marTop w:val="0"/>
      <w:marBottom w:val="0"/>
      <w:divBdr>
        <w:top w:val="none" w:sz="0" w:space="0" w:color="auto"/>
        <w:left w:val="none" w:sz="0" w:space="0" w:color="auto"/>
        <w:bottom w:val="none" w:sz="0" w:space="0" w:color="auto"/>
        <w:right w:val="none" w:sz="0" w:space="0" w:color="auto"/>
      </w:divBdr>
    </w:div>
    <w:div w:id="574706322">
      <w:bodyDiv w:val="1"/>
      <w:marLeft w:val="0"/>
      <w:marRight w:val="0"/>
      <w:marTop w:val="0"/>
      <w:marBottom w:val="0"/>
      <w:divBdr>
        <w:top w:val="none" w:sz="0" w:space="0" w:color="auto"/>
        <w:left w:val="none" w:sz="0" w:space="0" w:color="auto"/>
        <w:bottom w:val="none" w:sz="0" w:space="0" w:color="auto"/>
        <w:right w:val="none" w:sz="0" w:space="0" w:color="auto"/>
      </w:divBdr>
    </w:div>
    <w:div w:id="574898258">
      <w:bodyDiv w:val="1"/>
      <w:marLeft w:val="0"/>
      <w:marRight w:val="0"/>
      <w:marTop w:val="0"/>
      <w:marBottom w:val="0"/>
      <w:divBdr>
        <w:top w:val="none" w:sz="0" w:space="0" w:color="auto"/>
        <w:left w:val="none" w:sz="0" w:space="0" w:color="auto"/>
        <w:bottom w:val="none" w:sz="0" w:space="0" w:color="auto"/>
        <w:right w:val="none" w:sz="0" w:space="0" w:color="auto"/>
      </w:divBdr>
    </w:div>
    <w:div w:id="574974031">
      <w:bodyDiv w:val="1"/>
      <w:marLeft w:val="0"/>
      <w:marRight w:val="0"/>
      <w:marTop w:val="0"/>
      <w:marBottom w:val="0"/>
      <w:divBdr>
        <w:top w:val="none" w:sz="0" w:space="0" w:color="auto"/>
        <w:left w:val="none" w:sz="0" w:space="0" w:color="auto"/>
        <w:bottom w:val="none" w:sz="0" w:space="0" w:color="auto"/>
        <w:right w:val="none" w:sz="0" w:space="0" w:color="auto"/>
      </w:divBdr>
    </w:div>
    <w:div w:id="575019191">
      <w:bodyDiv w:val="1"/>
      <w:marLeft w:val="0"/>
      <w:marRight w:val="0"/>
      <w:marTop w:val="0"/>
      <w:marBottom w:val="0"/>
      <w:divBdr>
        <w:top w:val="none" w:sz="0" w:space="0" w:color="auto"/>
        <w:left w:val="none" w:sz="0" w:space="0" w:color="auto"/>
        <w:bottom w:val="none" w:sz="0" w:space="0" w:color="auto"/>
        <w:right w:val="none" w:sz="0" w:space="0" w:color="auto"/>
      </w:divBdr>
    </w:div>
    <w:div w:id="575163042">
      <w:bodyDiv w:val="1"/>
      <w:marLeft w:val="0"/>
      <w:marRight w:val="0"/>
      <w:marTop w:val="0"/>
      <w:marBottom w:val="0"/>
      <w:divBdr>
        <w:top w:val="none" w:sz="0" w:space="0" w:color="auto"/>
        <w:left w:val="none" w:sz="0" w:space="0" w:color="auto"/>
        <w:bottom w:val="none" w:sz="0" w:space="0" w:color="auto"/>
        <w:right w:val="none" w:sz="0" w:space="0" w:color="auto"/>
      </w:divBdr>
    </w:div>
    <w:div w:id="576093056">
      <w:bodyDiv w:val="1"/>
      <w:marLeft w:val="0"/>
      <w:marRight w:val="0"/>
      <w:marTop w:val="0"/>
      <w:marBottom w:val="0"/>
      <w:divBdr>
        <w:top w:val="none" w:sz="0" w:space="0" w:color="auto"/>
        <w:left w:val="none" w:sz="0" w:space="0" w:color="auto"/>
        <w:bottom w:val="none" w:sz="0" w:space="0" w:color="auto"/>
        <w:right w:val="none" w:sz="0" w:space="0" w:color="auto"/>
      </w:divBdr>
    </w:div>
    <w:div w:id="576129402">
      <w:bodyDiv w:val="1"/>
      <w:marLeft w:val="0"/>
      <w:marRight w:val="0"/>
      <w:marTop w:val="0"/>
      <w:marBottom w:val="0"/>
      <w:divBdr>
        <w:top w:val="none" w:sz="0" w:space="0" w:color="auto"/>
        <w:left w:val="none" w:sz="0" w:space="0" w:color="auto"/>
        <w:bottom w:val="none" w:sz="0" w:space="0" w:color="auto"/>
        <w:right w:val="none" w:sz="0" w:space="0" w:color="auto"/>
      </w:divBdr>
    </w:div>
    <w:div w:id="576137193">
      <w:bodyDiv w:val="1"/>
      <w:marLeft w:val="0"/>
      <w:marRight w:val="0"/>
      <w:marTop w:val="0"/>
      <w:marBottom w:val="0"/>
      <w:divBdr>
        <w:top w:val="none" w:sz="0" w:space="0" w:color="auto"/>
        <w:left w:val="none" w:sz="0" w:space="0" w:color="auto"/>
        <w:bottom w:val="none" w:sz="0" w:space="0" w:color="auto"/>
        <w:right w:val="none" w:sz="0" w:space="0" w:color="auto"/>
      </w:divBdr>
    </w:div>
    <w:div w:id="576286572">
      <w:bodyDiv w:val="1"/>
      <w:marLeft w:val="0"/>
      <w:marRight w:val="0"/>
      <w:marTop w:val="0"/>
      <w:marBottom w:val="0"/>
      <w:divBdr>
        <w:top w:val="none" w:sz="0" w:space="0" w:color="auto"/>
        <w:left w:val="none" w:sz="0" w:space="0" w:color="auto"/>
        <w:bottom w:val="none" w:sz="0" w:space="0" w:color="auto"/>
        <w:right w:val="none" w:sz="0" w:space="0" w:color="auto"/>
      </w:divBdr>
    </w:div>
    <w:div w:id="576328959">
      <w:bodyDiv w:val="1"/>
      <w:marLeft w:val="0"/>
      <w:marRight w:val="0"/>
      <w:marTop w:val="0"/>
      <w:marBottom w:val="0"/>
      <w:divBdr>
        <w:top w:val="none" w:sz="0" w:space="0" w:color="auto"/>
        <w:left w:val="none" w:sz="0" w:space="0" w:color="auto"/>
        <w:bottom w:val="none" w:sz="0" w:space="0" w:color="auto"/>
        <w:right w:val="none" w:sz="0" w:space="0" w:color="auto"/>
      </w:divBdr>
    </w:div>
    <w:div w:id="576405200">
      <w:bodyDiv w:val="1"/>
      <w:marLeft w:val="0"/>
      <w:marRight w:val="0"/>
      <w:marTop w:val="0"/>
      <w:marBottom w:val="0"/>
      <w:divBdr>
        <w:top w:val="none" w:sz="0" w:space="0" w:color="auto"/>
        <w:left w:val="none" w:sz="0" w:space="0" w:color="auto"/>
        <w:bottom w:val="none" w:sz="0" w:space="0" w:color="auto"/>
        <w:right w:val="none" w:sz="0" w:space="0" w:color="auto"/>
      </w:divBdr>
    </w:div>
    <w:div w:id="576520213">
      <w:bodyDiv w:val="1"/>
      <w:marLeft w:val="0"/>
      <w:marRight w:val="0"/>
      <w:marTop w:val="0"/>
      <w:marBottom w:val="0"/>
      <w:divBdr>
        <w:top w:val="none" w:sz="0" w:space="0" w:color="auto"/>
        <w:left w:val="none" w:sz="0" w:space="0" w:color="auto"/>
        <w:bottom w:val="none" w:sz="0" w:space="0" w:color="auto"/>
        <w:right w:val="none" w:sz="0" w:space="0" w:color="auto"/>
      </w:divBdr>
    </w:div>
    <w:div w:id="576552513">
      <w:bodyDiv w:val="1"/>
      <w:marLeft w:val="0"/>
      <w:marRight w:val="0"/>
      <w:marTop w:val="0"/>
      <w:marBottom w:val="0"/>
      <w:divBdr>
        <w:top w:val="none" w:sz="0" w:space="0" w:color="auto"/>
        <w:left w:val="none" w:sz="0" w:space="0" w:color="auto"/>
        <w:bottom w:val="none" w:sz="0" w:space="0" w:color="auto"/>
        <w:right w:val="none" w:sz="0" w:space="0" w:color="auto"/>
      </w:divBdr>
    </w:div>
    <w:div w:id="576717201">
      <w:bodyDiv w:val="1"/>
      <w:marLeft w:val="0"/>
      <w:marRight w:val="0"/>
      <w:marTop w:val="0"/>
      <w:marBottom w:val="0"/>
      <w:divBdr>
        <w:top w:val="none" w:sz="0" w:space="0" w:color="auto"/>
        <w:left w:val="none" w:sz="0" w:space="0" w:color="auto"/>
        <w:bottom w:val="none" w:sz="0" w:space="0" w:color="auto"/>
        <w:right w:val="none" w:sz="0" w:space="0" w:color="auto"/>
      </w:divBdr>
    </w:div>
    <w:div w:id="576718653">
      <w:bodyDiv w:val="1"/>
      <w:marLeft w:val="0"/>
      <w:marRight w:val="0"/>
      <w:marTop w:val="0"/>
      <w:marBottom w:val="0"/>
      <w:divBdr>
        <w:top w:val="none" w:sz="0" w:space="0" w:color="auto"/>
        <w:left w:val="none" w:sz="0" w:space="0" w:color="auto"/>
        <w:bottom w:val="none" w:sz="0" w:space="0" w:color="auto"/>
        <w:right w:val="none" w:sz="0" w:space="0" w:color="auto"/>
      </w:divBdr>
    </w:div>
    <w:div w:id="576747687">
      <w:bodyDiv w:val="1"/>
      <w:marLeft w:val="0"/>
      <w:marRight w:val="0"/>
      <w:marTop w:val="0"/>
      <w:marBottom w:val="0"/>
      <w:divBdr>
        <w:top w:val="none" w:sz="0" w:space="0" w:color="auto"/>
        <w:left w:val="none" w:sz="0" w:space="0" w:color="auto"/>
        <w:bottom w:val="none" w:sz="0" w:space="0" w:color="auto"/>
        <w:right w:val="none" w:sz="0" w:space="0" w:color="auto"/>
      </w:divBdr>
    </w:div>
    <w:div w:id="577058562">
      <w:bodyDiv w:val="1"/>
      <w:marLeft w:val="0"/>
      <w:marRight w:val="0"/>
      <w:marTop w:val="0"/>
      <w:marBottom w:val="0"/>
      <w:divBdr>
        <w:top w:val="none" w:sz="0" w:space="0" w:color="auto"/>
        <w:left w:val="none" w:sz="0" w:space="0" w:color="auto"/>
        <w:bottom w:val="none" w:sz="0" w:space="0" w:color="auto"/>
        <w:right w:val="none" w:sz="0" w:space="0" w:color="auto"/>
      </w:divBdr>
    </w:div>
    <w:div w:id="577132501">
      <w:bodyDiv w:val="1"/>
      <w:marLeft w:val="0"/>
      <w:marRight w:val="0"/>
      <w:marTop w:val="0"/>
      <w:marBottom w:val="0"/>
      <w:divBdr>
        <w:top w:val="none" w:sz="0" w:space="0" w:color="auto"/>
        <w:left w:val="none" w:sz="0" w:space="0" w:color="auto"/>
        <w:bottom w:val="none" w:sz="0" w:space="0" w:color="auto"/>
        <w:right w:val="none" w:sz="0" w:space="0" w:color="auto"/>
      </w:divBdr>
    </w:div>
    <w:div w:id="577135797">
      <w:bodyDiv w:val="1"/>
      <w:marLeft w:val="0"/>
      <w:marRight w:val="0"/>
      <w:marTop w:val="0"/>
      <w:marBottom w:val="0"/>
      <w:divBdr>
        <w:top w:val="none" w:sz="0" w:space="0" w:color="auto"/>
        <w:left w:val="none" w:sz="0" w:space="0" w:color="auto"/>
        <w:bottom w:val="none" w:sz="0" w:space="0" w:color="auto"/>
        <w:right w:val="none" w:sz="0" w:space="0" w:color="auto"/>
      </w:divBdr>
    </w:div>
    <w:div w:id="577250492">
      <w:bodyDiv w:val="1"/>
      <w:marLeft w:val="0"/>
      <w:marRight w:val="0"/>
      <w:marTop w:val="0"/>
      <w:marBottom w:val="0"/>
      <w:divBdr>
        <w:top w:val="none" w:sz="0" w:space="0" w:color="auto"/>
        <w:left w:val="none" w:sz="0" w:space="0" w:color="auto"/>
        <w:bottom w:val="none" w:sz="0" w:space="0" w:color="auto"/>
        <w:right w:val="none" w:sz="0" w:space="0" w:color="auto"/>
      </w:divBdr>
    </w:div>
    <w:div w:id="577521118">
      <w:bodyDiv w:val="1"/>
      <w:marLeft w:val="0"/>
      <w:marRight w:val="0"/>
      <w:marTop w:val="0"/>
      <w:marBottom w:val="0"/>
      <w:divBdr>
        <w:top w:val="none" w:sz="0" w:space="0" w:color="auto"/>
        <w:left w:val="none" w:sz="0" w:space="0" w:color="auto"/>
        <w:bottom w:val="none" w:sz="0" w:space="0" w:color="auto"/>
        <w:right w:val="none" w:sz="0" w:space="0" w:color="auto"/>
      </w:divBdr>
    </w:div>
    <w:div w:id="577599029">
      <w:bodyDiv w:val="1"/>
      <w:marLeft w:val="0"/>
      <w:marRight w:val="0"/>
      <w:marTop w:val="0"/>
      <w:marBottom w:val="0"/>
      <w:divBdr>
        <w:top w:val="none" w:sz="0" w:space="0" w:color="auto"/>
        <w:left w:val="none" w:sz="0" w:space="0" w:color="auto"/>
        <w:bottom w:val="none" w:sz="0" w:space="0" w:color="auto"/>
        <w:right w:val="none" w:sz="0" w:space="0" w:color="auto"/>
      </w:divBdr>
    </w:div>
    <w:div w:id="577784019">
      <w:bodyDiv w:val="1"/>
      <w:marLeft w:val="0"/>
      <w:marRight w:val="0"/>
      <w:marTop w:val="0"/>
      <w:marBottom w:val="0"/>
      <w:divBdr>
        <w:top w:val="none" w:sz="0" w:space="0" w:color="auto"/>
        <w:left w:val="none" w:sz="0" w:space="0" w:color="auto"/>
        <w:bottom w:val="none" w:sz="0" w:space="0" w:color="auto"/>
        <w:right w:val="none" w:sz="0" w:space="0" w:color="auto"/>
      </w:divBdr>
    </w:div>
    <w:div w:id="577787095">
      <w:bodyDiv w:val="1"/>
      <w:marLeft w:val="0"/>
      <w:marRight w:val="0"/>
      <w:marTop w:val="0"/>
      <w:marBottom w:val="0"/>
      <w:divBdr>
        <w:top w:val="none" w:sz="0" w:space="0" w:color="auto"/>
        <w:left w:val="none" w:sz="0" w:space="0" w:color="auto"/>
        <w:bottom w:val="none" w:sz="0" w:space="0" w:color="auto"/>
        <w:right w:val="none" w:sz="0" w:space="0" w:color="auto"/>
      </w:divBdr>
    </w:div>
    <w:div w:id="577835781">
      <w:bodyDiv w:val="1"/>
      <w:marLeft w:val="0"/>
      <w:marRight w:val="0"/>
      <w:marTop w:val="0"/>
      <w:marBottom w:val="0"/>
      <w:divBdr>
        <w:top w:val="none" w:sz="0" w:space="0" w:color="auto"/>
        <w:left w:val="none" w:sz="0" w:space="0" w:color="auto"/>
        <w:bottom w:val="none" w:sz="0" w:space="0" w:color="auto"/>
        <w:right w:val="none" w:sz="0" w:space="0" w:color="auto"/>
      </w:divBdr>
    </w:div>
    <w:div w:id="578029172">
      <w:bodyDiv w:val="1"/>
      <w:marLeft w:val="0"/>
      <w:marRight w:val="0"/>
      <w:marTop w:val="0"/>
      <w:marBottom w:val="0"/>
      <w:divBdr>
        <w:top w:val="none" w:sz="0" w:space="0" w:color="auto"/>
        <w:left w:val="none" w:sz="0" w:space="0" w:color="auto"/>
        <w:bottom w:val="none" w:sz="0" w:space="0" w:color="auto"/>
        <w:right w:val="none" w:sz="0" w:space="0" w:color="auto"/>
      </w:divBdr>
    </w:div>
    <w:div w:id="578053310">
      <w:bodyDiv w:val="1"/>
      <w:marLeft w:val="0"/>
      <w:marRight w:val="0"/>
      <w:marTop w:val="0"/>
      <w:marBottom w:val="0"/>
      <w:divBdr>
        <w:top w:val="none" w:sz="0" w:space="0" w:color="auto"/>
        <w:left w:val="none" w:sz="0" w:space="0" w:color="auto"/>
        <w:bottom w:val="none" w:sz="0" w:space="0" w:color="auto"/>
        <w:right w:val="none" w:sz="0" w:space="0" w:color="auto"/>
      </w:divBdr>
    </w:div>
    <w:div w:id="578100111">
      <w:bodyDiv w:val="1"/>
      <w:marLeft w:val="0"/>
      <w:marRight w:val="0"/>
      <w:marTop w:val="0"/>
      <w:marBottom w:val="0"/>
      <w:divBdr>
        <w:top w:val="none" w:sz="0" w:space="0" w:color="auto"/>
        <w:left w:val="none" w:sz="0" w:space="0" w:color="auto"/>
        <w:bottom w:val="none" w:sz="0" w:space="0" w:color="auto"/>
        <w:right w:val="none" w:sz="0" w:space="0" w:color="auto"/>
      </w:divBdr>
    </w:div>
    <w:div w:id="578246322">
      <w:bodyDiv w:val="1"/>
      <w:marLeft w:val="0"/>
      <w:marRight w:val="0"/>
      <w:marTop w:val="0"/>
      <w:marBottom w:val="0"/>
      <w:divBdr>
        <w:top w:val="none" w:sz="0" w:space="0" w:color="auto"/>
        <w:left w:val="none" w:sz="0" w:space="0" w:color="auto"/>
        <w:bottom w:val="none" w:sz="0" w:space="0" w:color="auto"/>
        <w:right w:val="none" w:sz="0" w:space="0" w:color="auto"/>
      </w:divBdr>
    </w:div>
    <w:div w:id="578365366">
      <w:bodyDiv w:val="1"/>
      <w:marLeft w:val="0"/>
      <w:marRight w:val="0"/>
      <w:marTop w:val="0"/>
      <w:marBottom w:val="0"/>
      <w:divBdr>
        <w:top w:val="none" w:sz="0" w:space="0" w:color="auto"/>
        <w:left w:val="none" w:sz="0" w:space="0" w:color="auto"/>
        <w:bottom w:val="none" w:sz="0" w:space="0" w:color="auto"/>
        <w:right w:val="none" w:sz="0" w:space="0" w:color="auto"/>
      </w:divBdr>
    </w:div>
    <w:div w:id="578518557">
      <w:bodyDiv w:val="1"/>
      <w:marLeft w:val="0"/>
      <w:marRight w:val="0"/>
      <w:marTop w:val="0"/>
      <w:marBottom w:val="0"/>
      <w:divBdr>
        <w:top w:val="none" w:sz="0" w:space="0" w:color="auto"/>
        <w:left w:val="none" w:sz="0" w:space="0" w:color="auto"/>
        <w:bottom w:val="none" w:sz="0" w:space="0" w:color="auto"/>
        <w:right w:val="none" w:sz="0" w:space="0" w:color="auto"/>
      </w:divBdr>
    </w:div>
    <w:div w:id="578557444">
      <w:bodyDiv w:val="1"/>
      <w:marLeft w:val="0"/>
      <w:marRight w:val="0"/>
      <w:marTop w:val="0"/>
      <w:marBottom w:val="0"/>
      <w:divBdr>
        <w:top w:val="none" w:sz="0" w:space="0" w:color="auto"/>
        <w:left w:val="none" w:sz="0" w:space="0" w:color="auto"/>
        <w:bottom w:val="none" w:sz="0" w:space="0" w:color="auto"/>
        <w:right w:val="none" w:sz="0" w:space="0" w:color="auto"/>
      </w:divBdr>
    </w:div>
    <w:div w:id="578636584">
      <w:bodyDiv w:val="1"/>
      <w:marLeft w:val="0"/>
      <w:marRight w:val="0"/>
      <w:marTop w:val="0"/>
      <w:marBottom w:val="0"/>
      <w:divBdr>
        <w:top w:val="none" w:sz="0" w:space="0" w:color="auto"/>
        <w:left w:val="none" w:sz="0" w:space="0" w:color="auto"/>
        <w:bottom w:val="none" w:sz="0" w:space="0" w:color="auto"/>
        <w:right w:val="none" w:sz="0" w:space="0" w:color="auto"/>
      </w:divBdr>
    </w:div>
    <w:div w:id="578828178">
      <w:bodyDiv w:val="1"/>
      <w:marLeft w:val="0"/>
      <w:marRight w:val="0"/>
      <w:marTop w:val="0"/>
      <w:marBottom w:val="0"/>
      <w:divBdr>
        <w:top w:val="none" w:sz="0" w:space="0" w:color="auto"/>
        <w:left w:val="none" w:sz="0" w:space="0" w:color="auto"/>
        <w:bottom w:val="none" w:sz="0" w:space="0" w:color="auto"/>
        <w:right w:val="none" w:sz="0" w:space="0" w:color="auto"/>
      </w:divBdr>
    </w:div>
    <w:div w:id="578833464">
      <w:bodyDiv w:val="1"/>
      <w:marLeft w:val="0"/>
      <w:marRight w:val="0"/>
      <w:marTop w:val="0"/>
      <w:marBottom w:val="0"/>
      <w:divBdr>
        <w:top w:val="none" w:sz="0" w:space="0" w:color="auto"/>
        <w:left w:val="none" w:sz="0" w:space="0" w:color="auto"/>
        <w:bottom w:val="none" w:sz="0" w:space="0" w:color="auto"/>
        <w:right w:val="none" w:sz="0" w:space="0" w:color="auto"/>
      </w:divBdr>
    </w:div>
    <w:div w:id="578908775">
      <w:bodyDiv w:val="1"/>
      <w:marLeft w:val="0"/>
      <w:marRight w:val="0"/>
      <w:marTop w:val="0"/>
      <w:marBottom w:val="0"/>
      <w:divBdr>
        <w:top w:val="none" w:sz="0" w:space="0" w:color="auto"/>
        <w:left w:val="none" w:sz="0" w:space="0" w:color="auto"/>
        <w:bottom w:val="none" w:sz="0" w:space="0" w:color="auto"/>
        <w:right w:val="none" w:sz="0" w:space="0" w:color="auto"/>
      </w:divBdr>
    </w:div>
    <w:div w:id="579602866">
      <w:bodyDiv w:val="1"/>
      <w:marLeft w:val="0"/>
      <w:marRight w:val="0"/>
      <w:marTop w:val="0"/>
      <w:marBottom w:val="0"/>
      <w:divBdr>
        <w:top w:val="none" w:sz="0" w:space="0" w:color="auto"/>
        <w:left w:val="none" w:sz="0" w:space="0" w:color="auto"/>
        <w:bottom w:val="none" w:sz="0" w:space="0" w:color="auto"/>
        <w:right w:val="none" w:sz="0" w:space="0" w:color="auto"/>
      </w:divBdr>
    </w:div>
    <w:div w:id="579608481">
      <w:bodyDiv w:val="1"/>
      <w:marLeft w:val="0"/>
      <w:marRight w:val="0"/>
      <w:marTop w:val="0"/>
      <w:marBottom w:val="0"/>
      <w:divBdr>
        <w:top w:val="none" w:sz="0" w:space="0" w:color="auto"/>
        <w:left w:val="none" w:sz="0" w:space="0" w:color="auto"/>
        <w:bottom w:val="none" w:sz="0" w:space="0" w:color="auto"/>
        <w:right w:val="none" w:sz="0" w:space="0" w:color="auto"/>
      </w:divBdr>
    </w:div>
    <w:div w:id="579756938">
      <w:bodyDiv w:val="1"/>
      <w:marLeft w:val="0"/>
      <w:marRight w:val="0"/>
      <w:marTop w:val="0"/>
      <w:marBottom w:val="0"/>
      <w:divBdr>
        <w:top w:val="none" w:sz="0" w:space="0" w:color="auto"/>
        <w:left w:val="none" w:sz="0" w:space="0" w:color="auto"/>
        <w:bottom w:val="none" w:sz="0" w:space="0" w:color="auto"/>
        <w:right w:val="none" w:sz="0" w:space="0" w:color="auto"/>
      </w:divBdr>
    </w:div>
    <w:div w:id="579944593">
      <w:bodyDiv w:val="1"/>
      <w:marLeft w:val="0"/>
      <w:marRight w:val="0"/>
      <w:marTop w:val="0"/>
      <w:marBottom w:val="0"/>
      <w:divBdr>
        <w:top w:val="none" w:sz="0" w:space="0" w:color="auto"/>
        <w:left w:val="none" w:sz="0" w:space="0" w:color="auto"/>
        <w:bottom w:val="none" w:sz="0" w:space="0" w:color="auto"/>
        <w:right w:val="none" w:sz="0" w:space="0" w:color="auto"/>
      </w:divBdr>
    </w:div>
    <w:div w:id="579945292">
      <w:bodyDiv w:val="1"/>
      <w:marLeft w:val="0"/>
      <w:marRight w:val="0"/>
      <w:marTop w:val="0"/>
      <w:marBottom w:val="0"/>
      <w:divBdr>
        <w:top w:val="none" w:sz="0" w:space="0" w:color="auto"/>
        <w:left w:val="none" w:sz="0" w:space="0" w:color="auto"/>
        <w:bottom w:val="none" w:sz="0" w:space="0" w:color="auto"/>
        <w:right w:val="none" w:sz="0" w:space="0" w:color="auto"/>
      </w:divBdr>
    </w:div>
    <w:div w:id="579994583">
      <w:bodyDiv w:val="1"/>
      <w:marLeft w:val="0"/>
      <w:marRight w:val="0"/>
      <w:marTop w:val="0"/>
      <w:marBottom w:val="0"/>
      <w:divBdr>
        <w:top w:val="none" w:sz="0" w:space="0" w:color="auto"/>
        <w:left w:val="none" w:sz="0" w:space="0" w:color="auto"/>
        <w:bottom w:val="none" w:sz="0" w:space="0" w:color="auto"/>
        <w:right w:val="none" w:sz="0" w:space="0" w:color="auto"/>
      </w:divBdr>
    </w:div>
    <w:div w:id="580022238">
      <w:bodyDiv w:val="1"/>
      <w:marLeft w:val="0"/>
      <w:marRight w:val="0"/>
      <w:marTop w:val="0"/>
      <w:marBottom w:val="0"/>
      <w:divBdr>
        <w:top w:val="none" w:sz="0" w:space="0" w:color="auto"/>
        <w:left w:val="none" w:sz="0" w:space="0" w:color="auto"/>
        <w:bottom w:val="none" w:sz="0" w:space="0" w:color="auto"/>
        <w:right w:val="none" w:sz="0" w:space="0" w:color="auto"/>
      </w:divBdr>
    </w:div>
    <w:div w:id="580068705">
      <w:bodyDiv w:val="1"/>
      <w:marLeft w:val="0"/>
      <w:marRight w:val="0"/>
      <w:marTop w:val="0"/>
      <w:marBottom w:val="0"/>
      <w:divBdr>
        <w:top w:val="none" w:sz="0" w:space="0" w:color="auto"/>
        <w:left w:val="none" w:sz="0" w:space="0" w:color="auto"/>
        <w:bottom w:val="none" w:sz="0" w:space="0" w:color="auto"/>
        <w:right w:val="none" w:sz="0" w:space="0" w:color="auto"/>
      </w:divBdr>
    </w:div>
    <w:div w:id="580793869">
      <w:bodyDiv w:val="1"/>
      <w:marLeft w:val="0"/>
      <w:marRight w:val="0"/>
      <w:marTop w:val="0"/>
      <w:marBottom w:val="0"/>
      <w:divBdr>
        <w:top w:val="none" w:sz="0" w:space="0" w:color="auto"/>
        <w:left w:val="none" w:sz="0" w:space="0" w:color="auto"/>
        <w:bottom w:val="none" w:sz="0" w:space="0" w:color="auto"/>
        <w:right w:val="none" w:sz="0" w:space="0" w:color="auto"/>
      </w:divBdr>
    </w:div>
    <w:div w:id="580870297">
      <w:bodyDiv w:val="1"/>
      <w:marLeft w:val="0"/>
      <w:marRight w:val="0"/>
      <w:marTop w:val="0"/>
      <w:marBottom w:val="0"/>
      <w:divBdr>
        <w:top w:val="none" w:sz="0" w:space="0" w:color="auto"/>
        <w:left w:val="none" w:sz="0" w:space="0" w:color="auto"/>
        <w:bottom w:val="none" w:sz="0" w:space="0" w:color="auto"/>
        <w:right w:val="none" w:sz="0" w:space="0" w:color="auto"/>
      </w:divBdr>
    </w:div>
    <w:div w:id="580985061">
      <w:bodyDiv w:val="1"/>
      <w:marLeft w:val="0"/>
      <w:marRight w:val="0"/>
      <w:marTop w:val="0"/>
      <w:marBottom w:val="0"/>
      <w:divBdr>
        <w:top w:val="none" w:sz="0" w:space="0" w:color="auto"/>
        <w:left w:val="none" w:sz="0" w:space="0" w:color="auto"/>
        <w:bottom w:val="none" w:sz="0" w:space="0" w:color="auto"/>
        <w:right w:val="none" w:sz="0" w:space="0" w:color="auto"/>
      </w:divBdr>
    </w:div>
    <w:div w:id="581137042">
      <w:bodyDiv w:val="1"/>
      <w:marLeft w:val="0"/>
      <w:marRight w:val="0"/>
      <w:marTop w:val="0"/>
      <w:marBottom w:val="0"/>
      <w:divBdr>
        <w:top w:val="none" w:sz="0" w:space="0" w:color="auto"/>
        <w:left w:val="none" w:sz="0" w:space="0" w:color="auto"/>
        <w:bottom w:val="none" w:sz="0" w:space="0" w:color="auto"/>
        <w:right w:val="none" w:sz="0" w:space="0" w:color="auto"/>
      </w:divBdr>
    </w:div>
    <w:div w:id="581139538">
      <w:bodyDiv w:val="1"/>
      <w:marLeft w:val="0"/>
      <w:marRight w:val="0"/>
      <w:marTop w:val="0"/>
      <w:marBottom w:val="0"/>
      <w:divBdr>
        <w:top w:val="none" w:sz="0" w:space="0" w:color="auto"/>
        <w:left w:val="none" w:sz="0" w:space="0" w:color="auto"/>
        <w:bottom w:val="none" w:sz="0" w:space="0" w:color="auto"/>
        <w:right w:val="none" w:sz="0" w:space="0" w:color="auto"/>
      </w:divBdr>
    </w:div>
    <w:div w:id="581377275">
      <w:bodyDiv w:val="1"/>
      <w:marLeft w:val="0"/>
      <w:marRight w:val="0"/>
      <w:marTop w:val="0"/>
      <w:marBottom w:val="0"/>
      <w:divBdr>
        <w:top w:val="none" w:sz="0" w:space="0" w:color="auto"/>
        <w:left w:val="none" w:sz="0" w:space="0" w:color="auto"/>
        <w:bottom w:val="none" w:sz="0" w:space="0" w:color="auto"/>
        <w:right w:val="none" w:sz="0" w:space="0" w:color="auto"/>
      </w:divBdr>
    </w:div>
    <w:div w:id="581572838">
      <w:bodyDiv w:val="1"/>
      <w:marLeft w:val="0"/>
      <w:marRight w:val="0"/>
      <w:marTop w:val="0"/>
      <w:marBottom w:val="0"/>
      <w:divBdr>
        <w:top w:val="none" w:sz="0" w:space="0" w:color="auto"/>
        <w:left w:val="none" w:sz="0" w:space="0" w:color="auto"/>
        <w:bottom w:val="none" w:sz="0" w:space="0" w:color="auto"/>
        <w:right w:val="none" w:sz="0" w:space="0" w:color="auto"/>
      </w:divBdr>
    </w:div>
    <w:div w:id="581721899">
      <w:bodyDiv w:val="1"/>
      <w:marLeft w:val="0"/>
      <w:marRight w:val="0"/>
      <w:marTop w:val="0"/>
      <w:marBottom w:val="0"/>
      <w:divBdr>
        <w:top w:val="none" w:sz="0" w:space="0" w:color="auto"/>
        <w:left w:val="none" w:sz="0" w:space="0" w:color="auto"/>
        <w:bottom w:val="none" w:sz="0" w:space="0" w:color="auto"/>
        <w:right w:val="none" w:sz="0" w:space="0" w:color="auto"/>
      </w:divBdr>
    </w:div>
    <w:div w:id="581791968">
      <w:bodyDiv w:val="1"/>
      <w:marLeft w:val="0"/>
      <w:marRight w:val="0"/>
      <w:marTop w:val="0"/>
      <w:marBottom w:val="0"/>
      <w:divBdr>
        <w:top w:val="none" w:sz="0" w:space="0" w:color="auto"/>
        <w:left w:val="none" w:sz="0" w:space="0" w:color="auto"/>
        <w:bottom w:val="none" w:sz="0" w:space="0" w:color="auto"/>
        <w:right w:val="none" w:sz="0" w:space="0" w:color="auto"/>
      </w:divBdr>
    </w:div>
    <w:div w:id="581909457">
      <w:bodyDiv w:val="1"/>
      <w:marLeft w:val="0"/>
      <w:marRight w:val="0"/>
      <w:marTop w:val="0"/>
      <w:marBottom w:val="0"/>
      <w:divBdr>
        <w:top w:val="none" w:sz="0" w:space="0" w:color="auto"/>
        <w:left w:val="none" w:sz="0" w:space="0" w:color="auto"/>
        <w:bottom w:val="none" w:sz="0" w:space="0" w:color="auto"/>
        <w:right w:val="none" w:sz="0" w:space="0" w:color="auto"/>
      </w:divBdr>
    </w:div>
    <w:div w:id="582181597">
      <w:bodyDiv w:val="1"/>
      <w:marLeft w:val="0"/>
      <w:marRight w:val="0"/>
      <w:marTop w:val="0"/>
      <w:marBottom w:val="0"/>
      <w:divBdr>
        <w:top w:val="none" w:sz="0" w:space="0" w:color="auto"/>
        <w:left w:val="none" w:sz="0" w:space="0" w:color="auto"/>
        <w:bottom w:val="none" w:sz="0" w:space="0" w:color="auto"/>
        <w:right w:val="none" w:sz="0" w:space="0" w:color="auto"/>
      </w:divBdr>
    </w:div>
    <w:div w:id="582228305">
      <w:bodyDiv w:val="1"/>
      <w:marLeft w:val="0"/>
      <w:marRight w:val="0"/>
      <w:marTop w:val="0"/>
      <w:marBottom w:val="0"/>
      <w:divBdr>
        <w:top w:val="none" w:sz="0" w:space="0" w:color="auto"/>
        <w:left w:val="none" w:sz="0" w:space="0" w:color="auto"/>
        <w:bottom w:val="none" w:sz="0" w:space="0" w:color="auto"/>
        <w:right w:val="none" w:sz="0" w:space="0" w:color="auto"/>
      </w:divBdr>
    </w:div>
    <w:div w:id="582644531">
      <w:bodyDiv w:val="1"/>
      <w:marLeft w:val="0"/>
      <w:marRight w:val="0"/>
      <w:marTop w:val="0"/>
      <w:marBottom w:val="0"/>
      <w:divBdr>
        <w:top w:val="none" w:sz="0" w:space="0" w:color="auto"/>
        <w:left w:val="none" w:sz="0" w:space="0" w:color="auto"/>
        <w:bottom w:val="none" w:sz="0" w:space="0" w:color="auto"/>
        <w:right w:val="none" w:sz="0" w:space="0" w:color="auto"/>
      </w:divBdr>
    </w:div>
    <w:div w:id="582881097">
      <w:bodyDiv w:val="1"/>
      <w:marLeft w:val="0"/>
      <w:marRight w:val="0"/>
      <w:marTop w:val="0"/>
      <w:marBottom w:val="0"/>
      <w:divBdr>
        <w:top w:val="none" w:sz="0" w:space="0" w:color="auto"/>
        <w:left w:val="none" w:sz="0" w:space="0" w:color="auto"/>
        <w:bottom w:val="none" w:sz="0" w:space="0" w:color="auto"/>
        <w:right w:val="none" w:sz="0" w:space="0" w:color="auto"/>
      </w:divBdr>
    </w:div>
    <w:div w:id="582884338">
      <w:bodyDiv w:val="1"/>
      <w:marLeft w:val="0"/>
      <w:marRight w:val="0"/>
      <w:marTop w:val="0"/>
      <w:marBottom w:val="0"/>
      <w:divBdr>
        <w:top w:val="none" w:sz="0" w:space="0" w:color="auto"/>
        <w:left w:val="none" w:sz="0" w:space="0" w:color="auto"/>
        <w:bottom w:val="none" w:sz="0" w:space="0" w:color="auto"/>
        <w:right w:val="none" w:sz="0" w:space="0" w:color="auto"/>
      </w:divBdr>
    </w:div>
    <w:div w:id="583027655">
      <w:bodyDiv w:val="1"/>
      <w:marLeft w:val="0"/>
      <w:marRight w:val="0"/>
      <w:marTop w:val="0"/>
      <w:marBottom w:val="0"/>
      <w:divBdr>
        <w:top w:val="none" w:sz="0" w:space="0" w:color="auto"/>
        <w:left w:val="none" w:sz="0" w:space="0" w:color="auto"/>
        <w:bottom w:val="none" w:sz="0" w:space="0" w:color="auto"/>
        <w:right w:val="none" w:sz="0" w:space="0" w:color="auto"/>
      </w:divBdr>
    </w:div>
    <w:div w:id="583151019">
      <w:bodyDiv w:val="1"/>
      <w:marLeft w:val="0"/>
      <w:marRight w:val="0"/>
      <w:marTop w:val="0"/>
      <w:marBottom w:val="0"/>
      <w:divBdr>
        <w:top w:val="none" w:sz="0" w:space="0" w:color="auto"/>
        <w:left w:val="none" w:sz="0" w:space="0" w:color="auto"/>
        <w:bottom w:val="none" w:sz="0" w:space="0" w:color="auto"/>
        <w:right w:val="none" w:sz="0" w:space="0" w:color="auto"/>
      </w:divBdr>
    </w:div>
    <w:div w:id="583152018">
      <w:bodyDiv w:val="1"/>
      <w:marLeft w:val="0"/>
      <w:marRight w:val="0"/>
      <w:marTop w:val="0"/>
      <w:marBottom w:val="0"/>
      <w:divBdr>
        <w:top w:val="none" w:sz="0" w:space="0" w:color="auto"/>
        <w:left w:val="none" w:sz="0" w:space="0" w:color="auto"/>
        <w:bottom w:val="none" w:sz="0" w:space="0" w:color="auto"/>
        <w:right w:val="none" w:sz="0" w:space="0" w:color="auto"/>
      </w:divBdr>
    </w:div>
    <w:div w:id="583494193">
      <w:bodyDiv w:val="1"/>
      <w:marLeft w:val="0"/>
      <w:marRight w:val="0"/>
      <w:marTop w:val="0"/>
      <w:marBottom w:val="0"/>
      <w:divBdr>
        <w:top w:val="none" w:sz="0" w:space="0" w:color="auto"/>
        <w:left w:val="none" w:sz="0" w:space="0" w:color="auto"/>
        <w:bottom w:val="none" w:sz="0" w:space="0" w:color="auto"/>
        <w:right w:val="none" w:sz="0" w:space="0" w:color="auto"/>
      </w:divBdr>
    </w:div>
    <w:div w:id="583496679">
      <w:bodyDiv w:val="1"/>
      <w:marLeft w:val="0"/>
      <w:marRight w:val="0"/>
      <w:marTop w:val="0"/>
      <w:marBottom w:val="0"/>
      <w:divBdr>
        <w:top w:val="none" w:sz="0" w:space="0" w:color="auto"/>
        <w:left w:val="none" w:sz="0" w:space="0" w:color="auto"/>
        <w:bottom w:val="none" w:sz="0" w:space="0" w:color="auto"/>
        <w:right w:val="none" w:sz="0" w:space="0" w:color="auto"/>
      </w:divBdr>
    </w:div>
    <w:div w:id="583610666">
      <w:bodyDiv w:val="1"/>
      <w:marLeft w:val="0"/>
      <w:marRight w:val="0"/>
      <w:marTop w:val="0"/>
      <w:marBottom w:val="0"/>
      <w:divBdr>
        <w:top w:val="none" w:sz="0" w:space="0" w:color="auto"/>
        <w:left w:val="none" w:sz="0" w:space="0" w:color="auto"/>
        <w:bottom w:val="none" w:sz="0" w:space="0" w:color="auto"/>
        <w:right w:val="none" w:sz="0" w:space="0" w:color="auto"/>
      </w:divBdr>
    </w:div>
    <w:div w:id="583955254">
      <w:bodyDiv w:val="1"/>
      <w:marLeft w:val="0"/>
      <w:marRight w:val="0"/>
      <w:marTop w:val="0"/>
      <w:marBottom w:val="0"/>
      <w:divBdr>
        <w:top w:val="none" w:sz="0" w:space="0" w:color="auto"/>
        <w:left w:val="none" w:sz="0" w:space="0" w:color="auto"/>
        <w:bottom w:val="none" w:sz="0" w:space="0" w:color="auto"/>
        <w:right w:val="none" w:sz="0" w:space="0" w:color="auto"/>
      </w:divBdr>
    </w:div>
    <w:div w:id="584344782">
      <w:bodyDiv w:val="1"/>
      <w:marLeft w:val="0"/>
      <w:marRight w:val="0"/>
      <w:marTop w:val="0"/>
      <w:marBottom w:val="0"/>
      <w:divBdr>
        <w:top w:val="none" w:sz="0" w:space="0" w:color="auto"/>
        <w:left w:val="none" w:sz="0" w:space="0" w:color="auto"/>
        <w:bottom w:val="none" w:sz="0" w:space="0" w:color="auto"/>
        <w:right w:val="none" w:sz="0" w:space="0" w:color="auto"/>
      </w:divBdr>
    </w:div>
    <w:div w:id="584650192">
      <w:bodyDiv w:val="1"/>
      <w:marLeft w:val="0"/>
      <w:marRight w:val="0"/>
      <w:marTop w:val="0"/>
      <w:marBottom w:val="0"/>
      <w:divBdr>
        <w:top w:val="none" w:sz="0" w:space="0" w:color="auto"/>
        <w:left w:val="none" w:sz="0" w:space="0" w:color="auto"/>
        <w:bottom w:val="none" w:sz="0" w:space="0" w:color="auto"/>
        <w:right w:val="none" w:sz="0" w:space="0" w:color="auto"/>
      </w:divBdr>
    </w:div>
    <w:div w:id="584651166">
      <w:bodyDiv w:val="1"/>
      <w:marLeft w:val="0"/>
      <w:marRight w:val="0"/>
      <w:marTop w:val="0"/>
      <w:marBottom w:val="0"/>
      <w:divBdr>
        <w:top w:val="none" w:sz="0" w:space="0" w:color="auto"/>
        <w:left w:val="none" w:sz="0" w:space="0" w:color="auto"/>
        <w:bottom w:val="none" w:sz="0" w:space="0" w:color="auto"/>
        <w:right w:val="none" w:sz="0" w:space="0" w:color="auto"/>
      </w:divBdr>
    </w:div>
    <w:div w:id="584803496">
      <w:bodyDiv w:val="1"/>
      <w:marLeft w:val="0"/>
      <w:marRight w:val="0"/>
      <w:marTop w:val="0"/>
      <w:marBottom w:val="0"/>
      <w:divBdr>
        <w:top w:val="none" w:sz="0" w:space="0" w:color="auto"/>
        <w:left w:val="none" w:sz="0" w:space="0" w:color="auto"/>
        <w:bottom w:val="none" w:sz="0" w:space="0" w:color="auto"/>
        <w:right w:val="none" w:sz="0" w:space="0" w:color="auto"/>
      </w:divBdr>
    </w:div>
    <w:div w:id="584805692">
      <w:bodyDiv w:val="1"/>
      <w:marLeft w:val="0"/>
      <w:marRight w:val="0"/>
      <w:marTop w:val="0"/>
      <w:marBottom w:val="0"/>
      <w:divBdr>
        <w:top w:val="none" w:sz="0" w:space="0" w:color="auto"/>
        <w:left w:val="none" w:sz="0" w:space="0" w:color="auto"/>
        <w:bottom w:val="none" w:sz="0" w:space="0" w:color="auto"/>
        <w:right w:val="none" w:sz="0" w:space="0" w:color="auto"/>
      </w:divBdr>
    </w:div>
    <w:div w:id="584922655">
      <w:bodyDiv w:val="1"/>
      <w:marLeft w:val="0"/>
      <w:marRight w:val="0"/>
      <w:marTop w:val="0"/>
      <w:marBottom w:val="0"/>
      <w:divBdr>
        <w:top w:val="none" w:sz="0" w:space="0" w:color="auto"/>
        <w:left w:val="none" w:sz="0" w:space="0" w:color="auto"/>
        <w:bottom w:val="none" w:sz="0" w:space="0" w:color="auto"/>
        <w:right w:val="none" w:sz="0" w:space="0" w:color="auto"/>
      </w:divBdr>
    </w:div>
    <w:div w:id="584924446">
      <w:bodyDiv w:val="1"/>
      <w:marLeft w:val="0"/>
      <w:marRight w:val="0"/>
      <w:marTop w:val="0"/>
      <w:marBottom w:val="0"/>
      <w:divBdr>
        <w:top w:val="none" w:sz="0" w:space="0" w:color="auto"/>
        <w:left w:val="none" w:sz="0" w:space="0" w:color="auto"/>
        <w:bottom w:val="none" w:sz="0" w:space="0" w:color="auto"/>
        <w:right w:val="none" w:sz="0" w:space="0" w:color="auto"/>
      </w:divBdr>
    </w:div>
    <w:div w:id="585114618">
      <w:bodyDiv w:val="1"/>
      <w:marLeft w:val="0"/>
      <w:marRight w:val="0"/>
      <w:marTop w:val="0"/>
      <w:marBottom w:val="0"/>
      <w:divBdr>
        <w:top w:val="none" w:sz="0" w:space="0" w:color="auto"/>
        <w:left w:val="none" w:sz="0" w:space="0" w:color="auto"/>
        <w:bottom w:val="none" w:sz="0" w:space="0" w:color="auto"/>
        <w:right w:val="none" w:sz="0" w:space="0" w:color="auto"/>
      </w:divBdr>
    </w:div>
    <w:div w:id="585186043">
      <w:bodyDiv w:val="1"/>
      <w:marLeft w:val="0"/>
      <w:marRight w:val="0"/>
      <w:marTop w:val="0"/>
      <w:marBottom w:val="0"/>
      <w:divBdr>
        <w:top w:val="none" w:sz="0" w:space="0" w:color="auto"/>
        <w:left w:val="none" w:sz="0" w:space="0" w:color="auto"/>
        <w:bottom w:val="none" w:sz="0" w:space="0" w:color="auto"/>
        <w:right w:val="none" w:sz="0" w:space="0" w:color="auto"/>
      </w:divBdr>
    </w:div>
    <w:div w:id="585262998">
      <w:bodyDiv w:val="1"/>
      <w:marLeft w:val="0"/>
      <w:marRight w:val="0"/>
      <w:marTop w:val="0"/>
      <w:marBottom w:val="0"/>
      <w:divBdr>
        <w:top w:val="none" w:sz="0" w:space="0" w:color="auto"/>
        <w:left w:val="none" w:sz="0" w:space="0" w:color="auto"/>
        <w:bottom w:val="none" w:sz="0" w:space="0" w:color="auto"/>
        <w:right w:val="none" w:sz="0" w:space="0" w:color="auto"/>
      </w:divBdr>
    </w:div>
    <w:div w:id="585307783">
      <w:bodyDiv w:val="1"/>
      <w:marLeft w:val="0"/>
      <w:marRight w:val="0"/>
      <w:marTop w:val="0"/>
      <w:marBottom w:val="0"/>
      <w:divBdr>
        <w:top w:val="none" w:sz="0" w:space="0" w:color="auto"/>
        <w:left w:val="none" w:sz="0" w:space="0" w:color="auto"/>
        <w:bottom w:val="none" w:sz="0" w:space="0" w:color="auto"/>
        <w:right w:val="none" w:sz="0" w:space="0" w:color="auto"/>
      </w:divBdr>
    </w:div>
    <w:div w:id="585458930">
      <w:bodyDiv w:val="1"/>
      <w:marLeft w:val="0"/>
      <w:marRight w:val="0"/>
      <w:marTop w:val="0"/>
      <w:marBottom w:val="0"/>
      <w:divBdr>
        <w:top w:val="none" w:sz="0" w:space="0" w:color="auto"/>
        <w:left w:val="none" w:sz="0" w:space="0" w:color="auto"/>
        <w:bottom w:val="none" w:sz="0" w:space="0" w:color="auto"/>
        <w:right w:val="none" w:sz="0" w:space="0" w:color="auto"/>
      </w:divBdr>
    </w:div>
    <w:div w:id="585840551">
      <w:bodyDiv w:val="1"/>
      <w:marLeft w:val="0"/>
      <w:marRight w:val="0"/>
      <w:marTop w:val="0"/>
      <w:marBottom w:val="0"/>
      <w:divBdr>
        <w:top w:val="none" w:sz="0" w:space="0" w:color="auto"/>
        <w:left w:val="none" w:sz="0" w:space="0" w:color="auto"/>
        <w:bottom w:val="none" w:sz="0" w:space="0" w:color="auto"/>
        <w:right w:val="none" w:sz="0" w:space="0" w:color="auto"/>
      </w:divBdr>
    </w:div>
    <w:div w:id="585921911">
      <w:bodyDiv w:val="1"/>
      <w:marLeft w:val="0"/>
      <w:marRight w:val="0"/>
      <w:marTop w:val="0"/>
      <w:marBottom w:val="0"/>
      <w:divBdr>
        <w:top w:val="none" w:sz="0" w:space="0" w:color="auto"/>
        <w:left w:val="none" w:sz="0" w:space="0" w:color="auto"/>
        <w:bottom w:val="none" w:sz="0" w:space="0" w:color="auto"/>
        <w:right w:val="none" w:sz="0" w:space="0" w:color="auto"/>
      </w:divBdr>
    </w:div>
    <w:div w:id="585965574">
      <w:bodyDiv w:val="1"/>
      <w:marLeft w:val="0"/>
      <w:marRight w:val="0"/>
      <w:marTop w:val="0"/>
      <w:marBottom w:val="0"/>
      <w:divBdr>
        <w:top w:val="none" w:sz="0" w:space="0" w:color="auto"/>
        <w:left w:val="none" w:sz="0" w:space="0" w:color="auto"/>
        <w:bottom w:val="none" w:sz="0" w:space="0" w:color="auto"/>
        <w:right w:val="none" w:sz="0" w:space="0" w:color="auto"/>
      </w:divBdr>
    </w:div>
    <w:div w:id="585966451">
      <w:bodyDiv w:val="1"/>
      <w:marLeft w:val="0"/>
      <w:marRight w:val="0"/>
      <w:marTop w:val="0"/>
      <w:marBottom w:val="0"/>
      <w:divBdr>
        <w:top w:val="none" w:sz="0" w:space="0" w:color="auto"/>
        <w:left w:val="none" w:sz="0" w:space="0" w:color="auto"/>
        <w:bottom w:val="none" w:sz="0" w:space="0" w:color="auto"/>
        <w:right w:val="none" w:sz="0" w:space="0" w:color="auto"/>
      </w:divBdr>
    </w:div>
    <w:div w:id="586038888">
      <w:bodyDiv w:val="1"/>
      <w:marLeft w:val="0"/>
      <w:marRight w:val="0"/>
      <w:marTop w:val="0"/>
      <w:marBottom w:val="0"/>
      <w:divBdr>
        <w:top w:val="none" w:sz="0" w:space="0" w:color="auto"/>
        <w:left w:val="none" w:sz="0" w:space="0" w:color="auto"/>
        <w:bottom w:val="none" w:sz="0" w:space="0" w:color="auto"/>
        <w:right w:val="none" w:sz="0" w:space="0" w:color="auto"/>
      </w:divBdr>
    </w:div>
    <w:div w:id="586307872">
      <w:bodyDiv w:val="1"/>
      <w:marLeft w:val="0"/>
      <w:marRight w:val="0"/>
      <w:marTop w:val="0"/>
      <w:marBottom w:val="0"/>
      <w:divBdr>
        <w:top w:val="none" w:sz="0" w:space="0" w:color="auto"/>
        <w:left w:val="none" w:sz="0" w:space="0" w:color="auto"/>
        <w:bottom w:val="none" w:sz="0" w:space="0" w:color="auto"/>
        <w:right w:val="none" w:sz="0" w:space="0" w:color="auto"/>
      </w:divBdr>
    </w:div>
    <w:div w:id="586573380">
      <w:bodyDiv w:val="1"/>
      <w:marLeft w:val="0"/>
      <w:marRight w:val="0"/>
      <w:marTop w:val="0"/>
      <w:marBottom w:val="0"/>
      <w:divBdr>
        <w:top w:val="none" w:sz="0" w:space="0" w:color="auto"/>
        <w:left w:val="none" w:sz="0" w:space="0" w:color="auto"/>
        <w:bottom w:val="none" w:sz="0" w:space="0" w:color="auto"/>
        <w:right w:val="none" w:sz="0" w:space="0" w:color="auto"/>
      </w:divBdr>
    </w:div>
    <w:div w:id="586618103">
      <w:bodyDiv w:val="1"/>
      <w:marLeft w:val="0"/>
      <w:marRight w:val="0"/>
      <w:marTop w:val="0"/>
      <w:marBottom w:val="0"/>
      <w:divBdr>
        <w:top w:val="none" w:sz="0" w:space="0" w:color="auto"/>
        <w:left w:val="none" w:sz="0" w:space="0" w:color="auto"/>
        <w:bottom w:val="none" w:sz="0" w:space="0" w:color="auto"/>
        <w:right w:val="none" w:sz="0" w:space="0" w:color="auto"/>
      </w:divBdr>
    </w:div>
    <w:div w:id="586769340">
      <w:bodyDiv w:val="1"/>
      <w:marLeft w:val="0"/>
      <w:marRight w:val="0"/>
      <w:marTop w:val="0"/>
      <w:marBottom w:val="0"/>
      <w:divBdr>
        <w:top w:val="none" w:sz="0" w:space="0" w:color="auto"/>
        <w:left w:val="none" w:sz="0" w:space="0" w:color="auto"/>
        <w:bottom w:val="none" w:sz="0" w:space="0" w:color="auto"/>
        <w:right w:val="none" w:sz="0" w:space="0" w:color="auto"/>
      </w:divBdr>
    </w:div>
    <w:div w:id="587033418">
      <w:bodyDiv w:val="1"/>
      <w:marLeft w:val="0"/>
      <w:marRight w:val="0"/>
      <w:marTop w:val="0"/>
      <w:marBottom w:val="0"/>
      <w:divBdr>
        <w:top w:val="none" w:sz="0" w:space="0" w:color="auto"/>
        <w:left w:val="none" w:sz="0" w:space="0" w:color="auto"/>
        <w:bottom w:val="none" w:sz="0" w:space="0" w:color="auto"/>
        <w:right w:val="none" w:sz="0" w:space="0" w:color="auto"/>
      </w:divBdr>
    </w:div>
    <w:div w:id="587471138">
      <w:bodyDiv w:val="1"/>
      <w:marLeft w:val="0"/>
      <w:marRight w:val="0"/>
      <w:marTop w:val="0"/>
      <w:marBottom w:val="0"/>
      <w:divBdr>
        <w:top w:val="none" w:sz="0" w:space="0" w:color="auto"/>
        <w:left w:val="none" w:sz="0" w:space="0" w:color="auto"/>
        <w:bottom w:val="none" w:sz="0" w:space="0" w:color="auto"/>
        <w:right w:val="none" w:sz="0" w:space="0" w:color="auto"/>
      </w:divBdr>
    </w:div>
    <w:div w:id="587883198">
      <w:bodyDiv w:val="1"/>
      <w:marLeft w:val="0"/>
      <w:marRight w:val="0"/>
      <w:marTop w:val="0"/>
      <w:marBottom w:val="0"/>
      <w:divBdr>
        <w:top w:val="none" w:sz="0" w:space="0" w:color="auto"/>
        <w:left w:val="none" w:sz="0" w:space="0" w:color="auto"/>
        <w:bottom w:val="none" w:sz="0" w:space="0" w:color="auto"/>
        <w:right w:val="none" w:sz="0" w:space="0" w:color="auto"/>
      </w:divBdr>
    </w:div>
    <w:div w:id="588466855">
      <w:bodyDiv w:val="1"/>
      <w:marLeft w:val="0"/>
      <w:marRight w:val="0"/>
      <w:marTop w:val="0"/>
      <w:marBottom w:val="0"/>
      <w:divBdr>
        <w:top w:val="none" w:sz="0" w:space="0" w:color="auto"/>
        <w:left w:val="none" w:sz="0" w:space="0" w:color="auto"/>
        <w:bottom w:val="none" w:sz="0" w:space="0" w:color="auto"/>
        <w:right w:val="none" w:sz="0" w:space="0" w:color="auto"/>
      </w:divBdr>
    </w:div>
    <w:div w:id="588536944">
      <w:bodyDiv w:val="1"/>
      <w:marLeft w:val="0"/>
      <w:marRight w:val="0"/>
      <w:marTop w:val="0"/>
      <w:marBottom w:val="0"/>
      <w:divBdr>
        <w:top w:val="none" w:sz="0" w:space="0" w:color="auto"/>
        <w:left w:val="none" w:sz="0" w:space="0" w:color="auto"/>
        <w:bottom w:val="none" w:sz="0" w:space="0" w:color="auto"/>
        <w:right w:val="none" w:sz="0" w:space="0" w:color="auto"/>
      </w:divBdr>
    </w:div>
    <w:div w:id="588580602">
      <w:bodyDiv w:val="1"/>
      <w:marLeft w:val="0"/>
      <w:marRight w:val="0"/>
      <w:marTop w:val="0"/>
      <w:marBottom w:val="0"/>
      <w:divBdr>
        <w:top w:val="none" w:sz="0" w:space="0" w:color="auto"/>
        <w:left w:val="none" w:sz="0" w:space="0" w:color="auto"/>
        <w:bottom w:val="none" w:sz="0" w:space="0" w:color="auto"/>
        <w:right w:val="none" w:sz="0" w:space="0" w:color="auto"/>
      </w:divBdr>
    </w:div>
    <w:div w:id="588735598">
      <w:bodyDiv w:val="1"/>
      <w:marLeft w:val="0"/>
      <w:marRight w:val="0"/>
      <w:marTop w:val="0"/>
      <w:marBottom w:val="0"/>
      <w:divBdr>
        <w:top w:val="none" w:sz="0" w:space="0" w:color="auto"/>
        <w:left w:val="none" w:sz="0" w:space="0" w:color="auto"/>
        <w:bottom w:val="none" w:sz="0" w:space="0" w:color="auto"/>
        <w:right w:val="none" w:sz="0" w:space="0" w:color="auto"/>
      </w:divBdr>
    </w:div>
    <w:div w:id="588778904">
      <w:bodyDiv w:val="1"/>
      <w:marLeft w:val="0"/>
      <w:marRight w:val="0"/>
      <w:marTop w:val="0"/>
      <w:marBottom w:val="0"/>
      <w:divBdr>
        <w:top w:val="none" w:sz="0" w:space="0" w:color="auto"/>
        <w:left w:val="none" w:sz="0" w:space="0" w:color="auto"/>
        <w:bottom w:val="none" w:sz="0" w:space="0" w:color="auto"/>
        <w:right w:val="none" w:sz="0" w:space="0" w:color="auto"/>
      </w:divBdr>
    </w:div>
    <w:div w:id="588850926">
      <w:bodyDiv w:val="1"/>
      <w:marLeft w:val="0"/>
      <w:marRight w:val="0"/>
      <w:marTop w:val="0"/>
      <w:marBottom w:val="0"/>
      <w:divBdr>
        <w:top w:val="none" w:sz="0" w:space="0" w:color="auto"/>
        <w:left w:val="none" w:sz="0" w:space="0" w:color="auto"/>
        <w:bottom w:val="none" w:sz="0" w:space="0" w:color="auto"/>
        <w:right w:val="none" w:sz="0" w:space="0" w:color="auto"/>
      </w:divBdr>
    </w:div>
    <w:div w:id="588854544">
      <w:bodyDiv w:val="1"/>
      <w:marLeft w:val="0"/>
      <w:marRight w:val="0"/>
      <w:marTop w:val="0"/>
      <w:marBottom w:val="0"/>
      <w:divBdr>
        <w:top w:val="none" w:sz="0" w:space="0" w:color="auto"/>
        <w:left w:val="none" w:sz="0" w:space="0" w:color="auto"/>
        <w:bottom w:val="none" w:sz="0" w:space="0" w:color="auto"/>
        <w:right w:val="none" w:sz="0" w:space="0" w:color="auto"/>
      </w:divBdr>
    </w:div>
    <w:div w:id="590091034">
      <w:bodyDiv w:val="1"/>
      <w:marLeft w:val="0"/>
      <w:marRight w:val="0"/>
      <w:marTop w:val="0"/>
      <w:marBottom w:val="0"/>
      <w:divBdr>
        <w:top w:val="none" w:sz="0" w:space="0" w:color="auto"/>
        <w:left w:val="none" w:sz="0" w:space="0" w:color="auto"/>
        <w:bottom w:val="none" w:sz="0" w:space="0" w:color="auto"/>
        <w:right w:val="none" w:sz="0" w:space="0" w:color="auto"/>
      </w:divBdr>
    </w:div>
    <w:div w:id="590162016">
      <w:bodyDiv w:val="1"/>
      <w:marLeft w:val="0"/>
      <w:marRight w:val="0"/>
      <w:marTop w:val="0"/>
      <w:marBottom w:val="0"/>
      <w:divBdr>
        <w:top w:val="none" w:sz="0" w:space="0" w:color="auto"/>
        <w:left w:val="none" w:sz="0" w:space="0" w:color="auto"/>
        <w:bottom w:val="none" w:sz="0" w:space="0" w:color="auto"/>
        <w:right w:val="none" w:sz="0" w:space="0" w:color="auto"/>
      </w:divBdr>
    </w:div>
    <w:div w:id="590311230">
      <w:bodyDiv w:val="1"/>
      <w:marLeft w:val="0"/>
      <w:marRight w:val="0"/>
      <w:marTop w:val="0"/>
      <w:marBottom w:val="0"/>
      <w:divBdr>
        <w:top w:val="none" w:sz="0" w:space="0" w:color="auto"/>
        <w:left w:val="none" w:sz="0" w:space="0" w:color="auto"/>
        <w:bottom w:val="none" w:sz="0" w:space="0" w:color="auto"/>
        <w:right w:val="none" w:sz="0" w:space="0" w:color="auto"/>
      </w:divBdr>
    </w:div>
    <w:div w:id="590314512">
      <w:bodyDiv w:val="1"/>
      <w:marLeft w:val="0"/>
      <w:marRight w:val="0"/>
      <w:marTop w:val="0"/>
      <w:marBottom w:val="0"/>
      <w:divBdr>
        <w:top w:val="none" w:sz="0" w:space="0" w:color="auto"/>
        <w:left w:val="none" w:sz="0" w:space="0" w:color="auto"/>
        <w:bottom w:val="none" w:sz="0" w:space="0" w:color="auto"/>
        <w:right w:val="none" w:sz="0" w:space="0" w:color="auto"/>
      </w:divBdr>
    </w:div>
    <w:div w:id="590354117">
      <w:bodyDiv w:val="1"/>
      <w:marLeft w:val="0"/>
      <w:marRight w:val="0"/>
      <w:marTop w:val="0"/>
      <w:marBottom w:val="0"/>
      <w:divBdr>
        <w:top w:val="none" w:sz="0" w:space="0" w:color="auto"/>
        <w:left w:val="none" w:sz="0" w:space="0" w:color="auto"/>
        <w:bottom w:val="none" w:sz="0" w:space="0" w:color="auto"/>
        <w:right w:val="none" w:sz="0" w:space="0" w:color="auto"/>
      </w:divBdr>
    </w:div>
    <w:div w:id="590622446">
      <w:bodyDiv w:val="1"/>
      <w:marLeft w:val="0"/>
      <w:marRight w:val="0"/>
      <w:marTop w:val="0"/>
      <w:marBottom w:val="0"/>
      <w:divBdr>
        <w:top w:val="none" w:sz="0" w:space="0" w:color="auto"/>
        <w:left w:val="none" w:sz="0" w:space="0" w:color="auto"/>
        <w:bottom w:val="none" w:sz="0" w:space="0" w:color="auto"/>
        <w:right w:val="none" w:sz="0" w:space="0" w:color="auto"/>
      </w:divBdr>
    </w:div>
    <w:div w:id="590698216">
      <w:bodyDiv w:val="1"/>
      <w:marLeft w:val="0"/>
      <w:marRight w:val="0"/>
      <w:marTop w:val="0"/>
      <w:marBottom w:val="0"/>
      <w:divBdr>
        <w:top w:val="none" w:sz="0" w:space="0" w:color="auto"/>
        <w:left w:val="none" w:sz="0" w:space="0" w:color="auto"/>
        <w:bottom w:val="none" w:sz="0" w:space="0" w:color="auto"/>
        <w:right w:val="none" w:sz="0" w:space="0" w:color="auto"/>
      </w:divBdr>
    </w:div>
    <w:div w:id="591159413">
      <w:bodyDiv w:val="1"/>
      <w:marLeft w:val="0"/>
      <w:marRight w:val="0"/>
      <w:marTop w:val="0"/>
      <w:marBottom w:val="0"/>
      <w:divBdr>
        <w:top w:val="none" w:sz="0" w:space="0" w:color="auto"/>
        <w:left w:val="none" w:sz="0" w:space="0" w:color="auto"/>
        <w:bottom w:val="none" w:sz="0" w:space="0" w:color="auto"/>
        <w:right w:val="none" w:sz="0" w:space="0" w:color="auto"/>
      </w:divBdr>
    </w:div>
    <w:div w:id="591401561">
      <w:bodyDiv w:val="1"/>
      <w:marLeft w:val="0"/>
      <w:marRight w:val="0"/>
      <w:marTop w:val="0"/>
      <w:marBottom w:val="0"/>
      <w:divBdr>
        <w:top w:val="none" w:sz="0" w:space="0" w:color="auto"/>
        <w:left w:val="none" w:sz="0" w:space="0" w:color="auto"/>
        <w:bottom w:val="none" w:sz="0" w:space="0" w:color="auto"/>
        <w:right w:val="none" w:sz="0" w:space="0" w:color="auto"/>
      </w:divBdr>
    </w:div>
    <w:div w:id="591548976">
      <w:bodyDiv w:val="1"/>
      <w:marLeft w:val="0"/>
      <w:marRight w:val="0"/>
      <w:marTop w:val="0"/>
      <w:marBottom w:val="0"/>
      <w:divBdr>
        <w:top w:val="none" w:sz="0" w:space="0" w:color="auto"/>
        <w:left w:val="none" w:sz="0" w:space="0" w:color="auto"/>
        <w:bottom w:val="none" w:sz="0" w:space="0" w:color="auto"/>
        <w:right w:val="none" w:sz="0" w:space="0" w:color="auto"/>
      </w:divBdr>
    </w:div>
    <w:div w:id="591817103">
      <w:bodyDiv w:val="1"/>
      <w:marLeft w:val="0"/>
      <w:marRight w:val="0"/>
      <w:marTop w:val="0"/>
      <w:marBottom w:val="0"/>
      <w:divBdr>
        <w:top w:val="none" w:sz="0" w:space="0" w:color="auto"/>
        <w:left w:val="none" w:sz="0" w:space="0" w:color="auto"/>
        <w:bottom w:val="none" w:sz="0" w:space="0" w:color="auto"/>
        <w:right w:val="none" w:sz="0" w:space="0" w:color="auto"/>
      </w:divBdr>
    </w:div>
    <w:div w:id="592203885">
      <w:bodyDiv w:val="1"/>
      <w:marLeft w:val="0"/>
      <w:marRight w:val="0"/>
      <w:marTop w:val="0"/>
      <w:marBottom w:val="0"/>
      <w:divBdr>
        <w:top w:val="none" w:sz="0" w:space="0" w:color="auto"/>
        <w:left w:val="none" w:sz="0" w:space="0" w:color="auto"/>
        <w:bottom w:val="none" w:sz="0" w:space="0" w:color="auto"/>
        <w:right w:val="none" w:sz="0" w:space="0" w:color="auto"/>
      </w:divBdr>
    </w:div>
    <w:div w:id="592250600">
      <w:bodyDiv w:val="1"/>
      <w:marLeft w:val="0"/>
      <w:marRight w:val="0"/>
      <w:marTop w:val="0"/>
      <w:marBottom w:val="0"/>
      <w:divBdr>
        <w:top w:val="none" w:sz="0" w:space="0" w:color="auto"/>
        <w:left w:val="none" w:sz="0" w:space="0" w:color="auto"/>
        <w:bottom w:val="none" w:sz="0" w:space="0" w:color="auto"/>
        <w:right w:val="none" w:sz="0" w:space="0" w:color="auto"/>
      </w:divBdr>
    </w:div>
    <w:div w:id="592277599">
      <w:bodyDiv w:val="1"/>
      <w:marLeft w:val="0"/>
      <w:marRight w:val="0"/>
      <w:marTop w:val="0"/>
      <w:marBottom w:val="0"/>
      <w:divBdr>
        <w:top w:val="none" w:sz="0" w:space="0" w:color="auto"/>
        <w:left w:val="none" w:sz="0" w:space="0" w:color="auto"/>
        <w:bottom w:val="none" w:sz="0" w:space="0" w:color="auto"/>
        <w:right w:val="none" w:sz="0" w:space="0" w:color="auto"/>
      </w:divBdr>
    </w:div>
    <w:div w:id="592278233">
      <w:bodyDiv w:val="1"/>
      <w:marLeft w:val="0"/>
      <w:marRight w:val="0"/>
      <w:marTop w:val="0"/>
      <w:marBottom w:val="0"/>
      <w:divBdr>
        <w:top w:val="none" w:sz="0" w:space="0" w:color="auto"/>
        <w:left w:val="none" w:sz="0" w:space="0" w:color="auto"/>
        <w:bottom w:val="none" w:sz="0" w:space="0" w:color="auto"/>
        <w:right w:val="none" w:sz="0" w:space="0" w:color="auto"/>
      </w:divBdr>
    </w:div>
    <w:div w:id="592395707">
      <w:bodyDiv w:val="1"/>
      <w:marLeft w:val="0"/>
      <w:marRight w:val="0"/>
      <w:marTop w:val="0"/>
      <w:marBottom w:val="0"/>
      <w:divBdr>
        <w:top w:val="none" w:sz="0" w:space="0" w:color="auto"/>
        <w:left w:val="none" w:sz="0" w:space="0" w:color="auto"/>
        <w:bottom w:val="none" w:sz="0" w:space="0" w:color="auto"/>
        <w:right w:val="none" w:sz="0" w:space="0" w:color="auto"/>
      </w:divBdr>
    </w:div>
    <w:div w:id="592398163">
      <w:bodyDiv w:val="1"/>
      <w:marLeft w:val="0"/>
      <w:marRight w:val="0"/>
      <w:marTop w:val="0"/>
      <w:marBottom w:val="0"/>
      <w:divBdr>
        <w:top w:val="none" w:sz="0" w:space="0" w:color="auto"/>
        <w:left w:val="none" w:sz="0" w:space="0" w:color="auto"/>
        <w:bottom w:val="none" w:sz="0" w:space="0" w:color="auto"/>
        <w:right w:val="none" w:sz="0" w:space="0" w:color="auto"/>
      </w:divBdr>
    </w:div>
    <w:div w:id="592477820">
      <w:bodyDiv w:val="1"/>
      <w:marLeft w:val="0"/>
      <w:marRight w:val="0"/>
      <w:marTop w:val="0"/>
      <w:marBottom w:val="0"/>
      <w:divBdr>
        <w:top w:val="none" w:sz="0" w:space="0" w:color="auto"/>
        <w:left w:val="none" w:sz="0" w:space="0" w:color="auto"/>
        <w:bottom w:val="none" w:sz="0" w:space="0" w:color="auto"/>
        <w:right w:val="none" w:sz="0" w:space="0" w:color="auto"/>
      </w:divBdr>
    </w:div>
    <w:div w:id="592514318">
      <w:bodyDiv w:val="1"/>
      <w:marLeft w:val="0"/>
      <w:marRight w:val="0"/>
      <w:marTop w:val="0"/>
      <w:marBottom w:val="0"/>
      <w:divBdr>
        <w:top w:val="none" w:sz="0" w:space="0" w:color="auto"/>
        <w:left w:val="none" w:sz="0" w:space="0" w:color="auto"/>
        <w:bottom w:val="none" w:sz="0" w:space="0" w:color="auto"/>
        <w:right w:val="none" w:sz="0" w:space="0" w:color="auto"/>
      </w:divBdr>
    </w:div>
    <w:div w:id="592595527">
      <w:bodyDiv w:val="1"/>
      <w:marLeft w:val="0"/>
      <w:marRight w:val="0"/>
      <w:marTop w:val="0"/>
      <w:marBottom w:val="0"/>
      <w:divBdr>
        <w:top w:val="none" w:sz="0" w:space="0" w:color="auto"/>
        <w:left w:val="none" w:sz="0" w:space="0" w:color="auto"/>
        <w:bottom w:val="none" w:sz="0" w:space="0" w:color="auto"/>
        <w:right w:val="none" w:sz="0" w:space="0" w:color="auto"/>
      </w:divBdr>
    </w:div>
    <w:div w:id="592737283">
      <w:bodyDiv w:val="1"/>
      <w:marLeft w:val="0"/>
      <w:marRight w:val="0"/>
      <w:marTop w:val="0"/>
      <w:marBottom w:val="0"/>
      <w:divBdr>
        <w:top w:val="none" w:sz="0" w:space="0" w:color="auto"/>
        <w:left w:val="none" w:sz="0" w:space="0" w:color="auto"/>
        <w:bottom w:val="none" w:sz="0" w:space="0" w:color="auto"/>
        <w:right w:val="none" w:sz="0" w:space="0" w:color="auto"/>
      </w:divBdr>
    </w:div>
    <w:div w:id="593590113">
      <w:bodyDiv w:val="1"/>
      <w:marLeft w:val="0"/>
      <w:marRight w:val="0"/>
      <w:marTop w:val="0"/>
      <w:marBottom w:val="0"/>
      <w:divBdr>
        <w:top w:val="none" w:sz="0" w:space="0" w:color="auto"/>
        <w:left w:val="none" w:sz="0" w:space="0" w:color="auto"/>
        <w:bottom w:val="none" w:sz="0" w:space="0" w:color="auto"/>
        <w:right w:val="none" w:sz="0" w:space="0" w:color="auto"/>
      </w:divBdr>
    </w:div>
    <w:div w:id="593979929">
      <w:bodyDiv w:val="1"/>
      <w:marLeft w:val="0"/>
      <w:marRight w:val="0"/>
      <w:marTop w:val="0"/>
      <w:marBottom w:val="0"/>
      <w:divBdr>
        <w:top w:val="none" w:sz="0" w:space="0" w:color="auto"/>
        <w:left w:val="none" w:sz="0" w:space="0" w:color="auto"/>
        <w:bottom w:val="none" w:sz="0" w:space="0" w:color="auto"/>
        <w:right w:val="none" w:sz="0" w:space="0" w:color="auto"/>
      </w:divBdr>
    </w:div>
    <w:div w:id="594285385">
      <w:bodyDiv w:val="1"/>
      <w:marLeft w:val="0"/>
      <w:marRight w:val="0"/>
      <w:marTop w:val="0"/>
      <w:marBottom w:val="0"/>
      <w:divBdr>
        <w:top w:val="none" w:sz="0" w:space="0" w:color="auto"/>
        <w:left w:val="none" w:sz="0" w:space="0" w:color="auto"/>
        <w:bottom w:val="none" w:sz="0" w:space="0" w:color="auto"/>
        <w:right w:val="none" w:sz="0" w:space="0" w:color="auto"/>
      </w:divBdr>
    </w:div>
    <w:div w:id="594442477">
      <w:bodyDiv w:val="1"/>
      <w:marLeft w:val="0"/>
      <w:marRight w:val="0"/>
      <w:marTop w:val="0"/>
      <w:marBottom w:val="0"/>
      <w:divBdr>
        <w:top w:val="none" w:sz="0" w:space="0" w:color="auto"/>
        <w:left w:val="none" w:sz="0" w:space="0" w:color="auto"/>
        <w:bottom w:val="none" w:sz="0" w:space="0" w:color="auto"/>
        <w:right w:val="none" w:sz="0" w:space="0" w:color="auto"/>
      </w:divBdr>
    </w:div>
    <w:div w:id="594478357">
      <w:bodyDiv w:val="1"/>
      <w:marLeft w:val="0"/>
      <w:marRight w:val="0"/>
      <w:marTop w:val="0"/>
      <w:marBottom w:val="0"/>
      <w:divBdr>
        <w:top w:val="none" w:sz="0" w:space="0" w:color="auto"/>
        <w:left w:val="none" w:sz="0" w:space="0" w:color="auto"/>
        <w:bottom w:val="none" w:sz="0" w:space="0" w:color="auto"/>
        <w:right w:val="none" w:sz="0" w:space="0" w:color="auto"/>
      </w:divBdr>
    </w:div>
    <w:div w:id="594561234">
      <w:bodyDiv w:val="1"/>
      <w:marLeft w:val="0"/>
      <w:marRight w:val="0"/>
      <w:marTop w:val="0"/>
      <w:marBottom w:val="0"/>
      <w:divBdr>
        <w:top w:val="none" w:sz="0" w:space="0" w:color="auto"/>
        <w:left w:val="none" w:sz="0" w:space="0" w:color="auto"/>
        <w:bottom w:val="none" w:sz="0" w:space="0" w:color="auto"/>
        <w:right w:val="none" w:sz="0" w:space="0" w:color="auto"/>
      </w:divBdr>
    </w:div>
    <w:div w:id="594629448">
      <w:bodyDiv w:val="1"/>
      <w:marLeft w:val="0"/>
      <w:marRight w:val="0"/>
      <w:marTop w:val="0"/>
      <w:marBottom w:val="0"/>
      <w:divBdr>
        <w:top w:val="none" w:sz="0" w:space="0" w:color="auto"/>
        <w:left w:val="none" w:sz="0" w:space="0" w:color="auto"/>
        <w:bottom w:val="none" w:sz="0" w:space="0" w:color="auto"/>
        <w:right w:val="none" w:sz="0" w:space="0" w:color="auto"/>
      </w:divBdr>
    </w:div>
    <w:div w:id="594674167">
      <w:bodyDiv w:val="1"/>
      <w:marLeft w:val="0"/>
      <w:marRight w:val="0"/>
      <w:marTop w:val="0"/>
      <w:marBottom w:val="0"/>
      <w:divBdr>
        <w:top w:val="none" w:sz="0" w:space="0" w:color="auto"/>
        <w:left w:val="none" w:sz="0" w:space="0" w:color="auto"/>
        <w:bottom w:val="none" w:sz="0" w:space="0" w:color="auto"/>
        <w:right w:val="none" w:sz="0" w:space="0" w:color="auto"/>
      </w:divBdr>
    </w:div>
    <w:div w:id="595017082">
      <w:bodyDiv w:val="1"/>
      <w:marLeft w:val="0"/>
      <w:marRight w:val="0"/>
      <w:marTop w:val="0"/>
      <w:marBottom w:val="0"/>
      <w:divBdr>
        <w:top w:val="none" w:sz="0" w:space="0" w:color="auto"/>
        <w:left w:val="none" w:sz="0" w:space="0" w:color="auto"/>
        <w:bottom w:val="none" w:sz="0" w:space="0" w:color="auto"/>
        <w:right w:val="none" w:sz="0" w:space="0" w:color="auto"/>
      </w:divBdr>
    </w:div>
    <w:div w:id="595019882">
      <w:bodyDiv w:val="1"/>
      <w:marLeft w:val="0"/>
      <w:marRight w:val="0"/>
      <w:marTop w:val="0"/>
      <w:marBottom w:val="0"/>
      <w:divBdr>
        <w:top w:val="none" w:sz="0" w:space="0" w:color="auto"/>
        <w:left w:val="none" w:sz="0" w:space="0" w:color="auto"/>
        <w:bottom w:val="none" w:sz="0" w:space="0" w:color="auto"/>
        <w:right w:val="none" w:sz="0" w:space="0" w:color="auto"/>
      </w:divBdr>
    </w:div>
    <w:div w:id="595023224">
      <w:bodyDiv w:val="1"/>
      <w:marLeft w:val="0"/>
      <w:marRight w:val="0"/>
      <w:marTop w:val="0"/>
      <w:marBottom w:val="0"/>
      <w:divBdr>
        <w:top w:val="none" w:sz="0" w:space="0" w:color="auto"/>
        <w:left w:val="none" w:sz="0" w:space="0" w:color="auto"/>
        <w:bottom w:val="none" w:sz="0" w:space="0" w:color="auto"/>
        <w:right w:val="none" w:sz="0" w:space="0" w:color="auto"/>
      </w:divBdr>
    </w:div>
    <w:div w:id="595023872">
      <w:bodyDiv w:val="1"/>
      <w:marLeft w:val="0"/>
      <w:marRight w:val="0"/>
      <w:marTop w:val="0"/>
      <w:marBottom w:val="0"/>
      <w:divBdr>
        <w:top w:val="none" w:sz="0" w:space="0" w:color="auto"/>
        <w:left w:val="none" w:sz="0" w:space="0" w:color="auto"/>
        <w:bottom w:val="none" w:sz="0" w:space="0" w:color="auto"/>
        <w:right w:val="none" w:sz="0" w:space="0" w:color="auto"/>
      </w:divBdr>
    </w:div>
    <w:div w:id="595284388">
      <w:bodyDiv w:val="1"/>
      <w:marLeft w:val="0"/>
      <w:marRight w:val="0"/>
      <w:marTop w:val="0"/>
      <w:marBottom w:val="0"/>
      <w:divBdr>
        <w:top w:val="none" w:sz="0" w:space="0" w:color="auto"/>
        <w:left w:val="none" w:sz="0" w:space="0" w:color="auto"/>
        <w:bottom w:val="none" w:sz="0" w:space="0" w:color="auto"/>
        <w:right w:val="none" w:sz="0" w:space="0" w:color="auto"/>
      </w:divBdr>
    </w:div>
    <w:div w:id="595331945">
      <w:bodyDiv w:val="1"/>
      <w:marLeft w:val="0"/>
      <w:marRight w:val="0"/>
      <w:marTop w:val="0"/>
      <w:marBottom w:val="0"/>
      <w:divBdr>
        <w:top w:val="none" w:sz="0" w:space="0" w:color="auto"/>
        <w:left w:val="none" w:sz="0" w:space="0" w:color="auto"/>
        <w:bottom w:val="none" w:sz="0" w:space="0" w:color="auto"/>
        <w:right w:val="none" w:sz="0" w:space="0" w:color="auto"/>
      </w:divBdr>
    </w:div>
    <w:div w:id="595485522">
      <w:bodyDiv w:val="1"/>
      <w:marLeft w:val="0"/>
      <w:marRight w:val="0"/>
      <w:marTop w:val="0"/>
      <w:marBottom w:val="0"/>
      <w:divBdr>
        <w:top w:val="none" w:sz="0" w:space="0" w:color="auto"/>
        <w:left w:val="none" w:sz="0" w:space="0" w:color="auto"/>
        <w:bottom w:val="none" w:sz="0" w:space="0" w:color="auto"/>
        <w:right w:val="none" w:sz="0" w:space="0" w:color="auto"/>
      </w:divBdr>
    </w:div>
    <w:div w:id="595751002">
      <w:bodyDiv w:val="1"/>
      <w:marLeft w:val="0"/>
      <w:marRight w:val="0"/>
      <w:marTop w:val="0"/>
      <w:marBottom w:val="0"/>
      <w:divBdr>
        <w:top w:val="none" w:sz="0" w:space="0" w:color="auto"/>
        <w:left w:val="none" w:sz="0" w:space="0" w:color="auto"/>
        <w:bottom w:val="none" w:sz="0" w:space="0" w:color="auto"/>
        <w:right w:val="none" w:sz="0" w:space="0" w:color="auto"/>
      </w:divBdr>
    </w:div>
    <w:div w:id="595939307">
      <w:bodyDiv w:val="1"/>
      <w:marLeft w:val="0"/>
      <w:marRight w:val="0"/>
      <w:marTop w:val="0"/>
      <w:marBottom w:val="0"/>
      <w:divBdr>
        <w:top w:val="none" w:sz="0" w:space="0" w:color="auto"/>
        <w:left w:val="none" w:sz="0" w:space="0" w:color="auto"/>
        <w:bottom w:val="none" w:sz="0" w:space="0" w:color="auto"/>
        <w:right w:val="none" w:sz="0" w:space="0" w:color="auto"/>
      </w:divBdr>
    </w:div>
    <w:div w:id="596016075">
      <w:bodyDiv w:val="1"/>
      <w:marLeft w:val="0"/>
      <w:marRight w:val="0"/>
      <w:marTop w:val="0"/>
      <w:marBottom w:val="0"/>
      <w:divBdr>
        <w:top w:val="none" w:sz="0" w:space="0" w:color="auto"/>
        <w:left w:val="none" w:sz="0" w:space="0" w:color="auto"/>
        <w:bottom w:val="none" w:sz="0" w:space="0" w:color="auto"/>
        <w:right w:val="none" w:sz="0" w:space="0" w:color="auto"/>
      </w:divBdr>
    </w:div>
    <w:div w:id="596182694">
      <w:bodyDiv w:val="1"/>
      <w:marLeft w:val="0"/>
      <w:marRight w:val="0"/>
      <w:marTop w:val="0"/>
      <w:marBottom w:val="0"/>
      <w:divBdr>
        <w:top w:val="none" w:sz="0" w:space="0" w:color="auto"/>
        <w:left w:val="none" w:sz="0" w:space="0" w:color="auto"/>
        <w:bottom w:val="none" w:sz="0" w:space="0" w:color="auto"/>
        <w:right w:val="none" w:sz="0" w:space="0" w:color="auto"/>
      </w:divBdr>
    </w:div>
    <w:div w:id="596451848">
      <w:bodyDiv w:val="1"/>
      <w:marLeft w:val="0"/>
      <w:marRight w:val="0"/>
      <w:marTop w:val="0"/>
      <w:marBottom w:val="0"/>
      <w:divBdr>
        <w:top w:val="none" w:sz="0" w:space="0" w:color="auto"/>
        <w:left w:val="none" w:sz="0" w:space="0" w:color="auto"/>
        <w:bottom w:val="none" w:sz="0" w:space="0" w:color="auto"/>
        <w:right w:val="none" w:sz="0" w:space="0" w:color="auto"/>
      </w:divBdr>
    </w:div>
    <w:div w:id="597100096">
      <w:bodyDiv w:val="1"/>
      <w:marLeft w:val="0"/>
      <w:marRight w:val="0"/>
      <w:marTop w:val="0"/>
      <w:marBottom w:val="0"/>
      <w:divBdr>
        <w:top w:val="none" w:sz="0" w:space="0" w:color="auto"/>
        <w:left w:val="none" w:sz="0" w:space="0" w:color="auto"/>
        <w:bottom w:val="none" w:sz="0" w:space="0" w:color="auto"/>
        <w:right w:val="none" w:sz="0" w:space="0" w:color="auto"/>
      </w:divBdr>
    </w:div>
    <w:div w:id="597296218">
      <w:bodyDiv w:val="1"/>
      <w:marLeft w:val="0"/>
      <w:marRight w:val="0"/>
      <w:marTop w:val="0"/>
      <w:marBottom w:val="0"/>
      <w:divBdr>
        <w:top w:val="none" w:sz="0" w:space="0" w:color="auto"/>
        <w:left w:val="none" w:sz="0" w:space="0" w:color="auto"/>
        <w:bottom w:val="none" w:sz="0" w:space="0" w:color="auto"/>
        <w:right w:val="none" w:sz="0" w:space="0" w:color="auto"/>
      </w:divBdr>
    </w:div>
    <w:div w:id="597450165">
      <w:bodyDiv w:val="1"/>
      <w:marLeft w:val="0"/>
      <w:marRight w:val="0"/>
      <w:marTop w:val="0"/>
      <w:marBottom w:val="0"/>
      <w:divBdr>
        <w:top w:val="none" w:sz="0" w:space="0" w:color="auto"/>
        <w:left w:val="none" w:sz="0" w:space="0" w:color="auto"/>
        <w:bottom w:val="none" w:sz="0" w:space="0" w:color="auto"/>
        <w:right w:val="none" w:sz="0" w:space="0" w:color="auto"/>
      </w:divBdr>
    </w:div>
    <w:div w:id="597519426">
      <w:bodyDiv w:val="1"/>
      <w:marLeft w:val="0"/>
      <w:marRight w:val="0"/>
      <w:marTop w:val="0"/>
      <w:marBottom w:val="0"/>
      <w:divBdr>
        <w:top w:val="none" w:sz="0" w:space="0" w:color="auto"/>
        <w:left w:val="none" w:sz="0" w:space="0" w:color="auto"/>
        <w:bottom w:val="none" w:sz="0" w:space="0" w:color="auto"/>
        <w:right w:val="none" w:sz="0" w:space="0" w:color="auto"/>
      </w:divBdr>
    </w:div>
    <w:div w:id="597785925">
      <w:bodyDiv w:val="1"/>
      <w:marLeft w:val="0"/>
      <w:marRight w:val="0"/>
      <w:marTop w:val="0"/>
      <w:marBottom w:val="0"/>
      <w:divBdr>
        <w:top w:val="none" w:sz="0" w:space="0" w:color="auto"/>
        <w:left w:val="none" w:sz="0" w:space="0" w:color="auto"/>
        <w:bottom w:val="none" w:sz="0" w:space="0" w:color="auto"/>
        <w:right w:val="none" w:sz="0" w:space="0" w:color="auto"/>
      </w:divBdr>
    </w:div>
    <w:div w:id="597829687">
      <w:bodyDiv w:val="1"/>
      <w:marLeft w:val="0"/>
      <w:marRight w:val="0"/>
      <w:marTop w:val="0"/>
      <w:marBottom w:val="0"/>
      <w:divBdr>
        <w:top w:val="none" w:sz="0" w:space="0" w:color="auto"/>
        <w:left w:val="none" w:sz="0" w:space="0" w:color="auto"/>
        <w:bottom w:val="none" w:sz="0" w:space="0" w:color="auto"/>
        <w:right w:val="none" w:sz="0" w:space="0" w:color="auto"/>
      </w:divBdr>
    </w:div>
    <w:div w:id="597838023">
      <w:bodyDiv w:val="1"/>
      <w:marLeft w:val="0"/>
      <w:marRight w:val="0"/>
      <w:marTop w:val="0"/>
      <w:marBottom w:val="0"/>
      <w:divBdr>
        <w:top w:val="none" w:sz="0" w:space="0" w:color="auto"/>
        <w:left w:val="none" w:sz="0" w:space="0" w:color="auto"/>
        <w:bottom w:val="none" w:sz="0" w:space="0" w:color="auto"/>
        <w:right w:val="none" w:sz="0" w:space="0" w:color="auto"/>
      </w:divBdr>
    </w:div>
    <w:div w:id="598100444">
      <w:bodyDiv w:val="1"/>
      <w:marLeft w:val="0"/>
      <w:marRight w:val="0"/>
      <w:marTop w:val="0"/>
      <w:marBottom w:val="0"/>
      <w:divBdr>
        <w:top w:val="none" w:sz="0" w:space="0" w:color="auto"/>
        <w:left w:val="none" w:sz="0" w:space="0" w:color="auto"/>
        <w:bottom w:val="none" w:sz="0" w:space="0" w:color="auto"/>
        <w:right w:val="none" w:sz="0" w:space="0" w:color="auto"/>
      </w:divBdr>
    </w:div>
    <w:div w:id="598416067">
      <w:bodyDiv w:val="1"/>
      <w:marLeft w:val="0"/>
      <w:marRight w:val="0"/>
      <w:marTop w:val="0"/>
      <w:marBottom w:val="0"/>
      <w:divBdr>
        <w:top w:val="none" w:sz="0" w:space="0" w:color="auto"/>
        <w:left w:val="none" w:sz="0" w:space="0" w:color="auto"/>
        <w:bottom w:val="none" w:sz="0" w:space="0" w:color="auto"/>
        <w:right w:val="none" w:sz="0" w:space="0" w:color="auto"/>
      </w:divBdr>
    </w:div>
    <w:div w:id="598561015">
      <w:bodyDiv w:val="1"/>
      <w:marLeft w:val="0"/>
      <w:marRight w:val="0"/>
      <w:marTop w:val="0"/>
      <w:marBottom w:val="0"/>
      <w:divBdr>
        <w:top w:val="none" w:sz="0" w:space="0" w:color="auto"/>
        <w:left w:val="none" w:sz="0" w:space="0" w:color="auto"/>
        <w:bottom w:val="none" w:sz="0" w:space="0" w:color="auto"/>
        <w:right w:val="none" w:sz="0" w:space="0" w:color="auto"/>
      </w:divBdr>
    </w:div>
    <w:div w:id="598685628">
      <w:bodyDiv w:val="1"/>
      <w:marLeft w:val="0"/>
      <w:marRight w:val="0"/>
      <w:marTop w:val="0"/>
      <w:marBottom w:val="0"/>
      <w:divBdr>
        <w:top w:val="none" w:sz="0" w:space="0" w:color="auto"/>
        <w:left w:val="none" w:sz="0" w:space="0" w:color="auto"/>
        <w:bottom w:val="none" w:sz="0" w:space="0" w:color="auto"/>
        <w:right w:val="none" w:sz="0" w:space="0" w:color="auto"/>
      </w:divBdr>
    </w:div>
    <w:div w:id="598802946">
      <w:bodyDiv w:val="1"/>
      <w:marLeft w:val="0"/>
      <w:marRight w:val="0"/>
      <w:marTop w:val="0"/>
      <w:marBottom w:val="0"/>
      <w:divBdr>
        <w:top w:val="none" w:sz="0" w:space="0" w:color="auto"/>
        <w:left w:val="none" w:sz="0" w:space="0" w:color="auto"/>
        <w:bottom w:val="none" w:sz="0" w:space="0" w:color="auto"/>
        <w:right w:val="none" w:sz="0" w:space="0" w:color="auto"/>
      </w:divBdr>
    </w:div>
    <w:div w:id="598871801">
      <w:bodyDiv w:val="1"/>
      <w:marLeft w:val="0"/>
      <w:marRight w:val="0"/>
      <w:marTop w:val="0"/>
      <w:marBottom w:val="0"/>
      <w:divBdr>
        <w:top w:val="none" w:sz="0" w:space="0" w:color="auto"/>
        <w:left w:val="none" w:sz="0" w:space="0" w:color="auto"/>
        <w:bottom w:val="none" w:sz="0" w:space="0" w:color="auto"/>
        <w:right w:val="none" w:sz="0" w:space="0" w:color="auto"/>
      </w:divBdr>
    </w:div>
    <w:div w:id="598877582">
      <w:bodyDiv w:val="1"/>
      <w:marLeft w:val="0"/>
      <w:marRight w:val="0"/>
      <w:marTop w:val="0"/>
      <w:marBottom w:val="0"/>
      <w:divBdr>
        <w:top w:val="none" w:sz="0" w:space="0" w:color="auto"/>
        <w:left w:val="none" w:sz="0" w:space="0" w:color="auto"/>
        <w:bottom w:val="none" w:sz="0" w:space="0" w:color="auto"/>
        <w:right w:val="none" w:sz="0" w:space="0" w:color="auto"/>
      </w:divBdr>
    </w:div>
    <w:div w:id="598949289">
      <w:bodyDiv w:val="1"/>
      <w:marLeft w:val="0"/>
      <w:marRight w:val="0"/>
      <w:marTop w:val="0"/>
      <w:marBottom w:val="0"/>
      <w:divBdr>
        <w:top w:val="none" w:sz="0" w:space="0" w:color="auto"/>
        <w:left w:val="none" w:sz="0" w:space="0" w:color="auto"/>
        <w:bottom w:val="none" w:sz="0" w:space="0" w:color="auto"/>
        <w:right w:val="none" w:sz="0" w:space="0" w:color="auto"/>
      </w:divBdr>
    </w:div>
    <w:div w:id="599068133">
      <w:bodyDiv w:val="1"/>
      <w:marLeft w:val="0"/>
      <w:marRight w:val="0"/>
      <w:marTop w:val="0"/>
      <w:marBottom w:val="0"/>
      <w:divBdr>
        <w:top w:val="none" w:sz="0" w:space="0" w:color="auto"/>
        <w:left w:val="none" w:sz="0" w:space="0" w:color="auto"/>
        <w:bottom w:val="none" w:sz="0" w:space="0" w:color="auto"/>
        <w:right w:val="none" w:sz="0" w:space="0" w:color="auto"/>
      </w:divBdr>
    </w:div>
    <w:div w:id="599264137">
      <w:bodyDiv w:val="1"/>
      <w:marLeft w:val="0"/>
      <w:marRight w:val="0"/>
      <w:marTop w:val="0"/>
      <w:marBottom w:val="0"/>
      <w:divBdr>
        <w:top w:val="none" w:sz="0" w:space="0" w:color="auto"/>
        <w:left w:val="none" w:sz="0" w:space="0" w:color="auto"/>
        <w:bottom w:val="none" w:sz="0" w:space="0" w:color="auto"/>
        <w:right w:val="none" w:sz="0" w:space="0" w:color="auto"/>
      </w:divBdr>
    </w:div>
    <w:div w:id="599408539">
      <w:bodyDiv w:val="1"/>
      <w:marLeft w:val="0"/>
      <w:marRight w:val="0"/>
      <w:marTop w:val="0"/>
      <w:marBottom w:val="0"/>
      <w:divBdr>
        <w:top w:val="none" w:sz="0" w:space="0" w:color="auto"/>
        <w:left w:val="none" w:sz="0" w:space="0" w:color="auto"/>
        <w:bottom w:val="none" w:sz="0" w:space="0" w:color="auto"/>
        <w:right w:val="none" w:sz="0" w:space="0" w:color="auto"/>
      </w:divBdr>
    </w:div>
    <w:div w:id="599683033">
      <w:bodyDiv w:val="1"/>
      <w:marLeft w:val="0"/>
      <w:marRight w:val="0"/>
      <w:marTop w:val="0"/>
      <w:marBottom w:val="0"/>
      <w:divBdr>
        <w:top w:val="none" w:sz="0" w:space="0" w:color="auto"/>
        <w:left w:val="none" w:sz="0" w:space="0" w:color="auto"/>
        <w:bottom w:val="none" w:sz="0" w:space="0" w:color="auto"/>
        <w:right w:val="none" w:sz="0" w:space="0" w:color="auto"/>
      </w:divBdr>
    </w:div>
    <w:div w:id="600144746">
      <w:bodyDiv w:val="1"/>
      <w:marLeft w:val="0"/>
      <w:marRight w:val="0"/>
      <w:marTop w:val="0"/>
      <w:marBottom w:val="0"/>
      <w:divBdr>
        <w:top w:val="none" w:sz="0" w:space="0" w:color="auto"/>
        <w:left w:val="none" w:sz="0" w:space="0" w:color="auto"/>
        <w:bottom w:val="none" w:sz="0" w:space="0" w:color="auto"/>
        <w:right w:val="none" w:sz="0" w:space="0" w:color="auto"/>
      </w:divBdr>
    </w:div>
    <w:div w:id="600533817">
      <w:bodyDiv w:val="1"/>
      <w:marLeft w:val="0"/>
      <w:marRight w:val="0"/>
      <w:marTop w:val="0"/>
      <w:marBottom w:val="0"/>
      <w:divBdr>
        <w:top w:val="none" w:sz="0" w:space="0" w:color="auto"/>
        <w:left w:val="none" w:sz="0" w:space="0" w:color="auto"/>
        <w:bottom w:val="none" w:sz="0" w:space="0" w:color="auto"/>
        <w:right w:val="none" w:sz="0" w:space="0" w:color="auto"/>
      </w:divBdr>
    </w:div>
    <w:div w:id="600843087">
      <w:bodyDiv w:val="1"/>
      <w:marLeft w:val="0"/>
      <w:marRight w:val="0"/>
      <w:marTop w:val="0"/>
      <w:marBottom w:val="0"/>
      <w:divBdr>
        <w:top w:val="none" w:sz="0" w:space="0" w:color="auto"/>
        <w:left w:val="none" w:sz="0" w:space="0" w:color="auto"/>
        <w:bottom w:val="none" w:sz="0" w:space="0" w:color="auto"/>
        <w:right w:val="none" w:sz="0" w:space="0" w:color="auto"/>
      </w:divBdr>
    </w:div>
    <w:div w:id="600919206">
      <w:bodyDiv w:val="1"/>
      <w:marLeft w:val="0"/>
      <w:marRight w:val="0"/>
      <w:marTop w:val="0"/>
      <w:marBottom w:val="0"/>
      <w:divBdr>
        <w:top w:val="none" w:sz="0" w:space="0" w:color="auto"/>
        <w:left w:val="none" w:sz="0" w:space="0" w:color="auto"/>
        <w:bottom w:val="none" w:sz="0" w:space="0" w:color="auto"/>
        <w:right w:val="none" w:sz="0" w:space="0" w:color="auto"/>
      </w:divBdr>
    </w:div>
    <w:div w:id="601449573">
      <w:bodyDiv w:val="1"/>
      <w:marLeft w:val="0"/>
      <w:marRight w:val="0"/>
      <w:marTop w:val="0"/>
      <w:marBottom w:val="0"/>
      <w:divBdr>
        <w:top w:val="none" w:sz="0" w:space="0" w:color="auto"/>
        <w:left w:val="none" w:sz="0" w:space="0" w:color="auto"/>
        <w:bottom w:val="none" w:sz="0" w:space="0" w:color="auto"/>
        <w:right w:val="none" w:sz="0" w:space="0" w:color="auto"/>
      </w:divBdr>
    </w:div>
    <w:div w:id="601452293">
      <w:bodyDiv w:val="1"/>
      <w:marLeft w:val="0"/>
      <w:marRight w:val="0"/>
      <w:marTop w:val="0"/>
      <w:marBottom w:val="0"/>
      <w:divBdr>
        <w:top w:val="none" w:sz="0" w:space="0" w:color="auto"/>
        <w:left w:val="none" w:sz="0" w:space="0" w:color="auto"/>
        <w:bottom w:val="none" w:sz="0" w:space="0" w:color="auto"/>
        <w:right w:val="none" w:sz="0" w:space="0" w:color="auto"/>
      </w:divBdr>
    </w:div>
    <w:div w:id="601647916">
      <w:bodyDiv w:val="1"/>
      <w:marLeft w:val="0"/>
      <w:marRight w:val="0"/>
      <w:marTop w:val="0"/>
      <w:marBottom w:val="0"/>
      <w:divBdr>
        <w:top w:val="none" w:sz="0" w:space="0" w:color="auto"/>
        <w:left w:val="none" w:sz="0" w:space="0" w:color="auto"/>
        <w:bottom w:val="none" w:sz="0" w:space="0" w:color="auto"/>
        <w:right w:val="none" w:sz="0" w:space="0" w:color="auto"/>
      </w:divBdr>
    </w:div>
    <w:div w:id="601884695">
      <w:bodyDiv w:val="1"/>
      <w:marLeft w:val="0"/>
      <w:marRight w:val="0"/>
      <w:marTop w:val="0"/>
      <w:marBottom w:val="0"/>
      <w:divBdr>
        <w:top w:val="none" w:sz="0" w:space="0" w:color="auto"/>
        <w:left w:val="none" w:sz="0" w:space="0" w:color="auto"/>
        <w:bottom w:val="none" w:sz="0" w:space="0" w:color="auto"/>
        <w:right w:val="none" w:sz="0" w:space="0" w:color="auto"/>
      </w:divBdr>
    </w:div>
    <w:div w:id="602035790">
      <w:bodyDiv w:val="1"/>
      <w:marLeft w:val="0"/>
      <w:marRight w:val="0"/>
      <w:marTop w:val="0"/>
      <w:marBottom w:val="0"/>
      <w:divBdr>
        <w:top w:val="none" w:sz="0" w:space="0" w:color="auto"/>
        <w:left w:val="none" w:sz="0" w:space="0" w:color="auto"/>
        <w:bottom w:val="none" w:sz="0" w:space="0" w:color="auto"/>
        <w:right w:val="none" w:sz="0" w:space="0" w:color="auto"/>
      </w:divBdr>
    </w:div>
    <w:div w:id="602299802">
      <w:bodyDiv w:val="1"/>
      <w:marLeft w:val="0"/>
      <w:marRight w:val="0"/>
      <w:marTop w:val="0"/>
      <w:marBottom w:val="0"/>
      <w:divBdr>
        <w:top w:val="none" w:sz="0" w:space="0" w:color="auto"/>
        <w:left w:val="none" w:sz="0" w:space="0" w:color="auto"/>
        <w:bottom w:val="none" w:sz="0" w:space="0" w:color="auto"/>
        <w:right w:val="none" w:sz="0" w:space="0" w:color="auto"/>
      </w:divBdr>
    </w:div>
    <w:div w:id="602567424">
      <w:bodyDiv w:val="1"/>
      <w:marLeft w:val="0"/>
      <w:marRight w:val="0"/>
      <w:marTop w:val="0"/>
      <w:marBottom w:val="0"/>
      <w:divBdr>
        <w:top w:val="none" w:sz="0" w:space="0" w:color="auto"/>
        <w:left w:val="none" w:sz="0" w:space="0" w:color="auto"/>
        <w:bottom w:val="none" w:sz="0" w:space="0" w:color="auto"/>
        <w:right w:val="none" w:sz="0" w:space="0" w:color="auto"/>
      </w:divBdr>
    </w:div>
    <w:div w:id="602762507">
      <w:bodyDiv w:val="1"/>
      <w:marLeft w:val="0"/>
      <w:marRight w:val="0"/>
      <w:marTop w:val="0"/>
      <w:marBottom w:val="0"/>
      <w:divBdr>
        <w:top w:val="none" w:sz="0" w:space="0" w:color="auto"/>
        <w:left w:val="none" w:sz="0" w:space="0" w:color="auto"/>
        <w:bottom w:val="none" w:sz="0" w:space="0" w:color="auto"/>
        <w:right w:val="none" w:sz="0" w:space="0" w:color="auto"/>
      </w:divBdr>
    </w:div>
    <w:div w:id="602805478">
      <w:bodyDiv w:val="1"/>
      <w:marLeft w:val="0"/>
      <w:marRight w:val="0"/>
      <w:marTop w:val="0"/>
      <w:marBottom w:val="0"/>
      <w:divBdr>
        <w:top w:val="none" w:sz="0" w:space="0" w:color="auto"/>
        <w:left w:val="none" w:sz="0" w:space="0" w:color="auto"/>
        <w:bottom w:val="none" w:sz="0" w:space="0" w:color="auto"/>
        <w:right w:val="none" w:sz="0" w:space="0" w:color="auto"/>
      </w:divBdr>
    </w:div>
    <w:div w:id="603000092">
      <w:bodyDiv w:val="1"/>
      <w:marLeft w:val="0"/>
      <w:marRight w:val="0"/>
      <w:marTop w:val="0"/>
      <w:marBottom w:val="0"/>
      <w:divBdr>
        <w:top w:val="none" w:sz="0" w:space="0" w:color="auto"/>
        <w:left w:val="none" w:sz="0" w:space="0" w:color="auto"/>
        <w:bottom w:val="none" w:sz="0" w:space="0" w:color="auto"/>
        <w:right w:val="none" w:sz="0" w:space="0" w:color="auto"/>
      </w:divBdr>
    </w:div>
    <w:div w:id="603391483">
      <w:bodyDiv w:val="1"/>
      <w:marLeft w:val="0"/>
      <w:marRight w:val="0"/>
      <w:marTop w:val="0"/>
      <w:marBottom w:val="0"/>
      <w:divBdr>
        <w:top w:val="none" w:sz="0" w:space="0" w:color="auto"/>
        <w:left w:val="none" w:sz="0" w:space="0" w:color="auto"/>
        <w:bottom w:val="none" w:sz="0" w:space="0" w:color="auto"/>
        <w:right w:val="none" w:sz="0" w:space="0" w:color="auto"/>
      </w:divBdr>
    </w:div>
    <w:div w:id="603461243">
      <w:bodyDiv w:val="1"/>
      <w:marLeft w:val="0"/>
      <w:marRight w:val="0"/>
      <w:marTop w:val="0"/>
      <w:marBottom w:val="0"/>
      <w:divBdr>
        <w:top w:val="none" w:sz="0" w:space="0" w:color="auto"/>
        <w:left w:val="none" w:sz="0" w:space="0" w:color="auto"/>
        <w:bottom w:val="none" w:sz="0" w:space="0" w:color="auto"/>
        <w:right w:val="none" w:sz="0" w:space="0" w:color="auto"/>
      </w:divBdr>
    </w:div>
    <w:div w:id="603535857">
      <w:bodyDiv w:val="1"/>
      <w:marLeft w:val="0"/>
      <w:marRight w:val="0"/>
      <w:marTop w:val="0"/>
      <w:marBottom w:val="0"/>
      <w:divBdr>
        <w:top w:val="none" w:sz="0" w:space="0" w:color="auto"/>
        <w:left w:val="none" w:sz="0" w:space="0" w:color="auto"/>
        <w:bottom w:val="none" w:sz="0" w:space="0" w:color="auto"/>
        <w:right w:val="none" w:sz="0" w:space="0" w:color="auto"/>
      </w:divBdr>
    </w:div>
    <w:div w:id="603609725">
      <w:bodyDiv w:val="1"/>
      <w:marLeft w:val="0"/>
      <w:marRight w:val="0"/>
      <w:marTop w:val="0"/>
      <w:marBottom w:val="0"/>
      <w:divBdr>
        <w:top w:val="none" w:sz="0" w:space="0" w:color="auto"/>
        <w:left w:val="none" w:sz="0" w:space="0" w:color="auto"/>
        <w:bottom w:val="none" w:sz="0" w:space="0" w:color="auto"/>
        <w:right w:val="none" w:sz="0" w:space="0" w:color="auto"/>
      </w:divBdr>
    </w:div>
    <w:div w:id="603657832">
      <w:bodyDiv w:val="1"/>
      <w:marLeft w:val="0"/>
      <w:marRight w:val="0"/>
      <w:marTop w:val="0"/>
      <w:marBottom w:val="0"/>
      <w:divBdr>
        <w:top w:val="none" w:sz="0" w:space="0" w:color="auto"/>
        <w:left w:val="none" w:sz="0" w:space="0" w:color="auto"/>
        <w:bottom w:val="none" w:sz="0" w:space="0" w:color="auto"/>
        <w:right w:val="none" w:sz="0" w:space="0" w:color="auto"/>
      </w:divBdr>
    </w:div>
    <w:div w:id="603730912">
      <w:bodyDiv w:val="1"/>
      <w:marLeft w:val="0"/>
      <w:marRight w:val="0"/>
      <w:marTop w:val="0"/>
      <w:marBottom w:val="0"/>
      <w:divBdr>
        <w:top w:val="none" w:sz="0" w:space="0" w:color="auto"/>
        <w:left w:val="none" w:sz="0" w:space="0" w:color="auto"/>
        <w:bottom w:val="none" w:sz="0" w:space="0" w:color="auto"/>
        <w:right w:val="none" w:sz="0" w:space="0" w:color="auto"/>
      </w:divBdr>
    </w:div>
    <w:div w:id="603805737">
      <w:bodyDiv w:val="1"/>
      <w:marLeft w:val="0"/>
      <w:marRight w:val="0"/>
      <w:marTop w:val="0"/>
      <w:marBottom w:val="0"/>
      <w:divBdr>
        <w:top w:val="none" w:sz="0" w:space="0" w:color="auto"/>
        <w:left w:val="none" w:sz="0" w:space="0" w:color="auto"/>
        <w:bottom w:val="none" w:sz="0" w:space="0" w:color="auto"/>
        <w:right w:val="none" w:sz="0" w:space="0" w:color="auto"/>
      </w:divBdr>
    </w:div>
    <w:div w:id="603997794">
      <w:bodyDiv w:val="1"/>
      <w:marLeft w:val="0"/>
      <w:marRight w:val="0"/>
      <w:marTop w:val="0"/>
      <w:marBottom w:val="0"/>
      <w:divBdr>
        <w:top w:val="none" w:sz="0" w:space="0" w:color="auto"/>
        <w:left w:val="none" w:sz="0" w:space="0" w:color="auto"/>
        <w:bottom w:val="none" w:sz="0" w:space="0" w:color="auto"/>
        <w:right w:val="none" w:sz="0" w:space="0" w:color="auto"/>
      </w:divBdr>
    </w:div>
    <w:div w:id="604121090">
      <w:bodyDiv w:val="1"/>
      <w:marLeft w:val="0"/>
      <w:marRight w:val="0"/>
      <w:marTop w:val="0"/>
      <w:marBottom w:val="0"/>
      <w:divBdr>
        <w:top w:val="none" w:sz="0" w:space="0" w:color="auto"/>
        <w:left w:val="none" w:sz="0" w:space="0" w:color="auto"/>
        <w:bottom w:val="none" w:sz="0" w:space="0" w:color="auto"/>
        <w:right w:val="none" w:sz="0" w:space="0" w:color="auto"/>
      </w:divBdr>
    </w:div>
    <w:div w:id="604192429">
      <w:bodyDiv w:val="1"/>
      <w:marLeft w:val="0"/>
      <w:marRight w:val="0"/>
      <w:marTop w:val="0"/>
      <w:marBottom w:val="0"/>
      <w:divBdr>
        <w:top w:val="none" w:sz="0" w:space="0" w:color="auto"/>
        <w:left w:val="none" w:sz="0" w:space="0" w:color="auto"/>
        <w:bottom w:val="none" w:sz="0" w:space="0" w:color="auto"/>
        <w:right w:val="none" w:sz="0" w:space="0" w:color="auto"/>
      </w:divBdr>
    </w:div>
    <w:div w:id="604194752">
      <w:bodyDiv w:val="1"/>
      <w:marLeft w:val="0"/>
      <w:marRight w:val="0"/>
      <w:marTop w:val="0"/>
      <w:marBottom w:val="0"/>
      <w:divBdr>
        <w:top w:val="none" w:sz="0" w:space="0" w:color="auto"/>
        <w:left w:val="none" w:sz="0" w:space="0" w:color="auto"/>
        <w:bottom w:val="none" w:sz="0" w:space="0" w:color="auto"/>
        <w:right w:val="none" w:sz="0" w:space="0" w:color="auto"/>
      </w:divBdr>
    </w:div>
    <w:div w:id="604271971">
      <w:bodyDiv w:val="1"/>
      <w:marLeft w:val="0"/>
      <w:marRight w:val="0"/>
      <w:marTop w:val="0"/>
      <w:marBottom w:val="0"/>
      <w:divBdr>
        <w:top w:val="none" w:sz="0" w:space="0" w:color="auto"/>
        <w:left w:val="none" w:sz="0" w:space="0" w:color="auto"/>
        <w:bottom w:val="none" w:sz="0" w:space="0" w:color="auto"/>
        <w:right w:val="none" w:sz="0" w:space="0" w:color="auto"/>
      </w:divBdr>
    </w:div>
    <w:div w:id="604727470">
      <w:bodyDiv w:val="1"/>
      <w:marLeft w:val="0"/>
      <w:marRight w:val="0"/>
      <w:marTop w:val="0"/>
      <w:marBottom w:val="0"/>
      <w:divBdr>
        <w:top w:val="none" w:sz="0" w:space="0" w:color="auto"/>
        <w:left w:val="none" w:sz="0" w:space="0" w:color="auto"/>
        <w:bottom w:val="none" w:sz="0" w:space="0" w:color="auto"/>
        <w:right w:val="none" w:sz="0" w:space="0" w:color="auto"/>
      </w:divBdr>
    </w:div>
    <w:div w:id="604733409">
      <w:bodyDiv w:val="1"/>
      <w:marLeft w:val="0"/>
      <w:marRight w:val="0"/>
      <w:marTop w:val="0"/>
      <w:marBottom w:val="0"/>
      <w:divBdr>
        <w:top w:val="none" w:sz="0" w:space="0" w:color="auto"/>
        <w:left w:val="none" w:sz="0" w:space="0" w:color="auto"/>
        <w:bottom w:val="none" w:sz="0" w:space="0" w:color="auto"/>
        <w:right w:val="none" w:sz="0" w:space="0" w:color="auto"/>
      </w:divBdr>
    </w:div>
    <w:div w:id="604775228">
      <w:bodyDiv w:val="1"/>
      <w:marLeft w:val="0"/>
      <w:marRight w:val="0"/>
      <w:marTop w:val="0"/>
      <w:marBottom w:val="0"/>
      <w:divBdr>
        <w:top w:val="none" w:sz="0" w:space="0" w:color="auto"/>
        <w:left w:val="none" w:sz="0" w:space="0" w:color="auto"/>
        <w:bottom w:val="none" w:sz="0" w:space="0" w:color="auto"/>
        <w:right w:val="none" w:sz="0" w:space="0" w:color="auto"/>
      </w:divBdr>
    </w:div>
    <w:div w:id="605233774">
      <w:bodyDiv w:val="1"/>
      <w:marLeft w:val="0"/>
      <w:marRight w:val="0"/>
      <w:marTop w:val="0"/>
      <w:marBottom w:val="0"/>
      <w:divBdr>
        <w:top w:val="none" w:sz="0" w:space="0" w:color="auto"/>
        <w:left w:val="none" w:sz="0" w:space="0" w:color="auto"/>
        <w:bottom w:val="none" w:sz="0" w:space="0" w:color="auto"/>
        <w:right w:val="none" w:sz="0" w:space="0" w:color="auto"/>
      </w:divBdr>
    </w:div>
    <w:div w:id="605306286">
      <w:bodyDiv w:val="1"/>
      <w:marLeft w:val="0"/>
      <w:marRight w:val="0"/>
      <w:marTop w:val="0"/>
      <w:marBottom w:val="0"/>
      <w:divBdr>
        <w:top w:val="none" w:sz="0" w:space="0" w:color="auto"/>
        <w:left w:val="none" w:sz="0" w:space="0" w:color="auto"/>
        <w:bottom w:val="none" w:sz="0" w:space="0" w:color="auto"/>
        <w:right w:val="none" w:sz="0" w:space="0" w:color="auto"/>
      </w:divBdr>
    </w:div>
    <w:div w:id="605381357">
      <w:bodyDiv w:val="1"/>
      <w:marLeft w:val="0"/>
      <w:marRight w:val="0"/>
      <w:marTop w:val="0"/>
      <w:marBottom w:val="0"/>
      <w:divBdr>
        <w:top w:val="none" w:sz="0" w:space="0" w:color="auto"/>
        <w:left w:val="none" w:sz="0" w:space="0" w:color="auto"/>
        <w:bottom w:val="none" w:sz="0" w:space="0" w:color="auto"/>
        <w:right w:val="none" w:sz="0" w:space="0" w:color="auto"/>
      </w:divBdr>
    </w:div>
    <w:div w:id="605507790">
      <w:bodyDiv w:val="1"/>
      <w:marLeft w:val="0"/>
      <w:marRight w:val="0"/>
      <w:marTop w:val="0"/>
      <w:marBottom w:val="0"/>
      <w:divBdr>
        <w:top w:val="none" w:sz="0" w:space="0" w:color="auto"/>
        <w:left w:val="none" w:sz="0" w:space="0" w:color="auto"/>
        <w:bottom w:val="none" w:sz="0" w:space="0" w:color="auto"/>
        <w:right w:val="none" w:sz="0" w:space="0" w:color="auto"/>
      </w:divBdr>
    </w:div>
    <w:div w:id="605843631">
      <w:bodyDiv w:val="1"/>
      <w:marLeft w:val="0"/>
      <w:marRight w:val="0"/>
      <w:marTop w:val="0"/>
      <w:marBottom w:val="0"/>
      <w:divBdr>
        <w:top w:val="none" w:sz="0" w:space="0" w:color="auto"/>
        <w:left w:val="none" w:sz="0" w:space="0" w:color="auto"/>
        <w:bottom w:val="none" w:sz="0" w:space="0" w:color="auto"/>
        <w:right w:val="none" w:sz="0" w:space="0" w:color="auto"/>
      </w:divBdr>
    </w:div>
    <w:div w:id="605887305">
      <w:bodyDiv w:val="1"/>
      <w:marLeft w:val="0"/>
      <w:marRight w:val="0"/>
      <w:marTop w:val="0"/>
      <w:marBottom w:val="0"/>
      <w:divBdr>
        <w:top w:val="none" w:sz="0" w:space="0" w:color="auto"/>
        <w:left w:val="none" w:sz="0" w:space="0" w:color="auto"/>
        <w:bottom w:val="none" w:sz="0" w:space="0" w:color="auto"/>
        <w:right w:val="none" w:sz="0" w:space="0" w:color="auto"/>
      </w:divBdr>
    </w:div>
    <w:div w:id="606038001">
      <w:bodyDiv w:val="1"/>
      <w:marLeft w:val="0"/>
      <w:marRight w:val="0"/>
      <w:marTop w:val="0"/>
      <w:marBottom w:val="0"/>
      <w:divBdr>
        <w:top w:val="none" w:sz="0" w:space="0" w:color="auto"/>
        <w:left w:val="none" w:sz="0" w:space="0" w:color="auto"/>
        <w:bottom w:val="none" w:sz="0" w:space="0" w:color="auto"/>
        <w:right w:val="none" w:sz="0" w:space="0" w:color="auto"/>
      </w:divBdr>
    </w:div>
    <w:div w:id="606234576">
      <w:bodyDiv w:val="1"/>
      <w:marLeft w:val="0"/>
      <w:marRight w:val="0"/>
      <w:marTop w:val="0"/>
      <w:marBottom w:val="0"/>
      <w:divBdr>
        <w:top w:val="none" w:sz="0" w:space="0" w:color="auto"/>
        <w:left w:val="none" w:sz="0" w:space="0" w:color="auto"/>
        <w:bottom w:val="none" w:sz="0" w:space="0" w:color="auto"/>
        <w:right w:val="none" w:sz="0" w:space="0" w:color="auto"/>
      </w:divBdr>
    </w:div>
    <w:div w:id="606354217">
      <w:bodyDiv w:val="1"/>
      <w:marLeft w:val="0"/>
      <w:marRight w:val="0"/>
      <w:marTop w:val="0"/>
      <w:marBottom w:val="0"/>
      <w:divBdr>
        <w:top w:val="none" w:sz="0" w:space="0" w:color="auto"/>
        <w:left w:val="none" w:sz="0" w:space="0" w:color="auto"/>
        <w:bottom w:val="none" w:sz="0" w:space="0" w:color="auto"/>
        <w:right w:val="none" w:sz="0" w:space="0" w:color="auto"/>
      </w:divBdr>
    </w:div>
    <w:div w:id="606431840">
      <w:bodyDiv w:val="1"/>
      <w:marLeft w:val="0"/>
      <w:marRight w:val="0"/>
      <w:marTop w:val="0"/>
      <w:marBottom w:val="0"/>
      <w:divBdr>
        <w:top w:val="none" w:sz="0" w:space="0" w:color="auto"/>
        <w:left w:val="none" w:sz="0" w:space="0" w:color="auto"/>
        <w:bottom w:val="none" w:sz="0" w:space="0" w:color="auto"/>
        <w:right w:val="none" w:sz="0" w:space="0" w:color="auto"/>
      </w:divBdr>
    </w:div>
    <w:div w:id="606501301">
      <w:bodyDiv w:val="1"/>
      <w:marLeft w:val="0"/>
      <w:marRight w:val="0"/>
      <w:marTop w:val="0"/>
      <w:marBottom w:val="0"/>
      <w:divBdr>
        <w:top w:val="none" w:sz="0" w:space="0" w:color="auto"/>
        <w:left w:val="none" w:sz="0" w:space="0" w:color="auto"/>
        <w:bottom w:val="none" w:sz="0" w:space="0" w:color="auto"/>
        <w:right w:val="none" w:sz="0" w:space="0" w:color="auto"/>
      </w:divBdr>
    </w:div>
    <w:div w:id="606549405">
      <w:bodyDiv w:val="1"/>
      <w:marLeft w:val="0"/>
      <w:marRight w:val="0"/>
      <w:marTop w:val="0"/>
      <w:marBottom w:val="0"/>
      <w:divBdr>
        <w:top w:val="none" w:sz="0" w:space="0" w:color="auto"/>
        <w:left w:val="none" w:sz="0" w:space="0" w:color="auto"/>
        <w:bottom w:val="none" w:sz="0" w:space="0" w:color="auto"/>
        <w:right w:val="none" w:sz="0" w:space="0" w:color="auto"/>
      </w:divBdr>
    </w:div>
    <w:div w:id="606620573">
      <w:bodyDiv w:val="1"/>
      <w:marLeft w:val="0"/>
      <w:marRight w:val="0"/>
      <w:marTop w:val="0"/>
      <w:marBottom w:val="0"/>
      <w:divBdr>
        <w:top w:val="none" w:sz="0" w:space="0" w:color="auto"/>
        <w:left w:val="none" w:sz="0" w:space="0" w:color="auto"/>
        <w:bottom w:val="none" w:sz="0" w:space="0" w:color="auto"/>
        <w:right w:val="none" w:sz="0" w:space="0" w:color="auto"/>
      </w:divBdr>
    </w:div>
    <w:div w:id="606740156">
      <w:bodyDiv w:val="1"/>
      <w:marLeft w:val="0"/>
      <w:marRight w:val="0"/>
      <w:marTop w:val="0"/>
      <w:marBottom w:val="0"/>
      <w:divBdr>
        <w:top w:val="none" w:sz="0" w:space="0" w:color="auto"/>
        <w:left w:val="none" w:sz="0" w:space="0" w:color="auto"/>
        <w:bottom w:val="none" w:sz="0" w:space="0" w:color="auto"/>
        <w:right w:val="none" w:sz="0" w:space="0" w:color="auto"/>
      </w:divBdr>
    </w:div>
    <w:div w:id="607084885">
      <w:bodyDiv w:val="1"/>
      <w:marLeft w:val="0"/>
      <w:marRight w:val="0"/>
      <w:marTop w:val="0"/>
      <w:marBottom w:val="0"/>
      <w:divBdr>
        <w:top w:val="none" w:sz="0" w:space="0" w:color="auto"/>
        <w:left w:val="none" w:sz="0" w:space="0" w:color="auto"/>
        <w:bottom w:val="none" w:sz="0" w:space="0" w:color="auto"/>
        <w:right w:val="none" w:sz="0" w:space="0" w:color="auto"/>
      </w:divBdr>
    </w:div>
    <w:div w:id="607351616">
      <w:bodyDiv w:val="1"/>
      <w:marLeft w:val="0"/>
      <w:marRight w:val="0"/>
      <w:marTop w:val="0"/>
      <w:marBottom w:val="0"/>
      <w:divBdr>
        <w:top w:val="none" w:sz="0" w:space="0" w:color="auto"/>
        <w:left w:val="none" w:sz="0" w:space="0" w:color="auto"/>
        <w:bottom w:val="none" w:sz="0" w:space="0" w:color="auto"/>
        <w:right w:val="none" w:sz="0" w:space="0" w:color="auto"/>
      </w:divBdr>
    </w:div>
    <w:div w:id="607544059">
      <w:bodyDiv w:val="1"/>
      <w:marLeft w:val="0"/>
      <w:marRight w:val="0"/>
      <w:marTop w:val="0"/>
      <w:marBottom w:val="0"/>
      <w:divBdr>
        <w:top w:val="none" w:sz="0" w:space="0" w:color="auto"/>
        <w:left w:val="none" w:sz="0" w:space="0" w:color="auto"/>
        <w:bottom w:val="none" w:sz="0" w:space="0" w:color="auto"/>
        <w:right w:val="none" w:sz="0" w:space="0" w:color="auto"/>
      </w:divBdr>
    </w:div>
    <w:div w:id="607660942">
      <w:bodyDiv w:val="1"/>
      <w:marLeft w:val="0"/>
      <w:marRight w:val="0"/>
      <w:marTop w:val="0"/>
      <w:marBottom w:val="0"/>
      <w:divBdr>
        <w:top w:val="none" w:sz="0" w:space="0" w:color="auto"/>
        <w:left w:val="none" w:sz="0" w:space="0" w:color="auto"/>
        <w:bottom w:val="none" w:sz="0" w:space="0" w:color="auto"/>
        <w:right w:val="none" w:sz="0" w:space="0" w:color="auto"/>
      </w:divBdr>
    </w:div>
    <w:div w:id="608053718">
      <w:bodyDiv w:val="1"/>
      <w:marLeft w:val="0"/>
      <w:marRight w:val="0"/>
      <w:marTop w:val="0"/>
      <w:marBottom w:val="0"/>
      <w:divBdr>
        <w:top w:val="none" w:sz="0" w:space="0" w:color="auto"/>
        <w:left w:val="none" w:sz="0" w:space="0" w:color="auto"/>
        <w:bottom w:val="none" w:sz="0" w:space="0" w:color="auto"/>
        <w:right w:val="none" w:sz="0" w:space="0" w:color="auto"/>
      </w:divBdr>
    </w:div>
    <w:div w:id="608121186">
      <w:bodyDiv w:val="1"/>
      <w:marLeft w:val="0"/>
      <w:marRight w:val="0"/>
      <w:marTop w:val="0"/>
      <w:marBottom w:val="0"/>
      <w:divBdr>
        <w:top w:val="none" w:sz="0" w:space="0" w:color="auto"/>
        <w:left w:val="none" w:sz="0" w:space="0" w:color="auto"/>
        <w:bottom w:val="none" w:sz="0" w:space="0" w:color="auto"/>
        <w:right w:val="none" w:sz="0" w:space="0" w:color="auto"/>
      </w:divBdr>
    </w:div>
    <w:div w:id="608318277">
      <w:bodyDiv w:val="1"/>
      <w:marLeft w:val="0"/>
      <w:marRight w:val="0"/>
      <w:marTop w:val="0"/>
      <w:marBottom w:val="0"/>
      <w:divBdr>
        <w:top w:val="none" w:sz="0" w:space="0" w:color="auto"/>
        <w:left w:val="none" w:sz="0" w:space="0" w:color="auto"/>
        <w:bottom w:val="none" w:sz="0" w:space="0" w:color="auto"/>
        <w:right w:val="none" w:sz="0" w:space="0" w:color="auto"/>
      </w:divBdr>
    </w:div>
    <w:div w:id="608321465">
      <w:bodyDiv w:val="1"/>
      <w:marLeft w:val="0"/>
      <w:marRight w:val="0"/>
      <w:marTop w:val="0"/>
      <w:marBottom w:val="0"/>
      <w:divBdr>
        <w:top w:val="none" w:sz="0" w:space="0" w:color="auto"/>
        <w:left w:val="none" w:sz="0" w:space="0" w:color="auto"/>
        <w:bottom w:val="none" w:sz="0" w:space="0" w:color="auto"/>
        <w:right w:val="none" w:sz="0" w:space="0" w:color="auto"/>
      </w:divBdr>
    </w:div>
    <w:div w:id="608438091">
      <w:bodyDiv w:val="1"/>
      <w:marLeft w:val="0"/>
      <w:marRight w:val="0"/>
      <w:marTop w:val="0"/>
      <w:marBottom w:val="0"/>
      <w:divBdr>
        <w:top w:val="none" w:sz="0" w:space="0" w:color="auto"/>
        <w:left w:val="none" w:sz="0" w:space="0" w:color="auto"/>
        <w:bottom w:val="none" w:sz="0" w:space="0" w:color="auto"/>
        <w:right w:val="none" w:sz="0" w:space="0" w:color="auto"/>
      </w:divBdr>
    </w:div>
    <w:div w:id="608464425">
      <w:bodyDiv w:val="1"/>
      <w:marLeft w:val="0"/>
      <w:marRight w:val="0"/>
      <w:marTop w:val="0"/>
      <w:marBottom w:val="0"/>
      <w:divBdr>
        <w:top w:val="none" w:sz="0" w:space="0" w:color="auto"/>
        <w:left w:val="none" w:sz="0" w:space="0" w:color="auto"/>
        <w:bottom w:val="none" w:sz="0" w:space="0" w:color="auto"/>
        <w:right w:val="none" w:sz="0" w:space="0" w:color="auto"/>
      </w:divBdr>
    </w:div>
    <w:div w:id="608507921">
      <w:bodyDiv w:val="1"/>
      <w:marLeft w:val="0"/>
      <w:marRight w:val="0"/>
      <w:marTop w:val="0"/>
      <w:marBottom w:val="0"/>
      <w:divBdr>
        <w:top w:val="none" w:sz="0" w:space="0" w:color="auto"/>
        <w:left w:val="none" w:sz="0" w:space="0" w:color="auto"/>
        <w:bottom w:val="none" w:sz="0" w:space="0" w:color="auto"/>
        <w:right w:val="none" w:sz="0" w:space="0" w:color="auto"/>
      </w:divBdr>
    </w:div>
    <w:div w:id="608782609">
      <w:bodyDiv w:val="1"/>
      <w:marLeft w:val="0"/>
      <w:marRight w:val="0"/>
      <w:marTop w:val="0"/>
      <w:marBottom w:val="0"/>
      <w:divBdr>
        <w:top w:val="none" w:sz="0" w:space="0" w:color="auto"/>
        <w:left w:val="none" w:sz="0" w:space="0" w:color="auto"/>
        <w:bottom w:val="none" w:sz="0" w:space="0" w:color="auto"/>
        <w:right w:val="none" w:sz="0" w:space="0" w:color="auto"/>
      </w:divBdr>
    </w:div>
    <w:div w:id="608784018">
      <w:bodyDiv w:val="1"/>
      <w:marLeft w:val="0"/>
      <w:marRight w:val="0"/>
      <w:marTop w:val="0"/>
      <w:marBottom w:val="0"/>
      <w:divBdr>
        <w:top w:val="none" w:sz="0" w:space="0" w:color="auto"/>
        <w:left w:val="none" w:sz="0" w:space="0" w:color="auto"/>
        <w:bottom w:val="none" w:sz="0" w:space="0" w:color="auto"/>
        <w:right w:val="none" w:sz="0" w:space="0" w:color="auto"/>
      </w:divBdr>
    </w:div>
    <w:div w:id="608895455">
      <w:bodyDiv w:val="1"/>
      <w:marLeft w:val="0"/>
      <w:marRight w:val="0"/>
      <w:marTop w:val="0"/>
      <w:marBottom w:val="0"/>
      <w:divBdr>
        <w:top w:val="none" w:sz="0" w:space="0" w:color="auto"/>
        <w:left w:val="none" w:sz="0" w:space="0" w:color="auto"/>
        <w:bottom w:val="none" w:sz="0" w:space="0" w:color="auto"/>
        <w:right w:val="none" w:sz="0" w:space="0" w:color="auto"/>
      </w:divBdr>
    </w:div>
    <w:div w:id="609319060">
      <w:bodyDiv w:val="1"/>
      <w:marLeft w:val="0"/>
      <w:marRight w:val="0"/>
      <w:marTop w:val="0"/>
      <w:marBottom w:val="0"/>
      <w:divBdr>
        <w:top w:val="none" w:sz="0" w:space="0" w:color="auto"/>
        <w:left w:val="none" w:sz="0" w:space="0" w:color="auto"/>
        <w:bottom w:val="none" w:sz="0" w:space="0" w:color="auto"/>
        <w:right w:val="none" w:sz="0" w:space="0" w:color="auto"/>
      </w:divBdr>
    </w:div>
    <w:div w:id="609509919">
      <w:bodyDiv w:val="1"/>
      <w:marLeft w:val="0"/>
      <w:marRight w:val="0"/>
      <w:marTop w:val="0"/>
      <w:marBottom w:val="0"/>
      <w:divBdr>
        <w:top w:val="none" w:sz="0" w:space="0" w:color="auto"/>
        <w:left w:val="none" w:sz="0" w:space="0" w:color="auto"/>
        <w:bottom w:val="none" w:sz="0" w:space="0" w:color="auto"/>
        <w:right w:val="none" w:sz="0" w:space="0" w:color="auto"/>
      </w:divBdr>
    </w:div>
    <w:div w:id="609511824">
      <w:bodyDiv w:val="1"/>
      <w:marLeft w:val="0"/>
      <w:marRight w:val="0"/>
      <w:marTop w:val="0"/>
      <w:marBottom w:val="0"/>
      <w:divBdr>
        <w:top w:val="none" w:sz="0" w:space="0" w:color="auto"/>
        <w:left w:val="none" w:sz="0" w:space="0" w:color="auto"/>
        <w:bottom w:val="none" w:sz="0" w:space="0" w:color="auto"/>
        <w:right w:val="none" w:sz="0" w:space="0" w:color="auto"/>
      </w:divBdr>
    </w:div>
    <w:div w:id="609628574">
      <w:bodyDiv w:val="1"/>
      <w:marLeft w:val="0"/>
      <w:marRight w:val="0"/>
      <w:marTop w:val="0"/>
      <w:marBottom w:val="0"/>
      <w:divBdr>
        <w:top w:val="none" w:sz="0" w:space="0" w:color="auto"/>
        <w:left w:val="none" w:sz="0" w:space="0" w:color="auto"/>
        <w:bottom w:val="none" w:sz="0" w:space="0" w:color="auto"/>
        <w:right w:val="none" w:sz="0" w:space="0" w:color="auto"/>
      </w:divBdr>
    </w:div>
    <w:div w:id="609776475">
      <w:bodyDiv w:val="1"/>
      <w:marLeft w:val="0"/>
      <w:marRight w:val="0"/>
      <w:marTop w:val="0"/>
      <w:marBottom w:val="0"/>
      <w:divBdr>
        <w:top w:val="none" w:sz="0" w:space="0" w:color="auto"/>
        <w:left w:val="none" w:sz="0" w:space="0" w:color="auto"/>
        <w:bottom w:val="none" w:sz="0" w:space="0" w:color="auto"/>
        <w:right w:val="none" w:sz="0" w:space="0" w:color="auto"/>
      </w:divBdr>
    </w:div>
    <w:div w:id="609893092">
      <w:bodyDiv w:val="1"/>
      <w:marLeft w:val="0"/>
      <w:marRight w:val="0"/>
      <w:marTop w:val="0"/>
      <w:marBottom w:val="0"/>
      <w:divBdr>
        <w:top w:val="none" w:sz="0" w:space="0" w:color="auto"/>
        <w:left w:val="none" w:sz="0" w:space="0" w:color="auto"/>
        <w:bottom w:val="none" w:sz="0" w:space="0" w:color="auto"/>
        <w:right w:val="none" w:sz="0" w:space="0" w:color="auto"/>
      </w:divBdr>
    </w:div>
    <w:div w:id="609972781">
      <w:bodyDiv w:val="1"/>
      <w:marLeft w:val="0"/>
      <w:marRight w:val="0"/>
      <w:marTop w:val="0"/>
      <w:marBottom w:val="0"/>
      <w:divBdr>
        <w:top w:val="none" w:sz="0" w:space="0" w:color="auto"/>
        <w:left w:val="none" w:sz="0" w:space="0" w:color="auto"/>
        <w:bottom w:val="none" w:sz="0" w:space="0" w:color="auto"/>
        <w:right w:val="none" w:sz="0" w:space="0" w:color="auto"/>
      </w:divBdr>
    </w:div>
    <w:div w:id="610094632">
      <w:bodyDiv w:val="1"/>
      <w:marLeft w:val="0"/>
      <w:marRight w:val="0"/>
      <w:marTop w:val="0"/>
      <w:marBottom w:val="0"/>
      <w:divBdr>
        <w:top w:val="none" w:sz="0" w:space="0" w:color="auto"/>
        <w:left w:val="none" w:sz="0" w:space="0" w:color="auto"/>
        <w:bottom w:val="none" w:sz="0" w:space="0" w:color="auto"/>
        <w:right w:val="none" w:sz="0" w:space="0" w:color="auto"/>
      </w:divBdr>
    </w:div>
    <w:div w:id="610283869">
      <w:bodyDiv w:val="1"/>
      <w:marLeft w:val="0"/>
      <w:marRight w:val="0"/>
      <w:marTop w:val="0"/>
      <w:marBottom w:val="0"/>
      <w:divBdr>
        <w:top w:val="none" w:sz="0" w:space="0" w:color="auto"/>
        <w:left w:val="none" w:sz="0" w:space="0" w:color="auto"/>
        <w:bottom w:val="none" w:sz="0" w:space="0" w:color="auto"/>
        <w:right w:val="none" w:sz="0" w:space="0" w:color="auto"/>
      </w:divBdr>
    </w:div>
    <w:div w:id="610551541">
      <w:bodyDiv w:val="1"/>
      <w:marLeft w:val="0"/>
      <w:marRight w:val="0"/>
      <w:marTop w:val="0"/>
      <w:marBottom w:val="0"/>
      <w:divBdr>
        <w:top w:val="none" w:sz="0" w:space="0" w:color="auto"/>
        <w:left w:val="none" w:sz="0" w:space="0" w:color="auto"/>
        <w:bottom w:val="none" w:sz="0" w:space="0" w:color="auto"/>
        <w:right w:val="none" w:sz="0" w:space="0" w:color="auto"/>
      </w:divBdr>
    </w:div>
    <w:div w:id="610625825">
      <w:bodyDiv w:val="1"/>
      <w:marLeft w:val="0"/>
      <w:marRight w:val="0"/>
      <w:marTop w:val="0"/>
      <w:marBottom w:val="0"/>
      <w:divBdr>
        <w:top w:val="none" w:sz="0" w:space="0" w:color="auto"/>
        <w:left w:val="none" w:sz="0" w:space="0" w:color="auto"/>
        <w:bottom w:val="none" w:sz="0" w:space="0" w:color="auto"/>
        <w:right w:val="none" w:sz="0" w:space="0" w:color="auto"/>
      </w:divBdr>
    </w:div>
    <w:div w:id="610628012">
      <w:bodyDiv w:val="1"/>
      <w:marLeft w:val="0"/>
      <w:marRight w:val="0"/>
      <w:marTop w:val="0"/>
      <w:marBottom w:val="0"/>
      <w:divBdr>
        <w:top w:val="none" w:sz="0" w:space="0" w:color="auto"/>
        <w:left w:val="none" w:sz="0" w:space="0" w:color="auto"/>
        <w:bottom w:val="none" w:sz="0" w:space="0" w:color="auto"/>
        <w:right w:val="none" w:sz="0" w:space="0" w:color="auto"/>
      </w:divBdr>
    </w:div>
    <w:div w:id="610667682">
      <w:bodyDiv w:val="1"/>
      <w:marLeft w:val="0"/>
      <w:marRight w:val="0"/>
      <w:marTop w:val="0"/>
      <w:marBottom w:val="0"/>
      <w:divBdr>
        <w:top w:val="none" w:sz="0" w:space="0" w:color="auto"/>
        <w:left w:val="none" w:sz="0" w:space="0" w:color="auto"/>
        <w:bottom w:val="none" w:sz="0" w:space="0" w:color="auto"/>
        <w:right w:val="none" w:sz="0" w:space="0" w:color="auto"/>
      </w:divBdr>
    </w:div>
    <w:div w:id="610817507">
      <w:bodyDiv w:val="1"/>
      <w:marLeft w:val="0"/>
      <w:marRight w:val="0"/>
      <w:marTop w:val="0"/>
      <w:marBottom w:val="0"/>
      <w:divBdr>
        <w:top w:val="none" w:sz="0" w:space="0" w:color="auto"/>
        <w:left w:val="none" w:sz="0" w:space="0" w:color="auto"/>
        <w:bottom w:val="none" w:sz="0" w:space="0" w:color="auto"/>
        <w:right w:val="none" w:sz="0" w:space="0" w:color="auto"/>
      </w:divBdr>
    </w:div>
    <w:div w:id="610866124">
      <w:bodyDiv w:val="1"/>
      <w:marLeft w:val="0"/>
      <w:marRight w:val="0"/>
      <w:marTop w:val="0"/>
      <w:marBottom w:val="0"/>
      <w:divBdr>
        <w:top w:val="none" w:sz="0" w:space="0" w:color="auto"/>
        <w:left w:val="none" w:sz="0" w:space="0" w:color="auto"/>
        <w:bottom w:val="none" w:sz="0" w:space="0" w:color="auto"/>
        <w:right w:val="none" w:sz="0" w:space="0" w:color="auto"/>
      </w:divBdr>
    </w:div>
    <w:div w:id="611207577">
      <w:bodyDiv w:val="1"/>
      <w:marLeft w:val="0"/>
      <w:marRight w:val="0"/>
      <w:marTop w:val="0"/>
      <w:marBottom w:val="0"/>
      <w:divBdr>
        <w:top w:val="none" w:sz="0" w:space="0" w:color="auto"/>
        <w:left w:val="none" w:sz="0" w:space="0" w:color="auto"/>
        <w:bottom w:val="none" w:sz="0" w:space="0" w:color="auto"/>
        <w:right w:val="none" w:sz="0" w:space="0" w:color="auto"/>
      </w:divBdr>
    </w:div>
    <w:div w:id="611211488">
      <w:bodyDiv w:val="1"/>
      <w:marLeft w:val="0"/>
      <w:marRight w:val="0"/>
      <w:marTop w:val="0"/>
      <w:marBottom w:val="0"/>
      <w:divBdr>
        <w:top w:val="none" w:sz="0" w:space="0" w:color="auto"/>
        <w:left w:val="none" w:sz="0" w:space="0" w:color="auto"/>
        <w:bottom w:val="none" w:sz="0" w:space="0" w:color="auto"/>
        <w:right w:val="none" w:sz="0" w:space="0" w:color="auto"/>
      </w:divBdr>
    </w:div>
    <w:div w:id="611590350">
      <w:bodyDiv w:val="1"/>
      <w:marLeft w:val="0"/>
      <w:marRight w:val="0"/>
      <w:marTop w:val="0"/>
      <w:marBottom w:val="0"/>
      <w:divBdr>
        <w:top w:val="none" w:sz="0" w:space="0" w:color="auto"/>
        <w:left w:val="none" w:sz="0" w:space="0" w:color="auto"/>
        <w:bottom w:val="none" w:sz="0" w:space="0" w:color="auto"/>
        <w:right w:val="none" w:sz="0" w:space="0" w:color="auto"/>
      </w:divBdr>
    </w:div>
    <w:div w:id="611596641">
      <w:bodyDiv w:val="1"/>
      <w:marLeft w:val="0"/>
      <w:marRight w:val="0"/>
      <w:marTop w:val="0"/>
      <w:marBottom w:val="0"/>
      <w:divBdr>
        <w:top w:val="none" w:sz="0" w:space="0" w:color="auto"/>
        <w:left w:val="none" w:sz="0" w:space="0" w:color="auto"/>
        <w:bottom w:val="none" w:sz="0" w:space="0" w:color="auto"/>
        <w:right w:val="none" w:sz="0" w:space="0" w:color="auto"/>
      </w:divBdr>
    </w:div>
    <w:div w:id="611981860">
      <w:bodyDiv w:val="1"/>
      <w:marLeft w:val="0"/>
      <w:marRight w:val="0"/>
      <w:marTop w:val="0"/>
      <w:marBottom w:val="0"/>
      <w:divBdr>
        <w:top w:val="none" w:sz="0" w:space="0" w:color="auto"/>
        <w:left w:val="none" w:sz="0" w:space="0" w:color="auto"/>
        <w:bottom w:val="none" w:sz="0" w:space="0" w:color="auto"/>
        <w:right w:val="none" w:sz="0" w:space="0" w:color="auto"/>
      </w:divBdr>
    </w:div>
    <w:div w:id="612249898">
      <w:bodyDiv w:val="1"/>
      <w:marLeft w:val="0"/>
      <w:marRight w:val="0"/>
      <w:marTop w:val="0"/>
      <w:marBottom w:val="0"/>
      <w:divBdr>
        <w:top w:val="none" w:sz="0" w:space="0" w:color="auto"/>
        <w:left w:val="none" w:sz="0" w:space="0" w:color="auto"/>
        <w:bottom w:val="none" w:sz="0" w:space="0" w:color="auto"/>
        <w:right w:val="none" w:sz="0" w:space="0" w:color="auto"/>
      </w:divBdr>
    </w:div>
    <w:div w:id="612326152">
      <w:bodyDiv w:val="1"/>
      <w:marLeft w:val="0"/>
      <w:marRight w:val="0"/>
      <w:marTop w:val="0"/>
      <w:marBottom w:val="0"/>
      <w:divBdr>
        <w:top w:val="none" w:sz="0" w:space="0" w:color="auto"/>
        <w:left w:val="none" w:sz="0" w:space="0" w:color="auto"/>
        <w:bottom w:val="none" w:sz="0" w:space="0" w:color="auto"/>
        <w:right w:val="none" w:sz="0" w:space="0" w:color="auto"/>
      </w:divBdr>
    </w:div>
    <w:div w:id="612399351">
      <w:bodyDiv w:val="1"/>
      <w:marLeft w:val="0"/>
      <w:marRight w:val="0"/>
      <w:marTop w:val="0"/>
      <w:marBottom w:val="0"/>
      <w:divBdr>
        <w:top w:val="none" w:sz="0" w:space="0" w:color="auto"/>
        <w:left w:val="none" w:sz="0" w:space="0" w:color="auto"/>
        <w:bottom w:val="none" w:sz="0" w:space="0" w:color="auto"/>
        <w:right w:val="none" w:sz="0" w:space="0" w:color="auto"/>
      </w:divBdr>
    </w:div>
    <w:div w:id="613363287">
      <w:bodyDiv w:val="1"/>
      <w:marLeft w:val="0"/>
      <w:marRight w:val="0"/>
      <w:marTop w:val="0"/>
      <w:marBottom w:val="0"/>
      <w:divBdr>
        <w:top w:val="none" w:sz="0" w:space="0" w:color="auto"/>
        <w:left w:val="none" w:sz="0" w:space="0" w:color="auto"/>
        <w:bottom w:val="none" w:sz="0" w:space="0" w:color="auto"/>
        <w:right w:val="none" w:sz="0" w:space="0" w:color="auto"/>
      </w:divBdr>
    </w:div>
    <w:div w:id="613638473">
      <w:bodyDiv w:val="1"/>
      <w:marLeft w:val="0"/>
      <w:marRight w:val="0"/>
      <w:marTop w:val="0"/>
      <w:marBottom w:val="0"/>
      <w:divBdr>
        <w:top w:val="none" w:sz="0" w:space="0" w:color="auto"/>
        <w:left w:val="none" w:sz="0" w:space="0" w:color="auto"/>
        <w:bottom w:val="none" w:sz="0" w:space="0" w:color="auto"/>
        <w:right w:val="none" w:sz="0" w:space="0" w:color="auto"/>
      </w:divBdr>
    </w:div>
    <w:div w:id="613831698">
      <w:bodyDiv w:val="1"/>
      <w:marLeft w:val="0"/>
      <w:marRight w:val="0"/>
      <w:marTop w:val="0"/>
      <w:marBottom w:val="0"/>
      <w:divBdr>
        <w:top w:val="none" w:sz="0" w:space="0" w:color="auto"/>
        <w:left w:val="none" w:sz="0" w:space="0" w:color="auto"/>
        <w:bottom w:val="none" w:sz="0" w:space="0" w:color="auto"/>
        <w:right w:val="none" w:sz="0" w:space="0" w:color="auto"/>
      </w:divBdr>
    </w:div>
    <w:div w:id="613905175">
      <w:bodyDiv w:val="1"/>
      <w:marLeft w:val="0"/>
      <w:marRight w:val="0"/>
      <w:marTop w:val="0"/>
      <w:marBottom w:val="0"/>
      <w:divBdr>
        <w:top w:val="none" w:sz="0" w:space="0" w:color="auto"/>
        <w:left w:val="none" w:sz="0" w:space="0" w:color="auto"/>
        <w:bottom w:val="none" w:sz="0" w:space="0" w:color="auto"/>
        <w:right w:val="none" w:sz="0" w:space="0" w:color="auto"/>
      </w:divBdr>
    </w:div>
    <w:div w:id="614020555">
      <w:bodyDiv w:val="1"/>
      <w:marLeft w:val="0"/>
      <w:marRight w:val="0"/>
      <w:marTop w:val="0"/>
      <w:marBottom w:val="0"/>
      <w:divBdr>
        <w:top w:val="none" w:sz="0" w:space="0" w:color="auto"/>
        <w:left w:val="none" w:sz="0" w:space="0" w:color="auto"/>
        <w:bottom w:val="none" w:sz="0" w:space="0" w:color="auto"/>
        <w:right w:val="none" w:sz="0" w:space="0" w:color="auto"/>
      </w:divBdr>
    </w:div>
    <w:div w:id="614023300">
      <w:bodyDiv w:val="1"/>
      <w:marLeft w:val="0"/>
      <w:marRight w:val="0"/>
      <w:marTop w:val="0"/>
      <w:marBottom w:val="0"/>
      <w:divBdr>
        <w:top w:val="none" w:sz="0" w:space="0" w:color="auto"/>
        <w:left w:val="none" w:sz="0" w:space="0" w:color="auto"/>
        <w:bottom w:val="none" w:sz="0" w:space="0" w:color="auto"/>
        <w:right w:val="none" w:sz="0" w:space="0" w:color="auto"/>
      </w:divBdr>
    </w:div>
    <w:div w:id="614212848">
      <w:bodyDiv w:val="1"/>
      <w:marLeft w:val="0"/>
      <w:marRight w:val="0"/>
      <w:marTop w:val="0"/>
      <w:marBottom w:val="0"/>
      <w:divBdr>
        <w:top w:val="none" w:sz="0" w:space="0" w:color="auto"/>
        <w:left w:val="none" w:sz="0" w:space="0" w:color="auto"/>
        <w:bottom w:val="none" w:sz="0" w:space="0" w:color="auto"/>
        <w:right w:val="none" w:sz="0" w:space="0" w:color="auto"/>
      </w:divBdr>
    </w:div>
    <w:div w:id="614362765">
      <w:bodyDiv w:val="1"/>
      <w:marLeft w:val="0"/>
      <w:marRight w:val="0"/>
      <w:marTop w:val="0"/>
      <w:marBottom w:val="0"/>
      <w:divBdr>
        <w:top w:val="none" w:sz="0" w:space="0" w:color="auto"/>
        <w:left w:val="none" w:sz="0" w:space="0" w:color="auto"/>
        <w:bottom w:val="none" w:sz="0" w:space="0" w:color="auto"/>
        <w:right w:val="none" w:sz="0" w:space="0" w:color="auto"/>
      </w:divBdr>
    </w:div>
    <w:div w:id="614483671">
      <w:bodyDiv w:val="1"/>
      <w:marLeft w:val="0"/>
      <w:marRight w:val="0"/>
      <w:marTop w:val="0"/>
      <w:marBottom w:val="0"/>
      <w:divBdr>
        <w:top w:val="none" w:sz="0" w:space="0" w:color="auto"/>
        <w:left w:val="none" w:sz="0" w:space="0" w:color="auto"/>
        <w:bottom w:val="none" w:sz="0" w:space="0" w:color="auto"/>
        <w:right w:val="none" w:sz="0" w:space="0" w:color="auto"/>
      </w:divBdr>
    </w:div>
    <w:div w:id="614940997">
      <w:bodyDiv w:val="1"/>
      <w:marLeft w:val="0"/>
      <w:marRight w:val="0"/>
      <w:marTop w:val="0"/>
      <w:marBottom w:val="0"/>
      <w:divBdr>
        <w:top w:val="none" w:sz="0" w:space="0" w:color="auto"/>
        <w:left w:val="none" w:sz="0" w:space="0" w:color="auto"/>
        <w:bottom w:val="none" w:sz="0" w:space="0" w:color="auto"/>
        <w:right w:val="none" w:sz="0" w:space="0" w:color="auto"/>
      </w:divBdr>
    </w:div>
    <w:div w:id="615062199">
      <w:bodyDiv w:val="1"/>
      <w:marLeft w:val="0"/>
      <w:marRight w:val="0"/>
      <w:marTop w:val="0"/>
      <w:marBottom w:val="0"/>
      <w:divBdr>
        <w:top w:val="none" w:sz="0" w:space="0" w:color="auto"/>
        <w:left w:val="none" w:sz="0" w:space="0" w:color="auto"/>
        <w:bottom w:val="none" w:sz="0" w:space="0" w:color="auto"/>
        <w:right w:val="none" w:sz="0" w:space="0" w:color="auto"/>
      </w:divBdr>
    </w:div>
    <w:div w:id="615066054">
      <w:bodyDiv w:val="1"/>
      <w:marLeft w:val="0"/>
      <w:marRight w:val="0"/>
      <w:marTop w:val="0"/>
      <w:marBottom w:val="0"/>
      <w:divBdr>
        <w:top w:val="none" w:sz="0" w:space="0" w:color="auto"/>
        <w:left w:val="none" w:sz="0" w:space="0" w:color="auto"/>
        <w:bottom w:val="none" w:sz="0" w:space="0" w:color="auto"/>
        <w:right w:val="none" w:sz="0" w:space="0" w:color="auto"/>
      </w:divBdr>
    </w:div>
    <w:div w:id="615140544">
      <w:bodyDiv w:val="1"/>
      <w:marLeft w:val="0"/>
      <w:marRight w:val="0"/>
      <w:marTop w:val="0"/>
      <w:marBottom w:val="0"/>
      <w:divBdr>
        <w:top w:val="none" w:sz="0" w:space="0" w:color="auto"/>
        <w:left w:val="none" w:sz="0" w:space="0" w:color="auto"/>
        <w:bottom w:val="none" w:sz="0" w:space="0" w:color="auto"/>
        <w:right w:val="none" w:sz="0" w:space="0" w:color="auto"/>
      </w:divBdr>
    </w:div>
    <w:div w:id="615331515">
      <w:bodyDiv w:val="1"/>
      <w:marLeft w:val="0"/>
      <w:marRight w:val="0"/>
      <w:marTop w:val="0"/>
      <w:marBottom w:val="0"/>
      <w:divBdr>
        <w:top w:val="none" w:sz="0" w:space="0" w:color="auto"/>
        <w:left w:val="none" w:sz="0" w:space="0" w:color="auto"/>
        <w:bottom w:val="none" w:sz="0" w:space="0" w:color="auto"/>
        <w:right w:val="none" w:sz="0" w:space="0" w:color="auto"/>
      </w:divBdr>
    </w:div>
    <w:div w:id="615600203">
      <w:bodyDiv w:val="1"/>
      <w:marLeft w:val="0"/>
      <w:marRight w:val="0"/>
      <w:marTop w:val="0"/>
      <w:marBottom w:val="0"/>
      <w:divBdr>
        <w:top w:val="none" w:sz="0" w:space="0" w:color="auto"/>
        <w:left w:val="none" w:sz="0" w:space="0" w:color="auto"/>
        <w:bottom w:val="none" w:sz="0" w:space="0" w:color="auto"/>
        <w:right w:val="none" w:sz="0" w:space="0" w:color="auto"/>
      </w:divBdr>
    </w:div>
    <w:div w:id="615601946">
      <w:bodyDiv w:val="1"/>
      <w:marLeft w:val="0"/>
      <w:marRight w:val="0"/>
      <w:marTop w:val="0"/>
      <w:marBottom w:val="0"/>
      <w:divBdr>
        <w:top w:val="none" w:sz="0" w:space="0" w:color="auto"/>
        <w:left w:val="none" w:sz="0" w:space="0" w:color="auto"/>
        <w:bottom w:val="none" w:sz="0" w:space="0" w:color="auto"/>
        <w:right w:val="none" w:sz="0" w:space="0" w:color="auto"/>
      </w:divBdr>
    </w:div>
    <w:div w:id="615674396">
      <w:bodyDiv w:val="1"/>
      <w:marLeft w:val="0"/>
      <w:marRight w:val="0"/>
      <w:marTop w:val="0"/>
      <w:marBottom w:val="0"/>
      <w:divBdr>
        <w:top w:val="none" w:sz="0" w:space="0" w:color="auto"/>
        <w:left w:val="none" w:sz="0" w:space="0" w:color="auto"/>
        <w:bottom w:val="none" w:sz="0" w:space="0" w:color="auto"/>
        <w:right w:val="none" w:sz="0" w:space="0" w:color="auto"/>
      </w:divBdr>
    </w:div>
    <w:div w:id="616108598">
      <w:bodyDiv w:val="1"/>
      <w:marLeft w:val="0"/>
      <w:marRight w:val="0"/>
      <w:marTop w:val="0"/>
      <w:marBottom w:val="0"/>
      <w:divBdr>
        <w:top w:val="none" w:sz="0" w:space="0" w:color="auto"/>
        <w:left w:val="none" w:sz="0" w:space="0" w:color="auto"/>
        <w:bottom w:val="none" w:sz="0" w:space="0" w:color="auto"/>
        <w:right w:val="none" w:sz="0" w:space="0" w:color="auto"/>
      </w:divBdr>
    </w:div>
    <w:div w:id="616176858">
      <w:bodyDiv w:val="1"/>
      <w:marLeft w:val="0"/>
      <w:marRight w:val="0"/>
      <w:marTop w:val="0"/>
      <w:marBottom w:val="0"/>
      <w:divBdr>
        <w:top w:val="none" w:sz="0" w:space="0" w:color="auto"/>
        <w:left w:val="none" w:sz="0" w:space="0" w:color="auto"/>
        <w:bottom w:val="none" w:sz="0" w:space="0" w:color="auto"/>
        <w:right w:val="none" w:sz="0" w:space="0" w:color="auto"/>
      </w:divBdr>
    </w:div>
    <w:div w:id="616183096">
      <w:bodyDiv w:val="1"/>
      <w:marLeft w:val="0"/>
      <w:marRight w:val="0"/>
      <w:marTop w:val="0"/>
      <w:marBottom w:val="0"/>
      <w:divBdr>
        <w:top w:val="none" w:sz="0" w:space="0" w:color="auto"/>
        <w:left w:val="none" w:sz="0" w:space="0" w:color="auto"/>
        <w:bottom w:val="none" w:sz="0" w:space="0" w:color="auto"/>
        <w:right w:val="none" w:sz="0" w:space="0" w:color="auto"/>
      </w:divBdr>
    </w:div>
    <w:div w:id="616253783">
      <w:bodyDiv w:val="1"/>
      <w:marLeft w:val="0"/>
      <w:marRight w:val="0"/>
      <w:marTop w:val="0"/>
      <w:marBottom w:val="0"/>
      <w:divBdr>
        <w:top w:val="none" w:sz="0" w:space="0" w:color="auto"/>
        <w:left w:val="none" w:sz="0" w:space="0" w:color="auto"/>
        <w:bottom w:val="none" w:sz="0" w:space="0" w:color="auto"/>
        <w:right w:val="none" w:sz="0" w:space="0" w:color="auto"/>
      </w:divBdr>
    </w:div>
    <w:div w:id="616258396">
      <w:bodyDiv w:val="1"/>
      <w:marLeft w:val="0"/>
      <w:marRight w:val="0"/>
      <w:marTop w:val="0"/>
      <w:marBottom w:val="0"/>
      <w:divBdr>
        <w:top w:val="none" w:sz="0" w:space="0" w:color="auto"/>
        <w:left w:val="none" w:sz="0" w:space="0" w:color="auto"/>
        <w:bottom w:val="none" w:sz="0" w:space="0" w:color="auto"/>
        <w:right w:val="none" w:sz="0" w:space="0" w:color="auto"/>
      </w:divBdr>
    </w:div>
    <w:div w:id="617106563">
      <w:bodyDiv w:val="1"/>
      <w:marLeft w:val="0"/>
      <w:marRight w:val="0"/>
      <w:marTop w:val="0"/>
      <w:marBottom w:val="0"/>
      <w:divBdr>
        <w:top w:val="none" w:sz="0" w:space="0" w:color="auto"/>
        <w:left w:val="none" w:sz="0" w:space="0" w:color="auto"/>
        <w:bottom w:val="none" w:sz="0" w:space="0" w:color="auto"/>
        <w:right w:val="none" w:sz="0" w:space="0" w:color="auto"/>
      </w:divBdr>
    </w:div>
    <w:div w:id="617369063">
      <w:bodyDiv w:val="1"/>
      <w:marLeft w:val="0"/>
      <w:marRight w:val="0"/>
      <w:marTop w:val="0"/>
      <w:marBottom w:val="0"/>
      <w:divBdr>
        <w:top w:val="none" w:sz="0" w:space="0" w:color="auto"/>
        <w:left w:val="none" w:sz="0" w:space="0" w:color="auto"/>
        <w:bottom w:val="none" w:sz="0" w:space="0" w:color="auto"/>
        <w:right w:val="none" w:sz="0" w:space="0" w:color="auto"/>
      </w:divBdr>
    </w:div>
    <w:div w:id="617494543">
      <w:bodyDiv w:val="1"/>
      <w:marLeft w:val="0"/>
      <w:marRight w:val="0"/>
      <w:marTop w:val="0"/>
      <w:marBottom w:val="0"/>
      <w:divBdr>
        <w:top w:val="none" w:sz="0" w:space="0" w:color="auto"/>
        <w:left w:val="none" w:sz="0" w:space="0" w:color="auto"/>
        <w:bottom w:val="none" w:sz="0" w:space="0" w:color="auto"/>
        <w:right w:val="none" w:sz="0" w:space="0" w:color="auto"/>
      </w:divBdr>
    </w:div>
    <w:div w:id="617565338">
      <w:bodyDiv w:val="1"/>
      <w:marLeft w:val="0"/>
      <w:marRight w:val="0"/>
      <w:marTop w:val="0"/>
      <w:marBottom w:val="0"/>
      <w:divBdr>
        <w:top w:val="none" w:sz="0" w:space="0" w:color="auto"/>
        <w:left w:val="none" w:sz="0" w:space="0" w:color="auto"/>
        <w:bottom w:val="none" w:sz="0" w:space="0" w:color="auto"/>
        <w:right w:val="none" w:sz="0" w:space="0" w:color="auto"/>
      </w:divBdr>
    </w:div>
    <w:div w:id="617613000">
      <w:bodyDiv w:val="1"/>
      <w:marLeft w:val="0"/>
      <w:marRight w:val="0"/>
      <w:marTop w:val="0"/>
      <w:marBottom w:val="0"/>
      <w:divBdr>
        <w:top w:val="none" w:sz="0" w:space="0" w:color="auto"/>
        <w:left w:val="none" w:sz="0" w:space="0" w:color="auto"/>
        <w:bottom w:val="none" w:sz="0" w:space="0" w:color="auto"/>
        <w:right w:val="none" w:sz="0" w:space="0" w:color="auto"/>
      </w:divBdr>
    </w:div>
    <w:div w:id="617680526">
      <w:bodyDiv w:val="1"/>
      <w:marLeft w:val="0"/>
      <w:marRight w:val="0"/>
      <w:marTop w:val="0"/>
      <w:marBottom w:val="0"/>
      <w:divBdr>
        <w:top w:val="none" w:sz="0" w:space="0" w:color="auto"/>
        <w:left w:val="none" w:sz="0" w:space="0" w:color="auto"/>
        <w:bottom w:val="none" w:sz="0" w:space="0" w:color="auto"/>
        <w:right w:val="none" w:sz="0" w:space="0" w:color="auto"/>
      </w:divBdr>
    </w:div>
    <w:div w:id="617955242">
      <w:bodyDiv w:val="1"/>
      <w:marLeft w:val="0"/>
      <w:marRight w:val="0"/>
      <w:marTop w:val="0"/>
      <w:marBottom w:val="0"/>
      <w:divBdr>
        <w:top w:val="none" w:sz="0" w:space="0" w:color="auto"/>
        <w:left w:val="none" w:sz="0" w:space="0" w:color="auto"/>
        <w:bottom w:val="none" w:sz="0" w:space="0" w:color="auto"/>
        <w:right w:val="none" w:sz="0" w:space="0" w:color="auto"/>
      </w:divBdr>
    </w:div>
    <w:div w:id="618073552">
      <w:bodyDiv w:val="1"/>
      <w:marLeft w:val="0"/>
      <w:marRight w:val="0"/>
      <w:marTop w:val="0"/>
      <w:marBottom w:val="0"/>
      <w:divBdr>
        <w:top w:val="none" w:sz="0" w:space="0" w:color="auto"/>
        <w:left w:val="none" w:sz="0" w:space="0" w:color="auto"/>
        <w:bottom w:val="none" w:sz="0" w:space="0" w:color="auto"/>
        <w:right w:val="none" w:sz="0" w:space="0" w:color="auto"/>
      </w:divBdr>
    </w:div>
    <w:div w:id="618075622">
      <w:bodyDiv w:val="1"/>
      <w:marLeft w:val="0"/>
      <w:marRight w:val="0"/>
      <w:marTop w:val="0"/>
      <w:marBottom w:val="0"/>
      <w:divBdr>
        <w:top w:val="none" w:sz="0" w:space="0" w:color="auto"/>
        <w:left w:val="none" w:sz="0" w:space="0" w:color="auto"/>
        <w:bottom w:val="none" w:sz="0" w:space="0" w:color="auto"/>
        <w:right w:val="none" w:sz="0" w:space="0" w:color="auto"/>
      </w:divBdr>
    </w:div>
    <w:div w:id="618102033">
      <w:bodyDiv w:val="1"/>
      <w:marLeft w:val="0"/>
      <w:marRight w:val="0"/>
      <w:marTop w:val="0"/>
      <w:marBottom w:val="0"/>
      <w:divBdr>
        <w:top w:val="none" w:sz="0" w:space="0" w:color="auto"/>
        <w:left w:val="none" w:sz="0" w:space="0" w:color="auto"/>
        <w:bottom w:val="none" w:sz="0" w:space="0" w:color="auto"/>
        <w:right w:val="none" w:sz="0" w:space="0" w:color="auto"/>
      </w:divBdr>
    </w:div>
    <w:div w:id="618297290">
      <w:bodyDiv w:val="1"/>
      <w:marLeft w:val="0"/>
      <w:marRight w:val="0"/>
      <w:marTop w:val="0"/>
      <w:marBottom w:val="0"/>
      <w:divBdr>
        <w:top w:val="none" w:sz="0" w:space="0" w:color="auto"/>
        <w:left w:val="none" w:sz="0" w:space="0" w:color="auto"/>
        <w:bottom w:val="none" w:sz="0" w:space="0" w:color="auto"/>
        <w:right w:val="none" w:sz="0" w:space="0" w:color="auto"/>
      </w:divBdr>
    </w:div>
    <w:div w:id="618533478">
      <w:bodyDiv w:val="1"/>
      <w:marLeft w:val="0"/>
      <w:marRight w:val="0"/>
      <w:marTop w:val="0"/>
      <w:marBottom w:val="0"/>
      <w:divBdr>
        <w:top w:val="none" w:sz="0" w:space="0" w:color="auto"/>
        <w:left w:val="none" w:sz="0" w:space="0" w:color="auto"/>
        <w:bottom w:val="none" w:sz="0" w:space="0" w:color="auto"/>
        <w:right w:val="none" w:sz="0" w:space="0" w:color="auto"/>
      </w:divBdr>
    </w:div>
    <w:div w:id="618533858">
      <w:bodyDiv w:val="1"/>
      <w:marLeft w:val="0"/>
      <w:marRight w:val="0"/>
      <w:marTop w:val="0"/>
      <w:marBottom w:val="0"/>
      <w:divBdr>
        <w:top w:val="none" w:sz="0" w:space="0" w:color="auto"/>
        <w:left w:val="none" w:sz="0" w:space="0" w:color="auto"/>
        <w:bottom w:val="none" w:sz="0" w:space="0" w:color="auto"/>
        <w:right w:val="none" w:sz="0" w:space="0" w:color="auto"/>
      </w:divBdr>
    </w:div>
    <w:div w:id="618612664">
      <w:bodyDiv w:val="1"/>
      <w:marLeft w:val="0"/>
      <w:marRight w:val="0"/>
      <w:marTop w:val="0"/>
      <w:marBottom w:val="0"/>
      <w:divBdr>
        <w:top w:val="none" w:sz="0" w:space="0" w:color="auto"/>
        <w:left w:val="none" w:sz="0" w:space="0" w:color="auto"/>
        <w:bottom w:val="none" w:sz="0" w:space="0" w:color="auto"/>
        <w:right w:val="none" w:sz="0" w:space="0" w:color="auto"/>
      </w:divBdr>
    </w:div>
    <w:div w:id="618688656">
      <w:bodyDiv w:val="1"/>
      <w:marLeft w:val="0"/>
      <w:marRight w:val="0"/>
      <w:marTop w:val="0"/>
      <w:marBottom w:val="0"/>
      <w:divBdr>
        <w:top w:val="none" w:sz="0" w:space="0" w:color="auto"/>
        <w:left w:val="none" w:sz="0" w:space="0" w:color="auto"/>
        <w:bottom w:val="none" w:sz="0" w:space="0" w:color="auto"/>
        <w:right w:val="none" w:sz="0" w:space="0" w:color="auto"/>
      </w:divBdr>
    </w:div>
    <w:div w:id="618998633">
      <w:bodyDiv w:val="1"/>
      <w:marLeft w:val="0"/>
      <w:marRight w:val="0"/>
      <w:marTop w:val="0"/>
      <w:marBottom w:val="0"/>
      <w:divBdr>
        <w:top w:val="none" w:sz="0" w:space="0" w:color="auto"/>
        <w:left w:val="none" w:sz="0" w:space="0" w:color="auto"/>
        <w:bottom w:val="none" w:sz="0" w:space="0" w:color="auto"/>
        <w:right w:val="none" w:sz="0" w:space="0" w:color="auto"/>
      </w:divBdr>
    </w:div>
    <w:div w:id="619384032">
      <w:bodyDiv w:val="1"/>
      <w:marLeft w:val="0"/>
      <w:marRight w:val="0"/>
      <w:marTop w:val="0"/>
      <w:marBottom w:val="0"/>
      <w:divBdr>
        <w:top w:val="none" w:sz="0" w:space="0" w:color="auto"/>
        <w:left w:val="none" w:sz="0" w:space="0" w:color="auto"/>
        <w:bottom w:val="none" w:sz="0" w:space="0" w:color="auto"/>
        <w:right w:val="none" w:sz="0" w:space="0" w:color="auto"/>
      </w:divBdr>
    </w:div>
    <w:div w:id="619453215">
      <w:bodyDiv w:val="1"/>
      <w:marLeft w:val="0"/>
      <w:marRight w:val="0"/>
      <w:marTop w:val="0"/>
      <w:marBottom w:val="0"/>
      <w:divBdr>
        <w:top w:val="none" w:sz="0" w:space="0" w:color="auto"/>
        <w:left w:val="none" w:sz="0" w:space="0" w:color="auto"/>
        <w:bottom w:val="none" w:sz="0" w:space="0" w:color="auto"/>
        <w:right w:val="none" w:sz="0" w:space="0" w:color="auto"/>
      </w:divBdr>
    </w:div>
    <w:div w:id="619459072">
      <w:bodyDiv w:val="1"/>
      <w:marLeft w:val="0"/>
      <w:marRight w:val="0"/>
      <w:marTop w:val="0"/>
      <w:marBottom w:val="0"/>
      <w:divBdr>
        <w:top w:val="none" w:sz="0" w:space="0" w:color="auto"/>
        <w:left w:val="none" w:sz="0" w:space="0" w:color="auto"/>
        <w:bottom w:val="none" w:sz="0" w:space="0" w:color="auto"/>
        <w:right w:val="none" w:sz="0" w:space="0" w:color="auto"/>
      </w:divBdr>
    </w:div>
    <w:div w:id="619459321">
      <w:bodyDiv w:val="1"/>
      <w:marLeft w:val="0"/>
      <w:marRight w:val="0"/>
      <w:marTop w:val="0"/>
      <w:marBottom w:val="0"/>
      <w:divBdr>
        <w:top w:val="none" w:sz="0" w:space="0" w:color="auto"/>
        <w:left w:val="none" w:sz="0" w:space="0" w:color="auto"/>
        <w:bottom w:val="none" w:sz="0" w:space="0" w:color="auto"/>
        <w:right w:val="none" w:sz="0" w:space="0" w:color="auto"/>
      </w:divBdr>
    </w:div>
    <w:div w:id="619529231">
      <w:bodyDiv w:val="1"/>
      <w:marLeft w:val="0"/>
      <w:marRight w:val="0"/>
      <w:marTop w:val="0"/>
      <w:marBottom w:val="0"/>
      <w:divBdr>
        <w:top w:val="none" w:sz="0" w:space="0" w:color="auto"/>
        <w:left w:val="none" w:sz="0" w:space="0" w:color="auto"/>
        <w:bottom w:val="none" w:sz="0" w:space="0" w:color="auto"/>
        <w:right w:val="none" w:sz="0" w:space="0" w:color="auto"/>
      </w:divBdr>
    </w:div>
    <w:div w:id="619529341">
      <w:bodyDiv w:val="1"/>
      <w:marLeft w:val="0"/>
      <w:marRight w:val="0"/>
      <w:marTop w:val="0"/>
      <w:marBottom w:val="0"/>
      <w:divBdr>
        <w:top w:val="none" w:sz="0" w:space="0" w:color="auto"/>
        <w:left w:val="none" w:sz="0" w:space="0" w:color="auto"/>
        <w:bottom w:val="none" w:sz="0" w:space="0" w:color="auto"/>
        <w:right w:val="none" w:sz="0" w:space="0" w:color="auto"/>
      </w:divBdr>
    </w:div>
    <w:div w:id="619651638">
      <w:bodyDiv w:val="1"/>
      <w:marLeft w:val="0"/>
      <w:marRight w:val="0"/>
      <w:marTop w:val="0"/>
      <w:marBottom w:val="0"/>
      <w:divBdr>
        <w:top w:val="none" w:sz="0" w:space="0" w:color="auto"/>
        <w:left w:val="none" w:sz="0" w:space="0" w:color="auto"/>
        <w:bottom w:val="none" w:sz="0" w:space="0" w:color="auto"/>
        <w:right w:val="none" w:sz="0" w:space="0" w:color="auto"/>
      </w:divBdr>
    </w:div>
    <w:div w:id="619802543">
      <w:bodyDiv w:val="1"/>
      <w:marLeft w:val="0"/>
      <w:marRight w:val="0"/>
      <w:marTop w:val="0"/>
      <w:marBottom w:val="0"/>
      <w:divBdr>
        <w:top w:val="none" w:sz="0" w:space="0" w:color="auto"/>
        <w:left w:val="none" w:sz="0" w:space="0" w:color="auto"/>
        <w:bottom w:val="none" w:sz="0" w:space="0" w:color="auto"/>
        <w:right w:val="none" w:sz="0" w:space="0" w:color="auto"/>
      </w:divBdr>
    </w:div>
    <w:div w:id="619916747">
      <w:bodyDiv w:val="1"/>
      <w:marLeft w:val="0"/>
      <w:marRight w:val="0"/>
      <w:marTop w:val="0"/>
      <w:marBottom w:val="0"/>
      <w:divBdr>
        <w:top w:val="none" w:sz="0" w:space="0" w:color="auto"/>
        <w:left w:val="none" w:sz="0" w:space="0" w:color="auto"/>
        <w:bottom w:val="none" w:sz="0" w:space="0" w:color="auto"/>
        <w:right w:val="none" w:sz="0" w:space="0" w:color="auto"/>
      </w:divBdr>
    </w:div>
    <w:div w:id="620038627">
      <w:bodyDiv w:val="1"/>
      <w:marLeft w:val="0"/>
      <w:marRight w:val="0"/>
      <w:marTop w:val="0"/>
      <w:marBottom w:val="0"/>
      <w:divBdr>
        <w:top w:val="none" w:sz="0" w:space="0" w:color="auto"/>
        <w:left w:val="none" w:sz="0" w:space="0" w:color="auto"/>
        <w:bottom w:val="none" w:sz="0" w:space="0" w:color="auto"/>
        <w:right w:val="none" w:sz="0" w:space="0" w:color="auto"/>
      </w:divBdr>
    </w:div>
    <w:div w:id="620040658">
      <w:bodyDiv w:val="1"/>
      <w:marLeft w:val="0"/>
      <w:marRight w:val="0"/>
      <w:marTop w:val="0"/>
      <w:marBottom w:val="0"/>
      <w:divBdr>
        <w:top w:val="none" w:sz="0" w:space="0" w:color="auto"/>
        <w:left w:val="none" w:sz="0" w:space="0" w:color="auto"/>
        <w:bottom w:val="none" w:sz="0" w:space="0" w:color="auto"/>
        <w:right w:val="none" w:sz="0" w:space="0" w:color="auto"/>
      </w:divBdr>
    </w:div>
    <w:div w:id="620458267">
      <w:bodyDiv w:val="1"/>
      <w:marLeft w:val="0"/>
      <w:marRight w:val="0"/>
      <w:marTop w:val="0"/>
      <w:marBottom w:val="0"/>
      <w:divBdr>
        <w:top w:val="none" w:sz="0" w:space="0" w:color="auto"/>
        <w:left w:val="none" w:sz="0" w:space="0" w:color="auto"/>
        <w:bottom w:val="none" w:sz="0" w:space="0" w:color="auto"/>
        <w:right w:val="none" w:sz="0" w:space="0" w:color="auto"/>
      </w:divBdr>
    </w:div>
    <w:div w:id="620763720">
      <w:bodyDiv w:val="1"/>
      <w:marLeft w:val="0"/>
      <w:marRight w:val="0"/>
      <w:marTop w:val="0"/>
      <w:marBottom w:val="0"/>
      <w:divBdr>
        <w:top w:val="none" w:sz="0" w:space="0" w:color="auto"/>
        <w:left w:val="none" w:sz="0" w:space="0" w:color="auto"/>
        <w:bottom w:val="none" w:sz="0" w:space="0" w:color="auto"/>
        <w:right w:val="none" w:sz="0" w:space="0" w:color="auto"/>
      </w:divBdr>
    </w:div>
    <w:div w:id="620958568">
      <w:bodyDiv w:val="1"/>
      <w:marLeft w:val="0"/>
      <w:marRight w:val="0"/>
      <w:marTop w:val="0"/>
      <w:marBottom w:val="0"/>
      <w:divBdr>
        <w:top w:val="none" w:sz="0" w:space="0" w:color="auto"/>
        <w:left w:val="none" w:sz="0" w:space="0" w:color="auto"/>
        <w:bottom w:val="none" w:sz="0" w:space="0" w:color="auto"/>
        <w:right w:val="none" w:sz="0" w:space="0" w:color="auto"/>
      </w:divBdr>
    </w:div>
    <w:div w:id="620962195">
      <w:bodyDiv w:val="1"/>
      <w:marLeft w:val="0"/>
      <w:marRight w:val="0"/>
      <w:marTop w:val="0"/>
      <w:marBottom w:val="0"/>
      <w:divBdr>
        <w:top w:val="none" w:sz="0" w:space="0" w:color="auto"/>
        <w:left w:val="none" w:sz="0" w:space="0" w:color="auto"/>
        <w:bottom w:val="none" w:sz="0" w:space="0" w:color="auto"/>
        <w:right w:val="none" w:sz="0" w:space="0" w:color="auto"/>
      </w:divBdr>
    </w:div>
    <w:div w:id="620962539">
      <w:bodyDiv w:val="1"/>
      <w:marLeft w:val="0"/>
      <w:marRight w:val="0"/>
      <w:marTop w:val="0"/>
      <w:marBottom w:val="0"/>
      <w:divBdr>
        <w:top w:val="none" w:sz="0" w:space="0" w:color="auto"/>
        <w:left w:val="none" w:sz="0" w:space="0" w:color="auto"/>
        <w:bottom w:val="none" w:sz="0" w:space="0" w:color="auto"/>
        <w:right w:val="none" w:sz="0" w:space="0" w:color="auto"/>
      </w:divBdr>
    </w:div>
    <w:div w:id="621039635">
      <w:bodyDiv w:val="1"/>
      <w:marLeft w:val="0"/>
      <w:marRight w:val="0"/>
      <w:marTop w:val="0"/>
      <w:marBottom w:val="0"/>
      <w:divBdr>
        <w:top w:val="none" w:sz="0" w:space="0" w:color="auto"/>
        <w:left w:val="none" w:sz="0" w:space="0" w:color="auto"/>
        <w:bottom w:val="none" w:sz="0" w:space="0" w:color="auto"/>
        <w:right w:val="none" w:sz="0" w:space="0" w:color="auto"/>
      </w:divBdr>
    </w:div>
    <w:div w:id="621303040">
      <w:bodyDiv w:val="1"/>
      <w:marLeft w:val="0"/>
      <w:marRight w:val="0"/>
      <w:marTop w:val="0"/>
      <w:marBottom w:val="0"/>
      <w:divBdr>
        <w:top w:val="none" w:sz="0" w:space="0" w:color="auto"/>
        <w:left w:val="none" w:sz="0" w:space="0" w:color="auto"/>
        <w:bottom w:val="none" w:sz="0" w:space="0" w:color="auto"/>
        <w:right w:val="none" w:sz="0" w:space="0" w:color="auto"/>
      </w:divBdr>
    </w:div>
    <w:div w:id="621499553">
      <w:bodyDiv w:val="1"/>
      <w:marLeft w:val="0"/>
      <w:marRight w:val="0"/>
      <w:marTop w:val="0"/>
      <w:marBottom w:val="0"/>
      <w:divBdr>
        <w:top w:val="none" w:sz="0" w:space="0" w:color="auto"/>
        <w:left w:val="none" w:sz="0" w:space="0" w:color="auto"/>
        <w:bottom w:val="none" w:sz="0" w:space="0" w:color="auto"/>
        <w:right w:val="none" w:sz="0" w:space="0" w:color="auto"/>
      </w:divBdr>
    </w:div>
    <w:div w:id="621689881">
      <w:bodyDiv w:val="1"/>
      <w:marLeft w:val="0"/>
      <w:marRight w:val="0"/>
      <w:marTop w:val="0"/>
      <w:marBottom w:val="0"/>
      <w:divBdr>
        <w:top w:val="none" w:sz="0" w:space="0" w:color="auto"/>
        <w:left w:val="none" w:sz="0" w:space="0" w:color="auto"/>
        <w:bottom w:val="none" w:sz="0" w:space="0" w:color="auto"/>
        <w:right w:val="none" w:sz="0" w:space="0" w:color="auto"/>
      </w:divBdr>
    </w:div>
    <w:div w:id="621766860">
      <w:bodyDiv w:val="1"/>
      <w:marLeft w:val="0"/>
      <w:marRight w:val="0"/>
      <w:marTop w:val="0"/>
      <w:marBottom w:val="0"/>
      <w:divBdr>
        <w:top w:val="none" w:sz="0" w:space="0" w:color="auto"/>
        <w:left w:val="none" w:sz="0" w:space="0" w:color="auto"/>
        <w:bottom w:val="none" w:sz="0" w:space="0" w:color="auto"/>
        <w:right w:val="none" w:sz="0" w:space="0" w:color="auto"/>
      </w:divBdr>
    </w:div>
    <w:div w:id="621886375">
      <w:bodyDiv w:val="1"/>
      <w:marLeft w:val="0"/>
      <w:marRight w:val="0"/>
      <w:marTop w:val="0"/>
      <w:marBottom w:val="0"/>
      <w:divBdr>
        <w:top w:val="none" w:sz="0" w:space="0" w:color="auto"/>
        <w:left w:val="none" w:sz="0" w:space="0" w:color="auto"/>
        <w:bottom w:val="none" w:sz="0" w:space="0" w:color="auto"/>
        <w:right w:val="none" w:sz="0" w:space="0" w:color="auto"/>
      </w:divBdr>
    </w:div>
    <w:div w:id="622225677">
      <w:bodyDiv w:val="1"/>
      <w:marLeft w:val="0"/>
      <w:marRight w:val="0"/>
      <w:marTop w:val="0"/>
      <w:marBottom w:val="0"/>
      <w:divBdr>
        <w:top w:val="none" w:sz="0" w:space="0" w:color="auto"/>
        <w:left w:val="none" w:sz="0" w:space="0" w:color="auto"/>
        <w:bottom w:val="none" w:sz="0" w:space="0" w:color="auto"/>
        <w:right w:val="none" w:sz="0" w:space="0" w:color="auto"/>
      </w:divBdr>
    </w:div>
    <w:div w:id="622464531">
      <w:bodyDiv w:val="1"/>
      <w:marLeft w:val="0"/>
      <w:marRight w:val="0"/>
      <w:marTop w:val="0"/>
      <w:marBottom w:val="0"/>
      <w:divBdr>
        <w:top w:val="none" w:sz="0" w:space="0" w:color="auto"/>
        <w:left w:val="none" w:sz="0" w:space="0" w:color="auto"/>
        <w:bottom w:val="none" w:sz="0" w:space="0" w:color="auto"/>
        <w:right w:val="none" w:sz="0" w:space="0" w:color="auto"/>
      </w:divBdr>
    </w:div>
    <w:div w:id="622612496">
      <w:bodyDiv w:val="1"/>
      <w:marLeft w:val="0"/>
      <w:marRight w:val="0"/>
      <w:marTop w:val="0"/>
      <w:marBottom w:val="0"/>
      <w:divBdr>
        <w:top w:val="none" w:sz="0" w:space="0" w:color="auto"/>
        <w:left w:val="none" w:sz="0" w:space="0" w:color="auto"/>
        <w:bottom w:val="none" w:sz="0" w:space="0" w:color="auto"/>
        <w:right w:val="none" w:sz="0" w:space="0" w:color="auto"/>
      </w:divBdr>
    </w:div>
    <w:div w:id="622613173">
      <w:bodyDiv w:val="1"/>
      <w:marLeft w:val="0"/>
      <w:marRight w:val="0"/>
      <w:marTop w:val="0"/>
      <w:marBottom w:val="0"/>
      <w:divBdr>
        <w:top w:val="none" w:sz="0" w:space="0" w:color="auto"/>
        <w:left w:val="none" w:sz="0" w:space="0" w:color="auto"/>
        <w:bottom w:val="none" w:sz="0" w:space="0" w:color="auto"/>
        <w:right w:val="none" w:sz="0" w:space="0" w:color="auto"/>
      </w:divBdr>
    </w:div>
    <w:div w:id="622690232">
      <w:bodyDiv w:val="1"/>
      <w:marLeft w:val="0"/>
      <w:marRight w:val="0"/>
      <w:marTop w:val="0"/>
      <w:marBottom w:val="0"/>
      <w:divBdr>
        <w:top w:val="none" w:sz="0" w:space="0" w:color="auto"/>
        <w:left w:val="none" w:sz="0" w:space="0" w:color="auto"/>
        <w:bottom w:val="none" w:sz="0" w:space="0" w:color="auto"/>
        <w:right w:val="none" w:sz="0" w:space="0" w:color="auto"/>
      </w:divBdr>
    </w:div>
    <w:div w:id="623190700">
      <w:bodyDiv w:val="1"/>
      <w:marLeft w:val="0"/>
      <w:marRight w:val="0"/>
      <w:marTop w:val="0"/>
      <w:marBottom w:val="0"/>
      <w:divBdr>
        <w:top w:val="none" w:sz="0" w:space="0" w:color="auto"/>
        <w:left w:val="none" w:sz="0" w:space="0" w:color="auto"/>
        <w:bottom w:val="none" w:sz="0" w:space="0" w:color="auto"/>
        <w:right w:val="none" w:sz="0" w:space="0" w:color="auto"/>
      </w:divBdr>
    </w:div>
    <w:div w:id="623535921">
      <w:bodyDiv w:val="1"/>
      <w:marLeft w:val="0"/>
      <w:marRight w:val="0"/>
      <w:marTop w:val="0"/>
      <w:marBottom w:val="0"/>
      <w:divBdr>
        <w:top w:val="none" w:sz="0" w:space="0" w:color="auto"/>
        <w:left w:val="none" w:sz="0" w:space="0" w:color="auto"/>
        <w:bottom w:val="none" w:sz="0" w:space="0" w:color="auto"/>
        <w:right w:val="none" w:sz="0" w:space="0" w:color="auto"/>
      </w:divBdr>
    </w:div>
    <w:div w:id="623540340">
      <w:bodyDiv w:val="1"/>
      <w:marLeft w:val="0"/>
      <w:marRight w:val="0"/>
      <w:marTop w:val="0"/>
      <w:marBottom w:val="0"/>
      <w:divBdr>
        <w:top w:val="none" w:sz="0" w:space="0" w:color="auto"/>
        <w:left w:val="none" w:sz="0" w:space="0" w:color="auto"/>
        <w:bottom w:val="none" w:sz="0" w:space="0" w:color="auto"/>
        <w:right w:val="none" w:sz="0" w:space="0" w:color="auto"/>
      </w:divBdr>
    </w:div>
    <w:div w:id="623652879">
      <w:bodyDiv w:val="1"/>
      <w:marLeft w:val="0"/>
      <w:marRight w:val="0"/>
      <w:marTop w:val="0"/>
      <w:marBottom w:val="0"/>
      <w:divBdr>
        <w:top w:val="none" w:sz="0" w:space="0" w:color="auto"/>
        <w:left w:val="none" w:sz="0" w:space="0" w:color="auto"/>
        <w:bottom w:val="none" w:sz="0" w:space="0" w:color="auto"/>
        <w:right w:val="none" w:sz="0" w:space="0" w:color="auto"/>
      </w:divBdr>
    </w:div>
    <w:div w:id="623653238">
      <w:bodyDiv w:val="1"/>
      <w:marLeft w:val="0"/>
      <w:marRight w:val="0"/>
      <w:marTop w:val="0"/>
      <w:marBottom w:val="0"/>
      <w:divBdr>
        <w:top w:val="none" w:sz="0" w:space="0" w:color="auto"/>
        <w:left w:val="none" w:sz="0" w:space="0" w:color="auto"/>
        <w:bottom w:val="none" w:sz="0" w:space="0" w:color="auto"/>
        <w:right w:val="none" w:sz="0" w:space="0" w:color="auto"/>
      </w:divBdr>
    </w:div>
    <w:div w:id="623929294">
      <w:bodyDiv w:val="1"/>
      <w:marLeft w:val="0"/>
      <w:marRight w:val="0"/>
      <w:marTop w:val="0"/>
      <w:marBottom w:val="0"/>
      <w:divBdr>
        <w:top w:val="none" w:sz="0" w:space="0" w:color="auto"/>
        <w:left w:val="none" w:sz="0" w:space="0" w:color="auto"/>
        <w:bottom w:val="none" w:sz="0" w:space="0" w:color="auto"/>
        <w:right w:val="none" w:sz="0" w:space="0" w:color="auto"/>
      </w:divBdr>
    </w:div>
    <w:div w:id="624196808">
      <w:bodyDiv w:val="1"/>
      <w:marLeft w:val="0"/>
      <w:marRight w:val="0"/>
      <w:marTop w:val="0"/>
      <w:marBottom w:val="0"/>
      <w:divBdr>
        <w:top w:val="none" w:sz="0" w:space="0" w:color="auto"/>
        <w:left w:val="none" w:sz="0" w:space="0" w:color="auto"/>
        <w:bottom w:val="none" w:sz="0" w:space="0" w:color="auto"/>
        <w:right w:val="none" w:sz="0" w:space="0" w:color="auto"/>
      </w:divBdr>
    </w:div>
    <w:div w:id="624236989">
      <w:bodyDiv w:val="1"/>
      <w:marLeft w:val="0"/>
      <w:marRight w:val="0"/>
      <w:marTop w:val="0"/>
      <w:marBottom w:val="0"/>
      <w:divBdr>
        <w:top w:val="none" w:sz="0" w:space="0" w:color="auto"/>
        <w:left w:val="none" w:sz="0" w:space="0" w:color="auto"/>
        <w:bottom w:val="none" w:sz="0" w:space="0" w:color="auto"/>
        <w:right w:val="none" w:sz="0" w:space="0" w:color="auto"/>
      </w:divBdr>
    </w:div>
    <w:div w:id="624309512">
      <w:bodyDiv w:val="1"/>
      <w:marLeft w:val="0"/>
      <w:marRight w:val="0"/>
      <w:marTop w:val="0"/>
      <w:marBottom w:val="0"/>
      <w:divBdr>
        <w:top w:val="none" w:sz="0" w:space="0" w:color="auto"/>
        <w:left w:val="none" w:sz="0" w:space="0" w:color="auto"/>
        <w:bottom w:val="none" w:sz="0" w:space="0" w:color="auto"/>
        <w:right w:val="none" w:sz="0" w:space="0" w:color="auto"/>
      </w:divBdr>
    </w:div>
    <w:div w:id="624695156">
      <w:bodyDiv w:val="1"/>
      <w:marLeft w:val="0"/>
      <w:marRight w:val="0"/>
      <w:marTop w:val="0"/>
      <w:marBottom w:val="0"/>
      <w:divBdr>
        <w:top w:val="none" w:sz="0" w:space="0" w:color="auto"/>
        <w:left w:val="none" w:sz="0" w:space="0" w:color="auto"/>
        <w:bottom w:val="none" w:sz="0" w:space="0" w:color="auto"/>
        <w:right w:val="none" w:sz="0" w:space="0" w:color="auto"/>
      </w:divBdr>
    </w:div>
    <w:div w:id="624774710">
      <w:bodyDiv w:val="1"/>
      <w:marLeft w:val="0"/>
      <w:marRight w:val="0"/>
      <w:marTop w:val="0"/>
      <w:marBottom w:val="0"/>
      <w:divBdr>
        <w:top w:val="none" w:sz="0" w:space="0" w:color="auto"/>
        <w:left w:val="none" w:sz="0" w:space="0" w:color="auto"/>
        <w:bottom w:val="none" w:sz="0" w:space="0" w:color="auto"/>
        <w:right w:val="none" w:sz="0" w:space="0" w:color="auto"/>
      </w:divBdr>
    </w:div>
    <w:div w:id="624894350">
      <w:bodyDiv w:val="1"/>
      <w:marLeft w:val="0"/>
      <w:marRight w:val="0"/>
      <w:marTop w:val="0"/>
      <w:marBottom w:val="0"/>
      <w:divBdr>
        <w:top w:val="none" w:sz="0" w:space="0" w:color="auto"/>
        <w:left w:val="none" w:sz="0" w:space="0" w:color="auto"/>
        <w:bottom w:val="none" w:sz="0" w:space="0" w:color="auto"/>
        <w:right w:val="none" w:sz="0" w:space="0" w:color="auto"/>
      </w:divBdr>
    </w:div>
    <w:div w:id="625082917">
      <w:bodyDiv w:val="1"/>
      <w:marLeft w:val="0"/>
      <w:marRight w:val="0"/>
      <w:marTop w:val="0"/>
      <w:marBottom w:val="0"/>
      <w:divBdr>
        <w:top w:val="none" w:sz="0" w:space="0" w:color="auto"/>
        <w:left w:val="none" w:sz="0" w:space="0" w:color="auto"/>
        <w:bottom w:val="none" w:sz="0" w:space="0" w:color="auto"/>
        <w:right w:val="none" w:sz="0" w:space="0" w:color="auto"/>
      </w:divBdr>
    </w:div>
    <w:div w:id="625356732">
      <w:bodyDiv w:val="1"/>
      <w:marLeft w:val="0"/>
      <w:marRight w:val="0"/>
      <w:marTop w:val="0"/>
      <w:marBottom w:val="0"/>
      <w:divBdr>
        <w:top w:val="none" w:sz="0" w:space="0" w:color="auto"/>
        <w:left w:val="none" w:sz="0" w:space="0" w:color="auto"/>
        <w:bottom w:val="none" w:sz="0" w:space="0" w:color="auto"/>
        <w:right w:val="none" w:sz="0" w:space="0" w:color="auto"/>
      </w:divBdr>
    </w:div>
    <w:div w:id="625430448">
      <w:bodyDiv w:val="1"/>
      <w:marLeft w:val="0"/>
      <w:marRight w:val="0"/>
      <w:marTop w:val="0"/>
      <w:marBottom w:val="0"/>
      <w:divBdr>
        <w:top w:val="none" w:sz="0" w:space="0" w:color="auto"/>
        <w:left w:val="none" w:sz="0" w:space="0" w:color="auto"/>
        <w:bottom w:val="none" w:sz="0" w:space="0" w:color="auto"/>
        <w:right w:val="none" w:sz="0" w:space="0" w:color="auto"/>
      </w:divBdr>
    </w:div>
    <w:div w:id="625623749">
      <w:bodyDiv w:val="1"/>
      <w:marLeft w:val="0"/>
      <w:marRight w:val="0"/>
      <w:marTop w:val="0"/>
      <w:marBottom w:val="0"/>
      <w:divBdr>
        <w:top w:val="none" w:sz="0" w:space="0" w:color="auto"/>
        <w:left w:val="none" w:sz="0" w:space="0" w:color="auto"/>
        <w:bottom w:val="none" w:sz="0" w:space="0" w:color="auto"/>
        <w:right w:val="none" w:sz="0" w:space="0" w:color="auto"/>
      </w:divBdr>
    </w:div>
    <w:div w:id="625963420">
      <w:bodyDiv w:val="1"/>
      <w:marLeft w:val="0"/>
      <w:marRight w:val="0"/>
      <w:marTop w:val="0"/>
      <w:marBottom w:val="0"/>
      <w:divBdr>
        <w:top w:val="none" w:sz="0" w:space="0" w:color="auto"/>
        <w:left w:val="none" w:sz="0" w:space="0" w:color="auto"/>
        <w:bottom w:val="none" w:sz="0" w:space="0" w:color="auto"/>
        <w:right w:val="none" w:sz="0" w:space="0" w:color="auto"/>
      </w:divBdr>
    </w:div>
    <w:div w:id="626395750">
      <w:bodyDiv w:val="1"/>
      <w:marLeft w:val="0"/>
      <w:marRight w:val="0"/>
      <w:marTop w:val="0"/>
      <w:marBottom w:val="0"/>
      <w:divBdr>
        <w:top w:val="none" w:sz="0" w:space="0" w:color="auto"/>
        <w:left w:val="none" w:sz="0" w:space="0" w:color="auto"/>
        <w:bottom w:val="none" w:sz="0" w:space="0" w:color="auto"/>
        <w:right w:val="none" w:sz="0" w:space="0" w:color="auto"/>
      </w:divBdr>
    </w:div>
    <w:div w:id="626744356">
      <w:bodyDiv w:val="1"/>
      <w:marLeft w:val="0"/>
      <w:marRight w:val="0"/>
      <w:marTop w:val="0"/>
      <w:marBottom w:val="0"/>
      <w:divBdr>
        <w:top w:val="none" w:sz="0" w:space="0" w:color="auto"/>
        <w:left w:val="none" w:sz="0" w:space="0" w:color="auto"/>
        <w:bottom w:val="none" w:sz="0" w:space="0" w:color="auto"/>
        <w:right w:val="none" w:sz="0" w:space="0" w:color="auto"/>
      </w:divBdr>
    </w:div>
    <w:div w:id="626818874">
      <w:bodyDiv w:val="1"/>
      <w:marLeft w:val="0"/>
      <w:marRight w:val="0"/>
      <w:marTop w:val="0"/>
      <w:marBottom w:val="0"/>
      <w:divBdr>
        <w:top w:val="none" w:sz="0" w:space="0" w:color="auto"/>
        <w:left w:val="none" w:sz="0" w:space="0" w:color="auto"/>
        <w:bottom w:val="none" w:sz="0" w:space="0" w:color="auto"/>
        <w:right w:val="none" w:sz="0" w:space="0" w:color="auto"/>
      </w:divBdr>
    </w:div>
    <w:div w:id="626862076">
      <w:bodyDiv w:val="1"/>
      <w:marLeft w:val="0"/>
      <w:marRight w:val="0"/>
      <w:marTop w:val="0"/>
      <w:marBottom w:val="0"/>
      <w:divBdr>
        <w:top w:val="none" w:sz="0" w:space="0" w:color="auto"/>
        <w:left w:val="none" w:sz="0" w:space="0" w:color="auto"/>
        <w:bottom w:val="none" w:sz="0" w:space="0" w:color="auto"/>
        <w:right w:val="none" w:sz="0" w:space="0" w:color="auto"/>
      </w:divBdr>
    </w:div>
    <w:div w:id="627056587">
      <w:bodyDiv w:val="1"/>
      <w:marLeft w:val="0"/>
      <w:marRight w:val="0"/>
      <w:marTop w:val="0"/>
      <w:marBottom w:val="0"/>
      <w:divBdr>
        <w:top w:val="none" w:sz="0" w:space="0" w:color="auto"/>
        <w:left w:val="none" w:sz="0" w:space="0" w:color="auto"/>
        <w:bottom w:val="none" w:sz="0" w:space="0" w:color="auto"/>
        <w:right w:val="none" w:sz="0" w:space="0" w:color="auto"/>
      </w:divBdr>
    </w:div>
    <w:div w:id="627205780">
      <w:bodyDiv w:val="1"/>
      <w:marLeft w:val="0"/>
      <w:marRight w:val="0"/>
      <w:marTop w:val="0"/>
      <w:marBottom w:val="0"/>
      <w:divBdr>
        <w:top w:val="none" w:sz="0" w:space="0" w:color="auto"/>
        <w:left w:val="none" w:sz="0" w:space="0" w:color="auto"/>
        <w:bottom w:val="none" w:sz="0" w:space="0" w:color="auto"/>
        <w:right w:val="none" w:sz="0" w:space="0" w:color="auto"/>
      </w:divBdr>
    </w:div>
    <w:div w:id="627904711">
      <w:bodyDiv w:val="1"/>
      <w:marLeft w:val="0"/>
      <w:marRight w:val="0"/>
      <w:marTop w:val="0"/>
      <w:marBottom w:val="0"/>
      <w:divBdr>
        <w:top w:val="none" w:sz="0" w:space="0" w:color="auto"/>
        <w:left w:val="none" w:sz="0" w:space="0" w:color="auto"/>
        <w:bottom w:val="none" w:sz="0" w:space="0" w:color="auto"/>
        <w:right w:val="none" w:sz="0" w:space="0" w:color="auto"/>
      </w:divBdr>
    </w:div>
    <w:div w:id="627979312">
      <w:bodyDiv w:val="1"/>
      <w:marLeft w:val="0"/>
      <w:marRight w:val="0"/>
      <w:marTop w:val="0"/>
      <w:marBottom w:val="0"/>
      <w:divBdr>
        <w:top w:val="none" w:sz="0" w:space="0" w:color="auto"/>
        <w:left w:val="none" w:sz="0" w:space="0" w:color="auto"/>
        <w:bottom w:val="none" w:sz="0" w:space="0" w:color="auto"/>
        <w:right w:val="none" w:sz="0" w:space="0" w:color="auto"/>
      </w:divBdr>
    </w:div>
    <w:div w:id="628126215">
      <w:bodyDiv w:val="1"/>
      <w:marLeft w:val="0"/>
      <w:marRight w:val="0"/>
      <w:marTop w:val="0"/>
      <w:marBottom w:val="0"/>
      <w:divBdr>
        <w:top w:val="none" w:sz="0" w:space="0" w:color="auto"/>
        <w:left w:val="none" w:sz="0" w:space="0" w:color="auto"/>
        <w:bottom w:val="none" w:sz="0" w:space="0" w:color="auto"/>
        <w:right w:val="none" w:sz="0" w:space="0" w:color="auto"/>
      </w:divBdr>
    </w:div>
    <w:div w:id="628362247">
      <w:bodyDiv w:val="1"/>
      <w:marLeft w:val="0"/>
      <w:marRight w:val="0"/>
      <w:marTop w:val="0"/>
      <w:marBottom w:val="0"/>
      <w:divBdr>
        <w:top w:val="none" w:sz="0" w:space="0" w:color="auto"/>
        <w:left w:val="none" w:sz="0" w:space="0" w:color="auto"/>
        <w:bottom w:val="none" w:sz="0" w:space="0" w:color="auto"/>
        <w:right w:val="none" w:sz="0" w:space="0" w:color="auto"/>
      </w:divBdr>
    </w:div>
    <w:div w:id="628441131">
      <w:bodyDiv w:val="1"/>
      <w:marLeft w:val="0"/>
      <w:marRight w:val="0"/>
      <w:marTop w:val="0"/>
      <w:marBottom w:val="0"/>
      <w:divBdr>
        <w:top w:val="none" w:sz="0" w:space="0" w:color="auto"/>
        <w:left w:val="none" w:sz="0" w:space="0" w:color="auto"/>
        <w:bottom w:val="none" w:sz="0" w:space="0" w:color="auto"/>
        <w:right w:val="none" w:sz="0" w:space="0" w:color="auto"/>
      </w:divBdr>
    </w:div>
    <w:div w:id="628509310">
      <w:bodyDiv w:val="1"/>
      <w:marLeft w:val="0"/>
      <w:marRight w:val="0"/>
      <w:marTop w:val="0"/>
      <w:marBottom w:val="0"/>
      <w:divBdr>
        <w:top w:val="none" w:sz="0" w:space="0" w:color="auto"/>
        <w:left w:val="none" w:sz="0" w:space="0" w:color="auto"/>
        <w:bottom w:val="none" w:sz="0" w:space="0" w:color="auto"/>
        <w:right w:val="none" w:sz="0" w:space="0" w:color="auto"/>
      </w:divBdr>
    </w:div>
    <w:div w:id="628558437">
      <w:bodyDiv w:val="1"/>
      <w:marLeft w:val="0"/>
      <w:marRight w:val="0"/>
      <w:marTop w:val="0"/>
      <w:marBottom w:val="0"/>
      <w:divBdr>
        <w:top w:val="none" w:sz="0" w:space="0" w:color="auto"/>
        <w:left w:val="none" w:sz="0" w:space="0" w:color="auto"/>
        <w:bottom w:val="none" w:sz="0" w:space="0" w:color="auto"/>
        <w:right w:val="none" w:sz="0" w:space="0" w:color="auto"/>
      </w:divBdr>
    </w:div>
    <w:div w:id="628585418">
      <w:bodyDiv w:val="1"/>
      <w:marLeft w:val="0"/>
      <w:marRight w:val="0"/>
      <w:marTop w:val="0"/>
      <w:marBottom w:val="0"/>
      <w:divBdr>
        <w:top w:val="none" w:sz="0" w:space="0" w:color="auto"/>
        <w:left w:val="none" w:sz="0" w:space="0" w:color="auto"/>
        <w:bottom w:val="none" w:sz="0" w:space="0" w:color="auto"/>
        <w:right w:val="none" w:sz="0" w:space="0" w:color="auto"/>
      </w:divBdr>
    </w:div>
    <w:div w:id="628753895">
      <w:bodyDiv w:val="1"/>
      <w:marLeft w:val="0"/>
      <w:marRight w:val="0"/>
      <w:marTop w:val="0"/>
      <w:marBottom w:val="0"/>
      <w:divBdr>
        <w:top w:val="none" w:sz="0" w:space="0" w:color="auto"/>
        <w:left w:val="none" w:sz="0" w:space="0" w:color="auto"/>
        <w:bottom w:val="none" w:sz="0" w:space="0" w:color="auto"/>
        <w:right w:val="none" w:sz="0" w:space="0" w:color="auto"/>
      </w:divBdr>
    </w:div>
    <w:div w:id="628827996">
      <w:bodyDiv w:val="1"/>
      <w:marLeft w:val="0"/>
      <w:marRight w:val="0"/>
      <w:marTop w:val="0"/>
      <w:marBottom w:val="0"/>
      <w:divBdr>
        <w:top w:val="none" w:sz="0" w:space="0" w:color="auto"/>
        <w:left w:val="none" w:sz="0" w:space="0" w:color="auto"/>
        <w:bottom w:val="none" w:sz="0" w:space="0" w:color="auto"/>
        <w:right w:val="none" w:sz="0" w:space="0" w:color="auto"/>
      </w:divBdr>
    </w:div>
    <w:div w:id="628978434">
      <w:bodyDiv w:val="1"/>
      <w:marLeft w:val="0"/>
      <w:marRight w:val="0"/>
      <w:marTop w:val="0"/>
      <w:marBottom w:val="0"/>
      <w:divBdr>
        <w:top w:val="none" w:sz="0" w:space="0" w:color="auto"/>
        <w:left w:val="none" w:sz="0" w:space="0" w:color="auto"/>
        <w:bottom w:val="none" w:sz="0" w:space="0" w:color="auto"/>
        <w:right w:val="none" w:sz="0" w:space="0" w:color="auto"/>
      </w:divBdr>
    </w:div>
    <w:div w:id="629474723">
      <w:bodyDiv w:val="1"/>
      <w:marLeft w:val="0"/>
      <w:marRight w:val="0"/>
      <w:marTop w:val="0"/>
      <w:marBottom w:val="0"/>
      <w:divBdr>
        <w:top w:val="none" w:sz="0" w:space="0" w:color="auto"/>
        <w:left w:val="none" w:sz="0" w:space="0" w:color="auto"/>
        <w:bottom w:val="none" w:sz="0" w:space="0" w:color="auto"/>
        <w:right w:val="none" w:sz="0" w:space="0" w:color="auto"/>
      </w:divBdr>
    </w:div>
    <w:div w:id="629670645">
      <w:bodyDiv w:val="1"/>
      <w:marLeft w:val="0"/>
      <w:marRight w:val="0"/>
      <w:marTop w:val="0"/>
      <w:marBottom w:val="0"/>
      <w:divBdr>
        <w:top w:val="none" w:sz="0" w:space="0" w:color="auto"/>
        <w:left w:val="none" w:sz="0" w:space="0" w:color="auto"/>
        <w:bottom w:val="none" w:sz="0" w:space="0" w:color="auto"/>
        <w:right w:val="none" w:sz="0" w:space="0" w:color="auto"/>
      </w:divBdr>
    </w:div>
    <w:div w:id="629824827">
      <w:bodyDiv w:val="1"/>
      <w:marLeft w:val="0"/>
      <w:marRight w:val="0"/>
      <w:marTop w:val="0"/>
      <w:marBottom w:val="0"/>
      <w:divBdr>
        <w:top w:val="none" w:sz="0" w:space="0" w:color="auto"/>
        <w:left w:val="none" w:sz="0" w:space="0" w:color="auto"/>
        <w:bottom w:val="none" w:sz="0" w:space="0" w:color="auto"/>
        <w:right w:val="none" w:sz="0" w:space="0" w:color="auto"/>
      </w:divBdr>
    </w:div>
    <w:div w:id="630016854">
      <w:bodyDiv w:val="1"/>
      <w:marLeft w:val="0"/>
      <w:marRight w:val="0"/>
      <w:marTop w:val="0"/>
      <w:marBottom w:val="0"/>
      <w:divBdr>
        <w:top w:val="none" w:sz="0" w:space="0" w:color="auto"/>
        <w:left w:val="none" w:sz="0" w:space="0" w:color="auto"/>
        <w:bottom w:val="none" w:sz="0" w:space="0" w:color="auto"/>
        <w:right w:val="none" w:sz="0" w:space="0" w:color="auto"/>
      </w:divBdr>
    </w:div>
    <w:div w:id="630017188">
      <w:bodyDiv w:val="1"/>
      <w:marLeft w:val="0"/>
      <w:marRight w:val="0"/>
      <w:marTop w:val="0"/>
      <w:marBottom w:val="0"/>
      <w:divBdr>
        <w:top w:val="none" w:sz="0" w:space="0" w:color="auto"/>
        <w:left w:val="none" w:sz="0" w:space="0" w:color="auto"/>
        <w:bottom w:val="none" w:sz="0" w:space="0" w:color="auto"/>
        <w:right w:val="none" w:sz="0" w:space="0" w:color="auto"/>
      </w:divBdr>
    </w:div>
    <w:div w:id="630095327">
      <w:bodyDiv w:val="1"/>
      <w:marLeft w:val="0"/>
      <w:marRight w:val="0"/>
      <w:marTop w:val="0"/>
      <w:marBottom w:val="0"/>
      <w:divBdr>
        <w:top w:val="none" w:sz="0" w:space="0" w:color="auto"/>
        <w:left w:val="none" w:sz="0" w:space="0" w:color="auto"/>
        <w:bottom w:val="none" w:sz="0" w:space="0" w:color="auto"/>
        <w:right w:val="none" w:sz="0" w:space="0" w:color="auto"/>
      </w:divBdr>
    </w:div>
    <w:div w:id="630138427">
      <w:bodyDiv w:val="1"/>
      <w:marLeft w:val="0"/>
      <w:marRight w:val="0"/>
      <w:marTop w:val="0"/>
      <w:marBottom w:val="0"/>
      <w:divBdr>
        <w:top w:val="none" w:sz="0" w:space="0" w:color="auto"/>
        <w:left w:val="none" w:sz="0" w:space="0" w:color="auto"/>
        <w:bottom w:val="none" w:sz="0" w:space="0" w:color="auto"/>
        <w:right w:val="none" w:sz="0" w:space="0" w:color="auto"/>
      </w:divBdr>
    </w:div>
    <w:div w:id="630206472">
      <w:bodyDiv w:val="1"/>
      <w:marLeft w:val="0"/>
      <w:marRight w:val="0"/>
      <w:marTop w:val="0"/>
      <w:marBottom w:val="0"/>
      <w:divBdr>
        <w:top w:val="none" w:sz="0" w:space="0" w:color="auto"/>
        <w:left w:val="none" w:sz="0" w:space="0" w:color="auto"/>
        <w:bottom w:val="none" w:sz="0" w:space="0" w:color="auto"/>
        <w:right w:val="none" w:sz="0" w:space="0" w:color="auto"/>
      </w:divBdr>
    </w:div>
    <w:div w:id="630401559">
      <w:bodyDiv w:val="1"/>
      <w:marLeft w:val="0"/>
      <w:marRight w:val="0"/>
      <w:marTop w:val="0"/>
      <w:marBottom w:val="0"/>
      <w:divBdr>
        <w:top w:val="none" w:sz="0" w:space="0" w:color="auto"/>
        <w:left w:val="none" w:sz="0" w:space="0" w:color="auto"/>
        <w:bottom w:val="none" w:sz="0" w:space="0" w:color="auto"/>
        <w:right w:val="none" w:sz="0" w:space="0" w:color="auto"/>
      </w:divBdr>
    </w:div>
    <w:div w:id="631181247">
      <w:bodyDiv w:val="1"/>
      <w:marLeft w:val="0"/>
      <w:marRight w:val="0"/>
      <w:marTop w:val="0"/>
      <w:marBottom w:val="0"/>
      <w:divBdr>
        <w:top w:val="none" w:sz="0" w:space="0" w:color="auto"/>
        <w:left w:val="none" w:sz="0" w:space="0" w:color="auto"/>
        <w:bottom w:val="none" w:sz="0" w:space="0" w:color="auto"/>
        <w:right w:val="none" w:sz="0" w:space="0" w:color="auto"/>
      </w:divBdr>
    </w:div>
    <w:div w:id="631247861">
      <w:bodyDiv w:val="1"/>
      <w:marLeft w:val="0"/>
      <w:marRight w:val="0"/>
      <w:marTop w:val="0"/>
      <w:marBottom w:val="0"/>
      <w:divBdr>
        <w:top w:val="none" w:sz="0" w:space="0" w:color="auto"/>
        <w:left w:val="none" w:sz="0" w:space="0" w:color="auto"/>
        <w:bottom w:val="none" w:sz="0" w:space="0" w:color="auto"/>
        <w:right w:val="none" w:sz="0" w:space="0" w:color="auto"/>
      </w:divBdr>
    </w:div>
    <w:div w:id="631373954">
      <w:bodyDiv w:val="1"/>
      <w:marLeft w:val="0"/>
      <w:marRight w:val="0"/>
      <w:marTop w:val="0"/>
      <w:marBottom w:val="0"/>
      <w:divBdr>
        <w:top w:val="none" w:sz="0" w:space="0" w:color="auto"/>
        <w:left w:val="none" w:sz="0" w:space="0" w:color="auto"/>
        <w:bottom w:val="none" w:sz="0" w:space="0" w:color="auto"/>
        <w:right w:val="none" w:sz="0" w:space="0" w:color="auto"/>
      </w:divBdr>
    </w:div>
    <w:div w:id="631443185">
      <w:bodyDiv w:val="1"/>
      <w:marLeft w:val="0"/>
      <w:marRight w:val="0"/>
      <w:marTop w:val="0"/>
      <w:marBottom w:val="0"/>
      <w:divBdr>
        <w:top w:val="none" w:sz="0" w:space="0" w:color="auto"/>
        <w:left w:val="none" w:sz="0" w:space="0" w:color="auto"/>
        <w:bottom w:val="none" w:sz="0" w:space="0" w:color="auto"/>
        <w:right w:val="none" w:sz="0" w:space="0" w:color="auto"/>
      </w:divBdr>
    </w:div>
    <w:div w:id="631443853">
      <w:bodyDiv w:val="1"/>
      <w:marLeft w:val="0"/>
      <w:marRight w:val="0"/>
      <w:marTop w:val="0"/>
      <w:marBottom w:val="0"/>
      <w:divBdr>
        <w:top w:val="none" w:sz="0" w:space="0" w:color="auto"/>
        <w:left w:val="none" w:sz="0" w:space="0" w:color="auto"/>
        <w:bottom w:val="none" w:sz="0" w:space="0" w:color="auto"/>
        <w:right w:val="none" w:sz="0" w:space="0" w:color="auto"/>
      </w:divBdr>
    </w:div>
    <w:div w:id="631516139">
      <w:bodyDiv w:val="1"/>
      <w:marLeft w:val="0"/>
      <w:marRight w:val="0"/>
      <w:marTop w:val="0"/>
      <w:marBottom w:val="0"/>
      <w:divBdr>
        <w:top w:val="none" w:sz="0" w:space="0" w:color="auto"/>
        <w:left w:val="none" w:sz="0" w:space="0" w:color="auto"/>
        <w:bottom w:val="none" w:sz="0" w:space="0" w:color="auto"/>
        <w:right w:val="none" w:sz="0" w:space="0" w:color="auto"/>
      </w:divBdr>
    </w:div>
    <w:div w:id="631789832">
      <w:bodyDiv w:val="1"/>
      <w:marLeft w:val="0"/>
      <w:marRight w:val="0"/>
      <w:marTop w:val="0"/>
      <w:marBottom w:val="0"/>
      <w:divBdr>
        <w:top w:val="none" w:sz="0" w:space="0" w:color="auto"/>
        <w:left w:val="none" w:sz="0" w:space="0" w:color="auto"/>
        <w:bottom w:val="none" w:sz="0" w:space="0" w:color="auto"/>
        <w:right w:val="none" w:sz="0" w:space="0" w:color="auto"/>
      </w:divBdr>
    </w:div>
    <w:div w:id="631835718">
      <w:bodyDiv w:val="1"/>
      <w:marLeft w:val="0"/>
      <w:marRight w:val="0"/>
      <w:marTop w:val="0"/>
      <w:marBottom w:val="0"/>
      <w:divBdr>
        <w:top w:val="none" w:sz="0" w:space="0" w:color="auto"/>
        <w:left w:val="none" w:sz="0" w:space="0" w:color="auto"/>
        <w:bottom w:val="none" w:sz="0" w:space="0" w:color="auto"/>
        <w:right w:val="none" w:sz="0" w:space="0" w:color="auto"/>
      </w:divBdr>
    </w:div>
    <w:div w:id="632176153">
      <w:bodyDiv w:val="1"/>
      <w:marLeft w:val="0"/>
      <w:marRight w:val="0"/>
      <w:marTop w:val="0"/>
      <w:marBottom w:val="0"/>
      <w:divBdr>
        <w:top w:val="none" w:sz="0" w:space="0" w:color="auto"/>
        <w:left w:val="none" w:sz="0" w:space="0" w:color="auto"/>
        <w:bottom w:val="none" w:sz="0" w:space="0" w:color="auto"/>
        <w:right w:val="none" w:sz="0" w:space="0" w:color="auto"/>
      </w:divBdr>
    </w:div>
    <w:div w:id="632251669">
      <w:bodyDiv w:val="1"/>
      <w:marLeft w:val="0"/>
      <w:marRight w:val="0"/>
      <w:marTop w:val="0"/>
      <w:marBottom w:val="0"/>
      <w:divBdr>
        <w:top w:val="none" w:sz="0" w:space="0" w:color="auto"/>
        <w:left w:val="none" w:sz="0" w:space="0" w:color="auto"/>
        <w:bottom w:val="none" w:sz="0" w:space="0" w:color="auto"/>
        <w:right w:val="none" w:sz="0" w:space="0" w:color="auto"/>
      </w:divBdr>
    </w:div>
    <w:div w:id="632439976">
      <w:bodyDiv w:val="1"/>
      <w:marLeft w:val="0"/>
      <w:marRight w:val="0"/>
      <w:marTop w:val="0"/>
      <w:marBottom w:val="0"/>
      <w:divBdr>
        <w:top w:val="none" w:sz="0" w:space="0" w:color="auto"/>
        <w:left w:val="none" w:sz="0" w:space="0" w:color="auto"/>
        <w:bottom w:val="none" w:sz="0" w:space="0" w:color="auto"/>
        <w:right w:val="none" w:sz="0" w:space="0" w:color="auto"/>
      </w:divBdr>
    </w:div>
    <w:div w:id="632441223">
      <w:bodyDiv w:val="1"/>
      <w:marLeft w:val="0"/>
      <w:marRight w:val="0"/>
      <w:marTop w:val="0"/>
      <w:marBottom w:val="0"/>
      <w:divBdr>
        <w:top w:val="none" w:sz="0" w:space="0" w:color="auto"/>
        <w:left w:val="none" w:sz="0" w:space="0" w:color="auto"/>
        <w:bottom w:val="none" w:sz="0" w:space="0" w:color="auto"/>
        <w:right w:val="none" w:sz="0" w:space="0" w:color="auto"/>
      </w:divBdr>
    </w:div>
    <w:div w:id="632443418">
      <w:bodyDiv w:val="1"/>
      <w:marLeft w:val="0"/>
      <w:marRight w:val="0"/>
      <w:marTop w:val="0"/>
      <w:marBottom w:val="0"/>
      <w:divBdr>
        <w:top w:val="none" w:sz="0" w:space="0" w:color="auto"/>
        <w:left w:val="none" w:sz="0" w:space="0" w:color="auto"/>
        <w:bottom w:val="none" w:sz="0" w:space="0" w:color="auto"/>
        <w:right w:val="none" w:sz="0" w:space="0" w:color="auto"/>
      </w:divBdr>
    </w:div>
    <w:div w:id="632449256">
      <w:bodyDiv w:val="1"/>
      <w:marLeft w:val="0"/>
      <w:marRight w:val="0"/>
      <w:marTop w:val="0"/>
      <w:marBottom w:val="0"/>
      <w:divBdr>
        <w:top w:val="none" w:sz="0" w:space="0" w:color="auto"/>
        <w:left w:val="none" w:sz="0" w:space="0" w:color="auto"/>
        <w:bottom w:val="none" w:sz="0" w:space="0" w:color="auto"/>
        <w:right w:val="none" w:sz="0" w:space="0" w:color="auto"/>
      </w:divBdr>
    </w:div>
    <w:div w:id="632561580">
      <w:bodyDiv w:val="1"/>
      <w:marLeft w:val="0"/>
      <w:marRight w:val="0"/>
      <w:marTop w:val="0"/>
      <w:marBottom w:val="0"/>
      <w:divBdr>
        <w:top w:val="none" w:sz="0" w:space="0" w:color="auto"/>
        <w:left w:val="none" w:sz="0" w:space="0" w:color="auto"/>
        <w:bottom w:val="none" w:sz="0" w:space="0" w:color="auto"/>
        <w:right w:val="none" w:sz="0" w:space="0" w:color="auto"/>
      </w:divBdr>
    </w:div>
    <w:div w:id="632633743">
      <w:bodyDiv w:val="1"/>
      <w:marLeft w:val="0"/>
      <w:marRight w:val="0"/>
      <w:marTop w:val="0"/>
      <w:marBottom w:val="0"/>
      <w:divBdr>
        <w:top w:val="none" w:sz="0" w:space="0" w:color="auto"/>
        <w:left w:val="none" w:sz="0" w:space="0" w:color="auto"/>
        <w:bottom w:val="none" w:sz="0" w:space="0" w:color="auto"/>
        <w:right w:val="none" w:sz="0" w:space="0" w:color="auto"/>
      </w:divBdr>
    </w:div>
    <w:div w:id="632712065">
      <w:bodyDiv w:val="1"/>
      <w:marLeft w:val="0"/>
      <w:marRight w:val="0"/>
      <w:marTop w:val="0"/>
      <w:marBottom w:val="0"/>
      <w:divBdr>
        <w:top w:val="none" w:sz="0" w:space="0" w:color="auto"/>
        <w:left w:val="none" w:sz="0" w:space="0" w:color="auto"/>
        <w:bottom w:val="none" w:sz="0" w:space="0" w:color="auto"/>
        <w:right w:val="none" w:sz="0" w:space="0" w:color="auto"/>
      </w:divBdr>
    </w:div>
    <w:div w:id="632827386">
      <w:bodyDiv w:val="1"/>
      <w:marLeft w:val="0"/>
      <w:marRight w:val="0"/>
      <w:marTop w:val="0"/>
      <w:marBottom w:val="0"/>
      <w:divBdr>
        <w:top w:val="none" w:sz="0" w:space="0" w:color="auto"/>
        <w:left w:val="none" w:sz="0" w:space="0" w:color="auto"/>
        <w:bottom w:val="none" w:sz="0" w:space="0" w:color="auto"/>
        <w:right w:val="none" w:sz="0" w:space="0" w:color="auto"/>
      </w:divBdr>
    </w:div>
    <w:div w:id="632829342">
      <w:bodyDiv w:val="1"/>
      <w:marLeft w:val="0"/>
      <w:marRight w:val="0"/>
      <w:marTop w:val="0"/>
      <w:marBottom w:val="0"/>
      <w:divBdr>
        <w:top w:val="none" w:sz="0" w:space="0" w:color="auto"/>
        <w:left w:val="none" w:sz="0" w:space="0" w:color="auto"/>
        <w:bottom w:val="none" w:sz="0" w:space="0" w:color="auto"/>
        <w:right w:val="none" w:sz="0" w:space="0" w:color="auto"/>
      </w:divBdr>
    </w:div>
    <w:div w:id="632905766">
      <w:bodyDiv w:val="1"/>
      <w:marLeft w:val="0"/>
      <w:marRight w:val="0"/>
      <w:marTop w:val="0"/>
      <w:marBottom w:val="0"/>
      <w:divBdr>
        <w:top w:val="none" w:sz="0" w:space="0" w:color="auto"/>
        <w:left w:val="none" w:sz="0" w:space="0" w:color="auto"/>
        <w:bottom w:val="none" w:sz="0" w:space="0" w:color="auto"/>
        <w:right w:val="none" w:sz="0" w:space="0" w:color="auto"/>
      </w:divBdr>
    </w:div>
    <w:div w:id="633146657">
      <w:bodyDiv w:val="1"/>
      <w:marLeft w:val="0"/>
      <w:marRight w:val="0"/>
      <w:marTop w:val="0"/>
      <w:marBottom w:val="0"/>
      <w:divBdr>
        <w:top w:val="none" w:sz="0" w:space="0" w:color="auto"/>
        <w:left w:val="none" w:sz="0" w:space="0" w:color="auto"/>
        <w:bottom w:val="none" w:sz="0" w:space="0" w:color="auto"/>
        <w:right w:val="none" w:sz="0" w:space="0" w:color="auto"/>
      </w:divBdr>
    </w:div>
    <w:div w:id="633291514">
      <w:bodyDiv w:val="1"/>
      <w:marLeft w:val="0"/>
      <w:marRight w:val="0"/>
      <w:marTop w:val="0"/>
      <w:marBottom w:val="0"/>
      <w:divBdr>
        <w:top w:val="none" w:sz="0" w:space="0" w:color="auto"/>
        <w:left w:val="none" w:sz="0" w:space="0" w:color="auto"/>
        <w:bottom w:val="none" w:sz="0" w:space="0" w:color="auto"/>
        <w:right w:val="none" w:sz="0" w:space="0" w:color="auto"/>
      </w:divBdr>
    </w:div>
    <w:div w:id="633413542">
      <w:bodyDiv w:val="1"/>
      <w:marLeft w:val="0"/>
      <w:marRight w:val="0"/>
      <w:marTop w:val="0"/>
      <w:marBottom w:val="0"/>
      <w:divBdr>
        <w:top w:val="none" w:sz="0" w:space="0" w:color="auto"/>
        <w:left w:val="none" w:sz="0" w:space="0" w:color="auto"/>
        <w:bottom w:val="none" w:sz="0" w:space="0" w:color="auto"/>
        <w:right w:val="none" w:sz="0" w:space="0" w:color="auto"/>
      </w:divBdr>
    </w:div>
    <w:div w:id="633877518">
      <w:bodyDiv w:val="1"/>
      <w:marLeft w:val="0"/>
      <w:marRight w:val="0"/>
      <w:marTop w:val="0"/>
      <w:marBottom w:val="0"/>
      <w:divBdr>
        <w:top w:val="none" w:sz="0" w:space="0" w:color="auto"/>
        <w:left w:val="none" w:sz="0" w:space="0" w:color="auto"/>
        <w:bottom w:val="none" w:sz="0" w:space="0" w:color="auto"/>
        <w:right w:val="none" w:sz="0" w:space="0" w:color="auto"/>
      </w:divBdr>
    </w:div>
    <w:div w:id="633944439">
      <w:bodyDiv w:val="1"/>
      <w:marLeft w:val="0"/>
      <w:marRight w:val="0"/>
      <w:marTop w:val="0"/>
      <w:marBottom w:val="0"/>
      <w:divBdr>
        <w:top w:val="none" w:sz="0" w:space="0" w:color="auto"/>
        <w:left w:val="none" w:sz="0" w:space="0" w:color="auto"/>
        <w:bottom w:val="none" w:sz="0" w:space="0" w:color="auto"/>
        <w:right w:val="none" w:sz="0" w:space="0" w:color="auto"/>
      </w:divBdr>
    </w:div>
    <w:div w:id="634066894">
      <w:bodyDiv w:val="1"/>
      <w:marLeft w:val="0"/>
      <w:marRight w:val="0"/>
      <w:marTop w:val="0"/>
      <w:marBottom w:val="0"/>
      <w:divBdr>
        <w:top w:val="none" w:sz="0" w:space="0" w:color="auto"/>
        <w:left w:val="none" w:sz="0" w:space="0" w:color="auto"/>
        <w:bottom w:val="none" w:sz="0" w:space="0" w:color="auto"/>
        <w:right w:val="none" w:sz="0" w:space="0" w:color="auto"/>
      </w:divBdr>
    </w:div>
    <w:div w:id="634264156">
      <w:bodyDiv w:val="1"/>
      <w:marLeft w:val="0"/>
      <w:marRight w:val="0"/>
      <w:marTop w:val="0"/>
      <w:marBottom w:val="0"/>
      <w:divBdr>
        <w:top w:val="none" w:sz="0" w:space="0" w:color="auto"/>
        <w:left w:val="none" w:sz="0" w:space="0" w:color="auto"/>
        <w:bottom w:val="none" w:sz="0" w:space="0" w:color="auto"/>
        <w:right w:val="none" w:sz="0" w:space="0" w:color="auto"/>
      </w:divBdr>
    </w:div>
    <w:div w:id="634483938">
      <w:bodyDiv w:val="1"/>
      <w:marLeft w:val="0"/>
      <w:marRight w:val="0"/>
      <w:marTop w:val="0"/>
      <w:marBottom w:val="0"/>
      <w:divBdr>
        <w:top w:val="none" w:sz="0" w:space="0" w:color="auto"/>
        <w:left w:val="none" w:sz="0" w:space="0" w:color="auto"/>
        <w:bottom w:val="none" w:sz="0" w:space="0" w:color="auto"/>
        <w:right w:val="none" w:sz="0" w:space="0" w:color="auto"/>
      </w:divBdr>
    </w:div>
    <w:div w:id="634485193">
      <w:bodyDiv w:val="1"/>
      <w:marLeft w:val="0"/>
      <w:marRight w:val="0"/>
      <w:marTop w:val="0"/>
      <w:marBottom w:val="0"/>
      <w:divBdr>
        <w:top w:val="none" w:sz="0" w:space="0" w:color="auto"/>
        <w:left w:val="none" w:sz="0" w:space="0" w:color="auto"/>
        <w:bottom w:val="none" w:sz="0" w:space="0" w:color="auto"/>
        <w:right w:val="none" w:sz="0" w:space="0" w:color="auto"/>
      </w:divBdr>
    </w:div>
    <w:div w:id="634524660">
      <w:bodyDiv w:val="1"/>
      <w:marLeft w:val="0"/>
      <w:marRight w:val="0"/>
      <w:marTop w:val="0"/>
      <w:marBottom w:val="0"/>
      <w:divBdr>
        <w:top w:val="none" w:sz="0" w:space="0" w:color="auto"/>
        <w:left w:val="none" w:sz="0" w:space="0" w:color="auto"/>
        <w:bottom w:val="none" w:sz="0" w:space="0" w:color="auto"/>
        <w:right w:val="none" w:sz="0" w:space="0" w:color="auto"/>
      </w:divBdr>
    </w:div>
    <w:div w:id="634600700">
      <w:bodyDiv w:val="1"/>
      <w:marLeft w:val="0"/>
      <w:marRight w:val="0"/>
      <w:marTop w:val="0"/>
      <w:marBottom w:val="0"/>
      <w:divBdr>
        <w:top w:val="none" w:sz="0" w:space="0" w:color="auto"/>
        <w:left w:val="none" w:sz="0" w:space="0" w:color="auto"/>
        <w:bottom w:val="none" w:sz="0" w:space="0" w:color="auto"/>
        <w:right w:val="none" w:sz="0" w:space="0" w:color="auto"/>
      </w:divBdr>
    </w:div>
    <w:div w:id="634676101">
      <w:bodyDiv w:val="1"/>
      <w:marLeft w:val="0"/>
      <w:marRight w:val="0"/>
      <w:marTop w:val="0"/>
      <w:marBottom w:val="0"/>
      <w:divBdr>
        <w:top w:val="none" w:sz="0" w:space="0" w:color="auto"/>
        <w:left w:val="none" w:sz="0" w:space="0" w:color="auto"/>
        <w:bottom w:val="none" w:sz="0" w:space="0" w:color="auto"/>
        <w:right w:val="none" w:sz="0" w:space="0" w:color="auto"/>
      </w:divBdr>
    </w:div>
    <w:div w:id="634717858">
      <w:bodyDiv w:val="1"/>
      <w:marLeft w:val="0"/>
      <w:marRight w:val="0"/>
      <w:marTop w:val="0"/>
      <w:marBottom w:val="0"/>
      <w:divBdr>
        <w:top w:val="none" w:sz="0" w:space="0" w:color="auto"/>
        <w:left w:val="none" w:sz="0" w:space="0" w:color="auto"/>
        <w:bottom w:val="none" w:sz="0" w:space="0" w:color="auto"/>
        <w:right w:val="none" w:sz="0" w:space="0" w:color="auto"/>
      </w:divBdr>
    </w:div>
    <w:div w:id="634718135">
      <w:bodyDiv w:val="1"/>
      <w:marLeft w:val="0"/>
      <w:marRight w:val="0"/>
      <w:marTop w:val="0"/>
      <w:marBottom w:val="0"/>
      <w:divBdr>
        <w:top w:val="none" w:sz="0" w:space="0" w:color="auto"/>
        <w:left w:val="none" w:sz="0" w:space="0" w:color="auto"/>
        <w:bottom w:val="none" w:sz="0" w:space="0" w:color="auto"/>
        <w:right w:val="none" w:sz="0" w:space="0" w:color="auto"/>
      </w:divBdr>
    </w:div>
    <w:div w:id="634720256">
      <w:bodyDiv w:val="1"/>
      <w:marLeft w:val="0"/>
      <w:marRight w:val="0"/>
      <w:marTop w:val="0"/>
      <w:marBottom w:val="0"/>
      <w:divBdr>
        <w:top w:val="none" w:sz="0" w:space="0" w:color="auto"/>
        <w:left w:val="none" w:sz="0" w:space="0" w:color="auto"/>
        <w:bottom w:val="none" w:sz="0" w:space="0" w:color="auto"/>
        <w:right w:val="none" w:sz="0" w:space="0" w:color="auto"/>
      </w:divBdr>
    </w:div>
    <w:div w:id="634914210">
      <w:bodyDiv w:val="1"/>
      <w:marLeft w:val="0"/>
      <w:marRight w:val="0"/>
      <w:marTop w:val="0"/>
      <w:marBottom w:val="0"/>
      <w:divBdr>
        <w:top w:val="none" w:sz="0" w:space="0" w:color="auto"/>
        <w:left w:val="none" w:sz="0" w:space="0" w:color="auto"/>
        <w:bottom w:val="none" w:sz="0" w:space="0" w:color="auto"/>
        <w:right w:val="none" w:sz="0" w:space="0" w:color="auto"/>
      </w:divBdr>
    </w:div>
    <w:div w:id="635110883">
      <w:bodyDiv w:val="1"/>
      <w:marLeft w:val="0"/>
      <w:marRight w:val="0"/>
      <w:marTop w:val="0"/>
      <w:marBottom w:val="0"/>
      <w:divBdr>
        <w:top w:val="none" w:sz="0" w:space="0" w:color="auto"/>
        <w:left w:val="none" w:sz="0" w:space="0" w:color="auto"/>
        <w:bottom w:val="none" w:sz="0" w:space="0" w:color="auto"/>
        <w:right w:val="none" w:sz="0" w:space="0" w:color="auto"/>
      </w:divBdr>
    </w:div>
    <w:div w:id="635646689">
      <w:bodyDiv w:val="1"/>
      <w:marLeft w:val="0"/>
      <w:marRight w:val="0"/>
      <w:marTop w:val="0"/>
      <w:marBottom w:val="0"/>
      <w:divBdr>
        <w:top w:val="none" w:sz="0" w:space="0" w:color="auto"/>
        <w:left w:val="none" w:sz="0" w:space="0" w:color="auto"/>
        <w:bottom w:val="none" w:sz="0" w:space="0" w:color="auto"/>
        <w:right w:val="none" w:sz="0" w:space="0" w:color="auto"/>
      </w:divBdr>
    </w:div>
    <w:div w:id="635991462">
      <w:bodyDiv w:val="1"/>
      <w:marLeft w:val="0"/>
      <w:marRight w:val="0"/>
      <w:marTop w:val="0"/>
      <w:marBottom w:val="0"/>
      <w:divBdr>
        <w:top w:val="none" w:sz="0" w:space="0" w:color="auto"/>
        <w:left w:val="none" w:sz="0" w:space="0" w:color="auto"/>
        <w:bottom w:val="none" w:sz="0" w:space="0" w:color="auto"/>
        <w:right w:val="none" w:sz="0" w:space="0" w:color="auto"/>
      </w:divBdr>
    </w:div>
    <w:div w:id="636186967">
      <w:bodyDiv w:val="1"/>
      <w:marLeft w:val="0"/>
      <w:marRight w:val="0"/>
      <w:marTop w:val="0"/>
      <w:marBottom w:val="0"/>
      <w:divBdr>
        <w:top w:val="none" w:sz="0" w:space="0" w:color="auto"/>
        <w:left w:val="none" w:sz="0" w:space="0" w:color="auto"/>
        <w:bottom w:val="none" w:sz="0" w:space="0" w:color="auto"/>
        <w:right w:val="none" w:sz="0" w:space="0" w:color="auto"/>
      </w:divBdr>
    </w:div>
    <w:div w:id="636298396">
      <w:bodyDiv w:val="1"/>
      <w:marLeft w:val="0"/>
      <w:marRight w:val="0"/>
      <w:marTop w:val="0"/>
      <w:marBottom w:val="0"/>
      <w:divBdr>
        <w:top w:val="none" w:sz="0" w:space="0" w:color="auto"/>
        <w:left w:val="none" w:sz="0" w:space="0" w:color="auto"/>
        <w:bottom w:val="none" w:sz="0" w:space="0" w:color="auto"/>
        <w:right w:val="none" w:sz="0" w:space="0" w:color="auto"/>
      </w:divBdr>
    </w:div>
    <w:div w:id="636375716">
      <w:bodyDiv w:val="1"/>
      <w:marLeft w:val="0"/>
      <w:marRight w:val="0"/>
      <w:marTop w:val="0"/>
      <w:marBottom w:val="0"/>
      <w:divBdr>
        <w:top w:val="none" w:sz="0" w:space="0" w:color="auto"/>
        <w:left w:val="none" w:sz="0" w:space="0" w:color="auto"/>
        <w:bottom w:val="none" w:sz="0" w:space="0" w:color="auto"/>
        <w:right w:val="none" w:sz="0" w:space="0" w:color="auto"/>
      </w:divBdr>
    </w:div>
    <w:div w:id="636380771">
      <w:bodyDiv w:val="1"/>
      <w:marLeft w:val="0"/>
      <w:marRight w:val="0"/>
      <w:marTop w:val="0"/>
      <w:marBottom w:val="0"/>
      <w:divBdr>
        <w:top w:val="none" w:sz="0" w:space="0" w:color="auto"/>
        <w:left w:val="none" w:sz="0" w:space="0" w:color="auto"/>
        <w:bottom w:val="none" w:sz="0" w:space="0" w:color="auto"/>
        <w:right w:val="none" w:sz="0" w:space="0" w:color="auto"/>
      </w:divBdr>
    </w:div>
    <w:div w:id="636642694">
      <w:bodyDiv w:val="1"/>
      <w:marLeft w:val="0"/>
      <w:marRight w:val="0"/>
      <w:marTop w:val="0"/>
      <w:marBottom w:val="0"/>
      <w:divBdr>
        <w:top w:val="none" w:sz="0" w:space="0" w:color="auto"/>
        <w:left w:val="none" w:sz="0" w:space="0" w:color="auto"/>
        <w:bottom w:val="none" w:sz="0" w:space="0" w:color="auto"/>
        <w:right w:val="none" w:sz="0" w:space="0" w:color="auto"/>
      </w:divBdr>
    </w:div>
    <w:div w:id="636690886">
      <w:bodyDiv w:val="1"/>
      <w:marLeft w:val="0"/>
      <w:marRight w:val="0"/>
      <w:marTop w:val="0"/>
      <w:marBottom w:val="0"/>
      <w:divBdr>
        <w:top w:val="none" w:sz="0" w:space="0" w:color="auto"/>
        <w:left w:val="none" w:sz="0" w:space="0" w:color="auto"/>
        <w:bottom w:val="none" w:sz="0" w:space="0" w:color="auto"/>
        <w:right w:val="none" w:sz="0" w:space="0" w:color="auto"/>
      </w:divBdr>
    </w:div>
    <w:div w:id="636767816">
      <w:bodyDiv w:val="1"/>
      <w:marLeft w:val="0"/>
      <w:marRight w:val="0"/>
      <w:marTop w:val="0"/>
      <w:marBottom w:val="0"/>
      <w:divBdr>
        <w:top w:val="none" w:sz="0" w:space="0" w:color="auto"/>
        <w:left w:val="none" w:sz="0" w:space="0" w:color="auto"/>
        <w:bottom w:val="none" w:sz="0" w:space="0" w:color="auto"/>
        <w:right w:val="none" w:sz="0" w:space="0" w:color="auto"/>
      </w:divBdr>
    </w:div>
    <w:div w:id="637102491">
      <w:bodyDiv w:val="1"/>
      <w:marLeft w:val="0"/>
      <w:marRight w:val="0"/>
      <w:marTop w:val="0"/>
      <w:marBottom w:val="0"/>
      <w:divBdr>
        <w:top w:val="none" w:sz="0" w:space="0" w:color="auto"/>
        <w:left w:val="none" w:sz="0" w:space="0" w:color="auto"/>
        <w:bottom w:val="none" w:sz="0" w:space="0" w:color="auto"/>
        <w:right w:val="none" w:sz="0" w:space="0" w:color="auto"/>
      </w:divBdr>
    </w:div>
    <w:div w:id="637146516">
      <w:bodyDiv w:val="1"/>
      <w:marLeft w:val="0"/>
      <w:marRight w:val="0"/>
      <w:marTop w:val="0"/>
      <w:marBottom w:val="0"/>
      <w:divBdr>
        <w:top w:val="none" w:sz="0" w:space="0" w:color="auto"/>
        <w:left w:val="none" w:sz="0" w:space="0" w:color="auto"/>
        <w:bottom w:val="none" w:sz="0" w:space="0" w:color="auto"/>
        <w:right w:val="none" w:sz="0" w:space="0" w:color="auto"/>
      </w:divBdr>
    </w:div>
    <w:div w:id="637343862">
      <w:bodyDiv w:val="1"/>
      <w:marLeft w:val="0"/>
      <w:marRight w:val="0"/>
      <w:marTop w:val="0"/>
      <w:marBottom w:val="0"/>
      <w:divBdr>
        <w:top w:val="none" w:sz="0" w:space="0" w:color="auto"/>
        <w:left w:val="none" w:sz="0" w:space="0" w:color="auto"/>
        <w:bottom w:val="none" w:sz="0" w:space="0" w:color="auto"/>
        <w:right w:val="none" w:sz="0" w:space="0" w:color="auto"/>
      </w:divBdr>
    </w:div>
    <w:div w:id="637733827">
      <w:bodyDiv w:val="1"/>
      <w:marLeft w:val="0"/>
      <w:marRight w:val="0"/>
      <w:marTop w:val="0"/>
      <w:marBottom w:val="0"/>
      <w:divBdr>
        <w:top w:val="none" w:sz="0" w:space="0" w:color="auto"/>
        <w:left w:val="none" w:sz="0" w:space="0" w:color="auto"/>
        <w:bottom w:val="none" w:sz="0" w:space="0" w:color="auto"/>
        <w:right w:val="none" w:sz="0" w:space="0" w:color="auto"/>
      </w:divBdr>
    </w:div>
    <w:div w:id="637881316">
      <w:bodyDiv w:val="1"/>
      <w:marLeft w:val="0"/>
      <w:marRight w:val="0"/>
      <w:marTop w:val="0"/>
      <w:marBottom w:val="0"/>
      <w:divBdr>
        <w:top w:val="none" w:sz="0" w:space="0" w:color="auto"/>
        <w:left w:val="none" w:sz="0" w:space="0" w:color="auto"/>
        <w:bottom w:val="none" w:sz="0" w:space="0" w:color="auto"/>
        <w:right w:val="none" w:sz="0" w:space="0" w:color="auto"/>
      </w:divBdr>
    </w:div>
    <w:div w:id="637958205">
      <w:bodyDiv w:val="1"/>
      <w:marLeft w:val="0"/>
      <w:marRight w:val="0"/>
      <w:marTop w:val="0"/>
      <w:marBottom w:val="0"/>
      <w:divBdr>
        <w:top w:val="none" w:sz="0" w:space="0" w:color="auto"/>
        <w:left w:val="none" w:sz="0" w:space="0" w:color="auto"/>
        <w:bottom w:val="none" w:sz="0" w:space="0" w:color="auto"/>
        <w:right w:val="none" w:sz="0" w:space="0" w:color="auto"/>
      </w:divBdr>
    </w:div>
    <w:div w:id="638152295">
      <w:bodyDiv w:val="1"/>
      <w:marLeft w:val="0"/>
      <w:marRight w:val="0"/>
      <w:marTop w:val="0"/>
      <w:marBottom w:val="0"/>
      <w:divBdr>
        <w:top w:val="none" w:sz="0" w:space="0" w:color="auto"/>
        <w:left w:val="none" w:sz="0" w:space="0" w:color="auto"/>
        <w:bottom w:val="none" w:sz="0" w:space="0" w:color="auto"/>
        <w:right w:val="none" w:sz="0" w:space="0" w:color="auto"/>
      </w:divBdr>
    </w:div>
    <w:div w:id="638262772">
      <w:bodyDiv w:val="1"/>
      <w:marLeft w:val="0"/>
      <w:marRight w:val="0"/>
      <w:marTop w:val="0"/>
      <w:marBottom w:val="0"/>
      <w:divBdr>
        <w:top w:val="none" w:sz="0" w:space="0" w:color="auto"/>
        <w:left w:val="none" w:sz="0" w:space="0" w:color="auto"/>
        <w:bottom w:val="none" w:sz="0" w:space="0" w:color="auto"/>
        <w:right w:val="none" w:sz="0" w:space="0" w:color="auto"/>
      </w:divBdr>
    </w:div>
    <w:div w:id="638268082">
      <w:bodyDiv w:val="1"/>
      <w:marLeft w:val="0"/>
      <w:marRight w:val="0"/>
      <w:marTop w:val="0"/>
      <w:marBottom w:val="0"/>
      <w:divBdr>
        <w:top w:val="none" w:sz="0" w:space="0" w:color="auto"/>
        <w:left w:val="none" w:sz="0" w:space="0" w:color="auto"/>
        <w:bottom w:val="none" w:sz="0" w:space="0" w:color="auto"/>
        <w:right w:val="none" w:sz="0" w:space="0" w:color="auto"/>
      </w:divBdr>
    </w:div>
    <w:div w:id="638342570">
      <w:bodyDiv w:val="1"/>
      <w:marLeft w:val="0"/>
      <w:marRight w:val="0"/>
      <w:marTop w:val="0"/>
      <w:marBottom w:val="0"/>
      <w:divBdr>
        <w:top w:val="none" w:sz="0" w:space="0" w:color="auto"/>
        <w:left w:val="none" w:sz="0" w:space="0" w:color="auto"/>
        <w:bottom w:val="none" w:sz="0" w:space="0" w:color="auto"/>
        <w:right w:val="none" w:sz="0" w:space="0" w:color="auto"/>
      </w:divBdr>
    </w:div>
    <w:div w:id="638418548">
      <w:bodyDiv w:val="1"/>
      <w:marLeft w:val="0"/>
      <w:marRight w:val="0"/>
      <w:marTop w:val="0"/>
      <w:marBottom w:val="0"/>
      <w:divBdr>
        <w:top w:val="none" w:sz="0" w:space="0" w:color="auto"/>
        <w:left w:val="none" w:sz="0" w:space="0" w:color="auto"/>
        <w:bottom w:val="none" w:sz="0" w:space="0" w:color="auto"/>
        <w:right w:val="none" w:sz="0" w:space="0" w:color="auto"/>
      </w:divBdr>
    </w:div>
    <w:div w:id="638464396">
      <w:bodyDiv w:val="1"/>
      <w:marLeft w:val="0"/>
      <w:marRight w:val="0"/>
      <w:marTop w:val="0"/>
      <w:marBottom w:val="0"/>
      <w:divBdr>
        <w:top w:val="none" w:sz="0" w:space="0" w:color="auto"/>
        <w:left w:val="none" w:sz="0" w:space="0" w:color="auto"/>
        <w:bottom w:val="none" w:sz="0" w:space="0" w:color="auto"/>
        <w:right w:val="none" w:sz="0" w:space="0" w:color="auto"/>
      </w:divBdr>
    </w:div>
    <w:div w:id="638537608">
      <w:bodyDiv w:val="1"/>
      <w:marLeft w:val="0"/>
      <w:marRight w:val="0"/>
      <w:marTop w:val="0"/>
      <w:marBottom w:val="0"/>
      <w:divBdr>
        <w:top w:val="none" w:sz="0" w:space="0" w:color="auto"/>
        <w:left w:val="none" w:sz="0" w:space="0" w:color="auto"/>
        <w:bottom w:val="none" w:sz="0" w:space="0" w:color="auto"/>
        <w:right w:val="none" w:sz="0" w:space="0" w:color="auto"/>
      </w:divBdr>
    </w:div>
    <w:div w:id="638875093">
      <w:bodyDiv w:val="1"/>
      <w:marLeft w:val="0"/>
      <w:marRight w:val="0"/>
      <w:marTop w:val="0"/>
      <w:marBottom w:val="0"/>
      <w:divBdr>
        <w:top w:val="none" w:sz="0" w:space="0" w:color="auto"/>
        <w:left w:val="none" w:sz="0" w:space="0" w:color="auto"/>
        <w:bottom w:val="none" w:sz="0" w:space="0" w:color="auto"/>
        <w:right w:val="none" w:sz="0" w:space="0" w:color="auto"/>
      </w:divBdr>
    </w:div>
    <w:div w:id="639000189">
      <w:bodyDiv w:val="1"/>
      <w:marLeft w:val="0"/>
      <w:marRight w:val="0"/>
      <w:marTop w:val="0"/>
      <w:marBottom w:val="0"/>
      <w:divBdr>
        <w:top w:val="none" w:sz="0" w:space="0" w:color="auto"/>
        <w:left w:val="none" w:sz="0" w:space="0" w:color="auto"/>
        <w:bottom w:val="none" w:sz="0" w:space="0" w:color="auto"/>
        <w:right w:val="none" w:sz="0" w:space="0" w:color="auto"/>
      </w:divBdr>
    </w:div>
    <w:div w:id="639262867">
      <w:bodyDiv w:val="1"/>
      <w:marLeft w:val="0"/>
      <w:marRight w:val="0"/>
      <w:marTop w:val="0"/>
      <w:marBottom w:val="0"/>
      <w:divBdr>
        <w:top w:val="none" w:sz="0" w:space="0" w:color="auto"/>
        <w:left w:val="none" w:sz="0" w:space="0" w:color="auto"/>
        <w:bottom w:val="none" w:sz="0" w:space="0" w:color="auto"/>
        <w:right w:val="none" w:sz="0" w:space="0" w:color="auto"/>
      </w:divBdr>
    </w:div>
    <w:div w:id="639841463">
      <w:bodyDiv w:val="1"/>
      <w:marLeft w:val="0"/>
      <w:marRight w:val="0"/>
      <w:marTop w:val="0"/>
      <w:marBottom w:val="0"/>
      <w:divBdr>
        <w:top w:val="none" w:sz="0" w:space="0" w:color="auto"/>
        <w:left w:val="none" w:sz="0" w:space="0" w:color="auto"/>
        <w:bottom w:val="none" w:sz="0" w:space="0" w:color="auto"/>
        <w:right w:val="none" w:sz="0" w:space="0" w:color="auto"/>
      </w:divBdr>
    </w:div>
    <w:div w:id="639844243">
      <w:bodyDiv w:val="1"/>
      <w:marLeft w:val="0"/>
      <w:marRight w:val="0"/>
      <w:marTop w:val="0"/>
      <w:marBottom w:val="0"/>
      <w:divBdr>
        <w:top w:val="none" w:sz="0" w:space="0" w:color="auto"/>
        <w:left w:val="none" w:sz="0" w:space="0" w:color="auto"/>
        <w:bottom w:val="none" w:sz="0" w:space="0" w:color="auto"/>
        <w:right w:val="none" w:sz="0" w:space="0" w:color="auto"/>
      </w:divBdr>
    </w:div>
    <w:div w:id="640036705">
      <w:bodyDiv w:val="1"/>
      <w:marLeft w:val="0"/>
      <w:marRight w:val="0"/>
      <w:marTop w:val="0"/>
      <w:marBottom w:val="0"/>
      <w:divBdr>
        <w:top w:val="none" w:sz="0" w:space="0" w:color="auto"/>
        <w:left w:val="none" w:sz="0" w:space="0" w:color="auto"/>
        <w:bottom w:val="none" w:sz="0" w:space="0" w:color="auto"/>
        <w:right w:val="none" w:sz="0" w:space="0" w:color="auto"/>
      </w:divBdr>
    </w:div>
    <w:div w:id="640156945">
      <w:bodyDiv w:val="1"/>
      <w:marLeft w:val="0"/>
      <w:marRight w:val="0"/>
      <w:marTop w:val="0"/>
      <w:marBottom w:val="0"/>
      <w:divBdr>
        <w:top w:val="none" w:sz="0" w:space="0" w:color="auto"/>
        <w:left w:val="none" w:sz="0" w:space="0" w:color="auto"/>
        <w:bottom w:val="none" w:sz="0" w:space="0" w:color="auto"/>
        <w:right w:val="none" w:sz="0" w:space="0" w:color="auto"/>
      </w:divBdr>
    </w:div>
    <w:div w:id="640312558">
      <w:bodyDiv w:val="1"/>
      <w:marLeft w:val="0"/>
      <w:marRight w:val="0"/>
      <w:marTop w:val="0"/>
      <w:marBottom w:val="0"/>
      <w:divBdr>
        <w:top w:val="none" w:sz="0" w:space="0" w:color="auto"/>
        <w:left w:val="none" w:sz="0" w:space="0" w:color="auto"/>
        <w:bottom w:val="none" w:sz="0" w:space="0" w:color="auto"/>
        <w:right w:val="none" w:sz="0" w:space="0" w:color="auto"/>
      </w:divBdr>
    </w:div>
    <w:div w:id="640617868">
      <w:bodyDiv w:val="1"/>
      <w:marLeft w:val="0"/>
      <w:marRight w:val="0"/>
      <w:marTop w:val="0"/>
      <w:marBottom w:val="0"/>
      <w:divBdr>
        <w:top w:val="none" w:sz="0" w:space="0" w:color="auto"/>
        <w:left w:val="none" w:sz="0" w:space="0" w:color="auto"/>
        <w:bottom w:val="none" w:sz="0" w:space="0" w:color="auto"/>
        <w:right w:val="none" w:sz="0" w:space="0" w:color="auto"/>
      </w:divBdr>
    </w:div>
    <w:div w:id="640695491">
      <w:bodyDiv w:val="1"/>
      <w:marLeft w:val="0"/>
      <w:marRight w:val="0"/>
      <w:marTop w:val="0"/>
      <w:marBottom w:val="0"/>
      <w:divBdr>
        <w:top w:val="none" w:sz="0" w:space="0" w:color="auto"/>
        <w:left w:val="none" w:sz="0" w:space="0" w:color="auto"/>
        <w:bottom w:val="none" w:sz="0" w:space="0" w:color="auto"/>
        <w:right w:val="none" w:sz="0" w:space="0" w:color="auto"/>
      </w:divBdr>
    </w:div>
    <w:div w:id="641034396">
      <w:bodyDiv w:val="1"/>
      <w:marLeft w:val="0"/>
      <w:marRight w:val="0"/>
      <w:marTop w:val="0"/>
      <w:marBottom w:val="0"/>
      <w:divBdr>
        <w:top w:val="none" w:sz="0" w:space="0" w:color="auto"/>
        <w:left w:val="none" w:sz="0" w:space="0" w:color="auto"/>
        <w:bottom w:val="none" w:sz="0" w:space="0" w:color="auto"/>
        <w:right w:val="none" w:sz="0" w:space="0" w:color="auto"/>
      </w:divBdr>
    </w:div>
    <w:div w:id="641348352">
      <w:bodyDiv w:val="1"/>
      <w:marLeft w:val="0"/>
      <w:marRight w:val="0"/>
      <w:marTop w:val="0"/>
      <w:marBottom w:val="0"/>
      <w:divBdr>
        <w:top w:val="none" w:sz="0" w:space="0" w:color="auto"/>
        <w:left w:val="none" w:sz="0" w:space="0" w:color="auto"/>
        <w:bottom w:val="none" w:sz="0" w:space="0" w:color="auto"/>
        <w:right w:val="none" w:sz="0" w:space="0" w:color="auto"/>
      </w:divBdr>
    </w:div>
    <w:div w:id="641542505">
      <w:bodyDiv w:val="1"/>
      <w:marLeft w:val="0"/>
      <w:marRight w:val="0"/>
      <w:marTop w:val="0"/>
      <w:marBottom w:val="0"/>
      <w:divBdr>
        <w:top w:val="none" w:sz="0" w:space="0" w:color="auto"/>
        <w:left w:val="none" w:sz="0" w:space="0" w:color="auto"/>
        <w:bottom w:val="none" w:sz="0" w:space="0" w:color="auto"/>
        <w:right w:val="none" w:sz="0" w:space="0" w:color="auto"/>
      </w:divBdr>
    </w:div>
    <w:div w:id="641618453">
      <w:bodyDiv w:val="1"/>
      <w:marLeft w:val="0"/>
      <w:marRight w:val="0"/>
      <w:marTop w:val="0"/>
      <w:marBottom w:val="0"/>
      <w:divBdr>
        <w:top w:val="none" w:sz="0" w:space="0" w:color="auto"/>
        <w:left w:val="none" w:sz="0" w:space="0" w:color="auto"/>
        <w:bottom w:val="none" w:sz="0" w:space="0" w:color="auto"/>
        <w:right w:val="none" w:sz="0" w:space="0" w:color="auto"/>
      </w:divBdr>
    </w:div>
    <w:div w:id="641816347">
      <w:bodyDiv w:val="1"/>
      <w:marLeft w:val="0"/>
      <w:marRight w:val="0"/>
      <w:marTop w:val="0"/>
      <w:marBottom w:val="0"/>
      <w:divBdr>
        <w:top w:val="none" w:sz="0" w:space="0" w:color="auto"/>
        <w:left w:val="none" w:sz="0" w:space="0" w:color="auto"/>
        <w:bottom w:val="none" w:sz="0" w:space="0" w:color="auto"/>
        <w:right w:val="none" w:sz="0" w:space="0" w:color="auto"/>
      </w:divBdr>
    </w:div>
    <w:div w:id="642006456">
      <w:bodyDiv w:val="1"/>
      <w:marLeft w:val="0"/>
      <w:marRight w:val="0"/>
      <w:marTop w:val="0"/>
      <w:marBottom w:val="0"/>
      <w:divBdr>
        <w:top w:val="none" w:sz="0" w:space="0" w:color="auto"/>
        <w:left w:val="none" w:sz="0" w:space="0" w:color="auto"/>
        <w:bottom w:val="none" w:sz="0" w:space="0" w:color="auto"/>
        <w:right w:val="none" w:sz="0" w:space="0" w:color="auto"/>
      </w:divBdr>
    </w:div>
    <w:div w:id="642269940">
      <w:bodyDiv w:val="1"/>
      <w:marLeft w:val="0"/>
      <w:marRight w:val="0"/>
      <w:marTop w:val="0"/>
      <w:marBottom w:val="0"/>
      <w:divBdr>
        <w:top w:val="none" w:sz="0" w:space="0" w:color="auto"/>
        <w:left w:val="none" w:sz="0" w:space="0" w:color="auto"/>
        <w:bottom w:val="none" w:sz="0" w:space="0" w:color="auto"/>
        <w:right w:val="none" w:sz="0" w:space="0" w:color="auto"/>
      </w:divBdr>
    </w:div>
    <w:div w:id="642659287">
      <w:bodyDiv w:val="1"/>
      <w:marLeft w:val="0"/>
      <w:marRight w:val="0"/>
      <w:marTop w:val="0"/>
      <w:marBottom w:val="0"/>
      <w:divBdr>
        <w:top w:val="none" w:sz="0" w:space="0" w:color="auto"/>
        <w:left w:val="none" w:sz="0" w:space="0" w:color="auto"/>
        <w:bottom w:val="none" w:sz="0" w:space="0" w:color="auto"/>
        <w:right w:val="none" w:sz="0" w:space="0" w:color="auto"/>
      </w:divBdr>
    </w:div>
    <w:div w:id="642663124">
      <w:bodyDiv w:val="1"/>
      <w:marLeft w:val="0"/>
      <w:marRight w:val="0"/>
      <w:marTop w:val="0"/>
      <w:marBottom w:val="0"/>
      <w:divBdr>
        <w:top w:val="none" w:sz="0" w:space="0" w:color="auto"/>
        <w:left w:val="none" w:sz="0" w:space="0" w:color="auto"/>
        <w:bottom w:val="none" w:sz="0" w:space="0" w:color="auto"/>
        <w:right w:val="none" w:sz="0" w:space="0" w:color="auto"/>
      </w:divBdr>
    </w:div>
    <w:div w:id="643122933">
      <w:bodyDiv w:val="1"/>
      <w:marLeft w:val="0"/>
      <w:marRight w:val="0"/>
      <w:marTop w:val="0"/>
      <w:marBottom w:val="0"/>
      <w:divBdr>
        <w:top w:val="none" w:sz="0" w:space="0" w:color="auto"/>
        <w:left w:val="none" w:sz="0" w:space="0" w:color="auto"/>
        <w:bottom w:val="none" w:sz="0" w:space="0" w:color="auto"/>
        <w:right w:val="none" w:sz="0" w:space="0" w:color="auto"/>
      </w:divBdr>
    </w:div>
    <w:div w:id="643242457">
      <w:bodyDiv w:val="1"/>
      <w:marLeft w:val="0"/>
      <w:marRight w:val="0"/>
      <w:marTop w:val="0"/>
      <w:marBottom w:val="0"/>
      <w:divBdr>
        <w:top w:val="none" w:sz="0" w:space="0" w:color="auto"/>
        <w:left w:val="none" w:sz="0" w:space="0" w:color="auto"/>
        <w:bottom w:val="none" w:sz="0" w:space="0" w:color="auto"/>
        <w:right w:val="none" w:sz="0" w:space="0" w:color="auto"/>
      </w:divBdr>
    </w:div>
    <w:div w:id="643462992">
      <w:bodyDiv w:val="1"/>
      <w:marLeft w:val="0"/>
      <w:marRight w:val="0"/>
      <w:marTop w:val="0"/>
      <w:marBottom w:val="0"/>
      <w:divBdr>
        <w:top w:val="none" w:sz="0" w:space="0" w:color="auto"/>
        <w:left w:val="none" w:sz="0" w:space="0" w:color="auto"/>
        <w:bottom w:val="none" w:sz="0" w:space="0" w:color="auto"/>
        <w:right w:val="none" w:sz="0" w:space="0" w:color="auto"/>
      </w:divBdr>
    </w:div>
    <w:div w:id="643582416">
      <w:bodyDiv w:val="1"/>
      <w:marLeft w:val="0"/>
      <w:marRight w:val="0"/>
      <w:marTop w:val="0"/>
      <w:marBottom w:val="0"/>
      <w:divBdr>
        <w:top w:val="none" w:sz="0" w:space="0" w:color="auto"/>
        <w:left w:val="none" w:sz="0" w:space="0" w:color="auto"/>
        <w:bottom w:val="none" w:sz="0" w:space="0" w:color="auto"/>
        <w:right w:val="none" w:sz="0" w:space="0" w:color="auto"/>
      </w:divBdr>
    </w:div>
    <w:div w:id="643586098">
      <w:bodyDiv w:val="1"/>
      <w:marLeft w:val="0"/>
      <w:marRight w:val="0"/>
      <w:marTop w:val="0"/>
      <w:marBottom w:val="0"/>
      <w:divBdr>
        <w:top w:val="none" w:sz="0" w:space="0" w:color="auto"/>
        <w:left w:val="none" w:sz="0" w:space="0" w:color="auto"/>
        <w:bottom w:val="none" w:sz="0" w:space="0" w:color="auto"/>
        <w:right w:val="none" w:sz="0" w:space="0" w:color="auto"/>
      </w:divBdr>
    </w:div>
    <w:div w:id="643661453">
      <w:bodyDiv w:val="1"/>
      <w:marLeft w:val="0"/>
      <w:marRight w:val="0"/>
      <w:marTop w:val="0"/>
      <w:marBottom w:val="0"/>
      <w:divBdr>
        <w:top w:val="none" w:sz="0" w:space="0" w:color="auto"/>
        <w:left w:val="none" w:sz="0" w:space="0" w:color="auto"/>
        <w:bottom w:val="none" w:sz="0" w:space="0" w:color="auto"/>
        <w:right w:val="none" w:sz="0" w:space="0" w:color="auto"/>
      </w:divBdr>
    </w:div>
    <w:div w:id="643898373">
      <w:bodyDiv w:val="1"/>
      <w:marLeft w:val="0"/>
      <w:marRight w:val="0"/>
      <w:marTop w:val="0"/>
      <w:marBottom w:val="0"/>
      <w:divBdr>
        <w:top w:val="none" w:sz="0" w:space="0" w:color="auto"/>
        <w:left w:val="none" w:sz="0" w:space="0" w:color="auto"/>
        <w:bottom w:val="none" w:sz="0" w:space="0" w:color="auto"/>
        <w:right w:val="none" w:sz="0" w:space="0" w:color="auto"/>
      </w:divBdr>
    </w:div>
    <w:div w:id="644049635">
      <w:bodyDiv w:val="1"/>
      <w:marLeft w:val="0"/>
      <w:marRight w:val="0"/>
      <w:marTop w:val="0"/>
      <w:marBottom w:val="0"/>
      <w:divBdr>
        <w:top w:val="none" w:sz="0" w:space="0" w:color="auto"/>
        <w:left w:val="none" w:sz="0" w:space="0" w:color="auto"/>
        <w:bottom w:val="none" w:sz="0" w:space="0" w:color="auto"/>
        <w:right w:val="none" w:sz="0" w:space="0" w:color="auto"/>
      </w:divBdr>
    </w:div>
    <w:div w:id="644050560">
      <w:bodyDiv w:val="1"/>
      <w:marLeft w:val="0"/>
      <w:marRight w:val="0"/>
      <w:marTop w:val="0"/>
      <w:marBottom w:val="0"/>
      <w:divBdr>
        <w:top w:val="none" w:sz="0" w:space="0" w:color="auto"/>
        <w:left w:val="none" w:sz="0" w:space="0" w:color="auto"/>
        <w:bottom w:val="none" w:sz="0" w:space="0" w:color="auto"/>
        <w:right w:val="none" w:sz="0" w:space="0" w:color="auto"/>
      </w:divBdr>
    </w:div>
    <w:div w:id="644089090">
      <w:bodyDiv w:val="1"/>
      <w:marLeft w:val="0"/>
      <w:marRight w:val="0"/>
      <w:marTop w:val="0"/>
      <w:marBottom w:val="0"/>
      <w:divBdr>
        <w:top w:val="none" w:sz="0" w:space="0" w:color="auto"/>
        <w:left w:val="none" w:sz="0" w:space="0" w:color="auto"/>
        <w:bottom w:val="none" w:sz="0" w:space="0" w:color="auto"/>
        <w:right w:val="none" w:sz="0" w:space="0" w:color="auto"/>
      </w:divBdr>
    </w:div>
    <w:div w:id="644117804">
      <w:bodyDiv w:val="1"/>
      <w:marLeft w:val="0"/>
      <w:marRight w:val="0"/>
      <w:marTop w:val="0"/>
      <w:marBottom w:val="0"/>
      <w:divBdr>
        <w:top w:val="none" w:sz="0" w:space="0" w:color="auto"/>
        <w:left w:val="none" w:sz="0" w:space="0" w:color="auto"/>
        <w:bottom w:val="none" w:sz="0" w:space="0" w:color="auto"/>
        <w:right w:val="none" w:sz="0" w:space="0" w:color="auto"/>
      </w:divBdr>
    </w:div>
    <w:div w:id="644313638">
      <w:bodyDiv w:val="1"/>
      <w:marLeft w:val="0"/>
      <w:marRight w:val="0"/>
      <w:marTop w:val="0"/>
      <w:marBottom w:val="0"/>
      <w:divBdr>
        <w:top w:val="none" w:sz="0" w:space="0" w:color="auto"/>
        <w:left w:val="none" w:sz="0" w:space="0" w:color="auto"/>
        <w:bottom w:val="none" w:sz="0" w:space="0" w:color="auto"/>
        <w:right w:val="none" w:sz="0" w:space="0" w:color="auto"/>
      </w:divBdr>
    </w:div>
    <w:div w:id="644358842">
      <w:bodyDiv w:val="1"/>
      <w:marLeft w:val="0"/>
      <w:marRight w:val="0"/>
      <w:marTop w:val="0"/>
      <w:marBottom w:val="0"/>
      <w:divBdr>
        <w:top w:val="none" w:sz="0" w:space="0" w:color="auto"/>
        <w:left w:val="none" w:sz="0" w:space="0" w:color="auto"/>
        <w:bottom w:val="none" w:sz="0" w:space="0" w:color="auto"/>
        <w:right w:val="none" w:sz="0" w:space="0" w:color="auto"/>
      </w:divBdr>
    </w:div>
    <w:div w:id="644510416">
      <w:bodyDiv w:val="1"/>
      <w:marLeft w:val="0"/>
      <w:marRight w:val="0"/>
      <w:marTop w:val="0"/>
      <w:marBottom w:val="0"/>
      <w:divBdr>
        <w:top w:val="none" w:sz="0" w:space="0" w:color="auto"/>
        <w:left w:val="none" w:sz="0" w:space="0" w:color="auto"/>
        <w:bottom w:val="none" w:sz="0" w:space="0" w:color="auto"/>
        <w:right w:val="none" w:sz="0" w:space="0" w:color="auto"/>
      </w:divBdr>
    </w:div>
    <w:div w:id="644745439">
      <w:bodyDiv w:val="1"/>
      <w:marLeft w:val="0"/>
      <w:marRight w:val="0"/>
      <w:marTop w:val="0"/>
      <w:marBottom w:val="0"/>
      <w:divBdr>
        <w:top w:val="none" w:sz="0" w:space="0" w:color="auto"/>
        <w:left w:val="none" w:sz="0" w:space="0" w:color="auto"/>
        <w:bottom w:val="none" w:sz="0" w:space="0" w:color="auto"/>
        <w:right w:val="none" w:sz="0" w:space="0" w:color="auto"/>
      </w:divBdr>
    </w:div>
    <w:div w:id="645009135">
      <w:bodyDiv w:val="1"/>
      <w:marLeft w:val="0"/>
      <w:marRight w:val="0"/>
      <w:marTop w:val="0"/>
      <w:marBottom w:val="0"/>
      <w:divBdr>
        <w:top w:val="none" w:sz="0" w:space="0" w:color="auto"/>
        <w:left w:val="none" w:sz="0" w:space="0" w:color="auto"/>
        <w:bottom w:val="none" w:sz="0" w:space="0" w:color="auto"/>
        <w:right w:val="none" w:sz="0" w:space="0" w:color="auto"/>
      </w:divBdr>
    </w:div>
    <w:div w:id="645014827">
      <w:bodyDiv w:val="1"/>
      <w:marLeft w:val="0"/>
      <w:marRight w:val="0"/>
      <w:marTop w:val="0"/>
      <w:marBottom w:val="0"/>
      <w:divBdr>
        <w:top w:val="none" w:sz="0" w:space="0" w:color="auto"/>
        <w:left w:val="none" w:sz="0" w:space="0" w:color="auto"/>
        <w:bottom w:val="none" w:sz="0" w:space="0" w:color="auto"/>
        <w:right w:val="none" w:sz="0" w:space="0" w:color="auto"/>
      </w:divBdr>
    </w:div>
    <w:div w:id="645209917">
      <w:bodyDiv w:val="1"/>
      <w:marLeft w:val="0"/>
      <w:marRight w:val="0"/>
      <w:marTop w:val="0"/>
      <w:marBottom w:val="0"/>
      <w:divBdr>
        <w:top w:val="none" w:sz="0" w:space="0" w:color="auto"/>
        <w:left w:val="none" w:sz="0" w:space="0" w:color="auto"/>
        <w:bottom w:val="none" w:sz="0" w:space="0" w:color="auto"/>
        <w:right w:val="none" w:sz="0" w:space="0" w:color="auto"/>
      </w:divBdr>
    </w:div>
    <w:div w:id="645278653">
      <w:bodyDiv w:val="1"/>
      <w:marLeft w:val="0"/>
      <w:marRight w:val="0"/>
      <w:marTop w:val="0"/>
      <w:marBottom w:val="0"/>
      <w:divBdr>
        <w:top w:val="none" w:sz="0" w:space="0" w:color="auto"/>
        <w:left w:val="none" w:sz="0" w:space="0" w:color="auto"/>
        <w:bottom w:val="none" w:sz="0" w:space="0" w:color="auto"/>
        <w:right w:val="none" w:sz="0" w:space="0" w:color="auto"/>
      </w:divBdr>
    </w:div>
    <w:div w:id="645403444">
      <w:bodyDiv w:val="1"/>
      <w:marLeft w:val="0"/>
      <w:marRight w:val="0"/>
      <w:marTop w:val="0"/>
      <w:marBottom w:val="0"/>
      <w:divBdr>
        <w:top w:val="none" w:sz="0" w:space="0" w:color="auto"/>
        <w:left w:val="none" w:sz="0" w:space="0" w:color="auto"/>
        <w:bottom w:val="none" w:sz="0" w:space="0" w:color="auto"/>
        <w:right w:val="none" w:sz="0" w:space="0" w:color="auto"/>
      </w:divBdr>
    </w:div>
    <w:div w:id="645746092">
      <w:bodyDiv w:val="1"/>
      <w:marLeft w:val="0"/>
      <w:marRight w:val="0"/>
      <w:marTop w:val="0"/>
      <w:marBottom w:val="0"/>
      <w:divBdr>
        <w:top w:val="none" w:sz="0" w:space="0" w:color="auto"/>
        <w:left w:val="none" w:sz="0" w:space="0" w:color="auto"/>
        <w:bottom w:val="none" w:sz="0" w:space="0" w:color="auto"/>
        <w:right w:val="none" w:sz="0" w:space="0" w:color="auto"/>
      </w:divBdr>
    </w:div>
    <w:div w:id="645815252">
      <w:bodyDiv w:val="1"/>
      <w:marLeft w:val="0"/>
      <w:marRight w:val="0"/>
      <w:marTop w:val="0"/>
      <w:marBottom w:val="0"/>
      <w:divBdr>
        <w:top w:val="none" w:sz="0" w:space="0" w:color="auto"/>
        <w:left w:val="none" w:sz="0" w:space="0" w:color="auto"/>
        <w:bottom w:val="none" w:sz="0" w:space="0" w:color="auto"/>
        <w:right w:val="none" w:sz="0" w:space="0" w:color="auto"/>
      </w:divBdr>
    </w:div>
    <w:div w:id="645859112">
      <w:bodyDiv w:val="1"/>
      <w:marLeft w:val="0"/>
      <w:marRight w:val="0"/>
      <w:marTop w:val="0"/>
      <w:marBottom w:val="0"/>
      <w:divBdr>
        <w:top w:val="none" w:sz="0" w:space="0" w:color="auto"/>
        <w:left w:val="none" w:sz="0" w:space="0" w:color="auto"/>
        <w:bottom w:val="none" w:sz="0" w:space="0" w:color="auto"/>
        <w:right w:val="none" w:sz="0" w:space="0" w:color="auto"/>
      </w:divBdr>
    </w:div>
    <w:div w:id="646130066">
      <w:bodyDiv w:val="1"/>
      <w:marLeft w:val="0"/>
      <w:marRight w:val="0"/>
      <w:marTop w:val="0"/>
      <w:marBottom w:val="0"/>
      <w:divBdr>
        <w:top w:val="none" w:sz="0" w:space="0" w:color="auto"/>
        <w:left w:val="none" w:sz="0" w:space="0" w:color="auto"/>
        <w:bottom w:val="none" w:sz="0" w:space="0" w:color="auto"/>
        <w:right w:val="none" w:sz="0" w:space="0" w:color="auto"/>
      </w:divBdr>
    </w:div>
    <w:div w:id="646133527">
      <w:bodyDiv w:val="1"/>
      <w:marLeft w:val="0"/>
      <w:marRight w:val="0"/>
      <w:marTop w:val="0"/>
      <w:marBottom w:val="0"/>
      <w:divBdr>
        <w:top w:val="none" w:sz="0" w:space="0" w:color="auto"/>
        <w:left w:val="none" w:sz="0" w:space="0" w:color="auto"/>
        <w:bottom w:val="none" w:sz="0" w:space="0" w:color="auto"/>
        <w:right w:val="none" w:sz="0" w:space="0" w:color="auto"/>
      </w:divBdr>
    </w:div>
    <w:div w:id="646471643">
      <w:bodyDiv w:val="1"/>
      <w:marLeft w:val="0"/>
      <w:marRight w:val="0"/>
      <w:marTop w:val="0"/>
      <w:marBottom w:val="0"/>
      <w:divBdr>
        <w:top w:val="none" w:sz="0" w:space="0" w:color="auto"/>
        <w:left w:val="none" w:sz="0" w:space="0" w:color="auto"/>
        <w:bottom w:val="none" w:sz="0" w:space="0" w:color="auto"/>
        <w:right w:val="none" w:sz="0" w:space="0" w:color="auto"/>
      </w:divBdr>
    </w:div>
    <w:div w:id="646861363">
      <w:bodyDiv w:val="1"/>
      <w:marLeft w:val="0"/>
      <w:marRight w:val="0"/>
      <w:marTop w:val="0"/>
      <w:marBottom w:val="0"/>
      <w:divBdr>
        <w:top w:val="none" w:sz="0" w:space="0" w:color="auto"/>
        <w:left w:val="none" w:sz="0" w:space="0" w:color="auto"/>
        <w:bottom w:val="none" w:sz="0" w:space="0" w:color="auto"/>
        <w:right w:val="none" w:sz="0" w:space="0" w:color="auto"/>
      </w:divBdr>
    </w:div>
    <w:div w:id="647246946">
      <w:bodyDiv w:val="1"/>
      <w:marLeft w:val="0"/>
      <w:marRight w:val="0"/>
      <w:marTop w:val="0"/>
      <w:marBottom w:val="0"/>
      <w:divBdr>
        <w:top w:val="none" w:sz="0" w:space="0" w:color="auto"/>
        <w:left w:val="none" w:sz="0" w:space="0" w:color="auto"/>
        <w:bottom w:val="none" w:sz="0" w:space="0" w:color="auto"/>
        <w:right w:val="none" w:sz="0" w:space="0" w:color="auto"/>
      </w:divBdr>
    </w:div>
    <w:div w:id="647318107">
      <w:bodyDiv w:val="1"/>
      <w:marLeft w:val="0"/>
      <w:marRight w:val="0"/>
      <w:marTop w:val="0"/>
      <w:marBottom w:val="0"/>
      <w:divBdr>
        <w:top w:val="none" w:sz="0" w:space="0" w:color="auto"/>
        <w:left w:val="none" w:sz="0" w:space="0" w:color="auto"/>
        <w:bottom w:val="none" w:sz="0" w:space="0" w:color="auto"/>
        <w:right w:val="none" w:sz="0" w:space="0" w:color="auto"/>
      </w:divBdr>
    </w:div>
    <w:div w:id="647321974">
      <w:bodyDiv w:val="1"/>
      <w:marLeft w:val="0"/>
      <w:marRight w:val="0"/>
      <w:marTop w:val="0"/>
      <w:marBottom w:val="0"/>
      <w:divBdr>
        <w:top w:val="none" w:sz="0" w:space="0" w:color="auto"/>
        <w:left w:val="none" w:sz="0" w:space="0" w:color="auto"/>
        <w:bottom w:val="none" w:sz="0" w:space="0" w:color="auto"/>
        <w:right w:val="none" w:sz="0" w:space="0" w:color="auto"/>
      </w:divBdr>
    </w:div>
    <w:div w:id="647366599">
      <w:bodyDiv w:val="1"/>
      <w:marLeft w:val="0"/>
      <w:marRight w:val="0"/>
      <w:marTop w:val="0"/>
      <w:marBottom w:val="0"/>
      <w:divBdr>
        <w:top w:val="none" w:sz="0" w:space="0" w:color="auto"/>
        <w:left w:val="none" w:sz="0" w:space="0" w:color="auto"/>
        <w:bottom w:val="none" w:sz="0" w:space="0" w:color="auto"/>
        <w:right w:val="none" w:sz="0" w:space="0" w:color="auto"/>
      </w:divBdr>
    </w:div>
    <w:div w:id="647396220">
      <w:bodyDiv w:val="1"/>
      <w:marLeft w:val="0"/>
      <w:marRight w:val="0"/>
      <w:marTop w:val="0"/>
      <w:marBottom w:val="0"/>
      <w:divBdr>
        <w:top w:val="none" w:sz="0" w:space="0" w:color="auto"/>
        <w:left w:val="none" w:sz="0" w:space="0" w:color="auto"/>
        <w:bottom w:val="none" w:sz="0" w:space="0" w:color="auto"/>
        <w:right w:val="none" w:sz="0" w:space="0" w:color="auto"/>
      </w:divBdr>
    </w:div>
    <w:div w:id="647436498">
      <w:bodyDiv w:val="1"/>
      <w:marLeft w:val="0"/>
      <w:marRight w:val="0"/>
      <w:marTop w:val="0"/>
      <w:marBottom w:val="0"/>
      <w:divBdr>
        <w:top w:val="none" w:sz="0" w:space="0" w:color="auto"/>
        <w:left w:val="none" w:sz="0" w:space="0" w:color="auto"/>
        <w:bottom w:val="none" w:sz="0" w:space="0" w:color="auto"/>
        <w:right w:val="none" w:sz="0" w:space="0" w:color="auto"/>
      </w:divBdr>
    </w:div>
    <w:div w:id="647513756">
      <w:bodyDiv w:val="1"/>
      <w:marLeft w:val="0"/>
      <w:marRight w:val="0"/>
      <w:marTop w:val="0"/>
      <w:marBottom w:val="0"/>
      <w:divBdr>
        <w:top w:val="none" w:sz="0" w:space="0" w:color="auto"/>
        <w:left w:val="none" w:sz="0" w:space="0" w:color="auto"/>
        <w:bottom w:val="none" w:sz="0" w:space="0" w:color="auto"/>
        <w:right w:val="none" w:sz="0" w:space="0" w:color="auto"/>
      </w:divBdr>
    </w:div>
    <w:div w:id="647587560">
      <w:bodyDiv w:val="1"/>
      <w:marLeft w:val="0"/>
      <w:marRight w:val="0"/>
      <w:marTop w:val="0"/>
      <w:marBottom w:val="0"/>
      <w:divBdr>
        <w:top w:val="none" w:sz="0" w:space="0" w:color="auto"/>
        <w:left w:val="none" w:sz="0" w:space="0" w:color="auto"/>
        <w:bottom w:val="none" w:sz="0" w:space="0" w:color="auto"/>
        <w:right w:val="none" w:sz="0" w:space="0" w:color="auto"/>
      </w:divBdr>
    </w:div>
    <w:div w:id="647712432">
      <w:bodyDiv w:val="1"/>
      <w:marLeft w:val="0"/>
      <w:marRight w:val="0"/>
      <w:marTop w:val="0"/>
      <w:marBottom w:val="0"/>
      <w:divBdr>
        <w:top w:val="none" w:sz="0" w:space="0" w:color="auto"/>
        <w:left w:val="none" w:sz="0" w:space="0" w:color="auto"/>
        <w:bottom w:val="none" w:sz="0" w:space="0" w:color="auto"/>
        <w:right w:val="none" w:sz="0" w:space="0" w:color="auto"/>
      </w:divBdr>
    </w:div>
    <w:div w:id="648292742">
      <w:bodyDiv w:val="1"/>
      <w:marLeft w:val="0"/>
      <w:marRight w:val="0"/>
      <w:marTop w:val="0"/>
      <w:marBottom w:val="0"/>
      <w:divBdr>
        <w:top w:val="none" w:sz="0" w:space="0" w:color="auto"/>
        <w:left w:val="none" w:sz="0" w:space="0" w:color="auto"/>
        <w:bottom w:val="none" w:sz="0" w:space="0" w:color="auto"/>
        <w:right w:val="none" w:sz="0" w:space="0" w:color="auto"/>
      </w:divBdr>
    </w:div>
    <w:div w:id="648364896">
      <w:bodyDiv w:val="1"/>
      <w:marLeft w:val="0"/>
      <w:marRight w:val="0"/>
      <w:marTop w:val="0"/>
      <w:marBottom w:val="0"/>
      <w:divBdr>
        <w:top w:val="none" w:sz="0" w:space="0" w:color="auto"/>
        <w:left w:val="none" w:sz="0" w:space="0" w:color="auto"/>
        <w:bottom w:val="none" w:sz="0" w:space="0" w:color="auto"/>
        <w:right w:val="none" w:sz="0" w:space="0" w:color="auto"/>
      </w:divBdr>
    </w:div>
    <w:div w:id="648481253">
      <w:bodyDiv w:val="1"/>
      <w:marLeft w:val="0"/>
      <w:marRight w:val="0"/>
      <w:marTop w:val="0"/>
      <w:marBottom w:val="0"/>
      <w:divBdr>
        <w:top w:val="none" w:sz="0" w:space="0" w:color="auto"/>
        <w:left w:val="none" w:sz="0" w:space="0" w:color="auto"/>
        <w:bottom w:val="none" w:sz="0" w:space="0" w:color="auto"/>
        <w:right w:val="none" w:sz="0" w:space="0" w:color="auto"/>
      </w:divBdr>
    </w:div>
    <w:div w:id="648485826">
      <w:bodyDiv w:val="1"/>
      <w:marLeft w:val="0"/>
      <w:marRight w:val="0"/>
      <w:marTop w:val="0"/>
      <w:marBottom w:val="0"/>
      <w:divBdr>
        <w:top w:val="none" w:sz="0" w:space="0" w:color="auto"/>
        <w:left w:val="none" w:sz="0" w:space="0" w:color="auto"/>
        <w:bottom w:val="none" w:sz="0" w:space="0" w:color="auto"/>
        <w:right w:val="none" w:sz="0" w:space="0" w:color="auto"/>
      </w:divBdr>
    </w:div>
    <w:div w:id="648903364">
      <w:bodyDiv w:val="1"/>
      <w:marLeft w:val="0"/>
      <w:marRight w:val="0"/>
      <w:marTop w:val="0"/>
      <w:marBottom w:val="0"/>
      <w:divBdr>
        <w:top w:val="none" w:sz="0" w:space="0" w:color="auto"/>
        <w:left w:val="none" w:sz="0" w:space="0" w:color="auto"/>
        <w:bottom w:val="none" w:sz="0" w:space="0" w:color="auto"/>
        <w:right w:val="none" w:sz="0" w:space="0" w:color="auto"/>
      </w:divBdr>
    </w:div>
    <w:div w:id="649016030">
      <w:bodyDiv w:val="1"/>
      <w:marLeft w:val="0"/>
      <w:marRight w:val="0"/>
      <w:marTop w:val="0"/>
      <w:marBottom w:val="0"/>
      <w:divBdr>
        <w:top w:val="none" w:sz="0" w:space="0" w:color="auto"/>
        <w:left w:val="none" w:sz="0" w:space="0" w:color="auto"/>
        <w:bottom w:val="none" w:sz="0" w:space="0" w:color="auto"/>
        <w:right w:val="none" w:sz="0" w:space="0" w:color="auto"/>
      </w:divBdr>
    </w:div>
    <w:div w:id="649021303">
      <w:bodyDiv w:val="1"/>
      <w:marLeft w:val="0"/>
      <w:marRight w:val="0"/>
      <w:marTop w:val="0"/>
      <w:marBottom w:val="0"/>
      <w:divBdr>
        <w:top w:val="none" w:sz="0" w:space="0" w:color="auto"/>
        <w:left w:val="none" w:sz="0" w:space="0" w:color="auto"/>
        <w:bottom w:val="none" w:sz="0" w:space="0" w:color="auto"/>
        <w:right w:val="none" w:sz="0" w:space="0" w:color="auto"/>
      </w:divBdr>
    </w:div>
    <w:div w:id="649136771">
      <w:bodyDiv w:val="1"/>
      <w:marLeft w:val="0"/>
      <w:marRight w:val="0"/>
      <w:marTop w:val="0"/>
      <w:marBottom w:val="0"/>
      <w:divBdr>
        <w:top w:val="none" w:sz="0" w:space="0" w:color="auto"/>
        <w:left w:val="none" w:sz="0" w:space="0" w:color="auto"/>
        <w:bottom w:val="none" w:sz="0" w:space="0" w:color="auto"/>
        <w:right w:val="none" w:sz="0" w:space="0" w:color="auto"/>
      </w:divBdr>
    </w:div>
    <w:div w:id="649140952">
      <w:bodyDiv w:val="1"/>
      <w:marLeft w:val="0"/>
      <w:marRight w:val="0"/>
      <w:marTop w:val="0"/>
      <w:marBottom w:val="0"/>
      <w:divBdr>
        <w:top w:val="none" w:sz="0" w:space="0" w:color="auto"/>
        <w:left w:val="none" w:sz="0" w:space="0" w:color="auto"/>
        <w:bottom w:val="none" w:sz="0" w:space="0" w:color="auto"/>
        <w:right w:val="none" w:sz="0" w:space="0" w:color="auto"/>
      </w:divBdr>
    </w:div>
    <w:div w:id="649286575">
      <w:bodyDiv w:val="1"/>
      <w:marLeft w:val="0"/>
      <w:marRight w:val="0"/>
      <w:marTop w:val="0"/>
      <w:marBottom w:val="0"/>
      <w:divBdr>
        <w:top w:val="none" w:sz="0" w:space="0" w:color="auto"/>
        <w:left w:val="none" w:sz="0" w:space="0" w:color="auto"/>
        <w:bottom w:val="none" w:sz="0" w:space="0" w:color="auto"/>
        <w:right w:val="none" w:sz="0" w:space="0" w:color="auto"/>
      </w:divBdr>
    </w:div>
    <w:div w:id="649407149">
      <w:bodyDiv w:val="1"/>
      <w:marLeft w:val="0"/>
      <w:marRight w:val="0"/>
      <w:marTop w:val="0"/>
      <w:marBottom w:val="0"/>
      <w:divBdr>
        <w:top w:val="none" w:sz="0" w:space="0" w:color="auto"/>
        <w:left w:val="none" w:sz="0" w:space="0" w:color="auto"/>
        <w:bottom w:val="none" w:sz="0" w:space="0" w:color="auto"/>
        <w:right w:val="none" w:sz="0" w:space="0" w:color="auto"/>
      </w:divBdr>
    </w:div>
    <w:div w:id="649477780">
      <w:bodyDiv w:val="1"/>
      <w:marLeft w:val="0"/>
      <w:marRight w:val="0"/>
      <w:marTop w:val="0"/>
      <w:marBottom w:val="0"/>
      <w:divBdr>
        <w:top w:val="none" w:sz="0" w:space="0" w:color="auto"/>
        <w:left w:val="none" w:sz="0" w:space="0" w:color="auto"/>
        <w:bottom w:val="none" w:sz="0" w:space="0" w:color="auto"/>
        <w:right w:val="none" w:sz="0" w:space="0" w:color="auto"/>
      </w:divBdr>
    </w:div>
    <w:div w:id="649753581">
      <w:bodyDiv w:val="1"/>
      <w:marLeft w:val="0"/>
      <w:marRight w:val="0"/>
      <w:marTop w:val="0"/>
      <w:marBottom w:val="0"/>
      <w:divBdr>
        <w:top w:val="none" w:sz="0" w:space="0" w:color="auto"/>
        <w:left w:val="none" w:sz="0" w:space="0" w:color="auto"/>
        <w:bottom w:val="none" w:sz="0" w:space="0" w:color="auto"/>
        <w:right w:val="none" w:sz="0" w:space="0" w:color="auto"/>
      </w:divBdr>
    </w:div>
    <w:div w:id="649796403">
      <w:bodyDiv w:val="1"/>
      <w:marLeft w:val="0"/>
      <w:marRight w:val="0"/>
      <w:marTop w:val="0"/>
      <w:marBottom w:val="0"/>
      <w:divBdr>
        <w:top w:val="none" w:sz="0" w:space="0" w:color="auto"/>
        <w:left w:val="none" w:sz="0" w:space="0" w:color="auto"/>
        <w:bottom w:val="none" w:sz="0" w:space="0" w:color="auto"/>
        <w:right w:val="none" w:sz="0" w:space="0" w:color="auto"/>
      </w:divBdr>
    </w:div>
    <w:div w:id="649942695">
      <w:bodyDiv w:val="1"/>
      <w:marLeft w:val="0"/>
      <w:marRight w:val="0"/>
      <w:marTop w:val="0"/>
      <w:marBottom w:val="0"/>
      <w:divBdr>
        <w:top w:val="none" w:sz="0" w:space="0" w:color="auto"/>
        <w:left w:val="none" w:sz="0" w:space="0" w:color="auto"/>
        <w:bottom w:val="none" w:sz="0" w:space="0" w:color="auto"/>
        <w:right w:val="none" w:sz="0" w:space="0" w:color="auto"/>
      </w:divBdr>
    </w:div>
    <w:div w:id="650259388">
      <w:bodyDiv w:val="1"/>
      <w:marLeft w:val="0"/>
      <w:marRight w:val="0"/>
      <w:marTop w:val="0"/>
      <w:marBottom w:val="0"/>
      <w:divBdr>
        <w:top w:val="none" w:sz="0" w:space="0" w:color="auto"/>
        <w:left w:val="none" w:sz="0" w:space="0" w:color="auto"/>
        <w:bottom w:val="none" w:sz="0" w:space="0" w:color="auto"/>
        <w:right w:val="none" w:sz="0" w:space="0" w:color="auto"/>
      </w:divBdr>
    </w:div>
    <w:div w:id="650334440">
      <w:bodyDiv w:val="1"/>
      <w:marLeft w:val="0"/>
      <w:marRight w:val="0"/>
      <w:marTop w:val="0"/>
      <w:marBottom w:val="0"/>
      <w:divBdr>
        <w:top w:val="none" w:sz="0" w:space="0" w:color="auto"/>
        <w:left w:val="none" w:sz="0" w:space="0" w:color="auto"/>
        <w:bottom w:val="none" w:sz="0" w:space="0" w:color="auto"/>
        <w:right w:val="none" w:sz="0" w:space="0" w:color="auto"/>
      </w:divBdr>
    </w:div>
    <w:div w:id="650406833">
      <w:bodyDiv w:val="1"/>
      <w:marLeft w:val="0"/>
      <w:marRight w:val="0"/>
      <w:marTop w:val="0"/>
      <w:marBottom w:val="0"/>
      <w:divBdr>
        <w:top w:val="none" w:sz="0" w:space="0" w:color="auto"/>
        <w:left w:val="none" w:sz="0" w:space="0" w:color="auto"/>
        <w:bottom w:val="none" w:sz="0" w:space="0" w:color="auto"/>
        <w:right w:val="none" w:sz="0" w:space="0" w:color="auto"/>
      </w:divBdr>
    </w:div>
    <w:div w:id="650409597">
      <w:bodyDiv w:val="1"/>
      <w:marLeft w:val="0"/>
      <w:marRight w:val="0"/>
      <w:marTop w:val="0"/>
      <w:marBottom w:val="0"/>
      <w:divBdr>
        <w:top w:val="none" w:sz="0" w:space="0" w:color="auto"/>
        <w:left w:val="none" w:sz="0" w:space="0" w:color="auto"/>
        <w:bottom w:val="none" w:sz="0" w:space="0" w:color="auto"/>
        <w:right w:val="none" w:sz="0" w:space="0" w:color="auto"/>
      </w:divBdr>
    </w:div>
    <w:div w:id="650453132">
      <w:bodyDiv w:val="1"/>
      <w:marLeft w:val="0"/>
      <w:marRight w:val="0"/>
      <w:marTop w:val="0"/>
      <w:marBottom w:val="0"/>
      <w:divBdr>
        <w:top w:val="none" w:sz="0" w:space="0" w:color="auto"/>
        <w:left w:val="none" w:sz="0" w:space="0" w:color="auto"/>
        <w:bottom w:val="none" w:sz="0" w:space="0" w:color="auto"/>
        <w:right w:val="none" w:sz="0" w:space="0" w:color="auto"/>
      </w:divBdr>
    </w:div>
    <w:div w:id="650519099">
      <w:bodyDiv w:val="1"/>
      <w:marLeft w:val="0"/>
      <w:marRight w:val="0"/>
      <w:marTop w:val="0"/>
      <w:marBottom w:val="0"/>
      <w:divBdr>
        <w:top w:val="none" w:sz="0" w:space="0" w:color="auto"/>
        <w:left w:val="none" w:sz="0" w:space="0" w:color="auto"/>
        <w:bottom w:val="none" w:sz="0" w:space="0" w:color="auto"/>
        <w:right w:val="none" w:sz="0" w:space="0" w:color="auto"/>
      </w:divBdr>
    </w:div>
    <w:div w:id="651062661">
      <w:bodyDiv w:val="1"/>
      <w:marLeft w:val="0"/>
      <w:marRight w:val="0"/>
      <w:marTop w:val="0"/>
      <w:marBottom w:val="0"/>
      <w:divBdr>
        <w:top w:val="none" w:sz="0" w:space="0" w:color="auto"/>
        <w:left w:val="none" w:sz="0" w:space="0" w:color="auto"/>
        <w:bottom w:val="none" w:sz="0" w:space="0" w:color="auto"/>
        <w:right w:val="none" w:sz="0" w:space="0" w:color="auto"/>
      </w:divBdr>
    </w:div>
    <w:div w:id="651296920">
      <w:bodyDiv w:val="1"/>
      <w:marLeft w:val="0"/>
      <w:marRight w:val="0"/>
      <w:marTop w:val="0"/>
      <w:marBottom w:val="0"/>
      <w:divBdr>
        <w:top w:val="none" w:sz="0" w:space="0" w:color="auto"/>
        <w:left w:val="none" w:sz="0" w:space="0" w:color="auto"/>
        <w:bottom w:val="none" w:sz="0" w:space="0" w:color="auto"/>
        <w:right w:val="none" w:sz="0" w:space="0" w:color="auto"/>
      </w:divBdr>
    </w:div>
    <w:div w:id="651374061">
      <w:bodyDiv w:val="1"/>
      <w:marLeft w:val="0"/>
      <w:marRight w:val="0"/>
      <w:marTop w:val="0"/>
      <w:marBottom w:val="0"/>
      <w:divBdr>
        <w:top w:val="none" w:sz="0" w:space="0" w:color="auto"/>
        <w:left w:val="none" w:sz="0" w:space="0" w:color="auto"/>
        <w:bottom w:val="none" w:sz="0" w:space="0" w:color="auto"/>
        <w:right w:val="none" w:sz="0" w:space="0" w:color="auto"/>
      </w:divBdr>
    </w:div>
    <w:div w:id="651569196">
      <w:bodyDiv w:val="1"/>
      <w:marLeft w:val="0"/>
      <w:marRight w:val="0"/>
      <w:marTop w:val="0"/>
      <w:marBottom w:val="0"/>
      <w:divBdr>
        <w:top w:val="none" w:sz="0" w:space="0" w:color="auto"/>
        <w:left w:val="none" w:sz="0" w:space="0" w:color="auto"/>
        <w:bottom w:val="none" w:sz="0" w:space="0" w:color="auto"/>
        <w:right w:val="none" w:sz="0" w:space="0" w:color="auto"/>
      </w:divBdr>
    </w:div>
    <w:div w:id="651641356">
      <w:bodyDiv w:val="1"/>
      <w:marLeft w:val="0"/>
      <w:marRight w:val="0"/>
      <w:marTop w:val="0"/>
      <w:marBottom w:val="0"/>
      <w:divBdr>
        <w:top w:val="none" w:sz="0" w:space="0" w:color="auto"/>
        <w:left w:val="none" w:sz="0" w:space="0" w:color="auto"/>
        <w:bottom w:val="none" w:sz="0" w:space="0" w:color="auto"/>
        <w:right w:val="none" w:sz="0" w:space="0" w:color="auto"/>
      </w:divBdr>
    </w:div>
    <w:div w:id="651838754">
      <w:bodyDiv w:val="1"/>
      <w:marLeft w:val="0"/>
      <w:marRight w:val="0"/>
      <w:marTop w:val="0"/>
      <w:marBottom w:val="0"/>
      <w:divBdr>
        <w:top w:val="none" w:sz="0" w:space="0" w:color="auto"/>
        <w:left w:val="none" w:sz="0" w:space="0" w:color="auto"/>
        <w:bottom w:val="none" w:sz="0" w:space="0" w:color="auto"/>
        <w:right w:val="none" w:sz="0" w:space="0" w:color="auto"/>
      </w:divBdr>
    </w:div>
    <w:div w:id="651910327">
      <w:bodyDiv w:val="1"/>
      <w:marLeft w:val="0"/>
      <w:marRight w:val="0"/>
      <w:marTop w:val="0"/>
      <w:marBottom w:val="0"/>
      <w:divBdr>
        <w:top w:val="none" w:sz="0" w:space="0" w:color="auto"/>
        <w:left w:val="none" w:sz="0" w:space="0" w:color="auto"/>
        <w:bottom w:val="none" w:sz="0" w:space="0" w:color="auto"/>
        <w:right w:val="none" w:sz="0" w:space="0" w:color="auto"/>
      </w:divBdr>
    </w:div>
    <w:div w:id="651984026">
      <w:bodyDiv w:val="1"/>
      <w:marLeft w:val="0"/>
      <w:marRight w:val="0"/>
      <w:marTop w:val="0"/>
      <w:marBottom w:val="0"/>
      <w:divBdr>
        <w:top w:val="none" w:sz="0" w:space="0" w:color="auto"/>
        <w:left w:val="none" w:sz="0" w:space="0" w:color="auto"/>
        <w:bottom w:val="none" w:sz="0" w:space="0" w:color="auto"/>
        <w:right w:val="none" w:sz="0" w:space="0" w:color="auto"/>
      </w:divBdr>
    </w:div>
    <w:div w:id="652025909">
      <w:bodyDiv w:val="1"/>
      <w:marLeft w:val="0"/>
      <w:marRight w:val="0"/>
      <w:marTop w:val="0"/>
      <w:marBottom w:val="0"/>
      <w:divBdr>
        <w:top w:val="none" w:sz="0" w:space="0" w:color="auto"/>
        <w:left w:val="none" w:sz="0" w:space="0" w:color="auto"/>
        <w:bottom w:val="none" w:sz="0" w:space="0" w:color="auto"/>
        <w:right w:val="none" w:sz="0" w:space="0" w:color="auto"/>
      </w:divBdr>
    </w:div>
    <w:div w:id="652105174">
      <w:bodyDiv w:val="1"/>
      <w:marLeft w:val="0"/>
      <w:marRight w:val="0"/>
      <w:marTop w:val="0"/>
      <w:marBottom w:val="0"/>
      <w:divBdr>
        <w:top w:val="none" w:sz="0" w:space="0" w:color="auto"/>
        <w:left w:val="none" w:sz="0" w:space="0" w:color="auto"/>
        <w:bottom w:val="none" w:sz="0" w:space="0" w:color="auto"/>
        <w:right w:val="none" w:sz="0" w:space="0" w:color="auto"/>
      </w:divBdr>
    </w:div>
    <w:div w:id="652149091">
      <w:bodyDiv w:val="1"/>
      <w:marLeft w:val="0"/>
      <w:marRight w:val="0"/>
      <w:marTop w:val="0"/>
      <w:marBottom w:val="0"/>
      <w:divBdr>
        <w:top w:val="none" w:sz="0" w:space="0" w:color="auto"/>
        <w:left w:val="none" w:sz="0" w:space="0" w:color="auto"/>
        <w:bottom w:val="none" w:sz="0" w:space="0" w:color="auto"/>
        <w:right w:val="none" w:sz="0" w:space="0" w:color="auto"/>
      </w:divBdr>
    </w:div>
    <w:div w:id="652292488">
      <w:bodyDiv w:val="1"/>
      <w:marLeft w:val="0"/>
      <w:marRight w:val="0"/>
      <w:marTop w:val="0"/>
      <w:marBottom w:val="0"/>
      <w:divBdr>
        <w:top w:val="none" w:sz="0" w:space="0" w:color="auto"/>
        <w:left w:val="none" w:sz="0" w:space="0" w:color="auto"/>
        <w:bottom w:val="none" w:sz="0" w:space="0" w:color="auto"/>
        <w:right w:val="none" w:sz="0" w:space="0" w:color="auto"/>
      </w:divBdr>
    </w:div>
    <w:div w:id="652376266">
      <w:bodyDiv w:val="1"/>
      <w:marLeft w:val="0"/>
      <w:marRight w:val="0"/>
      <w:marTop w:val="0"/>
      <w:marBottom w:val="0"/>
      <w:divBdr>
        <w:top w:val="none" w:sz="0" w:space="0" w:color="auto"/>
        <w:left w:val="none" w:sz="0" w:space="0" w:color="auto"/>
        <w:bottom w:val="none" w:sz="0" w:space="0" w:color="auto"/>
        <w:right w:val="none" w:sz="0" w:space="0" w:color="auto"/>
      </w:divBdr>
    </w:div>
    <w:div w:id="652639958">
      <w:bodyDiv w:val="1"/>
      <w:marLeft w:val="0"/>
      <w:marRight w:val="0"/>
      <w:marTop w:val="0"/>
      <w:marBottom w:val="0"/>
      <w:divBdr>
        <w:top w:val="none" w:sz="0" w:space="0" w:color="auto"/>
        <w:left w:val="none" w:sz="0" w:space="0" w:color="auto"/>
        <w:bottom w:val="none" w:sz="0" w:space="0" w:color="auto"/>
        <w:right w:val="none" w:sz="0" w:space="0" w:color="auto"/>
      </w:divBdr>
    </w:div>
    <w:div w:id="652678516">
      <w:bodyDiv w:val="1"/>
      <w:marLeft w:val="0"/>
      <w:marRight w:val="0"/>
      <w:marTop w:val="0"/>
      <w:marBottom w:val="0"/>
      <w:divBdr>
        <w:top w:val="none" w:sz="0" w:space="0" w:color="auto"/>
        <w:left w:val="none" w:sz="0" w:space="0" w:color="auto"/>
        <w:bottom w:val="none" w:sz="0" w:space="0" w:color="auto"/>
        <w:right w:val="none" w:sz="0" w:space="0" w:color="auto"/>
      </w:divBdr>
    </w:div>
    <w:div w:id="653223235">
      <w:bodyDiv w:val="1"/>
      <w:marLeft w:val="0"/>
      <w:marRight w:val="0"/>
      <w:marTop w:val="0"/>
      <w:marBottom w:val="0"/>
      <w:divBdr>
        <w:top w:val="none" w:sz="0" w:space="0" w:color="auto"/>
        <w:left w:val="none" w:sz="0" w:space="0" w:color="auto"/>
        <w:bottom w:val="none" w:sz="0" w:space="0" w:color="auto"/>
        <w:right w:val="none" w:sz="0" w:space="0" w:color="auto"/>
      </w:divBdr>
    </w:div>
    <w:div w:id="653333991">
      <w:bodyDiv w:val="1"/>
      <w:marLeft w:val="0"/>
      <w:marRight w:val="0"/>
      <w:marTop w:val="0"/>
      <w:marBottom w:val="0"/>
      <w:divBdr>
        <w:top w:val="none" w:sz="0" w:space="0" w:color="auto"/>
        <w:left w:val="none" w:sz="0" w:space="0" w:color="auto"/>
        <w:bottom w:val="none" w:sz="0" w:space="0" w:color="auto"/>
        <w:right w:val="none" w:sz="0" w:space="0" w:color="auto"/>
      </w:divBdr>
    </w:div>
    <w:div w:id="653459827">
      <w:bodyDiv w:val="1"/>
      <w:marLeft w:val="0"/>
      <w:marRight w:val="0"/>
      <w:marTop w:val="0"/>
      <w:marBottom w:val="0"/>
      <w:divBdr>
        <w:top w:val="none" w:sz="0" w:space="0" w:color="auto"/>
        <w:left w:val="none" w:sz="0" w:space="0" w:color="auto"/>
        <w:bottom w:val="none" w:sz="0" w:space="0" w:color="auto"/>
        <w:right w:val="none" w:sz="0" w:space="0" w:color="auto"/>
      </w:divBdr>
    </w:div>
    <w:div w:id="653490825">
      <w:bodyDiv w:val="1"/>
      <w:marLeft w:val="0"/>
      <w:marRight w:val="0"/>
      <w:marTop w:val="0"/>
      <w:marBottom w:val="0"/>
      <w:divBdr>
        <w:top w:val="none" w:sz="0" w:space="0" w:color="auto"/>
        <w:left w:val="none" w:sz="0" w:space="0" w:color="auto"/>
        <w:bottom w:val="none" w:sz="0" w:space="0" w:color="auto"/>
        <w:right w:val="none" w:sz="0" w:space="0" w:color="auto"/>
      </w:divBdr>
    </w:div>
    <w:div w:id="653678373">
      <w:bodyDiv w:val="1"/>
      <w:marLeft w:val="0"/>
      <w:marRight w:val="0"/>
      <w:marTop w:val="0"/>
      <w:marBottom w:val="0"/>
      <w:divBdr>
        <w:top w:val="none" w:sz="0" w:space="0" w:color="auto"/>
        <w:left w:val="none" w:sz="0" w:space="0" w:color="auto"/>
        <w:bottom w:val="none" w:sz="0" w:space="0" w:color="auto"/>
        <w:right w:val="none" w:sz="0" w:space="0" w:color="auto"/>
      </w:divBdr>
    </w:div>
    <w:div w:id="653679776">
      <w:bodyDiv w:val="1"/>
      <w:marLeft w:val="0"/>
      <w:marRight w:val="0"/>
      <w:marTop w:val="0"/>
      <w:marBottom w:val="0"/>
      <w:divBdr>
        <w:top w:val="none" w:sz="0" w:space="0" w:color="auto"/>
        <w:left w:val="none" w:sz="0" w:space="0" w:color="auto"/>
        <w:bottom w:val="none" w:sz="0" w:space="0" w:color="auto"/>
        <w:right w:val="none" w:sz="0" w:space="0" w:color="auto"/>
      </w:divBdr>
    </w:div>
    <w:div w:id="653682696">
      <w:bodyDiv w:val="1"/>
      <w:marLeft w:val="0"/>
      <w:marRight w:val="0"/>
      <w:marTop w:val="0"/>
      <w:marBottom w:val="0"/>
      <w:divBdr>
        <w:top w:val="none" w:sz="0" w:space="0" w:color="auto"/>
        <w:left w:val="none" w:sz="0" w:space="0" w:color="auto"/>
        <w:bottom w:val="none" w:sz="0" w:space="0" w:color="auto"/>
        <w:right w:val="none" w:sz="0" w:space="0" w:color="auto"/>
      </w:divBdr>
    </w:div>
    <w:div w:id="653727508">
      <w:bodyDiv w:val="1"/>
      <w:marLeft w:val="0"/>
      <w:marRight w:val="0"/>
      <w:marTop w:val="0"/>
      <w:marBottom w:val="0"/>
      <w:divBdr>
        <w:top w:val="none" w:sz="0" w:space="0" w:color="auto"/>
        <w:left w:val="none" w:sz="0" w:space="0" w:color="auto"/>
        <w:bottom w:val="none" w:sz="0" w:space="0" w:color="auto"/>
        <w:right w:val="none" w:sz="0" w:space="0" w:color="auto"/>
      </w:divBdr>
    </w:div>
    <w:div w:id="653878491">
      <w:bodyDiv w:val="1"/>
      <w:marLeft w:val="0"/>
      <w:marRight w:val="0"/>
      <w:marTop w:val="0"/>
      <w:marBottom w:val="0"/>
      <w:divBdr>
        <w:top w:val="none" w:sz="0" w:space="0" w:color="auto"/>
        <w:left w:val="none" w:sz="0" w:space="0" w:color="auto"/>
        <w:bottom w:val="none" w:sz="0" w:space="0" w:color="auto"/>
        <w:right w:val="none" w:sz="0" w:space="0" w:color="auto"/>
      </w:divBdr>
    </w:div>
    <w:div w:id="653989229">
      <w:bodyDiv w:val="1"/>
      <w:marLeft w:val="0"/>
      <w:marRight w:val="0"/>
      <w:marTop w:val="0"/>
      <w:marBottom w:val="0"/>
      <w:divBdr>
        <w:top w:val="none" w:sz="0" w:space="0" w:color="auto"/>
        <w:left w:val="none" w:sz="0" w:space="0" w:color="auto"/>
        <w:bottom w:val="none" w:sz="0" w:space="0" w:color="auto"/>
        <w:right w:val="none" w:sz="0" w:space="0" w:color="auto"/>
      </w:divBdr>
    </w:div>
    <w:div w:id="654115202">
      <w:bodyDiv w:val="1"/>
      <w:marLeft w:val="0"/>
      <w:marRight w:val="0"/>
      <w:marTop w:val="0"/>
      <w:marBottom w:val="0"/>
      <w:divBdr>
        <w:top w:val="none" w:sz="0" w:space="0" w:color="auto"/>
        <w:left w:val="none" w:sz="0" w:space="0" w:color="auto"/>
        <w:bottom w:val="none" w:sz="0" w:space="0" w:color="auto"/>
        <w:right w:val="none" w:sz="0" w:space="0" w:color="auto"/>
      </w:divBdr>
    </w:div>
    <w:div w:id="654181743">
      <w:bodyDiv w:val="1"/>
      <w:marLeft w:val="0"/>
      <w:marRight w:val="0"/>
      <w:marTop w:val="0"/>
      <w:marBottom w:val="0"/>
      <w:divBdr>
        <w:top w:val="none" w:sz="0" w:space="0" w:color="auto"/>
        <w:left w:val="none" w:sz="0" w:space="0" w:color="auto"/>
        <w:bottom w:val="none" w:sz="0" w:space="0" w:color="auto"/>
        <w:right w:val="none" w:sz="0" w:space="0" w:color="auto"/>
      </w:divBdr>
    </w:div>
    <w:div w:id="654189201">
      <w:bodyDiv w:val="1"/>
      <w:marLeft w:val="0"/>
      <w:marRight w:val="0"/>
      <w:marTop w:val="0"/>
      <w:marBottom w:val="0"/>
      <w:divBdr>
        <w:top w:val="none" w:sz="0" w:space="0" w:color="auto"/>
        <w:left w:val="none" w:sz="0" w:space="0" w:color="auto"/>
        <w:bottom w:val="none" w:sz="0" w:space="0" w:color="auto"/>
        <w:right w:val="none" w:sz="0" w:space="0" w:color="auto"/>
      </w:divBdr>
    </w:div>
    <w:div w:id="654603961">
      <w:bodyDiv w:val="1"/>
      <w:marLeft w:val="0"/>
      <w:marRight w:val="0"/>
      <w:marTop w:val="0"/>
      <w:marBottom w:val="0"/>
      <w:divBdr>
        <w:top w:val="none" w:sz="0" w:space="0" w:color="auto"/>
        <w:left w:val="none" w:sz="0" w:space="0" w:color="auto"/>
        <w:bottom w:val="none" w:sz="0" w:space="0" w:color="auto"/>
        <w:right w:val="none" w:sz="0" w:space="0" w:color="auto"/>
      </w:divBdr>
    </w:div>
    <w:div w:id="654771039">
      <w:bodyDiv w:val="1"/>
      <w:marLeft w:val="0"/>
      <w:marRight w:val="0"/>
      <w:marTop w:val="0"/>
      <w:marBottom w:val="0"/>
      <w:divBdr>
        <w:top w:val="none" w:sz="0" w:space="0" w:color="auto"/>
        <w:left w:val="none" w:sz="0" w:space="0" w:color="auto"/>
        <w:bottom w:val="none" w:sz="0" w:space="0" w:color="auto"/>
        <w:right w:val="none" w:sz="0" w:space="0" w:color="auto"/>
      </w:divBdr>
    </w:div>
    <w:div w:id="654919077">
      <w:bodyDiv w:val="1"/>
      <w:marLeft w:val="0"/>
      <w:marRight w:val="0"/>
      <w:marTop w:val="0"/>
      <w:marBottom w:val="0"/>
      <w:divBdr>
        <w:top w:val="none" w:sz="0" w:space="0" w:color="auto"/>
        <w:left w:val="none" w:sz="0" w:space="0" w:color="auto"/>
        <w:bottom w:val="none" w:sz="0" w:space="0" w:color="auto"/>
        <w:right w:val="none" w:sz="0" w:space="0" w:color="auto"/>
      </w:divBdr>
    </w:div>
    <w:div w:id="654997074">
      <w:bodyDiv w:val="1"/>
      <w:marLeft w:val="0"/>
      <w:marRight w:val="0"/>
      <w:marTop w:val="0"/>
      <w:marBottom w:val="0"/>
      <w:divBdr>
        <w:top w:val="none" w:sz="0" w:space="0" w:color="auto"/>
        <w:left w:val="none" w:sz="0" w:space="0" w:color="auto"/>
        <w:bottom w:val="none" w:sz="0" w:space="0" w:color="auto"/>
        <w:right w:val="none" w:sz="0" w:space="0" w:color="auto"/>
      </w:divBdr>
    </w:div>
    <w:div w:id="655063716">
      <w:bodyDiv w:val="1"/>
      <w:marLeft w:val="0"/>
      <w:marRight w:val="0"/>
      <w:marTop w:val="0"/>
      <w:marBottom w:val="0"/>
      <w:divBdr>
        <w:top w:val="none" w:sz="0" w:space="0" w:color="auto"/>
        <w:left w:val="none" w:sz="0" w:space="0" w:color="auto"/>
        <w:bottom w:val="none" w:sz="0" w:space="0" w:color="auto"/>
        <w:right w:val="none" w:sz="0" w:space="0" w:color="auto"/>
      </w:divBdr>
    </w:div>
    <w:div w:id="655256366">
      <w:bodyDiv w:val="1"/>
      <w:marLeft w:val="0"/>
      <w:marRight w:val="0"/>
      <w:marTop w:val="0"/>
      <w:marBottom w:val="0"/>
      <w:divBdr>
        <w:top w:val="none" w:sz="0" w:space="0" w:color="auto"/>
        <w:left w:val="none" w:sz="0" w:space="0" w:color="auto"/>
        <w:bottom w:val="none" w:sz="0" w:space="0" w:color="auto"/>
        <w:right w:val="none" w:sz="0" w:space="0" w:color="auto"/>
      </w:divBdr>
    </w:div>
    <w:div w:id="655648987">
      <w:bodyDiv w:val="1"/>
      <w:marLeft w:val="0"/>
      <w:marRight w:val="0"/>
      <w:marTop w:val="0"/>
      <w:marBottom w:val="0"/>
      <w:divBdr>
        <w:top w:val="none" w:sz="0" w:space="0" w:color="auto"/>
        <w:left w:val="none" w:sz="0" w:space="0" w:color="auto"/>
        <w:bottom w:val="none" w:sz="0" w:space="0" w:color="auto"/>
        <w:right w:val="none" w:sz="0" w:space="0" w:color="auto"/>
      </w:divBdr>
    </w:div>
    <w:div w:id="655769486">
      <w:bodyDiv w:val="1"/>
      <w:marLeft w:val="0"/>
      <w:marRight w:val="0"/>
      <w:marTop w:val="0"/>
      <w:marBottom w:val="0"/>
      <w:divBdr>
        <w:top w:val="none" w:sz="0" w:space="0" w:color="auto"/>
        <w:left w:val="none" w:sz="0" w:space="0" w:color="auto"/>
        <w:bottom w:val="none" w:sz="0" w:space="0" w:color="auto"/>
        <w:right w:val="none" w:sz="0" w:space="0" w:color="auto"/>
      </w:divBdr>
    </w:div>
    <w:div w:id="655962051">
      <w:bodyDiv w:val="1"/>
      <w:marLeft w:val="0"/>
      <w:marRight w:val="0"/>
      <w:marTop w:val="0"/>
      <w:marBottom w:val="0"/>
      <w:divBdr>
        <w:top w:val="none" w:sz="0" w:space="0" w:color="auto"/>
        <w:left w:val="none" w:sz="0" w:space="0" w:color="auto"/>
        <w:bottom w:val="none" w:sz="0" w:space="0" w:color="auto"/>
        <w:right w:val="none" w:sz="0" w:space="0" w:color="auto"/>
      </w:divBdr>
    </w:div>
    <w:div w:id="656031417">
      <w:bodyDiv w:val="1"/>
      <w:marLeft w:val="0"/>
      <w:marRight w:val="0"/>
      <w:marTop w:val="0"/>
      <w:marBottom w:val="0"/>
      <w:divBdr>
        <w:top w:val="none" w:sz="0" w:space="0" w:color="auto"/>
        <w:left w:val="none" w:sz="0" w:space="0" w:color="auto"/>
        <w:bottom w:val="none" w:sz="0" w:space="0" w:color="auto"/>
        <w:right w:val="none" w:sz="0" w:space="0" w:color="auto"/>
      </w:divBdr>
    </w:div>
    <w:div w:id="656149958">
      <w:bodyDiv w:val="1"/>
      <w:marLeft w:val="0"/>
      <w:marRight w:val="0"/>
      <w:marTop w:val="0"/>
      <w:marBottom w:val="0"/>
      <w:divBdr>
        <w:top w:val="none" w:sz="0" w:space="0" w:color="auto"/>
        <w:left w:val="none" w:sz="0" w:space="0" w:color="auto"/>
        <w:bottom w:val="none" w:sz="0" w:space="0" w:color="auto"/>
        <w:right w:val="none" w:sz="0" w:space="0" w:color="auto"/>
      </w:divBdr>
    </w:div>
    <w:div w:id="656223441">
      <w:bodyDiv w:val="1"/>
      <w:marLeft w:val="0"/>
      <w:marRight w:val="0"/>
      <w:marTop w:val="0"/>
      <w:marBottom w:val="0"/>
      <w:divBdr>
        <w:top w:val="none" w:sz="0" w:space="0" w:color="auto"/>
        <w:left w:val="none" w:sz="0" w:space="0" w:color="auto"/>
        <w:bottom w:val="none" w:sz="0" w:space="0" w:color="auto"/>
        <w:right w:val="none" w:sz="0" w:space="0" w:color="auto"/>
      </w:divBdr>
    </w:div>
    <w:div w:id="656230588">
      <w:bodyDiv w:val="1"/>
      <w:marLeft w:val="0"/>
      <w:marRight w:val="0"/>
      <w:marTop w:val="0"/>
      <w:marBottom w:val="0"/>
      <w:divBdr>
        <w:top w:val="none" w:sz="0" w:space="0" w:color="auto"/>
        <w:left w:val="none" w:sz="0" w:space="0" w:color="auto"/>
        <w:bottom w:val="none" w:sz="0" w:space="0" w:color="auto"/>
        <w:right w:val="none" w:sz="0" w:space="0" w:color="auto"/>
      </w:divBdr>
    </w:div>
    <w:div w:id="656496469">
      <w:bodyDiv w:val="1"/>
      <w:marLeft w:val="0"/>
      <w:marRight w:val="0"/>
      <w:marTop w:val="0"/>
      <w:marBottom w:val="0"/>
      <w:divBdr>
        <w:top w:val="none" w:sz="0" w:space="0" w:color="auto"/>
        <w:left w:val="none" w:sz="0" w:space="0" w:color="auto"/>
        <w:bottom w:val="none" w:sz="0" w:space="0" w:color="auto"/>
        <w:right w:val="none" w:sz="0" w:space="0" w:color="auto"/>
      </w:divBdr>
    </w:div>
    <w:div w:id="656498161">
      <w:bodyDiv w:val="1"/>
      <w:marLeft w:val="0"/>
      <w:marRight w:val="0"/>
      <w:marTop w:val="0"/>
      <w:marBottom w:val="0"/>
      <w:divBdr>
        <w:top w:val="none" w:sz="0" w:space="0" w:color="auto"/>
        <w:left w:val="none" w:sz="0" w:space="0" w:color="auto"/>
        <w:bottom w:val="none" w:sz="0" w:space="0" w:color="auto"/>
        <w:right w:val="none" w:sz="0" w:space="0" w:color="auto"/>
      </w:divBdr>
    </w:div>
    <w:div w:id="656540998">
      <w:bodyDiv w:val="1"/>
      <w:marLeft w:val="0"/>
      <w:marRight w:val="0"/>
      <w:marTop w:val="0"/>
      <w:marBottom w:val="0"/>
      <w:divBdr>
        <w:top w:val="none" w:sz="0" w:space="0" w:color="auto"/>
        <w:left w:val="none" w:sz="0" w:space="0" w:color="auto"/>
        <w:bottom w:val="none" w:sz="0" w:space="0" w:color="auto"/>
        <w:right w:val="none" w:sz="0" w:space="0" w:color="auto"/>
      </w:divBdr>
    </w:div>
    <w:div w:id="656763298">
      <w:bodyDiv w:val="1"/>
      <w:marLeft w:val="0"/>
      <w:marRight w:val="0"/>
      <w:marTop w:val="0"/>
      <w:marBottom w:val="0"/>
      <w:divBdr>
        <w:top w:val="none" w:sz="0" w:space="0" w:color="auto"/>
        <w:left w:val="none" w:sz="0" w:space="0" w:color="auto"/>
        <w:bottom w:val="none" w:sz="0" w:space="0" w:color="auto"/>
        <w:right w:val="none" w:sz="0" w:space="0" w:color="auto"/>
      </w:divBdr>
    </w:div>
    <w:div w:id="656808659">
      <w:bodyDiv w:val="1"/>
      <w:marLeft w:val="0"/>
      <w:marRight w:val="0"/>
      <w:marTop w:val="0"/>
      <w:marBottom w:val="0"/>
      <w:divBdr>
        <w:top w:val="none" w:sz="0" w:space="0" w:color="auto"/>
        <w:left w:val="none" w:sz="0" w:space="0" w:color="auto"/>
        <w:bottom w:val="none" w:sz="0" w:space="0" w:color="auto"/>
        <w:right w:val="none" w:sz="0" w:space="0" w:color="auto"/>
      </w:divBdr>
    </w:div>
    <w:div w:id="657074349">
      <w:bodyDiv w:val="1"/>
      <w:marLeft w:val="0"/>
      <w:marRight w:val="0"/>
      <w:marTop w:val="0"/>
      <w:marBottom w:val="0"/>
      <w:divBdr>
        <w:top w:val="none" w:sz="0" w:space="0" w:color="auto"/>
        <w:left w:val="none" w:sz="0" w:space="0" w:color="auto"/>
        <w:bottom w:val="none" w:sz="0" w:space="0" w:color="auto"/>
        <w:right w:val="none" w:sz="0" w:space="0" w:color="auto"/>
      </w:divBdr>
    </w:div>
    <w:div w:id="657074778">
      <w:bodyDiv w:val="1"/>
      <w:marLeft w:val="0"/>
      <w:marRight w:val="0"/>
      <w:marTop w:val="0"/>
      <w:marBottom w:val="0"/>
      <w:divBdr>
        <w:top w:val="none" w:sz="0" w:space="0" w:color="auto"/>
        <w:left w:val="none" w:sz="0" w:space="0" w:color="auto"/>
        <w:bottom w:val="none" w:sz="0" w:space="0" w:color="auto"/>
        <w:right w:val="none" w:sz="0" w:space="0" w:color="auto"/>
      </w:divBdr>
    </w:div>
    <w:div w:id="657224703">
      <w:bodyDiv w:val="1"/>
      <w:marLeft w:val="0"/>
      <w:marRight w:val="0"/>
      <w:marTop w:val="0"/>
      <w:marBottom w:val="0"/>
      <w:divBdr>
        <w:top w:val="none" w:sz="0" w:space="0" w:color="auto"/>
        <w:left w:val="none" w:sz="0" w:space="0" w:color="auto"/>
        <w:bottom w:val="none" w:sz="0" w:space="0" w:color="auto"/>
        <w:right w:val="none" w:sz="0" w:space="0" w:color="auto"/>
      </w:divBdr>
    </w:div>
    <w:div w:id="657268127">
      <w:bodyDiv w:val="1"/>
      <w:marLeft w:val="0"/>
      <w:marRight w:val="0"/>
      <w:marTop w:val="0"/>
      <w:marBottom w:val="0"/>
      <w:divBdr>
        <w:top w:val="none" w:sz="0" w:space="0" w:color="auto"/>
        <w:left w:val="none" w:sz="0" w:space="0" w:color="auto"/>
        <w:bottom w:val="none" w:sz="0" w:space="0" w:color="auto"/>
        <w:right w:val="none" w:sz="0" w:space="0" w:color="auto"/>
      </w:divBdr>
    </w:div>
    <w:div w:id="657272815">
      <w:bodyDiv w:val="1"/>
      <w:marLeft w:val="0"/>
      <w:marRight w:val="0"/>
      <w:marTop w:val="0"/>
      <w:marBottom w:val="0"/>
      <w:divBdr>
        <w:top w:val="none" w:sz="0" w:space="0" w:color="auto"/>
        <w:left w:val="none" w:sz="0" w:space="0" w:color="auto"/>
        <w:bottom w:val="none" w:sz="0" w:space="0" w:color="auto"/>
        <w:right w:val="none" w:sz="0" w:space="0" w:color="auto"/>
      </w:divBdr>
    </w:div>
    <w:div w:id="657273119">
      <w:bodyDiv w:val="1"/>
      <w:marLeft w:val="0"/>
      <w:marRight w:val="0"/>
      <w:marTop w:val="0"/>
      <w:marBottom w:val="0"/>
      <w:divBdr>
        <w:top w:val="none" w:sz="0" w:space="0" w:color="auto"/>
        <w:left w:val="none" w:sz="0" w:space="0" w:color="auto"/>
        <w:bottom w:val="none" w:sz="0" w:space="0" w:color="auto"/>
        <w:right w:val="none" w:sz="0" w:space="0" w:color="auto"/>
      </w:divBdr>
    </w:div>
    <w:div w:id="657686446">
      <w:bodyDiv w:val="1"/>
      <w:marLeft w:val="0"/>
      <w:marRight w:val="0"/>
      <w:marTop w:val="0"/>
      <w:marBottom w:val="0"/>
      <w:divBdr>
        <w:top w:val="none" w:sz="0" w:space="0" w:color="auto"/>
        <w:left w:val="none" w:sz="0" w:space="0" w:color="auto"/>
        <w:bottom w:val="none" w:sz="0" w:space="0" w:color="auto"/>
        <w:right w:val="none" w:sz="0" w:space="0" w:color="auto"/>
      </w:divBdr>
    </w:div>
    <w:div w:id="657732546">
      <w:bodyDiv w:val="1"/>
      <w:marLeft w:val="0"/>
      <w:marRight w:val="0"/>
      <w:marTop w:val="0"/>
      <w:marBottom w:val="0"/>
      <w:divBdr>
        <w:top w:val="none" w:sz="0" w:space="0" w:color="auto"/>
        <w:left w:val="none" w:sz="0" w:space="0" w:color="auto"/>
        <w:bottom w:val="none" w:sz="0" w:space="0" w:color="auto"/>
        <w:right w:val="none" w:sz="0" w:space="0" w:color="auto"/>
      </w:divBdr>
    </w:div>
    <w:div w:id="657804893">
      <w:bodyDiv w:val="1"/>
      <w:marLeft w:val="0"/>
      <w:marRight w:val="0"/>
      <w:marTop w:val="0"/>
      <w:marBottom w:val="0"/>
      <w:divBdr>
        <w:top w:val="none" w:sz="0" w:space="0" w:color="auto"/>
        <w:left w:val="none" w:sz="0" w:space="0" w:color="auto"/>
        <w:bottom w:val="none" w:sz="0" w:space="0" w:color="auto"/>
        <w:right w:val="none" w:sz="0" w:space="0" w:color="auto"/>
      </w:divBdr>
    </w:div>
    <w:div w:id="657807009">
      <w:bodyDiv w:val="1"/>
      <w:marLeft w:val="0"/>
      <w:marRight w:val="0"/>
      <w:marTop w:val="0"/>
      <w:marBottom w:val="0"/>
      <w:divBdr>
        <w:top w:val="none" w:sz="0" w:space="0" w:color="auto"/>
        <w:left w:val="none" w:sz="0" w:space="0" w:color="auto"/>
        <w:bottom w:val="none" w:sz="0" w:space="0" w:color="auto"/>
        <w:right w:val="none" w:sz="0" w:space="0" w:color="auto"/>
      </w:divBdr>
    </w:div>
    <w:div w:id="658121224">
      <w:bodyDiv w:val="1"/>
      <w:marLeft w:val="0"/>
      <w:marRight w:val="0"/>
      <w:marTop w:val="0"/>
      <w:marBottom w:val="0"/>
      <w:divBdr>
        <w:top w:val="none" w:sz="0" w:space="0" w:color="auto"/>
        <w:left w:val="none" w:sz="0" w:space="0" w:color="auto"/>
        <w:bottom w:val="none" w:sz="0" w:space="0" w:color="auto"/>
        <w:right w:val="none" w:sz="0" w:space="0" w:color="auto"/>
      </w:divBdr>
    </w:div>
    <w:div w:id="658122766">
      <w:bodyDiv w:val="1"/>
      <w:marLeft w:val="0"/>
      <w:marRight w:val="0"/>
      <w:marTop w:val="0"/>
      <w:marBottom w:val="0"/>
      <w:divBdr>
        <w:top w:val="none" w:sz="0" w:space="0" w:color="auto"/>
        <w:left w:val="none" w:sz="0" w:space="0" w:color="auto"/>
        <w:bottom w:val="none" w:sz="0" w:space="0" w:color="auto"/>
        <w:right w:val="none" w:sz="0" w:space="0" w:color="auto"/>
      </w:divBdr>
    </w:div>
    <w:div w:id="658384033">
      <w:bodyDiv w:val="1"/>
      <w:marLeft w:val="0"/>
      <w:marRight w:val="0"/>
      <w:marTop w:val="0"/>
      <w:marBottom w:val="0"/>
      <w:divBdr>
        <w:top w:val="none" w:sz="0" w:space="0" w:color="auto"/>
        <w:left w:val="none" w:sz="0" w:space="0" w:color="auto"/>
        <w:bottom w:val="none" w:sz="0" w:space="0" w:color="auto"/>
        <w:right w:val="none" w:sz="0" w:space="0" w:color="auto"/>
      </w:divBdr>
    </w:div>
    <w:div w:id="658656876">
      <w:bodyDiv w:val="1"/>
      <w:marLeft w:val="0"/>
      <w:marRight w:val="0"/>
      <w:marTop w:val="0"/>
      <w:marBottom w:val="0"/>
      <w:divBdr>
        <w:top w:val="none" w:sz="0" w:space="0" w:color="auto"/>
        <w:left w:val="none" w:sz="0" w:space="0" w:color="auto"/>
        <w:bottom w:val="none" w:sz="0" w:space="0" w:color="auto"/>
        <w:right w:val="none" w:sz="0" w:space="0" w:color="auto"/>
      </w:divBdr>
    </w:div>
    <w:div w:id="658928662">
      <w:bodyDiv w:val="1"/>
      <w:marLeft w:val="0"/>
      <w:marRight w:val="0"/>
      <w:marTop w:val="0"/>
      <w:marBottom w:val="0"/>
      <w:divBdr>
        <w:top w:val="none" w:sz="0" w:space="0" w:color="auto"/>
        <w:left w:val="none" w:sz="0" w:space="0" w:color="auto"/>
        <w:bottom w:val="none" w:sz="0" w:space="0" w:color="auto"/>
        <w:right w:val="none" w:sz="0" w:space="0" w:color="auto"/>
      </w:divBdr>
    </w:div>
    <w:div w:id="658969227">
      <w:bodyDiv w:val="1"/>
      <w:marLeft w:val="0"/>
      <w:marRight w:val="0"/>
      <w:marTop w:val="0"/>
      <w:marBottom w:val="0"/>
      <w:divBdr>
        <w:top w:val="none" w:sz="0" w:space="0" w:color="auto"/>
        <w:left w:val="none" w:sz="0" w:space="0" w:color="auto"/>
        <w:bottom w:val="none" w:sz="0" w:space="0" w:color="auto"/>
        <w:right w:val="none" w:sz="0" w:space="0" w:color="auto"/>
      </w:divBdr>
    </w:div>
    <w:div w:id="659234984">
      <w:bodyDiv w:val="1"/>
      <w:marLeft w:val="0"/>
      <w:marRight w:val="0"/>
      <w:marTop w:val="0"/>
      <w:marBottom w:val="0"/>
      <w:divBdr>
        <w:top w:val="none" w:sz="0" w:space="0" w:color="auto"/>
        <w:left w:val="none" w:sz="0" w:space="0" w:color="auto"/>
        <w:bottom w:val="none" w:sz="0" w:space="0" w:color="auto"/>
        <w:right w:val="none" w:sz="0" w:space="0" w:color="auto"/>
      </w:divBdr>
    </w:div>
    <w:div w:id="659577125">
      <w:bodyDiv w:val="1"/>
      <w:marLeft w:val="0"/>
      <w:marRight w:val="0"/>
      <w:marTop w:val="0"/>
      <w:marBottom w:val="0"/>
      <w:divBdr>
        <w:top w:val="none" w:sz="0" w:space="0" w:color="auto"/>
        <w:left w:val="none" w:sz="0" w:space="0" w:color="auto"/>
        <w:bottom w:val="none" w:sz="0" w:space="0" w:color="auto"/>
        <w:right w:val="none" w:sz="0" w:space="0" w:color="auto"/>
      </w:divBdr>
    </w:div>
    <w:div w:id="659701416">
      <w:bodyDiv w:val="1"/>
      <w:marLeft w:val="0"/>
      <w:marRight w:val="0"/>
      <w:marTop w:val="0"/>
      <w:marBottom w:val="0"/>
      <w:divBdr>
        <w:top w:val="none" w:sz="0" w:space="0" w:color="auto"/>
        <w:left w:val="none" w:sz="0" w:space="0" w:color="auto"/>
        <w:bottom w:val="none" w:sz="0" w:space="0" w:color="auto"/>
        <w:right w:val="none" w:sz="0" w:space="0" w:color="auto"/>
      </w:divBdr>
    </w:div>
    <w:div w:id="659775856">
      <w:bodyDiv w:val="1"/>
      <w:marLeft w:val="0"/>
      <w:marRight w:val="0"/>
      <w:marTop w:val="0"/>
      <w:marBottom w:val="0"/>
      <w:divBdr>
        <w:top w:val="none" w:sz="0" w:space="0" w:color="auto"/>
        <w:left w:val="none" w:sz="0" w:space="0" w:color="auto"/>
        <w:bottom w:val="none" w:sz="0" w:space="0" w:color="auto"/>
        <w:right w:val="none" w:sz="0" w:space="0" w:color="auto"/>
      </w:divBdr>
    </w:div>
    <w:div w:id="659888466">
      <w:bodyDiv w:val="1"/>
      <w:marLeft w:val="0"/>
      <w:marRight w:val="0"/>
      <w:marTop w:val="0"/>
      <w:marBottom w:val="0"/>
      <w:divBdr>
        <w:top w:val="none" w:sz="0" w:space="0" w:color="auto"/>
        <w:left w:val="none" w:sz="0" w:space="0" w:color="auto"/>
        <w:bottom w:val="none" w:sz="0" w:space="0" w:color="auto"/>
        <w:right w:val="none" w:sz="0" w:space="0" w:color="auto"/>
      </w:divBdr>
    </w:div>
    <w:div w:id="660550793">
      <w:bodyDiv w:val="1"/>
      <w:marLeft w:val="0"/>
      <w:marRight w:val="0"/>
      <w:marTop w:val="0"/>
      <w:marBottom w:val="0"/>
      <w:divBdr>
        <w:top w:val="none" w:sz="0" w:space="0" w:color="auto"/>
        <w:left w:val="none" w:sz="0" w:space="0" w:color="auto"/>
        <w:bottom w:val="none" w:sz="0" w:space="0" w:color="auto"/>
        <w:right w:val="none" w:sz="0" w:space="0" w:color="auto"/>
      </w:divBdr>
    </w:div>
    <w:div w:id="660694373">
      <w:bodyDiv w:val="1"/>
      <w:marLeft w:val="0"/>
      <w:marRight w:val="0"/>
      <w:marTop w:val="0"/>
      <w:marBottom w:val="0"/>
      <w:divBdr>
        <w:top w:val="none" w:sz="0" w:space="0" w:color="auto"/>
        <w:left w:val="none" w:sz="0" w:space="0" w:color="auto"/>
        <w:bottom w:val="none" w:sz="0" w:space="0" w:color="auto"/>
        <w:right w:val="none" w:sz="0" w:space="0" w:color="auto"/>
      </w:divBdr>
    </w:div>
    <w:div w:id="660700354">
      <w:bodyDiv w:val="1"/>
      <w:marLeft w:val="0"/>
      <w:marRight w:val="0"/>
      <w:marTop w:val="0"/>
      <w:marBottom w:val="0"/>
      <w:divBdr>
        <w:top w:val="none" w:sz="0" w:space="0" w:color="auto"/>
        <w:left w:val="none" w:sz="0" w:space="0" w:color="auto"/>
        <w:bottom w:val="none" w:sz="0" w:space="0" w:color="auto"/>
        <w:right w:val="none" w:sz="0" w:space="0" w:color="auto"/>
      </w:divBdr>
    </w:div>
    <w:div w:id="660894562">
      <w:bodyDiv w:val="1"/>
      <w:marLeft w:val="0"/>
      <w:marRight w:val="0"/>
      <w:marTop w:val="0"/>
      <w:marBottom w:val="0"/>
      <w:divBdr>
        <w:top w:val="none" w:sz="0" w:space="0" w:color="auto"/>
        <w:left w:val="none" w:sz="0" w:space="0" w:color="auto"/>
        <w:bottom w:val="none" w:sz="0" w:space="0" w:color="auto"/>
        <w:right w:val="none" w:sz="0" w:space="0" w:color="auto"/>
      </w:divBdr>
    </w:div>
    <w:div w:id="661010263">
      <w:bodyDiv w:val="1"/>
      <w:marLeft w:val="0"/>
      <w:marRight w:val="0"/>
      <w:marTop w:val="0"/>
      <w:marBottom w:val="0"/>
      <w:divBdr>
        <w:top w:val="none" w:sz="0" w:space="0" w:color="auto"/>
        <w:left w:val="none" w:sz="0" w:space="0" w:color="auto"/>
        <w:bottom w:val="none" w:sz="0" w:space="0" w:color="auto"/>
        <w:right w:val="none" w:sz="0" w:space="0" w:color="auto"/>
      </w:divBdr>
    </w:div>
    <w:div w:id="661197374">
      <w:bodyDiv w:val="1"/>
      <w:marLeft w:val="0"/>
      <w:marRight w:val="0"/>
      <w:marTop w:val="0"/>
      <w:marBottom w:val="0"/>
      <w:divBdr>
        <w:top w:val="none" w:sz="0" w:space="0" w:color="auto"/>
        <w:left w:val="none" w:sz="0" w:space="0" w:color="auto"/>
        <w:bottom w:val="none" w:sz="0" w:space="0" w:color="auto"/>
        <w:right w:val="none" w:sz="0" w:space="0" w:color="auto"/>
      </w:divBdr>
    </w:div>
    <w:div w:id="661355402">
      <w:bodyDiv w:val="1"/>
      <w:marLeft w:val="0"/>
      <w:marRight w:val="0"/>
      <w:marTop w:val="0"/>
      <w:marBottom w:val="0"/>
      <w:divBdr>
        <w:top w:val="none" w:sz="0" w:space="0" w:color="auto"/>
        <w:left w:val="none" w:sz="0" w:space="0" w:color="auto"/>
        <w:bottom w:val="none" w:sz="0" w:space="0" w:color="auto"/>
        <w:right w:val="none" w:sz="0" w:space="0" w:color="auto"/>
      </w:divBdr>
    </w:div>
    <w:div w:id="661544316">
      <w:bodyDiv w:val="1"/>
      <w:marLeft w:val="0"/>
      <w:marRight w:val="0"/>
      <w:marTop w:val="0"/>
      <w:marBottom w:val="0"/>
      <w:divBdr>
        <w:top w:val="none" w:sz="0" w:space="0" w:color="auto"/>
        <w:left w:val="none" w:sz="0" w:space="0" w:color="auto"/>
        <w:bottom w:val="none" w:sz="0" w:space="0" w:color="auto"/>
        <w:right w:val="none" w:sz="0" w:space="0" w:color="auto"/>
      </w:divBdr>
    </w:div>
    <w:div w:id="661545333">
      <w:bodyDiv w:val="1"/>
      <w:marLeft w:val="0"/>
      <w:marRight w:val="0"/>
      <w:marTop w:val="0"/>
      <w:marBottom w:val="0"/>
      <w:divBdr>
        <w:top w:val="none" w:sz="0" w:space="0" w:color="auto"/>
        <w:left w:val="none" w:sz="0" w:space="0" w:color="auto"/>
        <w:bottom w:val="none" w:sz="0" w:space="0" w:color="auto"/>
        <w:right w:val="none" w:sz="0" w:space="0" w:color="auto"/>
      </w:divBdr>
    </w:div>
    <w:div w:id="661590606">
      <w:bodyDiv w:val="1"/>
      <w:marLeft w:val="0"/>
      <w:marRight w:val="0"/>
      <w:marTop w:val="0"/>
      <w:marBottom w:val="0"/>
      <w:divBdr>
        <w:top w:val="none" w:sz="0" w:space="0" w:color="auto"/>
        <w:left w:val="none" w:sz="0" w:space="0" w:color="auto"/>
        <w:bottom w:val="none" w:sz="0" w:space="0" w:color="auto"/>
        <w:right w:val="none" w:sz="0" w:space="0" w:color="auto"/>
      </w:divBdr>
    </w:div>
    <w:div w:id="661931847">
      <w:bodyDiv w:val="1"/>
      <w:marLeft w:val="0"/>
      <w:marRight w:val="0"/>
      <w:marTop w:val="0"/>
      <w:marBottom w:val="0"/>
      <w:divBdr>
        <w:top w:val="none" w:sz="0" w:space="0" w:color="auto"/>
        <w:left w:val="none" w:sz="0" w:space="0" w:color="auto"/>
        <w:bottom w:val="none" w:sz="0" w:space="0" w:color="auto"/>
        <w:right w:val="none" w:sz="0" w:space="0" w:color="auto"/>
      </w:divBdr>
    </w:div>
    <w:div w:id="661933114">
      <w:bodyDiv w:val="1"/>
      <w:marLeft w:val="0"/>
      <w:marRight w:val="0"/>
      <w:marTop w:val="0"/>
      <w:marBottom w:val="0"/>
      <w:divBdr>
        <w:top w:val="none" w:sz="0" w:space="0" w:color="auto"/>
        <w:left w:val="none" w:sz="0" w:space="0" w:color="auto"/>
        <w:bottom w:val="none" w:sz="0" w:space="0" w:color="auto"/>
        <w:right w:val="none" w:sz="0" w:space="0" w:color="auto"/>
      </w:divBdr>
    </w:div>
    <w:div w:id="662201919">
      <w:bodyDiv w:val="1"/>
      <w:marLeft w:val="0"/>
      <w:marRight w:val="0"/>
      <w:marTop w:val="0"/>
      <w:marBottom w:val="0"/>
      <w:divBdr>
        <w:top w:val="none" w:sz="0" w:space="0" w:color="auto"/>
        <w:left w:val="none" w:sz="0" w:space="0" w:color="auto"/>
        <w:bottom w:val="none" w:sz="0" w:space="0" w:color="auto"/>
        <w:right w:val="none" w:sz="0" w:space="0" w:color="auto"/>
      </w:divBdr>
    </w:div>
    <w:div w:id="662703264">
      <w:bodyDiv w:val="1"/>
      <w:marLeft w:val="0"/>
      <w:marRight w:val="0"/>
      <w:marTop w:val="0"/>
      <w:marBottom w:val="0"/>
      <w:divBdr>
        <w:top w:val="none" w:sz="0" w:space="0" w:color="auto"/>
        <w:left w:val="none" w:sz="0" w:space="0" w:color="auto"/>
        <w:bottom w:val="none" w:sz="0" w:space="0" w:color="auto"/>
        <w:right w:val="none" w:sz="0" w:space="0" w:color="auto"/>
      </w:divBdr>
    </w:div>
    <w:div w:id="663053157">
      <w:bodyDiv w:val="1"/>
      <w:marLeft w:val="0"/>
      <w:marRight w:val="0"/>
      <w:marTop w:val="0"/>
      <w:marBottom w:val="0"/>
      <w:divBdr>
        <w:top w:val="none" w:sz="0" w:space="0" w:color="auto"/>
        <w:left w:val="none" w:sz="0" w:space="0" w:color="auto"/>
        <w:bottom w:val="none" w:sz="0" w:space="0" w:color="auto"/>
        <w:right w:val="none" w:sz="0" w:space="0" w:color="auto"/>
      </w:divBdr>
    </w:div>
    <w:div w:id="663432083">
      <w:bodyDiv w:val="1"/>
      <w:marLeft w:val="0"/>
      <w:marRight w:val="0"/>
      <w:marTop w:val="0"/>
      <w:marBottom w:val="0"/>
      <w:divBdr>
        <w:top w:val="none" w:sz="0" w:space="0" w:color="auto"/>
        <w:left w:val="none" w:sz="0" w:space="0" w:color="auto"/>
        <w:bottom w:val="none" w:sz="0" w:space="0" w:color="auto"/>
        <w:right w:val="none" w:sz="0" w:space="0" w:color="auto"/>
      </w:divBdr>
    </w:div>
    <w:div w:id="663440007">
      <w:bodyDiv w:val="1"/>
      <w:marLeft w:val="0"/>
      <w:marRight w:val="0"/>
      <w:marTop w:val="0"/>
      <w:marBottom w:val="0"/>
      <w:divBdr>
        <w:top w:val="none" w:sz="0" w:space="0" w:color="auto"/>
        <w:left w:val="none" w:sz="0" w:space="0" w:color="auto"/>
        <w:bottom w:val="none" w:sz="0" w:space="0" w:color="auto"/>
        <w:right w:val="none" w:sz="0" w:space="0" w:color="auto"/>
      </w:divBdr>
    </w:div>
    <w:div w:id="663509744">
      <w:bodyDiv w:val="1"/>
      <w:marLeft w:val="0"/>
      <w:marRight w:val="0"/>
      <w:marTop w:val="0"/>
      <w:marBottom w:val="0"/>
      <w:divBdr>
        <w:top w:val="none" w:sz="0" w:space="0" w:color="auto"/>
        <w:left w:val="none" w:sz="0" w:space="0" w:color="auto"/>
        <w:bottom w:val="none" w:sz="0" w:space="0" w:color="auto"/>
        <w:right w:val="none" w:sz="0" w:space="0" w:color="auto"/>
      </w:divBdr>
    </w:div>
    <w:div w:id="664212554">
      <w:bodyDiv w:val="1"/>
      <w:marLeft w:val="0"/>
      <w:marRight w:val="0"/>
      <w:marTop w:val="0"/>
      <w:marBottom w:val="0"/>
      <w:divBdr>
        <w:top w:val="none" w:sz="0" w:space="0" w:color="auto"/>
        <w:left w:val="none" w:sz="0" w:space="0" w:color="auto"/>
        <w:bottom w:val="none" w:sz="0" w:space="0" w:color="auto"/>
        <w:right w:val="none" w:sz="0" w:space="0" w:color="auto"/>
      </w:divBdr>
    </w:div>
    <w:div w:id="664285807">
      <w:bodyDiv w:val="1"/>
      <w:marLeft w:val="0"/>
      <w:marRight w:val="0"/>
      <w:marTop w:val="0"/>
      <w:marBottom w:val="0"/>
      <w:divBdr>
        <w:top w:val="none" w:sz="0" w:space="0" w:color="auto"/>
        <w:left w:val="none" w:sz="0" w:space="0" w:color="auto"/>
        <w:bottom w:val="none" w:sz="0" w:space="0" w:color="auto"/>
        <w:right w:val="none" w:sz="0" w:space="0" w:color="auto"/>
      </w:divBdr>
    </w:div>
    <w:div w:id="664674863">
      <w:bodyDiv w:val="1"/>
      <w:marLeft w:val="0"/>
      <w:marRight w:val="0"/>
      <w:marTop w:val="0"/>
      <w:marBottom w:val="0"/>
      <w:divBdr>
        <w:top w:val="none" w:sz="0" w:space="0" w:color="auto"/>
        <w:left w:val="none" w:sz="0" w:space="0" w:color="auto"/>
        <w:bottom w:val="none" w:sz="0" w:space="0" w:color="auto"/>
        <w:right w:val="none" w:sz="0" w:space="0" w:color="auto"/>
      </w:divBdr>
    </w:div>
    <w:div w:id="664698773">
      <w:bodyDiv w:val="1"/>
      <w:marLeft w:val="0"/>
      <w:marRight w:val="0"/>
      <w:marTop w:val="0"/>
      <w:marBottom w:val="0"/>
      <w:divBdr>
        <w:top w:val="none" w:sz="0" w:space="0" w:color="auto"/>
        <w:left w:val="none" w:sz="0" w:space="0" w:color="auto"/>
        <w:bottom w:val="none" w:sz="0" w:space="0" w:color="auto"/>
        <w:right w:val="none" w:sz="0" w:space="0" w:color="auto"/>
      </w:divBdr>
    </w:div>
    <w:div w:id="664820932">
      <w:bodyDiv w:val="1"/>
      <w:marLeft w:val="0"/>
      <w:marRight w:val="0"/>
      <w:marTop w:val="0"/>
      <w:marBottom w:val="0"/>
      <w:divBdr>
        <w:top w:val="none" w:sz="0" w:space="0" w:color="auto"/>
        <w:left w:val="none" w:sz="0" w:space="0" w:color="auto"/>
        <w:bottom w:val="none" w:sz="0" w:space="0" w:color="auto"/>
        <w:right w:val="none" w:sz="0" w:space="0" w:color="auto"/>
      </w:divBdr>
    </w:div>
    <w:div w:id="664895078">
      <w:bodyDiv w:val="1"/>
      <w:marLeft w:val="0"/>
      <w:marRight w:val="0"/>
      <w:marTop w:val="0"/>
      <w:marBottom w:val="0"/>
      <w:divBdr>
        <w:top w:val="none" w:sz="0" w:space="0" w:color="auto"/>
        <w:left w:val="none" w:sz="0" w:space="0" w:color="auto"/>
        <w:bottom w:val="none" w:sz="0" w:space="0" w:color="auto"/>
        <w:right w:val="none" w:sz="0" w:space="0" w:color="auto"/>
      </w:divBdr>
    </w:div>
    <w:div w:id="665132345">
      <w:bodyDiv w:val="1"/>
      <w:marLeft w:val="0"/>
      <w:marRight w:val="0"/>
      <w:marTop w:val="0"/>
      <w:marBottom w:val="0"/>
      <w:divBdr>
        <w:top w:val="none" w:sz="0" w:space="0" w:color="auto"/>
        <w:left w:val="none" w:sz="0" w:space="0" w:color="auto"/>
        <w:bottom w:val="none" w:sz="0" w:space="0" w:color="auto"/>
        <w:right w:val="none" w:sz="0" w:space="0" w:color="auto"/>
      </w:divBdr>
    </w:div>
    <w:div w:id="665205215">
      <w:bodyDiv w:val="1"/>
      <w:marLeft w:val="0"/>
      <w:marRight w:val="0"/>
      <w:marTop w:val="0"/>
      <w:marBottom w:val="0"/>
      <w:divBdr>
        <w:top w:val="none" w:sz="0" w:space="0" w:color="auto"/>
        <w:left w:val="none" w:sz="0" w:space="0" w:color="auto"/>
        <w:bottom w:val="none" w:sz="0" w:space="0" w:color="auto"/>
        <w:right w:val="none" w:sz="0" w:space="0" w:color="auto"/>
      </w:divBdr>
    </w:div>
    <w:div w:id="665205549">
      <w:bodyDiv w:val="1"/>
      <w:marLeft w:val="0"/>
      <w:marRight w:val="0"/>
      <w:marTop w:val="0"/>
      <w:marBottom w:val="0"/>
      <w:divBdr>
        <w:top w:val="none" w:sz="0" w:space="0" w:color="auto"/>
        <w:left w:val="none" w:sz="0" w:space="0" w:color="auto"/>
        <w:bottom w:val="none" w:sz="0" w:space="0" w:color="auto"/>
        <w:right w:val="none" w:sz="0" w:space="0" w:color="auto"/>
      </w:divBdr>
    </w:div>
    <w:div w:id="665212074">
      <w:bodyDiv w:val="1"/>
      <w:marLeft w:val="0"/>
      <w:marRight w:val="0"/>
      <w:marTop w:val="0"/>
      <w:marBottom w:val="0"/>
      <w:divBdr>
        <w:top w:val="none" w:sz="0" w:space="0" w:color="auto"/>
        <w:left w:val="none" w:sz="0" w:space="0" w:color="auto"/>
        <w:bottom w:val="none" w:sz="0" w:space="0" w:color="auto"/>
        <w:right w:val="none" w:sz="0" w:space="0" w:color="auto"/>
      </w:divBdr>
    </w:div>
    <w:div w:id="665518489">
      <w:bodyDiv w:val="1"/>
      <w:marLeft w:val="0"/>
      <w:marRight w:val="0"/>
      <w:marTop w:val="0"/>
      <w:marBottom w:val="0"/>
      <w:divBdr>
        <w:top w:val="none" w:sz="0" w:space="0" w:color="auto"/>
        <w:left w:val="none" w:sz="0" w:space="0" w:color="auto"/>
        <w:bottom w:val="none" w:sz="0" w:space="0" w:color="auto"/>
        <w:right w:val="none" w:sz="0" w:space="0" w:color="auto"/>
      </w:divBdr>
    </w:div>
    <w:div w:id="665522977">
      <w:bodyDiv w:val="1"/>
      <w:marLeft w:val="0"/>
      <w:marRight w:val="0"/>
      <w:marTop w:val="0"/>
      <w:marBottom w:val="0"/>
      <w:divBdr>
        <w:top w:val="none" w:sz="0" w:space="0" w:color="auto"/>
        <w:left w:val="none" w:sz="0" w:space="0" w:color="auto"/>
        <w:bottom w:val="none" w:sz="0" w:space="0" w:color="auto"/>
        <w:right w:val="none" w:sz="0" w:space="0" w:color="auto"/>
      </w:divBdr>
    </w:div>
    <w:div w:id="665936126">
      <w:bodyDiv w:val="1"/>
      <w:marLeft w:val="0"/>
      <w:marRight w:val="0"/>
      <w:marTop w:val="0"/>
      <w:marBottom w:val="0"/>
      <w:divBdr>
        <w:top w:val="none" w:sz="0" w:space="0" w:color="auto"/>
        <w:left w:val="none" w:sz="0" w:space="0" w:color="auto"/>
        <w:bottom w:val="none" w:sz="0" w:space="0" w:color="auto"/>
        <w:right w:val="none" w:sz="0" w:space="0" w:color="auto"/>
      </w:divBdr>
    </w:div>
    <w:div w:id="666058592">
      <w:bodyDiv w:val="1"/>
      <w:marLeft w:val="0"/>
      <w:marRight w:val="0"/>
      <w:marTop w:val="0"/>
      <w:marBottom w:val="0"/>
      <w:divBdr>
        <w:top w:val="none" w:sz="0" w:space="0" w:color="auto"/>
        <w:left w:val="none" w:sz="0" w:space="0" w:color="auto"/>
        <w:bottom w:val="none" w:sz="0" w:space="0" w:color="auto"/>
        <w:right w:val="none" w:sz="0" w:space="0" w:color="auto"/>
      </w:divBdr>
    </w:div>
    <w:div w:id="666179471">
      <w:bodyDiv w:val="1"/>
      <w:marLeft w:val="0"/>
      <w:marRight w:val="0"/>
      <w:marTop w:val="0"/>
      <w:marBottom w:val="0"/>
      <w:divBdr>
        <w:top w:val="none" w:sz="0" w:space="0" w:color="auto"/>
        <w:left w:val="none" w:sz="0" w:space="0" w:color="auto"/>
        <w:bottom w:val="none" w:sz="0" w:space="0" w:color="auto"/>
        <w:right w:val="none" w:sz="0" w:space="0" w:color="auto"/>
      </w:divBdr>
    </w:div>
    <w:div w:id="666204402">
      <w:bodyDiv w:val="1"/>
      <w:marLeft w:val="0"/>
      <w:marRight w:val="0"/>
      <w:marTop w:val="0"/>
      <w:marBottom w:val="0"/>
      <w:divBdr>
        <w:top w:val="none" w:sz="0" w:space="0" w:color="auto"/>
        <w:left w:val="none" w:sz="0" w:space="0" w:color="auto"/>
        <w:bottom w:val="none" w:sz="0" w:space="0" w:color="auto"/>
        <w:right w:val="none" w:sz="0" w:space="0" w:color="auto"/>
      </w:divBdr>
    </w:div>
    <w:div w:id="666252826">
      <w:bodyDiv w:val="1"/>
      <w:marLeft w:val="0"/>
      <w:marRight w:val="0"/>
      <w:marTop w:val="0"/>
      <w:marBottom w:val="0"/>
      <w:divBdr>
        <w:top w:val="none" w:sz="0" w:space="0" w:color="auto"/>
        <w:left w:val="none" w:sz="0" w:space="0" w:color="auto"/>
        <w:bottom w:val="none" w:sz="0" w:space="0" w:color="auto"/>
        <w:right w:val="none" w:sz="0" w:space="0" w:color="auto"/>
      </w:divBdr>
    </w:div>
    <w:div w:id="666514281">
      <w:bodyDiv w:val="1"/>
      <w:marLeft w:val="0"/>
      <w:marRight w:val="0"/>
      <w:marTop w:val="0"/>
      <w:marBottom w:val="0"/>
      <w:divBdr>
        <w:top w:val="none" w:sz="0" w:space="0" w:color="auto"/>
        <w:left w:val="none" w:sz="0" w:space="0" w:color="auto"/>
        <w:bottom w:val="none" w:sz="0" w:space="0" w:color="auto"/>
        <w:right w:val="none" w:sz="0" w:space="0" w:color="auto"/>
      </w:divBdr>
    </w:div>
    <w:div w:id="666633472">
      <w:bodyDiv w:val="1"/>
      <w:marLeft w:val="0"/>
      <w:marRight w:val="0"/>
      <w:marTop w:val="0"/>
      <w:marBottom w:val="0"/>
      <w:divBdr>
        <w:top w:val="none" w:sz="0" w:space="0" w:color="auto"/>
        <w:left w:val="none" w:sz="0" w:space="0" w:color="auto"/>
        <w:bottom w:val="none" w:sz="0" w:space="0" w:color="auto"/>
        <w:right w:val="none" w:sz="0" w:space="0" w:color="auto"/>
      </w:divBdr>
    </w:div>
    <w:div w:id="666708198">
      <w:bodyDiv w:val="1"/>
      <w:marLeft w:val="0"/>
      <w:marRight w:val="0"/>
      <w:marTop w:val="0"/>
      <w:marBottom w:val="0"/>
      <w:divBdr>
        <w:top w:val="none" w:sz="0" w:space="0" w:color="auto"/>
        <w:left w:val="none" w:sz="0" w:space="0" w:color="auto"/>
        <w:bottom w:val="none" w:sz="0" w:space="0" w:color="auto"/>
        <w:right w:val="none" w:sz="0" w:space="0" w:color="auto"/>
      </w:divBdr>
    </w:div>
    <w:div w:id="666716253">
      <w:bodyDiv w:val="1"/>
      <w:marLeft w:val="0"/>
      <w:marRight w:val="0"/>
      <w:marTop w:val="0"/>
      <w:marBottom w:val="0"/>
      <w:divBdr>
        <w:top w:val="none" w:sz="0" w:space="0" w:color="auto"/>
        <w:left w:val="none" w:sz="0" w:space="0" w:color="auto"/>
        <w:bottom w:val="none" w:sz="0" w:space="0" w:color="auto"/>
        <w:right w:val="none" w:sz="0" w:space="0" w:color="auto"/>
      </w:divBdr>
    </w:div>
    <w:div w:id="666982849">
      <w:bodyDiv w:val="1"/>
      <w:marLeft w:val="0"/>
      <w:marRight w:val="0"/>
      <w:marTop w:val="0"/>
      <w:marBottom w:val="0"/>
      <w:divBdr>
        <w:top w:val="none" w:sz="0" w:space="0" w:color="auto"/>
        <w:left w:val="none" w:sz="0" w:space="0" w:color="auto"/>
        <w:bottom w:val="none" w:sz="0" w:space="0" w:color="auto"/>
        <w:right w:val="none" w:sz="0" w:space="0" w:color="auto"/>
      </w:divBdr>
    </w:div>
    <w:div w:id="666983151">
      <w:bodyDiv w:val="1"/>
      <w:marLeft w:val="0"/>
      <w:marRight w:val="0"/>
      <w:marTop w:val="0"/>
      <w:marBottom w:val="0"/>
      <w:divBdr>
        <w:top w:val="none" w:sz="0" w:space="0" w:color="auto"/>
        <w:left w:val="none" w:sz="0" w:space="0" w:color="auto"/>
        <w:bottom w:val="none" w:sz="0" w:space="0" w:color="auto"/>
        <w:right w:val="none" w:sz="0" w:space="0" w:color="auto"/>
      </w:divBdr>
    </w:div>
    <w:div w:id="667055201">
      <w:bodyDiv w:val="1"/>
      <w:marLeft w:val="0"/>
      <w:marRight w:val="0"/>
      <w:marTop w:val="0"/>
      <w:marBottom w:val="0"/>
      <w:divBdr>
        <w:top w:val="none" w:sz="0" w:space="0" w:color="auto"/>
        <w:left w:val="none" w:sz="0" w:space="0" w:color="auto"/>
        <w:bottom w:val="none" w:sz="0" w:space="0" w:color="auto"/>
        <w:right w:val="none" w:sz="0" w:space="0" w:color="auto"/>
      </w:divBdr>
    </w:div>
    <w:div w:id="667103222">
      <w:bodyDiv w:val="1"/>
      <w:marLeft w:val="0"/>
      <w:marRight w:val="0"/>
      <w:marTop w:val="0"/>
      <w:marBottom w:val="0"/>
      <w:divBdr>
        <w:top w:val="none" w:sz="0" w:space="0" w:color="auto"/>
        <w:left w:val="none" w:sz="0" w:space="0" w:color="auto"/>
        <w:bottom w:val="none" w:sz="0" w:space="0" w:color="auto"/>
        <w:right w:val="none" w:sz="0" w:space="0" w:color="auto"/>
      </w:divBdr>
    </w:div>
    <w:div w:id="667251099">
      <w:bodyDiv w:val="1"/>
      <w:marLeft w:val="0"/>
      <w:marRight w:val="0"/>
      <w:marTop w:val="0"/>
      <w:marBottom w:val="0"/>
      <w:divBdr>
        <w:top w:val="none" w:sz="0" w:space="0" w:color="auto"/>
        <w:left w:val="none" w:sz="0" w:space="0" w:color="auto"/>
        <w:bottom w:val="none" w:sz="0" w:space="0" w:color="auto"/>
        <w:right w:val="none" w:sz="0" w:space="0" w:color="auto"/>
      </w:divBdr>
    </w:div>
    <w:div w:id="667635407">
      <w:bodyDiv w:val="1"/>
      <w:marLeft w:val="0"/>
      <w:marRight w:val="0"/>
      <w:marTop w:val="0"/>
      <w:marBottom w:val="0"/>
      <w:divBdr>
        <w:top w:val="none" w:sz="0" w:space="0" w:color="auto"/>
        <w:left w:val="none" w:sz="0" w:space="0" w:color="auto"/>
        <w:bottom w:val="none" w:sz="0" w:space="0" w:color="auto"/>
        <w:right w:val="none" w:sz="0" w:space="0" w:color="auto"/>
      </w:divBdr>
    </w:div>
    <w:div w:id="667750311">
      <w:bodyDiv w:val="1"/>
      <w:marLeft w:val="0"/>
      <w:marRight w:val="0"/>
      <w:marTop w:val="0"/>
      <w:marBottom w:val="0"/>
      <w:divBdr>
        <w:top w:val="none" w:sz="0" w:space="0" w:color="auto"/>
        <w:left w:val="none" w:sz="0" w:space="0" w:color="auto"/>
        <w:bottom w:val="none" w:sz="0" w:space="0" w:color="auto"/>
        <w:right w:val="none" w:sz="0" w:space="0" w:color="auto"/>
      </w:divBdr>
    </w:div>
    <w:div w:id="667755251">
      <w:bodyDiv w:val="1"/>
      <w:marLeft w:val="0"/>
      <w:marRight w:val="0"/>
      <w:marTop w:val="0"/>
      <w:marBottom w:val="0"/>
      <w:divBdr>
        <w:top w:val="none" w:sz="0" w:space="0" w:color="auto"/>
        <w:left w:val="none" w:sz="0" w:space="0" w:color="auto"/>
        <w:bottom w:val="none" w:sz="0" w:space="0" w:color="auto"/>
        <w:right w:val="none" w:sz="0" w:space="0" w:color="auto"/>
      </w:divBdr>
    </w:div>
    <w:div w:id="667830811">
      <w:bodyDiv w:val="1"/>
      <w:marLeft w:val="0"/>
      <w:marRight w:val="0"/>
      <w:marTop w:val="0"/>
      <w:marBottom w:val="0"/>
      <w:divBdr>
        <w:top w:val="none" w:sz="0" w:space="0" w:color="auto"/>
        <w:left w:val="none" w:sz="0" w:space="0" w:color="auto"/>
        <w:bottom w:val="none" w:sz="0" w:space="0" w:color="auto"/>
        <w:right w:val="none" w:sz="0" w:space="0" w:color="auto"/>
      </w:divBdr>
    </w:div>
    <w:div w:id="667899731">
      <w:bodyDiv w:val="1"/>
      <w:marLeft w:val="0"/>
      <w:marRight w:val="0"/>
      <w:marTop w:val="0"/>
      <w:marBottom w:val="0"/>
      <w:divBdr>
        <w:top w:val="none" w:sz="0" w:space="0" w:color="auto"/>
        <w:left w:val="none" w:sz="0" w:space="0" w:color="auto"/>
        <w:bottom w:val="none" w:sz="0" w:space="0" w:color="auto"/>
        <w:right w:val="none" w:sz="0" w:space="0" w:color="auto"/>
      </w:divBdr>
    </w:div>
    <w:div w:id="668018091">
      <w:bodyDiv w:val="1"/>
      <w:marLeft w:val="0"/>
      <w:marRight w:val="0"/>
      <w:marTop w:val="0"/>
      <w:marBottom w:val="0"/>
      <w:divBdr>
        <w:top w:val="none" w:sz="0" w:space="0" w:color="auto"/>
        <w:left w:val="none" w:sz="0" w:space="0" w:color="auto"/>
        <w:bottom w:val="none" w:sz="0" w:space="0" w:color="auto"/>
        <w:right w:val="none" w:sz="0" w:space="0" w:color="auto"/>
      </w:divBdr>
    </w:div>
    <w:div w:id="668024854">
      <w:bodyDiv w:val="1"/>
      <w:marLeft w:val="0"/>
      <w:marRight w:val="0"/>
      <w:marTop w:val="0"/>
      <w:marBottom w:val="0"/>
      <w:divBdr>
        <w:top w:val="none" w:sz="0" w:space="0" w:color="auto"/>
        <w:left w:val="none" w:sz="0" w:space="0" w:color="auto"/>
        <w:bottom w:val="none" w:sz="0" w:space="0" w:color="auto"/>
        <w:right w:val="none" w:sz="0" w:space="0" w:color="auto"/>
      </w:divBdr>
    </w:div>
    <w:div w:id="668144623">
      <w:bodyDiv w:val="1"/>
      <w:marLeft w:val="0"/>
      <w:marRight w:val="0"/>
      <w:marTop w:val="0"/>
      <w:marBottom w:val="0"/>
      <w:divBdr>
        <w:top w:val="none" w:sz="0" w:space="0" w:color="auto"/>
        <w:left w:val="none" w:sz="0" w:space="0" w:color="auto"/>
        <w:bottom w:val="none" w:sz="0" w:space="0" w:color="auto"/>
        <w:right w:val="none" w:sz="0" w:space="0" w:color="auto"/>
      </w:divBdr>
    </w:div>
    <w:div w:id="668211598">
      <w:bodyDiv w:val="1"/>
      <w:marLeft w:val="0"/>
      <w:marRight w:val="0"/>
      <w:marTop w:val="0"/>
      <w:marBottom w:val="0"/>
      <w:divBdr>
        <w:top w:val="none" w:sz="0" w:space="0" w:color="auto"/>
        <w:left w:val="none" w:sz="0" w:space="0" w:color="auto"/>
        <w:bottom w:val="none" w:sz="0" w:space="0" w:color="auto"/>
        <w:right w:val="none" w:sz="0" w:space="0" w:color="auto"/>
      </w:divBdr>
    </w:div>
    <w:div w:id="668213801">
      <w:bodyDiv w:val="1"/>
      <w:marLeft w:val="0"/>
      <w:marRight w:val="0"/>
      <w:marTop w:val="0"/>
      <w:marBottom w:val="0"/>
      <w:divBdr>
        <w:top w:val="none" w:sz="0" w:space="0" w:color="auto"/>
        <w:left w:val="none" w:sz="0" w:space="0" w:color="auto"/>
        <w:bottom w:val="none" w:sz="0" w:space="0" w:color="auto"/>
        <w:right w:val="none" w:sz="0" w:space="0" w:color="auto"/>
      </w:divBdr>
    </w:div>
    <w:div w:id="668487081">
      <w:bodyDiv w:val="1"/>
      <w:marLeft w:val="0"/>
      <w:marRight w:val="0"/>
      <w:marTop w:val="0"/>
      <w:marBottom w:val="0"/>
      <w:divBdr>
        <w:top w:val="none" w:sz="0" w:space="0" w:color="auto"/>
        <w:left w:val="none" w:sz="0" w:space="0" w:color="auto"/>
        <w:bottom w:val="none" w:sz="0" w:space="0" w:color="auto"/>
        <w:right w:val="none" w:sz="0" w:space="0" w:color="auto"/>
      </w:divBdr>
    </w:div>
    <w:div w:id="668796470">
      <w:bodyDiv w:val="1"/>
      <w:marLeft w:val="0"/>
      <w:marRight w:val="0"/>
      <w:marTop w:val="0"/>
      <w:marBottom w:val="0"/>
      <w:divBdr>
        <w:top w:val="none" w:sz="0" w:space="0" w:color="auto"/>
        <w:left w:val="none" w:sz="0" w:space="0" w:color="auto"/>
        <w:bottom w:val="none" w:sz="0" w:space="0" w:color="auto"/>
        <w:right w:val="none" w:sz="0" w:space="0" w:color="auto"/>
      </w:divBdr>
    </w:div>
    <w:div w:id="668868445">
      <w:bodyDiv w:val="1"/>
      <w:marLeft w:val="0"/>
      <w:marRight w:val="0"/>
      <w:marTop w:val="0"/>
      <w:marBottom w:val="0"/>
      <w:divBdr>
        <w:top w:val="none" w:sz="0" w:space="0" w:color="auto"/>
        <w:left w:val="none" w:sz="0" w:space="0" w:color="auto"/>
        <w:bottom w:val="none" w:sz="0" w:space="0" w:color="auto"/>
        <w:right w:val="none" w:sz="0" w:space="0" w:color="auto"/>
      </w:divBdr>
    </w:div>
    <w:div w:id="668871068">
      <w:bodyDiv w:val="1"/>
      <w:marLeft w:val="0"/>
      <w:marRight w:val="0"/>
      <w:marTop w:val="0"/>
      <w:marBottom w:val="0"/>
      <w:divBdr>
        <w:top w:val="none" w:sz="0" w:space="0" w:color="auto"/>
        <w:left w:val="none" w:sz="0" w:space="0" w:color="auto"/>
        <w:bottom w:val="none" w:sz="0" w:space="0" w:color="auto"/>
        <w:right w:val="none" w:sz="0" w:space="0" w:color="auto"/>
      </w:divBdr>
    </w:div>
    <w:div w:id="669022730">
      <w:bodyDiv w:val="1"/>
      <w:marLeft w:val="0"/>
      <w:marRight w:val="0"/>
      <w:marTop w:val="0"/>
      <w:marBottom w:val="0"/>
      <w:divBdr>
        <w:top w:val="none" w:sz="0" w:space="0" w:color="auto"/>
        <w:left w:val="none" w:sz="0" w:space="0" w:color="auto"/>
        <w:bottom w:val="none" w:sz="0" w:space="0" w:color="auto"/>
        <w:right w:val="none" w:sz="0" w:space="0" w:color="auto"/>
      </w:divBdr>
    </w:div>
    <w:div w:id="669064698">
      <w:bodyDiv w:val="1"/>
      <w:marLeft w:val="0"/>
      <w:marRight w:val="0"/>
      <w:marTop w:val="0"/>
      <w:marBottom w:val="0"/>
      <w:divBdr>
        <w:top w:val="none" w:sz="0" w:space="0" w:color="auto"/>
        <w:left w:val="none" w:sz="0" w:space="0" w:color="auto"/>
        <w:bottom w:val="none" w:sz="0" w:space="0" w:color="auto"/>
        <w:right w:val="none" w:sz="0" w:space="0" w:color="auto"/>
      </w:divBdr>
    </w:div>
    <w:div w:id="669526757">
      <w:bodyDiv w:val="1"/>
      <w:marLeft w:val="0"/>
      <w:marRight w:val="0"/>
      <w:marTop w:val="0"/>
      <w:marBottom w:val="0"/>
      <w:divBdr>
        <w:top w:val="none" w:sz="0" w:space="0" w:color="auto"/>
        <w:left w:val="none" w:sz="0" w:space="0" w:color="auto"/>
        <w:bottom w:val="none" w:sz="0" w:space="0" w:color="auto"/>
        <w:right w:val="none" w:sz="0" w:space="0" w:color="auto"/>
      </w:divBdr>
    </w:div>
    <w:div w:id="669530040">
      <w:bodyDiv w:val="1"/>
      <w:marLeft w:val="0"/>
      <w:marRight w:val="0"/>
      <w:marTop w:val="0"/>
      <w:marBottom w:val="0"/>
      <w:divBdr>
        <w:top w:val="none" w:sz="0" w:space="0" w:color="auto"/>
        <w:left w:val="none" w:sz="0" w:space="0" w:color="auto"/>
        <w:bottom w:val="none" w:sz="0" w:space="0" w:color="auto"/>
        <w:right w:val="none" w:sz="0" w:space="0" w:color="auto"/>
      </w:divBdr>
    </w:div>
    <w:div w:id="670333945">
      <w:bodyDiv w:val="1"/>
      <w:marLeft w:val="0"/>
      <w:marRight w:val="0"/>
      <w:marTop w:val="0"/>
      <w:marBottom w:val="0"/>
      <w:divBdr>
        <w:top w:val="none" w:sz="0" w:space="0" w:color="auto"/>
        <w:left w:val="none" w:sz="0" w:space="0" w:color="auto"/>
        <w:bottom w:val="none" w:sz="0" w:space="0" w:color="auto"/>
        <w:right w:val="none" w:sz="0" w:space="0" w:color="auto"/>
      </w:divBdr>
    </w:div>
    <w:div w:id="670370584">
      <w:bodyDiv w:val="1"/>
      <w:marLeft w:val="0"/>
      <w:marRight w:val="0"/>
      <w:marTop w:val="0"/>
      <w:marBottom w:val="0"/>
      <w:divBdr>
        <w:top w:val="none" w:sz="0" w:space="0" w:color="auto"/>
        <w:left w:val="none" w:sz="0" w:space="0" w:color="auto"/>
        <w:bottom w:val="none" w:sz="0" w:space="0" w:color="auto"/>
        <w:right w:val="none" w:sz="0" w:space="0" w:color="auto"/>
      </w:divBdr>
    </w:div>
    <w:div w:id="670373862">
      <w:bodyDiv w:val="1"/>
      <w:marLeft w:val="0"/>
      <w:marRight w:val="0"/>
      <w:marTop w:val="0"/>
      <w:marBottom w:val="0"/>
      <w:divBdr>
        <w:top w:val="none" w:sz="0" w:space="0" w:color="auto"/>
        <w:left w:val="none" w:sz="0" w:space="0" w:color="auto"/>
        <w:bottom w:val="none" w:sz="0" w:space="0" w:color="auto"/>
        <w:right w:val="none" w:sz="0" w:space="0" w:color="auto"/>
      </w:divBdr>
    </w:div>
    <w:div w:id="670454377">
      <w:bodyDiv w:val="1"/>
      <w:marLeft w:val="0"/>
      <w:marRight w:val="0"/>
      <w:marTop w:val="0"/>
      <w:marBottom w:val="0"/>
      <w:divBdr>
        <w:top w:val="none" w:sz="0" w:space="0" w:color="auto"/>
        <w:left w:val="none" w:sz="0" w:space="0" w:color="auto"/>
        <w:bottom w:val="none" w:sz="0" w:space="0" w:color="auto"/>
        <w:right w:val="none" w:sz="0" w:space="0" w:color="auto"/>
      </w:divBdr>
    </w:div>
    <w:div w:id="670525917">
      <w:bodyDiv w:val="1"/>
      <w:marLeft w:val="0"/>
      <w:marRight w:val="0"/>
      <w:marTop w:val="0"/>
      <w:marBottom w:val="0"/>
      <w:divBdr>
        <w:top w:val="none" w:sz="0" w:space="0" w:color="auto"/>
        <w:left w:val="none" w:sz="0" w:space="0" w:color="auto"/>
        <w:bottom w:val="none" w:sz="0" w:space="0" w:color="auto"/>
        <w:right w:val="none" w:sz="0" w:space="0" w:color="auto"/>
      </w:divBdr>
    </w:div>
    <w:div w:id="670642492">
      <w:bodyDiv w:val="1"/>
      <w:marLeft w:val="0"/>
      <w:marRight w:val="0"/>
      <w:marTop w:val="0"/>
      <w:marBottom w:val="0"/>
      <w:divBdr>
        <w:top w:val="none" w:sz="0" w:space="0" w:color="auto"/>
        <w:left w:val="none" w:sz="0" w:space="0" w:color="auto"/>
        <w:bottom w:val="none" w:sz="0" w:space="0" w:color="auto"/>
        <w:right w:val="none" w:sz="0" w:space="0" w:color="auto"/>
      </w:divBdr>
    </w:div>
    <w:div w:id="670764670">
      <w:bodyDiv w:val="1"/>
      <w:marLeft w:val="0"/>
      <w:marRight w:val="0"/>
      <w:marTop w:val="0"/>
      <w:marBottom w:val="0"/>
      <w:divBdr>
        <w:top w:val="none" w:sz="0" w:space="0" w:color="auto"/>
        <w:left w:val="none" w:sz="0" w:space="0" w:color="auto"/>
        <w:bottom w:val="none" w:sz="0" w:space="0" w:color="auto"/>
        <w:right w:val="none" w:sz="0" w:space="0" w:color="auto"/>
      </w:divBdr>
    </w:div>
    <w:div w:id="670791281">
      <w:bodyDiv w:val="1"/>
      <w:marLeft w:val="0"/>
      <w:marRight w:val="0"/>
      <w:marTop w:val="0"/>
      <w:marBottom w:val="0"/>
      <w:divBdr>
        <w:top w:val="none" w:sz="0" w:space="0" w:color="auto"/>
        <w:left w:val="none" w:sz="0" w:space="0" w:color="auto"/>
        <w:bottom w:val="none" w:sz="0" w:space="0" w:color="auto"/>
        <w:right w:val="none" w:sz="0" w:space="0" w:color="auto"/>
      </w:divBdr>
    </w:div>
    <w:div w:id="670793296">
      <w:bodyDiv w:val="1"/>
      <w:marLeft w:val="0"/>
      <w:marRight w:val="0"/>
      <w:marTop w:val="0"/>
      <w:marBottom w:val="0"/>
      <w:divBdr>
        <w:top w:val="none" w:sz="0" w:space="0" w:color="auto"/>
        <w:left w:val="none" w:sz="0" w:space="0" w:color="auto"/>
        <w:bottom w:val="none" w:sz="0" w:space="0" w:color="auto"/>
        <w:right w:val="none" w:sz="0" w:space="0" w:color="auto"/>
      </w:divBdr>
    </w:div>
    <w:div w:id="670912786">
      <w:bodyDiv w:val="1"/>
      <w:marLeft w:val="0"/>
      <w:marRight w:val="0"/>
      <w:marTop w:val="0"/>
      <w:marBottom w:val="0"/>
      <w:divBdr>
        <w:top w:val="none" w:sz="0" w:space="0" w:color="auto"/>
        <w:left w:val="none" w:sz="0" w:space="0" w:color="auto"/>
        <w:bottom w:val="none" w:sz="0" w:space="0" w:color="auto"/>
        <w:right w:val="none" w:sz="0" w:space="0" w:color="auto"/>
      </w:divBdr>
    </w:div>
    <w:div w:id="670983901">
      <w:bodyDiv w:val="1"/>
      <w:marLeft w:val="0"/>
      <w:marRight w:val="0"/>
      <w:marTop w:val="0"/>
      <w:marBottom w:val="0"/>
      <w:divBdr>
        <w:top w:val="none" w:sz="0" w:space="0" w:color="auto"/>
        <w:left w:val="none" w:sz="0" w:space="0" w:color="auto"/>
        <w:bottom w:val="none" w:sz="0" w:space="0" w:color="auto"/>
        <w:right w:val="none" w:sz="0" w:space="0" w:color="auto"/>
      </w:divBdr>
    </w:div>
    <w:div w:id="671029172">
      <w:bodyDiv w:val="1"/>
      <w:marLeft w:val="0"/>
      <w:marRight w:val="0"/>
      <w:marTop w:val="0"/>
      <w:marBottom w:val="0"/>
      <w:divBdr>
        <w:top w:val="none" w:sz="0" w:space="0" w:color="auto"/>
        <w:left w:val="none" w:sz="0" w:space="0" w:color="auto"/>
        <w:bottom w:val="none" w:sz="0" w:space="0" w:color="auto"/>
        <w:right w:val="none" w:sz="0" w:space="0" w:color="auto"/>
      </w:divBdr>
    </w:div>
    <w:div w:id="671102013">
      <w:bodyDiv w:val="1"/>
      <w:marLeft w:val="0"/>
      <w:marRight w:val="0"/>
      <w:marTop w:val="0"/>
      <w:marBottom w:val="0"/>
      <w:divBdr>
        <w:top w:val="none" w:sz="0" w:space="0" w:color="auto"/>
        <w:left w:val="none" w:sz="0" w:space="0" w:color="auto"/>
        <w:bottom w:val="none" w:sz="0" w:space="0" w:color="auto"/>
        <w:right w:val="none" w:sz="0" w:space="0" w:color="auto"/>
      </w:divBdr>
    </w:div>
    <w:div w:id="671182354">
      <w:bodyDiv w:val="1"/>
      <w:marLeft w:val="0"/>
      <w:marRight w:val="0"/>
      <w:marTop w:val="0"/>
      <w:marBottom w:val="0"/>
      <w:divBdr>
        <w:top w:val="none" w:sz="0" w:space="0" w:color="auto"/>
        <w:left w:val="none" w:sz="0" w:space="0" w:color="auto"/>
        <w:bottom w:val="none" w:sz="0" w:space="0" w:color="auto"/>
        <w:right w:val="none" w:sz="0" w:space="0" w:color="auto"/>
      </w:divBdr>
    </w:div>
    <w:div w:id="671300069">
      <w:bodyDiv w:val="1"/>
      <w:marLeft w:val="0"/>
      <w:marRight w:val="0"/>
      <w:marTop w:val="0"/>
      <w:marBottom w:val="0"/>
      <w:divBdr>
        <w:top w:val="none" w:sz="0" w:space="0" w:color="auto"/>
        <w:left w:val="none" w:sz="0" w:space="0" w:color="auto"/>
        <w:bottom w:val="none" w:sz="0" w:space="0" w:color="auto"/>
        <w:right w:val="none" w:sz="0" w:space="0" w:color="auto"/>
      </w:divBdr>
    </w:div>
    <w:div w:id="671370063">
      <w:bodyDiv w:val="1"/>
      <w:marLeft w:val="0"/>
      <w:marRight w:val="0"/>
      <w:marTop w:val="0"/>
      <w:marBottom w:val="0"/>
      <w:divBdr>
        <w:top w:val="none" w:sz="0" w:space="0" w:color="auto"/>
        <w:left w:val="none" w:sz="0" w:space="0" w:color="auto"/>
        <w:bottom w:val="none" w:sz="0" w:space="0" w:color="auto"/>
        <w:right w:val="none" w:sz="0" w:space="0" w:color="auto"/>
      </w:divBdr>
    </w:div>
    <w:div w:id="671686758">
      <w:bodyDiv w:val="1"/>
      <w:marLeft w:val="0"/>
      <w:marRight w:val="0"/>
      <w:marTop w:val="0"/>
      <w:marBottom w:val="0"/>
      <w:divBdr>
        <w:top w:val="none" w:sz="0" w:space="0" w:color="auto"/>
        <w:left w:val="none" w:sz="0" w:space="0" w:color="auto"/>
        <w:bottom w:val="none" w:sz="0" w:space="0" w:color="auto"/>
        <w:right w:val="none" w:sz="0" w:space="0" w:color="auto"/>
      </w:divBdr>
    </w:div>
    <w:div w:id="671762807">
      <w:bodyDiv w:val="1"/>
      <w:marLeft w:val="0"/>
      <w:marRight w:val="0"/>
      <w:marTop w:val="0"/>
      <w:marBottom w:val="0"/>
      <w:divBdr>
        <w:top w:val="none" w:sz="0" w:space="0" w:color="auto"/>
        <w:left w:val="none" w:sz="0" w:space="0" w:color="auto"/>
        <w:bottom w:val="none" w:sz="0" w:space="0" w:color="auto"/>
        <w:right w:val="none" w:sz="0" w:space="0" w:color="auto"/>
      </w:divBdr>
    </w:div>
    <w:div w:id="672072661">
      <w:bodyDiv w:val="1"/>
      <w:marLeft w:val="0"/>
      <w:marRight w:val="0"/>
      <w:marTop w:val="0"/>
      <w:marBottom w:val="0"/>
      <w:divBdr>
        <w:top w:val="none" w:sz="0" w:space="0" w:color="auto"/>
        <w:left w:val="none" w:sz="0" w:space="0" w:color="auto"/>
        <w:bottom w:val="none" w:sz="0" w:space="0" w:color="auto"/>
        <w:right w:val="none" w:sz="0" w:space="0" w:color="auto"/>
      </w:divBdr>
    </w:div>
    <w:div w:id="672144768">
      <w:bodyDiv w:val="1"/>
      <w:marLeft w:val="0"/>
      <w:marRight w:val="0"/>
      <w:marTop w:val="0"/>
      <w:marBottom w:val="0"/>
      <w:divBdr>
        <w:top w:val="none" w:sz="0" w:space="0" w:color="auto"/>
        <w:left w:val="none" w:sz="0" w:space="0" w:color="auto"/>
        <w:bottom w:val="none" w:sz="0" w:space="0" w:color="auto"/>
        <w:right w:val="none" w:sz="0" w:space="0" w:color="auto"/>
      </w:divBdr>
    </w:div>
    <w:div w:id="672532003">
      <w:bodyDiv w:val="1"/>
      <w:marLeft w:val="0"/>
      <w:marRight w:val="0"/>
      <w:marTop w:val="0"/>
      <w:marBottom w:val="0"/>
      <w:divBdr>
        <w:top w:val="none" w:sz="0" w:space="0" w:color="auto"/>
        <w:left w:val="none" w:sz="0" w:space="0" w:color="auto"/>
        <w:bottom w:val="none" w:sz="0" w:space="0" w:color="auto"/>
        <w:right w:val="none" w:sz="0" w:space="0" w:color="auto"/>
      </w:divBdr>
    </w:div>
    <w:div w:id="672535906">
      <w:bodyDiv w:val="1"/>
      <w:marLeft w:val="0"/>
      <w:marRight w:val="0"/>
      <w:marTop w:val="0"/>
      <w:marBottom w:val="0"/>
      <w:divBdr>
        <w:top w:val="none" w:sz="0" w:space="0" w:color="auto"/>
        <w:left w:val="none" w:sz="0" w:space="0" w:color="auto"/>
        <w:bottom w:val="none" w:sz="0" w:space="0" w:color="auto"/>
        <w:right w:val="none" w:sz="0" w:space="0" w:color="auto"/>
      </w:divBdr>
    </w:div>
    <w:div w:id="672684592">
      <w:bodyDiv w:val="1"/>
      <w:marLeft w:val="0"/>
      <w:marRight w:val="0"/>
      <w:marTop w:val="0"/>
      <w:marBottom w:val="0"/>
      <w:divBdr>
        <w:top w:val="none" w:sz="0" w:space="0" w:color="auto"/>
        <w:left w:val="none" w:sz="0" w:space="0" w:color="auto"/>
        <w:bottom w:val="none" w:sz="0" w:space="0" w:color="auto"/>
        <w:right w:val="none" w:sz="0" w:space="0" w:color="auto"/>
      </w:divBdr>
    </w:div>
    <w:div w:id="672688597">
      <w:bodyDiv w:val="1"/>
      <w:marLeft w:val="0"/>
      <w:marRight w:val="0"/>
      <w:marTop w:val="0"/>
      <w:marBottom w:val="0"/>
      <w:divBdr>
        <w:top w:val="none" w:sz="0" w:space="0" w:color="auto"/>
        <w:left w:val="none" w:sz="0" w:space="0" w:color="auto"/>
        <w:bottom w:val="none" w:sz="0" w:space="0" w:color="auto"/>
        <w:right w:val="none" w:sz="0" w:space="0" w:color="auto"/>
      </w:divBdr>
    </w:div>
    <w:div w:id="672948667">
      <w:bodyDiv w:val="1"/>
      <w:marLeft w:val="0"/>
      <w:marRight w:val="0"/>
      <w:marTop w:val="0"/>
      <w:marBottom w:val="0"/>
      <w:divBdr>
        <w:top w:val="none" w:sz="0" w:space="0" w:color="auto"/>
        <w:left w:val="none" w:sz="0" w:space="0" w:color="auto"/>
        <w:bottom w:val="none" w:sz="0" w:space="0" w:color="auto"/>
        <w:right w:val="none" w:sz="0" w:space="0" w:color="auto"/>
      </w:divBdr>
    </w:div>
    <w:div w:id="673150629">
      <w:bodyDiv w:val="1"/>
      <w:marLeft w:val="0"/>
      <w:marRight w:val="0"/>
      <w:marTop w:val="0"/>
      <w:marBottom w:val="0"/>
      <w:divBdr>
        <w:top w:val="none" w:sz="0" w:space="0" w:color="auto"/>
        <w:left w:val="none" w:sz="0" w:space="0" w:color="auto"/>
        <w:bottom w:val="none" w:sz="0" w:space="0" w:color="auto"/>
        <w:right w:val="none" w:sz="0" w:space="0" w:color="auto"/>
      </w:divBdr>
    </w:div>
    <w:div w:id="673259900">
      <w:bodyDiv w:val="1"/>
      <w:marLeft w:val="0"/>
      <w:marRight w:val="0"/>
      <w:marTop w:val="0"/>
      <w:marBottom w:val="0"/>
      <w:divBdr>
        <w:top w:val="none" w:sz="0" w:space="0" w:color="auto"/>
        <w:left w:val="none" w:sz="0" w:space="0" w:color="auto"/>
        <w:bottom w:val="none" w:sz="0" w:space="0" w:color="auto"/>
        <w:right w:val="none" w:sz="0" w:space="0" w:color="auto"/>
      </w:divBdr>
    </w:div>
    <w:div w:id="673262945">
      <w:bodyDiv w:val="1"/>
      <w:marLeft w:val="0"/>
      <w:marRight w:val="0"/>
      <w:marTop w:val="0"/>
      <w:marBottom w:val="0"/>
      <w:divBdr>
        <w:top w:val="none" w:sz="0" w:space="0" w:color="auto"/>
        <w:left w:val="none" w:sz="0" w:space="0" w:color="auto"/>
        <w:bottom w:val="none" w:sz="0" w:space="0" w:color="auto"/>
        <w:right w:val="none" w:sz="0" w:space="0" w:color="auto"/>
      </w:divBdr>
    </w:div>
    <w:div w:id="673343653">
      <w:bodyDiv w:val="1"/>
      <w:marLeft w:val="0"/>
      <w:marRight w:val="0"/>
      <w:marTop w:val="0"/>
      <w:marBottom w:val="0"/>
      <w:divBdr>
        <w:top w:val="none" w:sz="0" w:space="0" w:color="auto"/>
        <w:left w:val="none" w:sz="0" w:space="0" w:color="auto"/>
        <w:bottom w:val="none" w:sz="0" w:space="0" w:color="auto"/>
        <w:right w:val="none" w:sz="0" w:space="0" w:color="auto"/>
      </w:divBdr>
    </w:div>
    <w:div w:id="673386083">
      <w:bodyDiv w:val="1"/>
      <w:marLeft w:val="0"/>
      <w:marRight w:val="0"/>
      <w:marTop w:val="0"/>
      <w:marBottom w:val="0"/>
      <w:divBdr>
        <w:top w:val="none" w:sz="0" w:space="0" w:color="auto"/>
        <w:left w:val="none" w:sz="0" w:space="0" w:color="auto"/>
        <w:bottom w:val="none" w:sz="0" w:space="0" w:color="auto"/>
        <w:right w:val="none" w:sz="0" w:space="0" w:color="auto"/>
      </w:divBdr>
    </w:div>
    <w:div w:id="673607182">
      <w:bodyDiv w:val="1"/>
      <w:marLeft w:val="0"/>
      <w:marRight w:val="0"/>
      <w:marTop w:val="0"/>
      <w:marBottom w:val="0"/>
      <w:divBdr>
        <w:top w:val="none" w:sz="0" w:space="0" w:color="auto"/>
        <w:left w:val="none" w:sz="0" w:space="0" w:color="auto"/>
        <w:bottom w:val="none" w:sz="0" w:space="0" w:color="auto"/>
        <w:right w:val="none" w:sz="0" w:space="0" w:color="auto"/>
      </w:divBdr>
    </w:div>
    <w:div w:id="673649284">
      <w:bodyDiv w:val="1"/>
      <w:marLeft w:val="0"/>
      <w:marRight w:val="0"/>
      <w:marTop w:val="0"/>
      <w:marBottom w:val="0"/>
      <w:divBdr>
        <w:top w:val="none" w:sz="0" w:space="0" w:color="auto"/>
        <w:left w:val="none" w:sz="0" w:space="0" w:color="auto"/>
        <w:bottom w:val="none" w:sz="0" w:space="0" w:color="auto"/>
        <w:right w:val="none" w:sz="0" w:space="0" w:color="auto"/>
      </w:divBdr>
    </w:div>
    <w:div w:id="673804146">
      <w:bodyDiv w:val="1"/>
      <w:marLeft w:val="0"/>
      <w:marRight w:val="0"/>
      <w:marTop w:val="0"/>
      <w:marBottom w:val="0"/>
      <w:divBdr>
        <w:top w:val="none" w:sz="0" w:space="0" w:color="auto"/>
        <w:left w:val="none" w:sz="0" w:space="0" w:color="auto"/>
        <w:bottom w:val="none" w:sz="0" w:space="0" w:color="auto"/>
        <w:right w:val="none" w:sz="0" w:space="0" w:color="auto"/>
      </w:divBdr>
    </w:div>
    <w:div w:id="674189919">
      <w:bodyDiv w:val="1"/>
      <w:marLeft w:val="0"/>
      <w:marRight w:val="0"/>
      <w:marTop w:val="0"/>
      <w:marBottom w:val="0"/>
      <w:divBdr>
        <w:top w:val="none" w:sz="0" w:space="0" w:color="auto"/>
        <w:left w:val="none" w:sz="0" w:space="0" w:color="auto"/>
        <w:bottom w:val="none" w:sz="0" w:space="0" w:color="auto"/>
        <w:right w:val="none" w:sz="0" w:space="0" w:color="auto"/>
      </w:divBdr>
    </w:div>
    <w:div w:id="674646430">
      <w:bodyDiv w:val="1"/>
      <w:marLeft w:val="0"/>
      <w:marRight w:val="0"/>
      <w:marTop w:val="0"/>
      <w:marBottom w:val="0"/>
      <w:divBdr>
        <w:top w:val="none" w:sz="0" w:space="0" w:color="auto"/>
        <w:left w:val="none" w:sz="0" w:space="0" w:color="auto"/>
        <w:bottom w:val="none" w:sz="0" w:space="0" w:color="auto"/>
        <w:right w:val="none" w:sz="0" w:space="0" w:color="auto"/>
      </w:divBdr>
    </w:div>
    <w:div w:id="675033069">
      <w:bodyDiv w:val="1"/>
      <w:marLeft w:val="0"/>
      <w:marRight w:val="0"/>
      <w:marTop w:val="0"/>
      <w:marBottom w:val="0"/>
      <w:divBdr>
        <w:top w:val="none" w:sz="0" w:space="0" w:color="auto"/>
        <w:left w:val="none" w:sz="0" w:space="0" w:color="auto"/>
        <w:bottom w:val="none" w:sz="0" w:space="0" w:color="auto"/>
        <w:right w:val="none" w:sz="0" w:space="0" w:color="auto"/>
      </w:divBdr>
    </w:div>
    <w:div w:id="675229879">
      <w:bodyDiv w:val="1"/>
      <w:marLeft w:val="0"/>
      <w:marRight w:val="0"/>
      <w:marTop w:val="0"/>
      <w:marBottom w:val="0"/>
      <w:divBdr>
        <w:top w:val="none" w:sz="0" w:space="0" w:color="auto"/>
        <w:left w:val="none" w:sz="0" w:space="0" w:color="auto"/>
        <w:bottom w:val="none" w:sz="0" w:space="0" w:color="auto"/>
        <w:right w:val="none" w:sz="0" w:space="0" w:color="auto"/>
      </w:divBdr>
    </w:div>
    <w:div w:id="675614381">
      <w:bodyDiv w:val="1"/>
      <w:marLeft w:val="0"/>
      <w:marRight w:val="0"/>
      <w:marTop w:val="0"/>
      <w:marBottom w:val="0"/>
      <w:divBdr>
        <w:top w:val="none" w:sz="0" w:space="0" w:color="auto"/>
        <w:left w:val="none" w:sz="0" w:space="0" w:color="auto"/>
        <w:bottom w:val="none" w:sz="0" w:space="0" w:color="auto"/>
        <w:right w:val="none" w:sz="0" w:space="0" w:color="auto"/>
      </w:divBdr>
    </w:div>
    <w:div w:id="675691410">
      <w:bodyDiv w:val="1"/>
      <w:marLeft w:val="0"/>
      <w:marRight w:val="0"/>
      <w:marTop w:val="0"/>
      <w:marBottom w:val="0"/>
      <w:divBdr>
        <w:top w:val="none" w:sz="0" w:space="0" w:color="auto"/>
        <w:left w:val="none" w:sz="0" w:space="0" w:color="auto"/>
        <w:bottom w:val="none" w:sz="0" w:space="0" w:color="auto"/>
        <w:right w:val="none" w:sz="0" w:space="0" w:color="auto"/>
      </w:divBdr>
    </w:div>
    <w:div w:id="675814574">
      <w:bodyDiv w:val="1"/>
      <w:marLeft w:val="0"/>
      <w:marRight w:val="0"/>
      <w:marTop w:val="0"/>
      <w:marBottom w:val="0"/>
      <w:divBdr>
        <w:top w:val="none" w:sz="0" w:space="0" w:color="auto"/>
        <w:left w:val="none" w:sz="0" w:space="0" w:color="auto"/>
        <w:bottom w:val="none" w:sz="0" w:space="0" w:color="auto"/>
        <w:right w:val="none" w:sz="0" w:space="0" w:color="auto"/>
      </w:divBdr>
    </w:div>
    <w:div w:id="676225884">
      <w:bodyDiv w:val="1"/>
      <w:marLeft w:val="0"/>
      <w:marRight w:val="0"/>
      <w:marTop w:val="0"/>
      <w:marBottom w:val="0"/>
      <w:divBdr>
        <w:top w:val="none" w:sz="0" w:space="0" w:color="auto"/>
        <w:left w:val="none" w:sz="0" w:space="0" w:color="auto"/>
        <w:bottom w:val="none" w:sz="0" w:space="0" w:color="auto"/>
        <w:right w:val="none" w:sz="0" w:space="0" w:color="auto"/>
      </w:divBdr>
    </w:div>
    <w:div w:id="676348713">
      <w:bodyDiv w:val="1"/>
      <w:marLeft w:val="0"/>
      <w:marRight w:val="0"/>
      <w:marTop w:val="0"/>
      <w:marBottom w:val="0"/>
      <w:divBdr>
        <w:top w:val="none" w:sz="0" w:space="0" w:color="auto"/>
        <w:left w:val="none" w:sz="0" w:space="0" w:color="auto"/>
        <w:bottom w:val="none" w:sz="0" w:space="0" w:color="auto"/>
        <w:right w:val="none" w:sz="0" w:space="0" w:color="auto"/>
      </w:divBdr>
    </w:div>
    <w:div w:id="676542334">
      <w:bodyDiv w:val="1"/>
      <w:marLeft w:val="0"/>
      <w:marRight w:val="0"/>
      <w:marTop w:val="0"/>
      <w:marBottom w:val="0"/>
      <w:divBdr>
        <w:top w:val="none" w:sz="0" w:space="0" w:color="auto"/>
        <w:left w:val="none" w:sz="0" w:space="0" w:color="auto"/>
        <w:bottom w:val="none" w:sz="0" w:space="0" w:color="auto"/>
        <w:right w:val="none" w:sz="0" w:space="0" w:color="auto"/>
      </w:divBdr>
    </w:div>
    <w:div w:id="676884746">
      <w:bodyDiv w:val="1"/>
      <w:marLeft w:val="0"/>
      <w:marRight w:val="0"/>
      <w:marTop w:val="0"/>
      <w:marBottom w:val="0"/>
      <w:divBdr>
        <w:top w:val="none" w:sz="0" w:space="0" w:color="auto"/>
        <w:left w:val="none" w:sz="0" w:space="0" w:color="auto"/>
        <w:bottom w:val="none" w:sz="0" w:space="0" w:color="auto"/>
        <w:right w:val="none" w:sz="0" w:space="0" w:color="auto"/>
      </w:divBdr>
    </w:div>
    <w:div w:id="677080441">
      <w:bodyDiv w:val="1"/>
      <w:marLeft w:val="0"/>
      <w:marRight w:val="0"/>
      <w:marTop w:val="0"/>
      <w:marBottom w:val="0"/>
      <w:divBdr>
        <w:top w:val="none" w:sz="0" w:space="0" w:color="auto"/>
        <w:left w:val="none" w:sz="0" w:space="0" w:color="auto"/>
        <w:bottom w:val="none" w:sz="0" w:space="0" w:color="auto"/>
        <w:right w:val="none" w:sz="0" w:space="0" w:color="auto"/>
      </w:divBdr>
    </w:div>
    <w:div w:id="677345723">
      <w:bodyDiv w:val="1"/>
      <w:marLeft w:val="0"/>
      <w:marRight w:val="0"/>
      <w:marTop w:val="0"/>
      <w:marBottom w:val="0"/>
      <w:divBdr>
        <w:top w:val="none" w:sz="0" w:space="0" w:color="auto"/>
        <w:left w:val="none" w:sz="0" w:space="0" w:color="auto"/>
        <w:bottom w:val="none" w:sz="0" w:space="0" w:color="auto"/>
        <w:right w:val="none" w:sz="0" w:space="0" w:color="auto"/>
      </w:divBdr>
    </w:div>
    <w:div w:id="677731890">
      <w:bodyDiv w:val="1"/>
      <w:marLeft w:val="0"/>
      <w:marRight w:val="0"/>
      <w:marTop w:val="0"/>
      <w:marBottom w:val="0"/>
      <w:divBdr>
        <w:top w:val="none" w:sz="0" w:space="0" w:color="auto"/>
        <w:left w:val="none" w:sz="0" w:space="0" w:color="auto"/>
        <w:bottom w:val="none" w:sz="0" w:space="0" w:color="auto"/>
        <w:right w:val="none" w:sz="0" w:space="0" w:color="auto"/>
      </w:divBdr>
    </w:div>
    <w:div w:id="677734851">
      <w:bodyDiv w:val="1"/>
      <w:marLeft w:val="0"/>
      <w:marRight w:val="0"/>
      <w:marTop w:val="0"/>
      <w:marBottom w:val="0"/>
      <w:divBdr>
        <w:top w:val="none" w:sz="0" w:space="0" w:color="auto"/>
        <w:left w:val="none" w:sz="0" w:space="0" w:color="auto"/>
        <w:bottom w:val="none" w:sz="0" w:space="0" w:color="auto"/>
        <w:right w:val="none" w:sz="0" w:space="0" w:color="auto"/>
      </w:divBdr>
    </w:div>
    <w:div w:id="677805132">
      <w:bodyDiv w:val="1"/>
      <w:marLeft w:val="0"/>
      <w:marRight w:val="0"/>
      <w:marTop w:val="0"/>
      <w:marBottom w:val="0"/>
      <w:divBdr>
        <w:top w:val="none" w:sz="0" w:space="0" w:color="auto"/>
        <w:left w:val="none" w:sz="0" w:space="0" w:color="auto"/>
        <w:bottom w:val="none" w:sz="0" w:space="0" w:color="auto"/>
        <w:right w:val="none" w:sz="0" w:space="0" w:color="auto"/>
      </w:divBdr>
    </w:div>
    <w:div w:id="677928145">
      <w:bodyDiv w:val="1"/>
      <w:marLeft w:val="0"/>
      <w:marRight w:val="0"/>
      <w:marTop w:val="0"/>
      <w:marBottom w:val="0"/>
      <w:divBdr>
        <w:top w:val="none" w:sz="0" w:space="0" w:color="auto"/>
        <w:left w:val="none" w:sz="0" w:space="0" w:color="auto"/>
        <w:bottom w:val="none" w:sz="0" w:space="0" w:color="auto"/>
        <w:right w:val="none" w:sz="0" w:space="0" w:color="auto"/>
      </w:divBdr>
    </w:div>
    <w:div w:id="678391600">
      <w:bodyDiv w:val="1"/>
      <w:marLeft w:val="0"/>
      <w:marRight w:val="0"/>
      <w:marTop w:val="0"/>
      <w:marBottom w:val="0"/>
      <w:divBdr>
        <w:top w:val="none" w:sz="0" w:space="0" w:color="auto"/>
        <w:left w:val="none" w:sz="0" w:space="0" w:color="auto"/>
        <w:bottom w:val="none" w:sz="0" w:space="0" w:color="auto"/>
        <w:right w:val="none" w:sz="0" w:space="0" w:color="auto"/>
      </w:divBdr>
    </w:div>
    <w:div w:id="678655039">
      <w:bodyDiv w:val="1"/>
      <w:marLeft w:val="0"/>
      <w:marRight w:val="0"/>
      <w:marTop w:val="0"/>
      <w:marBottom w:val="0"/>
      <w:divBdr>
        <w:top w:val="none" w:sz="0" w:space="0" w:color="auto"/>
        <w:left w:val="none" w:sz="0" w:space="0" w:color="auto"/>
        <w:bottom w:val="none" w:sz="0" w:space="0" w:color="auto"/>
        <w:right w:val="none" w:sz="0" w:space="0" w:color="auto"/>
      </w:divBdr>
    </w:div>
    <w:div w:id="679159621">
      <w:bodyDiv w:val="1"/>
      <w:marLeft w:val="0"/>
      <w:marRight w:val="0"/>
      <w:marTop w:val="0"/>
      <w:marBottom w:val="0"/>
      <w:divBdr>
        <w:top w:val="none" w:sz="0" w:space="0" w:color="auto"/>
        <w:left w:val="none" w:sz="0" w:space="0" w:color="auto"/>
        <w:bottom w:val="none" w:sz="0" w:space="0" w:color="auto"/>
        <w:right w:val="none" w:sz="0" w:space="0" w:color="auto"/>
      </w:divBdr>
    </w:div>
    <w:div w:id="679162387">
      <w:bodyDiv w:val="1"/>
      <w:marLeft w:val="0"/>
      <w:marRight w:val="0"/>
      <w:marTop w:val="0"/>
      <w:marBottom w:val="0"/>
      <w:divBdr>
        <w:top w:val="none" w:sz="0" w:space="0" w:color="auto"/>
        <w:left w:val="none" w:sz="0" w:space="0" w:color="auto"/>
        <w:bottom w:val="none" w:sz="0" w:space="0" w:color="auto"/>
        <w:right w:val="none" w:sz="0" w:space="0" w:color="auto"/>
      </w:divBdr>
    </w:div>
    <w:div w:id="679509837">
      <w:bodyDiv w:val="1"/>
      <w:marLeft w:val="0"/>
      <w:marRight w:val="0"/>
      <w:marTop w:val="0"/>
      <w:marBottom w:val="0"/>
      <w:divBdr>
        <w:top w:val="none" w:sz="0" w:space="0" w:color="auto"/>
        <w:left w:val="none" w:sz="0" w:space="0" w:color="auto"/>
        <w:bottom w:val="none" w:sz="0" w:space="0" w:color="auto"/>
        <w:right w:val="none" w:sz="0" w:space="0" w:color="auto"/>
      </w:divBdr>
    </w:div>
    <w:div w:id="679626311">
      <w:bodyDiv w:val="1"/>
      <w:marLeft w:val="0"/>
      <w:marRight w:val="0"/>
      <w:marTop w:val="0"/>
      <w:marBottom w:val="0"/>
      <w:divBdr>
        <w:top w:val="none" w:sz="0" w:space="0" w:color="auto"/>
        <w:left w:val="none" w:sz="0" w:space="0" w:color="auto"/>
        <w:bottom w:val="none" w:sz="0" w:space="0" w:color="auto"/>
        <w:right w:val="none" w:sz="0" w:space="0" w:color="auto"/>
      </w:divBdr>
    </w:div>
    <w:div w:id="679965851">
      <w:bodyDiv w:val="1"/>
      <w:marLeft w:val="0"/>
      <w:marRight w:val="0"/>
      <w:marTop w:val="0"/>
      <w:marBottom w:val="0"/>
      <w:divBdr>
        <w:top w:val="none" w:sz="0" w:space="0" w:color="auto"/>
        <w:left w:val="none" w:sz="0" w:space="0" w:color="auto"/>
        <w:bottom w:val="none" w:sz="0" w:space="0" w:color="auto"/>
        <w:right w:val="none" w:sz="0" w:space="0" w:color="auto"/>
      </w:divBdr>
    </w:div>
    <w:div w:id="680201026">
      <w:bodyDiv w:val="1"/>
      <w:marLeft w:val="0"/>
      <w:marRight w:val="0"/>
      <w:marTop w:val="0"/>
      <w:marBottom w:val="0"/>
      <w:divBdr>
        <w:top w:val="none" w:sz="0" w:space="0" w:color="auto"/>
        <w:left w:val="none" w:sz="0" w:space="0" w:color="auto"/>
        <w:bottom w:val="none" w:sz="0" w:space="0" w:color="auto"/>
        <w:right w:val="none" w:sz="0" w:space="0" w:color="auto"/>
      </w:divBdr>
    </w:div>
    <w:div w:id="680201594">
      <w:bodyDiv w:val="1"/>
      <w:marLeft w:val="0"/>
      <w:marRight w:val="0"/>
      <w:marTop w:val="0"/>
      <w:marBottom w:val="0"/>
      <w:divBdr>
        <w:top w:val="none" w:sz="0" w:space="0" w:color="auto"/>
        <w:left w:val="none" w:sz="0" w:space="0" w:color="auto"/>
        <w:bottom w:val="none" w:sz="0" w:space="0" w:color="auto"/>
        <w:right w:val="none" w:sz="0" w:space="0" w:color="auto"/>
      </w:divBdr>
    </w:div>
    <w:div w:id="680355175">
      <w:bodyDiv w:val="1"/>
      <w:marLeft w:val="0"/>
      <w:marRight w:val="0"/>
      <w:marTop w:val="0"/>
      <w:marBottom w:val="0"/>
      <w:divBdr>
        <w:top w:val="none" w:sz="0" w:space="0" w:color="auto"/>
        <w:left w:val="none" w:sz="0" w:space="0" w:color="auto"/>
        <w:bottom w:val="none" w:sz="0" w:space="0" w:color="auto"/>
        <w:right w:val="none" w:sz="0" w:space="0" w:color="auto"/>
      </w:divBdr>
    </w:div>
    <w:div w:id="680468752">
      <w:bodyDiv w:val="1"/>
      <w:marLeft w:val="0"/>
      <w:marRight w:val="0"/>
      <w:marTop w:val="0"/>
      <w:marBottom w:val="0"/>
      <w:divBdr>
        <w:top w:val="none" w:sz="0" w:space="0" w:color="auto"/>
        <w:left w:val="none" w:sz="0" w:space="0" w:color="auto"/>
        <w:bottom w:val="none" w:sz="0" w:space="0" w:color="auto"/>
        <w:right w:val="none" w:sz="0" w:space="0" w:color="auto"/>
      </w:divBdr>
    </w:div>
    <w:div w:id="680474154">
      <w:bodyDiv w:val="1"/>
      <w:marLeft w:val="0"/>
      <w:marRight w:val="0"/>
      <w:marTop w:val="0"/>
      <w:marBottom w:val="0"/>
      <w:divBdr>
        <w:top w:val="none" w:sz="0" w:space="0" w:color="auto"/>
        <w:left w:val="none" w:sz="0" w:space="0" w:color="auto"/>
        <w:bottom w:val="none" w:sz="0" w:space="0" w:color="auto"/>
        <w:right w:val="none" w:sz="0" w:space="0" w:color="auto"/>
      </w:divBdr>
    </w:div>
    <w:div w:id="680548609">
      <w:bodyDiv w:val="1"/>
      <w:marLeft w:val="0"/>
      <w:marRight w:val="0"/>
      <w:marTop w:val="0"/>
      <w:marBottom w:val="0"/>
      <w:divBdr>
        <w:top w:val="none" w:sz="0" w:space="0" w:color="auto"/>
        <w:left w:val="none" w:sz="0" w:space="0" w:color="auto"/>
        <w:bottom w:val="none" w:sz="0" w:space="0" w:color="auto"/>
        <w:right w:val="none" w:sz="0" w:space="0" w:color="auto"/>
      </w:divBdr>
    </w:div>
    <w:div w:id="680745084">
      <w:bodyDiv w:val="1"/>
      <w:marLeft w:val="0"/>
      <w:marRight w:val="0"/>
      <w:marTop w:val="0"/>
      <w:marBottom w:val="0"/>
      <w:divBdr>
        <w:top w:val="none" w:sz="0" w:space="0" w:color="auto"/>
        <w:left w:val="none" w:sz="0" w:space="0" w:color="auto"/>
        <w:bottom w:val="none" w:sz="0" w:space="0" w:color="auto"/>
        <w:right w:val="none" w:sz="0" w:space="0" w:color="auto"/>
      </w:divBdr>
    </w:div>
    <w:div w:id="680931147">
      <w:bodyDiv w:val="1"/>
      <w:marLeft w:val="0"/>
      <w:marRight w:val="0"/>
      <w:marTop w:val="0"/>
      <w:marBottom w:val="0"/>
      <w:divBdr>
        <w:top w:val="none" w:sz="0" w:space="0" w:color="auto"/>
        <w:left w:val="none" w:sz="0" w:space="0" w:color="auto"/>
        <w:bottom w:val="none" w:sz="0" w:space="0" w:color="auto"/>
        <w:right w:val="none" w:sz="0" w:space="0" w:color="auto"/>
      </w:divBdr>
    </w:div>
    <w:div w:id="681053168">
      <w:bodyDiv w:val="1"/>
      <w:marLeft w:val="0"/>
      <w:marRight w:val="0"/>
      <w:marTop w:val="0"/>
      <w:marBottom w:val="0"/>
      <w:divBdr>
        <w:top w:val="none" w:sz="0" w:space="0" w:color="auto"/>
        <w:left w:val="none" w:sz="0" w:space="0" w:color="auto"/>
        <w:bottom w:val="none" w:sz="0" w:space="0" w:color="auto"/>
        <w:right w:val="none" w:sz="0" w:space="0" w:color="auto"/>
      </w:divBdr>
    </w:div>
    <w:div w:id="681472283">
      <w:bodyDiv w:val="1"/>
      <w:marLeft w:val="0"/>
      <w:marRight w:val="0"/>
      <w:marTop w:val="0"/>
      <w:marBottom w:val="0"/>
      <w:divBdr>
        <w:top w:val="none" w:sz="0" w:space="0" w:color="auto"/>
        <w:left w:val="none" w:sz="0" w:space="0" w:color="auto"/>
        <w:bottom w:val="none" w:sz="0" w:space="0" w:color="auto"/>
        <w:right w:val="none" w:sz="0" w:space="0" w:color="auto"/>
      </w:divBdr>
    </w:div>
    <w:div w:id="681711807">
      <w:bodyDiv w:val="1"/>
      <w:marLeft w:val="0"/>
      <w:marRight w:val="0"/>
      <w:marTop w:val="0"/>
      <w:marBottom w:val="0"/>
      <w:divBdr>
        <w:top w:val="none" w:sz="0" w:space="0" w:color="auto"/>
        <w:left w:val="none" w:sz="0" w:space="0" w:color="auto"/>
        <w:bottom w:val="none" w:sz="0" w:space="0" w:color="auto"/>
        <w:right w:val="none" w:sz="0" w:space="0" w:color="auto"/>
      </w:divBdr>
    </w:div>
    <w:div w:id="681858718">
      <w:bodyDiv w:val="1"/>
      <w:marLeft w:val="0"/>
      <w:marRight w:val="0"/>
      <w:marTop w:val="0"/>
      <w:marBottom w:val="0"/>
      <w:divBdr>
        <w:top w:val="none" w:sz="0" w:space="0" w:color="auto"/>
        <w:left w:val="none" w:sz="0" w:space="0" w:color="auto"/>
        <w:bottom w:val="none" w:sz="0" w:space="0" w:color="auto"/>
        <w:right w:val="none" w:sz="0" w:space="0" w:color="auto"/>
      </w:divBdr>
    </w:div>
    <w:div w:id="681932226">
      <w:bodyDiv w:val="1"/>
      <w:marLeft w:val="0"/>
      <w:marRight w:val="0"/>
      <w:marTop w:val="0"/>
      <w:marBottom w:val="0"/>
      <w:divBdr>
        <w:top w:val="none" w:sz="0" w:space="0" w:color="auto"/>
        <w:left w:val="none" w:sz="0" w:space="0" w:color="auto"/>
        <w:bottom w:val="none" w:sz="0" w:space="0" w:color="auto"/>
        <w:right w:val="none" w:sz="0" w:space="0" w:color="auto"/>
      </w:divBdr>
    </w:div>
    <w:div w:id="681977091">
      <w:bodyDiv w:val="1"/>
      <w:marLeft w:val="0"/>
      <w:marRight w:val="0"/>
      <w:marTop w:val="0"/>
      <w:marBottom w:val="0"/>
      <w:divBdr>
        <w:top w:val="none" w:sz="0" w:space="0" w:color="auto"/>
        <w:left w:val="none" w:sz="0" w:space="0" w:color="auto"/>
        <w:bottom w:val="none" w:sz="0" w:space="0" w:color="auto"/>
        <w:right w:val="none" w:sz="0" w:space="0" w:color="auto"/>
      </w:divBdr>
    </w:div>
    <w:div w:id="682169961">
      <w:bodyDiv w:val="1"/>
      <w:marLeft w:val="0"/>
      <w:marRight w:val="0"/>
      <w:marTop w:val="0"/>
      <w:marBottom w:val="0"/>
      <w:divBdr>
        <w:top w:val="none" w:sz="0" w:space="0" w:color="auto"/>
        <w:left w:val="none" w:sz="0" w:space="0" w:color="auto"/>
        <w:bottom w:val="none" w:sz="0" w:space="0" w:color="auto"/>
        <w:right w:val="none" w:sz="0" w:space="0" w:color="auto"/>
      </w:divBdr>
    </w:div>
    <w:div w:id="682975280">
      <w:bodyDiv w:val="1"/>
      <w:marLeft w:val="0"/>
      <w:marRight w:val="0"/>
      <w:marTop w:val="0"/>
      <w:marBottom w:val="0"/>
      <w:divBdr>
        <w:top w:val="none" w:sz="0" w:space="0" w:color="auto"/>
        <w:left w:val="none" w:sz="0" w:space="0" w:color="auto"/>
        <w:bottom w:val="none" w:sz="0" w:space="0" w:color="auto"/>
        <w:right w:val="none" w:sz="0" w:space="0" w:color="auto"/>
      </w:divBdr>
    </w:div>
    <w:div w:id="683017187">
      <w:bodyDiv w:val="1"/>
      <w:marLeft w:val="0"/>
      <w:marRight w:val="0"/>
      <w:marTop w:val="0"/>
      <w:marBottom w:val="0"/>
      <w:divBdr>
        <w:top w:val="none" w:sz="0" w:space="0" w:color="auto"/>
        <w:left w:val="none" w:sz="0" w:space="0" w:color="auto"/>
        <w:bottom w:val="none" w:sz="0" w:space="0" w:color="auto"/>
        <w:right w:val="none" w:sz="0" w:space="0" w:color="auto"/>
      </w:divBdr>
    </w:div>
    <w:div w:id="683090086">
      <w:bodyDiv w:val="1"/>
      <w:marLeft w:val="0"/>
      <w:marRight w:val="0"/>
      <w:marTop w:val="0"/>
      <w:marBottom w:val="0"/>
      <w:divBdr>
        <w:top w:val="none" w:sz="0" w:space="0" w:color="auto"/>
        <w:left w:val="none" w:sz="0" w:space="0" w:color="auto"/>
        <w:bottom w:val="none" w:sz="0" w:space="0" w:color="auto"/>
        <w:right w:val="none" w:sz="0" w:space="0" w:color="auto"/>
      </w:divBdr>
    </w:div>
    <w:div w:id="683283932">
      <w:bodyDiv w:val="1"/>
      <w:marLeft w:val="0"/>
      <w:marRight w:val="0"/>
      <w:marTop w:val="0"/>
      <w:marBottom w:val="0"/>
      <w:divBdr>
        <w:top w:val="none" w:sz="0" w:space="0" w:color="auto"/>
        <w:left w:val="none" w:sz="0" w:space="0" w:color="auto"/>
        <w:bottom w:val="none" w:sz="0" w:space="0" w:color="auto"/>
        <w:right w:val="none" w:sz="0" w:space="0" w:color="auto"/>
      </w:divBdr>
    </w:div>
    <w:div w:id="683752323">
      <w:bodyDiv w:val="1"/>
      <w:marLeft w:val="0"/>
      <w:marRight w:val="0"/>
      <w:marTop w:val="0"/>
      <w:marBottom w:val="0"/>
      <w:divBdr>
        <w:top w:val="none" w:sz="0" w:space="0" w:color="auto"/>
        <w:left w:val="none" w:sz="0" w:space="0" w:color="auto"/>
        <w:bottom w:val="none" w:sz="0" w:space="0" w:color="auto"/>
        <w:right w:val="none" w:sz="0" w:space="0" w:color="auto"/>
      </w:divBdr>
    </w:div>
    <w:div w:id="683824073">
      <w:bodyDiv w:val="1"/>
      <w:marLeft w:val="0"/>
      <w:marRight w:val="0"/>
      <w:marTop w:val="0"/>
      <w:marBottom w:val="0"/>
      <w:divBdr>
        <w:top w:val="none" w:sz="0" w:space="0" w:color="auto"/>
        <w:left w:val="none" w:sz="0" w:space="0" w:color="auto"/>
        <w:bottom w:val="none" w:sz="0" w:space="0" w:color="auto"/>
        <w:right w:val="none" w:sz="0" w:space="0" w:color="auto"/>
      </w:divBdr>
    </w:div>
    <w:div w:id="683944811">
      <w:bodyDiv w:val="1"/>
      <w:marLeft w:val="0"/>
      <w:marRight w:val="0"/>
      <w:marTop w:val="0"/>
      <w:marBottom w:val="0"/>
      <w:divBdr>
        <w:top w:val="none" w:sz="0" w:space="0" w:color="auto"/>
        <w:left w:val="none" w:sz="0" w:space="0" w:color="auto"/>
        <w:bottom w:val="none" w:sz="0" w:space="0" w:color="auto"/>
        <w:right w:val="none" w:sz="0" w:space="0" w:color="auto"/>
      </w:divBdr>
    </w:div>
    <w:div w:id="684283409">
      <w:bodyDiv w:val="1"/>
      <w:marLeft w:val="0"/>
      <w:marRight w:val="0"/>
      <w:marTop w:val="0"/>
      <w:marBottom w:val="0"/>
      <w:divBdr>
        <w:top w:val="none" w:sz="0" w:space="0" w:color="auto"/>
        <w:left w:val="none" w:sz="0" w:space="0" w:color="auto"/>
        <w:bottom w:val="none" w:sz="0" w:space="0" w:color="auto"/>
        <w:right w:val="none" w:sz="0" w:space="0" w:color="auto"/>
      </w:divBdr>
    </w:div>
    <w:div w:id="684285916">
      <w:bodyDiv w:val="1"/>
      <w:marLeft w:val="0"/>
      <w:marRight w:val="0"/>
      <w:marTop w:val="0"/>
      <w:marBottom w:val="0"/>
      <w:divBdr>
        <w:top w:val="none" w:sz="0" w:space="0" w:color="auto"/>
        <w:left w:val="none" w:sz="0" w:space="0" w:color="auto"/>
        <w:bottom w:val="none" w:sz="0" w:space="0" w:color="auto"/>
        <w:right w:val="none" w:sz="0" w:space="0" w:color="auto"/>
      </w:divBdr>
    </w:div>
    <w:div w:id="684864296">
      <w:bodyDiv w:val="1"/>
      <w:marLeft w:val="0"/>
      <w:marRight w:val="0"/>
      <w:marTop w:val="0"/>
      <w:marBottom w:val="0"/>
      <w:divBdr>
        <w:top w:val="none" w:sz="0" w:space="0" w:color="auto"/>
        <w:left w:val="none" w:sz="0" w:space="0" w:color="auto"/>
        <w:bottom w:val="none" w:sz="0" w:space="0" w:color="auto"/>
        <w:right w:val="none" w:sz="0" w:space="0" w:color="auto"/>
      </w:divBdr>
    </w:div>
    <w:div w:id="684867363">
      <w:bodyDiv w:val="1"/>
      <w:marLeft w:val="0"/>
      <w:marRight w:val="0"/>
      <w:marTop w:val="0"/>
      <w:marBottom w:val="0"/>
      <w:divBdr>
        <w:top w:val="none" w:sz="0" w:space="0" w:color="auto"/>
        <w:left w:val="none" w:sz="0" w:space="0" w:color="auto"/>
        <w:bottom w:val="none" w:sz="0" w:space="0" w:color="auto"/>
        <w:right w:val="none" w:sz="0" w:space="0" w:color="auto"/>
      </w:divBdr>
    </w:div>
    <w:div w:id="684944179">
      <w:bodyDiv w:val="1"/>
      <w:marLeft w:val="0"/>
      <w:marRight w:val="0"/>
      <w:marTop w:val="0"/>
      <w:marBottom w:val="0"/>
      <w:divBdr>
        <w:top w:val="none" w:sz="0" w:space="0" w:color="auto"/>
        <w:left w:val="none" w:sz="0" w:space="0" w:color="auto"/>
        <w:bottom w:val="none" w:sz="0" w:space="0" w:color="auto"/>
        <w:right w:val="none" w:sz="0" w:space="0" w:color="auto"/>
      </w:divBdr>
    </w:div>
    <w:div w:id="685133776">
      <w:bodyDiv w:val="1"/>
      <w:marLeft w:val="0"/>
      <w:marRight w:val="0"/>
      <w:marTop w:val="0"/>
      <w:marBottom w:val="0"/>
      <w:divBdr>
        <w:top w:val="none" w:sz="0" w:space="0" w:color="auto"/>
        <w:left w:val="none" w:sz="0" w:space="0" w:color="auto"/>
        <w:bottom w:val="none" w:sz="0" w:space="0" w:color="auto"/>
        <w:right w:val="none" w:sz="0" w:space="0" w:color="auto"/>
      </w:divBdr>
    </w:div>
    <w:div w:id="685323754">
      <w:bodyDiv w:val="1"/>
      <w:marLeft w:val="0"/>
      <w:marRight w:val="0"/>
      <w:marTop w:val="0"/>
      <w:marBottom w:val="0"/>
      <w:divBdr>
        <w:top w:val="none" w:sz="0" w:space="0" w:color="auto"/>
        <w:left w:val="none" w:sz="0" w:space="0" w:color="auto"/>
        <w:bottom w:val="none" w:sz="0" w:space="0" w:color="auto"/>
        <w:right w:val="none" w:sz="0" w:space="0" w:color="auto"/>
      </w:divBdr>
    </w:div>
    <w:div w:id="685446249">
      <w:bodyDiv w:val="1"/>
      <w:marLeft w:val="0"/>
      <w:marRight w:val="0"/>
      <w:marTop w:val="0"/>
      <w:marBottom w:val="0"/>
      <w:divBdr>
        <w:top w:val="none" w:sz="0" w:space="0" w:color="auto"/>
        <w:left w:val="none" w:sz="0" w:space="0" w:color="auto"/>
        <w:bottom w:val="none" w:sz="0" w:space="0" w:color="auto"/>
        <w:right w:val="none" w:sz="0" w:space="0" w:color="auto"/>
      </w:divBdr>
    </w:div>
    <w:div w:id="685644127">
      <w:bodyDiv w:val="1"/>
      <w:marLeft w:val="0"/>
      <w:marRight w:val="0"/>
      <w:marTop w:val="0"/>
      <w:marBottom w:val="0"/>
      <w:divBdr>
        <w:top w:val="none" w:sz="0" w:space="0" w:color="auto"/>
        <w:left w:val="none" w:sz="0" w:space="0" w:color="auto"/>
        <w:bottom w:val="none" w:sz="0" w:space="0" w:color="auto"/>
        <w:right w:val="none" w:sz="0" w:space="0" w:color="auto"/>
      </w:divBdr>
    </w:div>
    <w:div w:id="685787219">
      <w:bodyDiv w:val="1"/>
      <w:marLeft w:val="0"/>
      <w:marRight w:val="0"/>
      <w:marTop w:val="0"/>
      <w:marBottom w:val="0"/>
      <w:divBdr>
        <w:top w:val="none" w:sz="0" w:space="0" w:color="auto"/>
        <w:left w:val="none" w:sz="0" w:space="0" w:color="auto"/>
        <w:bottom w:val="none" w:sz="0" w:space="0" w:color="auto"/>
        <w:right w:val="none" w:sz="0" w:space="0" w:color="auto"/>
      </w:divBdr>
    </w:div>
    <w:div w:id="685980973">
      <w:bodyDiv w:val="1"/>
      <w:marLeft w:val="0"/>
      <w:marRight w:val="0"/>
      <w:marTop w:val="0"/>
      <w:marBottom w:val="0"/>
      <w:divBdr>
        <w:top w:val="none" w:sz="0" w:space="0" w:color="auto"/>
        <w:left w:val="none" w:sz="0" w:space="0" w:color="auto"/>
        <w:bottom w:val="none" w:sz="0" w:space="0" w:color="auto"/>
        <w:right w:val="none" w:sz="0" w:space="0" w:color="auto"/>
      </w:divBdr>
    </w:div>
    <w:div w:id="685983907">
      <w:bodyDiv w:val="1"/>
      <w:marLeft w:val="0"/>
      <w:marRight w:val="0"/>
      <w:marTop w:val="0"/>
      <w:marBottom w:val="0"/>
      <w:divBdr>
        <w:top w:val="none" w:sz="0" w:space="0" w:color="auto"/>
        <w:left w:val="none" w:sz="0" w:space="0" w:color="auto"/>
        <w:bottom w:val="none" w:sz="0" w:space="0" w:color="auto"/>
        <w:right w:val="none" w:sz="0" w:space="0" w:color="auto"/>
      </w:divBdr>
    </w:div>
    <w:div w:id="686106082">
      <w:bodyDiv w:val="1"/>
      <w:marLeft w:val="0"/>
      <w:marRight w:val="0"/>
      <w:marTop w:val="0"/>
      <w:marBottom w:val="0"/>
      <w:divBdr>
        <w:top w:val="none" w:sz="0" w:space="0" w:color="auto"/>
        <w:left w:val="none" w:sz="0" w:space="0" w:color="auto"/>
        <w:bottom w:val="none" w:sz="0" w:space="0" w:color="auto"/>
        <w:right w:val="none" w:sz="0" w:space="0" w:color="auto"/>
      </w:divBdr>
    </w:div>
    <w:div w:id="686171909">
      <w:bodyDiv w:val="1"/>
      <w:marLeft w:val="0"/>
      <w:marRight w:val="0"/>
      <w:marTop w:val="0"/>
      <w:marBottom w:val="0"/>
      <w:divBdr>
        <w:top w:val="none" w:sz="0" w:space="0" w:color="auto"/>
        <w:left w:val="none" w:sz="0" w:space="0" w:color="auto"/>
        <w:bottom w:val="none" w:sz="0" w:space="0" w:color="auto"/>
        <w:right w:val="none" w:sz="0" w:space="0" w:color="auto"/>
      </w:divBdr>
    </w:div>
    <w:div w:id="686567546">
      <w:bodyDiv w:val="1"/>
      <w:marLeft w:val="0"/>
      <w:marRight w:val="0"/>
      <w:marTop w:val="0"/>
      <w:marBottom w:val="0"/>
      <w:divBdr>
        <w:top w:val="none" w:sz="0" w:space="0" w:color="auto"/>
        <w:left w:val="none" w:sz="0" w:space="0" w:color="auto"/>
        <w:bottom w:val="none" w:sz="0" w:space="0" w:color="auto"/>
        <w:right w:val="none" w:sz="0" w:space="0" w:color="auto"/>
      </w:divBdr>
    </w:div>
    <w:div w:id="686836660">
      <w:bodyDiv w:val="1"/>
      <w:marLeft w:val="0"/>
      <w:marRight w:val="0"/>
      <w:marTop w:val="0"/>
      <w:marBottom w:val="0"/>
      <w:divBdr>
        <w:top w:val="none" w:sz="0" w:space="0" w:color="auto"/>
        <w:left w:val="none" w:sz="0" w:space="0" w:color="auto"/>
        <w:bottom w:val="none" w:sz="0" w:space="0" w:color="auto"/>
        <w:right w:val="none" w:sz="0" w:space="0" w:color="auto"/>
      </w:divBdr>
    </w:div>
    <w:div w:id="686908771">
      <w:bodyDiv w:val="1"/>
      <w:marLeft w:val="0"/>
      <w:marRight w:val="0"/>
      <w:marTop w:val="0"/>
      <w:marBottom w:val="0"/>
      <w:divBdr>
        <w:top w:val="none" w:sz="0" w:space="0" w:color="auto"/>
        <w:left w:val="none" w:sz="0" w:space="0" w:color="auto"/>
        <w:bottom w:val="none" w:sz="0" w:space="0" w:color="auto"/>
        <w:right w:val="none" w:sz="0" w:space="0" w:color="auto"/>
      </w:divBdr>
    </w:div>
    <w:div w:id="687096918">
      <w:bodyDiv w:val="1"/>
      <w:marLeft w:val="0"/>
      <w:marRight w:val="0"/>
      <w:marTop w:val="0"/>
      <w:marBottom w:val="0"/>
      <w:divBdr>
        <w:top w:val="none" w:sz="0" w:space="0" w:color="auto"/>
        <w:left w:val="none" w:sz="0" w:space="0" w:color="auto"/>
        <w:bottom w:val="none" w:sz="0" w:space="0" w:color="auto"/>
        <w:right w:val="none" w:sz="0" w:space="0" w:color="auto"/>
      </w:divBdr>
    </w:div>
    <w:div w:id="687368257">
      <w:bodyDiv w:val="1"/>
      <w:marLeft w:val="0"/>
      <w:marRight w:val="0"/>
      <w:marTop w:val="0"/>
      <w:marBottom w:val="0"/>
      <w:divBdr>
        <w:top w:val="none" w:sz="0" w:space="0" w:color="auto"/>
        <w:left w:val="none" w:sz="0" w:space="0" w:color="auto"/>
        <w:bottom w:val="none" w:sz="0" w:space="0" w:color="auto"/>
        <w:right w:val="none" w:sz="0" w:space="0" w:color="auto"/>
      </w:divBdr>
    </w:div>
    <w:div w:id="687559666">
      <w:bodyDiv w:val="1"/>
      <w:marLeft w:val="0"/>
      <w:marRight w:val="0"/>
      <w:marTop w:val="0"/>
      <w:marBottom w:val="0"/>
      <w:divBdr>
        <w:top w:val="none" w:sz="0" w:space="0" w:color="auto"/>
        <w:left w:val="none" w:sz="0" w:space="0" w:color="auto"/>
        <w:bottom w:val="none" w:sz="0" w:space="0" w:color="auto"/>
        <w:right w:val="none" w:sz="0" w:space="0" w:color="auto"/>
      </w:divBdr>
    </w:div>
    <w:div w:id="687636263">
      <w:bodyDiv w:val="1"/>
      <w:marLeft w:val="0"/>
      <w:marRight w:val="0"/>
      <w:marTop w:val="0"/>
      <w:marBottom w:val="0"/>
      <w:divBdr>
        <w:top w:val="none" w:sz="0" w:space="0" w:color="auto"/>
        <w:left w:val="none" w:sz="0" w:space="0" w:color="auto"/>
        <w:bottom w:val="none" w:sz="0" w:space="0" w:color="auto"/>
        <w:right w:val="none" w:sz="0" w:space="0" w:color="auto"/>
      </w:divBdr>
    </w:div>
    <w:div w:id="688214434">
      <w:bodyDiv w:val="1"/>
      <w:marLeft w:val="0"/>
      <w:marRight w:val="0"/>
      <w:marTop w:val="0"/>
      <w:marBottom w:val="0"/>
      <w:divBdr>
        <w:top w:val="none" w:sz="0" w:space="0" w:color="auto"/>
        <w:left w:val="none" w:sz="0" w:space="0" w:color="auto"/>
        <w:bottom w:val="none" w:sz="0" w:space="0" w:color="auto"/>
        <w:right w:val="none" w:sz="0" w:space="0" w:color="auto"/>
      </w:divBdr>
    </w:div>
    <w:div w:id="688409383">
      <w:bodyDiv w:val="1"/>
      <w:marLeft w:val="0"/>
      <w:marRight w:val="0"/>
      <w:marTop w:val="0"/>
      <w:marBottom w:val="0"/>
      <w:divBdr>
        <w:top w:val="none" w:sz="0" w:space="0" w:color="auto"/>
        <w:left w:val="none" w:sz="0" w:space="0" w:color="auto"/>
        <w:bottom w:val="none" w:sz="0" w:space="0" w:color="auto"/>
        <w:right w:val="none" w:sz="0" w:space="0" w:color="auto"/>
      </w:divBdr>
    </w:div>
    <w:div w:id="688410958">
      <w:bodyDiv w:val="1"/>
      <w:marLeft w:val="0"/>
      <w:marRight w:val="0"/>
      <w:marTop w:val="0"/>
      <w:marBottom w:val="0"/>
      <w:divBdr>
        <w:top w:val="none" w:sz="0" w:space="0" w:color="auto"/>
        <w:left w:val="none" w:sz="0" w:space="0" w:color="auto"/>
        <w:bottom w:val="none" w:sz="0" w:space="0" w:color="auto"/>
        <w:right w:val="none" w:sz="0" w:space="0" w:color="auto"/>
      </w:divBdr>
    </w:div>
    <w:div w:id="688487415">
      <w:bodyDiv w:val="1"/>
      <w:marLeft w:val="0"/>
      <w:marRight w:val="0"/>
      <w:marTop w:val="0"/>
      <w:marBottom w:val="0"/>
      <w:divBdr>
        <w:top w:val="none" w:sz="0" w:space="0" w:color="auto"/>
        <w:left w:val="none" w:sz="0" w:space="0" w:color="auto"/>
        <w:bottom w:val="none" w:sz="0" w:space="0" w:color="auto"/>
        <w:right w:val="none" w:sz="0" w:space="0" w:color="auto"/>
      </w:divBdr>
    </w:div>
    <w:div w:id="688524633">
      <w:bodyDiv w:val="1"/>
      <w:marLeft w:val="0"/>
      <w:marRight w:val="0"/>
      <w:marTop w:val="0"/>
      <w:marBottom w:val="0"/>
      <w:divBdr>
        <w:top w:val="none" w:sz="0" w:space="0" w:color="auto"/>
        <w:left w:val="none" w:sz="0" w:space="0" w:color="auto"/>
        <w:bottom w:val="none" w:sz="0" w:space="0" w:color="auto"/>
        <w:right w:val="none" w:sz="0" w:space="0" w:color="auto"/>
      </w:divBdr>
    </w:div>
    <w:div w:id="688724851">
      <w:bodyDiv w:val="1"/>
      <w:marLeft w:val="0"/>
      <w:marRight w:val="0"/>
      <w:marTop w:val="0"/>
      <w:marBottom w:val="0"/>
      <w:divBdr>
        <w:top w:val="none" w:sz="0" w:space="0" w:color="auto"/>
        <w:left w:val="none" w:sz="0" w:space="0" w:color="auto"/>
        <w:bottom w:val="none" w:sz="0" w:space="0" w:color="auto"/>
        <w:right w:val="none" w:sz="0" w:space="0" w:color="auto"/>
      </w:divBdr>
    </w:div>
    <w:div w:id="688994562">
      <w:bodyDiv w:val="1"/>
      <w:marLeft w:val="0"/>
      <w:marRight w:val="0"/>
      <w:marTop w:val="0"/>
      <w:marBottom w:val="0"/>
      <w:divBdr>
        <w:top w:val="none" w:sz="0" w:space="0" w:color="auto"/>
        <w:left w:val="none" w:sz="0" w:space="0" w:color="auto"/>
        <w:bottom w:val="none" w:sz="0" w:space="0" w:color="auto"/>
        <w:right w:val="none" w:sz="0" w:space="0" w:color="auto"/>
      </w:divBdr>
    </w:div>
    <w:div w:id="689141994">
      <w:bodyDiv w:val="1"/>
      <w:marLeft w:val="0"/>
      <w:marRight w:val="0"/>
      <w:marTop w:val="0"/>
      <w:marBottom w:val="0"/>
      <w:divBdr>
        <w:top w:val="none" w:sz="0" w:space="0" w:color="auto"/>
        <w:left w:val="none" w:sz="0" w:space="0" w:color="auto"/>
        <w:bottom w:val="none" w:sz="0" w:space="0" w:color="auto"/>
        <w:right w:val="none" w:sz="0" w:space="0" w:color="auto"/>
      </w:divBdr>
    </w:div>
    <w:div w:id="689255050">
      <w:bodyDiv w:val="1"/>
      <w:marLeft w:val="0"/>
      <w:marRight w:val="0"/>
      <w:marTop w:val="0"/>
      <w:marBottom w:val="0"/>
      <w:divBdr>
        <w:top w:val="none" w:sz="0" w:space="0" w:color="auto"/>
        <w:left w:val="none" w:sz="0" w:space="0" w:color="auto"/>
        <w:bottom w:val="none" w:sz="0" w:space="0" w:color="auto"/>
        <w:right w:val="none" w:sz="0" w:space="0" w:color="auto"/>
      </w:divBdr>
    </w:div>
    <w:div w:id="689336697">
      <w:bodyDiv w:val="1"/>
      <w:marLeft w:val="0"/>
      <w:marRight w:val="0"/>
      <w:marTop w:val="0"/>
      <w:marBottom w:val="0"/>
      <w:divBdr>
        <w:top w:val="none" w:sz="0" w:space="0" w:color="auto"/>
        <w:left w:val="none" w:sz="0" w:space="0" w:color="auto"/>
        <w:bottom w:val="none" w:sz="0" w:space="0" w:color="auto"/>
        <w:right w:val="none" w:sz="0" w:space="0" w:color="auto"/>
      </w:divBdr>
    </w:div>
    <w:div w:id="689798479">
      <w:bodyDiv w:val="1"/>
      <w:marLeft w:val="0"/>
      <w:marRight w:val="0"/>
      <w:marTop w:val="0"/>
      <w:marBottom w:val="0"/>
      <w:divBdr>
        <w:top w:val="none" w:sz="0" w:space="0" w:color="auto"/>
        <w:left w:val="none" w:sz="0" w:space="0" w:color="auto"/>
        <w:bottom w:val="none" w:sz="0" w:space="0" w:color="auto"/>
        <w:right w:val="none" w:sz="0" w:space="0" w:color="auto"/>
      </w:divBdr>
    </w:div>
    <w:div w:id="690031436">
      <w:bodyDiv w:val="1"/>
      <w:marLeft w:val="0"/>
      <w:marRight w:val="0"/>
      <w:marTop w:val="0"/>
      <w:marBottom w:val="0"/>
      <w:divBdr>
        <w:top w:val="none" w:sz="0" w:space="0" w:color="auto"/>
        <w:left w:val="none" w:sz="0" w:space="0" w:color="auto"/>
        <w:bottom w:val="none" w:sz="0" w:space="0" w:color="auto"/>
        <w:right w:val="none" w:sz="0" w:space="0" w:color="auto"/>
      </w:divBdr>
    </w:div>
    <w:div w:id="690033163">
      <w:bodyDiv w:val="1"/>
      <w:marLeft w:val="0"/>
      <w:marRight w:val="0"/>
      <w:marTop w:val="0"/>
      <w:marBottom w:val="0"/>
      <w:divBdr>
        <w:top w:val="none" w:sz="0" w:space="0" w:color="auto"/>
        <w:left w:val="none" w:sz="0" w:space="0" w:color="auto"/>
        <w:bottom w:val="none" w:sz="0" w:space="0" w:color="auto"/>
        <w:right w:val="none" w:sz="0" w:space="0" w:color="auto"/>
      </w:divBdr>
    </w:div>
    <w:div w:id="690302412">
      <w:bodyDiv w:val="1"/>
      <w:marLeft w:val="0"/>
      <w:marRight w:val="0"/>
      <w:marTop w:val="0"/>
      <w:marBottom w:val="0"/>
      <w:divBdr>
        <w:top w:val="none" w:sz="0" w:space="0" w:color="auto"/>
        <w:left w:val="none" w:sz="0" w:space="0" w:color="auto"/>
        <w:bottom w:val="none" w:sz="0" w:space="0" w:color="auto"/>
        <w:right w:val="none" w:sz="0" w:space="0" w:color="auto"/>
      </w:divBdr>
    </w:div>
    <w:div w:id="690376328">
      <w:bodyDiv w:val="1"/>
      <w:marLeft w:val="0"/>
      <w:marRight w:val="0"/>
      <w:marTop w:val="0"/>
      <w:marBottom w:val="0"/>
      <w:divBdr>
        <w:top w:val="none" w:sz="0" w:space="0" w:color="auto"/>
        <w:left w:val="none" w:sz="0" w:space="0" w:color="auto"/>
        <w:bottom w:val="none" w:sz="0" w:space="0" w:color="auto"/>
        <w:right w:val="none" w:sz="0" w:space="0" w:color="auto"/>
      </w:divBdr>
    </w:div>
    <w:div w:id="690379273">
      <w:bodyDiv w:val="1"/>
      <w:marLeft w:val="0"/>
      <w:marRight w:val="0"/>
      <w:marTop w:val="0"/>
      <w:marBottom w:val="0"/>
      <w:divBdr>
        <w:top w:val="none" w:sz="0" w:space="0" w:color="auto"/>
        <w:left w:val="none" w:sz="0" w:space="0" w:color="auto"/>
        <w:bottom w:val="none" w:sz="0" w:space="0" w:color="auto"/>
        <w:right w:val="none" w:sz="0" w:space="0" w:color="auto"/>
      </w:divBdr>
    </w:div>
    <w:div w:id="690641194">
      <w:bodyDiv w:val="1"/>
      <w:marLeft w:val="0"/>
      <w:marRight w:val="0"/>
      <w:marTop w:val="0"/>
      <w:marBottom w:val="0"/>
      <w:divBdr>
        <w:top w:val="none" w:sz="0" w:space="0" w:color="auto"/>
        <w:left w:val="none" w:sz="0" w:space="0" w:color="auto"/>
        <w:bottom w:val="none" w:sz="0" w:space="0" w:color="auto"/>
        <w:right w:val="none" w:sz="0" w:space="0" w:color="auto"/>
      </w:divBdr>
    </w:div>
    <w:div w:id="691033552">
      <w:bodyDiv w:val="1"/>
      <w:marLeft w:val="0"/>
      <w:marRight w:val="0"/>
      <w:marTop w:val="0"/>
      <w:marBottom w:val="0"/>
      <w:divBdr>
        <w:top w:val="none" w:sz="0" w:space="0" w:color="auto"/>
        <w:left w:val="none" w:sz="0" w:space="0" w:color="auto"/>
        <w:bottom w:val="none" w:sz="0" w:space="0" w:color="auto"/>
        <w:right w:val="none" w:sz="0" w:space="0" w:color="auto"/>
      </w:divBdr>
    </w:div>
    <w:div w:id="691034036">
      <w:bodyDiv w:val="1"/>
      <w:marLeft w:val="0"/>
      <w:marRight w:val="0"/>
      <w:marTop w:val="0"/>
      <w:marBottom w:val="0"/>
      <w:divBdr>
        <w:top w:val="none" w:sz="0" w:space="0" w:color="auto"/>
        <w:left w:val="none" w:sz="0" w:space="0" w:color="auto"/>
        <w:bottom w:val="none" w:sz="0" w:space="0" w:color="auto"/>
        <w:right w:val="none" w:sz="0" w:space="0" w:color="auto"/>
      </w:divBdr>
    </w:div>
    <w:div w:id="691225210">
      <w:bodyDiv w:val="1"/>
      <w:marLeft w:val="0"/>
      <w:marRight w:val="0"/>
      <w:marTop w:val="0"/>
      <w:marBottom w:val="0"/>
      <w:divBdr>
        <w:top w:val="none" w:sz="0" w:space="0" w:color="auto"/>
        <w:left w:val="none" w:sz="0" w:space="0" w:color="auto"/>
        <w:bottom w:val="none" w:sz="0" w:space="0" w:color="auto"/>
        <w:right w:val="none" w:sz="0" w:space="0" w:color="auto"/>
      </w:divBdr>
    </w:div>
    <w:div w:id="691490393">
      <w:bodyDiv w:val="1"/>
      <w:marLeft w:val="0"/>
      <w:marRight w:val="0"/>
      <w:marTop w:val="0"/>
      <w:marBottom w:val="0"/>
      <w:divBdr>
        <w:top w:val="none" w:sz="0" w:space="0" w:color="auto"/>
        <w:left w:val="none" w:sz="0" w:space="0" w:color="auto"/>
        <w:bottom w:val="none" w:sz="0" w:space="0" w:color="auto"/>
        <w:right w:val="none" w:sz="0" w:space="0" w:color="auto"/>
      </w:divBdr>
    </w:div>
    <w:div w:id="691803708">
      <w:bodyDiv w:val="1"/>
      <w:marLeft w:val="0"/>
      <w:marRight w:val="0"/>
      <w:marTop w:val="0"/>
      <w:marBottom w:val="0"/>
      <w:divBdr>
        <w:top w:val="none" w:sz="0" w:space="0" w:color="auto"/>
        <w:left w:val="none" w:sz="0" w:space="0" w:color="auto"/>
        <w:bottom w:val="none" w:sz="0" w:space="0" w:color="auto"/>
        <w:right w:val="none" w:sz="0" w:space="0" w:color="auto"/>
      </w:divBdr>
    </w:div>
    <w:div w:id="691805815">
      <w:bodyDiv w:val="1"/>
      <w:marLeft w:val="0"/>
      <w:marRight w:val="0"/>
      <w:marTop w:val="0"/>
      <w:marBottom w:val="0"/>
      <w:divBdr>
        <w:top w:val="none" w:sz="0" w:space="0" w:color="auto"/>
        <w:left w:val="none" w:sz="0" w:space="0" w:color="auto"/>
        <w:bottom w:val="none" w:sz="0" w:space="0" w:color="auto"/>
        <w:right w:val="none" w:sz="0" w:space="0" w:color="auto"/>
      </w:divBdr>
    </w:div>
    <w:div w:id="691806261">
      <w:bodyDiv w:val="1"/>
      <w:marLeft w:val="0"/>
      <w:marRight w:val="0"/>
      <w:marTop w:val="0"/>
      <w:marBottom w:val="0"/>
      <w:divBdr>
        <w:top w:val="none" w:sz="0" w:space="0" w:color="auto"/>
        <w:left w:val="none" w:sz="0" w:space="0" w:color="auto"/>
        <w:bottom w:val="none" w:sz="0" w:space="0" w:color="auto"/>
        <w:right w:val="none" w:sz="0" w:space="0" w:color="auto"/>
      </w:divBdr>
    </w:div>
    <w:div w:id="691878387">
      <w:bodyDiv w:val="1"/>
      <w:marLeft w:val="0"/>
      <w:marRight w:val="0"/>
      <w:marTop w:val="0"/>
      <w:marBottom w:val="0"/>
      <w:divBdr>
        <w:top w:val="none" w:sz="0" w:space="0" w:color="auto"/>
        <w:left w:val="none" w:sz="0" w:space="0" w:color="auto"/>
        <w:bottom w:val="none" w:sz="0" w:space="0" w:color="auto"/>
        <w:right w:val="none" w:sz="0" w:space="0" w:color="auto"/>
      </w:divBdr>
    </w:div>
    <w:div w:id="691998593">
      <w:bodyDiv w:val="1"/>
      <w:marLeft w:val="0"/>
      <w:marRight w:val="0"/>
      <w:marTop w:val="0"/>
      <w:marBottom w:val="0"/>
      <w:divBdr>
        <w:top w:val="none" w:sz="0" w:space="0" w:color="auto"/>
        <w:left w:val="none" w:sz="0" w:space="0" w:color="auto"/>
        <w:bottom w:val="none" w:sz="0" w:space="0" w:color="auto"/>
        <w:right w:val="none" w:sz="0" w:space="0" w:color="auto"/>
      </w:divBdr>
    </w:div>
    <w:div w:id="692414121">
      <w:bodyDiv w:val="1"/>
      <w:marLeft w:val="0"/>
      <w:marRight w:val="0"/>
      <w:marTop w:val="0"/>
      <w:marBottom w:val="0"/>
      <w:divBdr>
        <w:top w:val="none" w:sz="0" w:space="0" w:color="auto"/>
        <w:left w:val="none" w:sz="0" w:space="0" w:color="auto"/>
        <w:bottom w:val="none" w:sz="0" w:space="0" w:color="auto"/>
        <w:right w:val="none" w:sz="0" w:space="0" w:color="auto"/>
      </w:divBdr>
    </w:div>
    <w:div w:id="692465334">
      <w:bodyDiv w:val="1"/>
      <w:marLeft w:val="0"/>
      <w:marRight w:val="0"/>
      <w:marTop w:val="0"/>
      <w:marBottom w:val="0"/>
      <w:divBdr>
        <w:top w:val="none" w:sz="0" w:space="0" w:color="auto"/>
        <w:left w:val="none" w:sz="0" w:space="0" w:color="auto"/>
        <w:bottom w:val="none" w:sz="0" w:space="0" w:color="auto"/>
        <w:right w:val="none" w:sz="0" w:space="0" w:color="auto"/>
      </w:divBdr>
    </w:div>
    <w:div w:id="692652419">
      <w:bodyDiv w:val="1"/>
      <w:marLeft w:val="0"/>
      <w:marRight w:val="0"/>
      <w:marTop w:val="0"/>
      <w:marBottom w:val="0"/>
      <w:divBdr>
        <w:top w:val="none" w:sz="0" w:space="0" w:color="auto"/>
        <w:left w:val="none" w:sz="0" w:space="0" w:color="auto"/>
        <w:bottom w:val="none" w:sz="0" w:space="0" w:color="auto"/>
        <w:right w:val="none" w:sz="0" w:space="0" w:color="auto"/>
      </w:divBdr>
    </w:div>
    <w:div w:id="692657988">
      <w:bodyDiv w:val="1"/>
      <w:marLeft w:val="0"/>
      <w:marRight w:val="0"/>
      <w:marTop w:val="0"/>
      <w:marBottom w:val="0"/>
      <w:divBdr>
        <w:top w:val="none" w:sz="0" w:space="0" w:color="auto"/>
        <w:left w:val="none" w:sz="0" w:space="0" w:color="auto"/>
        <w:bottom w:val="none" w:sz="0" w:space="0" w:color="auto"/>
        <w:right w:val="none" w:sz="0" w:space="0" w:color="auto"/>
      </w:divBdr>
    </w:div>
    <w:div w:id="692808837">
      <w:bodyDiv w:val="1"/>
      <w:marLeft w:val="0"/>
      <w:marRight w:val="0"/>
      <w:marTop w:val="0"/>
      <w:marBottom w:val="0"/>
      <w:divBdr>
        <w:top w:val="none" w:sz="0" w:space="0" w:color="auto"/>
        <w:left w:val="none" w:sz="0" w:space="0" w:color="auto"/>
        <w:bottom w:val="none" w:sz="0" w:space="0" w:color="auto"/>
        <w:right w:val="none" w:sz="0" w:space="0" w:color="auto"/>
      </w:divBdr>
    </w:div>
    <w:div w:id="693045477">
      <w:bodyDiv w:val="1"/>
      <w:marLeft w:val="0"/>
      <w:marRight w:val="0"/>
      <w:marTop w:val="0"/>
      <w:marBottom w:val="0"/>
      <w:divBdr>
        <w:top w:val="none" w:sz="0" w:space="0" w:color="auto"/>
        <w:left w:val="none" w:sz="0" w:space="0" w:color="auto"/>
        <w:bottom w:val="none" w:sz="0" w:space="0" w:color="auto"/>
        <w:right w:val="none" w:sz="0" w:space="0" w:color="auto"/>
      </w:divBdr>
    </w:div>
    <w:div w:id="693264439">
      <w:bodyDiv w:val="1"/>
      <w:marLeft w:val="0"/>
      <w:marRight w:val="0"/>
      <w:marTop w:val="0"/>
      <w:marBottom w:val="0"/>
      <w:divBdr>
        <w:top w:val="none" w:sz="0" w:space="0" w:color="auto"/>
        <w:left w:val="none" w:sz="0" w:space="0" w:color="auto"/>
        <w:bottom w:val="none" w:sz="0" w:space="0" w:color="auto"/>
        <w:right w:val="none" w:sz="0" w:space="0" w:color="auto"/>
      </w:divBdr>
    </w:div>
    <w:div w:id="693337794">
      <w:bodyDiv w:val="1"/>
      <w:marLeft w:val="0"/>
      <w:marRight w:val="0"/>
      <w:marTop w:val="0"/>
      <w:marBottom w:val="0"/>
      <w:divBdr>
        <w:top w:val="none" w:sz="0" w:space="0" w:color="auto"/>
        <w:left w:val="none" w:sz="0" w:space="0" w:color="auto"/>
        <w:bottom w:val="none" w:sz="0" w:space="0" w:color="auto"/>
        <w:right w:val="none" w:sz="0" w:space="0" w:color="auto"/>
      </w:divBdr>
    </w:div>
    <w:div w:id="693727128">
      <w:bodyDiv w:val="1"/>
      <w:marLeft w:val="0"/>
      <w:marRight w:val="0"/>
      <w:marTop w:val="0"/>
      <w:marBottom w:val="0"/>
      <w:divBdr>
        <w:top w:val="none" w:sz="0" w:space="0" w:color="auto"/>
        <w:left w:val="none" w:sz="0" w:space="0" w:color="auto"/>
        <w:bottom w:val="none" w:sz="0" w:space="0" w:color="auto"/>
        <w:right w:val="none" w:sz="0" w:space="0" w:color="auto"/>
      </w:divBdr>
    </w:div>
    <w:div w:id="693768932">
      <w:bodyDiv w:val="1"/>
      <w:marLeft w:val="0"/>
      <w:marRight w:val="0"/>
      <w:marTop w:val="0"/>
      <w:marBottom w:val="0"/>
      <w:divBdr>
        <w:top w:val="none" w:sz="0" w:space="0" w:color="auto"/>
        <w:left w:val="none" w:sz="0" w:space="0" w:color="auto"/>
        <w:bottom w:val="none" w:sz="0" w:space="0" w:color="auto"/>
        <w:right w:val="none" w:sz="0" w:space="0" w:color="auto"/>
      </w:divBdr>
    </w:div>
    <w:div w:id="693969509">
      <w:bodyDiv w:val="1"/>
      <w:marLeft w:val="0"/>
      <w:marRight w:val="0"/>
      <w:marTop w:val="0"/>
      <w:marBottom w:val="0"/>
      <w:divBdr>
        <w:top w:val="none" w:sz="0" w:space="0" w:color="auto"/>
        <w:left w:val="none" w:sz="0" w:space="0" w:color="auto"/>
        <w:bottom w:val="none" w:sz="0" w:space="0" w:color="auto"/>
        <w:right w:val="none" w:sz="0" w:space="0" w:color="auto"/>
      </w:divBdr>
    </w:div>
    <w:div w:id="693993389">
      <w:bodyDiv w:val="1"/>
      <w:marLeft w:val="0"/>
      <w:marRight w:val="0"/>
      <w:marTop w:val="0"/>
      <w:marBottom w:val="0"/>
      <w:divBdr>
        <w:top w:val="none" w:sz="0" w:space="0" w:color="auto"/>
        <w:left w:val="none" w:sz="0" w:space="0" w:color="auto"/>
        <w:bottom w:val="none" w:sz="0" w:space="0" w:color="auto"/>
        <w:right w:val="none" w:sz="0" w:space="0" w:color="auto"/>
      </w:divBdr>
    </w:div>
    <w:div w:id="694355134">
      <w:bodyDiv w:val="1"/>
      <w:marLeft w:val="0"/>
      <w:marRight w:val="0"/>
      <w:marTop w:val="0"/>
      <w:marBottom w:val="0"/>
      <w:divBdr>
        <w:top w:val="none" w:sz="0" w:space="0" w:color="auto"/>
        <w:left w:val="none" w:sz="0" w:space="0" w:color="auto"/>
        <w:bottom w:val="none" w:sz="0" w:space="0" w:color="auto"/>
        <w:right w:val="none" w:sz="0" w:space="0" w:color="auto"/>
      </w:divBdr>
    </w:div>
    <w:div w:id="694385875">
      <w:bodyDiv w:val="1"/>
      <w:marLeft w:val="0"/>
      <w:marRight w:val="0"/>
      <w:marTop w:val="0"/>
      <w:marBottom w:val="0"/>
      <w:divBdr>
        <w:top w:val="none" w:sz="0" w:space="0" w:color="auto"/>
        <w:left w:val="none" w:sz="0" w:space="0" w:color="auto"/>
        <w:bottom w:val="none" w:sz="0" w:space="0" w:color="auto"/>
        <w:right w:val="none" w:sz="0" w:space="0" w:color="auto"/>
      </w:divBdr>
    </w:div>
    <w:div w:id="694690806">
      <w:bodyDiv w:val="1"/>
      <w:marLeft w:val="0"/>
      <w:marRight w:val="0"/>
      <w:marTop w:val="0"/>
      <w:marBottom w:val="0"/>
      <w:divBdr>
        <w:top w:val="none" w:sz="0" w:space="0" w:color="auto"/>
        <w:left w:val="none" w:sz="0" w:space="0" w:color="auto"/>
        <w:bottom w:val="none" w:sz="0" w:space="0" w:color="auto"/>
        <w:right w:val="none" w:sz="0" w:space="0" w:color="auto"/>
      </w:divBdr>
    </w:div>
    <w:div w:id="695231904">
      <w:bodyDiv w:val="1"/>
      <w:marLeft w:val="0"/>
      <w:marRight w:val="0"/>
      <w:marTop w:val="0"/>
      <w:marBottom w:val="0"/>
      <w:divBdr>
        <w:top w:val="none" w:sz="0" w:space="0" w:color="auto"/>
        <w:left w:val="none" w:sz="0" w:space="0" w:color="auto"/>
        <w:bottom w:val="none" w:sz="0" w:space="0" w:color="auto"/>
        <w:right w:val="none" w:sz="0" w:space="0" w:color="auto"/>
      </w:divBdr>
    </w:div>
    <w:div w:id="695303718">
      <w:bodyDiv w:val="1"/>
      <w:marLeft w:val="0"/>
      <w:marRight w:val="0"/>
      <w:marTop w:val="0"/>
      <w:marBottom w:val="0"/>
      <w:divBdr>
        <w:top w:val="none" w:sz="0" w:space="0" w:color="auto"/>
        <w:left w:val="none" w:sz="0" w:space="0" w:color="auto"/>
        <w:bottom w:val="none" w:sz="0" w:space="0" w:color="auto"/>
        <w:right w:val="none" w:sz="0" w:space="0" w:color="auto"/>
      </w:divBdr>
    </w:div>
    <w:div w:id="695500123">
      <w:bodyDiv w:val="1"/>
      <w:marLeft w:val="0"/>
      <w:marRight w:val="0"/>
      <w:marTop w:val="0"/>
      <w:marBottom w:val="0"/>
      <w:divBdr>
        <w:top w:val="none" w:sz="0" w:space="0" w:color="auto"/>
        <w:left w:val="none" w:sz="0" w:space="0" w:color="auto"/>
        <w:bottom w:val="none" w:sz="0" w:space="0" w:color="auto"/>
        <w:right w:val="none" w:sz="0" w:space="0" w:color="auto"/>
      </w:divBdr>
    </w:div>
    <w:div w:id="695544278">
      <w:bodyDiv w:val="1"/>
      <w:marLeft w:val="0"/>
      <w:marRight w:val="0"/>
      <w:marTop w:val="0"/>
      <w:marBottom w:val="0"/>
      <w:divBdr>
        <w:top w:val="none" w:sz="0" w:space="0" w:color="auto"/>
        <w:left w:val="none" w:sz="0" w:space="0" w:color="auto"/>
        <w:bottom w:val="none" w:sz="0" w:space="0" w:color="auto"/>
        <w:right w:val="none" w:sz="0" w:space="0" w:color="auto"/>
      </w:divBdr>
    </w:div>
    <w:div w:id="695623021">
      <w:bodyDiv w:val="1"/>
      <w:marLeft w:val="0"/>
      <w:marRight w:val="0"/>
      <w:marTop w:val="0"/>
      <w:marBottom w:val="0"/>
      <w:divBdr>
        <w:top w:val="none" w:sz="0" w:space="0" w:color="auto"/>
        <w:left w:val="none" w:sz="0" w:space="0" w:color="auto"/>
        <w:bottom w:val="none" w:sz="0" w:space="0" w:color="auto"/>
        <w:right w:val="none" w:sz="0" w:space="0" w:color="auto"/>
      </w:divBdr>
    </w:div>
    <w:div w:id="695813390">
      <w:bodyDiv w:val="1"/>
      <w:marLeft w:val="0"/>
      <w:marRight w:val="0"/>
      <w:marTop w:val="0"/>
      <w:marBottom w:val="0"/>
      <w:divBdr>
        <w:top w:val="none" w:sz="0" w:space="0" w:color="auto"/>
        <w:left w:val="none" w:sz="0" w:space="0" w:color="auto"/>
        <w:bottom w:val="none" w:sz="0" w:space="0" w:color="auto"/>
        <w:right w:val="none" w:sz="0" w:space="0" w:color="auto"/>
      </w:divBdr>
    </w:div>
    <w:div w:id="696083960">
      <w:bodyDiv w:val="1"/>
      <w:marLeft w:val="0"/>
      <w:marRight w:val="0"/>
      <w:marTop w:val="0"/>
      <w:marBottom w:val="0"/>
      <w:divBdr>
        <w:top w:val="none" w:sz="0" w:space="0" w:color="auto"/>
        <w:left w:val="none" w:sz="0" w:space="0" w:color="auto"/>
        <w:bottom w:val="none" w:sz="0" w:space="0" w:color="auto"/>
        <w:right w:val="none" w:sz="0" w:space="0" w:color="auto"/>
      </w:divBdr>
    </w:div>
    <w:div w:id="696346986">
      <w:bodyDiv w:val="1"/>
      <w:marLeft w:val="0"/>
      <w:marRight w:val="0"/>
      <w:marTop w:val="0"/>
      <w:marBottom w:val="0"/>
      <w:divBdr>
        <w:top w:val="none" w:sz="0" w:space="0" w:color="auto"/>
        <w:left w:val="none" w:sz="0" w:space="0" w:color="auto"/>
        <w:bottom w:val="none" w:sz="0" w:space="0" w:color="auto"/>
        <w:right w:val="none" w:sz="0" w:space="0" w:color="auto"/>
      </w:divBdr>
    </w:div>
    <w:div w:id="696392475">
      <w:bodyDiv w:val="1"/>
      <w:marLeft w:val="0"/>
      <w:marRight w:val="0"/>
      <w:marTop w:val="0"/>
      <w:marBottom w:val="0"/>
      <w:divBdr>
        <w:top w:val="none" w:sz="0" w:space="0" w:color="auto"/>
        <w:left w:val="none" w:sz="0" w:space="0" w:color="auto"/>
        <w:bottom w:val="none" w:sz="0" w:space="0" w:color="auto"/>
        <w:right w:val="none" w:sz="0" w:space="0" w:color="auto"/>
      </w:divBdr>
    </w:div>
    <w:div w:id="696393380">
      <w:bodyDiv w:val="1"/>
      <w:marLeft w:val="0"/>
      <w:marRight w:val="0"/>
      <w:marTop w:val="0"/>
      <w:marBottom w:val="0"/>
      <w:divBdr>
        <w:top w:val="none" w:sz="0" w:space="0" w:color="auto"/>
        <w:left w:val="none" w:sz="0" w:space="0" w:color="auto"/>
        <w:bottom w:val="none" w:sz="0" w:space="0" w:color="auto"/>
        <w:right w:val="none" w:sz="0" w:space="0" w:color="auto"/>
      </w:divBdr>
    </w:div>
    <w:div w:id="696544363">
      <w:bodyDiv w:val="1"/>
      <w:marLeft w:val="0"/>
      <w:marRight w:val="0"/>
      <w:marTop w:val="0"/>
      <w:marBottom w:val="0"/>
      <w:divBdr>
        <w:top w:val="none" w:sz="0" w:space="0" w:color="auto"/>
        <w:left w:val="none" w:sz="0" w:space="0" w:color="auto"/>
        <w:bottom w:val="none" w:sz="0" w:space="0" w:color="auto"/>
        <w:right w:val="none" w:sz="0" w:space="0" w:color="auto"/>
      </w:divBdr>
    </w:div>
    <w:div w:id="697394000">
      <w:bodyDiv w:val="1"/>
      <w:marLeft w:val="0"/>
      <w:marRight w:val="0"/>
      <w:marTop w:val="0"/>
      <w:marBottom w:val="0"/>
      <w:divBdr>
        <w:top w:val="none" w:sz="0" w:space="0" w:color="auto"/>
        <w:left w:val="none" w:sz="0" w:space="0" w:color="auto"/>
        <w:bottom w:val="none" w:sz="0" w:space="0" w:color="auto"/>
        <w:right w:val="none" w:sz="0" w:space="0" w:color="auto"/>
      </w:divBdr>
    </w:div>
    <w:div w:id="697462649">
      <w:bodyDiv w:val="1"/>
      <w:marLeft w:val="0"/>
      <w:marRight w:val="0"/>
      <w:marTop w:val="0"/>
      <w:marBottom w:val="0"/>
      <w:divBdr>
        <w:top w:val="none" w:sz="0" w:space="0" w:color="auto"/>
        <w:left w:val="none" w:sz="0" w:space="0" w:color="auto"/>
        <w:bottom w:val="none" w:sz="0" w:space="0" w:color="auto"/>
        <w:right w:val="none" w:sz="0" w:space="0" w:color="auto"/>
      </w:divBdr>
    </w:div>
    <w:div w:id="697508405">
      <w:bodyDiv w:val="1"/>
      <w:marLeft w:val="0"/>
      <w:marRight w:val="0"/>
      <w:marTop w:val="0"/>
      <w:marBottom w:val="0"/>
      <w:divBdr>
        <w:top w:val="none" w:sz="0" w:space="0" w:color="auto"/>
        <w:left w:val="none" w:sz="0" w:space="0" w:color="auto"/>
        <w:bottom w:val="none" w:sz="0" w:space="0" w:color="auto"/>
        <w:right w:val="none" w:sz="0" w:space="0" w:color="auto"/>
      </w:divBdr>
    </w:div>
    <w:div w:id="697587707">
      <w:bodyDiv w:val="1"/>
      <w:marLeft w:val="0"/>
      <w:marRight w:val="0"/>
      <w:marTop w:val="0"/>
      <w:marBottom w:val="0"/>
      <w:divBdr>
        <w:top w:val="none" w:sz="0" w:space="0" w:color="auto"/>
        <w:left w:val="none" w:sz="0" w:space="0" w:color="auto"/>
        <w:bottom w:val="none" w:sz="0" w:space="0" w:color="auto"/>
        <w:right w:val="none" w:sz="0" w:space="0" w:color="auto"/>
      </w:divBdr>
    </w:div>
    <w:div w:id="697855673">
      <w:bodyDiv w:val="1"/>
      <w:marLeft w:val="0"/>
      <w:marRight w:val="0"/>
      <w:marTop w:val="0"/>
      <w:marBottom w:val="0"/>
      <w:divBdr>
        <w:top w:val="none" w:sz="0" w:space="0" w:color="auto"/>
        <w:left w:val="none" w:sz="0" w:space="0" w:color="auto"/>
        <w:bottom w:val="none" w:sz="0" w:space="0" w:color="auto"/>
        <w:right w:val="none" w:sz="0" w:space="0" w:color="auto"/>
      </w:divBdr>
    </w:div>
    <w:div w:id="697855752">
      <w:bodyDiv w:val="1"/>
      <w:marLeft w:val="0"/>
      <w:marRight w:val="0"/>
      <w:marTop w:val="0"/>
      <w:marBottom w:val="0"/>
      <w:divBdr>
        <w:top w:val="none" w:sz="0" w:space="0" w:color="auto"/>
        <w:left w:val="none" w:sz="0" w:space="0" w:color="auto"/>
        <w:bottom w:val="none" w:sz="0" w:space="0" w:color="auto"/>
        <w:right w:val="none" w:sz="0" w:space="0" w:color="auto"/>
      </w:divBdr>
    </w:div>
    <w:div w:id="697971237">
      <w:bodyDiv w:val="1"/>
      <w:marLeft w:val="0"/>
      <w:marRight w:val="0"/>
      <w:marTop w:val="0"/>
      <w:marBottom w:val="0"/>
      <w:divBdr>
        <w:top w:val="none" w:sz="0" w:space="0" w:color="auto"/>
        <w:left w:val="none" w:sz="0" w:space="0" w:color="auto"/>
        <w:bottom w:val="none" w:sz="0" w:space="0" w:color="auto"/>
        <w:right w:val="none" w:sz="0" w:space="0" w:color="auto"/>
      </w:divBdr>
    </w:div>
    <w:div w:id="698166954">
      <w:bodyDiv w:val="1"/>
      <w:marLeft w:val="0"/>
      <w:marRight w:val="0"/>
      <w:marTop w:val="0"/>
      <w:marBottom w:val="0"/>
      <w:divBdr>
        <w:top w:val="none" w:sz="0" w:space="0" w:color="auto"/>
        <w:left w:val="none" w:sz="0" w:space="0" w:color="auto"/>
        <w:bottom w:val="none" w:sz="0" w:space="0" w:color="auto"/>
        <w:right w:val="none" w:sz="0" w:space="0" w:color="auto"/>
      </w:divBdr>
    </w:div>
    <w:div w:id="698432030">
      <w:bodyDiv w:val="1"/>
      <w:marLeft w:val="0"/>
      <w:marRight w:val="0"/>
      <w:marTop w:val="0"/>
      <w:marBottom w:val="0"/>
      <w:divBdr>
        <w:top w:val="none" w:sz="0" w:space="0" w:color="auto"/>
        <w:left w:val="none" w:sz="0" w:space="0" w:color="auto"/>
        <w:bottom w:val="none" w:sz="0" w:space="0" w:color="auto"/>
        <w:right w:val="none" w:sz="0" w:space="0" w:color="auto"/>
      </w:divBdr>
    </w:div>
    <w:div w:id="698509719">
      <w:bodyDiv w:val="1"/>
      <w:marLeft w:val="0"/>
      <w:marRight w:val="0"/>
      <w:marTop w:val="0"/>
      <w:marBottom w:val="0"/>
      <w:divBdr>
        <w:top w:val="none" w:sz="0" w:space="0" w:color="auto"/>
        <w:left w:val="none" w:sz="0" w:space="0" w:color="auto"/>
        <w:bottom w:val="none" w:sz="0" w:space="0" w:color="auto"/>
        <w:right w:val="none" w:sz="0" w:space="0" w:color="auto"/>
      </w:divBdr>
    </w:div>
    <w:div w:id="698748689">
      <w:bodyDiv w:val="1"/>
      <w:marLeft w:val="0"/>
      <w:marRight w:val="0"/>
      <w:marTop w:val="0"/>
      <w:marBottom w:val="0"/>
      <w:divBdr>
        <w:top w:val="none" w:sz="0" w:space="0" w:color="auto"/>
        <w:left w:val="none" w:sz="0" w:space="0" w:color="auto"/>
        <w:bottom w:val="none" w:sz="0" w:space="0" w:color="auto"/>
        <w:right w:val="none" w:sz="0" w:space="0" w:color="auto"/>
      </w:divBdr>
    </w:div>
    <w:div w:id="698892277">
      <w:bodyDiv w:val="1"/>
      <w:marLeft w:val="0"/>
      <w:marRight w:val="0"/>
      <w:marTop w:val="0"/>
      <w:marBottom w:val="0"/>
      <w:divBdr>
        <w:top w:val="none" w:sz="0" w:space="0" w:color="auto"/>
        <w:left w:val="none" w:sz="0" w:space="0" w:color="auto"/>
        <w:bottom w:val="none" w:sz="0" w:space="0" w:color="auto"/>
        <w:right w:val="none" w:sz="0" w:space="0" w:color="auto"/>
      </w:divBdr>
    </w:div>
    <w:div w:id="699086086">
      <w:bodyDiv w:val="1"/>
      <w:marLeft w:val="0"/>
      <w:marRight w:val="0"/>
      <w:marTop w:val="0"/>
      <w:marBottom w:val="0"/>
      <w:divBdr>
        <w:top w:val="none" w:sz="0" w:space="0" w:color="auto"/>
        <w:left w:val="none" w:sz="0" w:space="0" w:color="auto"/>
        <w:bottom w:val="none" w:sz="0" w:space="0" w:color="auto"/>
        <w:right w:val="none" w:sz="0" w:space="0" w:color="auto"/>
      </w:divBdr>
    </w:div>
    <w:div w:id="699164080">
      <w:bodyDiv w:val="1"/>
      <w:marLeft w:val="0"/>
      <w:marRight w:val="0"/>
      <w:marTop w:val="0"/>
      <w:marBottom w:val="0"/>
      <w:divBdr>
        <w:top w:val="none" w:sz="0" w:space="0" w:color="auto"/>
        <w:left w:val="none" w:sz="0" w:space="0" w:color="auto"/>
        <w:bottom w:val="none" w:sz="0" w:space="0" w:color="auto"/>
        <w:right w:val="none" w:sz="0" w:space="0" w:color="auto"/>
      </w:divBdr>
    </w:div>
    <w:div w:id="699667968">
      <w:bodyDiv w:val="1"/>
      <w:marLeft w:val="0"/>
      <w:marRight w:val="0"/>
      <w:marTop w:val="0"/>
      <w:marBottom w:val="0"/>
      <w:divBdr>
        <w:top w:val="none" w:sz="0" w:space="0" w:color="auto"/>
        <w:left w:val="none" w:sz="0" w:space="0" w:color="auto"/>
        <w:bottom w:val="none" w:sz="0" w:space="0" w:color="auto"/>
        <w:right w:val="none" w:sz="0" w:space="0" w:color="auto"/>
      </w:divBdr>
    </w:div>
    <w:div w:id="699747472">
      <w:bodyDiv w:val="1"/>
      <w:marLeft w:val="0"/>
      <w:marRight w:val="0"/>
      <w:marTop w:val="0"/>
      <w:marBottom w:val="0"/>
      <w:divBdr>
        <w:top w:val="none" w:sz="0" w:space="0" w:color="auto"/>
        <w:left w:val="none" w:sz="0" w:space="0" w:color="auto"/>
        <w:bottom w:val="none" w:sz="0" w:space="0" w:color="auto"/>
        <w:right w:val="none" w:sz="0" w:space="0" w:color="auto"/>
      </w:divBdr>
    </w:div>
    <w:div w:id="700132491">
      <w:bodyDiv w:val="1"/>
      <w:marLeft w:val="0"/>
      <w:marRight w:val="0"/>
      <w:marTop w:val="0"/>
      <w:marBottom w:val="0"/>
      <w:divBdr>
        <w:top w:val="none" w:sz="0" w:space="0" w:color="auto"/>
        <w:left w:val="none" w:sz="0" w:space="0" w:color="auto"/>
        <w:bottom w:val="none" w:sz="0" w:space="0" w:color="auto"/>
        <w:right w:val="none" w:sz="0" w:space="0" w:color="auto"/>
      </w:divBdr>
    </w:div>
    <w:div w:id="700324482">
      <w:bodyDiv w:val="1"/>
      <w:marLeft w:val="0"/>
      <w:marRight w:val="0"/>
      <w:marTop w:val="0"/>
      <w:marBottom w:val="0"/>
      <w:divBdr>
        <w:top w:val="none" w:sz="0" w:space="0" w:color="auto"/>
        <w:left w:val="none" w:sz="0" w:space="0" w:color="auto"/>
        <w:bottom w:val="none" w:sz="0" w:space="0" w:color="auto"/>
        <w:right w:val="none" w:sz="0" w:space="0" w:color="auto"/>
      </w:divBdr>
    </w:div>
    <w:div w:id="700397929">
      <w:bodyDiv w:val="1"/>
      <w:marLeft w:val="0"/>
      <w:marRight w:val="0"/>
      <w:marTop w:val="0"/>
      <w:marBottom w:val="0"/>
      <w:divBdr>
        <w:top w:val="none" w:sz="0" w:space="0" w:color="auto"/>
        <w:left w:val="none" w:sz="0" w:space="0" w:color="auto"/>
        <w:bottom w:val="none" w:sz="0" w:space="0" w:color="auto"/>
        <w:right w:val="none" w:sz="0" w:space="0" w:color="auto"/>
      </w:divBdr>
    </w:div>
    <w:div w:id="700401348">
      <w:bodyDiv w:val="1"/>
      <w:marLeft w:val="0"/>
      <w:marRight w:val="0"/>
      <w:marTop w:val="0"/>
      <w:marBottom w:val="0"/>
      <w:divBdr>
        <w:top w:val="none" w:sz="0" w:space="0" w:color="auto"/>
        <w:left w:val="none" w:sz="0" w:space="0" w:color="auto"/>
        <w:bottom w:val="none" w:sz="0" w:space="0" w:color="auto"/>
        <w:right w:val="none" w:sz="0" w:space="0" w:color="auto"/>
      </w:divBdr>
    </w:div>
    <w:div w:id="700515144">
      <w:bodyDiv w:val="1"/>
      <w:marLeft w:val="0"/>
      <w:marRight w:val="0"/>
      <w:marTop w:val="0"/>
      <w:marBottom w:val="0"/>
      <w:divBdr>
        <w:top w:val="none" w:sz="0" w:space="0" w:color="auto"/>
        <w:left w:val="none" w:sz="0" w:space="0" w:color="auto"/>
        <w:bottom w:val="none" w:sz="0" w:space="0" w:color="auto"/>
        <w:right w:val="none" w:sz="0" w:space="0" w:color="auto"/>
      </w:divBdr>
    </w:div>
    <w:div w:id="700588489">
      <w:bodyDiv w:val="1"/>
      <w:marLeft w:val="0"/>
      <w:marRight w:val="0"/>
      <w:marTop w:val="0"/>
      <w:marBottom w:val="0"/>
      <w:divBdr>
        <w:top w:val="none" w:sz="0" w:space="0" w:color="auto"/>
        <w:left w:val="none" w:sz="0" w:space="0" w:color="auto"/>
        <w:bottom w:val="none" w:sz="0" w:space="0" w:color="auto"/>
        <w:right w:val="none" w:sz="0" w:space="0" w:color="auto"/>
      </w:divBdr>
    </w:div>
    <w:div w:id="700591399">
      <w:bodyDiv w:val="1"/>
      <w:marLeft w:val="0"/>
      <w:marRight w:val="0"/>
      <w:marTop w:val="0"/>
      <w:marBottom w:val="0"/>
      <w:divBdr>
        <w:top w:val="none" w:sz="0" w:space="0" w:color="auto"/>
        <w:left w:val="none" w:sz="0" w:space="0" w:color="auto"/>
        <w:bottom w:val="none" w:sz="0" w:space="0" w:color="auto"/>
        <w:right w:val="none" w:sz="0" w:space="0" w:color="auto"/>
      </w:divBdr>
    </w:div>
    <w:div w:id="700595765">
      <w:bodyDiv w:val="1"/>
      <w:marLeft w:val="0"/>
      <w:marRight w:val="0"/>
      <w:marTop w:val="0"/>
      <w:marBottom w:val="0"/>
      <w:divBdr>
        <w:top w:val="none" w:sz="0" w:space="0" w:color="auto"/>
        <w:left w:val="none" w:sz="0" w:space="0" w:color="auto"/>
        <w:bottom w:val="none" w:sz="0" w:space="0" w:color="auto"/>
        <w:right w:val="none" w:sz="0" w:space="0" w:color="auto"/>
      </w:divBdr>
    </w:div>
    <w:div w:id="700740395">
      <w:bodyDiv w:val="1"/>
      <w:marLeft w:val="0"/>
      <w:marRight w:val="0"/>
      <w:marTop w:val="0"/>
      <w:marBottom w:val="0"/>
      <w:divBdr>
        <w:top w:val="none" w:sz="0" w:space="0" w:color="auto"/>
        <w:left w:val="none" w:sz="0" w:space="0" w:color="auto"/>
        <w:bottom w:val="none" w:sz="0" w:space="0" w:color="auto"/>
        <w:right w:val="none" w:sz="0" w:space="0" w:color="auto"/>
      </w:divBdr>
    </w:div>
    <w:div w:id="700860723">
      <w:bodyDiv w:val="1"/>
      <w:marLeft w:val="0"/>
      <w:marRight w:val="0"/>
      <w:marTop w:val="0"/>
      <w:marBottom w:val="0"/>
      <w:divBdr>
        <w:top w:val="none" w:sz="0" w:space="0" w:color="auto"/>
        <w:left w:val="none" w:sz="0" w:space="0" w:color="auto"/>
        <w:bottom w:val="none" w:sz="0" w:space="0" w:color="auto"/>
        <w:right w:val="none" w:sz="0" w:space="0" w:color="auto"/>
      </w:divBdr>
    </w:div>
    <w:div w:id="700908092">
      <w:bodyDiv w:val="1"/>
      <w:marLeft w:val="0"/>
      <w:marRight w:val="0"/>
      <w:marTop w:val="0"/>
      <w:marBottom w:val="0"/>
      <w:divBdr>
        <w:top w:val="none" w:sz="0" w:space="0" w:color="auto"/>
        <w:left w:val="none" w:sz="0" w:space="0" w:color="auto"/>
        <w:bottom w:val="none" w:sz="0" w:space="0" w:color="auto"/>
        <w:right w:val="none" w:sz="0" w:space="0" w:color="auto"/>
      </w:divBdr>
    </w:div>
    <w:div w:id="701131676">
      <w:bodyDiv w:val="1"/>
      <w:marLeft w:val="0"/>
      <w:marRight w:val="0"/>
      <w:marTop w:val="0"/>
      <w:marBottom w:val="0"/>
      <w:divBdr>
        <w:top w:val="none" w:sz="0" w:space="0" w:color="auto"/>
        <w:left w:val="none" w:sz="0" w:space="0" w:color="auto"/>
        <w:bottom w:val="none" w:sz="0" w:space="0" w:color="auto"/>
        <w:right w:val="none" w:sz="0" w:space="0" w:color="auto"/>
      </w:divBdr>
    </w:div>
    <w:div w:id="701133234">
      <w:bodyDiv w:val="1"/>
      <w:marLeft w:val="0"/>
      <w:marRight w:val="0"/>
      <w:marTop w:val="0"/>
      <w:marBottom w:val="0"/>
      <w:divBdr>
        <w:top w:val="none" w:sz="0" w:space="0" w:color="auto"/>
        <w:left w:val="none" w:sz="0" w:space="0" w:color="auto"/>
        <w:bottom w:val="none" w:sz="0" w:space="0" w:color="auto"/>
        <w:right w:val="none" w:sz="0" w:space="0" w:color="auto"/>
      </w:divBdr>
    </w:div>
    <w:div w:id="701176130">
      <w:bodyDiv w:val="1"/>
      <w:marLeft w:val="0"/>
      <w:marRight w:val="0"/>
      <w:marTop w:val="0"/>
      <w:marBottom w:val="0"/>
      <w:divBdr>
        <w:top w:val="none" w:sz="0" w:space="0" w:color="auto"/>
        <w:left w:val="none" w:sz="0" w:space="0" w:color="auto"/>
        <w:bottom w:val="none" w:sz="0" w:space="0" w:color="auto"/>
        <w:right w:val="none" w:sz="0" w:space="0" w:color="auto"/>
      </w:divBdr>
    </w:div>
    <w:div w:id="701446053">
      <w:bodyDiv w:val="1"/>
      <w:marLeft w:val="0"/>
      <w:marRight w:val="0"/>
      <w:marTop w:val="0"/>
      <w:marBottom w:val="0"/>
      <w:divBdr>
        <w:top w:val="none" w:sz="0" w:space="0" w:color="auto"/>
        <w:left w:val="none" w:sz="0" w:space="0" w:color="auto"/>
        <w:bottom w:val="none" w:sz="0" w:space="0" w:color="auto"/>
        <w:right w:val="none" w:sz="0" w:space="0" w:color="auto"/>
      </w:divBdr>
    </w:div>
    <w:div w:id="701900992">
      <w:bodyDiv w:val="1"/>
      <w:marLeft w:val="0"/>
      <w:marRight w:val="0"/>
      <w:marTop w:val="0"/>
      <w:marBottom w:val="0"/>
      <w:divBdr>
        <w:top w:val="none" w:sz="0" w:space="0" w:color="auto"/>
        <w:left w:val="none" w:sz="0" w:space="0" w:color="auto"/>
        <w:bottom w:val="none" w:sz="0" w:space="0" w:color="auto"/>
        <w:right w:val="none" w:sz="0" w:space="0" w:color="auto"/>
      </w:divBdr>
    </w:div>
    <w:div w:id="702050803">
      <w:bodyDiv w:val="1"/>
      <w:marLeft w:val="0"/>
      <w:marRight w:val="0"/>
      <w:marTop w:val="0"/>
      <w:marBottom w:val="0"/>
      <w:divBdr>
        <w:top w:val="none" w:sz="0" w:space="0" w:color="auto"/>
        <w:left w:val="none" w:sz="0" w:space="0" w:color="auto"/>
        <w:bottom w:val="none" w:sz="0" w:space="0" w:color="auto"/>
        <w:right w:val="none" w:sz="0" w:space="0" w:color="auto"/>
      </w:divBdr>
    </w:div>
    <w:div w:id="702093272">
      <w:bodyDiv w:val="1"/>
      <w:marLeft w:val="0"/>
      <w:marRight w:val="0"/>
      <w:marTop w:val="0"/>
      <w:marBottom w:val="0"/>
      <w:divBdr>
        <w:top w:val="none" w:sz="0" w:space="0" w:color="auto"/>
        <w:left w:val="none" w:sz="0" w:space="0" w:color="auto"/>
        <w:bottom w:val="none" w:sz="0" w:space="0" w:color="auto"/>
        <w:right w:val="none" w:sz="0" w:space="0" w:color="auto"/>
      </w:divBdr>
    </w:div>
    <w:div w:id="702244378">
      <w:bodyDiv w:val="1"/>
      <w:marLeft w:val="0"/>
      <w:marRight w:val="0"/>
      <w:marTop w:val="0"/>
      <w:marBottom w:val="0"/>
      <w:divBdr>
        <w:top w:val="none" w:sz="0" w:space="0" w:color="auto"/>
        <w:left w:val="none" w:sz="0" w:space="0" w:color="auto"/>
        <w:bottom w:val="none" w:sz="0" w:space="0" w:color="auto"/>
        <w:right w:val="none" w:sz="0" w:space="0" w:color="auto"/>
      </w:divBdr>
    </w:div>
    <w:div w:id="702437061">
      <w:bodyDiv w:val="1"/>
      <w:marLeft w:val="0"/>
      <w:marRight w:val="0"/>
      <w:marTop w:val="0"/>
      <w:marBottom w:val="0"/>
      <w:divBdr>
        <w:top w:val="none" w:sz="0" w:space="0" w:color="auto"/>
        <w:left w:val="none" w:sz="0" w:space="0" w:color="auto"/>
        <w:bottom w:val="none" w:sz="0" w:space="0" w:color="auto"/>
        <w:right w:val="none" w:sz="0" w:space="0" w:color="auto"/>
      </w:divBdr>
    </w:div>
    <w:div w:id="703212121">
      <w:bodyDiv w:val="1"/>
      <w:marLeft w:val="0"/>
      <w:marRight w:val="0"/>
      <w:marTop w:val="0"/>
      <w:marBottom w:val="0"/>
      <w:divBdr>
        <w:top w:val="none" w:sz="0" w:space="0" w:color="auto"/>
        <w:left w:val="none" w:sz="0" w:space="0" w:color="auto"/>
        <w:bottom w:val="none" w:sz="0" w:space="0" w:color="auto"/>
        <w:right w:val="none" w:sz="0" w:space="0" w:color="auto"/>
      </w:divBdr>
    </w:div>
    <w:div w:id="703332447">
      <w:bodyDiv w:val="1"/>
      <w:marLeft w:val="0"/>
      <w:marRight w:val="0"/>
      <w:marTop w:val="0"/>
      <w:marBottom w:val="0"/>
      <w:divBdr>
        <w:top w:val="none" w:sz="0" w:space="0" w:color="auto"/>
        <w:left w:val="none" w:sz="0" w:space="0" w:color="auto"/>
        <w:bottom w:val="none" w:sz="0" w:space="0" w:color="auto"/>
        <w:right w:val="none" w:sz="0" w:space="0" w:color="auto"/>
      </w:divBdr>
    </w:div>
    <w:div w:id="703335955">
      <w:bodyDiv w:val="1"/>
      <w:marLeft w:val="0"/>
      <w:marRight w:val="0"/>
      <w:marTop w:val="0"/>
      <w:marBottom w:val="0"/>
      <w:divBdr>
        <w:top w:val="none" w:sz="0" w:space="0" w:color="auto"/>
        <w:left w:val="none" w:sz="0" w:space="0" w:color="auto"/>
        <w:bottom w:val="none" w:sz="0" w:space="0" w:color="auto"/>
        <w:right w:val="none" w:sz="0" w:space="0" w:color="auto"/>
      </w:divBdr>
    </w:div>
    <w:div w:id="703360509">
      <w:bodyDiv w:val="1"/>
      <w:marLeft w:val="0"/>
      <w:marRight w:val="0"/>
      <w:marTop w:val="0"/>
      <w:marBottom w:val="0"/>
      <w:divBdr>
        <w:top w:val="none" w:sz="0" w:space="0" w:color="auto"/>
        <w:left w:val="none" w:sz="0" w:space="0" w:color="auto"/>
        <w:bottom w:val="none" w:sz="0" w:space="0" w:color="auto"/>
        <w:right w:val="none" w:sz="0" w:space="0" w:color="auto"/>
      </w:divBdr>
    </w:div>
    <w:div w:id="703477807">
      <w:bodyDiv w:val="1"/>
      <w:marLeft w:val="0"/>
      <w:marRight w:val="0"/>
      <w:marTop w:val="0"/>
      <w:marBottom w:val="0"/>
      <w:divBdr>
        <w:top w:val="none" w:sz="0" w:space="0" w:color="auto"/>
        <w:left w:val="none" w:sz="0" w:space="0" w:color="auto"/>
        <w:bottom w:val="none" w:sz="0" w:space="0" w:color="auto"/>
        <w:right w:val="none" w:sz="0" w:space="0" w:color="auto"/>
      </w:divBdr>
    </w:div>
    <w:div w:id="703479883">
      <w:bodyDiv w:val="1"/>
      <w:marLeft w:val="0"/>
      <w:marRight w:val="0"/>
      <w:marTop w:val="0"/>
      <w:marBottom w:val="0"/>
      <w:divBdr>
        <w:top w:val="none" w:sz="0" w:space="0" w:color="auto"/>
        <w:left w:val="none" w:sz="0" w:space="0" w:color="auto"/>
        <w:bottom w:val="none" w:sz="0" w:space="0" w:color="auto"/>
        <w:right w:val="none" w:sz="0" w:space="0" w:color="auto"/>
      </w:divBdr>
    </w:div>
    <w:div w:id="703749064">
      <w:bodyDiv w:val="1"/>
      <w:marLeft w:val="0"/>
      <w:marRight w:val="0"/>
      <w:marTop w:val="0"/>
      <w:marBottom w:val="0"/>
      <w:divBdr>
        <w:top w:val="none" w:sz="0" w:space="0" w:color="auto"/>
        <w:left w:val="none" w:sz="0" w:space="0" w:color="auto"/>
        <w:bottom w:val="none" w:sz="0" w:space="0" w:color="auto"/>
        <w:right w:val="none" w:sz="0" w:space="0" w:color="auto"/>
      </w:divBdr>
    </w:div>
    <w:div w:id="704671187">
      <w:bodyDiv w:val="1"/>
      <w:marLeft w:val="0"/>
      <w:marRight w:val="0"/>
      <w:marTop w:val="0"/>
      <w:marBottom w:val="0"/>
      <w:divBdr>
        <w:top w:val="none" w:sz="0" w:space="0" w:color="auto"/>
        <w:left w:val="none" w:sz="0" w:space="0" w:color="auto"/>
        <w:bottom w:val="none" w:sz="0" w:space="0" w:color="auto"/>
        <w:right w:val="none" w:sz="0" w:space="0" w:color="auto"/>
      </w:divBdr>
    </w:div>
    <w:div w:id="704868745">
      <w:bodyDiv w:val="1"/>
      <w:marLeft w:val="0"/>
      <w:marRight w:val="0"/>
      <w:marTop w:val="0"/>
      <w:marBottom w:val="0"/>
      <w:divBdr>
        <w:top w:val="none" w:sz="0" w:space="0" w:color="auto"/>
        <w:left w:val="none" w:sz="0" w:space="0" w:color="auto"/>
        <w:bottom w:val="none" w:sz="0" w:space="0" w:color="auto"/>
        <w:right w:val="none" w:sz="0" w:space="0" w:color="auto"/>
      </w:divBdr>
    </w:div>
    <w:div w:id="705059576">
      <w:bodyDiv w:val="1"/>
      <w:marLeft w:val="0"/>
      <w:marRight w:val="0"/>
      <w:marTop w:val="0"/>
      <w:marBottom w:val="0"/>
      <w:divBdr>
        <w:top w:val="none" w:sz="0" w:space="0" w:color="auto"/>
        <w:left w:val="none" w:sz="0" w:space="0" w:color="auto"/>
        <w:bottom w:val="none" w:sz="0" w:space="0" w:color="auto"/>
        <w:right w:val="none" w:sz="0" w:space="0" w:color="auto"/>
      </w:divBdr>
    </w:div>
    <w:div w:id="705102324">
      <w:bodyDiv w:val="1"/>
      <w:marLeft w:val="0"/>
      <w:marRight w:val="0"/>
      <w:marTop w:val="0"/>
      <w:marBottom w:val="0"/>
      <w:divBdr>
        <w:top w:val="none" w:sz="0" w:space="0" w:color="auto"/>
        <w:left w:val="none" w:sz="0" w:space="0" w:color="auto"/>
        <w:bottom w:val="none" w:sz="0" w:space="0" w:color="auto"/>
        <w:right w:val="none" w:sz="0" w:space="0" w:color="auto"/>
      </w:divBdr>
    </w:div>
    <w:div w:id="705565504">
      <w:bodyDiv w:val="1"/>
      <w:marLeft w:val="0"/>
      <w:marRight w:val="0"/>
      <w:marTop w:val="0"/>
      <w:marBottom w:val="0"/>
      <w:divBdr>
        <w:top w:val="none" w:sz="0" w:space="0" w:color="auto"/>
        <w:left w:val="none" w:sz="0" w:space="0" w:color="auto"/>
        <w:bottom w:val="none" w:sz="0" w:space="0" w:color="auto"/>
        <w:right w:val="none" w:sz="0" w:space="0" w:color="auto"/>
      </w:divBdr>
    </w:div>
    <w:div w:id="705713841">
      <w:bodyDiv w:val="1"/>
      <w:marLeft w:val="0"/>
      <w:marRight w:val="0"/>
      <w:marTop w:val="0"/>
      <w:marBottom w:val="0"/>
      <w:divBdr>
        <w:top w:val="none" w:sz="0" w:space="0" w:color="auto"/>
        <w:left w:val="none" w:sz="0" w:space="0" w:color="auto"/>
        <w:bottom w:val="none" w:sz="0" w:space="0" w:color="auto"/>
        <w:right w:val="none" w:sz="0" w:space="0" w:color="auto"/>
      </w:divBdr>
    </w:div>
    <w:div w:id="705764292">
      <w:bodyDiv w:val="1"/>
      <w:marLeft w:val="0"/>
      <w:marRight w:val="0"/>
      <w:marTop w:val="0"/>
      <w:marBottom w:val="0"/>
      <w:divBdr>
        <w:top w:val="none" w:sz="0" w:space="0" w:color="auto"/>
        <w:left w:val="none" w:sz="0" w:space="0" w:color="auto"/>
        <w:bottom w:val="none" w:sz="0" w:space="0" w:color="auto"/>
        <w:right w:val="none" w:sz="0" w:space="0" w:color="auto"/>
      </w:divBdr>
    </w:div>
    <w:div w:id="705981591">
      <w:bodyDiv w:val="1"/>
      <w:marLeft w:val="0"/>
      <w:marRight w:val="0"/>
      <w:marTop w:val="0"/>
      <w:marBottom w:val="0"/>
      <w:divBdr>
        <w:top w:val="none" w:sz="0" w:space="0" w:color="auto"/>
        <w:left w:val="none" w:sz="0" w:space="0" w:color="auto"/>
        <w:bottom w:val="none" w:sz="0" w:space="0" w:color="auto"/>
        <w:right w:val="none" w:sz="0" w:space="0" w:color="auto"/>
      </w:divBdr>
    </w:div>
    <w:div w:id="705983436">
      <w:bodyDiv w:val="1"/>
      <w:marLeft w:val="0"/>
      <w:marRight w:val="0"/>
      <w:marTop w:val="0"/>
      <w:marBottom w:val="0"/>
      <w:divBdr>
        <w:top w:val="none" w:sz="0" w:space="0" w:color="auto"/>
        <w:left w:val="none" w:sz="0" w:space="0" w:color="auto"/>
        <w:bottom w:val="none" w:sz="0" w:space="0" w:color="auto"/>
        <w:right w:val="none" w:sz="0" w:space="0" w:color="auto"/>
      </w:divBdr>
    </w:div>
    <w:div w:id="706106748">
      <w:bodyDiv w:val="1"/>
      <w:marLeft w:val="0"/>
      <w:marRight w:val="0"/>
      <w:marTop w:val="0"/>
      <w:marBottom w:val="0"/>
      <w:divBdr>
        <w:top w:val="none" w:sz="0" w:space="0" w:color="auto"/>
        <w:left w:val="none" w:sz="0" w:space="0" w:color="auto"/>
        <w:bottom w:val="none" w:sz="0" w:space="0" w:color="auto"/>
        <w:right w:val="none" w:sz="0" w:space="0" w:color="auto"/>
      </w:divBdr>
    </w:div>
    <w:div w:id="706417067">
      <w:bodyDiv w:val="1"/>
      <w:marLeft w:val="0"/>
      <w:marRight w:val="0"/>
      <w:marTop w:val="0"/>
      <w:marBottom w:val="0"/>
      <w:divBdr>
        <w:top w:val="none" w:sz="0" w:space="0" w:color="auto"/>
        <w:left w:val="none" w:sz="0" w:space="0" w:color="auto"/>
        <w:bottom w:val="none" w:sz="0" w:space="0" w:color="auto"/>
        <w:right w:val="none" w:sz="0" w:space="0" w:color="auto"/>
      </w:divBdr>
    </w:div>
    <w:div w:id="706489168">
      <w:bodyDiv w:val="1"/>
      <w:marLeft w:val="0"/>
      <w:marRight w:val="0"/>
      <w:marTop w:val="0"/>
      <w:marBottom w:val="0"/>
      <w:divBdr>
        <w:top w:val="none" w:sz="0" w:space="0" w:color="auto"/>
        <w:left w:val="none" w:sz="0" w:space="0" w:color="auto"/>
        <w:bottom w:val="none" w:sz="0" w:space="0" w:color="auto"/>
        <w:right w:val="none" w:sz="0" w:space="0" w:color="auto"/>
      </w:divBdr>
    </w:div>
    <w:div w:id="706567871">
      <w:bodyDiv w:val="1"/>
      <w:marLeft w:val="0"/>
      <w:marRight w:val="0"/>
      <w:marTop w:val="0"/>
      <w:marBottom w:val="0"/>
      <w:divBdr>
        <w:top w:val="none" w:sz="0" w:space="0" w:color="auto"/>
        <w:left w:val="none" w:sz="0" w:space="0" w:color="auto"/>
        <w:bottom w:val="none" w:sz="0" w:space="0" w:color="auto"/>
        <w:right w:val="none" w:sz="0" w:space="0" w:color="auto"/>
      </w:divBdr>
    </w:div>
    <w:div w:id="707140663">
      <w:bodyDiv w:val="1"/>
      <w:marLeft w:val="0"/>
      <w:marRight w:val="0"/>
      <w:marTop w:val="0"/>
      <w:marBottom w:val="0"/>
      <w:divBdr>
        <w:top w:val="none" w:sz="0" w:space="0" w:color="auto"/>
        <w:left w:val="none" w:sz="0" w:space="0" w:color="auto"/>
        <w:bottom w:val="none" w:sz="0" w:space="0" w:color="auto"/>
        <w:right w:val="none" w:sz="0" w:space="0" w:color="auto"/>
      </w:divBdr>
    </w:div>
    <w:div w:id="707223185">
      <w:bodyDiv w:val="1"/>
      <w:marLeft w:val="0"/>
      <w:marRight w:val="0"/>
      <w:marTop w:val="0"/>
      <w:marBottom w:val="0"/>
      <w:divBdr>
        <w:top w:val="none" w:sz="0" w:space="0" w:color="auto"/>
        <w:left w:val="none" w:sz="0" w:space="0" w:color="auto"/>
        <w:bottom w:val="none" w:sz="0" w:space="0" w:color="auto"/>
        <w:right w:val="none" w:sz="0" w:space="0" w:color="auto"/>
      </w:divBdr>
    </w:div>
    <w:div w:id="707294290">
      <w:bodyDiv w:val="1"/>
      <w:marLeft w:val="0"/>
      <w:marRight w:val="0"/>
      <w:marTop w:val="0"/>
      <w:marBottom w:val="0"/>
      <w:divBdr>
        <w:top w:val="none" w:sz="0" w:space="0" w:color="auto"/>
        <w:left w:val="none" w:sz="0" w:space="0" w:color="auto"/>
        <w:bottom w:val="none" w:sz="0" w:space="0" w:color="auto"/>
        <w:right w:val="none" w:sz="0" w:space="0" w:color="auto"/>
      </w:divBdr>
    </w:div>
    <w:div w:id="707530163">
      <w:bodyDiv w:val="1"/>
      <w:marLeft w:val="0"/>
      <w:marRight w:val="0"/>
      <w:marTop w:val="0"/>
      <w:marBottom w:val="0"/>
      <w:divBdr>
        <w:top w:val="none" w:sz="0" w:space="0" w:color="auto"/>
        <w:left w:val="none" w:sz="0" w:space="0" w:color="auto"/>
        <w:bottom w:val="none" w:sz="0" w:space="0" w:color="auto"/>
        <w:right w:val="none" w:sz="0" w:space="0" w:color="auto"/>
      </w:divBdr>
    </w:div>
    <w:div w:id="707535800">
      <w:bodyDiv w:val="1"/>
      <w:marLeft w:val="0"/>
      <w:marRight w:val="0"/>
      <w:marTop w:val="0"/>
      <w:marBottom w:val="0"/>
      <w:divBdr>
        <w:top w:val="none" w:sz="0" w:space="0" w:color="auto"/>
        <w:left w:val="none" w:sz="0" w:space="0" w:color="auto"/>
        <w:bottom w:val="none" w:sz="0" w:space="0" w:color="auto"/>
        <w:right w:val="none" w:sz="0" w:space="0" w:color="auto"/>
      </w:divBdr>
    </w:div>
    <w:div w:id="707727373">
      <w:bodyDiv w:val="1"/>
      <w:marLeft w:val="0"/>
      <w:marRight w:val="0"/>
      <w:marTop w:val="0"/>
      <w:marBottom w:val="0"/>
      <w:divBdr>
        <w:top w:val="none" w:sz="0" w:space="0" w:color="auto"/>
        <w:left w:val="none" w:sz="0" w:space="0" w:color="auto"/>
        <w:bottom w:val="none" w:sz="0" w:space="0" w:color="auto"/>
        <w:right w:val="none" w:sz="0" w:space="0" w:color="auto"/>
      </w:divBdr>
    </w:div>
    <w:div w:id="707730170">
      <w:bodyDiv w:val="1"/>
      <w:marLeft w:val="0"/>
      <w:marRight w:val="0"/>
      <w:marTop w:val="0"/>
      <w:marBottom w:val="0"/>
      <w:divBdr>
        <w:top w:val="none" w:sz="0" w:space="0" w:color="auto"/>
        <w:left w:val="none" w:sz="0" w:space="0" w:color="auto"/>
        <w:bottom w:val="none" w:sz="0" w:space="0" w:color="auto"/>
        <w:right w:val="none" w:sz="0" w:space="0" w:color="auto"/>
      </w:divBdr>
    </w:div>
    <w:div w:id="708142184">
      <w:bodyDiv w:val="1"/>
      <w:marLeft w:val="0"/>
      <w:marRight w:val="0"/>
      <w:marTop w:val="0"/>
      <w:marBottom w:val="0"/>
      <w:divBdr>
        <w:top w:val="none" w:sz="0" w:space="0" w:color="auto"/>
        <w:left w:val="none" w:sz="0" w:space="0" w:color="auto"/>
        <w:bottom w:val="none" w:sz="0" w:space="0" w:color="auto"/>
        <w:right w:val="none" w:sz="0" w:space="0" w:color="auto"/>
      </w:divBdr>
    </w:div>
    <w:div w:id="708652774">
      <w:bodyDiv w:val="1"/>
      <w:marLeft w:val="0"/>
      <w:marRight w:val="0"/>
      <w:marTop w:val="0"/>
      <w:marBottom w:val="0"/>
      <w:divBdr>
        <w:top w:val="none" w:sz="0" w:space="0" w:color="auto"/>
        <w:left w:val="none" w:sz="0" w:space="0" w:color="auto"/>
        <w:bottom w:val="none" w:sz="0" w:space="0" w:color="auto"/>
        <w:right w:val="none" w:sz="0" w:space="0" w:color="auto"/>
      </w:divBdr>
    </w:div>
    <w:div w:id="709038181">
      <w:bodyDiv w:val="1"/>
      <w:marLeft w:val="0"/>
      <w:marRight w:val="0"/>
      <w:marTop w:val="0"/>
      <w:marBottom w:val="0"/>
      <w:divBdr>
        <w:top w:val="none" w:sz="0" w:space="0" w:color="auto"/>
        <w:left w:val="none" w:sz="0" w:space="0" w:color="auto"/>
        <w:bottom w:val="none" w:sz="0" w:space="0" w:color="auto"/>
        <w:right w:val="none" w:sz="0" w:space="0" w:color="auto"/>
      </w:divBdr>
    </w:div>
    <w:div w:id="709181775">
      <w:bodyDiv w:val="1"/>
      <w:marLeft w:val="0"/>
      <w:marRight w:val="0"/>
      <w:marTop w:val="0"/>
      <w:marBottom w:val="0"/>
      <w:divBdr>
        <w:top w:val="none" w:sz="0" w:space="0" w:color="auto"/>
        <w:left w:val="none" w:sz="0" w:space="0" w:color="auto"/>
        <w:bottom w:val="none" w:sz="0" w:space="0" w:color="auto"/>
        <w:right w:val="none" w:sz="0" w:space="0" w:color="auto"/>
      </w:divBdr>
    </w:div>
    <w:div w:id="709693008">
      <w:bodyDiv w:val="1"/>
      <w:marLeft w:val="0"/>
      <w:marRight w:val="0"/>
      <w:marTop w:val="0"/>
      <w:marBottom w:val="0"/>
      <w:divBdr>
        <w:top w:val="none" w:sz="0" w:space="0" w:color="auto"/>
        <w:left w:val="none" w:sz="0" w:space="0" w:color="auto"/>
        <w:bottom w:val="none" w:sz="0" w:space="0" w:color="auto"/>
        <w:right w:val="none" w:sz="0" w:space="0" w:color="auto"/>
      </w:divBdr>
    </w:div>
    <w:div w:id="709720026">
      <w:bodyDiv w:val="1"/>
      <w:marLeft w:val="0"/>
      <w:marRight w:val="0"/>
      <w:marTop w:val="0"/>
      <w:marBottom w:val="0"/>
      <w:divBdr>
        <w:top w:val="none" w:sz="0" w:space="0" w:color="auto"/>
        <w:left w:val="none" w:sz="0" w:space="0" w:color="auto"/>
        <w:bottom w:val="none" w:sz="0" w:space="0" w:color="auto"/>
        <w:right w:val="none" w:sz="0" w:space="0" w:color="auto"/>
      </w:divBdr>
    </w:div>
    <w:div w:id="709912365">
      <w:bodyDiv w:val="1"/>
      <w:marLeft w:val="0"/>
      <w:marRight w:val="0"/>
      <w:marTop w:val="0"/>
      <w:marBottom w:val="0"/>
      <w:divBdr>
        <w:top w:val="none" w:sz="0" w:space="0" w:color="auto"/>
        <w:left w:val="none" w:sz="0" w:space="0" w:color="auto"/>
        <w:bottom w:val="none" w:sz="0" w:space="0" w:color="auto"/>
        <w:right w:val="none" w:sz="0" w:space="0" w:color="auto"/>
      </w:divBdr>
    </w:div>
    <w:div w:id="710151770">
      <w:bodyDiv w:val="1"/>
      <w:marLeft w:val="0"/>
      <w:marRight w:val="0"/>
      <w:marTop w:val="0"/>
      <w:marBottom w:val="0"/>
      <w:divBdr>
        <w:top w:val="none" w:sz="0" w:space="0" w:color="auto"/>
        <w:left w:val="none" w:sz="0" w:space="0" w:color="auto"/>
        <w:bottom w:val="none" w:sz="0" w:space="0" w:color="auto"/>
        <w:right w:val="none" w:sz="0" w:space="0" w:color="auto"/>
      </w:divBdr>
    </w:div>
    <w:div w:id="710571769">
      <w:bodyDiv w:val="1"/>
      <w:marLeft w:val="0"/>
      <w:marRight w:val="0"/>
      <w:marTop w:val="0"/>
      <w:marBottom w:val="0"/>
      <w:divBdr>
        <w:top w:val="none" w:sz="0" w:space="0" w:color="auto"/>
        <w:left w:val="none" w:sz="0" w:space="0" w:color="auto"/>
        <w:bottom w:val="none" w:sz="0" w:space="0" w:color="auto"/>
        <w:right w:val="none" w:sz="0" w:space="0" w:color="auto"/>
      </w:divBdr>
    </w:div>
    <w:div w:id="710689756">
      <w:bodyDiv w:val="1"/>
      <w:marLeft w:val="0"/>
      <w:marRight w:val="0"/>
      <w:marTop w:val="0"/>
      <w:marBottom w:val="0"/>
      <w:divBdr>
        <w:top w:val="none" w:sz="0" w:space="0" w:color="auto"/>
        <w:left w:val="none" w:sz="0" w:space="0" w:color="auto"/>
        <w:bottom w:val="none" w:sz="0" w:space="0" w:color="auto"/>
        <w:right w:val="none" w:sz="0" w:space="0" w:color="auto"/>
      </w:divBdr>
    </w:div>
    <w:div w:id="710690572">
      <w:bodyDiv w:val="1"/>
      <w:marLeft w:val="0"/>
      <w:marRight w:val="0"/>
      <w:marTop w:val="0"/>
      <w:marBottom w:val="0"/>
      <w:divBdr>
        <w:top w:val="none" w:sz="0" w:space="0" w:color="auto"/>
        <w:left w:val="none" w:sz="0" w:space="0" w:color="auto"/>
        <w:bottom w:val="none" w:sz="0" w:space="0" w:color="auto"/>
        <w:right w:val="none" w:sz="0" w:space="0" w:color="auto"/>
      </w:divBdr>
    </w:div>
    <w:div w:id="710809472">
      <w:bodyDiv w:val="1"/>
      <w:marLeft w:val="0"/>
      <w:marRight w:val="0"/>
      <w:marTop w:val="0"/>
      <w:marBottom w:val="0"/>
      <w:divBdr>
        <w:top w:val="none" w:sz="0" w:space="0" w:color="auto"/>
        <w:left w:val="none" w:sz="0" w:space="0" w:color="auto"/>
        <w:bottom w:val="none" w:sz="0" w:space="0" w:color="auto"/>
        <w:right w:val="none" w:sz="0" w:space="0" w:color="auto"/>
      </w:divBdr>
    </w:div>
    <w:div w:id="711228447">
      <w:bodyDiv w:val="1"/>
      <w:marLeft w:val="0"/>
      <w:marRight w:val="0"/>
      <w:marTop w:val="0"/>
      <w:marBottom w:val="0"/>
      <w:divBdr>
        <w:top w:val="none" w:sz="0" w:space="0" w:color="auto"/>
        <w:left w:val="none" w:sz="0" w:space="0" w:color="auto"/>
        <w:bottom w:val="none" w:sz="0" w:space="0" w:color="auto"/>
        <w:right w:val="none" w:sz="0" w:space="0" w:color="auto"/>
      </w:divBdr>
    </w:div>
    <w:div w:id="711342750">
      <w:bodyDiv w:val="1"/>
      <w:marLeft w:val="0"/>
      <w:marRight w:val="0"/>
      <w:marTop w:val="0"/>
      <w:marBottom w:val="0"/>
      <w:divBdr>
        <w:top w:val="none" w:sz="0" w:space="0" w:color="auto"/>
        <w:left w:val="none" w:sz="0" w:space="0" w:color="auto"/>
        <w:bottom w:val="none" w:sz="0" w:space="0" w:color="auto"/>
        <w:right w:val="none" w:sz="0" w:space="0" w:color="auto"/>
      </w:divBdr>
    </w:div>
    <w:div w:id="711418413">
      <w:bodyDiv w:val="1"/>
      <w:marLeft w:val="0"/>
      <w:marRight w:val="0"/>
      <w:marTop w:val="0"/>
      <w:marBottom w:val="0"/>
      <w:divBdr>
        <w:top w:val="none" w:sz="0" w:space="0" w:color="auto"/>
        <w:left w:val="none" w:sz="0" w:space="0" w:color="auto"/>
        <w:bottom w:val="none" w:sz="0" w:space="0" w:color="auto"/>
        <w:right w:val="none" w:sz="0" w:space="0" w:color="auto"/>
      </w:divBdr>
    </w:div>
    <w:div w:id="711534272">
      <w:bodyDiv w:val="1"/>
      <w:marLeft w:val="0"/>
      <w:marRight w:val="0"/>
      <w:marTop w:val="0"/>
      <w:marBottom w:val="0"/>
      <w:divBdr>
        <w:top w:val="none" w:sz="0" w:space="0" w:color="auto"/>
        <w:left w:val="none" w:sz="0" w:space="0" w:color="auto"/>
        <w:bottom w:val="none" w:sz="0" w:space="0" w:color="auto"/>
        <w:right w:val="none" w:sz="0" w:space="0" w:color="auto"/>
      </w:divBdr>
    </w:div>
    <w:div w:id="711539226">
      <w:bodyDiv w:val="1"/>
      <w:marLeft w:val="0"/>
      <w:marRight w:val="0"/>
      <w:marTop w:val="0"/>
      <w:marBottom w:val="0"/>
      <w:divBdr>
        <w:top w:val="none" w:sz="0" w:space="0" w:color="auto"/>
        <w:left w:val="none" w:sz="0" w:space="0" w:color="auto"/>
        <w:bottom w:val="none" w:sz="0" w:space="0" w:color="auto"/>
        <w:right w:val="none" w:sz="0" w:space="0" w:color="auto"/>
      </w:divBdr>
    </w:div>
    <w:div w:id="711540090">
      <w:bodyDiv w:val="1"/>
      <w:marLeft w:val="0"/>
      <w:marRight w:val="0"/>
      <w:marTop w:val="0"/>
      <w:marBottom w:val="0"/>
      <w:divBdr>
        <w:top w:val="none" w:sz="0" w:space="0" w:color="auto"/>
        <w:left w:val="none" w:sz="0" w:space="0" w:color="auto"/>
        <w:bottom w:val="none" w:sz="0" w:space="0" w:color="auto"/>
        <w:right w:val="none" w:sz="0" w:space="0" w:color="auto"/>
      </w:divBdr>
    </w:div>
    <w:div w:id="711734454">
      <w:bodyDiv w:val="1"/>
      <w:marLeft w:val="0"/>
      <w:marRight w:val="0"/>
      <w:marTop w:val="0"/>
      <w:marBottom w:val="0"/>
      <w:divBdr>
        <w:top w:val="none" w:sz="0" w:space="0" w:color="auto"/>
        <w:left w:val="none" w:sz="0" w:space="0" w:color="auto"/>
        <w:bottom w:val="none" w:sz="0" w:space="0" w:color="auto"/>
        <w:right w:val="none" w:sz="0" w:space="0" w:color="auto"/>
      </w:divBdr>
    </w:div>
    <w:div w:id="712072503">
      <w:bodyDiv w:val="1"/>
      <w:marLeft w:val="0"/>
      <w:marRight w:val="0"/>
      <w:marTop w:val="0"/>
      <w:marBottom w:val="0"/>
      <w:divBdr>
        <w:top w:val="none" w:sz="0" w:space="0" w:color="auto"/>
        <w:left w:val="none" w:sz="0" w:space="0" w:color="auto"/>
        <w:bottom w:val="none" w:sz="0" w:space="0" w:color="auto"/>
        <w:right w:val="none" w:sz="0" w:space="0" w:color="auto"/>
      </w:divBdr>
    </w:div>
    <w:div w:id="712270115">
      <w:bodyDiv w:val="1"/>
      <w:marLeft w:val="0"/>
      <w:marRight w:val="0"/>
      <w:marTop w:val="0"/>
      <w:marBottom w:val="0"/>
      <w:divBdr>
        <w:top w:val="none" w:sz="0" w:space="0" w:color="auto"/>
        <w:left w:val="none" w:sz="0" w:space="0" w:color="auto"/>
        <w:bottom w:val="none" w:sz="0" w:space="0" w:color="auto"/>
        <w:right w:val="none" w:sz="0" w:space="0" w:color="auto"/>
      </w:divBdr>
    </w:div>
    <w:div w:id="712313172">
      <w:bodyDiv w:val="1"/>
      <w:marLeft w:val="0"/>
      <w:marRight w:val="0"/>
      <w:marTop w:val="0"/>
      <w:marBottom w:val="0"/>
      <w:divBdr>
        <w:top w:val="none" w:sz="0" w:space="0" w:color="auto"/>
        <w:left w:val="none" w:sz="0" w:space="0" w:color="auto"/>
        <w:bottom w:val="none" w:sz="0" w:space="0" w:color="auto"/>
        <w:right w:val="none" w:sz="0" w:space="0" w:color="auto"/>
      </w:divBdr>
    </w:div>
    <w:div w:id="712463592">
      <w:bodyDiv w:val="1"/>
      <w:marLeft w:val="0"/>
      <w:marRight w:val="0"/>
      <w:marTop w:val="0"/>
      <w:marBottom w:val="0"/>
      <w:divBdr>
        <w:top w:val="none" w:sz="0" w:space="0" w:color="auto"/>
        <w:left w:val="none" w:sz="0" w:space="0" w:color="auto"/>
        <w:bottom w:val="none" w:sz="0" w:space="0" w:color="auto"/>
        <w:right w:val="none" w:sz="0" w:space="0" w:color="auto"/>
      </w:divBdr>
    </w:div>
    <w:div w:id="712581068">
      <w:bodyDiv w:val="1"/>
      <w:marLeft w:val="0"/>
      <w:marRight w:val="0"/>
      <w:marTop w:val="0"/>
      <w:marBottom w:val="0"/>
      <w:divBdr>
        <w:top w:val="none" w:sz="0" w:space="0" w:color="auto"/>
        <w:left w:val="none" w:sz="0" w:space="0" w:color="auto"/>
        <w:bottom w:val="none" w:sz="0" w:space="0" w:color="auto"/>
        <w:right w:val="none" w:sz="0" w:space="0" w:color="auto"/>
      </w:divBdr>
    </w:div>
    <w:div w:id="713307193">
      <w:bodyDiv w:val="1"/>
      <w:marLeft w:val="0"/>
      <w:marRight w:val="0"/>
      <w:marTop w:val="0"/>
      <w:marBottom w:val="0"/>
      <w:divBdr>
        <w:top w:val="none" w:sz="0" w:space="0" w:color="auto"/>
        <w:left w:val="none" w:sz="0" w:space="0" w:color="auto"/>
        <w:bottom w:val="none" w:sz="0" w:space="0" w:color="auto"/>
        <w:right w:val="none" w:sz="0" w:space="0" w:color="auto"/>
      </w:divBdr>
    </w:div>
    <w:div w:id="713504270">
      <w:bodyDiv w:val="1"/>
      <w:marLeft w:val="0"/>
      <w:marRight w:val="0"/>
      <w:marTop w:val="0"/>
      <w:marBottom w:val="0"/>
      <w:divBdr>
        <w:top w:val="none" w:sz="0" w:space="0" w:color="auto"/>
        <w:left w:val="none" w:sz="0" w:space="0" w:color="auto"/>
        <w:bottom w:val="none" w:sz="0" w:space="0" w:color="auto"/>
        <w:right w:val="none" w:sz="0" w:space="0" w:color="auto"/>
      </w:divBdr>
    </w:div>
    <w:div w:id="713575912">
      <w:bodyDiv w:val="1"/>
      <w:marLeft w:val="0"/>
      <w:marRight w:val="0"/>
      <w:marTop w:val="0"/>
      <w:marBottom w:val="0"/>
      <w:divBdr>
        <w:top w:val="none" w:sz="0" w:space="0" w:color="auto"/>
        <w:left w:val="none" w:sz="0" w:space="0" w:color="auto"/>
        <w:bottom w:val="none" w:sz="0" w:space="0" w:color="auto"/>
        <w:right w:val="none" w:sz="0" w:space="0" w:color="auto"/>
      </w:divBdr>
    </w:div>
    <w:div w:id="713651364">
      <w:bodyDiv w:val="1"/>
      <w:marLeft w:val="0"/>
      <w:marRight w:val="0"/>
      <w:marTop w:val="0"/>
      <w:marBottom w:val="0"/>
      <w:divBdr>
        <w:top w:val="none" w:sz="0" w:space="0" w:color="auto"/>
        <w:left w:val="none" w:sz="0" w:space="0" w:color="auto"/>
        <w:bottom w:val="none" w:sz="0" w:space="0" w:color="auto"/>
        <w:right w:val="none" w:sz="0" w:space="0" w:color="auto"/>
      </w:divBdr>
    </w:div>
    <w:div w:id="713775759">
      <w:bodyDiv w:val="1"/>
      <w:marLeft w:val="0"/>
      <w:marRight w:val="0"/>
      <w:marTop w:val="0"/>
      <w:marBottom w:val="0"/>
      <w:divBdr>
        <w:top w:val="none" w:sz="0" w:space="0" w:color="auto"/>
        <w:left w:val="none" w:sz="0" w:space="0" w:color="auto"/>
        <w:bottom w:val="none" w:sz="0" w:space="0" w:color="auto"/>
        <w:right w:val="none" w:sz="0" w:space="0" w:color="auto"/>
      </w:divBdr>
    </w:div>
    <w:div w:id="713894527">
      <w:bodyDiv w:val="1"/>
      <w:marLeft w:val="0"/>
      <w:marRight w:val="0"/>
      <w:marTop w:val="0"/>
      <w:marBottom w:val="0"/>
      <w:divBdr>
        <w:top w:val="none" w:sz="0" w:space="0" w:color="auto"/>
        <w:left w:val="none" w:sz="0" w:space="0" w:color="auto"/>
        <w:bottom w:val="none" w:sz="0" w:space="0" w:color="auto"/>
        <w:right w:val="none" w:sz="0" w:space="0" w:color="auto"/>
      </w:divBdr>
    </w:div>
    <w:div w:id="714238815">
      <w:bodyDiv w:val="1"/>
      <w:marLeft w:val="0"/>
      <w:marRight w:val="0"/>
      <w:marTop w:val="0"/>
      <w:marBottom w:val="0"/>
      <w:divBdr>
        <w:top w:val="none" w:sz="0" w:space="0" w:color="auto"/>
        <w:left w:val="none" w:sz="0" w:space="0" w:color="auto"/>
        <w:bottom w:val="none" w:sz="0" w:space="0" w:color="auto"/>
        <w:right w:val="none" w:sz="0" w:space="0" w:color="auto"/>
      </w:divBdr>
    </w:div>
    <w:div w:id="714352279">
      <w:bodyDiv w:val="1"/>
      <w:marLeft w:val="0"/>
      <w:marRight w:val="0"/>
      <w:marTop w:val="0"/>
      <w:marBottom w:val="0"/>
      <w:divBdr>
        <w:top w:val="none" w:sz="0" w:space="0" w:color="auto"/>
        <w:left w:val="none" w:sz="0" w:space="0" w:color="auto"/>
        <w:bottom w:val="none" w:sz="0" w:space="0" w:color="auto"/>
        <w:right w:val="none" w:sz="0" w:space="0" w:color="auto"/>
      </w:divBdr>
    </w:div>
    <w:div w:id="714505457">
      <w:bodyDiv w:val="1"/>
      <w:marLeft w:val="0"/>
      <w:marRight w:val="0"/>
      <w:marTop w:val="0"/>
      <w:marBottom w:val="0"/>
      <w:divBdr>
        <w:top w:val="none" w:sz="0" w:space="0" w:color="auto"/>
        <w:left w:val="none" w:sz="0" w:space="0" w:color="auto"/>
        <w:bottom w:val="none" w:sz="0" w:space="0" w:color="auto"/>
        <w:right w:val="none" w:sz="0" w:space="0" w:color="auto"/>
      </w:divBdr>
    </w:div>
    <w:div w:id="714741355">
      <w:bodyDiv w:val="1"/>
      <w:marLeft w:val="0"/>
      <w:marRight w:val="0"/>
      <w:marTop w:val="0"/>
      <w:marBottom w:val="0"/>
      <w:divBdr>
        <w:top w:val="none" w:sz="0" w:space="0" w:color="auto"/>
        <w:left w:val="none" w:sz="0" w:space="0" w:color="auto"/>
        <w:bottom w:val="none" w:sz="0" w:space="0" w:color="auto"/>
        <w:right w:val="none" w:sz="0" w:space="0" w:color="auto"/>
      </w:divBdr>
    </w:div>
    <w:div w:id="714886322">
      <w:bodyDiv w:val="1"/>
      <w:marLeft w:val="0"/>
      <w:marRight w:val="0"/>
      <w:marTop w:val="0"/>
      <w:marBottom w:val="0"/>
      <w:divBdr>
        <w:top w:val="none" w:sz="0" w:space="0" w:color="auto"/>
        <w:left w:val="none" w:sz="0" w:space="0" w:color="auto"/>
        <w:bottom w:val="none" w:sz="0" w:space="0" w:color="auto"/>
        <w:right w:val="none" w:sz="0" w:space="0" w:color="auto"/>
      </w:divBdr>
    </w:div>
    <w:div w:id="715130406">
      <w:bodyDiv w:val="1"/>
      <w:marLeft w:val="0"/>
      <w:marRight w:val="0"/>
      <w:marTop w:val="0"/>
      <w:marBottom w:val="0"/>
      <w:divBdr>
        <w:top w:val="none" w:sz="0" w:space="0" w:color="auto"/>
        <w:left w:val="none" w:sz="0" w:space="0" w:color="auto"/>
        <w:bottom w:val="none" w:sz="0" w:space="0" w:color="auto"/>
        <w:right w:val="none" w:sz="0" w:space="0" w:color="auto"/>
      </w:divBdr>
    </w:div>
    <w:div w:id="715200896">
      <w:bodyDiv w:val="1"/>
      <w:marLeft w:val="0"/>
      <w:marRight w:val="0"/>
      <w:marTop w:val="0"/>
      <w:marBottom w:val="0"/>
      <w:divBdr>
        <w:top w:val="none" w:sz="0" w:space="0" w:color="auto"/>
        <w:left w:val="none" w:sz="0" w:space="0" w:color="auto"/>
        <w:bottom w:val="none" w:sz="0" w:space="0" w:color="auto"/>
        <w:right w:val="none" w:sz="0" w:space="0" w:color="auto"/>
      </w:divBdr>
    </w:div>
    <w:div w:id="715355177">
      <w:bodyDiv w:val="1"/>
      <w:marLeft w:val="0"/>
      <w:marRight w:val="0"/>
      <w:marTop w:val="0"/>
      <w:marBottom w:val="0"/>
      <w:divBdr>
        <w:top w:val="none" w:sz="0" w:space="0" w:color="auto"/>
        <w:left w:val="none" w:sz="0" w:space="0" w:color="auto"/>
        <w:bottom w:val="none" w:sz="0" w:space="0" w:color="auto"/>
        <w:right w:val="none" w:sz="0" w:space="0" w:color="auto"/>
      </w:divBdr>
    </w:div>
    <w:div w:id="715397641">
      <w:bodyDiv w:val="1"/>
      <w:marLeft w:val="0"/>
      <w:marRight w:val="0"/>
      <w:marTop w:val="0"/>
      <w:marBottom w:val="0"/>
      <w:divBdr>
        <w:top w:val="none" w:sz="0" w:space="0" w:color="auto"/>
        <w:left w:val="none" w:sz="0" w:space="0" w:color="auto"/>
        <w:bottom w:val="none" w:sz="0" w:space="0" w:color="auto"/>
        <w:right w:val="none" w:sz="0" w:space="0" w:color="auto"/>
      </w:divBdr>
    </w:div>
    <w:div w:id="715589076">
      <w:bodyDiv w:val="1"/>
      <w:marLeft w:val="0"/>
      <w:marRight w:val="0"/>
      <w:marTop w:val="0"/>
      <w:marBottom w:val="0"/>
      <w:divBdr>
        <w:top w:val="none" w:sz="0" w:space="0" w:color="auto"/>
        <w:left w:val="none" w:sz="0" w:space="0" w:color="auto"/>
        <w:bottom w:val="none" w:sz="0" w:space="0" w:color="auto"/>
        <w:right w:val="none" w:sz="0" w:space="0" w:color="auto"/>
      </w:divBdr>
    </w:div>
    <w:div w:id="715740220">
      <w:bodyDiv w:val="1"/>
      <w:marLeft w:val="0"/>
      <w:marRight w:val="0"/>
      <w:marTop w:val="0"/>
      <w:marBottom w:val="0"/>
      <w:divBdr>
        <w:top w:val="none" w:sz="0" w:space="0" w:color="auto"/>
        <w:left w:val="none" w:sz="0" w:space="0" w:color="auto"/>
        <w:bottom w:val="none" w:sz="0" w:space="0" w:color="auto"/>
        <w:right w:val="none" w:sz="0" w:space="0" w:color="auto"/>
      </w:divBdr>
    </w:div>
    <w:div w:id="716122106">
      <w:bodyDiv w:val="1"/>
      <w:marLeft w:val="0"/>
      <w:marRight w:val="0"/>
      <w:marTop w:val="0"/>
      <w:marBottom w:val="0"/>
      <w:divBdr>
        <w:top w:val="none" w:sz="0" w:space="0" w:color="auto"/>
        <w:left w:val="none" w:sz="0" w:space="0" w:color="auto"/>
        <w:bottom w:val="none" w:sz="0" w:space="0" w:color="auto"/>
        <w:right w:val="none" w:sz="0" w:space="0" w:color="auto"/>
      </w:divBdr>
    </w:div>
    <w:div w:id="716658439">
      <w:bodyDiv w:val="1"/>
      <w:marLeft w:val="0"/>
      <w:marRight w:val="0"/>
      <w:marTop w:val="0"/>
      <w:marBottom w:val="0"/>
      <w:divBdr>
        <w:top w:val="none" w:sz="0" w:space="0" w:color="auto"/>
        <w:left w:val="none" w:sz="0" w:space="0" w:color="auto"/>
        <w:bottom w:val="none" w:sz="0" w:space="0" w:color="auto"/>
        <w:right w:val="none" w:sz="0" w:space="0" w:color="auto"/>
      </w:divBdr>
    </w:div>
    <w:div w:id="716784835">
      <w:bodyDiv w:val="1"/>
      <w:marLeft w:val="0"/>
      <w:marRight w:val="0"/>
      <w:marTop w:val="0"/>
      <w:marBottom w:val="0"/>
      <w:divBdr>
        <w:top w:val="none" w:sz="0" w:space="0" w:color="auto"/>
        <w:left w:val="none" w:sz="0" w:space="0" w:color="auto"/>
        <w:bottom w:val="none" w:sz="0" w:space="0" w:color="auto"/>
        <w:right w:val="none" w:sz="0" w:space="0" w:color="auto"/>
      </w:divBdr>
    </w:div>
    <w:div w:id="716974732">
      <w:bodyDiv w:val="1"/>
      <w:marLeft w:val="0"/>
      <w:marRight w:val="0"/>
      <w:marTop w:val="0"/>
      <w:marBottom w:val="0"/>
      <w:divBdr>
        <w:top w:val="none" w:sz="0" w:space="0" w:color="auto"/>
        <w:left w:val="none" w:sz="0" w:space="0" w:color="auto"/>
        <w:bottom w:val="none" w:sz="0" w:space="0" w:color="auto"/>
        <w:right w:val="none" w:sz="0" w:space="0" w:color="auto"/>
      </w:divBdr>
    </w:div>
    <w:div w:id="717243766">
      <w:bodyDiv w:val="1"/>
      <w:marLeft w:val="0"/>
      <w:marRight w:val="0"/>
      <w:marTop w:val="0"/>
      <w:marBottom w:val="0"/>
      <w:divBdr>
        <w:top w:val="none" w:sz="0" w:space="0" w:color="auto"/>
        <w:left w:val="none" w:sz="0" w:space="0" w:color="auto"/>
        <w:bottom w:val="none" w:sz="0" w:space="0" w:color="auto"/>
        <w:right w:val="none" w:sz="0" w:space="0" w:color="auto"/>
      </w:divBdr>
    </w:div>
    <w:div w:id="717358087">
      <w:bodyDiv w:val="1"/>
      <w:marLeft w:val="0"/>
      <w:marRight w:val="0"/>
      <w:marTop w:val="0"/>
      <w:marBottom w:val="0"/>
      <w:divBdr>
        <w:top w:val="none" w:sz="0" w:space="0" w:color="auto"/>
        <w:left w:val="none" w:sz="0" w:space="0" w:color="auto"/>
        <w:bottom w:val="none" w:sz="0" w:space="0" w:color="auto"/>
        <w:right w:val="none" w:sz="0" w:space="0" w:color="auto"/>
      </w:divBdr>
    </w:div>
    <w:div w:id="717556614">
      <w:bodyDiv w:val="1"/>
      <w:marLeft w:val="0"/>
      <w:marRight w:val="0"/>
      <w:marTop w:val="0"/>
      <w:marBottom w:val="0"/>
      <w:divBdr>
        <w:top w:val="none" w:sz="0" w:space="0" w:color="auto"/>
        <w:left w:val="none" w:sz="0" w:space="0" w:color="auto"/>
        <w:bottom w:val="none" w:sz="0" w:space="0" w:color="auto"/>
        <w:right w:val="none" w:sz="0" w:space="0" w:color="auto"/>
      </w:divBdr>
    </w:div>
    <w:div w:id="717703359">
      <w:bodyDiv w:val="1"/>
      <w:marLeft w:val="0"/>
      <w:marRight w:val="0"/>
      <w:marTop w:val="0"/>
      <w:marBottom w:val="0"/>
      <w:divBdr>
        <w:top w:val="none" w:sz="0" w:space="0" w:color="auto"/>
        <w:left w:val="none" w:sz="0" w:space="0" w:color="auto"/>
        <w:bottom w:val="none" w:sz="0" w:space="0" w:color="auto"/>
        <w:right w:val="none" w:sz="0" w:space="0" w:color="auto"/>
      </w:divBdr>
    </w:div>
    <w:div w:id="717752369">
      <w:bodyDiv w:val="1"/>
      <w:marLeft w:val="0"/>
      <w:marRight w:val="0"/>
      <w:marTop w:val="0"/>
      <w:marBottom w:val="0"/>
      <w:divBdr>
        <w:top w:val="none" w:sz="0" w:space="0" w:color="auto"/>
        <w:left w:val="none" w:sz="0" w:space="0" w:color="auto"/>
        <w:bottom w:val="none" w:sz="0" w:space="0" w:color="auto"/>
        <w:right w:val="none" w:sz="0" w:space="0" w:color="auto"/>
      </w:divBdr>
    </w:div>
    <w:div w:id="718014278">
      <w:bodyDiv w:val="1"/>
      <w:marLeft w:val="0"/>
      <w:marRight w:val="0"/>
      <w:marTop w:val="0"/>
      <w:marBottom w:val="0"/>
      <w:divBdr>
        <w:top w:val="none" w:sz="0" w:space="0" w:color="auto"/>
        <w:left w:val="none" w:sz="0" w:space="0" w:color="auto"/>
        <w:bottom w:val="none" w:sz="0" w:space="0" w:color="auto"/>
        <w:right w:val="none" w:sz="0" w:space="0" w:color="auto"/>
      </w:divBdr>
    </w:div>
    <w:div w:id="718091885">
      <w:bodyDiv w:val="1"/>
      <w:marLeft w:val="0"/>
      <w:marRight w:val="0"/>
      <w:marTop w:val="0"/>
      <w:marBottom w:val="0"/>
      <w:divBdr>
        <w:top w:val="none" w:sz="0" w:space="0" w:color="auto"/>
        <w:left w:val="none" w:sz="0" w:space="0" w:color="auto"/>
        <w:bottom w:val="none" w:sz="0" w:space="0" w:color="auto"/>
        <w:right w:val="none" w:sz="0" w:space="0" w:color="auto"/>
      </w:divBdr>
    </w:div>
    <w:div w:id="718166171">
      <w:bodyDiv w:val="1"/>
      <w:marLeft w:val="0"/>
      <w:marRight w:val="0"/>
      <w:marTop w:val="0"/>
      <w:marBottom w:val="0"/>
      <w:divBdr>
        <w:top w:val="none" w:sz="0" w:space="0" w:color="auto"/>
        <w:left w:val="none" w:sz="0" w:space="0" w:color="auto"/>
        <w:bottom w:val="none" w:sz="0" w:space="0" w:color="auto"/>
        <w:right w:val="none" w:sz="0" w:space="0" w:color="auto"/>
      </w:divBdr>
    </w:div>
    <w:div w:id="718355948">
      <w:bodyDiv w:val="1"/>
      <w:marLeft w:val="0"/>
      <w:marRight w:val="0"/>
      <w:marTop w:val="0"/>
      <w:marBottom w:val="0"/>
      <w:divBdr>
        <w:top w:val="none" w:sz="0" w:space="0" w:color="auto"/>
        <w:left w:val="none" w:sz="0" w:space="0" w:color="auto"/>
        <w:bottom w:val="none" w:sz="0" w:space="0" w:color="auto"/>
        <w:right w:val="none" w:sz="0" w:space="0" w:color="auto"/>
      </w:divBdr>
    </w:div>
    <w:div w:id="718629014">
      <w:bodyDiv w:val="1"/>
      <w:marLeft w:val="0"/>
      <w:marRight w:val="0"/>
      <w:marTop w:val="0"/>
      <w:marBottom w:val="0"/>
      <w:divBdr>
        <w:top w:val="none" w:sz="0" w:space="0" w:color="auto"/>
        <w:left w:val="none" w:sz="0" w:space="0" w:color="auto"/>
        <w:bottom w:val="none" w:sz="0" w:space="0" w:color="auto"/>
        <w:right w:val="none" w:sz="0" w:space="0" w:color="auto"/>
      </w:divBdr>
    </w:div>
    <w:div w:id="718823950">
      <w:bodyDiv w:val="1"/>
      <w:marLeft w:val="0"/>
      <w:marRight w:val="0"/>
      <w:marTop w:val="0"/>
      <w:marBottom w:val="0"/>
      <w:divBdr>
        <w:top w:val="none" w:sz="0" w:space="0" w:color="auto"/>
        <w:left w:val="none" w:sz="0" w:space="0" w:color="auto"/>
        <w:bottom w:val="none" w:sz="0" w:space="0" w:color="auto"/>
        <w:right w:val="none" w:sz="0" w:space="0" w:color="auto"/>
      </w:divBdr>
    </w:div>
    <w:div w:id="718864762">
      <w:bodyDiv w:val="1"/>
      <w:marLeft w:val="0"/>
      <w:marRight w:val="0"/>
      <w:marTop w:val="0"/>
      <w:marBottom w:val="0"/>
      <w:divBdr>
        <w:top w:val="none" w:sz="0" w:space="0" w:color="auto"/>
        <w:left w:val="none" w:sz="0" w:space="0" w:color="auto"/>
        <w:bottom w:val="none" w:sz="0" w:space="0" w:color="auto"/>
        <w:right w:val="none" w:sz="0" w:space="0" w:color="auto"/>
      </w:divBdr>
    </w:div>
    <w:div w:id="719015208">
      <w:bodyDiv w:val="1"/>
      <w:marLeft w:val="0"/>
      <w:marRight w:val="0"/>
      <w:marTop w:val="0"/>
      <w:marBottom w:val="0"/>
      <w:divBdr>
        <w:top w:val="none" w:sz="0" w:space="0" w:color="auto"/>
        <w:left w:val="none" w:sz="0" w:space="0" w:color="auto"/>
        <w:bottom w:val="none" w:sz="0" w:space="0" w:color="auto"/>
        <w:right w:val="none" w:sz="0" w:space="0" w:color="auto"/>
      </w:divBdr>
    </w:div>
    <w:div w:id="719135485">
      <w:bodyDiv w:val="1"/>
      <w:marLeft w:val="0"/>
      <w:marRight w:val="0"/>
      <w:marTop w:val="0"/>
      <w:marBottom w:val="0"/>
      <w:divBdr>
        <w:top w:val="none" w:sz="0" w:space="0" w:color="auto"/>
        <w:left w:val="none" w:sz="0" w:space="0" w:color="auto"/>
        <w:bottom w:val="none" w:sz="0" w:space="0" w:color="auto"/>
        <w:right w:val="none" w:sz="0" w:space="0" w:color="auto"/>
      </w:divBdr>
    </w:div>
    <w:div w:id="719326558">
      <w:bodyDiv w:val="1"/>
      <w:marLeft w:val="0"/>
      <w:marRight w:val="0"/>
      <w:marTop w:val="0"/>
      <w:marBottom w:val="0"/>
      <w:divBdr>
        <w:top w:val="none" w:sz="0" w:space="0" w:color="auto"/>
        <w:left w:val="none" w:sz="0" w:space="0" w:color="auto"/>
        <w:bottom w:val="none" w:sz="0" w:space="0" w:color="auto"/>
        <w:right w:val="none" w:sz="0" w:space="0" w:color="auto"/>
      </w:divBdr>
    </w:div>
    <w:div w:id="719398860">
      <w:bodyDiv w:val="1"/>
      <w:marLeft w:val="0"/>
      <w:marRight w:val="0"/>
      <w:marTop w:val="0"/>
      <w:marBottom w:val="0"/>
      <w:divBdr>
        <w:top w:val="none" w:sz="0" w:space="0" w:color="auto"/>
        <w:left w:val="none" w:sz="0" w:space="0" w:color="auto"/>
        <w:bottom w:val="none" w:sz="0" w:space="0" w:color="auto"/>
        <w:right w:val="none" w:sz="0" w:space="0" w:color="auto"/>
      </w:divBdr>
    </w:div>
    <w:div w:id="719477823">
      <w:bodyDiv w:val="1"/>
      <w:marLeft w:val="0"/>
      <w:marRight w:val="0"/>
      <w:marTop w:val="0"/>
      <w:marBottom w:val="0"/>
      <w:divBdr>
        <w:top w:val="none" w:sz="0" w:space="0" w:color="auto"/>
        <w:left w:val="none" w:sz="0" w:space="0" w:color="auto"/>
        <w:bottom w:val="none" w:sz="0" w:space="0" w:color="auto"/>
        <w:right w:val="none" w:sz="0" w:space="0" w:color="auto"/>
      </w:divBdr>
    </w:div>
    <w:div w:id="719481486">
      <w:bodyDiv w:val="1"/>
      <w:marLeft w:val="0"/>
      <w:marRight w:val="0"/>
      <w:marTop w:val="0"/>
      <w:marBottom w:val="0"/>
      <w:divBdr>
        <w:top w:val="none" w:sz="0" w:space="0" w:color="auto"/>
        <w:left w:val="none" w:sz="0" w:space="0" w:color="auto"/>
        <w:bottom w:val="none" w:sz="0" w:space="0" w:color="auto"/>
        <w:right w:val="none" w:sz="0" w:space="0" w:color="auto"/>
      </w:divBdr>
    </w:div>
    <w:div w:id="719666408">
      <w:bodyDiv w:val="1"/>
      <w:marLeft w:val="0"/>
      <w:marRight w:val="0"/>
      <w:marTop w:val="0"/>
      <w:marBottom w:val="0"/>
      <w:divBdr>
        <w:top w:val="none" w:sz="0" w:space="0" w:color="auto"/>
        <w:left w:val="none" w:sz="0" w:space="0" w:color="auto"/>
        <w:bottom w:val="none" w:sz="0" w:space="0" w:color="auto"/>
        <w:right w:val="none" w:sz="0" w:space="0" w:color="auto"/>
      </w:divBdr>
    </w:div>
    <w:div w:id="719743058">
      <w:bodyDiv w:val="1"/>
      <w:marLeft w:val="0"/>
      <w:marRight w:val="0"/>
      <w:marTop w:val="0"/>
      <w:marBottom w:val="0"/>
      <w:divBdr>
        <w:top w:val="none" w:sz="0" w:space="0" w:color="auto"/>
        <w:left w:val="none" w:sz="0" w:space="0" w:color="auto"/>
        <w:bottom w:val="none" w:sz="0" w:space="0" w:color="auto"/>
        <w:right w:val="none" w:sz="0" w:space="0" w:color="auto"/>
      </w:divBdr>
    </w:div>
    <w:div w:id="719744289">
      <w:bodyDiv w:val="1"/>
      <w:marLeft w:val="0"/>
      <w:marRight w:val="0"/>
      <w:marTop w:val="0"/>
      <w:marBottom w:val="0"/>
      <w:divBdr>
        <w:top w:val="none" w:sz="0" w:space="0" w:color="auto"/>
        <w:left w:val="none" w:sz="0" w:space="0" w:color="auto"/>
        <w:bottom w:val="none" w:sz="0" w:space="0" w:color="auto"/>
        <w:right w:val="none" w:sz="0" w:space="0" w:color="auto"/>
      </w:divBdr>
    </w:div>
    <w:div w:id="719868736">
      <w:bodyDiv w:val="1"/>
      <w:marLeft w:val="0"/>
      <w:marRight w:val="0"/>
      <w:marTop w:val="0"/>
      <w:marBottom w:val="0"/>
      <w:divBdr>
        <w:top w:val="none" w:sz="0" w:space="0" w:color="auto"/>
        <w:left w:val="none" w:sz="0" w:space="0" w:color="auto"/>
        <w:bottom w:val="none" w:sz="0" w:space="0" w:color="auto"/>
        <w:right w:val="none" w:sz="0" w:space="0" w:color="auto"/>
      </w:divBdr>
    </w:div>
    <w:div w:id="719985373">
      <w:bodyDiv w:val="1"/>
      <w:marLeft w:val="0"/>
      <w:marRight w:val="0"/>
      <w:marTop w:val="0"/>
      <w:marBottom w:val="0"/>
      <w:divBdr>
        <w:top w:val="none" w:sz="0" w:space="0" w:color="auto"/>
        <w:left w:val="none" w:sz="0" w:space="0" w:color="auto"/>
        <w:bottom w:val="none" w:sz="0" w:space="0" w:color="auto"/>
        <w:right w:val="none" w:sz="0" w:space="0" w:color="auto"/>
      </w:divBdr>
    </w:div>
    <w:div w:id="719987015">
      <w:bodyDiv w:val="1"/>
      <w:marLeft w:val="0"/>
      <w:marRight w:val="0"/>
      <w:marTop w:val="0"/>
      <w:marBottom w:val="0"/>
      <w:divBdr>
        <w:top w:val="none" w:sz="0" w:space="0" w:color="auto"/>
        <w:left w:val="none" w:sz="0" w:space="0" w:color="auto"/>
        <w:bottom w:val="none" w:sz="0" w:space="0" w:color="auto"/>
        <w:right w:val="none" w:sz="0" w:space="0" w:color="auto"/>
      </w:divBdr>
    </w:div>
    <w:div w:id="720053699">
      <w:bodyDiv w:val="1"/>
      <w:marLeft w:val="0"/>
      <w:marRight w:val="0"/>
      <w:marTop w:val="0"/>
      <w:marBottom w:val="0"/>
      <w:divBdr>
        <w:top w:val="none" w:sz="0" w:space="0" w:color="auto"/>
        <w:left w:val="none" w:sz="0" w:space="0" w:color="auto"/>
        <w:bottom w:val="none" w:sz="0" w:space="0" w:color="auto"/>
        <w:right w:val="none" w:sz="0" w:space="0" w:color="auto"/>
      </w:divBdr>
    </w:div>
    <w:div w:id="720129642">
      <w:bodyDiv w:val="1"/>
      <w:marLeft w:val="0"/>
      <w:marRight w:val="0"/>
      <w:marTop w:val="0"/>
      <w:marBottom w:val="0"/>
      <w:divBdr>
        <w:top w:val="none" w:sz="0" w:space="0" w:color="auto"/>
        <w:left w:val="none" w:sz="0" w:space="0" w:color="auto"/>
        <w:bottom w:val="none" w:sz="0" w:space="0" w:color="auto"/>
        <w:right w:val="none" w:sz="0" w:space="0" w:color="auto"/>
      </w:divBdr>
    </w:div>
    <w:div w:id="720372708">
      <w:bodyDiv w:val="1"/>
      <w:marLeft w:val="0"/>
      <w:marRight w:val="0"/>
      <w:marTop w:val="0"/>
      <w:marBottom w:val="0"/>
      <w:divBdr>
        <w:top w:val="none" w:sz="0" w:space="0" w:color="auto"/>
        <w:left w:val="none" w:sz="0" w:space="0" w:color="auto"/>
        <w:bottom w:val="none" w:sz="0" w:space="0" w:color="auto"/>
        <w:right w:val="none" w:sz="0" w:space="0" w:color="auto"/>
      </w:divBdr>
    </w:div>
    <w:div w:id="720598292">
      <w:bodyDiv w:val="1"/>
      <w:marLeft w:val="0"/>
      <w:marRight w:val="0"/>
      <w:marTop w:val="0"/>
      <w:marBottom w:val="0"/>
      <w:divBdr>
        <w:top w:val="none" w:sz="0" w:space="0" w:color="auto"/>
        <w:left w:val="none" w:sz="0" w:space="0" w:color="auto"/>
        <w:bottom w:val="none" w:sz="0" w:space="0" w:color="auto"/>
        <w:right w:val="none" w:sz="0" w:space="0" w:color="auto"/>
      </w:divBdr>
    </w:div>
    <w:div w:id="720862121">
      <w:bodyDiv w:val="1"/>
      <w:marLeft w:val="0"/>
      <w:marRight w:val="0"/>
      <w:marTop w:val="0"/>
      <w:marBottom w:val="0"/>
      <w:divBdr>
        <w:top w:val="none" w:sz="0" w:space="0" w:color="auto"/>
        <w:left w:val="none" w:sz="0" w:space="0" w:color="auto"/>
        <w:bottom w:val="none" w:sz="0" w:space="0" w:color="auto"/>
        <w:right w:val="none" w:sz="0" w:space="0" w:color="auto"/>
      </w:divBdr>
    </w:div>
    <w:div w:id="720903142">
      <w:bodyDiv w:val="1"/>
      <w:marLeft w:val="0"/>
      <w:marRight w:val="0"/>
      <w:marTop w:val="0"/>
      <w:marBottom w:val="0"/>
      <w:divBdr>
        <w:top w:val="none" w:sz="0" w:space="0" w:color="auto"/>
        <w:left w:val="none" w:sz="0" w:space="0" w:color="auto"/>
        <w:bottom w:val="none" w:sz="0" w:space="0" w:color="auto"/>
        <w:right w:val="none" w:sz="0" w:space="0" w:color="auto"/>
      </w:divBdr>
    </w:div>
    <w:div w:id="721490100">
      <w:bodyDiv w:val="1"/>
      <w:marLeft w:val="0"/>
      <w:marRight w:val="0"/>
      <w:marTop w:val="0"/>
      <w:marBottom w:val="0"/>
      <w:divBdr>
        <w:top w:val="none" w:sz="0" w:space="0" w:color="auto"/>
        <w:left w:val="none" w:sz="0" w:space="0" w:color="auto"/>
        <w:bottom w:val="none" w:sz="0" w:space="0" w:color="auto"/>
        <w:right w:val="none" w:sz="0" w:space="0" w:color="auto"/>
      </w:divBdr>
    </w:div>
    <w:div w:id="721828795">
      <w:bodyDiv w:val="1"/>
      <w:marLeft w:val="0"/>
      <w:marRight w:val="0"/>
      <w:marTop w:val="0"/>
      <w:marBottom w:val="0"/>
      <w:divBdr>
        <w:top w:val="none" w:sz="0" w:space="0" w:color="auto"/>
        <w:left w:val="none" w:sz="0" w:space="0" w:color="auto"/>
        <w:bottom w:val="none" w:sz="0" w:space="0" w:color="auto"/>
        <w:right w:val="none" w:sz="0" w:space="0" w:color="auto"/>
      </w:divBdr>
    </w:div>
    <w:div w:id="721949706">
      <w:bodyDiv w:val="1"/>
      <w:marLeft w:val="0"/>
      <w:marRight w:val="0"/>
      <w:marTop w:val="0"/>
      <w:marBottom w:val="0"/>
      <w:divBdr>
        <w:top w:val="none" w:sz="0" w:space="0" w:color="auto"/>
        <w:left w:val="none" w:sz="0" w:space="0" w:color="auto"/>
        <w:bottom w:val="none" w:sz="0" w:space="0" w:color="auto"/>
        <w:right w:val="none" w:sz="0" w:space="0" w:color="auto"/>
      </w:divBdr>
    </w:div>
    <w:div w:id="722102776">
      <w:bodyDiv w:val="1"/>
      <w:marLeft w:val="0"/>
      <w:marRight w:val="0"/>
      <w:marTop w:val="0"/>
      <w:marBottom w:val="0"/>
      <w:divBdr>
        <w:top w:val="none" w:sz="0" w:space="0" w:color="auto"/>
        <w:left w:val="none" w:sz="0" w:space="0" w:color="auto"/>
        <w:bottom w:val="none" w:sz="0" w:space="0" w:color="auto"/>
        <w:right w:val="none" w:sz="0" w:space="0" w:color="auto"/>
      </w:divBdr>
    </w:div>
    <w:div w:id="722410839">
      <w:bodyDiv w:val="1"/>
      <w:marLeft w:val="0"/>
      <w:marRight w:val="0"/>
      <w:marTop w:val="0"/>
      <w:marBottom w:val="0"/>
      <w:divBdr>
        <w:top w:val="none" w:sz="0" w:space="0" w:color="auto"/>
        <w:left w:val="none" w:sz="0" w:space="0" w:color="auto"/>
        <w:bottom w:val="none" w:sz="0" w:space="0" w:color="auto"/>
        <w:right w:val="none" w:sz="0" w:space="0" w:color="auto"/>
      </w:divBdr>
    </w:div>
    <w:div w:id="722869548">
      <w:bodyDiv w:val="1"/>
      <w:marLeft w:val="0"/>
      <w:marRight w:val="0"/>
      <w:marTop w:val="0"/>
      <w:marBottom w:val="0"/>
      <w:divBdr>
        <w:top w:val="none" w:sz="0" w:space="0" w:color="auto"/>
        <w:left w:val="none" w:sz="0" w:space="0" w:color="auto"/>
        <w:bottom w:val="none" w:sz="0" w:space="0" w:color="auto"/>
        <w:right w:val="none" w:sz="0" w:space="0" w:color="auto"/>
      </w:divBdr>
    </w:div>
    <w:div w:id="723023313">
      <w:bodyDiv w:val="1"/>
      <w:marLeft w:val="0"/>
      <w:marRight w:val="0"/>
      <w:marTop w:val="0"/>
      <w:marBottom w:val="0"/>
      <w:divBdr>
        <w:top w:val="none" w:sz="0" w:space="0" w:color="auto"/>
        <w:left w:val="none" w:sz="0" w:space="0" w:color="auto"/>
        <w:bottom w:val="none" w:sz="0" w:space="0" w:color="auto"/>
        <w:right w:val="none" w:sz="0" w:space="0" w:color="auto"/>
      </w:divBdr>
    </w:div>
    <w:div w:id="723137482">
      <w:bodyDiv w:val="1"/>
      <w:marLeft w:val="0"/>
      <w:marRight w:val="0"/>
      <w:marTop w:val="0"/>
      <w:marBottom w:val="0"/>
      <w:divBdr>
        <w:top w:val="none" w:sz="0" w:space="0" w:color="auto"/>
        <w:left w:val="none" w:sz="0" w:space="0" w:color="auto"/>
        <w:bottom w:val="none" w:sz="0" w:space="0" w:color="auto"/>
        <w:right w:val="none" w:sz="0" w:space="0" w:color="auto"/>
      </w:divBdr>
    </w:div>
    <w:div w:id="723213850">
      <w:bodyDiv w:val="1"/>
      <w:marLeft w:val="0"/>
      <w:marRight w:val="0"/>
      <w:marTop w:val="0"/>
      <w:marBottom w:val="0"/>
      <w:divBdr>
        <w:top w:val="none" w:sz="0" w:space="0" w:color="auto"/>
        <w:left w:val="none" w:sz="0" w:space="0" w:color="auto"/>
        <w:bottom w:val="none" w:sz="0" w:space="0" w:color="auto"/>
        <w:right w:val="none" w:sz="0" w:space="0" w:color="auto"/>
      </w:divBdr>
    </w:div>
    <w:div w:id="723260807">
      <w:bodyDiv w:val="1"/>
      <w:marLeft w:val="0"/>
      <w:marRight w:val="0"/>
      <w:marTop w:val="0"/>
      <w:marBottom w:val="0"/>
      <w:divBdr>
        <w:top w:val="none" w:sz="0" w:space="0" w:color="auto"/>
        <w:left w:val="none" w:sz="0" w:space="0" w:color="auto"/>
        <w:bottom w:val="none" w:sz="0" w:space="0" w:color="auto"/>
        <w:right w:val="none" w:sz="0" w:space="0" w:color="auto"/>
      </w:divBdr>
    </w:div>
    <w:div w:id="723408095">
      <w:bodyDiv w:val="1"/>
      <w:marLeft w:val="0"/>
      <w:marRight w:val="0"/>
      <w:marTop w:val="0"/>
      <w:marBottom w:val="0"/>
      <w:divBdr>
        <w:top w:val="none" w:sz="0" w:space="0" w:color="auto"/>
        <w:left w:val="none" w:sz="0" w:space="0" w:color="auto"/>
        <w:bottom w:val="none" w:sz="0" w:space="0" w:color="auto"/>
        <w:right w:val="none" w:sz="0" w:space="0" w:color="auto"/>
      </w:divBdr>
    </w:div>
    <w:div w:id="723413196">
      <w:bodyDiv w:val="1"/>
      <w:marLeft w:val="0"/>
      <w:marRight w:val="0"/>
      <w:marTop w:val="0"/>
      <w:marBottom w:val="0"/>
      <w:divBdr>
        <w:top w:val="none" w:sz="0" w:space="0" w:color="auto"/>
        <w:left w:val="none" w:sz="0" w:space="0" w:color="auto"/>
        <w:bottom w:val="none" w:sz="0" w:space="0" w:color="auto"/>
        <w:right w:val="none" w:sz="0" w:space="0" w:color="auto"/>
      </w:divBdr>
    </w:div>
    <w:div w:id="723479818">
      <w:bodyDiv w:val="1"/>
      <w:marLeft w:val="0"/>
      <w:marRight w:val="0"/>
      <w:marTop w:val="0"/>
      <w:marBottom w:val="0"/>
      <w:divBdr>
        <w:top w:val="none" w:sz="0" w:space="0" w:color="auto"/>
        <w:left w:val="none" w:sz="0" w:space="0" w:color="auto"/>
        <w:bottom w:val="none" w:sz="0" w:space="0" w:color="auto"/>
        <w:right w:val="none" w:sz="0" w:space="0" w:color="auto"/>
      </w:divBdr>
    </w:div>
    <w:div w:id="723798428">
      <w:bodyDiv w:val="1"/>
      <w:marLeft w:val="0"/>
      <w:marRight w:val="0"/>
      <w:marTop w:val="0"/>
      <w:marBottom w:val="0"/>
      <w:divBdr>
        <w:top w:val="none" w:sz="0" w:space="0" w:color="auto"/>
        <w:left w:val="none" w:sz="0" w:space="0" w:color="auto"/>
        <w:bottom w:val="none" w:sz="0" w:space="0" w:color="auto"/>
        <w:right w:val="none" w:sz="0" w:space="0" w:color="auto"/>
      </w:divBdr>
    </w:div>
    <w:div w:id="723869611">
      <w:bodyDiv w:val="1"/>
      <w:marLeft w:val="0"/>
      <w:marRight w:val="0"/>
      <w:marTop w:val="0"/>
      <w:marBottom w:val="0"/>
      <w:divBdr>
        <w:top w:val="none" w:sz="0" w:space="0" w:color="auto"/>
        <w:left w:val="none" w:sz="0" w:space="0" w:color="auto"/>
        <w:bottom w:val="none" w:sz="0" w:space="0" w:color="auto"/>
        <w:right w:val="none" w:sz="0" w:space="0" w:color="auto"/>
      </w:divBdr>
    </w:div>
    <w:div w:id="723991899">
      <w:bodyDiv w:val="1"/>
      <w:marLeft w:val="0"/>
      <w:marRight w:val="0"/>
      <w:marTop w:val="0"/>
      <w:marBottom w:val="0"/>
      <w:divBdr>
        <w:top w:val="none" w:sz="0" w:space="0" w:color="auto"/>
        <w:left w:val="none" w:sz="0" w:space="0" w:color="auto"/>
        <w:bottom w:val="none" w:sz="0" w:space="0" w:color="auto"/>
        <w:right w:val="none" w:sz="0" w:space="0" w:color="auto"/>
      </w:divBdr>
    </w:div>
    <w:div w:id="724178876">
      <w:bodyDiv w:val="1"/>
      <w:marLeft w:val="0"/>
      <w:marRight w:val="0"/>
      <w:marTop w:val="0"/>
      <w:marBottom w:val="0"/>
      <w:divBdr>
        <w:top w:val="none" w:sz="0" w:space="0" w:color="auto"/>
        <w:left w:val="none" w:sz="0" w:space="0" w:color="auto"/>
        <w:bottom w:val="none" w:sz="0" w:space="0" w:color="auto"/>
        <w:right w:val="none" w:sz="0" w:space="0" w:color="auto"/>
      </w:divBdr>
    </w:div>
    <w:div w:id="724186482">
      <w:bodyDiv w:val="1"/>
      <w:marLeft w:val="0"/>
      <w:marRight w:val="0"/>
      <w:marTop w:val="0"/>
      <w:marBottom w:val="0"/>
      <w:divBdr>
        <w:top w:val="none" w:sz="0" w:space="0" w:color="auto"/>
        <w:left w:val="none" w:sz="0" w:space="0" w:color="auto"/>
        <w:bottom w:val="none" w:sz="0" w:space="0" w:color="auto"/>
        <w:right w:val="none" w:sz="0" w:space="0" w:color="auto"/>
      </w:divBdr>
    </w:div>
    <w:div w:id="724331236">
      <w:bodyDiv w:val="1"/>
      <w:marLeft w:val="0"/>
      <w:marRight w:val="0"/>
      <w:marTop w:val="0"/>
      <w:marBottom w:val="0"/>
      <w:divBdr>
        <w:top w:val="none" w:sz="0" w:space="0" w:color="auto"/>
        <w:left w:val="none" w:sz="0" w:space="0" w:color="auto"/>
        <w:bottom w:val="none" w:sz="0" w:space="0" w:color="auto"/>
        <w:right w:val="none" w:sz="0" w:space="0" w:color="auto"/>
      </w:divBdr>
    </w:div>
    <w:div w:id="724371172">
      <w:bodyDiv w:val="1"/>
      <w:marLeft w:val="0"/>
      <w:marRight w:val="0"/>
      <w:marTop w:val="0"/>
      <w:marBottom w:val="0"/>
      <w:divBdr>
        <w:top w:val="none" w:sz="0" w:space="0" w:color="auto"/>
        <w:left w:val="none" w:sz="0" w:space="0" w:color="auto"/>
        <w:bottom w:val="none" w:sz="0" w:space="0" w:color="auto"/>
        <w:right w:val="none" w:sz="0" w:space="0" w:color="auto"/>
      </w:divBdr>
    </w:div>
    <w:div w:id="724372289">
      <w:bodyDiv w:val="1"/>
      <w:marLeft w:val="0"/>
      <w:marRight w:val="0"/>
      <w:marTop w:val="0"/>
      <w:marBottom w:val="0"/>
      <w:divBdr>
        <w:top w:val="none" w:sz="0" w:space="0" w:color="auto"/>
        <w:left w:val="none" w:sz="0" w:space="0" w:color="auto"/>
        <w:bottom w:val="none" w:sz="0" w:space="0" w:color="auto"/>
        <w:right w:val="none" w:sz="0" w:space="0" w:color="auto"/>
      </w:divBdr>
    </w:div>
    <w:div w:id="724568967">
      <w:bodyDiv w:val="1"/>
      <w:marLeft w:val="0"/>
      <w:marRight w:val="0"/>
      <w:marTop w:val="0"/>
      <w:marBottom w:val="0"/>
      <w:divBdr>
        <w:top w:val="none" w:sz="0" w:space="0" w:color="auto"/>
        <w:left w:val="none" w:sz="0" w:space="0" w:color="auto"/>
        <w:bottom w:val="none" w:sz="0" w:space="0" w:color="auto"/>
        <w:right w:val="none" w:sz="0" w:space="0" w:color="auto"/>
      </w:divBdr>
    </w:div>
    <w:div w:id="724716506">
      <w:bodyDiv w:val="1"/>
      <w:marLeft w:val="0"/>
      <w:marRight w:val="0"/>
      <w:marTop w:val="0"/>
      <w:marBottom w:val="0"/>
      <w:divBdr>
        <w:top w:val="none" w:sz="0" w:space="0" w:color="auto"/>
        <w:left w:val="none" w:sz="0" w:space="0" w:color="auto"/>
        <w:bottom w:val="none" w:sz="0" w:space="0" w:color="auto"/>
        <w:right w:val="none" w:sz="0" w:space="0" w:color="auto"/>
      </w:divBdr>
    </w:div>
    <w:div w:id="724766102">
      <w:bodyDiv w:val="1"/>
      <w:marLeft w:val="0"/>
      <w:marRight w:val="0"/>
      <w:marTop w:val="0"/>
      <w:marBottom w:val="0"/>
      <w:divBdr>
        <w:top w:val="none" w:sz="0" w:space="0" w:color="auto"/>
        <w:left w:val="none" w:sz="0" w:space="0" w:color="auto"/>
        <w:bottom w:val="none" w:sz="0" w:space="0" w:color="auto"/>
        <w:right w:val="none" w:sz="0" w:space="0" w:color="auto"/>
      </w:divBdr>
    </w:div>
    <w:div w:id="724915337">
      <w:bodyDiv w:val="1"/>
      <w:marLeft w:val="0"/>
      <w:marRight w:val="0"/>
      <w:marTop w:val="0"/>
      <w:marBottom w:val="0"/>
      <w:divBdr>
        <w:top w:val="none" w:sz="0" w:space="0" w:color="auto"/>
        <w:left w:val="none" w:sz="0" w:space="0" w:color="auto"/>
        <w:bottom w:val="none" w:sz="0" w:space="0" w:color="auto"/>
        <w:right w:val="none" w:sz="0" w:space="0" w:color="auto"/>
      </w:divBdr>
    </w:div>
    <w:div w:id="724959899">
      <w:bodyDiv w:val="1"/>
      <w:marLeft w:val="0"/>
      <w:marRight w:val="0"/>
      <w:marTop w:val="0"/>
      <w:marBottom w:val="0"/>
      <w:divBdr>
        <w:top w:val="none" w:sz="0" w:space="0" w:color="auto"/>
        <w:left w:val="none" w:sz="0" w:space="0" w:color="auto"/>
        <w:bottom w:val="none" w:sz="0" w:space="0" w:color="auto"/>
        <w:right w:val="none" w:sz="0" w:space="0" w:color="auto"/>
      </w:divBdr>
    </w:div>
    <w:div w:id="724987287">
      <w:bodyDiv w:val="1"/>
      <w:marLeft w:val="0"/>
      <w:marRight w:val="0"/>
      <w:marTop w:val="0"/>
      <w:marBottom w:val="0"/>
      <w:divBdr>
        <w:top w:val="none" w:sz="0" w:space="0" w:color="auto"/>
        <w:left w:val="none" w:sz="0" w:space="0" w:color="auto"/>
        <w:bottom w:val="none" w:sz="0" w:space="0" w:color="auto"/>
        <w:right w:val="none" w:sz="0" w:space="0" w:color="auto"/>
      </w:divBdr>
    </w:div>
    <w:div w:id="725102890">
      <w:bodyDiv w:val="1"/>
      <w:marLeft w:val="0"/>
      <w:marRight w:val="0"/>
      <w:marTop w:val="0"/>
      <w:marBottom w:val="0"/>
      <w:divBdr>
        <w:top w:val="none" w:sz="0" w:space="0" w:color="auto"/>
        <w:left w:val="none" w:sz="0" w:space="0" w:color="auto"/>
        <w:bottom w:val="none" w:sz="0" w:space="0" w:color="auto"/>
        <w:right w:val="none" w:sz="0" w:space="0" w:color="auto"/>
      </w:divBdr>
    </w:div>
    <w:div w:id="725183926">
      <w:bodyDiv w:val="1"/>
      <w:marLeft w:val="0"/>
      <w:marRight w:val="0"/>
      <w:marTop w:val="0"/>
      <w:marBottom w:val="0"/>
      <w:divBdr>
        <w:top w:val="none" w:sz="0" w:space="0" w:color="auto"/>
        <w:left w:val="none" w:sz="0" w:space="0" w:color="auto"/>
        <w:bottom w:val="none" w:sz="0" w:space="0" w:color="auto"/>
        <w:right w:val="none" w:sz="0" w:space="0" w:color="auto"/>
      </w:divBdr>
    </w:div>
    <w:div w:id="725496493">
      <w:bodyDiv w:val="1"/>
      <w:marLeft w:val="0"/>
      <w:marRight w:val="0"/>
      <w:marTop w:val="0"/>
      <w:marBottom w:val="0"/>
      <w:divBdr>
        <w:top w:val="none" w:sz="0" w:space="0" w:color="auto"/>
        <w:left w:val="none" w:sz="0" w:space="0" w:color="auto"/>
        <w:bottom w:val="none" w:sz="0" w:space="0" w:color="auto"/>
        <w:right w:val="none" w:sz="0" w:space="0" w:color="auto"/>
      </w:divBdr>
    </w:div>
    <w:div w:id="725567652">
      <w:bodyDiv w:val="1"/>
      <w:marLeft w:val="0"/>
      <w:marRight w:val="0"/>
      <w:marTop w:val="0"/>
      <w:marBottom w:val="0"/>
      <w:divBdr>
        <w:top w:val="none" w:sz="0" w:space="0" w:color="auto"/>
        <w:left w:val="none" w:sz="0" w:space="0" w:color="auto"/>
        <w:bottom w:val="none" w:sz="0" w:space="0" w:color="auto"/>
        <w:right w:val="none" w:sz="0" w:space="0" w:color="auto"/>
      </w:divBdr>
    </w:div>
    <w:div w:id="725568826">
      <w:bodyDiv w:val="1"/>
      <w:marLeft w:val="0"/>
      <w:marRight w:val="0"/>
      <w:marTop w:val="0"/>
      <w:marBottom w:val="0"/>
      <w:divBdr>
        <w:top w:val="none" w:sz="0" w:space="0" w:color="auto"/>
        <w:left w:val="none" w:sz="0" w:space="0" w:color="auto"/>
        <w:bottom w:val="none" w:sz="0" w:space="0" w:color="auto"/>
        <w:right w:val="none" w:sz="0" w:space="0" w:color="auto"/>
      </w:divBdr>
    </w:div>
    <w:div w:id="725615132">
      <w:bodyDiv w:val="1"/>
      <w:marLeft w:val="0"/>
      <w:marRight w:val="0"/>
      <w:marTop w:val="0"/>
      <w:marBottom w:val="0"/>
      <w:divBdr>
        <w:top w:val="none" w:sz="0" w:space="0" w:color="auto"/>
        <w:left w:val="none" w:sz="0" w:space="0" w:color="auto"/>
        <w:bottom w:val="none" w:sz="0" w:space="0" w:color="auto"/>
        <w:right w:val="none" w:sz="0" w:space="0" w:color="auto"/>
      </w:divBdr>
    </w:div>
    <w:div w:id="725879467">
      <w:bodyDiv w:val="1"/>
      <w:marLeft w:val="0"/>
      <w:marRight w:val="0"/>
      <w:marTop w:val="0"/>
      <w:marBottom w:val="0"/>
      <w:divBdr>
        <w:top w:val="none" w:sz="0" w:space="0" w:color="auto"/>
        <w:left w:val="none" w:sz="0" w:space="0" w:color="auto"/>
        <w:bottom w:val="none" w:sz="0" w:space="0" w:color="auto"/>
        <w:right w:val="none" w:sz="0" w:space="0" w:color="auto"/>
      </w:divBdr>
    </w:div>
    <w:div w:id="725951477">
      <w:bodyDiv w:val="1"/>
      <w:marLeft w:val="0"/>
      <w:marRight w:val="0"/>
      <w:marTop w:val="0"/>
      <w:marBottom w:val="0"/>
      <w:divBdr>
        <w:top w:val="none" w:sz="0" w:space="0" w:color="auto"/>
        <w:left w:val="none" w:sz="0" w:space="0" w:color="auto"/>
        <w:bottom w:val="none" w:sz="0" w:space="0" w:color="auto"/>
        <w:right w:val="none" w:sz="0" w:space="0" w:color="auto"/>
      </w:divBdr>
    </w:div>
    <w:div w:id="725957852">
      <w:bodyDiv w:val="1"/>
      <w:marLeft w:val="0"/>
      <w:marRight w:val="0"/>
      <w:marTop w:val="0"/>
      <w:marBottom w:val="0"/>
      <w:divBdr>
        <w:top w:val="none" w:sz="0" w:space="0" w:color="auto"/>
        <w:left w:val="none" w:sz="0" w:space="0" w:color="auto"/>
        <w:bottom w:val="none" w:sz="0" w:space="0" w:color="auto"/>
        <w:right w:val="none" w:sz="0" w:space="0" w:color="auto"/>
      </w:divBdr>
    </w:div>
    <w:div w:id="726075593">
      <w:bodyDiv w:val="1"/>
      <w:marLeft w:val="0"/>
      <w:marRight w:val="0"/>
      <w:marTop w:val="0"/>
      <w:marBottom w:val="0"/>
      <w:divBdr>
        <w:top w:val="none" w:sz="0" w:space="0" w:color="auto"/>
        <w:left w:val="none" w:sz="0" w:space="0" w:color="auto"/>
        <w:bottom w:val="none" w:sz="0" w:space="0" w:color="auto"/>
        <w:right w:val="none" w:sz="0" w:space="0" w:color="auto"/>
      </w:divBdr>
    </w:div>
    <w:div w:id="726342796">
      <w:bodyDiv w:val="1"/>
      <w:marLeft w:val="0"/>
      <w:marRight w:val="0"/>
      <w:marTop w:val="0"/>
      <w:marBottom w:val="0"/>
      <w:divBdr>
        <w:top w:val="none" w:sz="0" w:space="0" w:color="auto"/>
        <w:left w:val="none" w:sz="0" w:space="0" w:color="auto"/>
        <w:bottom w:val="none" w:sz="0" w:space="0" w:color="auto"/>
        <w:right w:val="none" w:sz="0" w:space="0" w:color="auto"/>
      </w:divBdr>
    </w:div>
    <w:div w:id="726532369">
      <w:bodyDiv w:val="1"/>
      <w:marLeft w:val="0"/>
      <w:marRight w:val="0"/>
      <w:marTop w:val="0"/>
      <w:marBottom w:val="0"/>
      <w:divBdr>
        <w:top w:val="none" w:sz="0" w:space="0" w:color="auto"/>
        <w:left w:val="none" w:sz="0" w:space="0" w:color="auto"/>
        <w:bottom w:val="none" w:sz="0" w:space="0" w:color="auto"/>
        <w:right w:val="none" w:sz="0" w:space="0" w:color="auto"/>
      </w:divBdr>
    </w:div>
    <w:div w:id="726686286">
      <w:bodyDiv w:val="1"/>
      <w:marLeft w:val="0"/>
      <w:marRight w:val="0"/>
      <w:marTop w:val="0"/>
      <w:marBottom w:val="0"/>
      <w:divBdr>
        <w:top w:val="none" w:sz="0" w:space="0" w:color="auto"/>
        <w:left w:val="none" w:sz="0" w:space="0" w:color="auto"/>
        <w:bottom w:val="none" w:sz="0" w:space="0" w:color="auto"/>
        <w:right w:val="none" w:sz="0" w:space="0" w:color="auto"/>
      </w:divBdr>
    </w:div>
    <w:div w:id="726732329">
      <w:bodyDiv w:val="1"/>
      <w:marLeft w:val="0"/>
      <w:marRight w:val="0"/>
      <w:marTop w:val="0"/>
      <w:marBottom w:val="0"/>
      <w:divBdr>
        <w:top w:val="none" w:sz="0" w:space="0" w:color="auto"/>
        <w:left w:val="none" w:sz="0" w:space="0" w:color="auto"/>
        <w:bottom w:val="none" w:sz="0" w:space="0" w:color="auto"/>
        <w:right w:val="none" w:sz="0" w:space="0" w:color="auto"/>
      </w:divBdr>
    </w:div>
    <w:div w:id="726799716">
      <w:bodyDiv w:val="1"/>
      <w:marLeft w:val="0"/>
      <w:marRight w:val="0"/>
      <w:marTop w:val="0"/>
      <w:marBottom w:val="0"/>
      <w:divBdr>
        <w:top w:val="none" w:sz="0" w:space="0" w:color="auto"/>
        <w:left w:val="none" w:sz="0" w:space="0" w:color="auto"/>
        <w:bottom w:val="none" w:sz="0" w:space="0" w:color="auto"/>
        <w:right w:val="none" w:sz="0" w:space="0" w:color="auto"/>
      </w:divBdr>
    </w:div>
    <w:div w:id="727340343">
      <w:bodyDiv w:val="1"/>
      <w:marLeft w:val="0"/>
      <w:marRight w:val="0"/>
      <w:marTop w:val="0"/>
      <w:marBottom w:val="0"/>
      <w:divBdr>
        <w:top w:val="none" w:sz="0" w:space="0" w:color="auto"/>
        <w:left w:val="none" w:sz="0" w:space="0" w:color="auto"/>
        <w:bottom w:val="none" w:sz="0" w:space="0" w:color="auto"/>
        <w:right w:val="none" w:sz="0" w:space="0" w:color="auto"/>
      </w:divBdr>
    </w:div>
    <w:div w:id="727341615">
      <w:bodyDiv w:val="1"/>
      <w:marLeft w:val="0"/>
      <w:marRight w:val="0"/>
      <w:marTop w:val="0"/>
      <w:marBottom w:val="0"/>
      <w:divBdr>
        <w:top w:val="none" w:sz="0" w:space="0" w:color="auto"/>
        <w:left w:val="none" w:sz="0" w:space="0" w:color="auto"/>
        <w:bottom w:val="none" w:sz="0" w:space="0" w:color="auto"/>
        <w:right w:val="none" w:sz="0" w:space="0" w:color="auto"/>
      </w:divBdr>
    </w:div>
    <w:div w:id="727726721">
      <w:bodyDiv w:val="1"/>
      <w:marLeft w:val="0"/>
      <w:marRight w:val="0"/>
      <w:marTop w:val="0"/>
      <w:marBottom w:val="0"/>
      <w:divBdr>
        <w:top w:val="none" w:sz="0" w:space="0" w:color="auto"/>
        <w:left w:val="none" w:sz="0" w:space="0" w:color="auto"/>
        <w:bottom w:val="none" w:sz="0" w:space="0" w:color="auto"/>
        <w:right w:val="none" w:sz="0" w:space="0" w:color="auto"/>
      </w:divBdr>
    </w:div>
    <w:div w:id="727998698">
      <w:bodyDiv w:val="1"/>
      <w:marLeft w:val="0"/>
      <w:marRight w:val="0"/>
      <w:marTop w:val="0"/>
      <w:marBottom w:val="0"/>
      <w:divBdr>
        <w:top w:val="none" w:sz="0" w:space="0" w:color="auto"/>
        <w:left w:val="none" w:sz="0" w:space="0" w:color="auto"/>
        <w:bottom w:val="none" w:sz="0" w:space="0" w:color="auto"/>
        <w:right w:val="none" w:sz="0" w:space="0" w:color="auto"/>
      </w:divBdr>
    </w:div>
    <w:div w:id="728118341">
      <w:bodyDiv w:val="1"/>
      <w:marLeft w:val="0"/>
      <w:marRight w:val="0"/>
      <w:marTop w:val="0"/>
      <w:marBottom w:val="0"/>
      <w:divBdr>
        <w:top w:val="none" w:sz="0" w:space="0" w:color="auto"/>
        <w:left w:val="none" w:sz="0" w:space="0" w:color="auto"/>
        <w:bottom w:val="none" w:sz="0" w:space="0" w:color="auto"/>
        <w:right w:val="none" w:sz="0" w:space="0" w:color="auto"/>
      </w:divBdr>
    </w:div>
    <w:div w:id="728574859">
      <w:bodyDiv w:val="1"/>
      <w:marLeft w:val="0"/>
      <w:marRight w:val="0"/>
      <w:marTop w:val="0"/>
      <w:marBottom w:val="0"/>
      <w:divBdr>
        <w:top w:val="none" w:sz="0" w:space="0" w:color="auto"/>
        <w:left w:val="none" w:sz="0" w:space="0" w:color="auto"/>
        <w:bottom w:val="none" w:sz="0" w:space="0" w:color="auto"/>
        <w:right w:val="none" w:sz="0" w:space="0" w:color="auto"/>
      </w:divBdr>
    </w:div>
    <w:div w:id="728656022">
      <w:bodyDiv w:val="1"/>
      <w:marLeft w:val="0"/>
      <w:marRight w:val="0"/>
      <w:marTop w:val="0"/>
      <w:marBottom w:val="0"/>
      <w:divBdr>
        <w:top w:val="none" w:sz="0" w:space="0" w:color="auto"/>
        <w:left w:val="none" w:sz="0" w:space="0" w:color="auto"/>
        <w:bottom w:val="none" w:sz="0" w:space="0" w:color="auto"/>
        <w:right w:val="none" w:sz="0" w:space="0" w:color="auto"/>
      </w:divBdr>
    </w:div>
    <w:div w:id="728695169">
      <w:bodyDiv w:val="1"/>
      <w:marLeft w:val="0"/>
      <w:marRight w:val="0"/>
      <w:marTop w:val="0"/>
      <w:marBottom w:val="0"/>
      <w:divBdr>
        <w:top w:val="none" w:sz="0" w:space="0" w:color="auto"/>
        <w:left w:val="none" w:sz="0" w:space="0" w:color="auto"/>
        <w:bottom w:val="none" w:sz="0" w:space="0" w:color="auto"/>
        <w:right w:val="none" w:sz="0" w:space="0" w:color="auto"/>
      </w:divBdr>
    </w:div>
    <w:div w:id="729155607">
      <w:bodyDiv w:val="1"/>
      <w:marLeft w:val="0"/>
      <w:marRight w:val="0"/>
      <w:marTop w:val="0"/>
      <w:marBottom w:val="0"/>
      <w:divBdr>
        <w:top w:val="none" w:sz="0" w:space="0" w:color="auto"/>
        <w:left w:val="none" w:sz="0" w:space="0" w:color="auto"/>
        <w:bottom w:val="none" w:sz="0" w:space="0" w:color="auto"/>
        <w:right w:val="none" w:sz="0" w:space="0" w:color="auto"/>
      </w:divBdr>
    </w:div>
    <w:div w:id="729159982">
      <w:bodyDiv w:val="1"/>
      <w:marLeft w:val="0"/>
      <w:marRight w:val="0"/>
      <w:marTop w:val="0"/>
      <w:marBottom w:val="0"/>
      <w:divBdr>
        <w:top w:val="none" w:sz="0" w:space="0" w:color="auto"/>
        <w:left w:val="none" w:sz="0" w:space="0" w:color="auto"/>
        <w:bottom w:val="none" w:sz="0" w:space="0" w:color="auto"/>
        <w:right w:val="none" w:sz="0" w:space="0" w:color="auto"/>
      </w:divBdr>
    </w:div>
    <w:div w:id="729353877">
      <w:bodyDiv w:val="1"/>
      <w:marLeft w:val="0"/>
      <w:marRight w:val="0"/>
      <w:marTop w:val="0"/>
      <w:marBottom w:val="0"/>
      <w:divBdr>
        <w:top w:val="none" w:sz="0" w:space="0" w:color="auto"/>
        <w:left w:val="none" w:sz="0" w:space="0" w:color="auto"/>
        <w:bottom w:val="none" w:sz="0" w:space="0" w:color="auto"/>
        <w:right w:val="none" w:sz="0" w:space="0" w:color="auto"/>
      </w:divBdr>
    </w:div>
    <w:div w:id="729577250">
      <w:bodyDiv w:val="1"/>
      <w:marLeft w:val="0"/>
      <w:marRight w:val="0"/>
      <w:marTop w:val="0"/>
      <w:marBottom w:val="0"/>
      <w:divBdr>
        <w:top w:val="none" w:sz="0" w:space="0" w:color="auto"/>
        <w:left w:val="none" w:sz="0" w:space="0" w:color="auto"/>
        <w:bottom w:val="none" w:sz="0" w:space="0" w:color="auto"/>
        <w:right w:val="none" w:sz="0" w:space="0" w:color="auto"/>
      </w:divBdr>
    </w:div>
    <w:div w:id="729621932">
      <w:bodyDiv w:val="1"/>
      <w:marLeft w:val="0"/>
      <w:marRight w:val="0"/>
      <w:marTop w:val="0"/>
      <w:marBottom w:val="0"/>
      <w:divBdr>
        <w:top w:val="none" w:sz="0" w:space="0" w:color="auto"/>
        <w:left w:val="none" w:sz="0" w:space="0" w:color="auto"/>
        <w:bottom w:val="none" w:sz="0" w:space="0" w:color="auto"/>
        <w:right w:val="none" w:sz="0" w:space="0" w:color="auto"/>
      </w:divBdr>
    </w:div>
    <w:div w:id="729767807">
      <w:bodyDiv w:val="1"/>
      <w:marLeft w:val="0"/>
      <w:marRight w:val="0"/>
      <w:marTop w:val="0"/>
      <w:marBottom w:val="0"/>
      <w:divBdr>
        <w:top w:val="none" w:sz="0" w:space="0" w:color="auto"/>
        <w:left w:val="none" w:sz="0" w:space="0" w:color="auto"/>
        <w:bottom w:val="none" w:sz="0" w:space="0" w:color="auto"/>
        <w:right w:val="none" w:sz="0" w:space="0" w:color="auto"/>
      </w:divBdr>
    </w:div>
    <w:div w:id="729886953">
      <w:bodyDiv w:val="1"/>
      <w:marLeft w:val="0"/>
      <w:marRight w:val="0"/>
      <w:marTop w:val="0"/>
      <w:marBottom w:val="0"/>
      <w:divBdr>
        <w:top w:val="none" w:sz="0" w:space="0" w:color="auto"/>
        <w:left w:val="none" w:sz="0" w:space="0" w:color="auto"/>
        <w:bottom w:val="none" w:sz="0" w:space="0" w:color="auto"/>
        <w:right w:val="none" w:sz="0" w:space="0" w:color="auto"/>
      </w:divBdr>
    </w:div>
    <w:div w:id="729888301">
      <w:bodyDiv w:val="1"/>
      <w:marLeft w:val="0"/>
      <w:marRight w:val="0"/>
      <w:marTop w:val="0"/>
      <w:marBottom w:val="0"/>
      <w:divBdr>
        <w:top w:val="none" w:sz="0" w:space="0" w:color="auto"/>
        <w:left w:val="none" w:sz="0" w:space="0" w:color="auto"/>
        <w:bottom w:val="none" w:sz="0" w:space="0" w:color="auto"/>
        <w:right w:val="none" w:sz="0" w:space="0" w:color="auto"/>
      </w:divBdr>
    </w:div>
    <w:div w:id="729957304">
      <w:bodyDiv w:val="1"/>
      <w:marLeft w:val="0"/>
      <w:marRight w:val="0"/>
      <w:marTop w:val="0"/>
      <w:marBottom w:val="0"/>
      <w:divBdr>
        <w:top w:val="none" w:sz="0" w:space="0" w:color="auto"/>
        <w:left w:val="none" w:sz="0" w:space="0" w:color="auto"/>
        <w:bottom w:val="none" w:sz="0" w:space="0" w:color="auto"/>
        <w:right w:val="none" w:sz="0" w:space="0" w:color="auto"/>
      </w:divBdr>
    </w:div>
    <w:div w:id="729959554">
      <w:bodyDiv w:val="1"/>
      <w:marLeft w:val="0"/>
      <w:marRight w:val="0"/>
      <w:marTop w:val="0"/>
      <w:marBottom w:val="0"/>
      <w:divBdr>
        <w:top w:val="none" w:sz="0" w:space="0" w:color="auto"/>
        <w:left w:val="none" w:sz="0" w:space="0" w:color="auto"/>
        <w:bottom w:val="none" w:sz="0" w:space="0" w:color="auto"/>
        <w:right w:val="none" w:sz="0" w:space="0" w:color="auto"/>
      </w:divBdr>
    </w:div>
    <w:div w:id="730034204">
      <w:bodyDiv w:val="1"/>
      <w:marLeft w:val="0"/>
      <w:marRight w:val="0"/>
      <w:marTop w:val="0"/>
      <w:marBottom w:val="0"/>
      <w:divBdr>
        <w:top w:val="none" w:sz="0" w:space="0" w:color="auto"/>
        <w:left w:val="none" w:sz="0" w:space="0" w:color="auto"/>
        <w:bottom w:val="none" w:sz="0" w:space="0" w:color="auto"/>
        <w:right w:val="none" w:sz="0" w:space="0" w:color="auto"/>
      </w:divBdr>
    </w:div>
    <w:div w:id="730036623">
      <w:bodyDiv w:val="1"/>
      <w:marLeft w:val="0"/>
      <w:marRight w:val="0"/>
      <w:marTop w:val="0"/>
      <w:marBottom w:val="0"/>
      <w:divBdr>
        <w:top w:val="none" w:sz="0" w:space="0" w:color="auto"/>
        <w:left w:val="none" w:sz="0" w:space="0" w:color="auto"/>
        <w:bottom w:val="none" w:sz="0" w:space="0" w:color="auto"/>
        <w:right w:val="none" w:sz="0" w:space="0" w:color="auto"/>
      </w:divBdr>
    </w:div>
    <w:div w:id="730037294">
      <w:bodyDiv w:val="1"/>
      <w:marLeft w:val="0"/>
      <w:marRight w:val="0"/>
      <w:marTop w:val="0"/>
      <w:marBottom w:val="0"/>
      <w:divBdr>
        <w:top w:val="none" w:sz="0" w:space="0" w:color="auto"/>
        <w:left w:val="none" w:sz="0" w:space="0" w:color="auto"/>
        <w:bottom w:val="none" w:sz="0" w:space="0" w:color="auto"/>
        <w:right w:val="none" w:sz="0" w:space="0" w:color="auto"/>
      </w:divBdr>
    </w:div>
    <w:div w:id="730150289">
      <w:bodyDiv w:val="1"/>
      <w:marLeft w:val="0"/>
      <w:marRight w:val="0"/>
      <w:marTop w:val="0"/>
      <w:marBottom w:val="0"/>
      <w:divBdr>
        <w:top w:val="none" w:sz="0" w:space="0" w:color="auto"/>
        <w:left w:val="none" w:sz="0" w:space="0" w:color="auto"/>
        <w:bottom w:val="none" w:sz="0" w:space="0" w:color="auto"/>
        <w:right w:val="none" w:sz="0" w:space="0" w:color="auto"/>
      </w:divBdr>
    </w:div>
    <w:div w:id="730466450">
      <w:bodyDiv w:val="1"/>
      <w:marLeft w:val="0"/>
      <w:marRight w:val="0"/>
      <w:marTop w:val="0"/>
      <w:marBottom w:val="0"/>
      <w:divBdr>
        <w:top w:val="none" w:sz="0" w:space="0" w:color="auto"/>
        <w:left w:val="none" w:sz="0" w:space="0" w:color="auto"/>
        <w:bottom w:val="none" w:sz="0" w:space="0" w:color="auto"/>
        <w:right w:val="none" w:sz="0" w:space="0" w:color="auto"/>
      </w:divBdr>
    </w:div>
    <w:div w:id="730691735">
      <w:bodyDiv w:val="1"/>
      <w:marLeft w:val="0"/>
      <w:marRight w:val="0"/>
      <w:marTop w:val="0"/>
      <w:marBottom w:val="0"/>
      <w:divBdr>
        <w:top w:val="none" w:sz="0" w:space="0" w:color="auto"/>
        <w:left w:val="none" w:sz="0" w:space="0" w:color="auto"/>
        <w:bottom w:val="none" w:sz="0" w:space="0" w:color="auto"/>
        <w:right w:val="none" w:sz="0" w:space="0" w:color="auto"/>
      </w:divBdr>
    </w:div>
    <w:div w:id="731121816">
      <w:bodyDiv w:val="1"/>
      <w:marLeft w:val="0"/>
      <w:marRight w:val="0"/>
      <w:marTop w:val="0"/>
      <w:marBottom w:val="0"/>
      <w:divBdr>
        <w:top w:val="none" w:sz="0" w:space="0" w:color="auto"/>
        <w:left w:val="none" w:sz="0" w:space="0" w:color="auto"/>
        <w:bottom w:val="none" w:sz="0" w:space="0" w:color="auto"/>
        <w:right w:val="none" w:sz="0" w:space="0" w:color="auto"/>
      </w:divBdr>
    </w:div>
    <w:div w:id="731999021">
      <w:bodyDiv w:val="1"/>
      <w:marLeft w:val="0"/>
      <w:marRight w:val="0"/>
      <w:marTop w:val="0"/>
      <w:marBottom w:val="0"/>
      <w:divBdr>
        <w:top w:val="none" w:sz="0" w:space="0" w:color="auto"/>
        <w:left w:val="none" w:sz="0" w:space="0" w:color="auto"/>
        <w:bottom w:val="none" w:sz="0" w:space="0" w:color="auto"/>
        <w:right w:val="none" w:sz="0" w:space="0" w:color="auto"/>
      </w:divBdr>
    </w:div>
    <w:div w:id="732196185">
      <w:bodyDiv w:val="1"/>
      <w:marLeft w:val="0"/>
      <w:marRight w:val="0"/>
      <w:marTop w:val="0"/>
      <w:marBottom w:val="0"/>
      <w:divBdr>
        <w:top w:val="none" w:sz="0" w:space="0" w:color="auto"/>
        <w:left w:val="none" w:sz="0" w:space="0" w:color="auto"/>
        <w:bottom w:val="none" w:sz="0" w:space="0" w:color="auto"/>
        <w:right w:val="none" w:sz="0" w:space="0" w:color="auto"/>
      </w:divBdr>
    </w:div>
    <w:div w:id="732197740">
      <w:bodyDiv w:val="1"/>
      <w:marLeft w:val="0"/>
      <w:marRight w:val="0"/>
      <w:marTop w:val="0"/>
      <w:marBottom w:val="0"/>
      <w:divBdr>
        <w:top w:val="none" w:sz="0" w:space="0" w:color="auto"/>
        <w:left w:val="none" w:sz="0" w:space="0" w:color="auto"/>
        <w:bottom w:val="none" w:sz="0" w:space="0" w:color="auto"/>
        <w:right w:val="none" w:sz="0" w:space="0" w:color="auto"/>
      </w:divBdr>
    </w:div>
    <w:div w:id="732237248">
      <w:bodyDiv w:val="1"/>
      <w:marLeft w:val="0"/>
      <w:marRight w:val="0"/>
      <w:marTop w:val="0"/>
      <w:marBottom w:val="0"/>
      <w:divBdr>
        <w:top w:val="none" w:sz="0" w:space="0" w:color="auto"/>
        <w:left w:val="none" w:sz="0" w:space="0" w:color="auto"/>
        <w:bottom w:val="none" w:sz="0" w:space="0" w:color="auto"/>
        <w:right w:val="none" w:sz="0" w:space="0" w:color="auto"/>
      </w:divBdr>
    </w:div>
    <w:div w:id="732701140">
      <w:bodyDiv w:val="1"/>
      <w:marLeft w:val="0"/>
      <w:marRight w:val="0"/>
      <w:marTop w:val="0"/>
      <w:marBottom w:val="0"/>
      <w:divBdr>
        <w:top w:val="none" w:sz="0" w:space="0" w:color="auto"/>
        <w:left w:val="none" w:sz="0" w:space="0" w:color="auto"/>
        <w:bottom w:val="none" w:sz="0" w:space="0" w:color="auto"/>
        <w:right w:val="none" w:sz="0" w:space="0" w:color="auto"/>
      </w:divBdr>
    </w:div>
    <w:div w:id="732702221">
      <w:bodyDiv w:val="1"/>
      <w:marLeft w:val="0"/>
      <w:marRight w:val="0"/>
      <w:marTop w:val="0"/>
      <w:marBottom w:val="0"/>
      <w:divBdr>
        <w:top w:val="none" w:sz="0" w:space="0" w:color="auto"/>
        <w:left w:val="none" w:sz="0" w:space="0" w:color="auto"/>
        <w:bottom w:val="none" w:sz="0" w:space="0" w:color="auto"/>
        <w:right w:val="none" w:sz="0" w:space="0" w:color="auto"/>
      </w:divBdr>
    </w:div>
    <w:div w:id="733165366">
      <w:bodyDiv w:val="1"/>
      <w:marLeft w:val="0"/>
      <w:marRight w:val="0"/>
      <w:marTop w:val="0"/>
      <w:marBottom w:val="0"/>
      <w:divBdr>
        <w:top w:val="none" w:sz="0" w:space="0" w:color="auto"/>
        <w:left w:val="none" w:sz="0" w:space="0" w:color="auto"/>
        <w:bottom w:val="none" w:sz="0" w:space="0" w:color="auto"/>
        <w:right w:val="none" w:sz="0" w:space="0" w:color="auto"/>
      </w:divBdr>
    </w:div>
    <w:div w:id="733236079">
      <w:bodyDiv w:val="1"/>
      <w:marLeft w:val="0"/>
      <w:marRight w:val="0"/>
      <w:marTop w:val="0"/>
      <w:marBottom w:val="0"/>
      <w:divBdr>
        <w:top w:val="none" w:sz="0" w:space="0" w:color="auto"/>
        <w:left w:val="none" w:sz="0" w:space="0" w:color="auto"/>
        <w:bottom w:val="none" w:sz="0" w:space="0" w:color="auto"/>
        <w:right w:val="none" w:sz="0" w:space="0" w:color="auto"/>
      </w:divBdr>
    </w:div>
    <w:div w:id="733236392">
      <w:bodyDiv w:val="1"/>
      <w:marLeft w:val="0"/>
      <w:marRight w:val="0"/>
      <w:marTop w:val="0"/>
      <w:marBottom w:val="0"/>
      <w:divBdr>
        <w:top w:val="none" w:sz="0" w:space="0" w:color="auto"/>
        <w:left w:val="none" w:sz="0" w:space="0" w:color="auto"/>
        <w:bottom w:val="none" w:sz="0" w:space="0" w:color="auto"/>
        <w:right w:val="none" w:sz="0" w:space="0" w:color="auto"/>
      </w:divBdr>
    </w:div>
    <w:div w:id="733357709">
      <w:bodyDiv w:val="1"/>
      <w:marLeft w:val="0"/>
      <w:marRight w:val="0"/>
      <w:marTop w:val="0"/>
      <w:marBottom w:val="0"/>
      <w:divBdr>
        <w:top w:val="none" w:sz="0" w:space="0" w:color="auto"/>
        <w:left w:val="none" w:sz="0" w:space="0" w:color="auto"/>
        <w:bottom w:val="none" w:sz="0" w:space="0" w:color="auto"/>
        <w:right w:val="none" w:sz="0" w:space="0" w:color="auto"/>
      </w:divBdr>
    </w:div>
    <w:div w:id="733359114">
      <w:bodyDiv w:val="1"/>
      <w:marLeft w:val="0"/>
      <w:marRight w:val="0"/>
      <w:marTop w:val="0"/>
      <w:marBottom w:val="0"/>
      <w:divBdr>
        <w:top w:val="none" w:sz="0" w:space="0" w:color="auto"/>
        <w:left w:val="none" w:sz="0" w:space="0" w:color="auto"/>
        <w:bottom w:val="none" w:sz="0" w:space="0" w:color="auto"/>
        <w:right w:val="none" w:sz="0" w:space="0" w:color="auto"/>
      </w:divBdr>
    </w:div>
    <w:div w:id="733428412">
      <w:bodyDiv w:val="1"/>
      <w:marLeft w:val="0"/>
      <w:marRight w:val="0"/>
      <w:marTop w:val="0"/>
      <w:marBottom w:val="0"/>
      <w:divBdr>
        <w:top w:val="none" w:sz="0" w:space="0" w:color="auto"/>
        <w:left w:val="none" w:sz="0" w:space="0" w:color="auto"/>
        <w:bottom w:val="none" w:sz="0" w:space="0" w:color="auto"/>
        <w:right w:val="none" w:sz="0" w:space="0" w:color="auto"/>
      </w:divBdr>
    </w:div>
    <w:div w:id="733938364">
      <w:bodyDiv w:val="1"/>
      <w:marLeft w:val="0"/>
      <w:marRight w:val="0"/>
      <w:marTop w:val="0"/>
      <w:marBottom w:val="0"/>
      <w:divBdr>
        <w:top w:val="none" w:sz="0" w:space="0" w:color="auto"/>
        <w:left w:val="none" w:sz="0" w:space="0" w:color="auto"/>
        <w:bottom w:val="none" w:sz="0" w:space="0" w:color="auto"/>
        <w:right w:val="none" w:sz="0" w:space="0" w:color="auto"/>
      </w:divBdr>
    </w:div>
    <w:div w:id="734162147">
      <w:bodyDiv w:val="1"/>
      <w:marLeft w:val="0"/>
      <w:marRight w:val="0"/>
      <w:marTop w:val="0"/>
      <w:marBottom w:val="0"/>
      <w:divBdr>
        <w:top w:val="none" w:sz="0" w:space="0" w:color="auto"/>
        <w:left w:val="none" w:sz="0" w:space="0" w:color="auto"/>
        <w:bottom w:val="none" w:sz="0" w:space="0" w:color="auto"/>
        <w:right w:val="none" w:sz="0" w:space="0" w:color="auto"/>
      </w:divBdr>
    </w:div>
    <w:div w:id="734275965">
      <w:bodyDiv w:val="1"/>
      <w:marLeft w:val="0"/>
      <w:marRight w:val="0"/>
      <w:marTop w:val="0"/>
      <w:marBottom w:val="0"/>
      <w:divBdr>
        <w:top w:val="none" w:sz="0" w:space="0" w:color="auto"/>
        <w:left w:val="none" w:sz="0" w:space="0" w:color="auto"/>
        <w:bottom w:val="none" w:sz="0" w:space="0" w:color="auto"/>
        <w:right w:val="none" w:sz="0" w:space="0" w:color="auto"/>
      </w:divBdr>
    </w:div>
    <w:div w:id="734428378">
      <w:bodyDiv w:val="1"/>
      <w:marLeft w:val="0"/>
      <w:marRight w:val="0"/>
      <w:marTop w:val="0"/>
      <w:marBottom w:val="0"/>
      <w:divBdr>
        <w:top w:val="none" w:sz="0" w:space="0" w:color="auto"/>
        <w:left w:val="none" w:sz="0" w:space="0" w:color="auto"/>
        <w:bottom w:val="none" w:sz="0" w:space="0" w:color="auto"/>
        <w:right w:val="none" w:sz="0" w:space="0" w:color="auto"/>
      </w:divBdr>
    </w:div>
    <w:div w:id="734469728">
      <w:bodyDiv w:val="1"/>
      <w:marLeft w:val="0"/>
      <w:marRight w:val="0"/>
      <w:marTop w:val="0"/>
      <w:marBottom w:val="0"/>
      <w:divBdr>
        <w:top w:val="none" w:sz="0" w:space="0" w:color="auto"/>
        <w:left w:val="none" w:sz="0" w:space="0" w:color="auto"/>
        <w:bottom w:val="none" w:sz="0" w:space="0" w:color="auto"/>
        <w:right w:val="none" w:sz="0" w:space="0" w:color="auto"/>
      </w:divBdr>
    </w:div>
    <w:div w:id="734470316">
      <w:bodyDiv w:val="1"/>
      <w:marLeft w:val="0"/>
      <w:marRight w:val="0"/>
      <w:marTop w:val="0"/>
      <w:marBottom w:val="0"/>
      <w:divBdr>
        <w:top w:val="none" w:sz="0" w:space="0" w:color="auto"/>
        <w:left w:val="none" w:sz="0" w:space="0" w:color="auto"/>
        <w:bottom w:val="none" w:sz="0" w:space="0" w:color="auto"/>
        <w:right w:val="none" w:sz="0" w:space="0" w:color="auto"/>
      </w:divBdr>
    </w:div>
    <w:div w:id="734548358">
      <w:bodyDiv w:val="1"/>
      <w:marLeft w:val="0"/>
      <w:marRight w:val="0"/>
      <w:marTop w:val="0"/>
      <w:marBottom w:val="0"/>
      <w:divBdr>
        <w:top w:val="none" w:sz="0" w:space="0" w:color="auto"/>
        <w:left w:val="none" w:sz="0" w:space="0" w:color="auto"/>
        <w:bottom w:val="none" w:sz="0" w:space="0" w:color="auto"/>
        <w:right w:val="none" w:sz="0" w:space="0" w:color="auto"/>
      </w:divBdr>
    </w:div>
    <w:div w:id="734593844">
      <w:bodyDiv w:val="1"/>
      <w:marLeft w:val="0"/>
      <w:marRight w:val="0"/>
      <w:marTop w:val="0"/>
      <w:marBottom w:val="0"/>
      <w:divBdr>
        <w:top w:val="none" w:sz="0" w:space="0" w:color="auto"/>
        <w:left w:val="none" w:sz="0" w:space="0" w:color="auto"/>
        <w:bottom w:val="none" w:sz="0" w:space="0" w:color="auto"/>
        <w:right w:val="none" w:sz="0" w:space="0" w:color="auto"/>
      </w:divBdr>
    </w:div>
    <w:div w:id="734593976">
      <w:bodyDiv w:val="1"/>
      <w:marLeft w:val="0"/>
      <w:marRight w:val="0"/>
      <w:marTop w:val="0"/>
      <w:marBottom w:val="0"/>
      <w:divBdr>
        <w:top w:val="none" w:sz="0" w:space="0" w:color="auto"/>
        <w:left w:val="none" w:sz="0" w:space="0" w:color="auto"/>
        <w:bottom w:val="none" w:sz="0" w:space="0" w:color="auto"/>
        <w:right w:val="none" w:sz="0" w:space="0" w:color="auto"/>
      </w:divBdr>
    </w:div>
    <w:div w:id="734620629">
      <w:bodyDiv w:val="1"/>
      <w:marLeft w:val="0"/>
      <w:marRight w:val="0"/>
      <w:marTop w:val="0"/>
      <w:marBottom w:val="0"/>
      <w:divBdr>
        <w:top w:val="none" w:sz="0" w:space="0" w:color="auto"/>
        <w:left w:val="none" w:sz="0" w:space="0" w:color="auto"/>
        <w:bottom w:val="none" w:sz="0" w:space="0" w:color="auto"/>
        <w:right w:val="none" w:sz="0" w:space="0" w:color="auto"/>
      </w:divBdr>
    </w:div>
    <w:div w:id="734621285">
      <w:bodyDiv w:val="1"/>
      <w:marLeft w:val="0"/>
      <w:marRight w:val="0"/>
      <w:marTop w:val="0"/>
      <w:marBottom w:val="0"/>
      <w:divBdr>
        <w:top w:val="none" w:sz="0" w:space="0" w:color="auto"/>
        <w:left w:val="none" w:sz="0" w:space="0" w:color="auto"/>
        <w:bottom w:val="none" w:sz="0" w:space="0" w:color="auto"/>
        <w:right w:val="none" w:sz="0" w:space="0" w:color="auto"/>
      </w:divBdr>
    </w:div>
    <w:div w:id="734933987">
      <w:bodyDiv w:val="1"/>
      <w:marLeft w:val="0"/>
      <w:marRight w:val="0"/>
      <w:marTop w:val="0"/>
      <w:marBottom w:val="0"/>
      <w:divBdr>
        <w:top w:val="none" w:sz="0" w:space="0" w:color="auto"/>
        <w:left w:val="none" w:sz="0" w:space="0" w:color="auto"/>
        <w:bottom w:val="none" w:sz="0" w:space="0" w:color="auto"/>
        <w:right w:val="none" w:sz="0" w:space="0" w:color="auto"/>
      </w:divBdr>
    </w:div>
    <w:div w:id="734935896">
      <w:bodyDiv w:val="1"/>
      <w:marLeft w:val="0"/>
      <w:marRight w:val="0"/>
      <w:marTop w:val="0"/>
      <w:marBottom w:val="0"/>
      <w:divBdr>
        <w:top w:val="none" w:sz="0" w:space="0" w:color="auto"/>
        <w:left w:val="none" w:sz="0" w:space="0" w:color="auto"/>
        <w:bottom w:val="none" w:sz="0" w:space="0" w:color="auto"/>
        <w:right w:val="none" w:sz="0" w:space="0" w:color="auto"/>
      </w:divBdr>
    </w:div>
    <w:div w:id="735249703">
      <w:bodyDiv w:val="1"/>
      <w:marLeft w:val="0"/>
      <w:marRight w:val="0"/>
      <w:marTop w:val="0"/>
      <w:marBottom w:val="0"/>
      <w:divBdr>
        <w:top w:val="none" w:sz="0" w:space="0" w:color="auto"/>
        <w:left w:val="none" w:sz="0" w:space="0" w:color="auto"/>
        <w:bottom w:val="none" w:sz="0" w:space="0" w:color="auto"/>
        <w:right w:val="none" w:sz="0" w:space="0" w:color="auto"/>
      </w:divBdr>
    </w:div>
    <w:div w:id="735319568">
      <w:bodyDiv w:val="1"/>
      <w:marLeft w:val="0"/>
      <w:marRight w:val="0"/>
      <w:marTop w:val="0"/>
      <w:marBottom w:val="0"/>
      <w:divBdr>
        <w:top w:val="none" w:sz="0" w:space="0" w:color="auto"/>
        <w:left w:val="none" w:sz="0" w:space="0" w:color="auto"/>
        <w:bottom w:val="none" w:sz="0" w:space="0" w:color="auto"/>
        <w:right w:val="none" w:sz="0" w:space="0" w:color="auto"/>
      </w:divBdr>
    </w:div>
    <w:div w:id="735324953">
      <w:bodyDiv w:val="1"/>
      <w:marLeft w:val="0"/>
      <w:marRight w:val="0"/>
      <w:marTop w:val="0"/>
      <w:marBottom w:val="0"/>
      <w:divBdr>
        <w:top w:val="none" w:sz="0" w:space="0" w:color="auto"/>
        <w:left w:val="none" w:sz="0" w:space="0" w:color="auto"/>
        <w:bottom w:val="none" w:sz="0" w:space="0" w:color="auto"/>
        <w:right w:val="none" w:sz="0" w:space="0" w:color="auto"/>
      </w:divBdr>
    </w:div>
    <w:div w:id="735593494">
      <w:bodyDiv w:val="1"/>
      <w:marLeft w:val="0"/>
      <w:marRight w:val="0"/>
      <w:marTop w:val="0"/>
      <w:marBottom w:val="0"/>
      <w:divBdr>
        <w:top w:val="none" w:sz="0" w:space="0" w:color="auto"/>
        <w:left w:val="none" w:sz="0" w:space="0" w:color="auto"/>
        <w:bottom w:val="none" w:sz="0" w:space="0" w:color="auto"/>
        <w:right w:val="none" w:sz="0" w:space="0" w:color="auto"/>
      </w:divBdr>
    </w:div>
    <w:div w:id="735712691">
      <w:bodyDiv w:val="1"/>
      <w:marLeft w:val="0"/>
      <w:marRight w:val="0"/>
      <w:marTop w:val="0"/>
      <w:marBottom w:val="0"/>
      <w:divBdr>
        <w:top w:val="none" w:sz="0" w:space="0" w:color="auto"/>
        <w:left w:val="none" w:sz="0" w:space="0" w:color="auto"/>
        <w:bottom w:val="none" w:sz="0" w:space="0" w:color="auto"/>
        <w:right w:val="none" w:sz="0" w:space="0" w:color="auto"/>
      </w:divBdr>
    </w:div>
    <w:div w:id="735857739">
      <w:bodyDiv w:val="1"/>
      <w:marLeft w:val="0"/>
      <w:marRight w:val="0"/>
      <w:marTop w:val="0"/>
      <w:marBottom w:val="0"/>
      <w:divBdr>
        <w:top w:val="none" w:sz="0" w:space="0" w:color="auto"/>
        <w:left w:val="none" w:sz="0" w:space="0" w:color="auto"/>
        <w:bottom w:val="none" w:sz="0" w:space="0" w:color="auto"/>
        <w:right w:val="none" w:sz="0" w:space="0" w:color="auto"/>
      </w:divBdr>
    </w:div>
    <w:div w:id="735864000">
      <w:bodyDiv w:val="1"/>
      <w:marLeft w:val="0"/>
      <w:marRight w:val="0"/>
      <w:marTop w:val="0"/>
      <w:marBottom w:val="0"/>
      <w:divBdr>
        <w:top w:val="none" w:sz="0" w:space="0" w:color="auto"/>
        <w:left w:val="none" w:sz="0" w:space="0" w:color="auto"/>
        <w:bottom w:val="none" w:sz="0" w:space="0" w:color="auto"/>
        <w:right w:val="none" w:sz="0" w:space="0" w:color="auto"/>
      </w:divBdr>
    </w:div>
    <w:div w:id="735981368">
      <w:bodyDiv w:val="1"/>
      <w:marLeft w:val="0"/>
      <w:marRight w:val="0"/>
      <w:marTop w:val="0"/>
      <w:marBottom w:val="0"/>
      <w:divBdr>
        <w:top w:val="none" w:sz="0" w:space="0" w:color="auto"/>
        <w:left w:val="none" w:sz="0" w:space="0" w:color="auto"/>
        <w:bottom w:val="none" w:sz="0" w:space="0" w:color="auto"/>
        <w:right w:val="none" w:sz="0" w:space="0" w:color="auto"/>
      </w:divBdr>
    </w:div>
    <w:div w:id="736438093">
      <w:bodyDiv w:val="1"/>
      <w:marLeft w:val="0"/>
      <w:marRight w:val="0"/>
      <w:marTop w:val="0"/>
      <w:marBottom w:val="0"/>
      <w:divBdr>
        <w:top w:val="none" w:sz="0" w:space="0" w:color="auto"/>
        <w:left w:val="none" w:sz="0" w:space="0" w:color="auto"/>
        <w:bottom w:val="none" w:sz="0" w:space="0" w:color="auto"/>
        <w:right w:val="none" w:sz="0" w:space="0" w:color="auto"/>
      </w:divBdr>
    </w:div>
    <w:div w:id="736587821">
      <w:bodyDiv w:val="1"/>
      <w:marLeft w:val="0"/>
      <w:marRight w:val="0"/>
      <w:marTop w:val="0"/>
      <w:marBottom w:val="0"/>
      <w:divBdr>
        <w:top w:val="none" w:sz="0" w:space="0" w:color="auto"/>
        <w:left w:val="none" w:sz="0" w:space="0" w:color="auto"/>
        <w:bottom w:val="none" w:sz="0" w:space="0" w:color="auto"/>
        <w:right w:val="none" w:sz="0" w:space="0" w:color="auto"/>
      </w:divBdr>
    </w:div>
    <w:div w:id="736588419">
      <w:bodyDiv w:val="1"/>
      <w:marLeft w:val="0"/>
      <w:marRight w:val="0"/>
      <w:marTop w:val="0"/>
      <w:marBottom w:val="0"/>
      <w:divBdr>
        <w:top w:val="none" w:sz="0" w:space="0" w:color="auto"/>
        <w:left w:val="none" w:sz="0" w:space="0" w:color="auto"/>
        <w:bottom w:val="none" w:sz="0" w:space="0" w:color="auto"/>
        <w:right w:val="none" w:sz="0" w:space="0" w:color="auto"/>
      </w:divBdr>
    </w:div>
    <w:div w:id="736588694">
      <w:bodyDiv w:val="1"/>
      <w:marLeft w:val="0"/>
      <w:marRight w:val="0"/>
      <w:marTop w:val="0"/>
      <w:marBottom w:val="0"/>
      <w:divBdr>
        <w:top w:val="none" w:sz="0" w:space="0" w:color="auto"/>
        <w:left w:val="none" w:sz="0" w:space="0" w:color="auto"/>
        <w:bottom w:val="none" w:sz="0" w:space="0" w:color="auto"/>
        <w:right w:val="none" w:sz="0" w:space="0" w:color="auto"/>
      </w:divBdr>
    </w:div>
    <w:div w:id="736821532">
      <w:bodyDiv w:val="1"/>
      <w:marLeft w:val="0"/>
      <w:marRight w:val="0"/>
      <w:marTop w:val="0"/>
      <w:marBottom w:val="0"/>
      <w:divBdr>
        <w:top w:val="none" w:sz="0" w:space="0" w:color="auto"/>
        <w:left w:val="none" w:sz="0" w:space="0" w:color="auto"/>
        <w:bottom w:val="none" w:sz="0" w:space="0" w:color="auto"/>
        <w:right w:val="none" w:sz="0" w:space="0" w:color="auto"/>
      </w:divBdr>
    </w:div>
    <w:div w:id="736905581">
      <w:bodyDiv w:val="1"/>
      <w:marLeft w:val="0"/>
      <w:marRight w:val="0"/>
      <w:marTop w:val="0"/>
      <w:marBottom w:val="0"/>
      <w:divBdr>
        <w:top w:val="none" w:sz="0" w:space="0" w:color="auto"/>
        <w:left w:val="none" w:sz="0" w:space="0" w:color="auto"/>
        <w:bottom w:val="none" w:sz="0" w:space="0" w:color="auto"/>
        <w:right w:val="none" w:sz="0" w:space="0" w:color="auto"/>
      </w:divBdr>
    </w:div>
    <w:div w:id="736974217">
      <w:bodyDiv w:val="1"/>
      <w:marLeft w:val="0"/>
      <w:marRight w:val="0"/>
      <w:marTop w:val="0"/>
      <w:marBottom w:val="0"/>
      <w:divBdr>
        <w:top w:val="none" w:sz="0" w:space="0" w:color="auto"/>
        <w:left w:val="none" w:sz="0" w:space="0" w:color="auto"/>
        <w:bottom w:val="none" w:sz="0" w:space="0" w:color="auto"/>
        <w:right w:val="none" w:sz="0" w:space="0" w:color="auto"/>
      </w:divBdr>
    </w:div>
    <w:div w:id="737020978">
      <w:bodyDiv w:val="1"/>
      <w:marLeft w:val="0"/>
      <w:marRight w:val="0"/>
      <w:marTop w:val="0"/>
      <w:marBottom w:val="0"/>
      <w:divBdr>
        <w:top w:val="none" w:sz="0" w:space="0" w:color="auto"/>
        <w:left w:val="none" w:sz="0" w:space="0" w:color="auto"/>
        <w:bottom w:val="none" w:sz="0" w:space="0" w:color="auto"/>
        <w:right w:val="none" w:sz="0" w:space="0" w:color="auto"/>
      </w:divBdr>
    </w:div>
    <w:div w:id="737291400">
      <w:bodyDiv w:val="1"/>
      <w:marLeft w:val="0"/>
      <w:marRight w:val="0"/>
      <w:marTop w:val="0"/>
      <w:marBottom w:val="0"/>
      <w:divBdr>
        <w:top w:val="none" w:sz="0" w:space="0" w:color="auto"/>
        <w:left w:val="none" w:sz="0" w:space="0" w:color="auto"/>
        <w:bottom w:val="none" w:sz="0" w:space="0" w:color="auto"/>
        <w:right w:val="none" w:sz="0" w:space="0" w:color="auto"/>
      </w:divBdr>
    </w:div>
    <w:div w:id="737359632">
      <w:bodyDiv w:val="1"/>
      <w:marLeft w:val="0"/>
      <w:marRight w:val="0"/>
      <w:marTop w:val="0"/>
      <w:marBottom w:val="0"/>
      <w:divBdr>
        <w:top w:val="none" w:sz="0" w:space="0" w:color="auto"/>
        <w:left w:val="none" w:sz="0" w:space="0" w:color="auto"/>
        <w:bottom w:val="none" w:sz="0" w:space="0" w:color="auto"/>
        <w:right w:val="none" w:sz="0" w:space="0" w:color="auto"/>
      </w:divBdr>
    </w:div>
    <w:div w:id="737365711">
      <w:bodyDiv w:val="1"/>
      <w:marLeft w:val="0"/>
      <w:marRight w:val="0"/>
      <w:marTop w:val="0"/>
      <w:marBottom w:val="0"/>
      <w:divBdr>
        <w:top w:val="none" w:sz="0" w:space="0" w:color="auto"/>
        <w:left w:val="none" w:sz="0" w:space="0" w:color="auto"/>
        <w:bottom w:val="none" w:sz="0" w:space="0" w:color="auto"/>
        <w:right w:val="none" w:sz="0" w:space="0" w:color="auto"/>
      </w:divBdr>
    </w:div>
    <w:div w:id="737555740">
      <w:bodyDiv w:val="1"/>
      <w:marLeft w:val="0"/>
      <w:marRight w:val="0"/>
      <w:marTop w:val="0"/>
      <w:marBottom w:val="0"/>
      <w:divBdr>
        <w:top w:val="none" w:sz="0" w:space="0" w:color="auto"/>
        <w:left w:val="none" w:sz="0" w:space="0" w:color="auto"/>
        <w:bottom w:val="none" w:sz="0" w:space="0" w:color="auto"/>
        <w:right w:val="none" w:sz="0" w:space="0" w:color="auto"/>
      </w:divBdr>
    </w:div>
    <w:div w:id="738018462">
      <w:bodyDiv w:val="1"/>
      <w:marLeft w:val="0"/>
      <w:marRight w:val="0"/>
      <w:marTop w:val="0"/>
      <w:marBottom w:val="0"/>
      <w:divBdr>
        <w:top w:val="none" w:sz="0" w:space="0" w:color="auto"/>
        <w:left w:val="none" w:sz="0" w:space="0" w:color="auto"/>
        <w:bottom w:val="none" w:sz="0" w:space="0" w:color="auto"/>
        <w:right w:val="none" w:sz="0" w:space="0" w:color="auto"/>
      </w:divBdr>
    </w:div>
    <w:div w:id="738095284">
      <w:bodyDiv w:val="1"/>
      <w:marLeft w:val="0"/>
      <w:marRight w:val="0"/>
      <w:marTop w:val="0"/>
      <w:marBottom w:val="0"/>
      <w:divBdr>
        <w:top w:val="none" w:sz="0" w:space="0" w:color="auto"/>
        <w:left w:val="none" w:sz="0" w:space="0" w:color="auto"/>
        <w:bottom w:val="none" w:sz="0" w:space="0" w:color="auto"/>
        <w:right w:val="none" w:sz="0" w:space="0" w:color="auto"/>
      </w:divBdr>
    </w:div>
    <w:div w:id="738132148">
      <w:bodyDiv w:val="1"/>
      <w:marLeft w:val="0"/>
      <w:marRight w:val="0"/>
      <w:marTop w:val="0"/>
      <w:marBottom w:val="0"/>
      <w:divBdr>
        <w:top w:val="none" w:sz="0" w:space="0" w:color="auto"/>
        <w:left w:val="none" w:sz="0" w:space="0" w:color="auto"/>
        <w:bottom w:val="none" w:sz="0" w:space="0" w:color="auto"/>
        <w:right w:val="none" w:sz="0" w:space="0" w:color="auto"/>
      </w:divBdr>
    </w:div>
    <w:div w:id="738282908">
      <w:bodyDiv w:val="1"/>
      <w:marLeft w:val="0"/>
      <w:marRight w:val="0"/>
      <w:marTop w:val="0"/>
      <w:marBottom w:val="0"/>
      <w:divBdr>
        <w:top w:val="none" w:sz="0" w:space="0" w:color="auto"/>
        <w:left w:val="none" w:sz="0" w:space="0" w:color="auto"/>
        <w:bottom w:val="none" w:sz="0" w:space="0" w:color="auto"/>
        <w:right w:val="none" w:sz="0" w:space="0" w:color="auto"/>
      </w:divBdr>
    </w:div>
    <w:div w:id="738328836">
      <w:bodyDiv w:val="1"/>
      <w:marLeft w:val="0"/>
      <w:marRight w:val="0"/>
      <w:marTop w:val="0"/>
      <w:marBottom w:val="0"/>
      <w:divBdr>
        <w:top w:val="none" w:sz="0" w:space="0" w:color="auto"/>
        <w:left w:val="none" w:sz="0" w:space="0" w:color="auto"/>
        <w:bottom w:val="none" w:sz="0" w:space="0" w:color="auto"/>
        <w:right w:val="none" w:sz="0" w:space="0" w:color="auto"/>
      </w:divBdr>
    </w:div>
    <w:div w:id="738358540">
      <w:bodyDiv w:val="1"/>
      <w:marLeft w:val="0"/>
      <w:marRight w:val="0"/>
      <w:marTop w:val="0"/>
      <w:marBottom w:val="0"/>
      <w:divBdr>
        <w:top w:val="none" w:sz="0" w:space="0" w:color="auto"/>
        <w:left w:val="none" w:sz="0" w:space="0" w:color="auto"/>
        <w:bottom w:val="none" w:sz="0" w:space="0" w:color="auto"/>
        <w:right w:val="none" w:sz="0" w:space="0" w:color="auto"/>
      </w:divBdr>
    </w:div>
    <w:div w:id="738401710">
      <w:bodyDiv w:val="1"/>
      <w:marLeft w:val="0"/>
      <w:marRight w:val="0"/>
      <w:marTop w:val="0"/>
      <w:marBottom w:val="0"/>
      <w:divBdr>
        <w:top w:val="none" w:sz="0" w:space="0" w:color="auto"/>
        <w:left w:val="none" w:sz="0" w:space="0" w:color="auto"/>
        <w:bottom w:val="none" w:sz="0" w:space="0" w:color="auto"/>
        <w:right w:val="none" w:sz="0" w:space="0" w:color="auto"/>
      </w:divBdr>
    </w:div>
    <w:div w:id="739134485">
      <w:bodyDiv w:val="1"/>
      <w:marLeft w:val="0"/>
      <w:marRight w:val="0"/>
      <w:marTop w:val="0"/>
      <w:marBottom w:val="0"/>
      <w:divBdr>
        <w:top w:val="none" w:sz="0" w:space="0" w:color="auto"/>
        <w:left w:val="none" w:sz="0" w:space="0" w:color="auto"/>
        <w:bottom w:val="none" w:sz="0" w:space="0" w:color="auto"/>
        <w:right w:val="none" w:sz="0" w:space="0" w:color="auto"/>
      </w:divBdr>
    </w:div>
    <w:div w:id="739443696">
      <w:bodyDiv w:val="1"/>
      <w:marLeft w:val="0"/>
      <w:marRight w:val="0"/>
      <w:marTop w:val="0"/>
      <w:marBottom w:val="0"/>
      <w:divBdr>
        <w:top w:val="none" w:sz="0" w:space="0" w:color="auto"/>
        <w:left w:val="none" w:sz="0" w:space="0" w:color="auto"/>
        <w:bottom w:val="none" w:sz="0" w:space="0" w:color="auto"/>
        <w:right w:val="none" w:sz="0" w:space="0" w:color="auto"/>
      </w:divBdr>
    </w:div>
    <w:div w:id="739524816">
      <w:bodyDiv w:val="1"/>
      <w:marLeft w:val="0"/>
      <w:marRight w:val="0"/>
      <w:marTop w:val="0"/>
      <w:marBottom w:val="0"/>
      <w:divBdr>
        <w:top w:val="none" w:sz="0" w:space="0" w:color="auto"/>
        <w:left w:val="none" w:sz="0" w:space="0" w:color="auto"/>
        <w:bottom w:val="none" w:sz="0" w:space="0" w:color="auto"/>
        <w:right w:val="none" w:sz="0" w:space="0" w:color="auto"/>
      </w:divBdr>
    </w:div>
    <w:div w:id="739670076">
      <w:bodyDiv w:val="1"/>
      <w:marLeft w:val="0"/>
      <w:marRight w:val="0"/>
      <w:marTop w:val="0"/>
      <w:marBottom w:val="0"/>
      <w:divBdr>
        <w:top w:val="none" w:sz="0" w:space="0" w:color="auto"/>
        <w:left w:val="none" w:sz="0" w:space="0" w:color="auto"/>
        <w:bottom w:val="none" w:sz="0" w:space="0" w:color="auto"/>
        <w:right w:val="none" w:sz="0" w:space="0" w:color="auto"/>
      </w:divBdr>
    </w:div>
    <w:div w:id="739714035">
      <w:bodyDiv w:val="1"/>
      <w:marLeft w:val="0"/>
      <w:marRight w:val="0"/>
      <w:marTop w:val="0"/>
      <w:marBottom w:val="0"/>
      <w:divBdr>
        <w:top w:val="none" w:sz="0" w:space="0" w:color="auto"/>
        <w:left w:val="none" w:sz="0" w:space="0" w:color="auto"/>
        <w:bottom w:val="none" w:sz="0" w:space="0" w:color="auto"/>
        <w:right w:val="none" w:sz="0" w:space="0" w:color="auto"/>
      </w:divBdr>
    </w:div>
    <w:div w:id="740449298">
      <w:bodyDiv w:val="1"/>
      <w:marLeft w:val="0"/>
      <w:marRight w:val="0"/>
      <w:marTop w:val="0"/>
      <w:marBottom w:val="0"/>
      <w:divBdr>
        <w:top w:val="none" w:sz="0" w:space="0" w:color="auto"/>
        <w:left w:val="none" w:sz="0" w:space="0" w:color="auto"/>
        <w:bottom w:val="none" w:sz="0" w:space="0" w:color="auto"/>
        <w:right w:val="none" w:sz="0" w:space="0" w:color="auto"/>
      </w:divBdr>
    </w:div>
    <w:div w:id="740643263">
      <w:bodyDiv w:val="1"/>
      <w:marLeft w:val="0"/>
      <w:marRight w:val="0"/>
      <w:marTop w:val="0"/>
      <w:marBottom w:val="0"/>
      <w:divBdr>
        <w:top w:val="none" w:sz="0" w:space="0" w:color="auto"/>
        <w:left w:val="none" w:sz="0" w:space="0" w:color="auto"/>
        <w:bottom w:val="none" w:sz="0" w:space="0" w:color="auto"/>
        <w:right w:val="none" w:sz="0" w:space="0" w:color="auto"/>
      </w:divBdr>
    </w:div>
    <w:div w:id="740953387">
      <w:bodyDiv w:val="1"/>
      <w:marLeft w:val="0"/>
      <w:marRight w:val="0"/>
      <w:marTop w:val="0"/>
      <w:marBottom w:val="0"/>
      <w:divBdr>
        <w:top w:val="none" w:sz="0" w:space="0" w:color="auto"/>
        <w:left w:val="none" w:sz="0" w:space="0" w:color="auto"/>
        <w:bottom w:val="none" w:sz="0" w:space="0" w:color="auto"/>
        <w:right w:val="none" w:sz="0" w:space="0" w:color="auto"/>
      </w:divBdr>
    </w:div>
    <w:div w:id="741104026">
      <w:bodyDiv w:val="1"/>
      <w:marLeft w:val="0"/>
      <w:marRight w:val="0"/>
      <w:marTop w:val="0"/>
      <w:marBottom w:val="0"/>
      <w:divBdr>
        <w:top w:val="none" w:sz="0" w:space="0" w:color="auto"/>
        <w:left w:val="none" w:sz="0" w:space="0" w:color="auto"/>
        <w:bottom w:val="none" w:sz="0" w:space="0" w:color="auto"/>
        <w:right w:val="none" w:sz="0" w:space="0" w:color="auto"/>
      </w:divBdr>
    </w:div>
    <w:div w:id="741290195">
      <w:bodyDiv w:val="1"/>
      <w:marLeft w:val="0"/>
      <w:marRight w:val="0"/>
      <w:marTop w:val="0"/>
      <w:marBottom w:val="0"/>
      <w:divBdr>
        <w:top w:val="none" w:sz="0" w:space="0" w:color="auto"/>
        <w:left w:val="none" w:sz="0" w:space="0" w:color="auto"/>
        <w:bottom w:val="none" w:sz="0" w:space="0" w:color="auto"/>
        <w:right w:val="none" w:sz="0" w:space="0" w:color="auto"/>
      </w:divBdr>
    </w:div>
    <w:div w:id="741297248">
      <w:bodyDiv w:val="1"/>
      <w:marLeft w:val="0"/>
      <w:marRight w:val="0"/>
      <w:marTop w:val="0"/>
      <w:marBottom w:val="0"/>
      <w:divBdr>
        <w:top w:val="none" w:sz="0" w:space="0" w:color="auto"/>
        <w:left w:val="none" w:sz="0" w:space="0" w:color="auto"/>
        <w:bottom w:val="none" w:sz="0" w:space="0" w:color="auto"/>
        <w:right w:val="none" w:sz="0" w:space="0" w:color="auto"/>
      </w:divBdr>
    </w:div>
    <w:div w:id="741676864">
      <w:bodyDiv w:val="1"/>
      <w:marLeft w:val="0"/>
      <w:marRight w:val="0"/>
      <w:marTop w:val="0"/>
      <w:marBottom w:val="0"/>
      <w:divBdr>
        <w:top w:val="none" w:sz="0" w:space="0" w:color="auto"/>
        <w:left w:val="none" w:sz="0" w:space="0" w:color="auto"/>
        <w:bottom w:val="none" w:sz="0" w:space="0" w:color="auto"/>
        <w:right w:val="none" w:sz="0" w:space="0" w:color="auto"/>
      </w:divBdr>
    </w:div>
    <w:div w:id="741878013">
      <w:bodyDiv w:val="1"/>
      <w:marLeft w:val="0"/>
      <w:marRight w:val="0"/>
      <w:marTop w:val="0"/>
      <w:marBottom w:val="0"/>
      <w:divBdr>
        <w:top w:val="none" w:sz="0" w:space="0" w:color="auto"/>
        <w:left w:val="none" w:sz="0" w:space="0" w:color="auto"/>
        <w:bottom w:val="none" w:sz="0" w:space="0" w:color="auto"/>
        <w:right w:val="none" w:sz="0" w:space="0" w:color="auto"/>
      </w:divBdr>
    </w:div>
    <w:div w:id="742066902">
      <w:bodyDiv w:val="1"/>
      <w:marLeft w:val="0"/>
      <w:marRight w:val="0"/>
      <w:marTop w:val="0"/>
      <w:marBottom w:val="0"/>
      <w:divBdr>
        <w:top w:val="none" w:sz="0" w:space="0" w:color="auto"/>
        <w:left w:val="none" w:sz="0" w:space="0" w:color="auto"/>
        <w:bottom w:val="none" w:sz="0" w:space="0" w:color="auto"/>
        <w:right w:val="none" w:sz="0" w:space="0" w:color="auto"/>
      </w:divBdr>
    </w:div>
    <w:div w:id="742219195">
      <w:bodyDiv w:val="1"/>
      <w:marLeft w:val="0"/>
      <w:marRight w:val="0"/>
      <w:marTop w:val="0"/>
      <w:marBottom w:val="0"/>
      <w:divBdr>
        <w:top w:val="none" w:sz="0" w:space="0" w:color="auto"/>
        <w:left w:val="none" w:sz="0" w:space="0" w:color="auto"/>
        <w:bottom w:val="none" w:sz="0" w:space="0" w:color="auto"/>
        <w:right w:val="none" w:sz="0" w:space="0" w:color="auto"/>
      </w:divBdr>
    </w:div>
    <w:div w:id="742485288">
      <w:bodyDiv w:val="1"/>
      <w:marLeft w:val="0"/>
      <w:marRight w:val="0"/>
      <w:marTop w:val="0"/>
      <w:marBottom w:val="0"/>
      <w:divBdr>
        <w:top w:val="none" w:sz="0" w:space="0" w:color="auto"/>
        <w:left w:val="none" w:sz="0" w:space="0" w:color="auto"/>
        <w:bottom w:val="none" w:sz="0" w:space="0" w:color="auto"/>
        <w:right w:val="none" w:sz="0" w:space="0" w:color="auto"/>
      </w:divBdr>
    </w:div>
    <w:div w:id="742609724">
      <w:bodyDiv w:val="1"/>
      <w:marLeft w:val="0"/>
      <w:marRight w:val="0"/>
      <w:marTop w:val="0"/>
      <w:marBottom w:val="0"/>
      <w:divBdr>
        <w:top w:val="none" w:sz="0" w:space="0" w:color="auto"/>
        <w:left w:val="none" w:sz="0" w:space="0" w:color="auto"/>
        <w:bottom w:val="none" w:sz="0" w:space="0" w:color="auto"/>
        <w:right w:val="none" w:sz="0" w:space="0" w:color="auto"/>
      </w:divBdr>
    </w:div>
    <w:div w:id="742871394">
      <w:bodyDiv w:val="1"/>
      <w:marLeft w:val="0"/>
      <w:marRight w:val="0"/>
      <w:marTop w:val="0"/>
      <w:marBottom w:val="0"/>
      <w:divBdr>
        <w:top w:val="none" w:sz="0" w:space="0" w:color="auto"/>
        <w:left w:val="none" w:sz="0" w:space="0" w:color="auto"/>
        <w:bottom w:val="none" w:sz="0" w:space="0" w:color="auto"/>
        <w:right w:val="none" w:sz="0" w:space="0" w:color="auto"/>
      </w:divBdr>
    </w:div>
    <w:div w:id="742919823">
      <w:bodyDiv w:val="1"/>
      <w:marLeft w:val="0"/>
      <w:marRight w:val="0"/>
      <w:marTop w:val="0"/>
      <w:marBottom w:val="0"/>
      <w:divBdr>
        <w:top w:val="none" w:sz="0" w:space="0" w:color="auto"/>
        <w:left w:val="none" w:sz="0" w:space="0" w:color="auto"/>
        <w:bottom w:val="none" w:sz="0" w:space="0" w:color="auto"/>
        <w:right w:val="none" w:sz="0" w:space="0" w:color="auto"/>
      </w:divBdr>
    </w:div>
    <w:div w:id="743332046">
      <w:bodyDiv w:val="1"/>
      <w:marLeft w:val="0"/>
      <w:marRight w:val="0"/>
      <w:marTop w:val="0"/>
      <w:marBottom w:val="0"/>
      <w:divBdr>
        <w:top w:val="none" w:sz="0" w:space="0" w:color="auto"/>
        <w:left w:val="none" w:sz="0" w:space="0" w:color="auto"/>
        <w:bottom w:val="none" w:sz="0" w:space="0" w:color="auto"/>
        <w:right w:val="none" w:sz="0" w:space="0" w:color="auto"/>
      </w:divBdr>
    </w:div>
    <w:div w:id="743336039">
      <w:bodyDiv w:val="1"/>
      <w:marLeft w:val="0"/>
      <w:marRight w:val="0"/>
      <w:marTop w:val="0"/>
      <w:marBottom w:val="0"/>
      <w:divBdr>
        <w:top w:val="none" w:sz="0" w:space="0" w:color="auto"/>
        <w:left w:val="none" w:sz="0" w:space="0" w:color="auto"/>
        <w:bottom w:val="none" w:sz="0" w:space="0" w:color="auto"/>
        <w:right w:val="none" w:sz="0" w:space="0" w:color="auto"/>
      </w:divBdr>
    </w:div>
    <w:div w:id="743525918">
      <w:bodyDiv w:val="1"/>
      <w:marLeft w:val="0"/>
      <w:marRight w:val="0"/>
      <w:marTop w:val="0"/>
      <w:marBottom w:val="0"/>
      <w:divBdr>
        <w:top w:val="none" w:sz="0" w:space="0" w:color="auto"/>
        <w:left w:val="none" w:sz="0" w:space="0" w:color="auto"/>
        <w:bottom w:val="none" w:sz="0" w:space="0" w:color="auto"/>
        <w:right w:val="none" w:sz="0" w:space="0" w:color="auto"/>
      </w:divBdr>
    </w:div>
    <w:div w:id="743528742">
      <w:bodyDiv w:val="1"/>
      <w:marLeft w:val="0"/>
      <w:marRight w:val="0"/>
      <w:marTop w:val="0"/>
      <w:marBottom w:val="0"/>
      <w:divBdr>
        <w:top w:val="none" w:sz="0" w:space="0" w:color="auto"/>
        <w:left w:val="none" w:sz="0" w:space="0" w:color="auto"/>
        <w:bottom w:val="none" w:sz="0" w:space="0" w:color="auto"/>
        <w:right w:val="none" w:sz="0" w:space="0" w:color="auto"/>
      </w:divBdr>
    </w:div>
    <w:div w:id="743602239">
      <w:bodyDiv w:val="1"/>
      <w:marLeft w:val="0"/>
      <w:marRight w:val="0"/>
      <w:marTop w:val="0"/>
      <w:marBottom w:val="0"/>
      <w:divBdr>
        <w:top w:val="none" w:sz="0" w:space="0" w:color="auto"/>
        <w:left w:val="none" w:sz="0" w:space="0" w:color="auto"/>
        <w:bottom w:val="none" w:sz="0" w:space="0" w:color="auto"/>
        <w:right w:val="none" w:sz="0" w:space="0" w:color="auto"/>
      </w:divBdr>
    </w:div>
    <w:div w:id="743643458">
      <w:bodyDiv w:val="1"/>
      <w:marLeft w:val="0"/>
      <w:marRight w:val="0"/>
      <w:marTop w:val="0"/>
      <w:marBottom w:val="0"/>
      <w:divBdr>
        <w:top w:val="none" w:sz="0" w:space="0" w:color="auto"/>
        <w:left w:val="none" w:sz="0" w:space="0" w:color="auto"/>
        <w:bottom w:val="none" w:sz="0" w:space="0" w:color="auto"/>
        <w:right w:val="none" w:sz="0" w:space="0" w:color="auto"/>
      </w:divBdr>
    </w:div>
    <w:div w:id="743647044">
      <w:bodyDiv w:val="1"/>
      <w:marLeft w:val="0"/>
      <w:marRight w:val="0"/>
      <w:marTop w:val="0"/>
      <w:marBottom w:val="0"/>
      <w:divBdr>
        <w:top w:val="none" w:sz="0" w:space="0" w:color="auto"/>
        <w:left w:val="none" w:sz="0" w:space="0" w:color="auto"/>
        <w:bottom w:val="none" w:sz="0" w:space="0" w:color="auto"/>
        <w:right w:val="none" w:sz="0" w:space="0" w:color="auto"/>
      </w:divBdr>
    </w:div>
    <w:div w:id="744566659">
      <w:bodyDiv w:val="1"/>
      <w:marLeft w:val="0"/>
      <w:marRight w:val="0"/>
      <w:marTop w:val="0"/>
      <w:marBottom w:val="0"/>
      <w:divBdr>
        <w:top w:val="none" w:sz="0" w:space="0" w:color="auto"/>
        <w:left w:val="none" w:sz="0" w:space="0" w:color="auto"/>
        <w:bottom w:val="none" w:sz="0" w:space="0" w:color="auto"/>
        <w:right w:val="none" w:sz="0" w:space="0" w:color="auto"/>
      </w:divBdr>
    </w:div>
    <w:div w:id="744570045">
      <w:bodyDiv w:val="1"/>
      <w:marLeft w:val="0"/>
      <w:marRight w:val="0"/>
      <w:marTop w:val="0"/>
      <w:marBottom w:val="0"/>
      <w:divBdr>
        <w:top w:val="none" w:sz="0" w:space="0" w:color="auto"/>
        <w:left w:val="none" w:sz="0" w:space="0" w:color="auto"/>
        <w:bottom w:val="none" w:sz="0" w:space="0" w:color="auto"/>
        <w:right w:val="none" w:sz="0" w:space="0" w:color="auto"/>
      </w:divBdr>
    </w:div>
    <w:div w:id="744573074">
      <w:bodyDiv w:val="1"/>
      <w:marLeft w:val="0"/>
      <w:marRight w:val="0"/>
      <w:marTop w:val="0"/>
      <w:marBottom w:val="0"/>
      <w:divBdr>
        <w:top w:val="none" w:sz="0" w:space="0" w:color="auto"/>
        <w:left w:val="none" w:sz="0" w:space="0" w:color="auto"/>
        <w:bottom w:val="none" w:sz="0" w:space="0" w:color="auto"/>
        <w:right w:val="none" w:sz="0" w:space="0" w:color="auto"/>
      </w:divBdr>
    </w:div>
    <w:div w:id="744912705">
      <w:bodyDiv w:val="1"/>
      <w:marLeft w:val="0"/>
      <w:marRight w:val="0"/>
      <w:marTop w:val="0"/>
      <w:marBottom w:val="0"/>
      <w:divBdr>
        <w:top w:val="none" w:sz="0" w:space="0" w:color="auto"/>
        <w:left w:val="none" w:sz="0" w:space="0" w:color="auto"/>
        <w:bottom w:val="none" w:sz="0" w:space="0" w:color="auto"/>
        <w:right w:val="none" w:sz="0" w:space="0" w:color="auto"/>
      </w:divBdr>
    </w:div>
    <w:div w:id="744955192">
      <w:bodyDiv w:val="1"/>
      <w:marLeft w:val="0"/>
      <w:marRight w:val="0"/>
      <w:marTop w:val="0"/>
      <w:marBottom w:val="0"/>
      <w:divBdr>
        <w:top w:val="none" w:sz="0" w:space="0" w:color="auto"/>
        <w:left w:val="none" w:sz="0" w:space="0" w:color="auto"/>
        <w:bottom w:val="none" w:sz="0" w:space="0" w:color="auto"/>
        <w:right w:val="none" w:sz="0" w:space="0" w:color="auto"/>
      </w:divBdr>
    </w:div>
    <w:div w:id="745033214">
      <w:bodyDiv w:val="1"/>
      <w:marLeft w:val="0"/>
      <w:marRight w:val="0"/>
      <w:marTop w:val="0"/>
      <w:marBottom w:val="0"/>
      <w:divBdr>
        <w:top w:val="none" w:sz="0" w:space="0" w:color="auto"/>
        <w:left w:val="none" w:sz="0" w:space="0" w:color="auto"/>
        <w:bottom w:val="none" w:sz="0" w:space="0" w:color="auto"/>
        <w:right w:val="none" w:sz="0" w:space="0" w:color="auto"/>
      </w:divBdr>
    </w:div>
    <w:div w:id="745035810">
      <w:bodyDiv w:val="1"/>
      <w:marLeft w:val="0"/>
      <w:marRight w:val="0"/>
      <w:marTop w:val="0"/>
      <w:marBottom w:val="0"/>
      <w:divBdr>
        <w:top w:val="none" w:sz="0" w:space="0" w:color="auto"/>
        <w:left w:val="none" w:sz="0" w:space="0" w:color="auto"/>
        <w:bottom w:val="none" w:sz="0" w:space="0" w:color="auto"/>
        <w:right w:val="none" w:sz="0" w:space="0" w:color="auto"/>
      </w:divBdr>
    </w:div>
    <w:div w:id="745036106">
      <w:bodyDiv w:val="1"/>
      <w:marLeft w:val="0"/>
      <w:marRight w:val="0"/>
      <w:marTop w:val="0"/>
      <w:marBottom w:val="0"/>
      <w:divBdr>
        <w:top w:val="none" w:sz="0" w:space="0" w:color="auto"/>
        <w:left w:val="none" w:sz="0" w:space="0" w:color="auto"/>
        <w:bottom w:val="none" w:sz="0" w:space="0" w:color="auto"/>
        <w:right w:val="none" w:sz="0" w:space="0" w:color="auto"/>
      </w:divBdr>
    </w:div>
    <w:div w:id="745224820">
      <w:bodyDiv w:val="1"/>
      <w:marLeft w:val="0"/>
      <w:marRight w:val="0"/>
      <w:marTop w:val="0"/>
      <w:marBottom w:val="0"/>
      <w:divBdr>
        <w:top w:val="none" w:sz="0" w:space="0" w:color="auto"/>
        <w:left w:val="none" w:sz="0" w:space="0" w:color="auto"/>
        <w:bottom w:val="none" w:sz="0" w:space="0" w:color="auto"/>
        <w:right w:val="none" w:sz="0" w:space="0" w:color="auto"/>
      </w:divBdr>
    </w:div>
    <w:div w:id="745229591">
      <w:bodyDiv w:val="1"/>
      <w:marLeft w:val="0"/>
      <w:marRight w:val="0"/>
      <w:marTop w:val="0"/>
      <w:marBottom w:val="0"/>
      <w:divBdr>
        <w:top w:val="none" w:sz="0" w:space="0" w:color="auto"/>
        <w:left w:val="none" w:sz="0" w:space="0" w:color="auto"/>
        <w:bottom w:val="none" w:sz="0" w:space="0" w:color="auto"/>
        <w:right w:val="none" w:sz="0" w:space="0" w:color="auto"/>
      </w:divBdr>
    </w:div>
    <w:div w:id="745491736">
      <w:bodyDiv w:val="1"/>
      <w:marLeft w:val="0"/>
      <w:marRight w:val="0"/>
      <w:marTop w:val="0"/>
      <w:marBottom w:val="0"/>
      <w:divBdr>
        <w:top w:val="none" w:sz="0" w:space="0" w:color="auto"/>
        <w:left w:val="none" w:sz="0" w:space="0" w:color="auto"/>
        <w:bottom w:val="none" w:sz="0" w:space="0" w:color="auto"/>
        <w:right w:val="none" w:sz="0" w:space="0" w:color="auto"/>
      </w:divBdr>
    </w:div>
    <w:div w:id="745616229">
      <w:bodyDiv w:val="1"/>
      <w:marLeft w:val="0"/>
      <w:marRight w:val="0"/>
      <w:marTop w:val="0"/>
      <w:marBottom w:val="0"/>
      <w:divBdr>
        <w:top w:val="none" w:sz="0" w:space="0" w:color="auto"/>
        <w:left w:val="none" w:sz="0" w:space="0" w:color="auto"/>
        <w:bottom w:val="none" w:sz="0" w:space="0" w:color="auto"/>
        <w:right w:val="none" w:sz="0" w:space="0" w:color="auto"/>
      </w:divBdr>
    </w:div>
    <w:div w:id="745617822">
      <w:bodyDiv w:val="1"/>
      <w:marLeft w:val="0"/>
      <w:marRight w:val="0"/>
      <w:marTop w:val="0"/>
      <w:marBottom w:val="0"/>
      <w:divBdr>
        <w:top w:val="none" w:sz="0" w:space="0" w:color="auto"/>
        <w:left w:val="none" w:sz="0" w:space="0" w:color="auto"/>
        <w:bottom w:val="none" w:sz="0" w:space="0" w:color="auto"/>
        <w:right w:val="none" w:sz="0" w:space="0" w:color="auto"/>
      </w:divBdr>
    </w:div>
    <w:div w:id="745689773">
      <w:bodyDiv w:val="1"/>
      <w:marLeft w:val="0"/>
      <w:marRight w:val="0"/>
      <w:marTop w:val="0"/>
      <w:marBottom w:val="0"/>
      <w:divBdr>
        <w:top w:val="none" w:sz="0" w:space="0" w:color="auto"/>
        <w:left w:val="none" w:sz="0" w:space="0" w:color="auto"/>
        <w:bottom w:val="none" w:sz="0" w:space="0" w:color="auto"/>
        <w:right w:val="none" w:sz="0" w:space="0" w:color="auto"/>
      </w:divBdr>
    </w:div>
    <w:div w:id="745759052">
      <w:bodyDiv w:val="1"/>
      <w:marLeft w:val="0"/>
      <w:marRight w:val="0"/>
      <w:marTop w:val="0"/>
      <w:marBottom w:val="0"/>
      <w:divBdr>
        <w:top w:val="none" w:sz="0" w:space="0" w:color="auto"/>
        <w:left w:val="none" w:sz="0" w:space="0" w:color="auto"/>
        <w:bottom w:val="none" w:sz="0" w:space="0" w:color="auto"/>
        <w:right w:val="none" w:sz="0" w:space="0" w:color="auto"/>
      </w:divBdr>
    </w:div>
    <w:div w:id="745997927">
      <w:bodyDiv w:val="1"/>
      <w:marLeft w:val="0"/>
      <w:marRight w:val="0"/>
      <w:marTop w:val="0"/>
      <w:marBottom w:val="0"/>
      <w:divBdr>
        <w:top w:val="none" w:sz="0" w:space="0" w:color="auto"/>
        <w:left w:val="none" w:sz="0" w:space="0" w:color="auto"/>
        <w:bottom w:val="none" w:sz="0" w:space="0" w:color="auto"/>
        <w:right w:val="none" w:sz="0" w:space="0" w:color="auto"/>
      </w:divBdr>
    </w:div>
    <w:div w:id="746149128">
      <w:bodyDiv w:val="1"/>
      <w:marLeft w:val="0"/>
      <w:marRight w:val="0"/>
      <w:marTop w:val="0"/>
      <w:marBottom w:val="0"/>
      <w:divBdr>
        <w:top w:val="none" w:sz="0" w:space="0" w:color="auto"/>
        <w:left w:val="none" w:sz="0" w:space="0" w:color="auto"/>
        <w:bottom w:val="none" w:sz="0" w:space="0" w:color="auto"/>
        <w:right w:val="none" w:sz="0" w:space="0" w:color="auto"/>
      </w:divBdr>
    </w:div>
    <w:div w:id="746150917">
      <w:bodyDiv w:val="1"/>
      <w:marLeft w:val="0"/>
      <w:marRight w:val="0"/>
      <w:marTop w:val="0"/>
      <w:marBottom w:val="0"/>
      <w:divBdr>
        <w:top w:val="none" w:sz="0" w:space="0" w:color="auto"/>
        <w:left w:val="none" w:sz="0" w:space="0" w:color="auto"/>
        <w:bottom w:val="none" w:sz="0" w:space="0" w:color="auto"/>
        <w:right w:val="none" w:sz="0" w:space="0" w:color="auto"/>
      </w:divBdr>
    </w:div>
    <w:div w:id="746464550">
      <w:bodyDiv w:val="1"/>
      <w:marLeft w:val="0"/>
      <w:marRight w:val="0"/>
      <w:marTop w:val="0"/>
      <w:marBottom w:val="0"/>
      <w:divBdr>
        <w:top w:val="none" w:sz="0" w:space="0" w:color="auto"/>
        <w:left w:val="none" w:sz="0" w:space="0" w:color="auto"/>
        <w:bottom w:val="none" w:sz="0" w:space="0" w:color="auto"/>
        <w:right w:val="none" w:sz="0" w:space="0" w:color="auto"/>
      </w:divBdr>
    </w:div>
    <w:div w:id="746534452">
      <w:bodyDiv w:val="1"/>
      <w:marLeft w:val="0"/>
      <w:marRight w:val="0"/>
      <w:marTop w:val="0"/>
      <w:marBottom w:val="0"/>
      <w:divBdr>
        <w:top w:val="none" w:sz="0" w:space="0" w:color="auto"/>
        <w:left w:val="none" w:sz="0" w:space="0" w:color="auto"/>
        <w:bottom w:val="none" w:sz="0" w:space="0" w:color="auto"/>
        <w:right w:val="none" w:sz="0" w:space="0" w:color="auto"/>
      </w:divBdr>
    </w:div>
    <w:div w:id="747070686">
      <w:bodyDiv w:val="1"/>
      <w:marLeft w:val="0"/>
      <w:marRight w:val="0"/>
      <w:marTop w:val="0"/>
      <w:marBottom w:val="0"/>
      <w:divBdr>
        <w:top w:val="none" w:sz="0" w:space="0" w:color="auto"/>
        <w:left w:val="none" w:sz="0" w:space="0" w:color="auto"/>
        <w:bottom w:val="none" w:sz="0" w:space="0" w:color="auto"/>
        <w:right w:val="none" w:sz="0" w:space="0" w:color="auto"/>
      </w:divBdr>
    </w:div>
    <w:div w:id="747074484">
      <w:bodyDiv w:val="1"/>
      <w:marLeft w:val="0"/>
      <w:marRight w:val="0"/>
      <w:marTop w:val="0"/>
      <w:marBottom w:val="0"/>
      <w:divBdr>
        <w:top w:val="none" w:sz="0" w:space="0" w:color="auto"/>
        <w:left w:val="none" w:sz="0" w:space="0" w:color="auto"/>
        <w:bottom w:val="none" w:sz="0" w:space="0" w:color="auto"/>
        <w:right w:val="none" w:sz="0" w:space="0" w:color="auto"/>
      </w:divBdr>
    </w:div>
    <w:div w:id="747120814">
      <w:bodyDiv w:val="1"/>
      <w:marLeft w:val="0"/>
      <w:marRight w:val="0"/>
      <w:marTop w:val="0"/>
      <w:marBottom w:val="0"/>
      <w:divBdr>
        <w:top w:val="none" w:sz="0" w:space="0" w:color="auto"/>
        <w:left w:val="none" w:sz="0" w:space="0" w:color="auto"/>
        <w:bottom w:val="none" w:sz="0" w:space="0" w:color="auto"/>
        <w:right w:val="none" w:sz="0" w:space="0" w:color="auto"/>
      </w:divBdr>
    </w:div>
    <w:div w:id="747535408">
      <w:bodyDiv w:val="1"/>
      <w:marLeft w:val="0"/>
      <w:marRight w:val="0"/>
      <w:marTop w:val="0"/>
      <w:marBottom w:val="0"/>
      <w:divBdr>
        <w:top w:val="none" w:sz="0" w:space="0" w:color="auto"/>
        <w:left w:val="none" w:sz="0" w:space="0" w:color="auto"/>
        <w:bottom w:val="none" w:sz="0" w:space="0" w:color="auto"/>
        <w:right w:val="none" w:sz="0" w:space="0" w:color="auto"/>
      </w:divBdr>
    </w:div>
    <w:div w:id="747724901">
      <w:bodyDiv w:val="1"/>
      <w:marLeft w:val="0"/>
      <w:marRight w:val="0"/>
      <w:marTop w:val="0"/>
      <w:marBottom w:val="0"/>
      <w:divBdr>
        <w:top w:val="none" w:sz="0" w:space="0" w:color="auto"/>
        <w:left w:val="none" w:sz="0" w:space="0" w:color="auto"/>
        <w:bottom w:val="none" w:sz="0" w:space="0" w:color="auto"/>
        <w:right w:val="none" w:sz="0" w:space="0" w:color="auto"/>
      </w:divBdr>
    </w:div>
    <w:div w:id="747770066">
      <w:bodyDiv w:val="1"/>
      <w:marLeft w:val="0"/>
      <w:marRight w:val="0"/>
      <w:marTop w:val="0"/>
      <w:marBottom w:val="0"/>
      <w:divBdr>
        <w:top w:val="none" w:sz="0" w:space="0" w:color="auto"/>
        <w:left w:val="none" w:sz="0" w:space="0" w:color="auto"/>
        <w:bottom w:val="none" w:sz="0" w:space="0" w:color="auto"/>
        <w:right w:val="none" w:sz="0" w:space="0" w:color="auto"/>
      </w:divBdr>
    </w:div>
    <w:div w:id="747770446">
      <w:bodyDiv w:val="1"/>
      <w:marLeft w:val="0"/>
      <w:marRight w:val="0"/>
      <w:marTop w:val="0"/>
      <w:marBottom w:val="0"/>
      <w:divBdr>
        <w:top w:val="none" w:sz="0" w:space="0" w:color="auto"/>
        <w:left w:val="none" w:sz="0" w:space="0" w:color="auto"/>
        <w:bottom w:val="none" w:sz="0" w:space="0" w:color="auto"/>
        <w:right w:val="none" w:sz="0" w:space="0" w:color="auto"/>
      </w:divBdr>
    </w:div>
    <w:div w:id="747927308">
      <w:bodyDiv w:val="1"/>
      <w:marLeft w:val="0"/>
      <w:marRight w:val="0"/>
      <w:marTop w:val="0"/>
      <w:marBottom w:val="0"/>
      <w:divBdr>
        <w:top w:val="none" w:sz="0" w:space="0" w:color="auto"/>
        <w:left w:val="none" w:sz="0" w:space="0" w:color="auto"/>
        <w:bottom w:val="none" w:sz="0" w:space="0" w:color="auto"/>
        <w:right w:val="none" w:sz="0" w:space="0" w:color="auto"/>
      </w:divBdr>
    </w:div>
    <w:div w:id="748039851">
      <w:bodyDiv w:val="1"/>
      <w:marLeft w:val="0"/>
      <w:marRight w:val="0"/>
      <w:marTop w:val="0"/>
      <w:marBottom w:val="0"/>
      <w:divBdr>
        <w:top w:val="none" w:sz="0" w:space="0" w:color="auto"/>
        <w:left w:val="none" w:sz="0" w:space="0" w:color="auto"/>
        <w:bottom w:val="none" w:sz="0" w:space="0" w:color="auto"/>
        <w:right w:val="none" w:sz="0" w:space="0" w:color="auto"/>
      </w:divBdr>
    </w:div>
    <w:div w:id="748114412">
      <w:bodyDiv w:val="1"/>
      <w:marLeft w:val="0"/>
      <w:marRight w:val="0"/>
      <w:marTop w:val="0"/>
      <w:marBottom w:val="0"/>
      <w:divBdr>
        <w:top w:val="none" w:sz="0" w:space="0" w:color="auto"/>
        <w:left w:val="none" w:sz="0" w:space="0" w:color="auto"/>
        <w:bottom w:val="none" w:sz="0" w:space="0" w:color="auto"/>
        <w:right w:val="none" w:sz="0" w:space="0" w:color="auto"/>
      </w:divBdr>
    </w:div>
    <w:div w:id="748386610">
      <w:bodyDiv w:val="1"/>
      <w:marLeft w:val="0"/>
      <w:marRight w:val="0"/>
      <w:marTop w:val="0"/>
      <w:marBottom w:val="0"/>
      <w:divBdr>
        <w:top w:val="none" w:sz="0" w:space="0" w:color="auto"/>
        <w:left w:val="none" w:sz="0" w:space="0" w:color="auto"/>
        <w:bottom w:val="none" w:sz="0" w:space="0" w:color="auto"/>
        <w:right w:val="none" w:sz="0" w:space="0" w:color="auto"/>
      </w:divBdr>
    </w:div>
    <w:div w:id="748388047">
      <w:bodyDiv w:val="1"/>
      <w:marLeft w:val="0"/>
      <w:marRight w:val="0"/>
      <w:marTop w:val="0"/>
      <w:marBottom w:val="0"/>
      <w:divBdr>
        <w:top w:val="none" w:sz="0" w:space="0" w:color="auto"/>
        <w:left w:val="none" w:sz="0" w:space="0" w:color="auto"/>
        <w:bottom w:val="none" w:sz="0" w:space="0" w:color="auto"/>
        <w:right w:val="none" w:sz="0" w:space="0" w:color="auto"/>
      </w:divBdr>
    </w:div>
    <w:div w:id="748423634">
      <w:bodyDiv w:val="1"/>
      <w:marLeft w:val="0"/>
      <w:marRight w:val="0"/>
      <w:marTop w:val="0"/>
      <w:marBottom w:val="0"/>
      <w:divBdr>
        <w:top w:val="none" w:sz="0" w:space="0" w:color="auto"/>
        <w:left w:val="none" w:sz="0" w:space="0" w:color="auto"/>
        <w:bottom w:val="none" w:sz="0" w:space="0" w:color="auto"/>
        <w:right w:val="none" w:sz="0" w:space="0" w:color="auto"/>
      </w:divBdr>
    </w:div>
    <w:div w:id="748581486">
      <w:bodyDiv w:val="1"/>
      <w:marLeft w:val="0"/>
      <w:marRight w:val="0"/>
      <w:marTop w:val="0"/>
      <w:marBottom w:val="0"/>
      <w:divBdr>
        <w:top w:val="none" w:sz="0" w:space="0" w:color="auto"/>
        <w:left w:val="none" w:sz="0" w:space="0" w:color="auto"/>
        <w:bottom w:val="none" w:sz="0" w:space="0" w:color="auto"/>
        <w:right w:val="none" w:sz="0" w:space="0" w:color="auto"/>
      </w:divBdr>
    </w:div>
    <w:div w:id="748890301">
      <w:bodyDiv w:val="1"/>
      <w:marLeft w:val="0"/>
      <w:marRight w:val="0"/>
      <w:marTop w:val="0"/>
      <w:marBottom w:val="0"/>
      <w:divBdr>
        <w:top w:val="none" w:sz="0" w:space="0" w:color="auto"/>
        <w:left w:val="none" w:sz="0" w:space="0" w:color="auto"/>
        <w:bottom w:val="none" w:sz="0" w:space="0" w:color="auto"/>
        <w:right w:val="none" w:sz="0" w:space="0" w:color="auto"/>
      </w:divBdr>
    </w:div>
    <w:div w:id="749081484">
      <w:bodyDiv w:val="1"/>
      <w:marLeft w:val="0"/>
      <w:marRight w:val="0"/>
      <w:marTop w:val="0"/>
      <w:marBottom w:val="0"/>
      <w:divBdr>
        <w:top w:val="none" w:sz="0" w:space="0" w:color="auto"/>
        <w:left w:val="none" w:sz="0" w:space="0" w:color="auto"/>
        <w:bottom w:val="none" w:sz="0" w:space="0" w:color="auto"/>
        <w:right w:val="none" w:sz="0" w:space="0" w:color="auto"/>
      </w:divBdr>
    </w:div>
    <w:div w:id="749084102">
      <w:bodyDiv w:val="1"/>
      <w:marLeft w:val="0"/>
      <w:marRight w:val="0"/>
      <w:marTop w:val="0"/>
      <w:marBottom w:val="0"/>
      <w:divBdr>
        <w:top w:val="none" w:sz="0" w:space="0" w:color="auto"/>
        <w:left w:val="none" w:sz="0" w:space="0" w:color="auto"/>
        <w:bottom w:val="none" w:sz="0" w:space="0" w:color="auto"/>
        <w:right w:val="none" w:sz="0" w:space="0" w:color="auto"/>
      </w:divBdr>
    </w:div>
    <w:div w:id="749155257">
      <w:bodyDiv w:val="1"/>
      <w:marLeft w:val="0"/>
      <w:marRight w:val="0"/>
      <w:marTop w:val="0"/>
      <w:marBottom w:val="0"/>
      <w:divBdr>
        <w:top w:val="none" w:sz="0" w:space="0" w:color="auto"/>
        <w:left w:val="none" w:sz="0" w:space="0" w:color="auto"/>
        <w:bottom w:val="none" w:sz="0" w:space="0" w:color="auto"/>
        <w:right w:val="none" w:sz="0" w:space="0" w:color="auto"/>
      </w:divBdr>
    </w:div>
    <w:div w:id="749237583">
      <w:bodyDiv w:val="1"/>
      <w:marLeft w:val="0"/>
      <w:marRight w:val="0"/>
      <w:marTop w:val="0"/>
      <w:marBottom w:val="0"/>
      <w:divBdr>
        <w:top w:val="none" w:sz="0" w:space="0" w:color="auto"/>
        <w:left w:val="none" w:sz="0" w:space="0" w:color="auto"/>
        <w:bottom w:val="none" w:sz="0" w:space="0" w:color="auto"/>
        <w:right w:val="none" w:sz="0" w:space="0" w:color="auto"/>
      </w:divBdr>
    </w:div>
    <w:div w:id="749542832">
      <w:bodyDiv w:val="1"/>
      <w:marLeft w:val="0"/>
      <w:marRight w:val="0"/>
      <w:marTop w:val="0"/>
      <w:marBottom w:val="0"/>
      <w:divBdr>
        <w:top w:val="none" w:sz="0" w:space="0" w:color="auto"/>
        <w:left w:val="none" w:sz="0" w:space="0" w:color="auto"/>
        <w:bottom w:val="none" w:sz="0" w:space="0" w:color="auto"/>
        <w:right w:val="none" w:sz="0" w:space="0" w:color="auto"/>
      </w:divBdr>
    </w:div>
    <w:div w:id="749931056">
      <w:bodyDiv w:val="1"/>
      <w:marLeft w:val="0"/>
      <w:marRight w:val="0"/>
      <w:marTop w:val="0"/>
      <w:marBottom w:val="0"/>
      <w:divBdr>
        <w:top w:val="none" w:sz="0" w:space="0" w:color="auto"/>
        <w:left w:val="none" w:sz="0" w:space="0" w:color="auto"/>
        <w:bottom w:val="none" w:sz="0" w:space="0" w:color="auto"/>
        <w:right w:val="none" w:sz="0" w:space="0" w:color="auto"/>
      </w:divBdr>
    </w:div>
    <w:div w:id="750280008">
      <w:bodyDiv w:val="1"/>
      <w:marLeft w:val="0"/>
      <w:marRight w:val="0"/>
      <w:marTop w:val="0"/>
      <w:marBottom w:val="0"/>
      <w:divBdr>
        <w:top w:val="none" w:sz="0" w:space="0" w:color="auto"/>
        <w:left w:val="none" w:sz="0" w:space="0" w:color="auto"/>
        <w:bottom w:val="none" w:sz="0" w:space="0" w:color="auto"/>
        <w:right w:val="none" w:sz="0" w:space="0" w:color="auto"/>
      </w:divBdr>
    </w:div>
    <w:div w:id="750656976">
      <w:bodyDiv w:val="1"/>
      <w:marLeft w:val="0"/>
      <w:marRight w:val="0"/>
      <w:marTop w:val="0"/>
      <w:marBottom w:val="0"/>
      <w:divBdr>
        <w:top w:val="none" w:sz="0" w:space="0" w:color="auto"/>
        <w:left w:val="none" w:sz="0" w:space="0" w:color="auto"/>
        <w:bottom w:val="none" w:sz="0" w:space="0" w:color="auto"/>
        <w:right w:val="none" w:sz="0" w:space="0" w:color="auto"/>
      </w:divBdr>
    </w:div>
    <w:div w:id="750736753">
      <w:bodyDiv w:val="1"/>
      <w:marLeft w:val="0"/>
      <w:marRight w:val="0"/>
      <w:marTop w:val="0"/>
      <w:marBottom w:val="0"/>
      <w:divBdr>
        <w:top w:val="none" w:sz="0" w:space="0" w:color="auto"/>
        <w:left w:val="none" w:sz="0" w:space="0" w:color="auto"/>
        <w:bottom w:val="none" w:sz="0" w:space="0" w:color="auto"/>
        <w:right w:val="none" w:sz="0" w:space="0" w:color="auto"/>
      </w:divBdr>
    </w:div>
    <w:div w:id="750782363">
      <w:bodyDiv w:val="1"/>
      <w:marLeft w:val="0"/>
      <w:marRight w:val="0"/>
      <w:marTop w:val="0"/>
      <w:marBottom w:val="0"/>
      <w:divBdr>
        <w:top w:val="none" w:sz="0" w:space="0" w:color="auto"/>
        <w:left w:val="none" w:sz="0" w:space="0" w:color="auto"/>
        <w:bottom w:val="none" w:sz="0" w:space="0" w:color="auto"/>
        <w:right w:val="none" w:sz="0" w:space="0" w:color="auto"/>
      </w:divBdr>
    </w:div>
    <w:div w:id="750851758">
      <w:bodyDiv w:val="1"/>
      <w:marLeft w:val="0"/>
      <w:marRight w:val="0"/>
      <w:marTop w:val="0"/>
      <w:marBottom w:val="0"/>
      <w:divBdr>
        <w:top w:val="none" w:sz="0" w:space="0" w:color="auto"/>
        <w:left w:val="none" w:sz="0" w:space="0" w:color="auto"/>
        <w:bottom w:val="none" w:sz="0" w:space="0" w:color="auto"/>
        <w:right w:val="none" w:sz="0" w:space="0" w:color="auto"/>
      </w:divBdr>
    </w:div>
    <w:div w:id="750931171">
      <w:bodyDiv w:val="1"/>
      <w:marLeft w:val="0"/>
      <w:marRight w:val="0"/>
      <w:marTop w:val="0"/>
      <w:marBottom w:val="0"/>
      <w:divBdr>
        <w:top w:val="none" w:sz="0" w:space="0" w:color="auto"/>
        <w:left w:val="none" w:sz="0" w:space="0" w:color="auto"/>
        <w:bottom w:val="none" w:sz="0" w:space="0" w:color="auto"/>
        <w:right w:val="none" w:sz="0" w:space="0" w:color="auto"/>
      </w:divBdr>
    </w:div>
    <w:div w:id="751006269">
      <w:bodyDiv w:val="1"/>
      <w:marLeft w:val="0"/>
      <w:marRight w:val="0"/>
      <w:marTop w:val="0"/>
      <w:marBottom w:val="0"/>
      <w:divBdr>
        <w:top w:val="none" w:sz="0" w:space="0" w:color="auto"/>
        <w:left w:val="none" w:sz="0" w:space="0" w:color="auto"/>
        <w:bottom w:val="none" w:sz="0" w:space="0" w:color="auto"/>
        <w:right w:val="none" w:sz="0" w:space="0" w:color="auto"/>
      </w:divBdr>
    </w:div>
    <w:div w:id="751122429">
      <w:bodyDiv w:val="1"/>
      <w:marLeft w:val="0"/>
      <w:marRight w:val="0"/>
      <w:marTop w:val="0"/>
      <w:marBottom w:val="0"/>
      <w:divBdr>
        <w:top w:val="none" w:sz="0" w:space="0" w:color="auto"/>
        <w:left w:val="none" w:sz="0" w:space="0" w:color="auto"/>
        <w:bottom w:val="none" w:sz="0" w:space="0" w:color="auto"/>
        <w:right w:val="none" w:sz="0" w:space="0" w:color="auto"/>
      </w:divBdr>
    </w:div>
    <w:div w:id="751316047">
      <w:bodyDiv w:val="1"/>
      <w:marLeft w:val="0"/>
      <w:marRight w:val="0"/>
      <w:marTop w:val="0"/>
      <w:marBottom w:val="0"/>
      <w:divBdr>
        <w:top w:val="none" w:sz="0" w:space="0" w:color="auto"/>
        <w:left w:val="none" w:sz="0" w:space="0" w:color="auto"/>
        <w:bottom w:val="none" w:sz="0" w:space="0" w:color="auto"/>
        <w:right w:val="none" w:sz="0" w:space="0" w:color="auto"/>
      </w:divBdr>
    </w:div>
    <w:div w:id="751437443">
      <w:bodyDiv w:val="1"/>
      <w:marLeft w:val="0"/>
      <w:marRight w:val="0"/>
      <w:marTop w:val="0"/>
      <w:marBottom w:val="0"/>
      <w:divBdr>
        <w:top w:val="none" w:sz="0" w:space="0" w:color="auto"/>
        <w:left w:val="none" w:sz="0" w:space="0" w:color="auto"/>
        <w:bottom w:val="none" w:sz="0" w:space="0" w:color="auto"/>
        <w:right w:val="none" w:sz="0" w:space="0" w:color="auto"/>
      </w:divBdr>
    </w:div>
    <w:div w:id="751509774">
      <w:bodyDiv w:val="1"/>
      <w:marLeft w:val="0"/>
      <w:marRight w:val="0"/>
      <w:marTop w:val="0"/>
      <w:marBottom w:val="0"/>
      <w:divBdr>
        <w:top w:val="none" w:sz="0" w:space="0" w:color="auto"/>
        <w:left w:val="none" w:sz="0" w:space="0" w:color="auto"/>
        <w:bottom w:val="none" w:sz="0" w:space="0" w:color="auto"/>
        <w:right w:val="none" w:sz="0" w:space="0" w:color="auto"/>
      </w:divBdr>
    </w:div>
    <w:div w:id="751783171">
      <w:bodyDiv w:val="1"/>
      <w:marLeft w:val="0"/>
      <w:marRight w:val="0"/>
      <w:marTop w:val="0"/>
      <w:marBottom w:val="0"/>
      <w:divBdr>
        <w:top w:val="none" w:sz="0" w:space="0" w:color="auto"/>
        <w:left w:val="none" w:sz="0" w:space="0" w:color="auto"/>
        <w:bottom w:val="none" w:sz="0" w:space="0" w:color="auto"/>
        <w:right w:val="none" w:sz="0" w:space="0" w:color="auto"/>
      </w:divBdr>
    </w:div>
    <w:div w:id="751968324">
      <w:bodyDiv w:val="1"/>
      <w:marLeft w:val="0"/>
      <w:marRight w:val="0"/>
      <w:marTop w:val="0"/>
      <w:marBottom w:val="0"/>
      <w:divBdr>
        <w:top w:val="none" w:sz="0" w:space="0" w:color="auto"/>
        <w:left w:val="none" w:sz="0" w:space="0" w:color="auto"/>
        <w:bottom w:val="none" w:sz="0" w:space="0" w:color="auto"/>
        <w:right w:val="none" w:sz="0" w:space="0" w:color="auto"/>
      </w:divBdr>
    </w:div>
    <w:div w:id="752356661">
      <w:bodyDiv w:val="1"/>
      <w:marLeft w:val="0"/>
      <w:marRight w:val="0"/>
      <w:marTop w:val="0"/>
      <w:marBottom w:val="0"/>
      <w:divBdr>
        <w:top w:val="none" w:sz="0" w:space="0" w:color="auto"/>
        <w:left w:val="none" w:sz="0" w:space="0" w:color="auto"/>
        <w:bottom w:val="none" w:sz="0" w:space="0" w:color="auto"/>
        <w:right w:val="none" w:sz="0" w:space="0" w:color="auto"/>
      </w:divBdr>
    </w:div>
    <w:div w:id="752429867">
      <w:bodyDiv w:val="1"/>
      <w:marLeft w:val="0"/>
      <w:marRight w:val="0"/>
      <w:marTop w:val="0"/>
      <w:marBottom w:val="0"/>
      <w:divBdr>
        <w:top w:val="none" w:sz="0" w:space="0" w:color="auto"/>
        <w:left w:val="none" w:sz="0" w:space="0" w:color="auto"/>
        <w:bottom w:val="none" w:sz="0" w:space="0" w:color="auto"/>
        <w:right w:val="none" w:sz="0" w:space="0" w:color="auto"/>
      </w:divBdr>
    </w:div>
    <w:div w:id="752550670">
      <w:bodyDiv w:val="1"/>
      <w:marLeft w:val="0"/>
      <w:marRight w:val="0"/>
      <w:marTop w:val="0"/>
      <w:marBottom w:val="0"/>
      <w:divBdr>
        <w:top w:val="none" w:sz="0" w:space="0" w:color="auto"/>
        <w:left w:val="none" w:sz="0" w:space="0" w:color="auto"/>
        <w:bottom w:val="none" w:sz="0" w:space="0" w:color="auto"/>
        <w:right w:val="none" w:sz="0" w:space="0" w:color="auto"/>
      </w:divBdr>
    </w:div>
    <w:div w:id="752626391">
      <w:bodyDiv w:val="1"/>
      <w:marLeft w:val="0"/>
      <w:marRight w:val="0"/>
      <w:marTop w:val="0"/>
      <w:marBottom w:val="0"/>
      <w:divBdr>
        <w:top w:val="none" w:sz="0" w:space="0" w:color="auto"/>
        <w:left w:val="none" w:sz="0" w:space="0" w:color="auto"/>
        <w:bottom w:val="none" w:sz="0" w:space="0" w:color="auto"/>
        <w:right w:val="none" w:sz="0" w:space="0" w:color="auto"/>
      </w:divBdr>
    </w:div>
    <w:div w:id="752630478">
      <w:bodyDiv w:val="1"/>
      <w:marLeft w:val="0"/>
      <w:marRight w:val="0"/>
      <w:marTop w:val="0"/>
      <w:marBottom w:val="0"/>
      <w:divBdr>
        <w:top w:val="none" w:sz="0" w:space="0" w:color="auto"/>
        <w:left w:val="none" w:sz="0" w:space="0" w:color="auto"/>
        <w:bottom w:val="none" w:sz="0" w:space="0" w:color="auto"/>
        <w:right w:val="none" w:sz="0" w:space="0" w:color="auto"/>
      </w:divBdr>
    </w:div>
    <w:div w:id="752773823">
      <w:bodyDiv w:val="1"/>
      <w:marLeft w:val="0"/>
      <w:marRight w:val="0"/>
      <w:marTop w:val="0"/>
      <w:marBottom w:val="0"/>
      <w:divBdr>
        <w:top w:val="none" w:sz="0" w:space="0" w:color="auto"/>
        <w:left w:val="none" w:sz="0" w:space="0" w:color="auto"/>
        <w:bottom w:val="none" w:sz="0" w:space="0" w:color="auto"/>
        <w:right w:val="none" w:sz="0" w:space="0" w:color="auto"/>
      </w:divBdr>
    </w:div>
    <w:div w:id="752776563">
      <w:bodyDiv w:val="1"/>
      <w:marLeft w:val="0"/>
      <w:marRight w:val="0"/>
      <w:marTop w:val="0"/>
      <w:marBottom w:val="0"/>
      <w:divBdr>
        <w:top w:val="none" w:sz="0" w:space="0" w:color="auto"/>
        <w:left w:val="none" w:sz="0" w:space="0" w:color="auto"/>
        <w:bottom w:val="none" w:sz="0" w:space="0" w:color="auto"/>
        <w:right w:val="none" w:sz="0" w:space="0" w:color="auto"/>
      </w:divBdr>
    </w:div>
    <w:div w:id="752896528">
      <w:bodyDiv w:val="1"/>
      <w:marLeft w:val="0"/>
      <w:marRight w:val="0"/>
      <w:marTop w:val="0"/>
      <w:marBottom w:val="0"/>
      <w:divBdr>
        <w:top w:val="none" w:sz="0" w:space="0" w:color="auto"/>
        <w:left w:val="none" w:sz="0" w:space="0" w:color="auto"/>
        <w:bottom w:val="none" w:sz="0" w:space="0" w:color="auto"/>
        <w:right w:val="none" w:sz="0" w:space="0" w:color="auto"/>
      </w:divBdr>
    </w:div>
    <w:div w:id="753430034">
      <w:bodyDiv w:val="1"/>
      <w:marLeft w:val="0"/>
      <w:marRight w:val="0"/>
      <w:marTop w:val="0"/>
      <w:marBottom w:val="0"/>
      <w:divBdr>
        <w:top w:val="none" w:sz="0" w:space="0" w:color="auto"/>
        <w:left w:val="none" w:sz="0" w:space="0" w:color="auto"/>
        <w:bottom w:val="none" w:sz="0" w:space="0" w:color="auto"/>
        <w:right w:val="none" w:sz="0" w:space="0" w:color="auto"/>
      </w:divBdr>
    </w:div>
    <w:div w:id="753866094">
      <w:bodyDiv w:val="1"/>
      <w:marLeft w:val="0"/>
      <w:marRight w:val="0"/>
      <w:marTop w:val="0"/>
      <w:marBottom w:val="0"/>
      <w:divBdr>
        <w:top w:val="none" w:sz="0" w:space="0" w:color="auto"/>
        <w:left w:val="none" w:sz="0" w:space="0" w:color="auto"/>
        <w:bottom w:val="none" w:sz="0" w:space="0" w:color="auto"/>
        <w:right w:val="none" w:sz="0" w:space="0" w:color="auto"/>
      </w:divBdr>
    </w:div>
    <w:div w:id="753941197">
      <w:bodyDiv w:val="1"/>
      <w:marLeft w:val="0"/>
      <w:marRight w:val="0"/>
      <w:marTop w:val="0"/>
      <w:marBottom w:val="0"/>
      <w:divBdr>
        <w:top w:val="none" w:sz="0" w:space="0" w:color="auto"/>
        <w:left w:val="none" w:sz="0" w:space="0" w:color="auto"/>
        <w:bottom w:val="none" w:sz="0" w:space="0" w:color="auto"/>
        <w:right w:val="none" w:sz="0" w:space="0" w:color="auto"/>
      </w:divBdr>
    </w:div>
    <w:div w:id="754011351">
      <w:bodyDiv w:val="1"/>
      <w:marLeft w:val="0"/>
      <w:marRight w:val="0"/>
      <w:marTop w:val="0"/>
      <w:marBottom w:val="0"/>
      <w:divBdr>
        <w:top w:val="none" w:sz="0" w:space="0" w:color="auto"/>
        <w:left w:val="none" w:sz="0" w:space="0" w:color="auto"/>
        <w:bottom w:val="none" w:sz="0" w:space="0" w:color="auto"/>
        <w:right w:val="none" w:sz="0" w:space="0" w:color="auto"/>
      </w:divBdr>
    </w:div>
    <w:div w:id="754476354">
      <w:bodyDiv w:val="1"/>
      <w:marLeft w:val="0"/>
      <w:marRight w:val="0"/>
      <w:marTop w:val="0"/>
      <w:marBottom w:val="0"/>
      <w:divBdr>
        <w:top w:val="none" w:sz="0" w:space="0" w:color="auto"/>
        <w:left w:val="none" w:sz="0" w:space="0" w:color="auto"/>
        <w:bottom w:val="none" w:sz="0" w:space="0" w:color="auto"/>
        <w:right w:val="none" w:sz="0" w:space="0" w:color="auto"/>
      </w:divBdr>
    </w:div>
    <w:div w:id="754590962">
      <w:bodyDiv w:val="1"/>
      <w:marLeft w:val="0"/>
      <w:marRight w:val="0"/>
      <w:marTop w:val="0"/>
      <w:marBottom w:val="0"/>
      <w:divBdr>
        <w:top w:val="none" w:sz="0" w:space="0" w:color="auto"/>
        <w:left w:val="none" w:sz="0" w:space="0" w:color="auto"/>
        <w:bottom w:val="none" w:sz="0" w:space="0" w:color="auto"/>
        <w:right w:val="none" w:sz="0" w:space="0" w:color="auto"/>
      </w:divBdr>
    </w:div>
    <w:div w:id="754672204">
      <w:bodyDiv w:val="1"/>
      <w:marLeft w:val="0"/>
      <w:marRight w:val="0"/>
      <w:marTop w:val="0"/>
      <w:marBottom w:val="0"/>
      <w:divBdr>
        <w:top w:val="none" w:sz="0" w:space="0" w:color="auto"/>
        <w:left w:val="none" w:sz="0" w:space="0" w:color="auto"/>
        <w:bottom w:val="none" w:sz="0" w:space="0" w:color="auto"/>
        <w:right w:val="none" w:sz="0" w:space="0" w:color="auto"/>
      </w:divBdr>
    </w:div>
    <w:div w:id="754979660">
      <w:bodyDiv w:val="1"/>
      <w:marLeft w:val="0"/>
      <w:marRight w:val="0"/>
      <w:marTop w:val="0"/>
      <w:marBottom w:val="0"/>
      <w:divBdr>
        <w:top w:val="none" w:sz="0" w:space="0" w:color="auto"/>
        <w:left w:val="none" w:sz="0" w:space="0" w:color="auto"/>
        <w:bottom w:val="none" w:sz="0" w:space="0" w:color="auto"/>
        <w:right w:val="none" w:sz="0" w:space="0" w:color="auto"/>
      </w:divBdr>
    </w:div>
    <w:div w:id="755246657">
      <w:bodyDiv w:val="1"/>
      <w:marLeft w:val="0"/>
      <w:marRight w:val="0"/>
      <w:marTop w:val="0"/>
      <w:marBottom w:val="0"/>
      <w:divBdr>
        <w:top w:val="none" w:sz="0" w:space="0" w:color="auto"/>
        <w:left w:val="none" w:sz="0" w:space="0" w:color="auto"/>
        <w:bottom w:val="none" w:sz="0" w:space="0" w:color="auto"/>
        <w:right w:val="none" w:sz="0" w:space="0" w:color="auto"/>
      </w:divBdr>
    </w:div>
    <w:div w:id="755252882">
      <w:bodyDiv w:val="1"/>
      <w:marLeft w:val="0"/>
      <w:marRight w:val="0"/>
      <w:marTop w:val="0"/>
      <w:marBottom w:val="0"/>
      <w:divBdr>
        <w:top w:val="none" w:sz="0" w:space="0" w:color="auto"/>
        <w:left w:val="none" w:sz="0" w:space="0" w:color="auto"/>
        <w:bottom w:val="none" w:sz="0" w:space="0" w:color="auto"/>
        <w:right w:val="none" w:sz="0" w:space="0" w:color="auto"/>
      </w:divBdr>
    </w:div>
    <w:div w:id="755443087">
      <w:bodyDiv w:val="1"/>
      <w:marLeft w:val="0"/>
      <w:marRight w:val="0"/>
      <w:marTop w:val="0"/>
      <w:marBottom w:val="0"/>
      <w:divBdr>
        <w:top w:val="none" w:sz="0" w:space="0" w:color="auto"/>
        <w:left w:val="none" w:sz="0" w:space="0" w:color="auto"/>
        <w:bottom w:val="none" w:sz="0" w:space="0" w:color="auto"/>
        <w:right w:val="none" w:sz="0" w:space="0" w:color="auto"/>
      </w:divBdr>
    </w:div>
    <w:div w:id="755828682">
      <w:bodyDiv w:val="1"/>
      <w:marLeft w:val="0"/>
      <w:marRight w:val="0"/>
      <w:marTop w:val="0"/>
      <w:marBottom w:val="0"/>
      <w:divBdr>
        <w:top w:val="none" w:sz="0" w:space="0" w:color="auto"/>
        <w:left w:val="none" w:sz="0" w:space="0" w:color="auto"/>
        <w:bottom w:val="none" w:sz="0" w:space="0" w:color="auto"/>
        <w:right w:val="none" w:sz="0" w:space="0" w:color="auto"/>
      </w:divBdr>
    </w:div>
    <w:div w:id="756288399">
      <w:bodyDiv w:val="1"/>
      <w:marLeft w:val="0"/>
      <w:marRight w:val="0"/>
      <w:marTop w:val="0"/>
      <w:marBottom w:val="0"/>
      <w:divBdr>
        <w:top w:val="none" w:sz="0" w:space="0" w:color="auto"/>
        <w:left w:val="none" w:sz="0" w:space="0" w:color="auto"/>
        <w:bottom w:val="none" w:sz="0" w:space="0" w:color="auto"/>
        <w:right w:val="none" w:sz="0" w:space="0" w:color="auto"/>
      </w:divBdr>
    </w:div>
    <w:div w:id="756288480">
      <w:bodyDiv w:val="1"/>
      <w:marLeft w:val="0"/>
      <w:marRight w:val="0"/>
      <w:marTop w:val="0"/>
      <w:marBottom w:val="0"/>
      <w:divBdr>
        <w:top w:val="none" w:sz="0" w:space="0" w:color="auto"/>
        <w:left w:val="none" w:sz="0" w:space="0" w:color="auto"/>
        <w:bottom w:val="none" w:sz="0" w:space="0" w:color="auto"/>
        <w:right w:val="none" w:sz="0" w:space="0" w:color="auto"/>
      </w:divBdr>
    </w:div>
    <w:div w:id="756438823">
      <w:bodyDiv w:val="1"/>
      <w:marLeft w:val="0"/>
      <w:marRight w:val="0"/>
      <w:marTop w:val="0"/>
      <w:marBottom w:val="0"/>
      <w:divBdr>
        <w:top w:val="none" w:sz="0" w:space="0" w:color="auto"/>
        <w:left w:val="none" w:sz="0" w:space="0" w:color="auto"/>
        <w:bottom w:val="none" w:sz="0" w:space="0" w:color="auto"/>
        <w:right w:val="none" w:sz="0" w:space="0" w:color="auto"/>
      </w:divBdr>
    </w:div>
    <w:div w:id="756560965">
      <w:bodyDiv w:val="1"/>
      <w:marLeft w:val="0"/>
      <w:marRight w:val="0"/>
      <w:marTop w:val="0"/>
      <w:marBottom w:val="0"/>
      <w:divBdr>
        <w:top w:val="none" w:sz="0" w:space="0" w:color="auto"/>
        <w:left w:val="none" w:sz="0" w:space="0" w:color="auto"/>
        <w:bottom w:val="none" w:sz="0" w:space="0" w:color="auto"/>
        <w:right w:val="none" w:sz="0" w:space="0" w:color="auto"/>
      </w:divBdr>
    </w:div>
    <w:div w:id="757017114">
      <w:bodyDiv w:val="1"/>
      <w:marLeft w:val="0"/>
      <w:marRight w:val="0"/>
      <w:marTop w:val="0"/>
      <w:marBottom w:val="0"/>
      <w:divBdr>
        <w:top w:val="none" w:sz="0" w:space="0" w:color="auto"/>
        <w:left w:val="none" w:sz="0" w:space="0" w:color="auto"/>
        <w:bottom w:val="none" w:sz="0" w:space="0" w:color="auto"/>
        <w:right w:val="none" w:sz="0" w:space="0" w:color="auto"/>
      </w:divBdr>
    </w:div>
    <w:div w:id="757095047">
      <w:bodyDiv w:val="1"/>
      <w:marLeft w:val="0"/>
      <w:marRight w:val="0"/>
      <w:marTop w:val="0"/>
      <w:marBottom w:val="0"/>
      <w:divBdr>
        <w:top w:val="none" w:sz="0" w:space="0" w:color="auto"/>
        <w:left w:val="none" w:sz="0" w:space="0" w:color="auto"/>
        <w:bottom w:val="none" w:sz="0" w:space="0" w:color="auto"/>
        <w:right w:val="none" w:sz="0" w:space="0" w:color="auto"/>
      </w:divBdr>
    </w:div>
    <w:div w:id="757989919">
      <w:bodyDiv w:val="1"/>
      <w:marLeft w:val="0"/>
      <w:marRight w:val="0"/>
      <w:marTop w:val="0"/>
      <w:marBottom w:val="0"/>
      <w:divBdr>
        <w:top w:val="none" w:sz="0" w:space="0" w:color="auto"/>
        <w:left w:val="none" w:sz="0" w:space="0" w:color="auto"/>
        <w:bottom w:val="none" w:sz="0" w:space="0" w:color="auto"/>
        <w:right w:val="none" w:sz="0" w:space="0" w:color="auto"/>
      </w:divBdr>
    </w:div>
    <w:div w:id="758064790">
      <w:bodyDiv w:val="1"/>
      <w:marLeft w:val="0"/>
      <w:marRight w:val="0"/>
      <w:marTop w:val="0"/>
      <w:marBottom w:val="0"/>
      <w:divBdr>
        <w:top w:val="none" w:sz="0" w:space="0" w:color="auto"/>
        <w:left w:val="none" w:sz="0" w:space="0" w:color="auto"/>
        <w:bottom w:val="none" w:sz="0" w:space="0" w:color="auto"/>
        <w:right w:val="none" w:sz="0" w:space="0" w:color="auto"/>
      </w:divBdr>
    </w:div>
    <w:div w:id="758213741">
      <w:bodyDiv w:val="1"/>
      <w:marLeft w:val="0"/>
      <w:marRight w:val="0"/>
      <w:marTop w:val="0"/>
      <w:marBottom w:val="0"/>
      <w:divBdr>
        <w:top w:val="none" w:sz="0" w:space="0" w:color="auto"/>
        <w:left w:val="none" w:sz="0" w:space="0" w:color="auto"/>
        <w:bottom w:val="none" w:sz="0" w:space="0" w:color="auto"/>
        <w:right w:val="none" w:sz="0" w:space="0" w:color="auto"/>
      </w:divBdr>
    </w:div>
    <w:div w:id="758596414">
      <w:bodyDiv w:val="1"/>
      <w:marLeft w:val="0"/>
      <w:marRight w:val="0"/>
      <w:marTop w:val="0"/>
      <w:marBottom w:val="0"/>
      <w:divBdr>
        <w:top w:val="none" w:sz="0" w:space="0" w:color="auto"/>
        <w:left w:val="none" w:sz="0" w:space="0" w:color="auto"/>
        <w:bottom w:val="none" w:sz="0" w:space="0" w:color="auto"/>
        <w:right w:val="none" w:sz="0" w:space="0" w:color="auto"/>
      </w:divBdr>
    </w:div>
    <w:div w:id="758603991">
      <w:bodyDiv w:val="1"/>
      <w:marLeft w:val="0"/>
      <w:marRight w:val="0"/>
      <w:marTop w:val="0"/>
      <w:marBottom w:val="0"/>
      <w:divBdr>
        <w:top w:val="none" w:sz="0" w:space="0" w:color="auto"/>
        <w:left w:val="none" w:sz="0" w:space="0" w:color="auto"/>
        <w:bottom w:val="none" w:sz="0" w:space="0" w:color="auto"/>
        <w:right w:val="none" w:sz="0" w:space="0" w:color="auto"/>
      </w:divBdr>
    </w:div>
    <w:div w:id="758717105">
      <w:bodyDiv w:val="1"/>
      <w:marLeft w:val="0"/>
      <w:marRight w:val="0"/>
      <w:marTop w:val="0"/>
      <w:marBottom w:val="0"/>
      <w:divBdr>
        <w:top w:val="none" w:sz="0" w:space="0" w:color="auto"/>
        <w:left w:val="none" w:sz="0" w:space="0" w:color="auto"/>
        <w:bottom w:val="none" w:sz="0" w:space="0" w:color="auto"/>
        <w:right w:val="none" w:sz="0" w:space="0" w:color="auto"/>
      </w:divBdr>
    </w:div>
    <w:div w:id="758865731">
      <w:bodyDiv w:val="1"/>
      <w:marLeft w:val="0"/>
      <w:marRight w:val="0"/>
      <w:marTop w:val="0"/>
      <w:marBottom w:val="0"/>
      <w:divBdr>
        <w:top w:val="none" w:sz="0" w:space="0" w:color="auto"/>
        <w:left w:val="none" w:sz="0" w:space="0" w:color="auto"/>
        <w:bottom w:val="none" w:sz="0" w:space="0" w:color="auto"/>
        <w:right w:val="none" w:sz="0" w:space="0" w:color="auto"/>
      </w:divBdr>
    </w:div>
    <w:div w:id="758871533">
      <w:bodyDiv w:val="1"/>
      <w:marLeft w:val="0"/>
      <w:marRight w:val="0"/>
      <w:marTop w:val="0"/>
      <w:marBottom w:val="0"/>
      <w:divBdr>
        <w:top w:val="none" w:sz="0" w:space="0" w:color="auto"/>
        <w:left w:val="none" w:sz="0" w:space="0" w:color="auto"/>
        <w:bottom w:val="none" w:sz="0" w:space="0" w:color="auto"/>
        <w:right w:val="none" w:sz="0" w:space="0" w:color="auto"/>
      </w:divBdr>
    </w:div>
    <w:div w:id="759176591">
      <w:bodyDiv w:val="1"/>
      <w:marLeft w:val="0"/>
      <w:marRight w:val="0"/>
      <w:marTop w:val="0"/>
      <w:marBottom w:val="0"/>
      <w:divBdr>
        <w:top w:val="none" w:sz="0" w:space="0" w:color="auto"/>
        <w:left w:val="none" w:sz="0" w:space="0" w:color="auto"/>
        <w:bottom w:val="none" w:sz="0" w:space="0" w:color="auto"/>
        <w:right w:val="none" w:sz="0" w:space="0" w:color="auto"/>
      </w:divBdr>
    </w:div>
    <w:div w:id="759645255">
      <w:bodyDiv w:val="1"/>
      <w:marLeft w:val="0"/>
      <w:marRight w:val="0"/>
      <w:marTop w:val="0"/>
      <w:marBottom w:val="0"/>
      <w:divBdr>
        <w:top w:val="none" w:sz="0" w:space="0" w:color="auto"/>
        <w:left w:val="none" w:sz="0" w:space="0" w:color="auto"/>
        <w:bottom w:val="none" w:sz="0" w:space="0" w:color="auto"/>
        <w:right w:val="none" w:sz="0" w:space="0" w:color="auto"/>
      </w:divBdr>
    </w:div>
    <w:div w:id="759647087">
      <w:bodyDiv w:val="1"/>
      <w:marLeft w:val="0"/>
      <w:marRight w:val="0"/>
      <w:marTop w:val="0"/>
      <w:marBottom w:val="0"/>
      <w:divBdr>
        <w:top w:val="none" w:sz="0" w:space="0" w:color="auto"/>
        <w:left w:val="none" w:sz="0" w:space="0" w:color="auto"/>
        <w:bottom w:val="none" w:sz="0" w:space="0" w:color="auto"/>
        <w:right w:val="none" w:sz="0" w:space="0" w:color="auto"/>
      </w:divBdr>
    </w:div>
    <w:div w:id="759956435">
      <w:bodyDiv w:val="1"/>
      <w:marLeft w:val="0"/>
      <w:marRight w:val="0"/>
      <w:marTop w:val="0"/>
      <w:marBottom w:val="0"/>
      <w:divBdr>
        <w:top w:val="none" w:sz="0" w:space="0" w:color="auto"/>
        <w:left w:val="none" w:sz="0" w:space="0" w:color="auto"/>
        <w:bottom w:val="none" w:sz="0" w:space="0" w:color="auto"/>
        <w:right w:val="none" w:sz="0" w:space="0" w:color="auto"/>
      </w:divBdr>
    </w:div>
    <w:div w:id="760104718">
      <w:bodyDiv w:val="1"/>
      <w:marLeft w:val="0"/>
      <w:marRight w:val="0"/>
      <w:marTop w:val="0"/>
      <w:marBottom w:val="0"/>
      <w:divBdr>
        <w:top w:val="none" w:sz="0" w:space="0" w:color="auto"/>
        <w:left w:val="none" w:sz="0" w:space="0" w:color="auto"/>
        <w:bottom w:val="none" w:sz="0" w:space="0" w:color="auto"/>
        <w:right w:val="none" w:sz="0" w:space="0" w:color="auto"/>
      </w:divBdr>
    </w:div>
    <w:div w:id="760223174">
      <w:bodyDiv w:val="1"/>
      <w:marLeft w:val="0"/>
      <w:marRight w:val="0"/>
      <w:marTop w:val="0"/>
      <w:marBottom w:val="0"/>
      <w:divBdr>
        <w:top w:val="none" w:sz="0" w:space="0" w:color="auto"/>
        <w:left w:val="none" w:sz="0" w:space="0" w:color="auto"/>
        <w:bottom w:val="none" w:sz="0" w:space="0" w:color="auto"/>
        <w:right w:val="none" w:sz="0" w:space="0" w:color="auto"/>
      </w:divBdr>
    </w:div>
    <w:div w:id="760224774">
      <w:bodyDiv w:val="1"/>
      <w:marLeft w:val="0"/>
      <w:marRight w:val="0"/>
      <w:marTop w:val="0"/>
      <w:marBottom w:val="0"/>
      <w:divBdr>
        <w:top w:val="none" w:sz="0" w:space="0" w:color="auto"/>
        <w:left w:val="none" w:sz="0" w:space="0" w:color="auto"/>
        <w:bottom w:val="none" w:sz="0" w:space="0" w:color="auto"/>
        <w:right w:val="none" w:sz="0" w:space="0" w:color="auto"/>
      </w:divBdr>
    </w:div>
    <w:div w:id="760224883">
      <w:bodyDiv w:val="1"/>
      <w:marLeft w:val="0"/>
      <w:marRight w:val="0"/>
      <w:marTop w:val="0"/>
      <w:marBottom w:val="0"/>
      <w:divBdr>
        <w:top w:val="none" w:sz="0" w:space="0" w:color="auto"/>
        <w:left w:val="none" w:sz="0" w:space="0" w:color="auto"/>
        <w:bottom w:val="none" w:sz="0" w:space="0" w:color="auto"/>
        <w:right w:val="none" w:sz="0" w:space="0" w:color="auto"/>
      </w:divBdr>
    </w:div>
    <w:div w:id="760250155">
      <w:bodyDiv w:val="1"/>
      <w:marLeft w:val="0"/>
      <w:marRight w:val="0"/>
      <w:marTop w:val="0"/>
      <w:marBottom w:val="0"/>
      <w:divBdr>
        <w:top w:val="none" w:sz="0" w:space="0" w:color="auto"/>
        <w:left w:val="none" w:sz="0" w:space="0" w:color="auto"/>
        <w:bottom w:val="none" w:sz="0" w:space="0" w:color="auto"/>
        <w:right w:val="none" w:sz="0" w:space="0" w:color="auto"/>
      </w:divBdr>
    </w:div>
    <w:div w:id="760296001">
      <w:bodyDiv w:val="1"/>
      <w:marLeft w:val="0"/>
      <w:marRight w:val="0"/>
      <w:marTop w:val="0"/>
      <w:marBottom w:val="0"/>
      <w:divBdr>
        <w:top w:val="none" w:sz="0" w:space="0" w:color="auto"/>
        <w:left w:val="none" w:sz="0" w:space="0" w:color="auto"/>
        <w:bottom w:val="none" w:sz="0" w:space="0" w:color="auto"/>
        <w:right w:val="none" w:sz="0" w:space="0" w:color="auto"/>
      </w:divBdr>
    </w:div>
    <w:div w:id="760301158">
      <w:bodyDiv w:val="1"/>
      <w:marLeft w:val="0"/>
      <w:marRight w:val="0"/>
      <w:marTop w:val="0"/>
      <w:marBottom w:val="0"/>
      <w:divBdr>
        <w:top w:val="none" w:sz="0" w:space="0" w:color="auto"/>
        <w:left w:val="none" w:sz="0" w:space="0" w:color="auto"/>
        <w:bottom w:val="none" w:sz="0" w:space="0" w:color="auto"/>
        <w:right w:val="none" w:sz="0" w:space="0" w:color="auto"/>
      </w:divBdr>
    </w:div>
    <w:div w:id="760373164">
      <w:bodyDiv w:val="1"/>
      <w:marLeft w:val="0"/>
      <w:marRight w:val="0"/>
      <w:marTop w:val="0"/>
      <w:marBottom w:val="0"/>
      <w:divBdr>
        <w:top w:val="none" w:sz="0" w:space="0" w:color="auto"/>
        <w:left w:val="none" w:sz="0" w:space="0" w:color="auto"/>
        <w:bottom w:val="none" w:sz="0" w:space="0" w:color="auto"/>
        <w:right w:val="none" w:sz="0" w:space="0" w:color="auto"/>
      </w:divBdr>
    </w:div>
    <w:div w:id="760376233">
      <w:bodyDiv w:val="1"/>
      <w:marLeft w:val="0"/>
      <w:marRight w:val="0"/>
      <w:marTop w:val="0"/>
      <w:marBottom w:val="0"/>
      <w:divBdr>
        <w:top w:val="none" w:sz="0" w:space="0" w:color="auto"/>
        <w:left w:val="none" w:sz="0" w:space="0" w:color="auto"/>
        <w:bottom w:val="none" w:sz="0" w:space="0" w:color="auto"/>
        <w:right w:val="none" w:sz="0" w:space="0" w:color="auto"/>
      </w:divBdr>
    </w:div>
    <w:div w:id="760486750">
      <w:bodyDiv w:val="1"/>
      <w:marLeft w:val="0"/>
      <w:marRight w:val="0"/>
      <w:marTop w:val="0"/>
      <w:marBottom w:val="0"/>
      <w:divBdr>
        <w:top w:val="none" w:sz="0" w:space="0" w:color="auto"/>
        <w:left w:val="none" w:sz="0" w:space="0" w:color="auto"/>
        <w:bottom w:val="none" w:sz="0" w:space="0" w:color="auto"/>
        <w:right w:val="none" w:sz="0" w:space="0" w:color="auto"/>
      </w:divBdr>
    </w:div>
    <w:div w:id="760492364">
      <w:bodyDiv w:val="1"/>
      <w:marLeft w:val="0"/>
      <w:marRight w:val="0"/>
      <w:marTop w:val="0"/>
      <w:marBottom w:val="0"/>
      <w:divBdr>
        <w:top w:val="none" w:sz="0" w:space="0" w:color="auto"/>
        <w:left w:val="none" w:sz="0" w:space="0" w:color="auto"/>
        <w:bottom w:val="none" w:sz="0" w:space="0" w:color="auto"/>
        <w:right w:val="none" w:sz="0" w:space="0" w:color="auto"/>
      </w:divBdr>
    </w:div>
    <w:div w:id="760878050">
      <w:bodyDiv w:val="1"/>
      <w:marLeft w:val="0"/>
      <w:marRight w:val="0"/>
      <w:marTop w:val="0"/>
      <w:marBottom w:val="0"/>
      <w:divBdr>
        <w:top w:val="none" w:sz="0" w:space="0" w:color="auto"/>
        <w:left w:val="none" w:sz="0" w:space="0" w:color="auto"/>
        <w:bottom w:val="none" w:sz="0" w:space="0" w:color="auto"/>
        <w:right w:val="none" w:sz="0" w:space="0" w:color="auto"/>
      </w:divBdr>
    </w:div>
    <w:div w:id="760955438">
      <w:bodyDiv w:val="1"/>
      <w:marLeft w:val="0"/>
      <w:marRight w:val="0"/>
      <w:marTop w:val="0"/>
      <w:marBottom w:val="0"/>
      <w:divBdr>
        <w:top w:val="none" w:sz="0" w:space="0" w:color="auto"/>
        <w:left w:val="none" w:sz="0" w:space="0" w:color="auto"/>
        <w:bottom w:val="none" w:sz="0" w:space="0" w:color="auto"/>
        <w:right w:val="none" w:sz="0" w:space="0" w:color="auto"/>
      </w:divBdr>
    </w:div>
    <w:div w:id="760957422">
      <w:bodyDiv w:val="1"/>
      <w:marLeft w:val="0"/>
      <w:marRight w:val="0"/>
      <w:marTop w:val="0"/>
      <w:marBottom w:val="0"/>
      <w:divBdr>
        <w:top w:val="none" w:sz="0" w:space="0" w:color="auto"/>
        <w:left w:val="none" w:sz="0" w:space="0" w:color="auto"/>
        <w:bottom w:val="none" w:sz="0" w:space="0" w:color="auto"/>
        <w:right w:val="none" w:sz="0" w:space="0" w:color="auto"/>
      </w:divBdr>
    </w:div>
    <w:div w:id="761225814">
      <w:bodyDiv w:val="1"/>
      <w:marLeft w:val="0"/>
      <w:marRight w:val="0"/>
      <w:marTop w:val="0"/>
      <w:marBottom w:val="0"/>
      <w:divBdr>
        <w:top w:val="none" w:sz="0" w:space="0" w:color="auto"/>
        <w:left w:val="none" w:sz="0" w:space="0" w:color="auto"/>
        <w:bottom w:val="none" w:sz="0" w:space="0" w:color="auto"/>
        <w:right w:val="none" w:sz="0" w:space="0" w:color="auto"/>
      </w:divBdr>
    </w:div>
    <w:div w:id="761334679">
      <w:bodyDiv w:val="1"/>
      <w:marLeft w:val="0"/>
      <w:marRight w:val="0"/>
      <w:marTop w:val="0"/>
      <w:marBottom w:val="0"/>
      <w:divBdr>
        <w:top w:val="none" w:sz="0" w:space="0" w:color="auto"/>
        <w:left w:val="none" w:sz="0" w:space="0" w:color="auto"/>
        <w:bottom w:val="none" w:sz="0" w:space="0" w:color="auto"/>
        <w:right w:val="none" w:sz="0" w:space="0" w:color="auto"/>
      </w:divBdr>
    </w:div>
    <w:div w:id="761488132">
      <w:bodyDiv w:val="1"/>
      <w:marLeft w:val="0"/>
      <w:marRight w:val="0"/>
      <w:marTop w:val="0"/>
      <w:marBottom w:val="0"/>
      <w:divBdr>
        <w:top w:val="none" w:sz="0" w:space="0" w:color="auto"/>
        <w:left w:val="none" w:sz="0" w:space="0" w:color="auto"/>
        <w:bottom w:val="none" w:sz="0" w:space="0" w:color="auto"/>
        <w:right w:val="none" w:sz="0" w:space="0" w:color="auto"/>
      </w:divBdr>
    </w:div>
    <w:div w:id="761605903">
      <w:bodyDiv w:val="1"/>
      <w:marLeft w:val="0"/>
      <w:marRight w:val="0"/>
      <w:marTop w:val="0"/>
      <w:marBottom w:val="0"/>
      <w:divBdr>
        <w:top w:val="none" w:sz="0" w:space="0" w:color="auto"/>
        <w:left w:val="none" w:sz="0" w:space="0" w:color="auto"/>
        <w:bottom w:val="none" w:sz="0" w:space="0" w:color="auto"/>
        <w:right w:val="none" w:sz="0" w:space="0" w:color="auto"/>
      </w:divBdr>
    </w:div>
    <w:div w:id="761797888">
      <w:bodyDiv w:val="1"/>
      <w:marLeft w:val="0"/>
      <w:marRight w:val="0"/>
      <w:marTop w:val="0"/>
      <w:marBottom w:val="0"/>
      <w:divBdr>
        <w:top w:val="none" w:sz="0" w:space="0" w:color="auto"/>
        <w:left w:val="none" w:sz="0" w:space="0" w:color="auto"/>
        <w:bottom w:val="none" w:sz="0" w:space="0" w:color="auto"/>
        <w:right w:val="none" w:sz="0" w:space="0" w:color="auto"/>
      </w:divBdr>
    </w:div>
    <w:div w:id="761804846">
      <w:bodyDiv w:val="1"/>
      <w:marLeft w:val="0"/>
      <w:marRight w:val="0"/>
      <w:marTop w:val="0"/>
      <w:marBottom w:val="0"/>
      <w:divBdr>
        <w:top w:val="none" w:sz="0" w:space="0" w:color="auto"/>
        <w:left w:val="none" w:sz="0" w:space="0" w:color="auto"/>
        <w:bottom w:val="none" w:sz="0" w:space="0" w:color="auto"/>
        <w:right w:val="none" w:sz="0" w:space="0" w:color="auto"/>
      </w:divBdr>
    </w:div>
    <w:div w:id="761872941">
      <w:bodyDiv w:val="1"/>
      <w:marLeft w:val="0"/>
      <w:marRight w:val="0"/>
      <w:marTop w:val="0"/>
      <w:marBottom w:val="0"/>
      <w:divBdr>
        <w:top w:val="none" w:sz="0" w:space="0" w:color="auto"/>
        <w:left w:val="none" w:sz="0" w:space="0" w:color="auto"/>
        <w:bottom w:val="none" w:sz="0" w:space="0" w:color="auto"/>
        <w:right w:val="none" w:sz="0" w:space="0" w:color="auto"/>
      </w:divBdr>
    </w:div>
    <w:div w:id="761873749">
      <w:bodyDiv w:val="1"/>
      <w:marLeft w:val="0"/>
      <w:marRight w:val="0"/>
      <w:marTop w:val="0"/>
      <w:marBottom w:val="0"/>
      <w:divBdr>
        <w:top w:val="none" w:sz="0" w:space="0" w:color="auto"/>
        <w:left w:val="none" w:sz="0" w:space="0" w:color="auto"/>
        <w:bottom w:val="none" w:sz="0" w:space="0" w:color="auto"/>
        <w:right w:val="none" w:sz="0" w:space="0" w:color="auto"/>
      </w:divBdr>
    </w:div>
    <w:div w:id="762189955">
      <w:bodyDiv w:val="1"/>
      <w:marLeft w:val="0"/>
      <w:marRight w:val="0"/>
      <w:marTop w:val="0"/>
      <w:marBottom w:val="0"/>
      <w:divBdr>
        <w:top w:val="none" w:sz="0" w:space="0" w:color="auto"/>
        <w:left w:val="none" w:sz="0" w:space="0" w:color="auto"/>
        <w:bottom w:val="none" w:sz="0" w:space="0" w:color="auto"/>
        <w:right w:val="none" w:sz="0" w:space="0" w:color="auto"/>
      </w:divBdr>
    </w:div>
    <w:div w:id="762192457">
      <w:bodyDiv w:val="1"/>
      <w:marLeft w:val="0"/>
      <w:marRight w:val="0"/>
      <w:marTop w:val="0"/>
      <w:marBottom w:val="0"/>
      <w:divBdr>
        <w:top w:val="none" w:sz="0" w:space="0" w:color="auto"/>
        <w:left w:val="none" w:sz="0" w:space="0" w:color="auto"/>
        <w:bottom w:val="none" w:sz="0" w:space="0" w:color="auto"/>
        <w:right w:val="none" w:sz="0" w:space="0" w:color="auto"/>
      </w:divBdr>
    </w:div>
    <w:div w:id="762452162">
      <w:bodyDiv w:val="1"/>
      <w:marLeft w:val="0"/>
      <w:marRight w:val="0"/>
      <w:marTop w:val="0"/>
      <w:marBottom w:val="0"/>
      <w:divBdr>
        <w:top w:val="none" w:sz="0" w:space="0" w:color="auto"/>
        <w:left w:val="none" w:sz="0" w:space="0" w:color="auto"/>
        <w:bottom w:val="none" w:sz="0" w:space="0" w:color="auto"/>
        <w:right w:val="none" w:sz="0" w:space="0" w:color="auto"/>
      </w:divBdr>
    </w:div>
    <w:div w:id="762527398">
      <w:bodyDiv w:val="1"/>
      <w:marLeft w:val="0"/>
      <w:marRight w:val="0"/>
      <w:marTop w:val="0"/>
      <w:marBottom w:val="0"/>
      <w:divBdr>
        <w:top w:val="none" w:sz="0" w:space="0" w:color="auto"/>
        <w:left w:val="none" w:sz="0" w:space="0" w:color="auto"/>
        <w:bottom w:val="none" w:sz="0" w:space="0" w:color="auto"/>
        <w:right w:val="none" w:sz="0" w:space="0" w:color="auto"/>
      </w:divBdr>
    </w:div>
    <w:div w:id="762730115">
      <w:bodyDiv w:val="1"/>
      <w:marLeft w:val="0"/>
      <w:marRight w:val="0"/>
      <w:marTop w:val="0"/>
      <w:marBottom w:val="0"/>
      <w:divBdr>
        <w:top w:val="none" w:sz="0" w:space="0" w:color="auto"/>
        <w:left w:val="none" w:sz="0" w:space="0" w:color="auto"/>
        <w:bottom w:val="none" w:sz="0" w:space="0" w:color="auto"/>
        <w:right w:val="none" w:sz="0" w:space="0" w:color="auto"/>
      </w:divBdr>
    </w:div>
    <w:div w:id="762801190">
      <w:bodyDiv w:val="1"/>
      <w:marLeft w:val="0"/>
      <w:marRight w:val="0"/>
      <w:marTop w:val="0"/>
      <w:marBottom w:val="0"/>
      <w:divBdr>
        <w:top w:val="none" w:sz="0" w:space="0" w:color="auto"/>
        <w:left w:val="none" w:sz="0" w:space="0" w:color="auto"/>
        <w:bottom w:val="none" w:sz="0" w:space="0" w:color="auto"/>
        <w:right w:val="none" w:sz="0" w:space="0" w:color="auto"/>
      </w:divBdr>
    </w:div>
    <w:div w:id="762917599">
      <w:bodyDiv w:val="1"/>
      <w:marLeft w:val="0"/>
      <w:marRight w:val="0"/>
      <w:marTop w:val="0"/>
      <w:marBottom w:val="0"/>
      <w:divBdr>
        <w:top w:val="none" w:sz="0" w:space="0" w:color="auto"/>
        <w:left w:val="none" w:sz="0" w:space="0" w:color="auto"/>
        <w:bottom w:val="none" w:sz="0" w:space="0" w:color="auto"/>
        <w:right w:val="none" w:sz="0" w:space="0" w:color="auto"/>
      </w:divBdr>
    </w:div>
    <w:div w:id="762996110">
      <w:bodyDiv w:val="1"/>
      <w:marLeft w:val="0"/>
      <w:marRight w:val="0"/>
      <w:marTop w:val="0"/>
      <w:marBottom w:val="0"/>
      <w:divBdr>
        <w:top w:val="none" w:sz="0" w:space="0" w:color="auto"/>
        <w:left w:val="none" w:sz="0" w:space="0" w:color="auto"/>
        <w:bottom w:val="none" w:sz="0" w:space="0" w:color="auto"/>
        <w:right w:val="none" w:sz="0" w:space="0" w:color="auto"/>
      </w:divBdr>
    </w:div>
    <w:div w:id="763306035">
      <w:bodyDiv w:val="1"/>
      <w:marLeft w:val="0"/>
      <w:marRight w:val="0"/>
      <w:marTop w:val="0"/>
      <w:marBottom w:val="0"/>
      <w:divBdr>
        <w:top w:val="none" w:sz="0" w:space="0" w:color="auto"/>
        <w:left w:val="none" w:sz="0" w:space="0" w:color="auto"/>
        <w:bottom w:val="none" w:sz="0" w:space="0" w:color="auto"/>
        <w:right w:val="none" w:sz="0" w:space="0" w:color="auto"/>
      </w:divBdr>
    </w:div>
    <w:div w:id="763916457">
      <w:bodyDiv w:val="1"/>
      <w:marLeft w:val="0"/>
      <w:marRight w:val="0"/>
      <w:marTop w:val="0"/>
      <w:marBottom w:val="0"/>
      <w:divBdr>
        <w:top w:val="none" w:sz="0" w:space="0" w:color="auto"/>
        <w:left w:val="none" w:sz="0" w:space="0" w:color="auto"/>
        <w:bottom w:val="none" w:sz="0" w:space="0" w:color="auto"/>
        <w:right w:val="none" w:sz="0" w:space="0" w:color="auto"/>
      </w:divBdr>
    </w:div>
    <w:div w:id="763959551">
      <w:bodyDiv w:val="1"/>
      <w:marLeft w:val="0"/>
      <w:marRight w:val="0"/>
      <w:marTop w:val="0"/>
      <w:marBottom w:val="0"/>
      <w:divBdr>
        <w:top w:val="none" w:sz="0" w:space="0" w:color="auto"/>
        <w:left w:val="none" w:sz="0" w:space="0" w:color="auto"/>
        <w:bottom w:val="none" w:sz="0" w:space="0" w:color="auto"/>
        <w:right w:val="none" w:sz="0" w:space="0" w:color="auto"/>
      </w:divBdr>
    </w:div>
    <w:div w:id="764151717">
      <w:bodyDiv w:val="1"/>
      <w:marLeft w:val="0"/>
      <w:marRight w:val="0"/>
      <w:marTop w:val="0"/>
      <w:marBottom w:val="0"/>
      <w:divBdr>
        <w:top w:val="none" w:sz="0" w:space="0" w:color="auto"/>
        <w:left w:val="none" w:sz="0" w:space="0" w:color="auto"/>
        <w:bottom w:val="none" w:sz="0" w:space="0" w:color="auto"/>
        <w:right w:val="none" w:sz="0" w:space="0" w:color="auto"/>
      </w:divBdr>
    </w:div>
    <w:div w:id="764960536">
      <w:bodyDiv w:val="1"/>
      <w:marLeft w:val="0"/>
      <w:marRight w:val="0"/>
      <w:marTop w:val="0"/>
      <w:marBottom w:val="0"/>
      <w:divBdr>
        <w:top w:val="none" w:sz="0" w:space="0" w:color="auto"/>
        <w:left w:val="none" w:sz="0" w:space="0" w:color="auto"/>
        <w:bottom w:val="none" w:sz="0" w:space="0" w:color="auto"/>
        <w:right w:val="none" w:sz="0" w:space="0" w:color="auto"/>
      </w:divBdr>
    </w:div>
    <w:div w:id="765224301">
      <w:bodyDiv w:val="1"/>
      <w:marLeft w:val="0"/>
      <w:marRight w:val="0"/>
      <w:marTop w:val="0"/>
      <w:marBottom w:val="0"/>
      <w:divBdr>
        <w:top w:val="none" w:sz="0" w:space="0" w:color="auto"/>
        <w:left w:val="none" w:sz="0" w:space="0" w:color="auto"/>
        <w:bottom w:val="none" w:sz="0" w:space="0" w:color="auto"/>
        <w:right w:val="none" w:sz="0" w:space="0" w:color="auto"/>
      </w:divBdr>
    </w:div>
    <w:div w:id="765466773">
      <w:bodyDiv w:val="1"/>
      <w:marLeft w:val="0"/>
      <w:marRight w:val="0"/>
      <w:marTop w:val="0"/>
      <w:marBottom w:val="0"/>
      <w:divBdr>
        <w:top w:val="none" w:sz="0" w:space="0" w:color="auto"/>
        <w:left w:val="none" w:sz="0" w:space="0" w:color="auto"/>
        <w:bottom w:val="none" w:sz="0" w:space="0" w:color="auto"/>
        <w:right w:val="none" w:sz="0" w:space="0" w:color="auto"/>
      </w:divBdr>
    </w:div>
    <w:div w:id="766117352">
      <w:bodyDiv w:val="1"/>
      <w:marLeft w:val="0"/>
      <w:marRight w:val="0"/>
      <w:marTop w:val="0"/>
      <w:marBottom w:val="0"/>
      <w:divBdr>
        <w:top w:val="none" w:sz="0" w:space="0" w:color="auto"/>
        <w:left w:val="none" w:sz="0" w:space="0" w:color="auto"/>
        <w:bottom w:val="none" w:sz="0" w:space="0" w:color="auto"/>
        <w:right w:val="none" w:sz="0" w:space="0" w:color="auto"/>
      </w:divBdr>
    </w:div>
    <w:div w:id="766192162">
      <w:bodyDiv w:val="1"/>
      <w:marLeft w:val="0"/>
      <w:marRight w:val="0"/>
      <w:marTop w:val="0"/>
      <w:marBottom w:val="0"/>
      <w:divBdr>
        <w:top w:val="none" w:sz="0" w:space="0" w:color="auto"/>
        <w:left w:val="none" w:sz="0" w:space="0" w:color="auto"/>
        <w:bottom w:val="none" w:sz="0" w:space="0" w:color="auto"/>
        <w:right w:val="none" w:sz="0" w:space="0" w:color="auto"/>
      </w:divBdr>
    </w:div>
    <w:div w:id="766465970">
      <w:bodyDiv w:val="1"/>
      <w:marLeft w:val="0"/>
      <w:marRight w:val="0"/>
      <w:marTop w:val="0"/>
      <w:marBottom w:val="0"/>
      <w:divBdr>
        <w:top w:val="none" w:sz="0" w:space="0" w:color="auto"/>
        <w:left w:val="none" w:sz="0" w:space="0" w:color="auto"/>
        <w:bottom w:val="none" w:sz="0" w:space="0" w:color="auto"/>
        <w:right w:val="none" w:sz="0" w:space="0" w:color="auto"/>
      </w:divBdr>
    </w:div>
    <w:div w:id="767315613">
      <w:bodyDiv w:val="1"/>
      <w:marLeft w:val="0"/>
      <w:marRight w:val="0"/>
      <w:marTop w:val="0"/>
      <w:marBottom w:val="0"/>
      <w:divBdr>
        <w:top w:val="none" w:sz="0" w:space="0" w:color="auto"/>
        <w:left w:val="none" w:sz="0" w:space="0" w:color="auto"/>
        <w:bottom w:val="none" w:sz="0" w:space="0" w:color="auto"/>
        <w:right w:val="none" w:sz="0" w:space="0" w:color="auto"/>
      </w:divBdr>
    </w:div>
    <w:div w:id="767503863">
      <w:bodyDiv w:val="1"/>
      <w:marLeft w:val="0"/>
      <w:marRight w:val="0"/>
      <w:marTop w:val="0"/>
      <w:marBottom w:val="0"/>
      <w:divBdr>
        <w:top w:val="none" w:sz="0" w:space="0" w:color="auto"/>
        <w:left w:val="none" w:sz="0" w:space="0" w:color="auto"/>
        <w:bottom w:val="none" w:sz="0" w:space="0" w:color="auto"/>
        <w:right w:val="none" w:sz="0" w:space="0" w:color="auto"/>
      </w:divBdr>
    </w:div>
    <w:div w:id="767694379">
      <w:bodyDiv w:val="1"/>
      <w:marLeft w:val="0"/>
      <w:marRight w:val="0"/>
      <w:marTop w:val="0"/>
      <w:marBottom w:val="0"/>
      <w:divBdr>
        <w:top w:val="none" w:sz="0" w:space="0" w:color="auto"/>
        <w:left w:val="none" w:sz="0" w:space="0" w:color="auto"/>
        <w:bottom w:val="none" w:sz="0" w:space="0" w:color="auto"/>
        <w:right w:val="none" w:sz="0" w:space="0" w:color="auto"/>
      </w:divBdr>
    </w:div>
    <w:div w:id="768625919">
      <w:bodyDiv w:val="1"/>
      <w:marLeft w:val="0"/>
      <w:marRight w:val="0"/>
      <w:marTop w:val="0"/>
      <w:marBottom w:val="0"/>
      <w:divBdr>
        <w:top w:val="none" w:sz="0" w:space="0" w:color="auto"/>
        <w:left w:val="none" w:sz="0" w:space="0" w:color="auto"/>
        <w:bottom w:val="none" w:sz="0" w:space="0" w:color="auto"/>
        <w:right w:val="none" w:sz="0" w:space="0" w:color="auto"/>
      </w:divBdr>
    </w:div>
    <w:div w:id="768694408">
      <w:bodyDiv w:val="1"/>
      <w:marLeft w:val="0"/>
      <w:marRight w:val="0"/>
      <w:marTop w:val="0"/>
      <w:marBottom w:val="0"/>
      <w:divBdr>
        <w:top w:val="none" w:sz="0" w:space="0" w:color="auto"/>
        <w:left w:val="none" w:sz="0" w:space="0" w:color="auto"/>
        <w:bottom w:val="none" w:sz="0" w:space="0" w:color="auto"/>
        <w:right w:val="none" w:sz="0" w:space="0" w:color="auto"/>
      </w:divBdr>
    </w:div>
    <w:div w:id="768894162">
      <w:bodyDiv w:val="1"/>
      <w:marLeft w:val="0"/>
      <w:marRight w:val="0"/>
      <w:marTop w:val="0"/>
      <w:marBottom w:val="0"/>
      <w:divBdr>
        <w:top w:val="none" w:sz="0" w:space="0" w:color="auto"/>
        <w:left w:val="none" w:sz="0" w:space="0" w:color="auto"/>
        <w:bottom w:val="none" w:sz="0" w:space="0" w:color="auto"/>
        <w:right w:val="none" w:sz="0" w:space="0" w:color="auto"/>
      </w:divBdr>
    </w:div>
    <w:div w:id="769087948">
      <w:bodyDiv w:val="1"/>
      <w:marLeft w:val="0"/>
      <w:marRight w:val="0"/>
      <w:marTop w:val="0"/>
      <w:marBottom w:val="0"/>
      <w:divBdr>
        <w:top w:val="none" w:sz="0" w:space="0" w:color="auto"/>
        <w:left w:val="none" w:sz="0" w:space="0" w:color="auto"/>
        <w:bottom w:val="none" w:sz="0" w:space="0" w:color="auto"/>
        <w:right w:val="none" w:sz="0" w:space="0" w:color="auto"/>
      </w:divBdr>
    </w:div>
    <w:div w:id="769158392">
      <w:bodyDiv w:val="1"/>
      <w:marLeft w:val="0"/>
      <w:marRight w:val="0"/>
      <w:marTop w:val="0"/>
      <w:marBottom w:val="0"/>
      <w:divBdr>
        <w:top w:val="none" w:sz="0" w:space="0" w:color="auto"/>
        <w:left w:val="none" w:sz="0" w:space="0" w:color="auto"/>
        <w:bottom w:val="none" w:sz="0" w:space="0" w:color="auto"/>
        <w:right w:val="none" w:sz="0" w:space="0" w:color="auto"/>
      </w:divBdr>
    </w:div>
    <w:div w:id="769202456">
      <w:bodyDiv w:val="1"/>
      <w:marLeft w:val="0"/>
      <w:marRight w:val="0"/>
      <w:marTop w:val="0"/>
      <w:marBottom w:val="0"/>
      <w:divBdr>
        <w:top w:val="none" w:sz="0" w:space="0" w:color="auto"/>
        <w:left w:val="none" w:sz="0" w:space="0" w:color="auto"/>
        <w:bottom w:val="none" w:sz="0" w:space="0" w:color="auto"/>
        <w:right w:val="none" w:sz="0" w:space="0" w:color="auto"/>
      </w:divBdr>
    </w:div>
    <w:div w:id="769592358">
      <w:bodyDiv w:val="1"/>
      <w:marLeft w:val="0"/>
      <w:marRight w:val="0"/>
      <w:marTop w:val="0"/>
      <w:marBottom w:val="0"/>
      <w:divBdr>
        <w:top w:val="none" w:sz="0" w:space="0" w:color="auto"/>
        <w:left w:val="none" w:sz="0" w:space="0" w:color="auto"/>
        <w:bottom w:val="none" w:sz="0" w:space="0" w:color="auto"/>
        <w:right w:val="none" w:sz="0" w:space="0" w:color="auto"/>
      </w:divBdr>
    </w:div>
    <w:div w:id="769663595">
      <w:bodyDiv w:val="1"/>
      <w:marLeft w:val="0"/>
      <w:marRight w:val="0"/>
      <w:marTop w:val="0"/>
      <w:marBottom w:val="0"/>
      <w:divBdr>
        <w:top w:val="none" w:sz="0" w:space="0" w:color="auto"/>
        <w:left w:val="none" w:sz="0" w:space="0" w:color="auto"/>
        <w:bottom w:val="none" w:sz="0" w:space="0" w:color="auto"/>
        <w:right w:val="none" w:sz="0" w:space="0" w:color="auto"/>
      </w:divBdr>
    </w:div>
    <w:div w:id="770275341">
      <w:bodyDiv w:val="1"/>
      <w:marLeft w:val="0"/>
      <w:marRight w:val="0"/>
      <w:marTop w:val="0"/>
      <w:marBottom w:val="0"/>
      <w:divBdr>
        <w:top w:val="none" w:sz="0" w:space="0" w:color="auto"/>
        <w:left w:val="none" w:sz="0" w:space="0" w:color="auto"/>
        <w:bottom w:val="none" w:sz="0" w:space="0" w:color="auto"/>
        <w:right w:val="none" w:sz="0" w:space="0" w:color="auto"/>
      </w:divBdr>
    </w:div>
    <w:div w:id="770319468">
      <w:bodyDiv w:val="1"/>
      <w:marLeft w:val="0"/>
      <w:marRight w:val="0"/>
      <w:marTop w:val="0"/>
      <w:marBottom w:val="0"/>
      <w:divBdr>
        <w:top w:val="none" w:sz="0" w:space="0" w:color="auto"/>
        <w:left w:val="none" w:sz="0" w:space="0" w:color="auto"/>
        <w:bottom w:val="none" w:sz="0" w:space="0" w:color="auto"/>
        <w:right w:val="none" w:sz="0" w:space="0" w:color="auto"/>
      </w:divBdr>
    </w:div>
    <w:div w:id="770586843">
      <w:bodyDiv w:val="1"/>
      <w:marLeft w:val="0"/>
      <w:marRight w:val="0"/>
      <w:marTop w:val="0"/>
      <w:marBottom w:val="0"/>
      <w:divBdr>
        <w:top w:val="none" w:sz="0" w:space="0" w:color="auto"/>
        <w:left w:val="none" w:sz="0" w:space="0" w:color="auto"/>
        <w:bottom w:val="none" w:sz="0" w:space="0" w:color="auto"/>
        <w:right w:val="none" w:sz="0" w:space="0" w:color="auto"/>
      </w:divBdr>
    </w:div>
    <w:div w:id="770970494">
      <w:bodyDiv w:val="1"/>
      <w:marLeft w:val="0"/>
      <w:marRight w:val="0"/>
      <w:marTop w:val="0"/>
      <w:marBottom w:val="0"/>
      <w:divBdr>
        <w:top w:val="none" w:sz="0" w:space="0" w:color="auto"/>
        <w:left w:val="none" w:sz="0" w:space="0" w:color="auto"/>
        <w:bottom w:val="none" w:sz="0" w:space="0" w:color="auto"/>
        <w:right w:val="none" w:sz="0" w:space="0" w:color="auto"/>
      </w:divBdr>
    </w:div>
    <w:div w:id="770976994">
      <w:bodyDiv w:val="1"/>
      <w:marLeft w:val="0"/>
      <w:marRight w:val="0"/>
      <w:marTop w:val="0"/>
      <w:marBottom w:val="0"/>
      <w:divBdr>
        <w:top w:val="none" w:sz="0" w:space="0" w:color="auto"/>
        <w:left w:val="none" w:sz="0" w:space="0" w:color="auto"/>
        <w:bottom w:val="none" w:sz="0" w:space="0" w:color="auto"/>
        <w:right w:val="none" w:sz="0" w:space="0" w:color="auto"/>
      </w:divBdr>
    </w:div>
    <w:div w:id="771048724">
      <w:bodyDiv w:val="1"/>
      <w:marLeft w:val="0"/>
      <w:marRight w:val="0"/>
      <w:marTop w:val="0"/>
      <w:marBottom w:val="0"/>
      <w:divBdr>
        <w:top w:val="none" w:sz="0" w:space="0" w:color="auto"/>
        <w:left w:val="none" w:sz="0" w:space="0" w:color="auto"/>
        <w:bottom w:val="none" w:sz="0" w:space="0" w:color="auto"/>
        <w:right w:val="none" w:sz="0" w:space="0" w:color="auto"/>
      </w:divBdr>
    </w:div>
    <w:div w:id="771515664">
      <w:bodyDiv w:val="1"/>
      <w:marLeft w:val="0"/>
      <w:marRight w:val="0"/>
      <w:marTop w:val="0"/>
      <w:marBottom w:val="0"/>
      <w:divBdr>
        <w:top w:val="none" w:sz="0" w:space="0" w:color="auto"/>
        <w:left w:val="none" w:sz="0" w:space="0" w:color="auto"/>
        <w:bottom w:val="none" w:sz="0" w:space="0" w:color="auto"/>
        <w:right w:val="none" w:sz="0" w:space="0" w:color="auto"/>
      </w:divBdr>
    </w:div>
    <w:div w:id="772093587">
      <w:bodyDiv w:val="1"/>
      <w:marLeft w:val="0"/>
      <w:marRight w:val="0"/>
      <w:marTop w:val="0"/>
      <w:marBottom w:val="0"/>
      <w:divBdr>
        <w:top w:val="none" w:sz="0" w:space="0" w:color="auto"/>
        <w:left w:val="none" w:sz="0" w:space="0" w:color="auto"/>
        <w:bottom w:val="none" w:sz="0" w:space="0" w:color="auto"/>
        <w:right w:val="none" w:sz="0" w:space="0" w:color="auto"/>
      </w:divBdr>
    </w:div>
    <w:div w:id="772476783">
      <w:bodyDiv w:val="1"/>
      <w:marLeft w:val="0"/>
      <w:marRight w:val="0"/>
      <w:marTop w:val="0"/>
      <w:marBottom w:val="0"/>
      <w:divBdr>
        <w:top w:val="none" w:sz="0" w:space="0" w:color="auto"/>
        <w:left w:val="none" w:sz="0" w:space="0" w:color="auto"/>
        <w:bottom w:val="none" w:sz="0" w:space="0" w:color="auto"/>
        <w:right w:val="none" w:sz="0" w:space="0" w:color="auto"/>
      </w:divBdr>
    </w:div>
    <w:div w:id="772559230">
      <w:bodyDiv w:val="1"/>
      <w:marLeft w:val="0"/>
      <w:marRight w:val="0"/>
      <w:marTop w:val="0"/>
      <w:marBottom w:val="0"/>
      <w:divBdr>
        <w:top w:val="none" w:sz="0" w:space="0" w:color="auto"/>
        <w:left w:val="none" w:sz="0" w:space="0" w:color="auto"/>
        <w:bottom w:val="none" w:sz="0" w:space="0" w:color="auto"/>
        <w:right w:val="none" w:sz="0" w:space="0" w:color="auto"/>
      </w:divBdr>
    </w:div>
    <w:div w:id="772894462">
      <w:bodyDiv w:val="1"/>
      <w:marLeft w:val="0"/>
      <w:marRight w:val="0"/>
      <w:marTop w:val="0"/>
      <w:marBottom w:val="0"/>
      <w:divBdr>
        <w:top w:val="none" w:sz="0" w:space="0" w:color="auto"/>
        <w:left w:val="none" w:sz="0" w:space="0" w:color="auto"/>
        <w:bottom w:val="none" w:sz="0" w:space="0" w:color="auto"/>
        <w:right w:val="none" w:sz="0" w:space="0" w:color="auto"/>
      </w:divBdr>
    </w:div>
    <w:div w:id="773130546">
      <w:bodyDiv w:val="1"/>
      <w:marLeft w:val="0"/>
      <w:marRight w:val="0"/>
      <w:marTop w:val="0"/>
      <w:marBottom w:val="0"/>
      <w:divBdr>
        <w:top w:val="none" w:sz="0" w:space="0" w:color="auto"/>
        <w:left w:val="none" w:sz="0" w:space="0" w:color="auto"/>
        <w:bottom w:val="none" w:sz="0" w:space="0" w:color="auto"/>
        <w:right w:val="none" w:sz="0" w:space="0" w:color="auto"/>
      </w:divBdr>
    </w:div>
    <w:div w:id="773287324">
      <w:bodyDiv w:val="1"/>
      <w:marLeft w:val="0"/>
      <w:marRight w:val="0"/>
      <w:marTop w:val="0"/>
      <w:marBottom w:val="0"/>
      <w:divBdr>
        <w:top w:val="none" w:sz="0" w:space="0" w:color="auto"/>
        <w:left w:val="none" w:sz="0" w:space="0" w:color="auto"/>
        <w:bottom w:val="none" w:sz="0" w:space="0" w:color="auto"/>
        <w:right w:val="none" w:sz="0" w:space="0" w:color="auto"/>
      </w:divBdr>
    </w:div>
    <w:div w:id="773400712">
      <w:bodyDiv w:val="1"/>
      <w:marLeft w:val="0"/>
      <w:marRight w:val="0"/>
      <w:marTop w:val="0"/>
      <w:marBottom w:val="0"/>
      <w:divBdr>
        <w:top w:val="none" w:sz="0" w:space="0" w:color="auto"/>
        <w:left w:val="none" w:sz="0" w:space="0" w:color="auto"/>
        <w:bottom w:val="none" w:sz="0" w:space="0" w:color="auto"/>
        <w:right w:val="none" w:sz="0" w:space="0" w:color="auto"/>
      </w:divBdr>
    </w:div>
    <w:div w:id="773523009">
      <w:bodyDiv w:val="1"/>
      <w:marLeft w:val="0"/>
      <w:marRight w:val="0"/>
      <w:marTop w:val="0"/>
      <w:marBottom w:val="0"/>
      <w:divBdr>
        <w:top w:val="none" w:sz="0" w:space="0" w:color="auto"/>
        <w:left w:val="none" w:sz="0" w:space="0" w:color="auto"/>
        <w:bottom w:val="none" w:sz="0" w:space="0" w:color="auto"/>
        <w:right w:val="none" w:sz="0" w:space="0" w:color="auto"/>
      </w:divBdr>
    </w:div>
    <w:div w:id="773984055">
      <w:bodyDiv w:val="1"/>
      <w:marLeft w:val="0"/>
      <w:marRight w:val="0"/>
      <w:marTop w:val="0"/>
      <w:marBottom w:val="0"/>
      <w:divBdr>
        <w:top w:val="none" w:sz="0" w:space="0" w:color="auto"/>
        <w:left w:val="none" w:sz="0" w:space="0" w:color="auto"/>
        <w:bottom w:val="none" w:sz="0" w:space="0" w:color="auto"/>
        <w:right w:val="none" w:sz="0" w:space="0" w:color="auto"/>
      </w:divBdr>
    </w:div>
    <w:div w:id="774207778">
      <w:bodyDiv w:val="1"/>
      <w:marLeft w:val="0"/>
      <w:marRight w:val="0"/>
      <w:marTop w:val="0"/>
      <w:marBottom w:val="0"/>
      <w:divBdr>
        <w:top w:val="none" w:sz="0" w:space="0" w:color="auto"/>
        <w:left w:val="none" w:sz="0" w:space="0" w:color="auto"/>
        <w:bottom w:val="none" w:sz="0" w:space="0" w:color="auto"/>
        <w:right w:val="none" w:sz="0" w:space="0" w:color="auto"/>
      </w:divBdr>
    </w:div>
    <w:div w:id="774402521">
      <w:bodyDiv w:val="1"/>
      <w:marLeft w:val="0"/>
      <w:marRight w:val="0"/>
      <w:marTop w:val="0"/>
      <w:marBottom w:val="0"/>
      <w:divBdr>
        <w:top w:val="none" w:sz="0" w:space="0" w:color="auto"/>
        <w:left w:val="none" w:sz="0" w:space="0" w:color="auto"/>
        <w:bottom w:val="none" w:sz="0" w:space="0" w:color="auto"/>
        <w:right w:val="none" w:sz="0" w:space="0" w:color="auto"/>
      </w:divBdr>
    </w:div>
    <w:div w:id="774442941">
      <w:bodyDiv w:val="1"/>
      <w:marLeft w:val="0"/>
      <w:marRight w:val="0"/>
      <w:marTop w:val="0"/>
      <w:marBottom w:val="0"/>
      <w:divBdr>
        <w:top w:val="none" w:sz="0" w:space="0" w:color="auto"/>
        <w:left w:val="none" w:sz="0" w:space="0" w:color="auto"/>
        <w:bottom w:val="none" w:sz="0" w:space="0" w:color="auto"/>
        <w:right w:val="none" w:sz="0" w:space="0" w:color="auto"/>
      </w:divBdr>
    </w:div>
    <w:div w:id="774522290">
      <w:bodyDiv w:val="1"/>
      <w:marLeft w:val="0"/>
      <w:marRight w:val="0"/>
      <w:marTop w:val="0"/>
      <w:marBottom w:val="0"/>
      <w:divBdr>
        <w:top w:val="none" w:sz="0" w:space="0" w:color="auto"/>
        <w:left w:val="none" w:sz="0" w:space="0" w:color="auto"/>
        <w:bottom w:val="none" w:sz="0" w:space="0" w:color="auto"/>
        <w:right w:val="none" w:sz="0" w:space="0" w:color="auto"/>
      </w:divBdr>
    </w:div>
    <w:div w:id="775055375">
      <w:bodyDiv w:val="1"/>
      <w:marLeft w:val="0"/>
      <w:marRight w:val="0"/>
      <w:marTop w:val="0"/>
      <w:marBottom w:val="0"/>
      <w:divBdr>
        <w:top w:val="none" w:sz="0" w:space="0" w:color="auto"/>
        <w:left w:val="none" w:sz="0" w:space="0" w:color="auto"/>
        <w:bottom w:val="none" w:sz="0" w:space="0" w:color="auto"/>
        <w:right w:val="none" w:sz="0" w:space="0" w:color="auto"/>
      </w:divBdr>
    </w:div>
    <w:div w:id="775104303">
      <w:bodyDiv w:val="1"/>
      <w:marLeft w:val="0"/>
      <w:marRight w:val="0"/>
      <w:marTop w:val="0"/>
      <w:marBottom w:val="0"/>
      <w:divBdr>
        <w:top w:val="none" w:sz="0" w:space="0" w:color="auto"/>
        <w:left w:val="none" w:sz="0" w:space="0" w:color="auto"/>
        <w:bottom w:val="none" w:sz="0" w:space="0" w:color="auto"/>
        <w:right w:val="none" w:sz="0" w:space="0" w:color="auto"/>
      </w:divBdr>
    </w:div>
    <w:div w:id="775490368">
      <w:bodyDiv w:val="1"/>
      <w:marLeft w:val="0"/>
      <w:marRight w:val="0"/>
      <w:marTop w:val="0"/>
      <w:marBottom w:val="0"/>
      <w:divBdr>
        <w:top w:val="none" w:sz="0" w:space="0" w:color="auto"/>
        <w:left w:val="none" w:sz="0" w:space="0" w:color="auto"/>
        <w:bottom w:val="none" w:sz="0" w:space="0" w:color="auto"/>
        <w:right w:val="none" w:sz="0" w:space="0" w:color="auto"/>
      </w:divBdr>
    </w:div>
    <w:div w:id="775518831">
      <w:bodyDiv w:val="1"/>
      <w:marLeft w:val="0"/>
      <w:marRight w:val="0"/>
      <w:marTop w:val="0"/>
      <w:marBottom w:val="0"/>
      <w:divBdr>
        <w:top w:val="none" w:sz="0" w:space="0" w:color="auto"/>
        <w:left w:val="none" w:sz="0" w:space="0" w:color="auto"/>
        <w:bottom w:val="none" w:sz="0" w:space="0" w:color="auto"/>
        <w:right w:val="none" w:sz="0" w:space="0" w:color="auto"/>
      </w:divBdr>
    </w:div>
    <w:div w:id="775633028">
      <w:bodyDiv w:val="1"/>
      <w:marLeft w:val="0"/>
      <w:marRight w:val="0"/>
      <w:marTop w:val="0"/>
      <w:marBottom w:val="0"/>
      <w:divBdr>
        <w:top w:val="none" w:sz="0" w:space="0" w:color="auto"/>
        <w:left w:val="none" w:sz="0" w:space="0" w:color="auto"/>
        <w:bottom w:val="none" w:sz="0" w:space="0" w:color="auto"/>
        <w:right w:val="none" w:sz="0" w:space="0" w:color="auto"/>
      </w:divBdr>
    </w:div>
    <w:div w:id="775633471">
      <w:bodyDiv w:val="1"/>
      <w:marLeft w:val="0"/>
      <w:marRight w:val="0"/>
      <w:marTop w:val="0"/>
      <w:marBottom w:val="0"/>
      <w:divBdr>
        <w:top w:val="none" w:sz="0" w:space="0" w:color="auto"/>
        <w:left w:val="none" w:sz="0" w:space="0" w:color="auto"/>
        <w:bottom w:val="none" w:sz="0" w:space="0" w:color="auto"/>
        <w:right w:val="none" w:sz="0" w:space="0" w:color="auto"/>
      </w:divBdr>
    </w:div>
    <w:div w:id="775711781">
      <w:bodyDiv w:val="1"/>
      <w:marLeft w:val="0"/>
      <w:marRight w:val="0"/>
      <w:marTop w:val="0"/>
      <w:marBottom w:val="0"/>
      <w:divBdr>
        <w:top w:val="none" w:sz="0" w:space="0" w:color="auto"/>
        <w:left w:val="none" w:sz="0" w:space="0" w:color="auto"/>
        <w:bottom w:val="none" w:sz="0" w:space="0" w:color="auto"/>
        <w:right w:val="none" w:sz="0" w:space="0" w:color="auto"/>
      </w:divBdr>
    </w:div>
    <w:div w:id="776218105">
      <w:bodyDiv w:val="1"/>
      <w:marLeft w:val="0"/>
      <w:marRight w:val="0"/>
      <w:marTop w:val="0"/>
      <w:marBottom w:val="0"/>
      <w:divBdr>
        <w:top w:val="none" w:sz="0" w:space="0" w:color="auto"/>
        <w:left w:val="none" w:sz="0" w:space="0" w:color="auto"/>
        <w:bottom w:val="none" w:sz="0" w:space="0" w:color="auto"/>
        <w:right w:val="none" w:sz="0" w:space="0" w:color="auto"/>
      </w:divBdr>
    </w:div>
    <w:div w:id="776679875">
      <w:bodyDiv w:val="1"/>
      <w:marLeft w:val="0"/>
      <w:marRight w:val="0"/>
      <w:marTop w:val="0"/>
      <w:marBottom w:val="0"/>
      <w:divBdr>
        <w:top w:val="none" w:sz="0" w:space="0" w:color="auto"/>
        <w:left w:val="none" w:sz="0" w:space="0" w:color="auto"/>
        <w:bottom w:val="none" w:sz="0" w:space="0" w:color="auto"/>
        <w:right w:val="none" w:sz="0" w:space="0" w:color="auto"/>
      </w:divBdr>
    </w:div>
    <w:div w:id="776828430">
      <w:bodyDiv w:val="1"/>
      <w:marLeft w:val="0"/>
      <w:marRight w:val="0"/>
      <w:marTop w:val="0"/>
      <w:marBottom w:val="0"/>
      <w:divBdr>
        <w:top w:val="none" w:sz="0" w:space="0" w:color="auto"/>
        <w:left w:val="none" w:sz="0" w:space="0" w:color="auto"/>
        <w:bottom w:val="none" w:sz="0" w:space="0" w:color="auto"/>
        <w:right w:val="none" w:sz="0" w:space="0" w:color="auto"/>
      </w:divBdr>
    </w:div>
    <w:div w:id="777287180">
      <w:bodyDiv w:val="1"/>
      <w:marLeft w:val="0"/>
      <w:marRight w:val="0"/>
      <w:marTop w:val="0"/>
      <w:marBottom w:val="0"/>
      <w:divBdr>
        <w:top w:val="none" w:sz="0" w:space="0" w:color="auto"/>
        <w:left w:val="none" w:sz="0" w:space="0" w:color="auto"/>
        <w:bottom w:val="none" w:sz="0" w:space="0" w:color="auto"/>
        <w:right w:val="none" w:sz="0" w:space="0" w:color="auto"/>
      </w:divBdr>
    </w:div>
    <w:div w:id="777484785">
      <w:bodyDiv w:val="1"/>
      <w:marLeft w:val="0"/>
      <w:marRight w:val="0"/>
      <w:marTop w:val="0"/>
      <w:marBottom w:val="0"/>
      <w:divBdr>
        <w:top w:val="none" w:sz="0" w:space="0" w:color="auto"/>
        <w:left w:val="none" w:sz="0" w:space="0" w:color="auto"/>
        <w:bottom w:val="none" w:sz="0" w:space="0" w:color="auto"/>
        <w:right w:val="none" w:sz="0" w:space="0" w:color="auto"/>
      </w:divBdr>
    </w:div>
    <w:div w:id="777604152">
      <w:bodyDiv w:val="1"/>
      <w:marLeft w:val="0"/>
      <w:marRight w:val="0"/>
      <w:marTop w:val="0"/>
      <w:marBottom w:val="0"/>
      <w:divBdr>
        <w:top w:val="none" w:sz="0" w:space="0" w:color="auto"/>
        <w:left w:val="none" w:sz="0" w:space="0" w:color="auto"/>
        <w:bottom w:val="none" w:sz="0" w:space="0" w:color="auto"/>
        <w:right w:val="none" w:sz="0" w:space="0" w:color="auto"/>
      </w:divBdr>
    </w:div>
    <w:div w:id="777606875">
      <w:bodyDiv w:val="1"/>
      <w:marLeft w:val="0"/>
      <w:marRight w:val="0"/>
      <w:marTop w:val="0"/>
      <w:marBottom w:val="0"/>
      <w:divBdr>
        <w:top w:val="none" w:sz="0" w:space="0" w:color="auto"/>
        <w:left w:val="none" w:sz="0" w:space="0" w:color="auto"/>
        <w:bottom w:val="none" w:sz="0" w:space="0" w:color="auto"/>
        <w:right w:val="none" w:sz="0" w:space="0" w:color="auto"/>
      </w:divBdr>
    </w:div>
    <w:div w:id="778109150">
      <w:bodyDiv w:val="1"/>
      <w:marLeft w:val="0"/>
      <w:marRight w:val="0"/>
      <w:marTop w:val="0"/>
      <w:marBottom w:val="0"/>
      <w:divBdr>
        <w:top w:val="none" w:sz="0" w:space="0" w:color="auto"/>
        <w:left w:val="none" w:sz="0" w:space="0" w:color="auto"/>
        <w:bottom w:val="none" w:sz="0" w:space="0" w:color="auto"/>
        <w:right w:val="none" w:sz="0" w:space="0" w:color="auto"/>
      </w:divBdr>
    </w:div>
    <w:div w:id="778452130">
      <w:bodyDiv w:val="1"/>
      <w:marLeft w:val="0"/>
      <w:marRight w:val="0"/>
      <w:marTop w:val="0"/>
      <w:marBottom w:val="0"/>
      <w:divBdr>
        <w:top w:val="none" w:sz="0" w:space="0" w:color="auto"/>
        <w:left w:val="none" w:sz="0" w:space="0" w:color="auto"/>
        <w:bottom w:val="none" w:sz="0" w:space="0" w:color="auto"/>
        <w:right w:val="none" w:sz="0" w:space="0" w:color="auto"/>
      </w:divBdr>
    </w:div>
    <w:div w:id="778640258">
      <w:bodyDiv w:val="1"/>
      <w:marLeft w:val="0"/>
      <w:marRight w:val="0"/>
      <w:marTop w:val="0"/>
      <w:marBottom w:val="0"/>
      <w:divBdr>
        <w:top w:val="none" w:sz="0" w:space="0" w:color="auto"/>
        <w:left w:val="none" w:sz="0" w:space="0" w:color="auto"/>
        <w:bottom w:val="none" w:sz="0" w:space="0" w:color="auto"/>
        <w:right w:val="none" w:sz="0" w:space="0" w:color="auto"/>
      </w:divBdr>
    </w:div>
    <w:div w:id="778791670">
      <w:bodyDiv w:val="1"/>
      <w:marLeft w:val="0"/>
      <w:marRight w:val="0"/>
      <w:marTop w:val="0"/>
      <w:marBottom w:val="0"/>
      <w:divBdr>
        <w:top w:val="none" w:sz="0" w:space="0" w:color="auto"/>
        <w:left w:val="none" w:sz="0" w:space="0" w:color="auto"/>
        <w:bottom w:val="none" w:sz="0" w:space="0" w:color="auto"/>
        <w:right w:val="none" w:sz="0" w:space="0" w:color="auto"/>
      </w:divBdr>
    </w:div>
    <w:div w:id="778912481">
      <w:bodyDiv w:val="1"/>
      <w:marLeft w:val="0"/>
      <w:marRight w:val="0"/>
      <w:marTop w:val="0"/>
      <w:marBottom w:val="0"/>
      <w:divBdr>
        <w:top w:val="none" w:sz="0" w:space="0" w:color="auto"/>
        <w:left w:val="none" w:sz="0" w:space="0" w:color="auto"/>
        <w:bottom w:val="none" w:sz="0" w:space="0" w:color="auto"/>
        <w:right w:val="none" w:sz="0" w:space="0" w:color="auto"/>
      </w:divBdr>
    </w:div>
    <w:div w:id="779030419">
      <w:bodyDiv w:val="1"/>
      <w:marLeft w:val="0"/>
      <w:marRight w:val="0"/>
      <w:marTop w:val="0"/>
      <w:marBottom w:val="0"/>
      <w:divBdr>
        <w:top w:val="none" w:sz="0" w:space="0" w:color="auto"/>
        <w:left w:val="none" w:sz="0" w:space="0" w:color="auto"/>
        <w:bottom w:val="none" w:sz="0" w:space="0" w:color="auto"/>
        <w:right w:val="none" w:sz="0" w:space="0" w:color="auto"/>
      </w:divBdr>
    </w:div>
    <w:div w:id="779103388">
      <w:bodyDiv w:val="1"/>
      <w:marLeft w:val="0"/>
      <w:marRight w:val="0"/>
      <w:marTop w:val="0"/>
      <w:marBottom w:val="0"/>
      <w:divBdr>
        <w:top w:val="none" w:sz="0" w:space="0" w:color="auto"/>
        <w:left w:val="none" w:sz="0" w:space="0" w:color="auto"/>
        <w:bottom w:val="none" w:sz="0" w:space="0" w:color="auto"/>
        <w:right w:val="none" w:sz="0" w:space="0" w:color="auto"/>
      </w:divBdr>
    </w:div>
    <w:div w:id="779421129">
      <w:bodyDiv w:val="1"/>
      <w:marLeft w:val="0"/>
      <w:marRight w:val="0"/>
      <w:marTop w:val="0"/>
      <w:marBottom w:val="0"/>
      <w:divBdr>
        <w:top w:val="none" w:sz="0" w:space="0" w:color="auto"/>
        <w:left w:val="none" w:sz="0" w:space="0" w:color="auto"/>
        <w:bottom w:val="none" w:sz="0" w:space="0" w:color="auto"/>
        <w:right w:val="none" w:sz="0" w:space="0" w:color="auto"/>
      </w:divBdr>
    </w:div>
    <w:div w:id="780152111">
      <w:bodyDiv w:val="1"/>
      <w:marLeft w:val="0"/>
      <w:marRight w:val="0"/>
      <w:marTop w:val="0"/>
      <w:marBottom w:val="0"/>
      <w:divBdr>
        <w:top w:val="none" w:sz="0" w:space="0" w:color="auto"/>
        <w:left w:val="none" w:sz="0" w:space="0" w:color="auto"/>
        <w:bottom w:val="none" w:sz="0" w:space="0" w:color="auto"/>
        <w:right w:val="none" w:sz="0" w:space="0" w:color="auto"/>
      </w:divBdr>
    </w:div>
    <w:div w:id="780490550">
      <w:bodyDiv w:val="1"/>
      <w:marLeft w:val="0"/>
      <w:marRight w:val="0"/>
      <w:marTop w:val="0"/>
      <w:marBottom w:val="0"/>
      <w:divBdr>
        <w:top w:val="none" w:sz="0" w:space="0" w:color="auto"/>
        <w:left w:val="none" w:sz="0" w:space="0" w:color="auto"/>
        <w:bottom w:val="none" w:sz="0" w:space="0" w:color="auto"/>
        <w:right w:val="none" w:sz="0" w:space="0" w:color="auto"/>
      </w:divBdr>
    </w:div>
    <w:div w:id="780609402">
      <w:bodyDiv w:val="1"/>
      <w:marLeft w:val="0"/>
      <w:marRight w:val="0"/>
      <w:marTop w:val="0"/>
      <w:marBottom w:val="0"/>
      <w:divBdr>
        <w:top w:val="none" w:sz="0" w:space="0" w:color="auto"/>
        <w:left w:val="none" w:sz="0" w:space="0" w:color="auto"/>
        <w:bottom w:val="none" w:sz="0" w:space="0" w:color="auto"/>
        <w:right w:val="none" w:sz="0" w:space="0" w:color="auto"/>
      </w:divBdr>
    </w:div>
    <w:div w:id="780882620">
      <w:bodyDiv w:val="1"/>
      <w:marLeft w:val="0"/>
      <w:marRight w:val="0"/>
      <w:marTop w:val="0"/>
      <w:marBottom w:val="0"/>
      <w:divBdr>
        <w:top w:val="none" w:sz="0" w:space="0" w:color="auto"/>
        <w:left w:val="none" w:sz="0" w:space="0" w:color="auto"/>
        <w:bottom w:val="none" w:sz="0" w:space="0" w:color="auto"/>
        <w:right w:val="none" w:sz="0" w:space="0" w:color="auto"/>
      </w:divBdr>
    </w:div>
    <w:div w:id="780957374">
      <w:bodyDiv w:val="1"/>
      <w:marLeft w:val="0"/>
      <w:marRight w:val="0"/>
      <w:marTop w:val="0"/>
      <w:marBottom w:val="0"/>
      <w:divBdr>
        <w:top w:val="none" w:sz="0" w:space="0" w:color="auto"/>
        <w:left w:val="none" w:sz="0" w:space="0" w:color="auto"/>
        <w:bottom w:val="none" w:sz="0" w:space="0" w:color="auto"/>
        <w:right w:val="none" w:sz="0" w:space="0" w:color="auto"/>
      </w:divBdr>
    </w:div>
    <w:div w:id="780998523">
      <w:bodyDiv w:val="1"/>
      <w:marLeft w:val="0"/>
      <w:marRight w:val="0"/>
      <w:marTop w:val="0"/>
      <w:marBottom w:val="0"/>
      <w:divBdr>
        <w:top w:val="none" w:sz="0" w:space="0" w:color="auto"/>
        <w:left w:val="none" w:sz="0" w:space="0" w:color="auto"/>
        <w:bottom w:val="none" w:sz="0" w:space="0" w:color="auto"/>
        <w:right w:val="none" w:sz="0" w:space="0" w:color="auto"/>
      </w:divBdr>
    </w:div>
    <w:div w:id="781610434">
      <w:bodyDiv w:val="1"/>
      <w:marLeft w:val="0"/>
      <w:marRight w:val="0"/>
      <w:marTop w:val="0"/>
      <w:marBottom w:val="0"/>
      <w:divBdr>
        <w:top w:val="none" w:sz="0" w:space="0" w:color="auto"/>
        <w:left w:val="none" w:sz="0" w:space="0" w:color="auto"/>
        <w:bottom w:val="none" w:sz="0" w:space="0" w:color="auto"/>
        <w:right w:val="none" w:sz="0" w:space="0" w:color="auto"/>
      </w:divBdr>
    </w:div>
    <w:div w:id="781724060">
      <w:bodyDiv w:val="1"/>
      <w:marLeft w:val="0"/>
      <w:marRight w:val="0"/>
      <w:marTop w:val="0"/>
      <w:marBottom w:val="0"/>
      <w:divBdr>
        <w:top w:val="none" w:sz="0" w:space="0" w:color="auto"/>
        <w:left w:val="none" w:sz="0" w:space="0" w:color="auto"/>
        <w:bottom w:val="none" w:sz="0" w:space="0" w:color="auto"/>
        <w:right w:val="none" w:sz="0" w:space="0" w:color="auto"/>
      </w:divBdr>
    </w:div>
    <w:div w:id="781803709">
      <w:bodyDiv w:val="1"/>
      <w:marLeft w:val="0"/>
      <w:marRight w:val="0"/>
      <w:marTop w:val="0"/>
      <w:marBottom w:val="0"/>
      <w:divBdr>
        <w:top w:val="none" w:sz="0" w:space="0" w:color="auto"/>
        <w:left w:val="none" w:sz="0" w:space="0" w:color="auto"/>
        <w:bottom w:val="none" w:sz="0" w:space="0" w:color="auto"/>
        <w:right w:val="none" w:sz="0" w:space="0" w:color="auto"/>
      </w:divBdr>
    </w:div>
    <w:div w:id="781924956">
      <w:bodyDiv w:val="1"/>
      <w:marLeft w:val="0"/>
      <w:marRight w:val="0"/>
      <w:marTop w:val="0"/>
      <w:marBottom w:val="0"/>
      <w:divBdr>
        <w:top w:val="none" w:sz="0" w:space="0" w:color="auto"/>
        <w:left w:val="none" w:sz="0" w:space="0" w:color="auto"/>
        <w:bottom w:val="none" w:sz="0" w:space="0" w:color="auto"/>
        <w:right w:val="none" w:sz="0" w:space="0" w:color="auto"/>
      </w:divBdr>
    </w:div>
    <w:div w:id="782000730">
      <w:bodyDiv w:val="1"/>
      <w:marLeft w:val="0"/>
      <w:marRight w:val="0"/>
      <w:marTop w:val="0"/>
      <w:marBottom w:val="0"/>
      <w:divBdr>
        <w:top w:val="none" w:sz="0" w:space="0" w:color="auto"/>
        <w:left w:val="none" w:sz="0" w:space="0" w:color="auto"/>
        <w:bottom w:val="none" w:sz="0" w:space="0" w:color="auto"/>
        <w:right w:val="none" w:sz="0" w:space="0" w:color="auto"/>
      </w:divBdr>
    </w:div>
    <w:div w:id="782067698">
      <w:bodyDiv w:val="1"/>
      <w:marLeft w:val="0"/>
      <w:marRight w:val="0"/>
      <w:marTop w:val="0"/>
      <w:marBottom w:val="0"/>
      <w:divBdr>
        <w:top w:val="none" w:sz="0" w:space="0" w:color="auto"/>
        <w:left w:val="none" w:sz="0" w:space="0" w:color="auto"/>
        <w:bottom w:val="none" w:sz="0" w:space="0" w:color="auto"/>
        <w:right w:val="none" w:sz="0" w:space="0" w:color="auto"/>
      </w:divBdr>
    </w:div>
    <w:div w:id="782308193">
      <w:bodyDiv w:val="1"/>
      <w:marLeft w:val="0"/>
      <w:marRight w:val="0"/>
      <w:marTop w:val="0"/>
      <w:marBottom w:val="0"/>
      <w:divBdr>
        <w:top w:val="none" w:sz="0" w:space="0" w:color="auto"/>
        <w:left w:val="none" w:sz="0" w:space="0" w:color="auto"/>
        <w:bottom w:val="none" w:sz="0" w:space="0" w:color="auto"/>
        <w:right w:val="none" w:sz="0" w:space="0" w:color="auto"/>
      </w:divBdr>
    </w:div>
    <w:div w:id="782385761">
      <w:bodyDiv w:val="1"/>
      <w:marLeft w:val="0"/>
      <w:marRight w:val="0"/>
      <w:marTop w:val="0"/>
      <w:marBottom w:val="0"/>
      <w:divBdr>
        <w:top w:val="none" w:sz="0" w:space="0" w:color="auto"/>
        <w:left w:val="none" w:sz="0" w:space="0" w:color="auto"/>
        <w:bottom w:val="none" w:sz="0" w:space="0" w:color="auto"/>
        <w:right w:val="none" w:sz="0" w:space="0" w:color="auto"/>
      </w:divBdr>
    </w:div>
    <w:div w:id="782458728">
      <w:bodyDiv w:val="1"/>
      <w:marLeft w:val="0"/>
      <w:marRight w:val="0"/>
      <w:marTop w:val="0"/>
      <w:marBottom w:val="0"/>
      <w:divBdr>
        <w:top w:val="none" w:sz="0" w:space="0" w:color="auto"/>
        <w:left w:val="none" w:sz="0" w:space="0" w:color="auto"/>
        <w:bottom w:val="none" w:sz="0" w:space="0" w:color="auto"/>
        <w:right w:val="none" w:sz="0" w:space="0" w:color="auto"/>
      </w:divBdr>
    </w:div>
    <w:div w:id="782580138">
      <w:bodyDiv w:val="1"/>
      <w:marLeft w:val="0"/>
      <w:marRight w:val="0"/>
      <w:marTop w:val="0"/>
      <w:marBottom w:val="0"/>
      <w:divBdr>
        <w:top w:val="none" w:sz="0" w:space="0" w:color="auto"/>
        <w:left w:val="none" w:sz="0" w:space="0" w:color="auto"/>
        <w:bottom w:val="none" w:sz="0" w:space="0" w:color="auto"/>
        <w:right w:val="none" w:sz="0" w:space="0" w:color="auto"/>
      </w:divBdr>
    </w:div>
    <w:div w:id="783230848">
      <w:bodyDiv w:val="1"/>
      <w:marLeft w:val="0"/>
      <w:marRight w:val="0"/>
      <w:marTop w:val="0"/>
      <w:marBottom w:val="0"/>
      <w:divBdr>
        <w:top w:val="none" w:sz="0" w:space="0" w:color="auto"/>
        <w:left w:val="none" w:sz="0" w:space="0" w:color="auto"/>
        <w:bottom w:val="none" w:sz="0" w:space="0" w:color="auto"/>
        <w:right w:val="none" w:sz="0" w:space="0" w:color="auto"/>
      </w:divBdr>
    </w:div>
    <w:div w:id="783428585">
      <w:bodyDiv w:val="1"/>
      <w:marLeft w:val="0"/>
      <w:marRight w:val="0"/>
      <w:marTop w:val="0"/>
      <w:marBottom w:val="0"/>
      <w:divBdr>
        <w:top w:val="none" w:sz="0" w:space="0" w:color="auto"/>
        <w:left w:val="none" w:sz="0" w:space="0" w:color="auto"/>
        <w:bottom w:val="none" w:sz="0" w:space="0" w:color="auto"/>
        <w:right w:val="none" w:sz="0" w:space="0" w:color="auto"/>
      </w:divBdr>
    </w:div>
    <w:div w:id="783573218">
      <w:bodyDiv w:val="1"/>
      <w:marLeft w:val="0"/>
      <w:marRight w:val="0"/>
      <w:marTop w:val="0"/>
      <w:marBottom w:val="0"/>
      <w:divBdr>
        <w:top w:val="none" w:sz="0" w:space="0" w:color="auto"/>
        <w:left w:val="none" w:sz="0" w:space="0" w:color="auto"/>
        <w:bottom w:val="none" w:sz="0" w:space="0" w:color="auto"/>
        <w:right w:val="none" w:sz="0" w:space="0" w:color="auto"/>
      </w:divBdr>
    </w:div>
    <w:div w:id="783959238">
      <w:bodyDiv w:val="1"/>
      <w:marLeft w:val="0"/>
      <w:marRight w:val="0"/>
      <w:marTop w:val="0"/>
      <w:marBottom w:val="0"/>
      <w:divBdr>
        <w:top w:val="none" w:sz="0" w:space="0" w:color="auto"/>
        <w:left w:val="none" w:sz="0" w:space="0" w:color="auto"/>
        <w:bottom w:val="none" w:sz="0" w:space="0" w:color="auto"/>
        <w:right w:val="none" w:sz="0" w:space="0" w:color="auto"/>
      </w:divBdr>
    </w:div>
    <w:div w:id="784883620">
      <w:bodyDiv w:val="1"/>
      <w:marLeft w:val="0"/>
      <w:marRight w:val="0"/>
      <w:marTop w:val="0"/>
      <w:marBottom w:val="0"/>
      <w:divBdr>
        <w:top w:val="none" w:sz="0" w:space="0" w:color="auto"/>
        <w:left w:val="none" w:sz="0" w:space="0" w:color="auto"/>
        <w:bottom w:val="none" w:sz="0" w:space="0" w:color="auto"/>
        <w:right w:val="none" w:sz="0" w:space="0" w:color="auto"/>
      </w:divBdr>
    </w:div>
    <w:div w:id="784885284">
      <w:bodyDiv w:val="1"/>
      <w:marLeft w:val="0"/>
      <w:marRight w:val="0"/>
      <w:marTop w:val="0"/>
      <w:marBottom w:val="0"/>
      <w:divBdr>
        <w:top w:val="none" w:sz="0" w:space="0" w:color="auto"/>
        <w:left w:val="none" w:sz="0" w:space="0" w:color="auto"/>
        <w:bottom w:val="none" w:sz="0" w:space="0" w:color="auto"/>
        <w:right w:val="none" w:sz="0" w:space="0" w:color="auto"/>
      </w:divBdr>
    </w:div>
    <w:div w:id="784890433">
      <w:bodyDiv w:val="1"/>
      <w:marLeft w:val="0"/>
      <w:marRight w:val="0"/>
      <w:marTop w:val="0"/>
      <w:marBottom w:val="0"/>
      <w:divBdr>
        <w:top w:val="none" w:sz="0" w:space="0" w:color="auto"/>
        <w:left w:val="none" w:sz="0" w:space="0" w:color="auto"/>
        <w:bottom w:val="none" w:sz="0" w:space="0" w:color="auto"/>
        <w:right w:val="none" w:sz="0" w:space="0" w:color="auto"/>
      </w:divBdr>
    </w:div>
    <w:div w:id="784932970">
      <w:bodyDiv w:val="1"/>
      <w:marLeft w:val="0"/>
      <w:marRight w:val="0"/>
      <w:marTop w:val="0"/>
      <w:marBottom w:val="0"/>
      <w:divBdr>
        <w:top w:val="none" w:sz="0" w:space="0" w:color="auto"/>
        <w:left w:val="none" w:sz="0" w:space="0" w:color="auto"/>
        <w:bottom w:val="none" w:sz="0" w:space="0" w:color="auto"/>
        <w:right w:val="none" w:sz="0" w:space="0" w:color="auto"/>
      </w:divBdr>
    </w:div>
    <w:div w:id="784999758">
      <w:bodyDiv w:val="1"/>
      <w:marLeft w:val="0"/>
      <w:marRight w:val="0"/>
      <w:marTop w:val="0"/>
      <w:marBottom w:val="0"/>
      <w:divBdr>
        <w:top w:val="none" w:sz="0" w:space="0" w:color="auto"/>
        <w:left w:val="none" w:sz="0" w:space="0" w:color="auto"/>
        <w:bottom w:val="none" w:sz="0" w:space="0" w:color="auto"/>
        <w:right w:val="none" w:sz="0" w:space="0" w:color="auto"/>
      </w:divBdr>
    </w:div>
    <w:div w:id="785150377">
      <w:bodyDiv w:val="1"/>
      <w:marLeft w:val="0"/>
      <w:marRight w:val="0"/>
      <w:marTop w:val="0"/>
      <w:marBottom w:val="0"/>
      <w:divBdr>
        <w:top w:val="none" w:sz="0" w:space="0" w:color="auto"/>
        <w:left w:val="none" w:sz="0" w:space="0" w:color="auto"/>
        <w:bottom w:val="none" w:sz="0" w:space="0" w:color="auto"/>
        <w:right w:val="none" w:sz="0" w:space="0" w:color="auto"/>
      </w:divBdr>
    </w:div>
    <w:div w:id="785195876">
      <w:bodyDiv w:val="1"/>
      <w:marLeft w:val="0"/>
      <w:marRight w:val="0"/>
      <w:marTop w:val="0"/>
      <w:marBottom w:val="0"/>
      <w:divBdr>
        <w:top w:val="none" w:sz="0" w:space="0" w:color="auto"/>
        <w:left w:val="none" w:sz="0" w:space="0" w:color="auto"/>
        <w:bottom w:val="none" w:sz="0" w:space="0" w:color="auto"/>
        <w:right w:val="none" w:sz="0" w:space="0" w:color="auto"/>
      </w:divBdr>
    </w:div>
    <w:div w:id="785200505">
      <w:bodyDiv w:val="1"/>
      <w:marLeft w:val="0"/>
      <w:marRight w:val="0"/>
      <w:marTop w:val="0"/>
      <w:marBottom w:val="0"/>
      <w:divBdr>
        <w:top w:val="none" w:sz="0" w:space="0" w:color="auto"/>
        <w:left w:val="none" w:sz="0" w:space="0" w:color="auto"/>
        <w:bottom w:val="none" w:sz="0" w:space="0" w:color="auto"/>
        <w:right w:val="none" w:sz="0" w:space="0" w:color="auto"/>
      </w:divBdr>
    </w:div>
    <w:div w:id="785539663">
      <w:bodyDiv w:val="1"/>
      <w:marLeft w:val="0"/>
      <w:marRight w:val="0"/>
      <w:marTop w:val="0"/>
      <w:marBottom w:val="0"/>
      <w:divBdr>
        <w:top w:val="none" w:sz="0" w:space="0" w:color="auto"/>
        <w:left w:val="none" w:sz="0" w:space="0" w:color="auto"/>
        <w:bottom w:val="none" w:sz="0" w:space="0" w:color="auto"/>
        <w:right w:val="none" w:sz="0" w:space="0" w:color="auto"/>
      </w:divBdr>
    </w:div>
    <w:div w:id="785581572">
      <w:bodyDiv w:val="1"/>
      <w:marLeft w:val="0"/>
      <w:marRight w:val="0"/>
      <w:marTop w:val="0"/>
      <w:marBottom w:val="0"/>
      <w:divBdr>
        <w:top w:val="none" w:sz="0" w:space="0" w:color="auto"/>
        <w:left w:val="none" w:sz="0" w:space="0" w:color="auto"/>
        <w:bottom w:val="none" w:sz="0" w:space="0" w:color="auto"/>
        <w:right w:val="none" w:sz="0" w:space="0" w:color="auto"/>
      </w:divBdr>
    </w:div>
    <w:div w:id="785655921">
      <w:bodyDiv w:val="1"/>
      <w:marLeft w:val="0"/>
      <w:marRight w:val="0"/>
      <w:marTop w:val="0"/>
      <w:marBottom w:val="0"/>
      <w:divBdr>
        <w:top w:val="none" w:sz="0" w:space="0" w:color="auto"/>
        <w:left w:val="none" w:sz="0" w:space="0" w:color="auto"/>
        <w:bottom w:val="none" w:sz="0" w:space="0" w:color="auto"/>
        <w:right w:val="none" w:sz="0" w:space="0" w:color="auto"/>
      </w:divBdr>
    </w:div>
    <w:div w:id="785852687">
      <w:bodyDiv w:val="1"/>
      <w:marLeft w:val="0"/>
      <w:marRight w:val="0"/>
      <w:marTop w:val="0"/>
      <w:marBottom w:val="0"/>
      <w:divBdr>
        <w:top w:val="none" w:sz="0" w:space="0" w:color="auto"/>
        <w:left w:val="none" w:sz="0" w:space="0" w:color="auto"/>
        <w:bottom w:val="none" w:sz="0" w:space="0" w:color="auto"/>
        <w:right w:val="none" w:sz="0" w:space="0" w:color="auto"/>
      </w:divBdr>
    </w:div>
    <w:div w:id="786386831">
      <w:bodyDiv w:val="1"/>
      <w:marLeft w:val="0"/>
      <w:marRight w:val="0"/>
      <w:marTop w:val="0"/>
      <w:marBottom w:val="0"/>
      <w:divBdr>
        <w:top w:val="none" w:sz="0" w:space="0" w:color="auto"/>
        <w:left w:val="none" w:sz="0" w:space="0" w:color="auto"/>
        <w:bottom w:val="none" w:sz="0" w:space="0" w:color="auto"/>
        <w:right w:val="none" w:sz="0" w:space="0" w:color="auto"/>
      </w:divBdr>
    </w:div>
    <w:div w:id="786392072">
      <w:bodyDiv w:val="1"/>
      <w:marLeft w:val="0"/>
      <w:marRight w:val="0"/>
      <w:marTop w:val="0"/>
      <w:marBottom w:val="0"/>
      <w:divBdr>
        <w:top w:val="none" w:sz="0" w:space="0" w:color="auto"/>
        <w:left w:val="none" w:sz="0" w:space="0" w:color="auto"/>
        <w:bottom w:val="none" w:sz="0" w:space="0" w:color="auto"/>
        <w:right w:val="none" w:sz="0" w:space="0" w:color="auto"/>
      </w:divBdr>
    </w:div>
    <w:div w:id="786432225">
      <w:bodyDiv w:val="1"/>
      <w:marLeft w:val="0"/>
      <w:marRight w:val="0"/>
      <w:marTop w:val="0"/>
      <w:marBottom w:val="0"/>
      <w:divBdr>
        <w:top w:val="none" w:sz="0" w:space="0" w:color="auto"/>
        <w:left w:val="none" w:sz="0" w:space="0" w:color="auto"/>
        <w:bottom w:val="none" w:sz="0" w:space="0" w:color="auto"/>
        <w:right w:val="none" w:sz="0" w:space="0" w:color="auto"/>
      </w:divBdr>
    </w:div>
    <w:div w:id="786776234">
      <w:bodyDiv w:val="1"/>
      <w:marLeft w:val="0"/>
      <w:marRight w:val="0"/>
      <w:marTop w:val="0"/>
      <w:marBottom w:val="0"/>
      <w:divBdr>
        <w:top w:val="none" w:sz="0" w:space="0" w:color="auto"/>
        <w:left w:val="none" w:sz="0" w:space="0" w:color="auto"/>
        <w:bottom w:val="none" w:sz="0" w:space="0" w:color="auto"/>
        <w:right w:val="none" w:sz="0" w:space="0" w:color="auto"/>
      </w:divBdr>
    </w:div>
    <w:div w:id="786967543">
      <w:bodyDiv w:val="1"/>
      <w:marLeft w:val="0"/>
      <w:marRight w:val="0"/>
      <w:marTop w:val="0"/>
      <w:marBottom w:val="0"/>
      <w:divBdr>
        <w:top w:val="none" w:sz="0" w:space="0" w:color="auto"/>
        <w:left w:val="none" w:sz="0" w:space="0" w:color="auto"/>
        <w:bottom w:val="none" w:sz="0" w:space="0" w:color="auto"/>
        <w:right w:val="none" w:sz="0" w:space="0" w:color="auto"/>
      </w:divBdr>
    </w:div>
    <w:div w:id="787165754">
      <w:bodyDiv w:val="1"/>
      <w:marLeft w:val="0"/>
      <w:marRight w:val="0"/>
      <w:marTop w:val="0"/>
      <w:marBottom w:val="0"/>
      <w:divBdr>
        <w:top w:val="none" w:sz="0" w:space="0" w:color="auto"/>
        <w:left w:val="none" w:sz="0" w:space="0" w:color="auto"/>
        <w:bottom w:val="none" w:sz="0" w:space="0" w:color="auto"/>
        <w:right w:val="none" w:sz="0" w:space="0" w:color="auto"/>
      </w:divBdr>
    </w:div>
    <w:div w:id="787166230">
      <w:bodyDiv w:val="1"/>
      <w:marLeft w:val="0"/>
      <w:marRight w:val="0"/>
      <w:marTop w:val="0"/>
      <w:marBottom w:val="0"/>
      <w:divBdr>
        <w:top w:val="none" w:sz="0" w:space="0" w:color="auto"/>
        <w:left w:val="none" w:sz="0" w:space="0" w:color="auto"/>
        <w:bottom w:val="none" w:sz="0" w:space="0" w:color="auto"/>
        <w:right w:val="none" w:sz="0" w:space="0" w:color="auto"/>
      </w:divBdr>
    </w:div>
    <w:div w:id="787235948">
      <w:bodyDiv w:val="1"/>
      <w:marLeft w:val="0"/>
      <w:marRight w:val="0"/>
      <w:marTop w:val="0"/>
      <w:marBottom w:val="0"/>
      <w:divBdr>
        <w:top w:val="none" w:sz="0" w:space="0" w:color="auto"/>
        <w:left w:val="none" w:sz="0" w:space="0" w:color="auto"/>
        <w:bottom w:val="none" w:sz="0" w:space="0" w:color="auto"/>
        <w:right w:val="none" w:sz="0" w:space="0" w:color="auto"/>
      </w:divBdr>
    </w:div>
    <w:div w:id="787428761">
      <w:bodyDiv w:val="1"/>
      <w:marLeft w:val="0"/>
      <w:marRight w:val="0"/>
      <w:marTop w:val="0"/>
      <w:marBottom w:val="0"/>
      <w:divBdr>
        <w:top w:val="none" w:sz="0" w:space="0" w:color="auto"/>
        <w:left w:val="none" w:sz="0" w:space="0" w:color="auto"/>
        <w:bottom w:val="none" w:sz="0" w:space="0" w:color="auto"/>
        <w:right w:val="none" w:sz="0" w:space="0" w:color="auto"/>
      </w:divBdr>
    </w:div>
    <w:div w:id="787940335">
      <w:bodyDiv w:val="1"/>
      <w:marLeft w:val="0"/>
      <w:marRight w:val="0"/>
      <w:marTop w:val="0"/>
      <w:marBottom w:val="0"/>
      <w:divBdr>
        <w:top w:val="none" w:sz="0" w:space="0" w:color="auto"/>
        <w:left w:val="none" w:sz="0" w:space="0" w:color="auto"/>
        <w:bottom w:val="none" w:sz="0" w:space="0" w:color="auto"/>
        <w:right w:val="none" w:sz="0" w:space="0" w:color="auto"/>
      </w:divBdr>
    </w:div>
    <w:div w:id="788015961">
      <w:bodyDiv w:val="1"/>
      <w:marLeft w:val="0"/>
      <w:marRight w:val="0"/>
      <w:marTop w:val="0"/>
      <w:marBottom w:val="0"/>
      <w:divBdr>
        <w:top w:val="none" w:sz="0" w:space="0" w:color="auto"/>
        <w:left w:val="none" w:sz="0" w:space="0" w:color="auto"/>
        <w:bottom w:val="none" w:sz="0" w:space="0" w:color="auto"/>
        <w:right w:val="none" w:sz="0" w:space="0" w:color="auto"/>
      </w:divBdr>
    </w:div>
    <w:div w:id="788083431">
      <w:bodyDiv w:val="1"/>
      <w:marLeft w:val="0"/>
      <w:marRight w:val="0"/>
      <w:marTop w:val="0"/>
      <w:marBottom w:val="0"/>
      <w:divBdr>
        <w:top w:val="none" w:sz="0" w:space="0" w:color="auto"/>
        <w:left w:val="none" w:sz="0" w:space="0" w:color="auto"/>
        <w:bottom w:val="none" w:sz="0" w:space="0" w:color="auto"/>
        <w:right w:val="none" w:sz="0" w:space="0" w:color="auto"/>
      </w:divBdr>
    </w:div>
    <w:div w:id="788351587">
      <w:bodyDiv w:val="1"/>
      <w:marLeft w:val="0"/>
      <w:marRight w:val="0"/>
      <w:marTop w:val="0"/>
      <w:marBottom w:val="0"/>
      <w:divBdr>
        <w:top w:val="none" w:sz="0" w:space="0" w:color="auto"/>
        <w:left w:val="none" w:sz="0" w:space="0" w:color="auto"/>
        <w:bottom w:val="none" w:sz="0" w:space="0" w:color="auto"/>
        <w:right w:val="none" w:sz="0" w:space="0" w:color="auto"/>
      </w:divBdr>
    </w:div>
    <w:div w:id="788351932">
      <w:bodyDiv w:val="1"/>
      <w:marLeft w:val="0"/>
      <w:marRight w:val="0"/>
      <w:marTop w:val="0"/>
      <w:marBottom w:val="0"/>
      <w:divBdr>
        <w:top w:val="none" w:sz="0" w:space="0" w:color="auto"/>
        <w:left w:val="none" w:sz="0" w:space="0" w:color="auto"/>
        <w:bottom w:val="none" w:sz="0" w:space="0" w:color="auto"/>
        <w:right w:val="none" w:sz="0" w:space="0" w:color="auto"/>
      </w:divBdr>
    </w:div>
    <w:div w:id="788739139">
      <w:bodyDiv w:val="1"/>
      <w:marLeft w:val="0"/>
      <w:marRight w:val="0"/>
      <w:marTop w:val="0"/>
      <w:marBottom w:val="0"/>
      <w:divBdr>
        <w:top w:val="none" w:sz="0" w:space="0" w:color="auto"/>
        <w:left w:val="none" w:sz="0" w:space="0" w:color="auto"/>
        <w:bottom w:val="none" w:sz="0" w:space="0" w:color="auto"/>
        <w:right w:val="none" w:sz="0" w:space="0" w:color="auto"/>
      </w:divBdr>
    </w:div>
    <w:div w:id="788857025">
      <w:bodyDiv w:val="1"/>
      <w:marLeft w:val="0"/>
      <w:marRight w:val="0"/>
      <w:marTop w:val="0"/>
      <w:marBottom w:val="0"/>
      <w:divBdr>
        <w:top w:val="none" w:sz="0" w:space="0" w:color="auto"/>
        <w:left w:val="none" w:sz="0" w:space="0" w:color="auto"/>
        <w:bottom w:val="none" w:sz="0" w:space="0" w:color="auto"/>
        <w:right w:val="none" w:sz="0" w:space="0" w:color="auto"/>
      </w:divBdr>
    </w:div>
    <w:div w:id="789014683">
      <w:bodyDiv w:val="1"/>
      <w:marLeft w:val="0"/>
      <w:marRight w:val="0"/>
      <w:marTop w:val="0"/>
      <w:marBottom w:val="0"/>
      <w:divBdr>
        <w:top w:val="none" w:sz="0" w:space="0" w:color="auto"/>
        <w:left w:val="none" w:sz="0" w:space="0" w:color="auto"/>
        <w:bottom w:val="none" w:sz="0" w:space="0" w:color="auto"/>
        <w:right w:val="none" w:sz="0" w:space="0" w:color="auto"/>
      </w:divBdr>
    </w:div>
    <w:div w:id="789398982">
      <w:bodyDiv w:val="1"/>
      <w:marLeft w:val="0"/>
      <w:marRight w:val="0"/>
      <w:marTop w:val="0"/>
      <w:marBottom w:val="0"/>
      <w:divBdr>
        <w:top w:val="none" w:sz="0" w:space="0" w:color="auto"/>
        <w:left w:val="none" w:sz="0" w:space="0" w:color="auto"/>
        <w:bottom w:val="none" w:sz="0" w:space="0" w:color="auto"/>
        <w:right w:val="none" w:sz="0" w:space="0" w:color="auto"/>
      </w:divBdr>
    </w:div>
    <w:div w:id="789520511">
      <w:bodyDiv w:val="1"/>
      <w:marLeft w:val="0"/>
      <w:marRight w:val="0"/>
      <w:marTop w:val="0"/>
      <w:marBottom w:val="0"/>
      <w:divBdr>
        <w:top w:val="none" w:sz="0" w:space="0" w:color="auto"/>
        <w:left w:val="none" w:sz="0" w:space="0" w:color="auto"/>
        <w:bottom w:val="none" w:sz="0" w:space="0" w:color="auto"/>
        <w:right w:val="none" w:sz="0" w:space="0" w:color="auto"/>
      </w:divBdr>
    </w:div>
    <w:div w:id="790127426">
      <w:bodyDiv w:val="1"/>
      <w:marLeft w:val="0"/>
      <w:marRight w:val="0"/>
      <w:marTop w:val="0"/>
      <w:marBottom w:val="0"/>
      <w:divBdr>
        <w:top w:val="none" w:sz="0" w:space="0" w:color="auto"/>
        <w:left w:val="none" w:sz="0" w:space="0" w:color="auto"/>
        <w:bottom w:val="none" w:sz="0" w:space="0" w:color="auto"/>
        <w:right w:val="none" w:sz="0" w:space="0" w:color="auto"/>
      </w:divBdr>
    </w:div>
    <w:div w:id="790323977">
      <w:bodyDiv w:val="1"/>
      <w:marLeft w:val="0"/>
      <w:marRight w:val="0"/>
      <w:marTop w:val="0"/>
      <w:marBottom w:val="0"/>
      <w:divBdr>
        <w:top w:val="none" w:sz="0" w:space="0" w:color="auto"/>
        <w:left w:val="none" w:sz="0" w:space="0" w:color="auto"/>
        <w:bottom w:val="none" w:sz="0" w:space="0" w:color="auto"/>
        <w:right w:val="none" w:sz="0" w:space="0" w:color="auto"/>
      </w:divBdr>
    </w:div>
    <w:div w:id="790365790">
      <w:bodyDiv w:val="1"/>
      <w:marLeft w:val="0"/>
      <w:marRight w:val="0"/>
      <w:marTop w:val="0"/>
      <w:marBottom w:val="0"/>
      <w:divBdr>
        <w:top w:val="none" w:sz="0" w:space="0" w:color="auto"/>
        <w:left w:val="none" w:sz="0" w:space="0" w:color="auto"/>
        <w:bottom w:val="none" w:sz="0" w:space="0" w:color="auto"/>
        <w:right w:val="none" w:sz="0" w:space="0" w:color="auto"/>
      </w:divBdr>
    </w:div>
    <w:div w:id="790367439">
      <w:bodyDiv w:val="1"/>
      <w:marLeft w:val="0"/>
      <w:marRight w:val="0"/>
      <w:marTop w:val="0"/>
      <w:marBottom w:val="0"/>
      <w:divBdr>
        <w:top w:val="none" w:sz="0" w:space="0" w:color="auto"/>
        <w:left w:val="none" w:sz="0" w:space="0" w:color="auto"/>
        <w:bottom w:val="none" w:sz="0" w:space="0" w:color="auto"/>
        <w:right w:val="none" w:sz="0" w:space="0" w:color="auto"/>
      </w:divBdr>
    </w:div>
    <w:div w:id="790435815">
      <w:bodyDiv w:val="1"/>
      <w:marLeft w:val="0"/>
      <w:marRight w:val="0"/>
      <w:marTop w:val="0"/>
      <w:marBottom w:val="0"/>
      <w:divBdr>
        <w:top w:val="none" w:sz="0" w:space="0" w:color="auto"/>
        <w:left w:val="none" w:sz="0" w:space="0" w:color="auto"/>
        <w:bottom w:val="none" w:sz="0" w:space="0" w:color="auto"/>
        <w:right w:val="none" w:sz="0" w:space="0" w:color="auto"/>
      </w:divBdr>
    </w:div>
    <w:div w:id="790442486">
      <w:bodyDiv w:val="1"/>
      <w:marLeft w:val="0"/>
      <w:marRight w:val="0"/>
      <w:marTop w:val="0"/>
      <w:marBottom w:val="0"/>
      <w:divBdr>
        <w:top w:val="none" w:sz="0" w:space="0" w:color="auto"/>
        <w:left w:val="none" w:sz="0" w:space="0" w:color="auto"/>
        <w:bottom w:val="none" w:sz="0" w:space="0" w:color="auto"/>
        <w:right w:val="none" w:sz="0" w:space="0" w:color="auto"/>
      </w:divBdr>
    </w:div>
    <w:div w:id="790593486">
      <w:bodyDiv w:val="1"/>
      <w:marLeft w:val="0"/>
      <w:marRight w:val="0"/>
      <w:marTop w:val="0"/>
      <w:marBottom w:val="0"/>
      <w:divBdr>
        <w:top w:val="none" w:sz="0" w:space="0" w:color="auto"/>
        <w:left w:val="none" w:sz="0" w:space="0" w:color="auto"/>
        <w:bottom w:val="none" w:sz="0" w:space="0" w:color="auto"/>
        <w:right w:val="none" w:sz="0" w:space="0" w:color="auto"/>
      </w:divBdr>
    </w:div>
    <w:div w:id="790709206">
      <w:bodyDiv w:val="1"/>
      <w:marLeft w:val="0"/>
      <w:marRight w:val="0"/>
      <w:marTop w:val="0"/>
      <w:marBottom w:val="0"/>
      <w:divBdr>
        <w:top w:val="none" w:sz="0" w:space="0" w:color="auto"/>
        <w:left w:val="none" w:sz="0" w:space="0" w:color="auto"/>
        <w:bottom w:val="none" w:sz="0" w:space="0" w:color="auto"/>
        <w:right w:val="none" w:sz="0" w:space="0" w:color="auto"/>
      </w:divBdr>
    </w:div>
    <w:div w:id="791020730">
      <w:bodyDiv w:val="1"/>
      <w:marLeft w:val="0"/>
      <w:marRight w:val="0"/>
      <w:marTop w:val="0"/>
      <w:marBottom w:val="0"/>
      <w:divBdr>
        <w:top w:val="none" w:sz="0" w:space="0" w:color="auto"/>
        <w:left w:val="none" w:sz="0" w:space="0" w:color="auto"/>
        <w:bottom w:val="none" w:sz="0" w:space="0" w:color="auto"/>
        <w:right w:val="none" w:sz="0" w:space="0" w:color="auto"/>
      </w:divBdr>
    </w:div>
    <w:div w:id="791479818">
      <w:bodyDiv w:val="1"/>
      <w:marLeft w:val="0"/>
      <w:marRight w:val="0"/>
      <w:marTop w:val="0"/>
      <w:marBottom w:val="0"/>
      <w:divBdr>
        <w:top w:val="none" w:sz="0" w:space="0" w:color="auto"/>
        <w:left w:val="none" w:sz="0" w:space="0" w:color="auto"/>
        <w:bottom w:val="none" w:sz="0" w:space="0" w:color="auto"/>
        <w:right w:val="none" w:sz="0" w:space="0" w:color="auto"/>
      </w:divBdr>
    </w:div>
    <w:div w:id="791627913">
      <w:bodyDiv w:val="1"/>
      <w:marLeft w:val="0"/>
      <w:marRight w:val="0"/>
      <w:marTop w:val="0"/>
      <w:marBottom w:val="0"/>
      <w:divBdr>
        <w:top w:val="none" w:sz="0" w:space="0" w:color="auto"/>
        <w:left w:val="none" w:sz="0" w:space="0" w:color="auto"/>
        <w:bottom w:val="none" w:sz="0" w:space="0" w:color="auto"/>
        <w:right w:val="none" w:sz="0" w:space="0" w:color="auto"/>
      </w:divBdr>
    </w:div>
    <w:div w:id="792165875">
      <w:bodyDiv w:val="1"/>
      <w:marLeft w:val="0"/>
      <w:marRight w:val="0"/>
      <w:marTop w:val="0"/>
      <w:marBottom w:val="0"/>
      <w:divBdr>
        <w:top w:val="none" w:sz="0" w:space="0" w:color="auto"/>
        <w:left w:val="none" w:sz="0" w:space="0" w:color="auto"/>
        <w:bottom w:val="none" w:sz="0" w:space="0" w:color="auto"/>
        <w:right w:val="none" w:sz="0" w:space="0" w:color="auto"/>
      </w:divBdr>
    </w:div>
    <w:div w:id="792484074">
      <w:bodyDiv w:val="1"/>
      <w:marLeft w:val="0"/>
      <w:marRight w:val="0"/>
      <w:marTop w:val="0"/>
      <w:marBottom w:val="0"/>
      <w:divBdr>
        <w:top w:val="none" w:sz="0" w:space="0" w:color="auto"/>
        <w:left w:val="none" w:sz="0" w:space="0" w:color="auto"/>
        <w:bottom w:val="none" w:sz="0" w:space="0" w:color="auto"/>
        <w:right w:val="none" w:sz="0" w:space="0" w:color="auto"/>
      </w:divBdr>
    </w:div>
    <w:div w:id="792947251">
      <w:bodyDiv w:val="1"/>
      <w:marLeft w:val="0"/>
      <w:marRight w:val="0"/>
      <w:marTop w:val="0"/>
      <w:marBottom w:val="0"/>
      <w:divBdr>
        <w:top w:val="none" w:sz="0" w:space="0" w:color="auto"/>
        <w:left w:val="none" w:sz="0" w:space="0" w:color="auto"/>
        <w:bottom w:val="none" w:sz="0" w:space="0" w:color="auto"/>
        <w:right w:val="none" w:sz="0" w:space="0" w:color="auto"/>
      </w:divBdr>
    </w:div>
    <w:div w:id="793134317">
      <w:bodyDiv w:val="1"/>
      <w:marLeft w:val="0"/>
      <w:marRight w:val="0"/>
      <w:marTop w:val="0"/>
      <w:marBottom w:val="0"/>
      <w:divBdr>
        <w:top w:val="none" w:sz="0" w:space="0" w:color="auto"/>
        <w:left w:val="none" w:sz="0" w:space="0" w:color="auto"/>
        <w:bottom w:val="none" w:sz="0" w:space="0" w:color="auto"/>
        <w:right w:val="none" w:sz="0" w:space="0" w:color="auto"/>
      </w:divBdr>
    </w:div>
    <w:div w:id="793214747">
      <w:bodyDiv w:val="1"/>
      <w:marLeft w:val="0"/>
      <w:marRight w:val="0"/>
      <w:marTop w:val="0"/>
      <w:marBottom w:val="0"/>
      <w:divBdr>
        <w:top w:val="none" w:sz="0" w:space="0" w:color="auto"/>
        <w:left w:val="none" w:sz="0" w:space="0" w:color="auto"/>
        <w:bottom w:val="none" w:sz="0" w:space="0" w:color="auto"/>
        <w:right w:val="none" w:sz="0" w:space="0" w:color="auto"/>
      </w:divBdr>
    </w:div>
    <w:div w:id="793401511">
      <w:bodyDiv w:val="1"/>
      <w:marLeft w:val="0"/>
      <w:marRight w:val="0"/>
      <w:marTop w:val="0"/>
      <w:marBottom w:val="0"/>
      <w:divBdr>
        <w:top w:val="none" w:sz="0" w:space="0" w:color="auto"/>
        <w:left w:val="none" w:sz="0" w:space="0" w:color="auto"/>
        <w:bottom w:val="none" w:sz="0" w:space="0" w:color="auto"/>
        <w:right w:val="none" w:sz="0" w:space="0" w:color="auto"/>
      </w:divBdr>
    </w:div>
    <w:div w:id="793518499">
      <w:bodyDiv w:val="1"/>
      <w:marLeft w:val="0"/>
      <w:marRight w:val="0"/>
      <w:marTop w:val="0"/>
      <w:marBottom w:val="0"/>
      <w:divBdr>
        <w:top w:val="none" w:sz="0" w:space="0" w:color="auto"/>
        <w:left w:val="none" w:sz="0" w:space="0" w:color="auto"/>
        <w:bottom w:val="none" w:sz="0" w:space="0" w:color="auto"/>
        <w:right w:val="none" w:sz="0" w:space="0" w:color="auto"/>
      </w:divBdr>
    </w:div>
    <w:div w:id="793595973">
      <w:bodyDiv w:val="1"/>
      <w:marLeft w:val="0"/>
      <w:marRight w:val="0"/>
      <w:marTop w:val="0"/>
      <w:marBottom w:val="0"/>
      <w:divBdr>
        <w:top w:val="none" w:sz="0" w:space="0" w:color="auto"/>
        <w:left w:val="none" w:sz="0" w:space="0" w:color="auto"/>
        <w:bottom w:val="none" w:sz="0" w:space="0" w:color="auto"/>
        <w:right w:val="none" w:sz="0" w:space="0" w:color="auto"/>
      </w:divBdr>
    </w:div>
    <w:div w:id="793600364">
      <w:bodyDiv w:val="1"/>
      <w:marLeft w:val="0"/>
      <w:marRight w:val="0"/>
      <w:marTop w:val="0"/>
      <w:marBottom w:val="0"/>
      <w:divBdr>
        <w:top w:val="none" w:sz="0" w:space="0" w:color="auto"/>
        <w:left w:val="none" w:sz="0" w:space="0" w:color="auto"/>
        <w:bottom w:val="none" w:sz="0" w:space="0" w:color="auto"/>
        <w:right w:val="none" w:sz="0" w:space="0" w:color="auto"/>
      </w:divBdr>
    </w:div>
    <w:div w:id="794181919">
      <w:bodyDiv w:val="1"/>
      <w:marLeft w:val="0"/>
      <w:marRight w:val="0"/>
      <w:marTop w:val="0"/>
      <w:marBottom w:val="0"/>
      <w:divBdr>
        <w:top w:val="none" w:sz="0" w:space="0" w:color="auto"/>
        <w:left w:val="none" w:sz="0" w:space="0" w:color="auto"/>
        <w:bottom w:val="none" w:sz="0" w:space="0" w:color="auto"/>
        <w:right w:val="none" w:sz="0" w:space="0" w:color="auto"/>
      </w:divBdr>
    </w:div>
    <w:div w:id="794300282">
      <w:bodyDiv w:val="1"/>
      <w:marLeft w:val="0"/>
      <w:marRight w:val="0"/>
      <w:marTop w:val="0"/>
      <w:marBottom w:val="0"/>
      <w:divBdr>
        <w:top w:val="none" w:sz="0" w:space="0" w:color="auto"/>
        <w:left w:val="none" w:sz="0" w:space="0" w:color="auto"/>
        <w:bottom w:val="none" w:sz="0" w:space="0" w:color="auto"/>
        <w:right w:val="none" w:sz="0" w:space="0" w:color="auto"/>
      </w:divBdr>
    </w:div>
    <w:div w:id="794563444">
      <w:bodyDiv w:val="1"/>
      <w:marLeft w:val="0"/>
      <w:marRight w:val="0"/>
      <w:marTop w:val="0"/>
      <w:marBottom w:val="0"/>
      <w:divBdr>
        <w:top w:val="none" w:sz="0" w:space="0" w:color="auto"/>
        <w:left w:val="none" w:sz="0" w:space="0" w:color="auto"/>
        <w:bottom w:val="none" w:sz="0" w:space="0" w:color="auto"/>
        <w:right w:val="none" w:sz="0" w:space="0" w:color="auto"/>
      </w:divBdr>
    </w:div>
    <w:div w:id="794643666">
      <w:bodyDiv w:val="1"/>
      <w:marLeft w:val="0"/>
      <w:marRight w:val="0"/>
      <w:marTop w:val="0"/>
      <w:marBottom w:val="0"/>
      <w:divBdr>
        <w:top w:val="none" w:sz="0" w:space="0" w:color="auto"/>
        <w:left w:val="none" w:sz="0" w:space="0" w:color="auto"/>
        <w:bottom w:val="none" w:sz="0" w:space="0" w:color="auto"/>
        <w:right w:val="none" w:sz="0" w:space="0" w:color="auto"/>
      </w:divBdr>
    </w:div>
    <w:div w:id="794981541">
      <w:bodyDiv w:val="1"/>
      <w:marLeft w:val="0"/>
      <w:marRight w:val="0"/>
      <w:marTop w:val="0"/>
      <w:marBottom w:val="0"/>
      <w:divBdr>
        <w:top w:val="none" w:sz="0" w:space="0" w:color="auto"/>
        <w:left w:val="none" w:sz="0" w:space="0" w:color="auto"/>
        <w:bottom w:val="none" w:sz="0" w:space="0" w:color="auto"/>
        <w:right w:val="none" w:sz="0" w:space="0" w:color="auto"/>
      </w:divBdr>
    </w:div>
    <w:div w:id="795102881">
      <w:bodyDiv w:val="1"/>
      <w:marLeft w:val="0"/>
      <w:marRight w:val="0"/>
      <w:marTop w:val="0"/>
      <w:marBottom w:val="0"/>
      <w:divBdr>
        <w:top w:val="none" w:sz="0" w:space="0" w:color="auto"/>
        <w:left w:val="none" w:sz="0" w:space="0" w:color="auto"/>
        <w:bottom w:val="none" w:sz="0" w:space="0" w:color="auto"/>
        <w:right w:val="none" w:sz="0" w:space="0" w:color="auto"/>
      </w:divBdr>
    </w:div>
    <w:div w:id="795293256">
      <w:bodyDiv w:val="1"/>
      <w:marLeft w:val="0"/>
      <w:marRight w:val="0"/>
      <w:marTop w:val="0"/>
      <w:marBottom w:val="0"/>
      <w:divBdr>
        <w:top w:val="none" w:sz="0" w:space="0" w:color="auto"/>
        <w:left w:val="none" w:sz="0" w:space="0" w:color="auto"/>
        <w:bottom w:val="none" w:sz="0" w:space="0" w:color="auto"/>
        <w:right w:val="none" w:sz="0" w:space="0" w:color="auto"/>
      </w:divBdr>
    </w:div>
    <w:div w:id="795299096">
      <w:bodyDiv w:val="1"/>
      <w:marLeft w:val="0"/>
      <w:marRight w:val="0"/>
      <w:marTop w:val="0"/>
      <w:marBottom w:val="0"/>
      <w:divBdr>
        <w:top w:val="none" w:sz="0" w:space="0" w:color="auto"/>
        <w:left w:val="none" w:sz="0" w:space="0" w:color="auto"/>
        <w:bottom w:val="none" w:sz="0" w:space="0" w:color="auto"/>
        <w:right w:val="none" w:sz="0" w:space="0" w:color="auto"/>
      </w:divBdr>
    </w:div>
    <w:div w:id="795366988">
      <w:bodyDiv w:val="1"/>
      <w:marLeft w:val="0"/>
      <w:marRight w:val="0"/>
      <w:marTop w:val="0"/>
      <w:marBottom w:val="0"/>
      <w:divBdr>
        <w:top w:val="none" w:sz="0" w:space="0" w:color="auto"/>
        <w:left w:val="none" w:sz="0" w:space="0" w:color="auto"/>
        <w:bottom w:val="none" w:sz="0" w:space="0" w:color="auto"/>
        <w:right w:val="none" w:sz="0" w:space="0" w:color="auto"/>
      </w:divBdr>
    </w:div>
    <w:div w:id="795368302">
      <w:bodyDiv w:val="1"/>
      <w:marLeft w:val="0"/>
      <w:marRight w:val="0"/>
      <w:marTop w:val="0"/>
      <w:marBottom w:val="0"/>
      <w:divBdr>
        <w:top w:val="none" w:sz="0" w:space="0" w:color="auto"/>
        <w:left w:val="none" w:sz="0" w:space="0" w:color="auto"/>
        <w:bottom w:val="none" w:sz="0" w:space="0" w:color="auto"/>
        <w:right w:val="none" w:sz="0" w:space="0" w:color="auto"/>
      </w:divBdr>
    </w:div>
    <w:div w:id="795372202">
      <w:bodyDiv w:val="1"/>
      <w:marLeft w:val="0"/>
      <w:marRight w:val="0"/>
      <w:marTop w:val="0"/>
      <w:marBottom w:val="0"/>
      <w:divBdr>
        <w:top w:val="none" w:sz="0" w:space="0" w:color="auto"/>
        <w:left w:val="none" w:sz="0" w:space="0" w:color="auto"/>
        <w:bottom w:val="none" w:sz="0" w:space="0" w:color="auto"/>
        <w:right w:val="none" w:sz="0" w:space="0" w:color="auto"/>
      </w:divBdr>
    </w:div>
    <w:div w:id="795565326">
      <w:bodyDiv w:val="1"/>
      <w:marLeft w:val="0"/>
      <w:marRight w:val="0"/>
      <w:marTop w:val="0"/>
      <w:marBottom w:val="0"/>
      <w:divBdr>
        <w:top w:val="none" w:sz="0" w:space="0" w:color="auto"/>
        <w:left w:val="none" w:sz="0" w:space="0" w:color="auto"/>
        <w:bottom w:val="none" w:sz="0" w:space="0" w:color="auto"/>
        <w:right w:val="none" w:sz="0" w:space="0" w:color="auto"/>
      </w:divBdr>
    </w:div>
    <w:div w:id="795636422">
      <w:bodyDiv w:val="1"/>
      <w:marLeft w:val="0"/>
      <w:marRight w:val="0"/>
      <w:marTop w:val="0"/>
      <w:marBottom w:val="0"/>
      <w:divBdr>
        <w:top w:val="none" w:sz="0" w:space="0" w:color="auto"/>
        <w:left w:val="none" w:sz="0" w:space="0" w:color="auto"/>
        <w:bottom w:val="none" w:sz="0" w:space="0" w:color="auto"/>
        <w:right w:val="none" w:sz="0" w:space="0" w:color="auto"/>
      </w:divBdr>
    </w:div>
    <w:div w:id="795636988">
      <w:bodyDiv w:val="1"/>
      <w:marLeft w:val="0"/>
      <w:marRight w:val="0"/>
      <w:marTop w:val="0"/>
      <w:marBottom w:val="0"/>
      <w:divBdr>
        <w:top w:val="none" w:sz="0" w:space="0" w:color="auto"/>
        <w:left w:val="none" w:sz="0" w:space="0" w:color="auto"/>
        <w:bottom w:val="none" w:sz="0" w:space="0" w:color="auto"/>
        <w:right w:val="none" w:sz="0" w:space="0" w:color="auto"/>
      </w:divBdr>
    </w:div>
    <w:div w:id="795761379">
      <w:bodyDiv w:val="1"/>
      <w:marLeft w:val="0"/>
      <w:marRight w:val="0"/>
      <w:marTop w:val="0"/>
      <w:marBottom w:val="0"/>
      <w:divBdr>
        <w:top w:val="none" w:sz="0" w:space="0" w:color="auto"/>
        <w:left w:val="none" w:sz="0" w:space="0" w:color="auto"/>
        <w:bottom w:val="none" w:sz="0" w:space="0" w:color="auto"/>
        <w:right w:val="none" w:sz="0" w:space="0" w:color="auto"/>
      </w:divBdr>
    </w:div>
    <w:div w:id="795871060">
      <w:bodyDiv w:val="1"/>
      <w:marLeft w:val="0"/>
      <w:marRight w:val="0"/>
      <w:marTop w:val="0"/>
      <w:marBottom w:val="0"/>
      <w:divBdr>
        <w:top w:val="none" w:sz="0" w:space="0" w:color="auto"/>
        <w:left w:val="none" w:sz="0" w:space="0" w:color="auto"/>
        <w:bottom w:val="none" w:sz="0" w:space="0" w:color="auto"/>
        <w:right w:val="none" w:sz="0" w:space="0" w:color="auto"/>
      </w:divBdr>
    </w:div>
    <w:div w:id="795873531">
      <w:bodyDiv w:val="1"/>
      <w:marLeft w:val="0"/>
      <w:marRight w:val="0"/>
      <w:marTop w:val="0"/>
      <w:marBottom w:val="0"/>
      <w:divBdr>
        <w:top w:val="none" w:sz="0" w:space="0" w:color="auto"/>
        <w:left w:val="none" w:sz="0" w:space="0" w:color="auto"/>
        <w:bottom w:val="none" w:sz="0" w:space="0" w:color="auto"/>
        <w:right w:val="none" w:sz="0" w:space="0" w:color="auto"/>
      </w:divBdr>
    </w:div>
    <w:div w:id="795878860">
      <w:bodyDiv w:val="1"/>
      <w:marLeft w:val="0"/>
      <w:marRight w:val="0"/>
      <w:marTop w:val="0"/>
      <w:marBottom w:val="0"/>
      <w:divBdr>
        <w:top w:val="none" w:sz="0" w:space="0" w:color="auto"/>
        <w:left w:val="none" w:sz="0" w:space="0" w:color="auto"/>
        <w:bottom w:val="none" w:sz="0" w:space="0" w:color="auto"/>
        <w:right w:val="none" w:sz="0" w:space="0" w:color="auto"/>
      </w:divBdr>
    </w:div>
    <w:div w:id="796148061">
      <w:bodyDiv w:val="1"/>
      <w:marLeft w:val="0"/>
      <w:marRight w:val="0"/>
      <w:marTop w:val="0"/>
      <w:marBottom w:val="0"/>
      <w:divBdr>
        <w:top w:val="none" w:sz="0" w:space="0" w:color="auto"/>
        <w:left w:val="none" w:sz="0" w:space="0" w:color="auto"/>
        <w:bottom w:val="none" w:sz="0" w:space="0" w:color="auto"/>
        <w:right w:val="none" w:sz="0" w:space="0" w:color="auto"/>
      </w:divBdr>
    </w:div>
    <w:div w:id="796289873">
      <w:bodyDiv w:val="1"/>
      <w:marLeft w:val="0"/>
      <w:marRight w:val="0"/>
      <w:marTop w:val="0"/>
      <w:marBottom w:val="0"/>
      <w:divBdr>
        <w:top w:val="none" w:sz="0" w:space="0" w:color="auto"/>
        <w:left w:val="none" w:sz="0" w:space="0" w:color="auto"/>
        <w:bottom w:val="none" w:sz="0" w:space="0" w:color="auto"/>
        <w:right w:val="none" w:sz="0" w:space="0" w:color="auto"/>
      </w:divBdr>
    </w:div>
    <w:div w:id="796341023">
      <w:bodyDiv w:val="1"/>
      <w:marLeft w:val="0"/>
      <w:marRight w:val="0"/>
      <w:marTop w:val="0"/>
      <w:marBottom w:val="0"/>
      <w:divBdr>
        <w:top w:val="none" w:sz="0" w:space="0" w:color="auto"/>
        <w:left w:val="none" w:sz="0" w:space="0" w:color="auto"/>
        <w:bottom w:val="none" w:sz="0" w:space="0" w:color="auto"/>
        <w:right w:val="none" w:sz="0" w:space="0" w:color="auto"/>
      </w:divBdr>
    </w:div>
    <w:div w:id="796603620">
      <w:bodyDiv w:val="1"/>
      <w:marLeft w:val="0"/>
      <w:marRight w:val="0"/>
      <w:marTop w:val="0"/>
      <w:marBottom w:val="0"/>
      <w:divBdr>
        <w:top w:val="none" w:sz="0" w:space="0" w:color="auto"/>
        <w:left w:val="none" w:sz="0" w:space="0" w:color="auto"/>
        <w:bottom w:val="none" w:sz="0" w:space="0" w:color="auto"/>
        <w:right w:val="none" w:sz="0" w:space="0" w:color="auto"/>
      </w:divBdr>
    </w:div>
    <w:div w:id="796988655">
      <w:bodyDiv w:val="1"/>
      <w:marLeft w:val="0"/>
      <w:marRight w:val="0"/>
      <w:marTop w:val="0"/>
      <w:marBottom w:val="0"/>
      <w:divBdr>
        <w:top w:val="none" w:sz="0" w:space="0" w:color="auto"/>
        <w:left w:val="none" w:sz="0" w:space="0" w:color="auto"/>
        <w:bottom w:val="none" w:sz="0" w:space="0" w:color="auto"/>
        <w:right w:val="none" w:sz="0" w:space="0" w:color="auto"/>
      </w:divBdr>
    </w:div>
    <w:div w:id="796988659">
      <w:bodyDiv w:val="1"/>
      <w:marLeft w:val="0"/>
      <w:marRight w:val="0"/>
      <w:marTop w:val="0"/>
      <w:marBottom w:val="0"/>
      <w:divBdr>
        <w:top w:val="none" w:sz="0" w:space="0" w:color="auto"/>
        <w:left w:val="none" w:sz="0" w:space="0" w:color="auto"/>
        <w:bottom w:val="none" w:sz="0" w:space="0" w:color="auto"/>
        <w:right w:val="none" w:sz="0" w:space="0" w:color="auto"/>
      </w:divBdr>
    </w:div>
    <w:div w:id="796989962">
      <w:bodyDiv w:val="1"/>
      <w:marLeft w:val="0"/>
      <w:marRight w:val="0"/>
      <w:marTop w:val="0"/>
      <w:marBottom w:val="0"/>
      <w:divBdr>
        <w:top w:val="none" w:sz="0" w:space="0" w:color="auto"/>
        <w:left w:val="none" w:sz="0" w:space="0" w:color="auto"/>
        <w:bottom w:val="none" w:sz="0" w:space="0" w:color="auto"/>
        <w:right w:val="none" w:sz="0" w:space="0" w:color="auto"/>
      </w:divBdr>
    </w:div>
    <w:div w:id="796996484">
      <w:bodyDiv w:val="1"/>
      <w:marLeft w:val="0"/>
      <w:marRight w:val="0"/>
      <w:marTop w:val="0"/>
      <w:marBottom w:val="0"/>
      <w:divBdr>
        <w:top w:val="none" w:sz="0" w:space="0" w:color="auto"/>
        <w:left w:val="none" w:sz="0" w:space="0" w:color="auto"/>
        <w:bottom w:val="none" w:sz="0" w:space="0" w:color="auto"/>
        <w:right w:val="none" w:sz="0" w:space="0" w:color="auto"/>
      </w:divBdr>
    </w:div>
    <w:div w:id="797144564">
      <w:bodyDiv w:val="1"/>
      <w:marLeft w:val="0"/>
      <w:marRight w:val="0"/>
      <w:marTop w:val="0"/>
      <w:marBottom w:val="0"/>
      <w:divBdr>
        <w:top w:val="none" w:sz="0" w:space="0" w:color="auto"/>
        <w:left w:val="none" w:sz="0" w:space="0" w:color="auto"/>
        <w:bottom w:val="none" w:sz="0" w:space="0" w:color="auto"/>
        <w:right w:val="none" w:sz="0" w:space="0" w:color="auto"/>
      </w:divBdr>
    </w:div>
    <w:div w:id="797189965">
      <w:bodyDiv w:val="1"/>
      <w:marLeft w:val="0"/>
      <w:marRight w:val="0"/>
      <w:marTop w:val="0"/>
      <w:marBottom w:val="0"/>
      <w:divBdr>
        <w:top w:val="none" w:sz="0" w:space="0" w:color="auto"/>
        <w:left w:val="none" w:sz="0" w:space="0" w:color="auto"/>
        <w:bottom w:val="none" w:sz="0" w:space="0" w:color="auto"/>
        <w:right w:val="none" w:sz="0" w:space="0" w:color="auto"/>
      </w:divBdr>
    </w:div>
    <w:div w:id="797258563">
      <w:bodyDiv w:val="1"/>
      <w:marLeft w:val="0"/>
      <w:marRight w:val="0"/>
      <w:marTop w:val="0"/>
      <w:marBottom w:val="0"/>
      <w:divBdr>
        <w:top w:val="none" w:sz="0" w:space="0" w:color="auto"/>
        <w:left w:val="none" w:sz="0" w:space="0" w:color="auto"/>
        <w:bottom w:val="none" w:sz="0" w:space="0" w:color="auto"/>
        <w:right w:val="none" w:sz="0" w:space="0" w:color="auto"/>
      </w:divBdr>
    </w:div>
    <w:div w:id="797266142">
      <w:bodyDiv w:val="1"/>
      <w:marLeft w:val="0"/>
      <w:marRight w:val="0"/>
      <w:marTop w:val="0"/>
      <w:marBottom w:val="0"/>
      <w:divBdr>
        <w:top w:val="none" w:sz="0" w:space="0" w:color="auto"/>
        <w:left w:val="none" w:sz="0" w:space="0" w:color="auto"/>
        <w:bottom w:val="none" w:sz="0" w:space="0" w:color="auto"/>
        <w:right w:val="none" w:sz="0" w:space="0" w:color="auto"/>
      </w:divBdr>
    </w:div>
    <w:div w:id="797837624">
      <w:bodyDiv w:val="1"/>
      <w:marLeft w:val="0"/>
      <w:marRight w:val="0"/>
      <w:marTop w:val="0"/>
      <w:marBottom w:val="0"/>
      <w:divBdr>
        <w:top w:val="none" w:sz="0" w:space="0" w:color="auto"/>
        <w:left w:val="none" w:sz="0" w:space="0" w:color="auto"/>
        <w:bottom w:val="none" w:sz="0" w:space="0" w:color="auto"/>
        <w:right w:val="none" w:sz="0" w:space="0" w:color="auto"/>
      </w:divBdr>
    </w:div>
    <w:div w:id="797845796">
      <w:bodyDiv w:val="1"/>
      <w:marLeft w:val="0"/>
      <w:marRight w:val="0"/>
      <w:marTop w:val="0"/>
      <w:marBottom w:val="0"/>
      <w:divBdr>
        <w:top w:val="none" w:sz="0" w:space="0" w:color="auto"/>
        <w:left w:val="none" w:sz="0" w:space="0" w:color="auto"/>
        <w:bottom w:val="none" w:sz="0" w:space="0" w:color="auto"/>
        <w:right w:val="none" w:sz="0" w:space="0" w:color="auto"/>
      </w:divBdr>
    </w:div>
    <w:div w:id="797920286">
      <w:bodyDiv w:val="1"/>
      <w:marLeft w:val="0"/>
      <w:marRight w:val="0"/>
      <w:marTop w:val="0"/>
      <w:marBottom w:val="0"/>
      <w:divBdr>
        <w:top w:val="none" w:sz="0" w:space="0" w:color="auto"/>
        <w:left w:val="none" w:sz="0" w:space="0" w:color="auto"/>
        <w:bottom w:val="none" w:sz="0" w:space="0" w:color="auto"/>
        <w:right w:val="none" w:sz="0" w:space="0" w:color="auto"/>
      </w:divBdr>
    </w:div>
    <w:div w:id="797995736">
      <w:bodyDiv w:val="1"/>
      <w:marLeft w:val="0"/>
      <w:marRight w:val="0"/>
      <w:marTop w:val="0"/>
      <w:marBottom w:val="0"/>
      <w:divBdr>
        <w:top w:val="none" w:sz="0" w:space="0" w:color="auto"/>
        <w:left w:val="none" w:sz="0" w:space="0" w:color="auto"/>
        <w:bottom w:val="none" w:sz="0" w:space="0" w:color="auto"/>
        <w:right w:val="none" w:sz="0" w:space="0" w:color="auto"/>
      </w:divBdr>
    </w:div>
    <w:div w:id="798062885">
      <w:bodyDiv w:val="1"/>
      <w:marLeft w:val="0"/>
      <w:marRight w:val="0"/>
      <w:marTop w:val="0"/>
      <w:marBottom w:val="0"/>
      <w:divBdr>
        <w:top w:val="none" w:sz="0" w:space="0" w:color="auto"/>
        <w:left w:val="none" w:sz="0" w:space="0" w:color="auto"/>
        <w:bottom w:val="none" w:sz="0" w:space="0" w:color="auto"/>
        <w:right w:val="none" w:sz="0" w:space="0" w:color="auto"/>
      </w:divBdr>
    </w:div>
    <w:div w:id="798255710">
      <w:bodyDiv w:val="1"/>
      <w:marLeft w:val="0"/>
      <w:marRight w:val="0"/>
      <w:marTop w:val="0"/>
      <w:marBottom w:val="0"/>
      <w:divBdr>
        <w:top w:val="none" w:sz="0" w:space="0" w:color="auto"/>
        <w:left w:val="none" w:sz="0" w:space="0" w:color="auto"/>
        <w:bottom w:val="none" w:sz="0" w:space="0" w:color="auto"/>
        <w:right w:val="none" w:sz="0" w:space="0" w:color="auto"/>
      </w:divBdr>
    </w:div>
    <w:div w:id="798375520">
      <w:bodyDiv w:val="1"/>
      <w:marLeft w:val="0"/>
      <w:marRight w:val="0"/>
      <w:marTop w:val="0"/>
      <w:marBottom w:val="0"/>
      <w:divBdr>
        <w:top w:val="none" w:sz="0" w:space="0" w:color="auto"/>
        <w:left w:val="none" w:sz="0" w:space="0" w:color="auto"/>
        <w:bottom w:val="none" w:sz="0" w:space="0" w:color="auto"/>
        <w:right w:val="none" w:sz="0" w:space="0" w:color="auto"/>
      </w:divBdr>
    </w:div>
    <w:div w:id="798379296">
      <w:bodyDiv w:val="1"/>
      <w:marLeft w:val="0"/>
      <w:marRight w:val="0"/>
      <w:marTop w:val="0"/>
      <w:marBottom w:val="0"/>
      <w:divBdr>
        <w:top w:val="none" w:sz="0" w:space="0" w:color="auto"/>
        <w:left w:val="none" w:sz="0" w:space="0" w:color="auto"/>
        <w:bottom w:val="none" w:sz="0" w:space="0" w:color="auto"/>
        <w:right w:val="none" w:sz="0" w:space="0" w:color="auto"/>
      </w:divBdr>
    </w:div>
    <w:div w:id="798692168">
      <w:bodyDiv w:val="1"/>
      <w:marLeft w:val="0"/>
      <w:marRight w:val="0"/>
      <w:marTop w:val="0"/>
      <w:marBottom w:val="0"/>
      <w:divBdr>
        <w:top w:val="none" w:sz="0" w:space="0" w:color="auto"/>
        <w:left w:val="none" w:sz="0" w:space="0" w:color="auto"/>
        <w:bottom w:val="none" w:sz="0" w:space="0" w:color="auto"/>
        <w:right w:val="none" w:sz="0" w:space="0" w:color="auto"/>
      </w:divBdr>
    </w:div>
    <w:div w:id="798961883">
      <w:bodyDiv w:val="1"/>
      <w:marLeft w:val="0"/>
      <w:marRight w:val="0"/>
      <w:marTop w:val="0"/>
      <w:marBottom w:val="0"/>
      <w:divBdr>
        <w:top w:val="none" w:sz="0" w:space="0" w:color="auto"/>
        <w:left w:val="none" w:sz="0" w:space="0" w:color="auto"/>
        <w:bottom w:val="none" w:sz="0" w:space="0" w:color="auto"/>
        <w:right w:val="none" w:sz="0" w:space="0" w:color="auto"/>
      </w:divBdr>
    </w:div>
    <w:div w:id="799228612">
      <w:bodyDiv w:val="1"/>
      <w:marLeft w:val="0"/>
      <w:marRight w:val="0"/>
      <w:marTop w:val="0"/>
      <w:marBottom w:val="0"/>
      <w:divBdr>
        <w:top w:val="none" w:sz="0" w:space="0" w:color="auto"/>
        <w:left w:val="none" w:sz="0" w:space="0" w:color="auto"/>
        <w:bottom w:val="none" w:sz="0" w:space="0" w:color="auto"/>
        <w:right w:val="none" w:sz="0" w:space="0" w:color="auto"/>
      </w:divBdr>
    </w:div>
    <w:div w:id="799348367">
      <w:bodyDiv w:val="1"/>
      <w:marLeft w:val="0"/>
      <w:marRight w:val="0"/>
      <w:marTop w:val="0"/>
      <w:marBottom w:val="0"/>
      <w:divBdr>
        <w:top w:val="none" w:sz="0" w:space="0" w:color="auto"/>
        <w:left w:val="none" w:sz="0" w:space="0" w:color="auto"/>
        <w:bottom w:val="none" w:sz="0" w:space="0" w:color="auto"/>
        <w:right w:val="none" w:sz="0" w:space="0" w:color="auto"/>
      </w:divBdr>
    </w:div>
    <w:div w:id="799567293">
      <w:bodyDiv w:val="1"/>
      <w:marLeft w:val="0"/>
      <w:marRight w:val="0"/>
      <w:marTop w:val="0"/>
      <w:marBottom w:val="0"/>
      <w:divBdr>
        <w:top w:val="none" w:sz="0" w:space="0" w:color="auto"/>
        <w:left w:val="none" w:sz="0" w:space="0" w:color="auto"/>
        <w:bottom w:val="none" w:sz="0" w:space="0" w:color="auto"/>
        <w:right w:val="none" w:sz="0" w:space="0" w:color="auto"/>
      </w:divBdr>
    </w:div>
    <w:div w:id="799687738">
      <w:bodyDiv w:val="1"/>
      <w:marLeft w:val="0"/>
      <w:marRight w:val="0"/>
      <w:marTop w:val="0"/>
      <w:marBottom w:val="0"/>
      <w:divBdr>
        <w:top w:val="none" w:sz="0" w:space="0" w:color="auto"/>
        <w:left w:val="none" w:sz="0" w:space="0" w:color="auto"/>
        <w:bottom w:val="none" w:sz="0" w:space="0" w:color="auto"/>
        <w:right w:val="none" w:sz="0" w:space="0" w:color="auto"/>
      </w:divBdr>
    </w:div>
    <w:div w:id="799807558">
      <w:bodyDiv w:val="1"/>
      <w:marLeft w:val="0"/>
      <w:marRight w:val="0"/>
      <w:marTop w:val="0"/>
      <w:marBottom w:val="0"/>
      <w:divBdr>
        <w:top w:val="none" w:sz="0" w:space="0" w:color="auto"/>
        <w:left w:val="none" w:sz="0" w:space="0" w:color="auto"/>
        <w:bottom w:val="none" w:sz="0" w:space="0" w:color="auto"/>
        <w:right w:val="none" w:sz="0" w:space="0" w:color="auto"/>
      </w:divBdr>
    </w:div>
    <w:div w:id="800000308">
      <w:bodyDiv w:val="1"/>
      <w:marLeft w:val="0"/>
      <w:marRight w:val="0"/>
      <w:marTop w:val="0"/>
      <w:marBottom w:val="0"/>
      <w:divBdr>
        <w:top w:val="none" w:sz="0" w:space="0" w:color="auto"/>
        <w:left w:val="none" w:sz="0" w:space="0" w:color="auto"/>
        <w:bottom w:val="none" w:sz="0" w:space="0" w:color="auto"/>
        <w:right w:val="none" w:sz="0" w:space="0" w:color="auto"/>
      </w:divBdr>
    </w:div>
    <w:div w:id="800000811">
      <w:bodyDiv w:val="1"/>
      <w:marLeft w:val="0"/>
      <w:marRight w:val="0"/>
      <w:marTop w:val="0"/>
      <w:marBottom w:val="0"/>
      <w:divBdr>
        <w:top w:val="none" w:sz="0" w:space="0" w:color="auto"/>
        <w:left w:val="none" w:sz="0" w:space="0" w:color="auto"/>
        <w:bottom w:val="none" w:sz="0" w:space="0" w:color="auto"/>
        <w:right w:val="none" w:sz="0" w:space="0" w:color="auto"/>
      </w:divBdr>
    </w:div>
    <w:div w:id="800071230">
      <w:bodyDiv w:val="1"/>
      <w:marLeft w:val="0"/>
      <w:marRight w:val="0"/>
      <w:marTop w:val="0"/>
      <w:marBottom w:val="0"/>
      <w:divBdr>
        <w:top w:val="none" w:sz="0" w:space="0" w:color="auto"/>
        <w:left w:val="none" w:sz="0" w:space="0" w:color="auto"/>
        <w:bottom w:val="none" w:sz="0" w:space="0" w:color="auto"/>
        <w:right w:val="none" w:sz="0" w:space="0" w:color="auto"/>
      </w:divBdr>
    </w:div>
    <w:div w:id="800074379">
      <w:bodyDiv w:val="1"/>
      <w:marLeft w:val="0"/>
      <w:marRight w:val="0"/>
      <w:marTop w:val="0"/>
      <w:marBottom w:val="0"/>
      <w:divBdr>
        <w:top w:val="none" w:sz="0" w:space="0" w:color="auto"/>
        <w:left w:val="none" w:sz="0" w:space="0" w:color="auto"/>
        <w:bottom w:val="none" w:sz="0" w:space="0" w:color="auto"/>
        <w:right w:val="none" w:sz="0" w:space="0" w:color="auto"/>
      </w:divBdr>
    </w:div>
    <w:div w:id="800079914">
      <w:bodyDiv w:val="1"/>
      <w:marLeft w:val="0"/>
      <w:marRight w:val="0"/>
      <w:marTop w:val="0"/>
      <w:marBottom w:val="0"/>
      <w:divBdr>
        <w:top w:val="none" w:sz="0" w:space="0" w:color="auto"/>
        <w:left w:val="none" w:sz="0" w:space="0" w:color="auto"/>
        <w:bottom w:val="none" w:sz="0" w:space="0" w:color="auto"/>
        <w:right w:val="none" w:sz="0" w:space="0" w:color="auto"/>
      </w:divBdr>
    </w:div>
    <w:div w:id="800147857">
      <w:bodyDiv w:val="1"/>
      <w:marLeft w:val="0"/>
      <w:marRight w:val="0"/>
      <w:marTop w:val="0"/>
      <w:marBottom w:val="0"/>
      <w:divBdr>
        <w:top w:val="none" w:sz="0" w:space="0" w:color="auto"/>
        <w:left w:val="none" w:sz="0" w:space="0" w:color="auto"/>
        <w:bottom w:val="none" w:sz="0" w:space="0" w:color="auto"/>
        <w:right w:val="none" w:sz="0" w:space="0" w:color="auto"/>
      </w:divBdr>
    </w:div>
    <w:div w:id="800225590">
      <w:bodyDiv w:val="1"/>
      <w:marLeft w:val="0"/>
      <w:marRight w:val="0"/>
      <w:marTop w:val="0"/>
      <w:marBottom w:val="0"/>
      <w:divBdr>
        <w:top w:val="none" w:sz="0" w:space="0" w:color="auto"/>
        <w:left w:val="none" w:sz="0" w:space="0" w:color="auto"/>
        <w:bottom w:val="none" w:sz="0" w:space="0" w:color="auto"/>
        <w:right w:val="none" w:sz="0" w:space="0" w:color="auto"/>
      </w:divBdr>
    </w:div>
    <w:div w:id="800344172">
      <w:bodyDiv w:val="1"/>
      <w:marLeft w:val="0"/>
      <w:marRight w:val="0"/>
      <w:marTop w:val="0"/>
      <w:marBottom w:val="0"/>
      <w:divBdr>
        <w:top w:val="none" w:sz="0" w:space="0" w:color="auto"/>
        <w:left w:val="none" w:sz="0" w:space="0" w:color="auto"/>
        <w:bottom w:val="none" w:sz="0" w:space="0" w:color="auto"/>
        <w:right w:val="none" w:sz="0" w:space="0" w:color="auto"/>
      </w:divBdr>
    </w:div>
    <w:div w:id="800731637">
      <w:bodyDiv w:val="1"/>
      <w:marLeft w:val="0"/>
      <w:marRight w:val="0"/>
      <w:marTop w:val="0"/>
      <w:marBottom w:val="0"/>
      <w:divBdr>
        <w:top w:val="none" w:sz="0" w:space="0" w:color="auto"/>
        <w:left w:val="none" w:sz="0" w:space="0" w:color="auto"/>
        <w:bottom w:val="none" w:sz="0" w:space="0" w:color="auto"/>
        <w:right w:val="none" w:sz="0" w:space="0" w:color="auto"/>
      </w:divBdr>
    </w:div>
    <w:div w:id="800801396">
      <w:bodyDiv w:val="1"/>
      <w:marLeft w:val="0"/>
      <w:marRight w:val="0"/>
      <w:marTop w:val="0"/>
      <w:marBottom w:val="0"/>
      <w:divBdr>
        <w:top w:val="none" w:sz="0" w:space="0" w:color="auto"/>
        <w:left w:val="none" w:sz="0" w:space="0" w:color="auto"/>
        <w:bottom w:val="none" w:sz="0" w:space="0" w:color="auto"/>
        <w:right w:val="none" w:sz="0" w:space="0" w:color="auto"/>
      </w:divBdr>
    </w:div>
    <w:div w:id="800806125">
      <w:bodyDiv w:val="1"/>
      <w:marLeft w:val="0"/>
      <w:marRight w:val="0"/>
      <w:marTop w:val="0"/>
      <w:marBottom w:val="0"/>
      <w:divBdr>
        <w:top w:val="none" w:sz="0" w:space="0" w:color="auto"/>
        <w:left w:val="none" w:sz="0" w:space="0" w:color="auto"/>
        <w:bottom w:val="none" w:sz="0" w:space="0" w:color="auto"/>
        <w:right w:val="none" w:sz="0" w:space="0" w:color="auto"/>
      </w:divBdr>
    </w:div>
    <w:div w:id="800924307">
      <w:bodyDiv w:val="1"/>
      <w:marLeft w:val="0"/>
      <w:marRight w:val="0"/>
      <w:marTop w:val="0"/>
      <w:marBottom w:val="0"/>
      <w:divBdr>
        <w:top w:val="none" w:sz="0" w:space="0" w:color="auto"/>
        <w:left w:val="none" w:sz="0" w:space="0" w:color="auto"/>
        <w:bottom w:val="none" w:sz="0" w:space="0" w:color="auto"/>
        <w:right w:val="none" w:sz="0" w:space="0" w:color="auto"/>
      </w:divBdr>
    </w:div>
    <w:div w:id="800928093">
      <w:bodyDiv w:val="1"/>
      <w:marLeft w:val="0"/>
      <w:marRight w:val="0"/>
      <w:marTop w:val="0"/>
      <w:marBottom w:val="0"/>
      <w:divBdr>
        <w:top w:val="none" w:sz="0" w:space="0" w:color="auto"/>
        <w:left w:val="none" w:sz="0" w:space="0" w:color="auto"/>
        <w:bottom w:val="none" w:sz="0" w:space="0" w:color="auto"/>
        <w:right w:val="none" w:sz="0" w:space="0" w:color="auto"/>
      </w:divBdr>
    </w:div>
    <w:div w:id="801115742">
      <w:bodyDiv w:val="1"/>
      <w:marLeft w:val="0"/>
      <w:marRight w:val="0"/>
      <w:marTop w:val="0"/>
      <w:marBottom w:val="0"/>
      <w:divBdr>
        <w:top w:val="none" w:sz="0" w:space="0" w:color="auto"/>
        <w:left w:val="none" w:sz="0" w:space="0" w:color="auto"/>
        <w:bottom w:val="none" w:sz="0" w:space="0" w:color="auto"/>
        <w:right w:val="none" w:sz="0" w:space="0" w:color="auto"/>
      </w:divBdr>
    </w:div>
    <w:div w:id="801309695">
      <w:bodyDiv w:val="1"/>
      <w:marLeft w:val="0"/>
      <w:marRight w:val="0"/>
      <w:marTop w:val="0"/>
      <w:marBottom w:val="0"/>
      <w:divBdr>
        <w:top w:val="none" w:sz="0" w:space="0" w:color="auto"/>
        <w:left w:val="none" w:sz="0" w:space="0" w:color="auto"/>
        <w:bottom w:val="none" w:sz="0" w:space="0" w:color="auto"/>
        <w:right w:val="none" w:sz="0" w:space="0" w:color="auto"/>
      </w:divBdr>
    </w:div>
    <w:div w:id="801654234">
      <w:bodyDiv w:val="1"/>
      <w:marLeft w:val="0"/>
      <w:marRight w:val="0"/>
      <w:marTop w:val="0"/>
      <w:marBottom w:val="0"/>
      <w:divBdr>
        <w:top w:val="none" w:sz="0" w:space="0" w:color="auto"/>
        <w:left w:val="none" w:sz="0" w:space="0" w:color="auto"/>
        <w:bottom w:val="none" w:sz="0" w:space="0" w:color="auto"/>
        <w:right w:val="none" w:sz="0" w:space="0" w:color="auto"/>
      </w:divBdr>
    </w:div>
    <w:div w:id="801727833">
      <w:bodyDiv w:val="1"/>
      <w:marLeft w:val="0"/>
      <w:marRight w:val="0"/>
      <w:marTop w:val="0"/>
      <w:marBottom w:val="0"/>
      <w:divBdr>
        <w:top w:val="none" w:sz="0" w:space="0" w:color="auto"/>
        <w:left w:val="none" w:sz="0" w:space="0" w:color="auto"/>
        <w:bottom w:val="none" w:sz="0" w:space="0" w:color="auto"/>
        <w:right w:val="none" w:sz="0" w:space="0" w:color="auto"/>
      </w:divBdr>
    </w:div>
    <w:div w:id="801845513">
      <w:bodyDiv w:val="1"/>
      <w:marLeft w:val="0"/>
      <w:marRight w:val="0"/>
      <w:marTop w:val="0"/>
      <w:marBottom w:val="0"/>
      <w:divBdr>
        <w:top w:val="none" w:sz="0" w:space="0" w:color="auto"/>
        <w:left w:val="none" w:sz="0" w:space="0" w:color="auto"/>
        <w:bottom w:val="none" w:sz="0" w:space="0" w:color="auto"/>
        <w:right w:val="none" w:sz="0" w:space="0" w:color="auto"/>
      </w:divBdr>
    </w:div>
    <w:div w:id="801846787">
      <w:bodyDiv w:val="1"/>
      <w:marLeft w:val="0"/>
      <w:marRight w:val="0"/>
      <w:marTop w:val="0"/>
      <w:marBottom w:val="0"/>
      <w:divBdr>
        <w:top w:val="none" w:sz="0" w:space="0" w:color="auto"/>
        <w:left w:val="none" w:sz="0" w:space="0" w:color="auto"/>
        <w:bottom w:val="none" w:sz="0" w:space="0" w:color="auto"/>
        <w:right w:val="none" w:sz="0" w:space="0" w:color="auto"/>
      </w:divBdr>
    </w:div>
    <w:div w:id="801921176">
      <w:bodyDiv w:val="1"/>
      <w:marLeft w:val="0"/>
      <w:marRight w:val="0"/>
      <w:marTop w:val="0"/>
      <w:marBottom w:val="0"/>
      <w:divBdr>
        <w:top w:val="none" w:sz="0" w:space="0" w:color="auto"/>
        <w:left w:val="none" w:sz="0" w:space="0" w:color="auto"/>
        <w:bottom w:val="none" w:sz="0" w:space="0" w:color="auto"/>
        <w:right w:val="none" w:sz="0" w:space="0" w:color="auto"/>
      </w:divBdr>
    </w:div>
    <w:div w:id="801922113">
      <w:bodyDiv w:val="1"/>
      <w:marLeft w:val="0"/>
      <w:marRight w:val="0"/>
      <w:marTop w:val="0"/>
      <w:marBottom w:val="0"/>
      <w:divBdr>
        <w:top w:val="none" w:sz="0" w:space="0" w:color="auto"/>
        <w:left w:val="none" w:sz="0" w:space="0" w:color="auto"/>
        <w:bottom w:val="none" w:sz="0" w:space="0" w:color="auto"/>
        <w:right w:val="none" w:sz="0" w:space="0" w:color="auto"/>
      </w:divBdr>
    </w:div>
    <w:div w:id="802116563">
      <w:bodyDiv w:val="1"/>
      <w:marLeft w:val="0"/>
      <w:marRight w:val="0"/>
      <w:marTop w:val="0"/>
      <w:marBottom w:val="0"/>
      <w:divBdr>
        <w:top w:val="none" w:sz="0" w:space="0" w:color="auto"/>
        <w:left w:val="none" w:sz="0" w:space="0" w:color="auto"/>
        <w:bottom w:val="none" w:sz="0" w:space="0" w:color="auto"/>
        <w:right w:val="none" w:sz="0" w:space="0" w:color="auto"/>
      </w:divBdr>
    </w:div>
    <w:div w:id="802238644">
      <w:bodyDiv w:val="1"/>
      <w:marLeft w:val="0"/>
      <w:marRight w:val="0"/>
      <w:marTop w:val="0"/>
      <w:marBottom w:val="0"/>
      <w:divBdr>
        <w:top w:val="none" w:sz="0" w:space="0" w:color="auto"/>
        <w:left w:val="none" w:sz="0" w:space="0" w:color="auto"/>
        <w:bottom w:val="none" w:sz="0" w:space="0" w:color="auto"/>
        <w:right w:val="none" w:sz="0" w:space="0" w:color="auto"/>
      </w:divBdr>
    </w:div>
    <w:div w:id="802499078">
      <w:bodyDiv w:val="1"/>
      <w:marLeft w:val="0"/>
      <w:marRight w:val="0"/>
      <w:marTop w:val="0"/>
      <w:marBottom w:val="0"/>
      <w:divBdr>
        <w:top w:val="none" w:sz="0" w:space="0" w:color="auto"/>
        <w:left w:val="none" w:sz="0" w:space="0" w:color="auto"/>
        <w:bottom w:val="none" w:sz="0" w:space="0" w:color="auto"/>
        <w:right w:val="none" w:sz="0" w:space="0" w:color="auto"/>
      </w:divBdr>
    </w:div>
    <w:div w:id="802580217">
      <w:bodyDiv w:val="1"/>
      <w:marLeft w:val="0"/>
      <w:marRight w:val="0"/>
      <w:marTop w:val="0"/>
      <w:marBottom w:val="0"/>
      <w:divBdr>
        <w:top w:val="none" w:sz="0" w:space="0" w:color="auto"/>
        <w:left w:val="none" w:sz="0" w:space="0" w:color="auto"/>
        <w:bottom w:val="none" w:sz="0" w:space="0" w:color="auto"/>
        <w:right w:val="none" w:sz="0" w:space="0" w:color="auto"/>
      </w:divBdr>
    </w:div>
    <w:div w:id="802651291">
      <w:bodyDiv w:val="1"/>
      <w:marLeft w:val="0"/>
      <w:marRight w:val="0"/>
      <w:marTop w:val="0"/>
      <w:marBottom w:val="0"/>
      <w:divBdr>
        <w:top w:val="none" w:sz="0" w:space="0" w:color="auto"/>
        <w:left w:val="none" w:sz="0" w:space="0" w:color="auto"/>
        <w:bottom w:val="none" w:sz="0" w:space="0" w:color="auto"/>
        <w:right w:val="none" w:sz="0" w:space="0" w:color="auto"/>
      </w:divBdr>
    </w:div>
    <w:div w:id="802963533">
      <w:bodyDiv w:val="1"/>
      <w:marLeft w:val="0"/>
      <w:marRight w:val="0"/>
      <w:marTop w:val="0"/>
      <w:marBottom w:val="0"/>
      <w:divBdr>
        <w:top w:val="none" w:sz="0" w:space="0" w:color="auto"/>
        <w:left w:val="none" w:sz="0" w:space="0" w:color="auto"/>
        <w:bottom w:val="none" w:sz="0" w:space="0" w:color="auto"/>
        <w:right w:val="none" w:sz="0" w:space="0" w:color="auto"/>
      </w:divBdr>
    </w:div>
    <w:div w:id="803036702">
      <w:bodyDiv w:val="1"/>
      <w:marLeft w:val="0"/>
      <w:marRight w:val="0"/>
      <w:marTop w:val="0"/>
      <w:marBottom w:val="0"/>
      <w:divBdr>
        <w:top w:val="none" w:sz="0" w:space="0" w:color="auto"/>
        <w:left w:val="none" w:sz="0" w:space="0" w:color="auto"/>
        <w:bottom w:val="none" w:sz="0" w:space="0" w:color="auto"/>
        <w:right w:val="none" w:sz="0" w:space="0" w:color="auto"/>
      </w:divBdr>
    </w:div>
    <w:div w:id="803230472">
      <w:bodyDiv w:val="1"/>
      <w:marLeft w:val="0"/>
      <w:marRight w:val="0"/>
      <w:marTop w:val="0"/>
      <w:marBottom w:val="0"/>
      <w:divBdr>
        <w:top w:val="none" w:sz="0" w:space="0" w:color="auto"/>
        <w:left w:val="none" w:sz="0" w:space="0" w:color="auto"/>
        <w:bottom w:val="none" w:sz="0" w:space="0" w:color="auto"/>
        <w:right w:val="none" w:sz="0" w:space="0" w:color="auto"/>
      </w:divBdr>
    </w:div>
    <w:div w:id="803500399">
      <w:bodyDiv w:val="1"/>
      <w:marLeft w:val="0"/>
      <w:marRight w:val="0"/>
      <w:marTop w:val="0"/>
      <w:marBottom w:val="0"/>
      <w:divBdr>
        <w:top w:val="none" w:sz="0" w:space="0" w:color="auto"/>
        <w:left w:val="none" w:sz="0" w:space="0" w:color="auto"/>
        <w:bottom w:val="none" w:sz="0" w:space="0" w:color="auto"/>
        <w:right w:val="none" w:sz="0" w:space="0" w:color="auto"/>
      </w:divBdr>
    </w:div>
    <w:div w:id="803741070">
      <w:bodyDiv w:val="1"/>
      <w:marLeft w:val="0"/>
      <w:marRight w:val="0"/>
      <w:marTop w:val="0"/>
      <w:marBottom w:val="0"/>
      <w:divBdr>
        <w:top w:val="none" w:sz="0" w:space="0" w:color="auto"/>
        <w:left w:val="none" w:sz="0" w:space="0" w:color="auto"/>
        <w:bottom w:val="none" w:sz="0" w:space="0" w:color="auto"/>
        <w:right w:val="none" w:sz="0" w:space="0" w:color="auto"/>
      </w:divBdr>
    </w:div>
    <w:div w:id="803959905">
      <w:bodyDiv w:val="1"/>
      <w:marLeft w:val="0"/>
      <w:marRight w:val="0"/>
      <w:marTop w:val="0"/>
      <w:marBottom w:val="0"/>
      <w:divBdr>
        <w:top w:val="none" w:sz="0" w:space="0" w:color="auto"/>
        <w:left w:val="none" w:sz="0" w:space="0" w:color="auto"/>
        <w:bottom w:val="none" w:sz="0" w:space="0" w:color="auto"/>
        <w:right w:val="none" w:sz="0" w:space="0" w:color="auto"/>
      </w:divBdr>
    </w:div>
    <w:div w:id="803960104">
      <w:bodyDiv w:val="1"/>
      <w:marLeft w:val="0"/>
      <w:marRight w:val="0"/>
      <w:marTop w:val="0"/>
      <w:marBottom w:val="0"/>
      <w:divBdr>
        <w:top w:val="none" w:sz="0" w:space="0" w:color="auto"/>
        <w:left w:val="none" w:sz="0" w:space="0" w:color="auto"/>
        <w:bottom w:val="none" w:sz="0" w:space="0" w:color="auto"/>
        <w:right w:val="none" w:sz="0" w:space="0" w:color="auto"/>
      </w:divBdr>
    </w:div>
    <w:div w:id="804740501">
      <w:bodyDiv w:val="1"/>
      <w:marLeft w:val="0"/>
      <w:marRight w:val="0"/>
      <w:marTop w:val="0"/>
      <w:marBottom w:val="0"/>
      <w:divBdr>
        <w:top w:val="none" w:sz="0" w:space="0" w:color="auto"/>
        <w:left w:val="none" w:sz="0" w:space="0" w:color="auto"/>
        <w:bottom w:val="none" w:sz="0" w:space="0" w:color="auto"/>
        <w:right w:val="none" w:sz="0" w:space="0" w:color="auto"/>
      </w:divBdr>
    </w:div>
    <w:div w:id="804851124">
      <w:bodyDiv w:val="1"/>
      <w:marLeft w:val="0"/>
      <w:marRight w:val="0"/>
      <w:marTop w:val="0"/>
      <w:marBottom w:val="0"/>
      <w:divBdr>
        <w:top w:val="none" w:sz="0" w:space="0" w:color="auto"/>
        <w:left w:val="none" w:sz="0" w:space="0" w:color="auto"/>
        <w:bottom w:val="none" w:sz="0" w:space="0" w:color="auto"/>
        <w:right w:val="none" w:sz="0" w:space="0" w:color="auto"/>
      </w:divBdr>
    </w:div>
    <w:div w:id="805120864">
      <w:bodyDiv w:val="1"/>
      <w:marLeft w:val="0"/>
      <w:marRight w:val="0"/>
      <w:marTop w:val="0"/>
      <w:marBottom w:val="0"/>
      <w:divBdr>
        <w:top w:val="none" w:sz="0" w:space="0" w:color="auto"/>
        <w:left w:val="none" w:sz="0" w:space="0" w:color="auto"/>
        <w:bottom w:val="none" w:sz="0" w:space="0" w:color="auto"/>
        <w:right w:val="none" w:sz="0" w:space="0" w:color="auto"/>
      </w:divBdr>
    </w:div>
    <w:div w:id="805392289">
      <w:bodyDiv w:val="1"/>
      <w:marLeft w:val="0"/>
      <w:marRight w:val="0"/>
      <w:marTop w:val="0"/>
      <w:marBottom w:val="0"/>
      <w:divBdr>
        <w:top w:val="none" w:sz="0" w:space="0" w:color="auto"/>
        <w:left w:val="none" w:sz="0" w:space="0" w:color="auto"/>
        <w:bottom w:val="none" w:sz="0" w:space="0" w:color="auto"/>
        <w:right w:val="none" w:sz="0" w:space="0" w:color="auto"/>
      </w:divBdr>
    </w:div>
    <w:div w:id="805398051">
      <w:bodyDiv w:val="1"/>
      <w:marLeft w:val="0"/>
      <w:marRight w:val="0"/>
      <w:marTop w:val="0"/>
      <w:marBottom w:val="0"/>
      <w:divBdr>
        <w:top w:val="none" w:sz="0" w:space="0" w:color="auto"/>
        <w:left w:val="none" w:sz="0" w:space="0" w:color="auto"/>
        <w:bottom w:val="none" w:sz="0" w:space="0" w:color="auto"/>
        <w:right w:val="none" w:sz="0" w:space="0" w:color="auto"/>
      </w:divBdr>
    </w:div>
    <w:div w:id="805464413">
      <w:bodyDiv w:val="1"/>
      <w:marLeft w:val="0"/>
      <w:marRight w:val="0"/>
      <w:marTop w:val="0"/>
      <w:marBottom w:val="0"/>
      <w:divBdr>
        <w:top w:val="none" w:sz="0" w:space="0" w:color="auto"/>
        <w:left w:val="none" w:sz="0" w:space="0" w:color="auto"/>
        <w:bottom w:val="none" w:sz="0" w:space="0" w:color="auto"/>
        <w:right w:val="none" w:sz="0" w:space="0" w:color="auto"/>
      </w:divBdr>
    </w:div>
    <w:div w:id="805706109">
      <w:bodyDiv w:val="1"/>
      <w:marLeft w:val="0"/>
      <w:marRight w:val="0"/>
      <w:marTop w:val="0"/>
      <w:marBottom w:val="0"/>
      <w:divBdr>
        <w:top w:val="none" w:sz="0" w:space="0" w:color="auto"/>
        <w:left w:val="none" w:sz="0" w:space="0" w:color="auto"/>
        <w:bottom w:val="none" w:sz="0" w:space="0" w:color="auto"/>
        <w:right w:val="none" w:sz="0" w:space="0" w:color="auto"/>
      </w:divBdr>
    </w:div>
    <w:div w:id="806095818">
      <w:bodyDiv w:val="1"/>
      <w:marLeft w:val="0"/>
      <w:marRight w:val="0"/>
      <w:marTop w:val="0"/>
      <w:marBottom w:val="0"/>
      <w:divBdr>
        <w:top w:val="none" w:sz="0" w:space="0" w:color="auto"/>
        <w:left w:val="none" w:sz="0" w:space="0" w:color="auto"/>
        <w:bottom w:val="none" w:sz="0" w:space="0" w:color="auto"/>
        <w:right w:val="none" w:sz="0" w:space="0" w:color="auto"/>
      </w:divBdr>
    </w:div>
    <w:div w:id="806313106">
      <w:bodyDiv w:val="1"/>
      <w:marLeft w:val="0"/>
      <w:marRight w:val="0"/>
      <w:marTop w:val="0"/>
      <w:marBottom w:val="0"/>
      <w:divBdr>
        <w:top w:val="none" w:sz="0" w:space="0" w:color="auto"/>
        <w:left w:val="none" w:sz="0" w:space="0" w:color="auto"/>
        <w:bottom w:val="none" w:sz="0" w:space="0" w:color="auto"/>
        <w:right w:val="none" w:sz="0" w:space="0" w:color="auto"/>
      </w:divBdr>
    </w:div>
    <w:div w:id="806364565">
      <w:bodyDiv w:val="1"/>
      <w:marLeft w:val="0"/>
      <w:marRight w:val="0"/>
      <w:marTop w:val="0"/>
      <w:marBottom w:val="0"/>
      <w:divBdr>
        <w:top w:val="none" w:sz="0" w:space="0" w:color="auto"/>
        <w:left w:val="none" w:sz="0" w:space="0" w:color="auto"/>
        <w:bottom w:val="none" w:sz="0" w:space="0" w:color="auto"/>
        <w:right w:val="none" w:sz="0" w:space="0" w:color="auto"/>
      </w:divBdr>
    </w:div>
    <w:div w:id="806508676">
      <w:bodyDiv w:val="1"/>
      <w:marLeft w:val="0"/>
      <w:marRight w:val="0"/>
      <w:marTop w:val="0"/>
      <w:marBottom w:val="0"/>
      <w:divBdr>
        <w:top w:val="none" w:sz="0" w:space="0" w:color="auto"/>
        <w:left w:val="none" w:sz="0" w:space="0" w:color="auto"/>
        <w:bottom w:val="none" w:sz="0" w:space="0" w:color="auto"/>
        <w:right w:val="none" w:sz="0" w:space="0" w:color="auto"/>
      </w:divBdr>
    </w:div>
    <w:div w:id="806508704">
      <w:bodyDiv w:val="1"/>
      <w:marLeft w:val="0"/>
      <w:marRight w:val="0"/>
      <w:marTop w:val="0"/>
      <w:marBottom w:val="0"/>
      <w:divBdr>
        <w:top w:val="none" w:sz="0" w:space="0" w:color="auto"/>
        <w:left w:val="none" w:sz="0" w:space="0" w:color="auto"/>
        <w:bottom w:val="none" w:sz="0" w:space="0" w:color="auto"/>
        <w:right w:val="none" w:sz="0" w:space="0" w:color="auto"/>
      </w:divBdr>
    </w:div>
    <w:div w:id="806707126">
      <w:bodyDiv w:val="1"/>
      <w:marLeft w:val="0"/>
      <w:marRight w:val="0"/>
      <w:marTop w:val="0"/>
      <w:marBottom w:val="0"/>
      <w:divBdr>
        <w:top w:val="none" w:sz="0" w:space="0" w:color="auto"/>
        <w:left w:val="none" w:sz="0" w:space="0" w:color="auto"/>
        <w:bottom w:val="none" w:sz="0" w:space="0" w:color="auto"/>
        <w:right w:val="none" w:sz="0" w:space="0" w:color="auto"/>
      </w:divBdr>
    </w:div>
    <w:div w:id="806749527">
      <w:bodyDiv w:val="1"/>
      <w:marLeft w:val="0"/>
      <w:marRight w:val="0"/>
      <w:marTop w:val="0"/>
      <w:marBottom w:val="0"/>
      <w:divBdr>
        <w:top w:val="none" w:sz="0" w:space="0" w:color="auto"/>
        <w:left w:val="none" w:sz="0" w:space="0" w:color="auto"/>
        <w:bottom w:val="none" w:sz="0" w:space="0" w:color="auto"/>
        <w:right w:val="none" w:sz="0" w:space="0" w:color="auto"/>
      </w:divBdr>
    </w:div>
    <w:div w:id="806822759">
      <w:bodyDiv w:val="1"/>
      <w:marLeft w:val="0"/>
      <w:marRight w:val="0"/>
      <w:marTop w:val="0"/>
      <w:marBottom w:val="0"/>
      <w:divBdr>
        <w:top w:val="none" w:sz="0" w:space="0" w:color="auto"/>
        <w:left w:val="none" w:sz="0" w:space="0" w:color="auto"/>
        <w:bottom w:val="none" w:sz="0" w:space="0" w:color="auto"/>
        <w:right w:val="none" w:sz="0" w:space="0" w:color="auto"/>
      </w:divBdr>
    </w:div>
    <w:div w:id="807014006">
      <w:bodyDiv w:val="1"/>
      <w:marLeft w:val="0"/>
      <w:marRight w:val="0"/>
      <w:marTop w:val="0"/>
      <w:marBottom w:val="0"/>
      <w:divBdr>
        <w:top w:val="none" w:sz="0" w:space="0" w:color="auto"/>
        <w:left w:val="none" w:sz="0" w:space="0" w:color="auto"/>
        <w:bottom w:val="none" w:sz="0" w:space="0" w:color="auto"/>
        <w:right w:val="none" w:sz="0" w:space="0" w:color="auto"/>
      </w:divBdr>
    </w:div>
    <w:div w:id="807163989">
      <w:bodyDiv w:val="1"/>
      <w:marLeft w:val="0"/>
      <w:marRight w:val="0"/>
      <w:marTop w:val="0"/>
      <w:marBottom w:val="0"/>
      <w:divBdr>
        <w:top w:val="none" w:sz="0" w:space="0" w:color="auto"/>
        <w:left w:val="none" w:sz="0" w:space="0" w:color="auto"/>
        <w:bottom w:val="none" w:sz="0" w:space="0" w:color="auto"/>
        <w:right w:val="none" w:sz="0" w:space="0" w:color="auto"/>
      </w:divBdr>
    </w:div>
    <w:div w:id="807212801">
      <w:bodyDiv w:val="1"/>
      <w:marLeft w:val="0"/>
      <w:marRight w:val="0"/>
      <w:marTop w:val="0"/>
      <w:marBottom w:val="0"/>
      <w:divBdr>
        <w:top w:val="none" w:sz="0" w:space="0" w:color="auto"/>
        <w:left w:val="none" w:sz="0" w:space="0" w:color="auto"/>
        <w:bottom w:val="none" w:sz="0" w:space="0" w:color="auto"/>
        <w:right w:val="none" w:sz="0" w:space="0" w:color="auto"/>
      </w:divBdr>
    </w:div>
    <w:div w:id="807745512">
      <w:bodyDiv w:val="1"/>
      <w:marLeft w:val="0"/>
      <w:marRight w:val="0"/>
      <w:marTop w:val="0"/>
      <w:marBottom w:val="0"/>
      <w:divBdr>
        <w:top w:val="none" w:sz="0" w:space="0" w:color="auto"/>
        <w:left w:val="none" w:sz="0" w:space="0" w:color="auto"/>
        <w:bottom w:val="none" w:sz="0" w:space="0" w:color="auto"/>
        <w:right w:val="none" w:sz="0" w:space="0" w:color="auto"/>
      </w:divBdr>
    </w:div>
    <w:div w:id="807824641">
      <w:bodyDiv w:val="1"/>
      <w:marLeft w:val="0"/>
      <w:marRight w:val="0"/>
      <w:marTop w:val="0"/>
      <w:marBottom w:val="0"/>
      <w:divBdr>
        <w:top w:val="none" w:sz="0" w:space="0" w:color="auto"/>
        <w:left w:val="none" w:sz="0" w:space="0" w:color="auto"/>
        <w:bottom w:val="none" w:sz="0" w:space="0" w:color="auto"/>
        <w:right w:val="none" w:sz="0" w:space="0" w:color="auto"/>
      </w:divBdr>
    </w:div>
    <w:div w:id="807864809">
      <w:bodyDiv w:val="1"/>
      <w:marLeft w:val="0"/>
      <w:marRight w:val="0"/>
      <w:marTop w:val="0"/>
      <w:marBottom w:val="0"/>
      <w:divBdr>
        <w:top w:val="none" w:sz="0" w:space="0" w:color="auto"/>
        <w:left w:val="none" w:sz="0" w:space="0" w:color="auto"/>
        <w:bottom w:val="none" w:sz="0" w:space="0" w:color="auto"/>
        <w:right w:val="none" w:sz="0" w:space="0" w:color="auto"/>
      </w:divBdr>
    </w:div>
    <w:div w:id="808128982">
      <w:bodyDiv w:val="1"/>
      <w:marLeft w:val="0"/>
      <w:marRight w:val="0"/>
      <w:marTop w:val="0"/>
      <w:marBottom w:val="0"/>
      <w:divBdr>
        <w:top w:val="none" w:sz="0" w:space="0" w:color="auto"/>
        <w:left w:val="none" w:sz="0" w:space="0" w:color="auto"/>
        <w:bottom w:val="none" w:sz="0" w:space="0" w:color="auto"/>
        <w:right w:val="none" w:sz="0" w:space="0" w:color="auto"/>
      </w:divBdr>
    </w:div>
    <w:div w:id="808279101">
      <w:bodyDiv w:val="1"/>
      <w:marLeft w:val="0"/>
      <w:marRight w:val="0"/>
      <w:marTop w:val="0"/>
      <w:marBottom w:val="0"/>
      <w:divBdr>
        <w:top w:val="none" w:sz="0" w:space="0" w:color="auto"/>
        <w:left w:val="none" w:sz="0" w:space="0" w:color="auto"/>
        <w:bottom w:val="none" w:sz="0" w:space="0" w:color="auto"/>
        <w:right w:val="none" w:sz="0" w:space="0" w:color="auto"/>
      </w:divBdr>
    </w:div>
    <w:div w:id="808478305">
      <w:bodyDiv w:val="1"/>
      <w:marLeft w:val="0"/>
      <w:marRight w:val="0"/>
      <w:marTop w:val="0"/>
      <w:marBottom w:val="0"/>
      <w:divBdr>
        <w:top w:val="none" w:sz="0" w:space="0" w:color="auto"/>
        <w:left w:val="none" w:sz="0" w:space="0" w:color="auto"/>
        <w:bottom w:val="none" w:sz="0" w:space="0" w:color="auto"/>
        <w:right w:val="none" w:sz="0" w:space="0" w:color="auto"/>
      </w:divBdr>
    </w:div>
    <w:div w:id="808597614">
      <w:bodyDiv w:val="1"/>
      <w:marLeft w:val="0"/>
      <w:marRight w:val="0"/>
      <w:marTop w:val="0"/>
      <w:marBottom w:val="0"/>
      <w:divBdr>
        <w:top w:val="none" w:sz="0" w:space="0" w:color="auto"/>
        <w:left w:val="none" w:sz="0" w:space="0" w:color="auto"/>
        <w:bottom w:val="none" w:sz="0" w:space="0" w:color="auto"/>
        <w:right w:val="none" w:sz="0" w:space="0" w:color="auto"/>
      </w:divBdr>
    </w:div>
    <w:div w:id="808739997">
      <w:bodyDiv w:val="1"/>
      <w:marLeft w:val="0"/>
      <w:marRight w:val="0"/>
      <w:marTop w:val="0"/>
      <w:marBottom w:val="0"/>
      <w:divBdr>
        <w:top w:val="none" w:sz="0" w:space="0" w:color="auto"/>
        <w:left w:val="none" w:sz="0" w:space="0" w:color="auto"/>
        <w:bottom w:val="none" w:sz="0" w:space="0" w:color="auto"/>
        <w:right w:val="none" w:sz="0" w:space="0" w:color="auto"/>
      </w:divBdr>
    </w:div>
    <w:div w:id="808792181">
      <w:bodyDiv w:val="1"/>
      <w:marLeft w:val="0"/>
      <w:marRight w:val="0"/>
      <w:marTop w:val="0"/>
      <w:marBottom w:val="0"/>
      <w:divBdr>
        <w:top w:val="none" w:sz="0" w:space="0" w:color="auto"/>
        <w:left w:val="none" w:sz="0" w:space="0" w:color="auto"/>
        <w:bottom w:val="none" w:sz="0" w:space="0" w:color="auto"/>
        <w:right w:val="none" w:sz="0" w:space="0" w:color="auto"/>
      </w:divBdr>
    </w:div>
    <w:div w:id="808939322">
      <w:bodyDiv w:val="1"/>
      <w:marLeft w:val="0"/>
      <w:marRight w:val="0"/>
      <w:marTop w:val="0"/>
      <w:marBottom w:val="0"/>
      <w:divBdr>
        <w:top w:val="none" w:sz="0" w:space="0" w:color="auto"/>
        <w:left w:val="none" w:sz="0" w:space="0" w:color="auto"/>
        <w:bottom w:val="none" w:sz="0" w:space="0" w:color="auto"/>
        <w:right w:val="none" w:sz="0" w:space="0" w:color="auto"/>
      </w:divBdr>
    </w:div>
    <w:div w:id="809400281">
      <w:bodyDiv w:val="1"/>
      <w:marLeft w:val="0"/>
      <w:marRight w:val="0"/>
      <w:marTop w:val="0"/>
      <w:marBottom w:val="0"/>
      <w:divBdr>
        <w:top w:val="none" w:sz="0" w:space="0" w:color="auto"/>
        <w:left w:val="none" w:sz="0" w:space="0" w:color="auto"/>
        <w:bottom w:val="none" w:sz="0" w:space="0" w:color="auto"/>
        <w:right w:val="none" w:sz="0" w:space="0" w:color="auto"/>
      </w:divBdr>
    </w:div>
    <w:div w:id="809443448">
      <w:bodyDiv w:val="1"/>
      <w:marLeft w:val="0"/>
      <w:marRight w:val="0"/>
      <w:marTop w:val="0"/>
      <w:marBottom w:val="0"/>
      <w:divBdr>
        <w:top w:val="none" w:sz="0" w:space="0" w:color="auto"/>
        <w:left w:val="none" w:sz="0" w:space="0" w:color="auto"/>
        <w:bottom w:val="none" w:sz="0" w:space="0" w:color="auto"/>
        <w:right w:val="none" w:sz="0" w:space="0" w:color="auto"/>
      </w:divBdr>
    </w:div>
    <w:div w:id="809520920">
      <w:bodyDiv w:val="1"/>
      <w:marLeft w:val="0"/>
      <w:marRight w:val="0"/>
      <w:marTop w:val="0"/>
      <w:marBottom w:val="0"/>
      <w:divBdr>
        <w:top w:val="none" w:sz="0" w:space="0" w:color="auto"/>
        <w:left w:val="none" w:sz="0" w:space="0" w:color="auto"/>
        <w:bottom w:val="none" w:sz="0" w:space="0" w:color="auto"/>
        <w:right w:val="none" w:sz="0" w:space="0" w:color="auto"/>
      </w:divBdr>
    </w:div>
    <w:div w:id="809590059">
      <w:bodyDiv w:val="1"/>
      <w:marLeft w:val="0"/>
      <w:marRight w:val="0"/>
      <w:marTop w:val="0"/>
      <w:marBottom w:val="0"/>
      <w:divBdr>
        <w:top w:val="none" w:sz="0" w:space="0" w:color="auto"/>
        <w:left w:val="none" w:sz="0" w:space="0" w:color="auto"/>
        <w:bottom w:val="none" w:sz="0" w:space="0" w:color="auto"/>
        <w:right w:val="none" w:sz="0" w:space="0" w:color="auto"/>
      </w:divBdr>
    </w:div>
    <w:div w:id="809903317">
      <w:bodyDiv w:val="1"/>
      <w:marLeft w:val="0"/>
      <w:marRight w:val="0"/>
      <w:marTop w:val="0"/>
      <w:marBottom w:val="0"/>
      <w:divBdr>
        <w:top w:val="none" w:sz="0" w:space="0" w:color="auto"/>
        <w:left w:val="none" w:sz="0" w:space="0" w:color="auto"/>
        <w:bottom w:val="none" w:sz="0" w:space="0" w:color="auto"/>
        <w:right w:val="none" w:sz="0" w:space="0" w:color="auto"/>
      </w:divBdr>
    </w:div>
    <w:div w:id="809983192">
      <w:bodyDiv w:val="1"/>
      <w:marLeft w:val="0"/>
      <w:marRight w:val="0"/>
      <w:marTop w:val="0"/>
      <w:marBottom w:val="0"/>
      <w:divBdr>
        <w:top w:val="none" w:sz="0" w:space="0" w:color="auto"/>
        <w:left w:val="none" w:sz="0" w:space="0" w:color="auto"/>
        <w:bottom w:val="none" w:sz="0" w:space="0" w:color="auto"/>
        <w:right w:val="none" w:sz="0" w:space="0" w:color="auto"/>
      </w:divBdr>
    </w:div>
    <w:div w:id="810093819">
      <w:bodyDiv w:val="1"/>
      <w:marLeft w:val="0"/>
      <w:marRight w:val="0"/>
      <w:marTop w:val="0"/>
      <w:marBottom w:val="0"/>
      <w:divBdr>
        <w:top w:val="none" w:sz="0" w:space="0" w:color="auto"/>
        <w:left w:val="none" w:sz="0" w:space="0" w:color="auto"/>
        <w:bottom w:val="none" w:sz="0" w:space="0" w:color="auto"/>
        <w:right w:val="none" w:sz="0" w:space="0" w:color="auto"/>
      </w:divBdr>
    </w:div>
    <w:div w:id="810251112">
      <w:bodyDiv w:val="1"/>
      <w:marLeft w:val="0"/>
      <w:marRight w:val="0"/>
      <w:marTop w:val="0"/>
      <w:marBottom w:val="0"/>
      <w:divBdr>
        <w:top w:val="none" w:sz="0" w:space="0" w:color="auto"/>
        <w:left w:val="none" w:sz="0" w:space="0" w:color="auto"/>
        <w:bottom w:val="none" w:sz="0" w:space="0" w:color="auto"/>
        <w:right w:val="none" w:sz="0" w:space="0" w:color="auto"/>
      </w:divBdr>
    </w:div>
    <w:div w:id="810631000">
      <w:bodyDiv w:val="1"/>
      <w:marLeft w:val="0"/>
      <w:marRight w:val="0"/>
      <w:marTop w:val="0"/>
      <w:marBottom w:val="0"/>
      <w:divBdr>
        <w:top w:val="none" w:sz="0" w:space="0" w:color="auto"/>
        <w:left w:val="none" w:sz="0" w:space="0" w:color="auto"/>
        <w:bottom w:val="none" w:sz="0" w:space="0" w:color="auto"/>
        <w:right w:val="none" w:sz="0" w:space="0" w:color="auto"/>
      </w:divBdr>
    </w:div>
    <w:div w:id="810710069">
      <w:bodyDiv w:val="1"/>
      <w:marLeft w:val="0"/>
      <w:marRight w:val="0"/>
      <w:marTop w:val="0"/>
      <w:marBottom w:val="0"/>
      <w:divBdr>
        <w:top w:val="none" w:sz="0" w:space="0" w:color="auto"/>
        <w:left w:val="none" w:sz="0" w:space="0" w:color="auto"/>
        <w:bottom w:val="none" w:sz="0" w:space="0" w:color="auto"/>
        <w:right w:val="none" w:sz="0" w:space="0" w:color="auto"/>
      </w:divBdr>
    </w:div>
    <w:div w:id="811096545">
      <w:bodyDiv w:val="1"/>
      <w:marLeft w:val="0"/>
      <w:marRight w:val="0"/>
      <w:marTop w:val="0"/>
      <w:marBottom w:val="0"/>
      <w:divBdr>
        <w:top w:val="none" w:sz="0" w:space="0" w:color="auto"/>
        <w:left w:val="none" w:sz="0" w:space="0" w:color="auto"/>
        <w:bottom w:val="none" w:sz="0" w:space="0" w:color="auto"/>
        <w:right w:val="none" w:sz="0" w:space="0" w:color="auto"/>
      </w:divBdr>
    </w:div>
    <w:div w:id="811337952">
      <w:bodyDiv w:val="1"/>
      <w:marLeft w:val="0"/>
      <w:marRight w:val="0"/>
      <w:marTop w:val="0"/>
      <w:marBottom w:val="0"/>
      <w:divBdr>
        <w:top w:val="none" w:sz="0" w:space="0" w:color="auto"/>
        <w:left w:val="none" w:sz="0" w:space="0" w:color="auto"/>
        <w:bottom w:val="none" w:sz="0" w:space="0" w:color="auto"/>
        <w:right w:val="none" w:sz="0" w:space="0" w:color="auto"/>
      </w:divBdr>
    </w:div>
    <w:div w:id="811407054">
      <w:bodyDiv w:val="1"/>
      <w:marLeft w:val="0"/>
      <w:marRight w:val="0"/>
      <w:marTop w:val="0"/>
      <w:marBottom w:val="0"/>
      <w:divBdr>
        <w:top w:val="none" w:sz="0" w:space="0" w:color="auto"/>
        <w:left w:val="none" w:sz="0" w:space="0" w:color="auto"/>
        <w:bottom w:val="none" w:sz="0" w:space="0" w:color="auto"/>
        <w:right w:val="none" w:sz="0" w:space="0" w:color="auto"/>
      </w:divBdr>
    </w:div>
    <w:div w:id="811561265">
      <w:bodyDiv w:val="1"/>
      <w:marLeft w:val="0"/>
      <w:marRight w:val="0"/>
      <w:marTop w:val="0"/>
      <w:marBottom w:val="0"/>
      <w:divBdr>
        <w:top w:val="none" w:sz="0" w:space="0" w:color="auto"/>
        <w:left w:val="none" w:sz="0" w:space="0" w:color="auto"/>
        <w:bottom w:val="none" w:sz="0" w:space="0" w:color="auto"/>
        <w:right w:val="none" w:sz="0" w:space="0" w:color="auto"/>
      </w:divBdr>
    </w:div>
    <w:div w:id="811601956">
      <w:bodyDiv w:val="1"/>
      <w:marLeft w:val="0"/>
      <w:marRight w:val="0"/>
      <w:marTop w:val="0"/>
      <w:marBottom w:val="0"/>
      <w:divBdr>
        <w:top w:val="none" w:sz="0" w:space="0" w:color="auto"/>
        <w:left w:val="none" w:sz="0" w:space="0" w:color="auto"/>
        <w:bottom w:val="none" w:sz="0" w:space="0" w:color="auto"/>
        <w:right w:val="none" w:sz="0" w:space="0" w:color="auto"/>
      </w:divBdr>
    </w:div>
    <w:div w:id="811601976">
      <w:bodyDiv w:val="1"/>
      <w:marLeft w:val="0"/>
      <w:marRight w:val="0"/>
      <w:marTop w:val="0"/>
      <w:marBottom w:val="0"/>
      <w:divBdr>
        <w:top w:val="none" w:sz="0" w:space="0" w:color="auto"/>
        <w:left w:val="none" w:sz="0" w:space="0" w:color="auto"/>
        <w:bottom w:val="none" w:sz="0" w:space="0" w:color="auto"/>
        <w:right w:val="none" w:sz="0" w:space="0" w:color="auto"/>
      </w:divBdr>
    </w:div>
    <w:div w:id="812066138">
      <w:bodyDiv w:val="1"/>
      <w:marLeft w:val="0"/>
      <w:marRight w:val="0"/>
      <w:marTop w:val="0"/>
      <w:marBottom w:val="0"/>
      <w:divBdr>
        <w:top w:val="none" w:sz="0" w:space="0" w:color="auto"/>
        <w:left w:val="none" w:sz="0" w:space="0" w:color="auto"/>
        <w:bottom w:val="none" w:sz="0" w:space="0" w:color="auto"/>
        <w:right w:val="none" w:sz="0" w:space="0" w:color="auto"/>
      </w:divBdr>
    </w:div>
    <w:div w:id="812255584">
      <w:bodyDiv w:val="1"/>
      <w:marLeft w:val="0"/>
      <w:marRight w:val="0"/>
      <w:marTop w:val="0"/>
      <w:marBottom w:val="0"/>
      <w:divBdr>
        <w:top w:val="none" w:sz="0" w:space="0" w:color="auto"/>
        <w:left w:val="none" w:sz="0" w:space="0" w:color="auto"/>
        <w:bottom w:val="none" w:sz="0" w:space="0" w:color="auto"/>
        <w:right w:val="none" w:sz="0" w:space="0" w:color="auto"/>
      </w:divBdr>
    </w:div>
    <w:div w:id="812257132">
      <w:bodyDiv w:val="1"/>
      <w:marLeft w:val="0"/>
      <w:marRight w:val="0"/>
      <w:marTop w:val="0"/>
      <w:marBottom w:val="0"/>
      <w:divBdr>
        <w:top w:val="none" w:sz="0" w:space="0" w:color="auto"/>
        <w:left w:val="none" w:sz="0" w:space="0" w:color="auto"/>
        <w:bottom w:val="none" w:sz="0" w:space="0" w:color="auto"/>
        <w:right w:val="none" w:sz="0" w:space="0" w:color="auto"/>
      </w:divBdr>
    </w:div>
    <w:div w:id="812330901">
      <w:bodyDiv w:val="1"/>
      <w:marLeft w:val="0"/>
      <w:marRight w:val="0"/>
      <w:marTop w:val="0"/>
      <w:marBottom w:val="0"/>
      <w:divBdr>
        <w:top w:val="none" w:sz="0" w:space="0" w:color="auto"/>
        <w:left w:val="none" w:sz="0" w:space="0" w:color="auto"/>
        <w:bottom w:val="none" w:sz="0" w:space="0" w:color="auto"/>
        <w:right w:val="none" w:sz="0" w:space="0" w:color="auto"/>
      </w:divBdr>
    </w:div>
    <w:div w:id="812454952">
      <w:bodyDiv w:val="1"/>
      <w:marLeft w:val="0"/>
      <w:marRight w:val="0"/>
      <w:marTop w:val="0"/>
      <w:marBottom w:val="0"/>
      <w:divBdr>
        <w:top w:val="none" w:sz="0" w:space="0" w:color="auto"/>
        <w:left w:val="none" w:sz="0" w:space="0" w:color="auto"/>
        <w:bottom w:val="none" w:sz="0" w:space="0" w:color="auto"/>
        <w:right w:val="none" w:sz="0" w:space="0" w:color="auto"/>
      </w:divBdr>
    </w:div>
    <w:div w:id="812797324">
      <w:bodyDiv w:val="1"/>
      <w:marLeft w:val="0"/>
      <w:marRight w:val="0"/>
      <w:marTop w:val="0"/>
      <w:marBottom w:val="0"/>
      <w:divBdr>
        <w:top w:val="none" w:sz="0" w:space="0" w:color="auto"/>
        <w:left w:val="none" w:sz="0" w:space="0" w:color="auto"/>
        <w:bottom w:val="none" w:sz="0" w:space="0" w:color="auto"/>
        <w:right w:val="none" w:sz="0" w:space="0" w:color="auto"/>
      </w:divBdr>
    </w:div>
    <w:div w:id="812910277">
      <w:bodyDiv w:val="1"/>
      <w:marLeft w:val="0"/>
      <w:marRight w:val="0"/>
      <w:marTop w:val="0"/>
      <w:marBottom w:val="0"/>
      <w:divBdr>
        <w:top w:val="none" w:sz="0" w:space="0" w:color="auto"/>
        <w:left w:val="none" w:sz="0" w:space="0" w:color="auto"/>
        <w:bottom w:val="none" w:sz="0" w:space="0" w:color="auto"/>
        <w:right w:val="none" w:sz="0" w:space="0" w:color="auto"/>
      </w:divBdr>
    </w:div>
    <w:div w:id="812911434">
      <w:bodyDiv w:val="1"/>
      <w:marLeft w:val="0"/>
      <w:marRight w:val="0"/>
      <w:marTop w:val="0"/>
      <w:marBottom w:val="0"/>
      <w:divBdr>
        <w:top w:val="none" w:sz="0" w:space="0" w:color="auto"/>
        <w:left w:val="none" w:sz="0" w:space="0" w:color="auto"/>
        <w:bottom w:val="none" w:sz="0" w:space="0" w:color="auto"/>
        <w:right w:val="none" w:sz="0" w:space="0" w:color="auto"/>
      </w:divBdr>
    </w:div>
    <w:div w:id="812990234">
      <w:bodyDiv w:val="1"/>
      <w:marLeft w:val="0"/>
      <w:marRight w:val="0"/>
      <w:marTop w:val="0"/>
      <w:marBottom w:val="0"/>
      <w:divBdr>
        <w:top w:val="none" w:sz="0" w:space="0" w:color="auto"/>
        <w:left w:val="none" w:sz="0" w:space="0" w:color="auto"/>
        <w:bottom w:val="none" w:sz="0" w:space="0" w:color="auto"/>
        <w:right w:val="none" w:sz="0" w:space="0" w:color="auto"/>
      </w:divBdr>
    </w:div>
    <w:div w:id="813062068">
      <w:bodyDiv w:val="1"/>
      <w:marLeft w:val="0"/>
      <w:marRight w:val="0"/>
      <w:marTop w:val="0"/>
      <w:marBottom w:val="0"/>
      <w:divBdr>
        <w:top w:val="none" w:sz="0" w:space="0" w:color="auto"/>
        <w:left w:val="none" w:sz="0" w:space="0" w:color="auto"/>
        <w:bottom w:val="none" w:sz="0" w:space="0" w:color="auto"/>
        <w:right w:val="none" w:sz="0" w:space="0" w:color="auto"/>
      </w:divBdr>
    </w:div>
    <w:div w:id="813066040">
      <w:bodyDiv w:val="1"/>
      <w:marLeft w:val="0"/>
      <w:marRight w:val="0"/>
      <w:marTop w:val="0"/>
      <w:marBottom w:val="0"/>
      <w:divBdr>
        <w:top w:val="none" w:sz="0" w:space="0" w:color="auto"/>
        <w:left w:val="none" w:sz="0" w:space="0" w:color="auto"/>
        <w:bottom w:val="none" w:sz="0" w:space="0" w:color="auto"/>
        <w:right w:val="none" w:sz="0" w:space="0" w:color="auto"/>
      </w:divBdr>
    </w:div>
    <w:div w:id="813108060">
      <w:bodyDiv w:val="1"/>
      <w:marLeft w:val="0"/>
      <w:marRight w:val="0"/>
      <w:marTop w:val="0"/>
      <w:marBottom w:val="0"/>
      <w:divBdr>
        <w:top w:val="none" w:sz="0" w:space="0" w:color="auto"/>
        <w:left w:val="none" w:sz="0" w:space="0" w:color="auto"/>
        <w:bottom w:val="none" w:sz="0" w:space="0" w:color="auto"/>
        <w:right w:val="none" w:sz="0" w:space="0" w:color="auto"/>
      </w:divBdr>
    </w:div>
    <w:div w:id="813566594">
      <w:bodyDiv w:val="1"/>
      <w:marLeft w:val="0"/>
      <w:marRight w:val="0"/>
      <w:marTop w:val="0"/>
      <w:marBottom w:val="0"/>
      <w:divBdr>
        <w:top w:val="none" w:sz="0" w:space="0" w:color="auto"/>
        <w:left w:val="none" w:sz="0" w:space="0" w:color="auto"/>
        <w:bottom w:val="none" w:sz="0" w:space="0" w:color="auto"/>
        <w:right w:val="none" w:sz="0" w:space="0" w:color="auto"/>
      </w:divBdr>
    </w:div>
    <w:div w:id="813834286">
      <w:bodyDiv w:val="1"/>
      <w:marLeft w:val="0"/>
      <w:marRight w:val="0"/>
      <w:marTop w:val="0"/>
      <w:marBottom w:val="0"/>
      <w:divBdr>
        <w:top w:val="none" w:sz="0" w:space="0" w:color="auto"/>
        <w:left w:val="none" w:sz="0" w:space="0" w:color="auto"/>
        <w:bottom w:val="none" w:sz="0" w:space="0" w:color="auto"/>
        <w:right w:val="none" w:sz="0" w:space="0" w:color="auto"/>
      </w:divBdr>
    </w:div>
    <w:div w:id="814417037">
      <w:bodyDiv w:val="1"/>
      <w:marLeft w:val="0"/>
      <w:marRight w:val="0"/>
      <w:marTop w:val="0"/>
      <w:marBottom w:val="0"/>
      <w:divBdr>
        <w:top w:val="none" w:sz="0" w:space="0" w:color="auto"/>
        <w:left w:val="none" w:sz="0" w:space="0" w:color="auto"/>
        <w:bottom w:val="none" w:sz="0" w:space="0" w:color="auto"/>
        <w:right w:val="none" w:sz="0" w:space="0" w:color="auto"/>
      </w:divBdr>
    </w:div>
    <w:div w:id="814759790">
      <w:bodyDiv w:val="1"/>
      <w:marLeft w:val="0"/>
      <w:marRight w:val="0"/>
      <w:marTop w:val="0"/>
      <w:marBottom w:val="0"/>
      <w:divBdr>
        <w:top w:val="none" w:sz="0" w:space="0" w:color="auto"/>
        <w:left w:val="none" w:sz="0" w:space="0" w:color="auto"/>
        <w:bottom w:val="none" w:sz="0" w:space="0" w:color="auto"/>
        <w:right w:val="none" w:sz="0" w:space="0" w:color="auto"/>
      </w:divBdr>
    </w:div>
    <w:div w:id="814760276">
      <w:bodyDiv w:val="1"/>
      <w:marLeft w:val="0"/>
      <w:marRight w:val="0"/>
      <w:marTop w:val="0"/>
      <w:marBottom w:val="0"/>
      <w:divBdr>
        <w:top w:val="none" w:sz="0" w:space="0" w:color="auto"/>
        <w:left w:val="none" w:sz="0" w:space="0" w:color="auto"/>
        <w:bottom w:val="none" w:sz="0" w:space="0" w:color="auto"/>
        <w:right w:val="none" w:sz="0" w:space="0" w:color="auto"/>
      </w:divBdr>
    </w:div>
    <w:div w:id="814834913">
      <w:bodyDiv w:val="1"/>
      <w:marLeft w:val="0"/>
      <w:marRight w:val="0"/>
      <w:marTop w:val="0"/>
      <w:marBottom w:val="0"/>
      <w:divBdr>
        <w:top w:val="none" w:sz="0" w:space="0" w:color="auto"/>
        <w:left w:val="none" w:sz="0" w:space="0" w:color="auto"/>
        <w:bottom w:val="none" w:sz="0" w:space="0" w:color="auto"/>
        <w:right w:val="none" w:sz="0" w:space="0" w:color="auto"/>
      </w:divBdr>
    </w:div>
    <w:div w:id="814952773">
      <w:bodyDiv w:val="1"/>
      <w:marLeft w:val="0"/>
      <w:marRight w:val="0"/>
      <w:marTop w:val="0"/>
      <w:marBottom w:val="0"/>
      <w:divBdr>
        <w:top w:val="none" w:sz="0" w:space="0" w:color="auto"/>
        <w:left w:val="none" w:sz="0" w:space="0" w:color="auto"/>
        <w:bottom w:val="none" w:sz="0" w:space="0" w:color="auto"/>
        <w:right w:val="none" w:sz="0" w:space="0" w:color="auto"/>
      </w:divBdr>
    </w:div>
    <w:div w:id="815030174">
      <w:bodyDiv w:val="1"/>
      <w:marLeft w:val="0"/>
      <w:marRight w:val="0"/>
      <w:marTop w:val="0"/>
      <w:marBottom w:val="0"/>
      <w:divBdr>
        <w:top w:val="none" w:sz="0" w:space="0" w:color="auto"/>
        <w:left w:val="none" w:sz="0" w:space="0" w:color="auto"/>
        <w:bottom w:val="none" w:sz="0" w:space="0" w:color="auto"/>
        <w:right w:val="none" w:sz="0" w:space="0" w:color="auto"/>
      </w:divBdr>
    </w:div>
    <w:div w:id="815217291">
      <w:bodyDiv w:val="1"/>
      <w:marLeft w:val="0"/>
      <w:marRight w:val="0"/>
      <w:marTop w:val="0"/>
      <w:marBottom w:val="0"/>
      <w:divBdr>
        <w:top w:val="none" w:sz="0" w:space="0" w:color="auto"/>
        <w:left w:val="none" w:sz="0" w:space="0" w:color="auto"/>
        <w:bottom w:val="none" w:sz="0" w:space="0" w:color="auto"/>
        <w:right w:val="none" w:sz="0" w:space="0" w:color="auto"/>
      </w:divBdr>
    </w:div>
    <w:div w:id="815534698">
      <w:bodyDiv w:val="1"/>
      <w:marLeft w:val="0"/>
      <w:marRight w:val="0"/>
      <w:marTop w:val="0"/>
      <w:marBottom w:val="0"/>
      <w:divBdr>
        <w:top w:val="none" w:sz="0" w:space="0" w:color="auto"/>
        <w:left w:val="none" w:sz="0" w:space="0" w:color="auto"/>
        <w:bottom w:val="none" w:sz="0" w:space="0" w:color="auto"/>
        <w:right w:val="none" w:sz="0" w:space="0" w:color="auto"/>
      </w:divBdr>
    </w:div>
    <w:div w:id="815538305">
      <w:bodyDiv w:val="1"/>
      <w:marLeft w:val="0"/>
      <w:marRight w:val="0"/>
      <w:marTop w:val="0"/>
      <w:marBottom w:val="0"/>
      <w:divBdr>
        <w:top w:val="none" w:sz="0" w:space="0" w:color="auto"/>
        <w:left w:val="none" w:sz="0" w:space="0" w:color="auto"/>
        <w:bottom w:val="none" w:sz="0" w:space="0" w:color="auto"/>
        <w:right w:val="none" w:sz="0" w:space="0" w:color="auto"/>
      </w:divBdr>
    </w:div>
    <w:div w:id="815609182">
      <w:bodyDiv w:val="1"/>
      <w:marLeft w:val="0"/>
      <w:marRight w:val="0"/>
      <w:marTop w:val="0"/>
      <w:marBottom w:val="0"/>
      <w:divBdr>
        <w:top w:val="none" w:sz="0" w:space="0" w:color="auto"/>
        <w:left w:val="none" w:sz="0" w:space="0" w:color="auto"/>
        <w:bottom w:val="none" w:sz="0" w:space="0" w:color="auto"/>
        <w:right w:val="none" w:sz="0" w:space="0" w:color="auto"/>
      </w:divBdr>
    </w:div>
    <w:div w:id="815923318">
      <w:bodyDiv w:val="1"/>
      <w:marLeft w:val="0"/>
      <w:marRight w:val="0"/>
      <w:marTop w:val="0"/>
      <w:marBottom w:val="0"/>
      <w:divBdr>
        <w:top w:val="none" w:sz="0" w:space="0" w:color="auto"/>
        <w:left w:val="none" w:sz="0" w:space="0" w:color="auto"/>
        <w:bottom w:val="none" w:sz="0" w:space="0" w:color="auto"/>
        <w:right w:val="none" w:sz="0" w:space="0" w:color="auto"/>
      </w:divBdr>
    </w:div>
    <w:div w:id="816071926">
      <w:bodyDiv w:val="1"/>
      <w:marLeft w:val="0"/>
      <w:marRight w:val="0"/>
      <w:marTop w:val="0"/>
      <w:marBottom w:val="0"/>
      <w:divBdr>
        <w:top w:val="none" w:sz="0" w:space="0" w:color="auto"/>
        <w:left w:val="none" w:sz="0" w:space="0" w:color="auto"/>
        <w:bottom w:val="none" w:sz="0" w:space="0" w:color="auto"/>
        <w:right w:val="none" w:sz="0" w:space="0" w:color="auto"/>
      </w:divBdr>
    </w:div>
    <w:div w:id="816149179">
      <w:bodyDiv w:val="1"/>
      <w:marLeft w:val="0"/>
      <w:marRight w:val="0"/>
      <w:marTop w:val="0"/>
      <w:marBottom w:val="0"/>
      <w:divBdr>
        <w:top w:val="none" w:sz="0" w:space="0" w:color="auto"/>
        <w:left w:val="none" w:sz="0" w:space="0" w:color="auto"/>
        <w:bottom w:val="none" w:sz="0" w:space="0" w:color="auto"/>
        <w:right w:val="none" w:sz="0" w:space="0" w:color="auto"/>
      </w:divBdr>
    </w:div>
    <w:div w:id="816191308">
      <w:bodyDiv w:val="1"/>
      <w:marLeft w:val="0"/>
      <w:marRight w:val="0"/>
      <w:marTop w:val="0"/>
      <w:marBottom w:val="0"/>
      <w:divBdr>
        <w:top w:val="none" w:sz="0" w:space="0" w:color="auto"/>
        <w:left w:val="none" w:sz="0" w:space="0" w:color="auto"/>
        <w:bottom w:val="none" w:sz="0" w:space="0" w:color="auto"/>
        <w:right w:val="none" w:sz="0" w:space="0" w:color="auto"/>
      </w:divBdr>
    </w:div>
    <w:div w:id="816338754">
      <w:bodyDiv w:val="1"/>
      <w:marLeft w:val="0"/>
      <w:marRight w:val="0"/>
      <w:marTop w:val="0"/>
      <w:marBottom w:val="0"/>
      <w:divBdr>
        <w:top w:val="none" w:sz="0" w:space="0" w:color="auto"/>
        <w:left w:val="none" w:sz="0" w:space="0" w:color="auto"/>
        <w:bottom w:val="none" w:sz="0" w:space="0" w:color="auto"/>
        <w:right w:val="none" w:sz="0" w:space="0" w:color="auto"/>
      </w:divBdr>
    </w:div>
    <w:div w:id="816455842">
      <w:bodyDiv w:val="1"/>
      <w:marLeft w:val="0"/>
      <w:marRight w:val="0"/>
      <w:marTop w:val="0"/>
      <w:marBottom w:val="0"/>
      <w:divBdr>
        <w:top w:val="none" w:sz="0" w:space="0" w:color="auto"/>
        <w:left w:val="none" w:sz="0" w:space="0" w:color="auto"/>
        <w:bottom w:val="none" w:sz="0" w:space="0" w:color="auto"/>
        <w:right w:val="none" w:sz="0" w:space="0" w:color="auto"/>
      </w:divBdr>
    </w:div>
    <w:div w:id="816456687">
      <w:bodyDiv w:val="1"/>
      <w:marLeft w:val="0"/>
      <w:marRight w:val="0"/>
      <w:marTop w:val="0"/>
      <w:marBottom w:val="0"/>
      <w:divBdr>
        <w:top w:val="none" w:sz="0" w:space="0" w:color="auto"/>
        <w:left w:val="none" w:sz="0" w:space="0" w:color="auto"/>
        <w:bottom w:val="none" w:sz="0" w:space="0" w:color="auto"/>
        <w:right w:val="none" w:sz="0" w:space="0" w:color="auto"/>
      </w:divBdr>
    </w:div>
    <w:div w:id="816536867">
      <w:bodyDiv w:val="1"/>
      <w:marLeft w:val="0"/>
      <w:marRight w:val="0"/>
      <w:marTop w:val="0"/>
      <w:marBottom w:val="0"/>
      <w:divBdr>
        <w:top w:val="none" w:sz="0" w:space="0" w:color="auto"/>
        <w:left w:val="none" w:sz="0" w:space="0" w:color="auto"/>
        <w:bottom w:val="none" w:sz="0" w:space="0" w:color="auto"/>
        <w:right w:val="none" w:sz="0" w:space="0" w:color="auto"/>
      </w:divBdr>
    </w:div>
    <w:div w:id="816607830">
      <w:bodyDiv w:val="1"/>
      <w:marLeft w:val="0"/>
      <w:marRight w:val="0"/>
      <w:marTop w:val="0"/>
      <w:marBottom w:val="0"/>
      <w:divBdr>
        <w:top w:val="none" w:sz="0" w:space="0" w:color="auto"/>
        <w:left w:val="none" w:sz="0" w:space="0" w:color="auto"/>
        <w:bottom w:val="none" w:sz="0" w:space="0" w:color="auto"/>
        <w:right w:val="none" w:sz="0" w:space="0" w:color="auto"/>
      </w:divBdr>
    </w:div>
    <w:div w:id="816914652">
      <w:bodyDiv w:val="1"/>
      <w:marLeft w:val="0"/>
      <w:marRight w:val="0"/>
      <w:marTop w:val="0"/>
      <w:marBottom w:val="0"/>
      <w:divBdr>
        <w:top w:val="none" w:sz="0" w:space="0" w:color="auto"/>
        <w:left w:val="none" w:sz="0" w:space="0" w:color="auto"/>
        <w:bottom w:val="none" w:sz="0" w:space="0" w:color="auto"/>
        <w:right w:val="none" w:sz="0" w:space="0" w:color="auto"/>
      </w:divBdr>
    </w:div>
    <w:div w:id="816917649">
      <w:bodyDiv w:val="1"/>
      <w:marLeft w:val="0"/>
      <w:marRight w:val="0"/>
      <w:marTop w:val="0"/>
      <w:marBottom w:val="0"/>
      <w:divBdr>
        <w:top w:val="none" w:sz="0" w:space="0" w:color="auto"/>
        <w:left w:val="none" w:sz="0" w:space="0" w:color="auto"/>
        <w:bottom w:val="none" w:sz="0" w:space="0" w:color="auto"/>
        <w:right w:val="none" w:sz="0" w:space="0" w:color="auto"/>
      </w:divBdr>
    </w:div>
    <w:div w:id="817069878">
      <w:bodyDiv w:val="1"/>
      <w:marLeft w:val="0"/>
      <w:marRight w:val="0"/>
      <w:marTop w:val="0"/>
      <w:marBottom w:val="0"/>
      <w:divBdr>
        <w:top w:val="none" w:sz="0" w:space="0" w:color="auto"/>
        <w:left w:val="none" w:sz="0" w:space="0" w:color="auto"/>
        <w:bottom w:val="none" w:sz="0" w:space="0" w:color="auto"/>
        <w:right w:val="none" w:sz="0" w:space="0" w:color="auto"/>
      </w:divBdr>
    </w:div>
    <w:div w:id="817191536">
      <w:bodyDiv w:val="1"/>
      <w:marLeft w:val="0"/>
      <w:marRight w:val="0"/>
      <w:marTop w:val="0"/>
      <w:marBottom w:val="0"/>
      <w:divBdr>
        <w:top w:val="none" w:sz="0" w:space="0" w:color="auto"/>
        <w:left w:val="none" w:sz="0" w:space="0" w:color="auto"/>
        <w:bottom w:val="none" w:sz="0" w:space="0" w:color="auto"/>
        <w:right w:val="none" w:sz="0" w:space="0" w:color="auto"/>
      </w:divBdr>
    </w:div>
    <w:div w:id="817234709">
      <w:bodyDiv w:val="1"/>
      <w:marLeft w:val="0"/>
      <w:marRight w:val="0"/>
      <w:marTop w:val="0"/>
      <w:marBottom w:val="0"/>
      <w:divBdr>
        <w:top w:val="none" w:sz="0" w:space="0" w:color="auto"/>
        <w:left w:val="none" w:sz="0" w:space="0" w:color="auto"/>
        <w:bottom w:val="none" w:sz="0" w:space="0" w:color="auto"/>
        <w:right w:val="none" w:sz="0" w:space="0" w:color="auto"/>
      </w:divBdr>
    </w:div>
    <w:div w:id="817500734">
      <w:bodyDiv w:val="1"/>
      <w:marLeft w:val="0"/>
      <w:marRight w:val="0"/>
      <w:marTop w:val="0"/>
      <w:marBottom w:val="0"/>
      <w:divBdr>
        <w:top w:val="none" w:sz="0" w:space="0" w:color="auto"/>
        <w:left w:val="none" w:sz="0" w:space="0" w:color="auto"/>
        <w:bottom w:val="none" w:sz="0" w:space="0" w:color="auto"/>
        <w:right w:val="none" w:sz="0" w:space="0" w:color="auto"/>
      </w:divBdr>
    </w:div>
    <w:div w:id="817650426">
      <w:bodyDiv w:val="1"/>
      <w:marLeft w:val="0"/>
      <w:marRight w:val="0"/>
      <w:marTop w:val="0"/>
      <w:marBottom w:val="0"/>
      <w:divBdr>
        <w:top w:val="none" w:sz="0" w:space="0" w:color="auto"/>
        <w:left w:val="none" w:sz="0" w:space="0" w:color="auto"/>
        <w:bottom w:val="none" w:sz="0" w:space="0" w:color="auto"/>
        <w:right w:val="none" w:sz="0" w:space="0" w:color="auto"/>
      </w:divBdr>
    </w:div>
    <w:div w:id="817653791">
      <w:bodyDiv w:val="1"/>
      <w:marLeft w:val="0"/>
      <w:marRight w:val="0"/>
      <w:marTop w:val="0"/>
      <w:marBottom w:val="0"/>
      <w:divBdr>
        <w:top w:val="none" w:sz="0" w:space="0" w:color="auto"/>
        <w:left w:val="none" w:sz="0" w:space="0" w:color="auto"/>
        <w:bottom w:val="none" w:sz="0" w:space="0" w:color="auto"/>
        <w:right w:val="none" w:sz="0" w:space="0" w:color="auto"/>
      </w:divBdr>
    </w:div>
    <w:div w:id="818305876">
      <w:bodyDiv w:val="1"/>
      <w:marLeft w:val="0"/>
      <w:marRight w:val="0"/>
      <w:marTop w:val="0"/>
      <w:marBottom w:val="0"/>
      <w:divBdr>
        <w:top w:val="none" w:sz="0" w:space="0" w:color="auto"/>
        <w:left w:val="none" w:sz="0" w:space="0" w:color="auto"/>
        <w:bottom w:val="none" w:sz="0" w:space="0" w:color="auto"/>
        <w:right w:val="none" w:sz="0" w:space="0" w:color="auto"/>
      </w:divBdr>
    </w:div>
    <w:div w:id="818619662">
      <w:bodyDiv w:val="1"/>
      <w:marLeft w:val="0"/>
      <w:marRight w:val="0"/>
      <w:marTop w:val="0"/>
      <w:marBottom w:val="0"/>
      <w:divBdr>
        <w:top w:val="none" w:sz="0" w:space="0" w:color="auto"/>
        <w:left w:val="none" w:sz="0" w:space="0" w:color="auto"/>
        <w:bottom w:val="none" w:sz="0" w:space="0" w:color="auto"/>
        <w:right w:val="none" w:sz="0" w:space="0" w:color="auto"/>
      </w:divBdr>
    </w:div>
    <w:div w:id="818963732">
      <w:bodyDiv w:val="1"/>
      <w:marLeft w:val="0"/>
      <w:marRight w:val="0"/>
      <w:marTop w:val="0"/>
      <w:marBottom w:val="0"/>
      <w:divBdr>
        <w:top w:val="none" w:sz="0" w:space="0" w:color="auto"/>
        <w:left w:val="none" w:sz="0" w:space="0" w:color="auto"/>
        <w:bottom w:val="none" w:sz="0" w:space="0" w:color="auto"/>
        <w:right w:val="none" w:sz="0" w:space="0" w:color="auto"/>
      </w:divBdr>
    </w:div>
    <w:div w:id="819153189">
      <w:bodyDiv w:val="1"/>
      <w:marLeft w:val="0"/>
      <w:marRight w:val="0"/>
      <w:marTop w:val="0"/>
      <w:marBottom w:val="0"/>
      <w:divBdr>
        <w:top w:val="none" w:sz="0" w:space="0" w:color="auto"/>
        <w:left w:val="none" w:sz="0" w:space="0" w:color="auto"/>
        <w:bottom w:val="none" w:sz="0" w:space="0" w:color="auto"/>
        <w:right w:val="none" w:sz="0" w:space="0" w:color="auto"/>
      </w:divBdr>
    </w:div>
    <w:div w:id="819225620">
      <w:bodyDiv w:val="1"/>
      <w:marLeft w:val="0"/>
      <w:marRight w:val="0"/>
      <w:marTop w:val="0"/>
      <w:marBottom w:val="0"/>
      <w:divBdr>
        <w:top w:val="none" w:sz="0" w:space="0" w:color="auto"/>
        <w:left w:val="none" w:sz="0" w:space="0" w:color="auto"/>
        <w:bottom w:val="none" w:sz="0" w:space="0" w:color="auto"/>
        <w:right w:val="none" w:sz="0" w:space="0" w:color="auto"/>
      </w:divBdr>
    </w:div>
    <w:div w:id="819422453">
      <w:bodyDiv w:val="1"/>
      <w:marLeft w:val="0"/>
      <w:marRight w:val="0"/>
      <w:marTop w:val="0"/>
      <w:marBottom w:val="0"/>
      <w:divBdr>
        <w:top w:val="none" w:sz="0" w:space="0" w:color="auto"/>
        <w:left w:val="none" w:sz="0" w:space="0" w:color="auto"/>
        <w:bottom w:val="none" w:sz="0" w:space="0" w:color="auto"/>
        <w:right w:val="none" w:sz="0" w:space="0" w:color="auto"/>
      </w:divBdr>
    </w:div>
    <w:div w:id="819426438">
      <w:bodyDiv w:val="1"/>
      <w:marLeft w:val="0"/>
      <w:marRight w:val="0"/>
      <w:marTop w:val="0"/>
      <w:marBottom w:val="0"/>
      <w:divBdr>
        <w:top w:val="none" w:sz="0" w:space="0" w:color="auto"/>
        <w:left w:val="none" w:sz="0" w:space="0" w:color="auto"/>
        <w:bottom w:val="none" w:sz="0" w:space="0" w:color="auto"/>
        <w:right w:val="none" w:sz="0" w:space="0" w:color="auto"/>
      </w:divBdr>
    </w:div>
    <w:div w:id="819617890">
      <w:bodyDiv w:val="1"/>
      <w:marLeft w:val="0"/>
      <w:marRight w:val="0"/>
      <w:marTop w:val="0"/>
      <w:marBottom w:val="0"/>
      <w:divBdr>
        <w:top w:val="none" w:sz="0" w:space="0" w:color="auto"/>
        <w:left w:val="none" w:sz="0" w:space="0" w:color="auto"/>
        <w:bottom w:val="none" w:sz="0" w:space="0" w:color="auto"/>
        <w:right w:val="none" w:sz="0" w:space="0" w:color="auto"/>
      </w:divBdr>
    </w:div>
    <w:div w:id="819805105">
      <w:bodyDiv w:val="1"/>
      <w:marLeft w:val="0"/>
      <w:marRight w:val="0"/>
      <w:marTop w:val="0"/>
      <w:marBottom w:val="0"/>
      <w:divBdr>
        <w:top w:val="none" w:sz="0" w:space="0" w:color="auto"/>
        <w:left w:val="none" w:sz="0" w:space="0" w:color="auto"/>
        <w:bottom w:val="none" w:sz="0" w:space="0" w:color="auto"/>
        <w:right w:val="none" w:sz="0" w:space="0" w:color="auto"/>
      </w:divBdr>
    </w:div>
    <w:div w:id="820074202">
      <w:bodyDiv w:val="1"/>
      <w:marLeft w:val="0"/>
      <w:marRight w:val="0"/>
      <w:marTop w:val="0"/>
      <w:marBottom w:val="0"/>
      <w:divBdr>
        <w:top w:val="none" w:sz="0" w:space="0" w:color="auto"/>
        <w:left w:val="none" w:sz="0" w:space="0" w:color="auto"/>
        <w:bottom w:val="none" w:sz="0" w:space="0" w:color="auto"/>
        <w:right w:val="none" w:sz="0" w:space="0" w:color="auto"/>
      </w:divBdr>
    </w:div>
    <w:div w:id="820119358">
      <w:bodyDiv w:val="1"/>
      <w:marLeft w:val="0"/>
      <w:marRight w:val="0"/>
      <w:marTop w:val="0"/>
      <w:marBottom w:val="0"/>
      <w:divBdr>
        <w:top w:val="none" w:sz="0" w:space="0" w:color="auto"/>
        <w:left w:val="none" w:sz="0" w:space="0" w:color="auto"/>
        <w:bottom w:val="none" w:sz="0" w:space="0" w:color="auto"/>
        <w:right w:val="none" w:sz="0" w:space="0" w:color="auto"/>
      </w:divBdr>
    </w:div>
    <w:div w:id="820119737">
      <w:bodyDiv w:val="1"/>
      <w:marLeft w:val="0"/>
      <w:marRight w:val="0"/>
      <w:marTop w:val="0"/>
      <w:marBottom w:val="0"/>
      <w:divBdr>
        <w:top w:val="none" w:sz="0" w:space="0" w:color="auto"/>
        <w:left w:val="none" w:sz="0" w:space="0" w:color="auto"/>
        <w:bottom w:val="none" w:sz="0" w:space="0" w:color="auto"/>
        <w:right w:val="none" w:sz="0" w:space="0" w:color="auto"/>
      </w:divBdr>
    </w:div>
    <w:div w:id="820275247">
      <w:bodyDiv w:val="1"/>
      <w:marLeft w:val="0"/>
      <w:marRight w:val="0"/>
      <w:marTop w:val="0"/>
      <w:marBottom w:val="0"/>
      <w:divBdr>
        <w:top w:val="none" w:sz="0" w:space="0" w:color="auto"/>
        <w:left w:val="none" w:sz="0" w:space="0" w:color="auto"/>
        <w:bottom w:val="none" w:sz="0" w:space="0" w:color="auto"/>
        <w:right w:val="none" w:sz="0" w:space="0" w:color="auto"/>
      </w:divBdr>
    </w:div>
    <w:div w:id="820314202">
      <w:bodyDiv w:val="1"/>
      <w:marLeft w:val="0"/>
      <w:marRight w:val="0"/>
      <w:marTop w:val="0"/>
      <w:marBottom w:val="0"/>
      <w:divBdr>
        <w:top w:val="none" w:sz="0" w:space="0" w:color="auto"/>
        <w:left w:val="none" w:sz="0" w:space="0" w:color="auto"/>
        <w:bottom w:val="none" w:sz="0" w:space="0" w:color="auto"/>
        <w:right w:val="none" w:sz="0" w:space="0" w:color="auto"/>
      </w:divBdr>
    </w:div>
    <w:div w:id="820535791">
      <w:bodyDiv w:val="1"/>
      <w:marLeft w:val="0"/>
      <w:marRight w:val="0"/>
      <w:marTop w:val="0"/>
      <w:marBottom w:val="0"/>
      <w:divBdr>
        <w:top w:val="none" w:sz="0" w:space="0" w:color="auto"/>
        <w:left w:val="none" w:sz="0" w:space="0" w:color="auto"/>
        <w:bottom w:val="none" w:sz="0" w:space="0" w:color="auto"/>
        <w:right w:val="none" w:sz="0" w:space="0" w:color="auto"/>
      </w:divBdr>
    </w:div>
    <w:div w:id="820657650">
      <w:bodyDiv w:val="1"/>
      <w:marLeft w:val="0"/>
      <w:marRight w:val="0"/>
      <w:marTop w:val="0"/>
      <w:marBottom w:val="0"/>
      <w:divBdr>
        <w:top w:val="none" w:sz="0" w:space="0" w:color="auto"/>
        <w:left w:val="none" w:sz="0" w:space="0" w:color="auto"/>
        <w:bottom w:val="none" w:sz="0" w:space="0" w:color="auto"/>
        <w:right w:val="none" w:sz="0" w:space="0" w:color="auto"/>
      </w:divBdr>
    </w:div>
    <w:div w:id="821001135">
      <w:bodyDiv w:val="1"/>
      <w:marLeft w:val="0"/>
      <w:marRight w:val="0"/>
      <w:marTop w:val="0"/>
      <w:marBottom w:val="0"/>
      <w:divBdr>
        <w:top w:val="none" w:sz="0" w:space="0" w:color="auto"/>
        <w:left w:val="none" w:sz="0" w:space="0" w:color="auto"/>
        <w:bottom w:val="none" w:sz="0" w:space="0" w:color="auto"/>
        <w:right w:val="none" w:sz="0" w:space="0" w:color="auto"/>
      </w:divBdr>
    </w:div>
    <w:div w:id="821044543">
      <w:bodyDiv w:val="1"/>
      <w:marLeft w:val="0"/>
      <w:marRight w:val="0"/>
      <w:marTop w:val="0"/>
      <w:marBottom w:val="0"/>
      <w:divBdr>
        <w:top w:val="none" w:sz="0" w:space="0" w:color="auto"/>
        <w:left w:val="none" w:sz="0" w:space="0" w:color="auto"/>
        <w:bottom w:val="none" w:sz="0" w:space="0" w:color="auto"/>
        <w:right w:val="none" w:sz="0" w:space="0" w:color="auto"/>
      </w:divBdr>
    </w:div>
    <w:div w:id="821308937">
      <w:bodyDiv w:val="1"/>
      <w:marLeft w:val="0"/>
      <w:marRight w:val="0"/>
      <w:marTop w:val="0"/>
      <w:marBottom w:val="0"/>
      <w:divBdr>
        <w:top w:val="none" w:sz="0" w:space="0" w:color="auto"/>
        <w:left w:val="none" w:sz="0" w:space="0" w:color="auto"/>
        <w:bottom w:val="none" w:sz="0" w:space="0" w:color="auto"/>
        <w:right w:val="none" w:sz="0" w:space="0" w:color="auto"/>
      </w:divBdr>
    </w:div>
    <w:div w:id="821386162">
      <w:bodyDiv w:val="1"/>
      <w:marLeft w:val="0"/>
      <w:marRight w:val="0"/>
      <w:marTop w:val="0"/>
      <w:marBottom w:val="0"/>
      <w:divBdr>
        <w:top w:val="none" w:sz="0" w:space="0" w:color="auto"/>
        <w:left w:val="none" w:sz="0" w:space="0" w:color="auto"/>
        <w:bottom w:val="none" w:sz="0" w:space="0" w:color="auto"/>
        <w:right w:val="none" w:sz="0" w:space="0" w:color="auto"/>
      </w:divBdr>
    </w:div>
    <w:div w:id="821503145">
      <w:bodyDiv w:val="1"/>
      <w:marLeft w:val="0"/>
      <w:marRight w:val="0"/>
      <w:marTop w:val="0"/>
      <w:marBottom w:val="0"/>
      <w:divBdr>
        <w:top w:val="none" w:sz="0" w:space="0" w:color="auto"/>
        <w:left w:val="none" w:sz="0" w:space="0" w:color="auto"/>
        <w:bottom w:val="none" w:sz="0" w:space="0" w:color="auto"/>
        <w:right w:val="none" w:sz="0" w:space="0" w:color="auto"/>
      </w:divBdr>
    </w:div>
    <w:div w:id="821891979">
      <w:bodyDiv w:val="1"/>
      <w:marLeft w:val="0"/>
      <w:marRight w:val="0"/>
      <w:marTop w:val="0"/>
      <w:marBottom w:val="0"/>
      <w:divBdr>
        <w:top w:val="none" w:sz="0" w:space="0" w:color="auto"/>
        <w:left w:val="none" w:sz="0" w:space="0" w:color="auto"/>
        <w:bottom w:val="none" w:sz="0" w:space="0" w:color="auto"/>
        <w:right w:val="none" w:sz="0" w:space="0" w:color="auto"/>
      </w:divBdr>
    </w:div>
    <w:div w:id="822043311">
      <w:bodyDiv w:val="1"/>
      <w:marLeft w:val="0"/>
      <w:marRight w:val="0"/>
      <w:marTop w:val="0"/>
      <w:marBottom w:val="0"/>
      <w:divBdr>
        <w:top w:val="none" w:sz="0" w:space="0" w:color="auto"/>
        <w:left w:val="none" w:sz="0" w:space="0" w:color="auto"/>
        <w:bottom w:val="none" w:sz="0" w:space="0" w:color="auto"/>
        <w:right w:val="none" w:sz="0" w:space="0" w:color="auto"/>
      </w:divBdr>
    </w:div>
    <w:div w:id="822160341">
      <w:bodyDiv w:val="1"/>
      <w:marLeft w:val="0"/>
      <w:marRight w:val="0"/>
      <w:marTop w:val="0"/>
      <w:marBottom w:val="0"/>
      <w:divBdr>
        <w:top w:val="none" w:sz="0" w:space="0" w:color="auto"/>
        <w:left w:val="none" w:sz="0" w:space="0" w:color="auto"/>
        <w:bottom w:val="none" w:sz="0" w:space="0" w:color="auto"/>
        <w:right w:val="none" w:sz="0" w:space="0" w:color="auto"/>
      </w:divBdr>
    </w:div>
    <w:div w:id="822627036">
      <w:bodyDiv w:val="1"/>
      <w:marLeft w:val="0"/>
      <w:marRight w:val="0"/>
      <w:marTop w:val="0"/>
      <w:marBottom w:val="0"/>
      <w:divBdr>
        <w:top w:val="none" w:sz="0" w:space="0" w:color="auto"/>
        <w:left w:val="none" w:sz="0" w:space="0" w:color="auto"/>
        <w:bottom w:val="none" w:sz="0" w:space="0" w:color="auto"/>
        <w:right w:val="none" w:sz="0" w:space="0" w:color="auto"/>
      </w:divBdr>
    </w:div>
    <w:div w:id="822811907">
      <w:bodyDiv w:val="1"/>
      <w:marLeft w:val="0"/>
      <w:marRight w:val="0"/>
      <w:marTop w:val="0"/>
      <w:marBottom w:val="0"/>
      <w:divBdr>
        <w:top w:val="none" w:sz="0" w:space="0" w:color="auto"/>
        <w:left w:val="none" w:sz="0" w:space="0" w:color="auto"/>
        <w:bottom w:val="none" w:sz="0" w:space="0" w:color="auto"/>
        <w:right w:val="none" w:sz="0" w:space="0" w:color="auto"/>
      </w:divBdr>
    </w:div>
    <w:div w:id="822815193">
      <w:bodyDiv w:val="1"/>
      <w:marLeft w:val="0"/>
      <w:marRight w:val="0"/>
      <w:marTop w:val="0"/>
      <w:marBottom w:val="0"/>
      <w:divBdr>
        <w:top w:val="none" w:sz="0" w:space="0" w:color="auto"/>
        <w:left w:val="none" w:sz="0" w:space="0" w:color="auto"/>
        <w:bottom w:val="none" w:sz="0" w:space="0" w:color="auto"/>
        <w:right w:val="none" w:sz="0" w:space="0" w:color="auto"/>
      </w:divBdr>
    </w:div>
    <w:div w:id="823085259">
      <w:bodyDiv w:val="1"/>
      <w:marLeft w:val="0"/>
      <w:marRight w:val="0"/>
      <w:marTop w:val="0"/>
      <w:marBottom w:val="0"/>
      <w:divBdr>
        <w:top w:val="none" w:sz="0" w:space="0" w:color="auto"/>
        <w:left w:val="none" w:sz="0" w:space="0" w:color="auto"/>
        <w:bottom w:val="none" w:sz="0" w:space="0" w:color="auto"/>
        <w:right w:val="none" w:sz="0" w:space="0" w:color="auto"/>
      </w:divBdr>
    </w:div>
    <w:div w:id="823155880">
      <w:bodyDiv w:val="1"/>
      <w:marLeft w:val="0"/>
      <w:marRight w:val="0"/>
      <w:marTop w:val="0"/>
      <w:marBottom w:val="0"/>
      <w:divBdr>
        <w:top w:val="none" w:sz="0" w:space="0" w:color="auto"/>
        <w:left w:val="none" w:sz="0" w:space="0" w:color="auto"/>
        <w:bottom w:val="none" w:sz="0" w:space="0" w:color="auto"/>
        <w:right w:val="none" w:sz="0" w:space="0" w:color="auto"/>
      </w:divBdr>
    </w:div>
    <w:div w:id="823547002">
      <w:bodyDiv w:val="1"/>
      <w:marLeft w:val="0"/>
      <w:marRight w:val="0"/>
      <w:marTop w:val="0"/>
      <w:marBottom w:val="0"/>
      <w:divBdr>
        <w:top w:val="none" w:sz="0" w:space="0" w:color="auto"/>
        <w:left w:val="none" w:sz="0" w:space="0" w:color="auto"/>
        <w:bottom w:val="none" w:sz="0" w:space="0" w:color="auto"/>
        <w:right w:val="none" w:sz="0" w:space="0" w:color="auto"/>
      </w:divBdr>
    </w:div>
    <w:div w:id="823591620">
      <w:bodyDiv w:val="1"/>
      <w:marLeft w:val="0"/>
      <w:marRight w:val="0"/>
      <w:marTop w:val="0"/>
      <w:marBottom w:val="0"/>
      <w:divBdr>
        <w:top w:val="none" w:sz="0" w:space="0" w:color="auto"/>
        <w:left w:val="none" w:sz="0" w:space="0" w:color="auto"/>
        <w:bottom w:val="none" w:sz="0" w:space="0" w:color="auto"/>
        <w:right w:val="none" w:sz="0" w:space="0" w:color="auto"/>
      </w:divBdr>
    </w:div>
    <w:div w:id="823745411">
      <w:bodyDiv w:val="1"/>
      <w:marLeft w:val="0"/>
      <w:marRight w:val="0"/>
      <w:marTop w:val="0"/>
      <w:marBottom w:val="0"/>
      <w:divBdr>
        <w:top w:val="none" w:sz="0" w:space="0" w:color="auto"/>
        <w:left w:val="none" w:sz="0" w:space="0" w:color="auto"/>
        <w:bottom w:val="none" w:sz="0" w:space="0" w:color="auto"/>
        <w:right w:val="none" w:sz="0" w:space="0" w:color="auto"/>
      </w:divBdr>
    </w:div>
    <w:div w:id="823818073">
      <w:bodyDiv w:val="1"/>
      <w:marLeft w:val="0"/>
      <w:marRight w:val="0"/>
      <w:marTop w:val="0"/>
      <w:marBottom w:val="0"/>
      <w:divBdr>
        <w:top w:val="none" w:sz="0" w:space="0" w:color="auto"/>
        <w:left w:val="none" w:sz="0" w:space="0" w:color="auto"/>
        <w:bottom w:val="none" w:sz="0" w:space="0" w:color="auto"/>
        <w:right w:val="none" w:sz="0" w:space="0" w:color="auto"/>
      </w:divBdr>
    </w:div>
    <w:div w:id="824050816">
      <w:bodyDiv w:val="1"/>
      <w:marLeft w:val="0"/>
      <w:marRight w:val="0"/>
      <w:marTop w:val="0"/>
      <w:marBottom w:val="0"/>
      <w:divBdr>
        <w:top w:val="none" w:sz="0" w:space="0" w:color="auto"/>
        <w:left w:val="none" w:sz="0" w:space="0" w:color="auto"/>
        <w:bottom w:val="none" w:sz="0" w:space="0" w:color="auto"/>
        <w:right w:val="none" w:sz="0" w:space="0" w:color="auto"/>
      </w:divBdr>
    </w:div>
    <w:div w:id="824278261">
      <w:bodyDiv w:val="1"/>
      <w:marLeft w:val="0"/>
      <w:marRight w:val="0"/>
      <w:marTop w:val="0"/>
      <w:marBottom w:val="0"/>
      <w:divBdr>
        <w:top w:val="none" w:sz="0" w:space="0" w:color="auto"/>
        <w:left w:val="none" w:sz="0" w:space="0" w:color="auto"/>
        <w:bottom w:val="none" w:sz="0" w:space="0" w:color="auto"/>
        <w:right w:val="none" w:sz="0" w:space="0" w:color="auto"/>
      </w:divBdr>
    </w:div>
    <w:div w:id="824854483">
      <w:bodyDiv w:val="1"/>
      <w:marLeft w:val="0"/>
      <w:marRight w:val="0"/>
      <w:marTop w:val="0"/>
      <w:marBottom w:val="0"/>
      <w:divBdr>
        <w:top w:val="none" w:sz="0" w:space="0" w:color="auto"/>
        <w:left w:val="none" w:sz="0" w:space="0" w:color="auto"/>
        <w:bottom w:val="none" w:sz="0" w:space="0" w:color="auto"/>
        <w:right w:val="none" w:sz="0" w:space="0" w:color="auto"/>
      </w:divBdr>
    </w:div>
    <w:div w:id="824934016">
      <w:bodyDiv w:val="1"/>
      <w:marLeft w:val="0"/>
      <w:marRight w:val="0"/>
      <w:marTop w:val="0"/>
      <w:marBottom w:val="0"/>
      <w:divBdr>
        <w:top w:val="none" w:sz="0" w:space="0" w:color="auto"/>
        <w:left w:val="none" w:sz="0" w:space="0" w:color="auto"/>
        <w:bottom w:val="none" w:sz="0" w:space="0" w:color="auto"/>
        <w:right w:val="none" w:sz="0" w:space="0" w:color="auto"/>
      </w:divBdr>
    </w:div>
    <w:div w:id="825172812">
      <w:bodyDiv w:val="1"/>
      <w:marLeft w:val="0"/>
      <w:marRight w:val="0"/>
      <w:marTop w:val="0"/>
      <w:marBottom w:val="0"/>
      <w:divBdr>
        <w:top w:val="none" w:sz="0" w:space="0" w:color="auto"/>
        <w:left w:val="none" w:sz="0" w:space="0" w:color="auto"/>
        <w:bottom w:val="none" w:sz="0" w:space="0" w:color="auto"/>
        <w:right w:val="none" w:sz="0" w:space="0" w:color="auto"/>
      </w:divBdr>
    </w:div>
    <w:div w:id="825365385">
      <w:bodyDiv w:val="1"/>
      <w:marLeft w:val="0"/>
      <w:marRight w:val="0"/>
      <w:marTop w:val="0"/>
      <w:marBottom w:val="0"/>
      <w:divBdr>
        <w:top w:val="none" w:sz="0" w:space="0" w:color="auto"/>
        <w:left w:val="none" w:sz="0" w:space="0" w:color="auto"/>
        <w:bottom w:val="none" w:sz="0" w:space="0" w:color="auto"/>
        <w:right w:val="none" w:sz="0" w:space="0" w:color="auto"/>
      </w:divBdr>
    </w:div>
    <w:div w:id="825508701">
      <w:bodyDiv w:val="1"/>
      <w:marLeft w:val="0"/>
      <w:marRight w:val="0"/>
      <w:marTop w:val="0"/>
      <w:marBottom w:val="0"/>
      <w:divBdr>
        <w:top w:val="none" w:sz="0" w:space="0" w:color="auto"/>
        <w:left w:val="none" w:sz="0" w:space="0" w:color="auto"/>
        <w:bottom w:val="none" w:sz="0" w:space="0" w:color="auto"/>
        <w:right w:val="none" w:sz="0" w:space="0" w:color="auto"/>
      </w:divBdr>
    </w:div>
    <w:div w:id="825823459">
      <w:bodyDiv w:val="1"/>
      <w:marLeft w:val="0"/>
      <w:marRight w:val="0"/>
      <w:marTop w:val="0"/>
      <w:marBottom w:val="0"/>
      <w:divBdr>
        <w:top w:val="none" w:sz="0" w:space="0" w:color="auto"/>
        <w:left w:val="none" w:sz="0" w:space="0" w:color="auto"/>
        <w:bottom w:val="none" w:sz="0" w:space="0" w:color="auto"/>
        <w:right w:val="none" w:sz="0" w:space="0" w:color="auto"/>
      </w:divBdr>
    </w:div>
    <w:div w:id="825898650">
      <w:bodyDiv w:val="1"/>
      <w:marLeft w:val="0"/>
      <w:marRight w:val="0"/>
      <w:marTop w:val="0"/>
      <w:marBottom w:val="0"/>
      <w:divBdr>
        <w:top w:val="none" w:sz="0" w:space="0" w:color="auto"/>
        <w:left w:val="none" w:sz="0" w:space="0" w:color="auto"/>
        <w:bottom w:val="none" w:sz="0" w:space="0" w:color="auto"/>
        <w:right w:val="none" w:sz="0" w:space="0" w:color="auto"/>
      </w:divBdr>
    </w:div>
    <w:div w:id="825972036">
      <w:bodyDiv w:val="1"/>
      <w:marLeft w:val="0"/>
      <w:marRight w:val="0"/>
      <w:marTop w:val="0"/>
      <w:marBottom w:val="0"/>
      <w:divBdr>
        <w:top w:val="none" w:sz="0" w:space="0" w:color="auto"/>
        <w:left w:val="none" w:sz="0" w:space="0" w:color="auto"/>
        <w:bottom w:val="none" w:sz="0" w:space="0" w:color="auto"/>
        <w:right w:val="none" w:sz="0" w:space="0" w:color="auto"/>
      </w:divBdr>
    </w:div>
    <w:div w:id="825974344">
      <w:bodyDiv w:val="1"/>
      <w:marLeft w:val="0"/>
      <w:marRight w:val="0"/>
      <w:marTop w:val="0"/>
      <w:marBottom w:val="0"/>
      <w:divBdr>
        <w:top w:val="none" w:sz="0" w:space="0" w:color="auto"/>
        <w:left w:val="none" w:sz="0" w:space="0" w:color="auto"/>
        <w:bottom w:val="none" w:sz="0" w:space="0" w:color="auto"/>
        <w:right w:val="none" w:sz="0" w:space="0" w:color="auto"/>
      </w:divBdr>
    </w:div>
    <w:div w:id="826019174">
      <w:bodyDiv w:val="1"/>
      <w:marLeft w:val="0"/>
      <w:marRight w:val="0"/>
      <w:marTop w:val="0"/>
      <w:marBottom w:val="0"/>
      <w:divBdr>
        <w:top w:val="none" w:sz="0" w:space="0" w:color="auto"/>
        <w:left w:val="none" w:sz="0" w:space="0" w:color="auto"/>
        <w:bottom w:val="none" w:sz="0" w:space="0" w:color="auto"/>
        <w:right w:val="none" w:sz="0" w:space="0" w:color="auto"/>
      </w:divBdr>
    </w:div>
    <w:div w:id="826089193">
      <w:bodyDiv w:val="1"/>
      <w:marLeft w:val="0"/>
      <w:marRight w:val="0"/>
      <w:marTop w:val="0"/>
      <w:marBottom w:val="0"/>
      <w:divBdr>
        <w:top w:val="none" w:sz="0" w:space="0" w:color="auto"/>
        <w:left w:val="none" w:sz="0" w:space="0" w:color="auto"/>
        <w:bottom w:val="none" w:sz="0" w:space="0" w:color="auto"/>
        <w:right w:val="none" w:sz="0" w:space="0" w:color="auto"/>
      </w:divBdr>
    </w:div>
    <w:div w:id="826097380">
      <w:bodyDiv w:val="1"/>
      <w:marLeft w:val="0"/>
      <w:marRight w:val="0"/>
      <w:marTop w:val="0"/>
      <w:marBottom w:val="0"/>
      <w:divBdr>
        <w:top w:val="none" w:sz="0" w:space="0" w:color="auto"/>
        <w:left w:val="none" w:sz="0" w:space="0" w:color="auto"/>
        <w:bottom w:val="none" w:sz="0" w:space="0" w:color="auto"/>
        <w:right w:val="none" w:sz="0" w:space="0" w:color="auto"/>
      </w:divBdr>
    </w:div>
    <w:div w:id="826166698">
      <w:bodyDiv w:val="1"/>
      <w:marLeft w:val="0"/>
      <w:marRight w:val="0"/>
      <w:marTop w:val="0"/>
      <w:marBottom w:val="0"/>
      <w:divBdr>
        <w:top w:val="none" w:sz="0" w:space="0" w:color="auto"/>
        <w:left w:val="none" w:sz="0" w:space="0" w:color="auto"/>
        <w:bottom w:val="none" w:sz="0" w:space="0" w:color="auto"/>
        <w:right w:val="none" w:sz="0" w:space="0" w:color="auto"/>
      </w:divBdr>
    </w:div>
    <w:div w:id="826626803">
      <w:bodyDiv w:val="1"/>
      <w:marLeft w:val="0"/>
      <w:marRight w:val="0"/>
      <w:marTop w:val="0"/>
      <w:marBottom w:val="0"/>
      <w:divBdr>
        <w:top w:val="none" w:sz="0" w:space="0" w:color="auto"/>
        <w:left w:val="none" w:sz="0" w:space="0" w:color="auto"/>
        <w:bottom w:val="none" w:sz="0" w:space="0" w:color="auto"/>
        <w:right w:val="none" w:sz="0" w:space="0" w:color="auto"/>
      </w:divBdr>
    </w:div>
    <w:div w:id="826633233">
      <w:bodyDiv w:val="1"/>
      <w:marLeft w:val="0"/>
      <w:marRight w:val="0"/>
      <w:marTop w:val="0"/>
      <w:marBottom w:val="0"/>
      <w:divBdr>
        <w:top w:val="none" w:sz="0" w:space="0" w:color="auto"/>
        <w:left w:val="none" w:sz="0" w:space="0" w:color="auto"/>
        <w:bottom w:val="none" w:sz="0" w:space="0" w:color="auto"/>
        <w:right w:val="none" w:sz="0" w:space="0" w:color="auto"/>
      </w:divBdr>
    </w:div>
    <w:div w:id="827088007">
      <w:bodyDiv w:val="1"/>
      <w:marLeft w:val="0"/>
      <w:marRight w:val="0"/>
      <w:marTop w:val="0"/>
      <w:marBottom w:val="0"/>
      <w:divBdr>
        <w:top w:val="none" w:sz="0" w:space="0" w:color="auto"/>
        <w:left w:val="none" w:sz="0" w:space="0" w:color="auto"/>
        <w:bottom w:val="none" w:sz="0" w:space="0" w:color="auto"/>
        <w:right w:val="none" w:sz="0" w:space="0" w:color="auto"/>
      </w:divBdr>
    </w:div>
    <w:div w:id="827132215">
      <w:bodyDiv w:val="1"/>
      <w:marLeft w:val="0"/>
      <w:marRight w:val="0"/>
      <w:marTop w:val="0"/>
      <w:marBottom w:val="0"/>
      <w:divBdr>
        <w:top w:val="none" w:sz="0" w:space="0" w:color="auto"/>
        <w:left w:val="none" w:sz="0" w:space="0" w:color="auto"/>
        <w:bottom w:val="none" w:sz="0" w:space="0" w:color="auto"/>
        <w:right w:val="none" w:sz="0" w:space="0" w:color="auto"/>
      </w:divBdr>
    </w:div>
    <w:div w:id="827138018">
      <w:bodyDiv w:val="1"/>
      <w:marLeft w:val="0"/>
      <w:marRight w:val="0"/>
      <w:marTop w:val="0"/>
      <w:marBottom w:val="0"/>
      <w:divBdr>
        <w:top w:val="none" w:sz="0" w:space="0" w:color="auto"/>
        <w:left w:val="none" w:sz="0" w:space="0" w:color="auto"/>
        <w:bottom w:val="none" w:sz="0" w:space="0" w:color="auto"/>
        <w:right w:val="none" w:sz="0" w:space="0" w:color="auto"/>
      </w:divBdr>
    </w:div>
    <w:div w:id="827357994">
      <w:bodyDiv w:val="1"/>
      <w:marLeft w:val="0"/>
      <w:marRight w:val="0"/>
      <w:marTop w:val="0"/>
      <w:marBottom w:val="0"/>
      <w:divBdr>
        <w:top w:val="none" w:sz="0" w:space="0" w:color="auto"/>
        <w:left w:val="none" w:sz="0" w:space="0" w:color="auto"/>
        <w:bottom w:val="none" w:sz="0" w:space="0" w:color="auto"/>
        <w:right w:val="none" w:sz="0" w:space="0" w:color="auto"/>
      </w:divBdr>
    </w:div>
    <w:div w:id="827406311">
      <w:bodyDiv w:val="1"/>
      <w:marLeft w:val="0"/>
      <w:marRight w:val="0"/>
      <w:marTop w:val="0"/>
      <w:marBottom w:val="0"/>
      <w:divBdr>
        <w:top w:val="none" w:sz="0" w:space="0" w:color="auto"/>
        <w:left w:val="none" w:sz="0" w:space="0" w:color="auto"/>
        <w:bottom w:val="none" w:sz="0" w:space="0" w:color="auto"/>
        <w:right w:val="none" w:sz="0" w:space="0" w:color="auto"/>
      </w:divBdr>
    </w:div>
    <w:div w:id="827863389">
      <w:bodyDiv w:val="1"/>
      <w:marLeft w:val="0"/>
      <w:marRight w:val="0"/>
      <w:marTop w:val="0"/>
      <w:marBottom w:val="0"/>
      <w:divBdr>
        <w:top w:val="none" w:sz="0" w:space="0" w:color="auto"/>
        <w:left w:val="none" w:sz="0" w:space="0" w:color="auto"/>
        <w:bottom w:val="none" w:sz="0" w:space="0" w:color="auto"/>
        <w:right w:val="none" w:sz="0" w:space="0" w:color="auto"/>
      </w:divBdr>
    </w:div>
    <w:div w:id="827938627">
      <w:bodyDiv w:val="1"/>
      <w:marLeft w:val="0"/>
      <w:marRight w:val="0"/>
      <w:marTop w:val="0"/>
      <w:marBottom w:val="0"/>
      <w:divBdr>
        <w:top w:val="none" w:sz="0" w:space="0" w:color="auto"/>
        <w:left w:val="none" w:sz="0" w:space="0" w:color="auto"/>
        <w:bottom w:val="none" w:sz="0" w:space="0" w:color="auto"/>
        <w:right w:val="none" w:sz="0" w:space="0" w:color="auto"/>
      </w:divBdr>
    </w:div>
    <w:div w:id="827941114">
      <w:bodyDiv w:val="1"/>
      <w:marLeft w:val="0"/>
      <w:marRight w:val="0"/>
      <w:marTop w:val="0"/>
      <w:marBottom w:val="0"/>
      <w:divBdr>
        <w:top w:val="none" w:sz="0" w:space="0" w:color="auto"/>
        <w:left w:val="none" w:sz="0" w:space="0" w:color="auto"/>
        <w:bottom w:val="none" w:sz="0" w:space="0" w:color="auto"/>
        <w:right w:val="none" w:sz="0" w:space="0" w:color="auto"/>
      </w:divBdr>
    </w:div>
    <w:div w:id="828056961">
      <w:bodyDiv w:val="1"/>
      <w:marLeft w:val="0"/>
      <w:marRight w:val="0"/>
      <w:marTop w:val="0"/>
      <w:marBottom w:val="0"/>
      <w:divBdr>
        <w:top w:val="none" w:sz="0" w:space="0" w:color="auto"/>
        <w:left w:val="none" w:sz="0" w:space="0" w:color="auto"/>
        <w:bottom w:val="none" w:sz="0" w:space="0" w:color="auto"/>
        <w:right w:val="none" w:sz="0" w:space="0" w:color="auto"/>
      </w:divBdr>
    </w:div>
    <w:div w:id="828062647">
      <w:bodyDiv w:val="1"/>
      <w:marLeft w:val="0"/>
      <w:marRight w:val="0"/>
      <w:marTop w:val="0"/>
      <w:marBottom w:val="0"/>
      <w:divBdr>
        <w:top w:val="none" w:sz="0" w:space="0" w:color="auto"/>
        <w:left w:val="none" w:sz="0" w:space="0" w:color="auto"/>
        <w:bottom w:val="none" w:sz="0" w:space="0" w:color="auto"/>
        <w:right w:val="none" w:sz="0" w:space="0" w:color="auto"/>
      </w:divBdr>
    </w:div>
    <w:div w:id="828251236">
      <w:bodyDiv w:val="1"/>
      <w:marLeft w:val="0"/>
      <w:marRight w:val="0"/>
      <w:marTop w:val="0"/>
      <w:marBottom w:val="0"/>
      <w:divBdr>
        <w:top w:val="none" w:sz="0" w:space="0" w:color="auto"/>
        <w:left w:val="none" w:sz="0" w:space="0" w:color="auto"/>
        <w:bottom w:val="none" w:sz="0" w:space="0" w:color="auto"/>
        <w:right w:val="none" w:sz="0" w:space="0" w:color="auto"/>
      </w:divBdr>
    </w:div>
    <w:div w:id="828600514">
      <w:bodyDiv w:val="1"/>
      <w:marLeft w:val="0"/>
      <w:marRight w:val="0"/>
      <w:marTop w:val="0"/>
      <w:marBottom w:val="0"/>
      <w:divBdr>
        <w:top w:val="none" w:sz="0" w:space="0" w:color="auto"/>
        <w:left w:val="none" w:sz="0" w:space="0" w:color="auto"/>
        <w:bottom w:val="none" w:sz="0" w:space="0" w:color="auto"/>
        <w:right w:val="none" w:sz="0" w:space="0" w:color="auto"/>
      </w:divBdr>
    </w:div>
    <w:div w:id="828792786">
      <w:bodyDiv w:val="1"/>
      <w:marLeft w:val="0"/>
      <w:marRight w:val="0"/>
      <w:marTop w:val="0"/>
      <w:marBottom w:val="0"/>
      <w:divBdr>
        <w:top w:val="none" w:sz="0" w:space="0" w:color="auto"/>
        <w:left w:val="none" w:sz="0" w:space="0" w:color="auto"/>
        <w:bottom w:val="none" w:sz="0" w:space="0" w:color="auto"/>
        <w:right w:val="none" w:sz="0" w:space="0" w:color="auto"/>
      </w:divBdr>
    </w:div>
    <w:div w:id="829057280">
      <w:bodyDiv w:val="1"/>
      <w:marLeft w:val="0"/>
      <w:marRight w:val="0"/>
      <w:marTop w:val="0"/>
      <w:marBottom w:val="0"/>
      <w:divBdr>
        <w:top w:val="none" w:sz="0" w:space="0" w:color="auto"/>
        <w:left w:val="none" w:sz="0" w:space="0" w:color="auto"/>
        <w:bottom w:val="none" w:sz="0" w:space="0" w:color="auto"/>
        <w:right w:val="none" w:sz="0" w:space="0" w:color="auto"/>
      </w:divBdr>
    </w:div>
    <w:div w:id="829558712">
      <w:bodyDiv w:val="1"/>
      <w:marLeft w:val="0"/>
      <w:marRight w:val="0"/>
      <w:marTop w:val="0"/>
      <w:marBottom w:val="0"/>
      <w:divBdr>
        <w:top w:val="none" w:sz="0" w:space="0" w:color="auto"/>
        <w:left w:val="none" w:sz="0" w:space="0" w:color="auto"/>
        <w:bottom w:val="none" w:sz="0" w:space="0" w:color="auto"/>
        <w:right w:val="none" w:sz="0" w:space="0" w:color="auto"/>
      </w:divBdr>
    </w:div>
    <w:div w:id="829637905">
      <w:bodyDiv w:val="1"/>
      <w:marLeft w:val="0"/>
      <w:marRight w:val="0"/>
      <w:marTop w:val="0"/>
      <w:marBottom w:val="0"/>
      <w:divBdr>
        <w:top w:val="none" w:sz="0" w:space="0" w:color="auto"/>
        <w:left w:val="none" w:sz="0" w:space="0" w:color="auto"/>
        <w:bottom w:val="none" w:sz="0" w:space="0" w:color="auto"/>
        <w:right w:val="none" w:sz="0" w:space="0" w:color="auto"/>
      </w:divBdr>
    </w:div>
    <w:div w:id="829641452">
      <w:bodyDiv w:val="1"/>
      <w:marLeft w:val="0"/>
      <w:marRight w:val="0"/>
      <w:marTop w:val="0"/>
      <w:marBottom w:val="0"/>
      <w:divBdr>
        <w:top w:val="none" w:sz="0" w:space="0" w:color="auto"/>
        <w:left w:val="none" w:sz="0" w:space="0" w:color="auto"/>
        <w:bottom w:val="none" w:sz="0" w:space="0" w:color="auto"/>
        <w:right w:val="none" w:sz="0" w:space="0" w:color="auto"/>
      </w:divBdr>
    </w:div>
    <w:div w:id="829753613">
      <w:bodyDiv w:val="1"/>
      <w:marLeft w:val="0"/>
      <w:marRight w:val="0"/>
      <w:marTop w:val="0"/>
      <w:marBottom w:val="0"/>
      <w:divBdr>
        <w:top w:val="none" w:sz="0" w:space="0" w:color="auto"/>
        <w:left w:val="none" w:sz="0" w:space="0" w:color="auto"/>
        <w:bottom w:val="none" w:sz="0" w:space="0" w:color="auto"/>
        <w:right w:val="none" w:sz="0" w:space="0" w:color="auto"/>
      </w:divBdr>
    </w:div>
    <w:div w:id="830026311">
      <w:bodyDiv w:val="1"/>
      <w:marLeft w:val="0"/>
      <w:marRight w:val="0"/>
      <w:marTop w:val="0"/>
      <w:marBottom w:val="0"/>
      <w:divBdr>
        <w:top w:val="none" w:sz="0" w:space="0" w:color="auto"/>
        <w:left w:val="none" w:sz="0" w:space="0" w:color="auto"/>
        <w:bottom w:val="none" w:sz="0" w:space="0" w:color="auto"/>
        <w:right w:val="none" w:sz="0" w:space="0" w:color="auto"/>
      </w:divBdr>
    </w:div>
    <w:div w:id="830095580">
      <w:bodyDiv w:val="1"/>
      <w:marLeft w:val="0"/>
      <w:marRight w:val="0"/>
      <w:marTop w:val="0"/>
      <w:marBottom w:val="0"/>
      <w:divBdr>
        <w:top w:val="none" w:sz="0" w:space="0" w:color="auto"/>
        <w:left w:val="none" w:sz="0" w:space="0" w:color="auto"/>
        <w:bottom w:val="none" w:sz="0" w:space="0" w:color="auto"/>
        <w:right w:val="none" w:sz="0" w:space="0" w:color="auto"/>
      </w:divBdr>
    </w:div>
    <w:div w:id="830365237">
      <w:bodyDiv w:val="1"/>
      <w:marLeft w:val="0"/>
      <w:marRight w:val="0"/>
      <w:marTop w:val="0"/>
      <w:marBottom w:val="0"/>
      <w:divBdr>
        <w:top w:val="none" w:sz="0" w:space="0" w:color="auto"/>
        <w:left w:val="none" w:sz="0" w:space="0" w:color="auto"/>
        <w:bottom w:val="none" w:sz="0" w:space="0" w:color="auto"/>
        <w:right w:val="none" w:sz="0" w:space="0" w:color="auto"/>
      </w:divBdr>
    </w:div>
    <w:div w:id="830481860">
      <w:bodyDiv w:val="1"/>
      <w:marLeft w:val="0"/>
      <w:marRight w:val="0"/>
      <w:marTop w:val="0"/>
      <w:marBottom w:val="0"/>
      <w:divBdr>
        <w:top w:val="none" w:sz="0" w:space="0" w:color="auto"/>
        <w:left w:val="none" w:sz="0" w:space="0" w:color="auto"/>
        <w:bottom w:val="none" w:sz="0" w:space="0" w:color="auto"/>
        <w:right w:val="none" w:sz="0" w:space="0" w:color="auto"/>
      </w:divBdr>
    </w:div>
    <w:div w:id="830486553">
      <w:bodyDiv w:val="1"/>
      <w:marLeft w:val="0"/>
      <w:marRight w:val="0"/>
      <w:marTop w:val="0"/>
      <w:marBottom w:val="0"/>
      <w:divBdr>
        <w:top w:val="none" w:sz="0" w:space="0" w:color="auto"/>
        <w:left w:val="none" w:sz="0" w:space="0" w:color="auto"/>
        <w:bottom w:val="none" w:sz="0" w:space="0" w:color="auto"/>
        <w:right w:val="none" w:sz="0" w:space="0" w:color="auto"/>
      </w:divBdr>
    </w:div>
    <w:div w:id="830562247">
      <w:bodyDiv w:val="1"/>
      <w:marLeft w:val="0"/>
      <w:marRight w:val="0"/>
      <w:marTop w:val="0"/>
      <w:marBottom w:val="0"/>
      <w:divBdr>
        <w:top w:val="none" w:sz="0" w:space="0" w:color="auto"/>
        <w:left w:val="none" w:sz="0" w:space="0" w:color="auto"/>
        <w:bottom w:val="none" w:sz="0" w:space="0" w:color="auto"/>
        <w:right w:val="none" w:sz="0" w:space="0" w:color="auto"/>
      </w:divBdr>
    </w:div>
    <w:div w:id="830562842">
      <w:bodyDiv w:val="1"/>
      <w:marLeft w:val="0"/>
      <w:marRight w:val="0"/>
      <w:marTop w:val="0"/>
      <w:marBottom w:val="0"/>
      <w:divBdr>
        <w:top w:val="none" w:sz="0" w:space="0" w:color="auto"/>
        <w:left w:val="none" w:sz="0" w:space="0" w:color="auto"/>
        <w:bottom w:val="none" w:sz="0" w:space="0" w:color="auto"/>
        <w:right w:val="none" w:sz="0" w:space="0" w:color="auto"/>
      </w:divBdr>
    </w:div>
    <w:div w:id="830675265">
      <w:bodyDiv w:val="1"/>
      <w:marLeft w:val="0"/>
      <w:marRight w:val="0"/>
      <w:marTop w:val="0"/>
      <w:marBottom w:val="0"/>
      <w:divBdr>
        <w:top w:val="none" w:sz="0" w:space="0" w:color="auto"/>
        <w:left w:val="none" w:sz="0" w:space="0" w:color="auto"/>
        <w:bottom w:val="none" w:sz="0" w:space="0" w:color="auto"/>
        <w:right w:val="none" w:sz="0" w:space="0" w:color="auto"/>
      </w:divBdr>
    </w:div>
    <w:div w:id="830675661">
      <w:bodyDiv w:val="1"/>
      <w:marLeft w:val="0"/>
      <w:marRight w:val="0"/>
      <w:marTop w:val="0"/>
      <w:marBottom w:val="0"/>
      <w:divBdr>
        <w:top w:val="none" w:sz="0" w:space="0" w:color="auto"/>
        <w:left w:val="none" w:sz="0" w:space="0" w:color="auto"/>
        <w:bottom w:val="none" w:sz="0" w:space="0" w:color="auto"/>
        <w:right w:val="none" w:sz="0" w:space="0" w:color="auto"/>
      </w:divBdr>
    </w:div>
    <w:div w:id="830675986">
      <w:bodyDiv w:val="1"/>
      <w:marLeft w:val="0"/>
      <w:marRight w:val="0"/>
      <w:marTop w:val="0"/>
      <w:marBottom w:val="0"/>
      <w:divBdr>
        <w:top w:val="none" w:sz="0" w:space="0" w:color="auto"/>
        <w:left w:val="none" w:sz="0" w:space="0" w:color="auto"/>
        <w:bottom w:val="none" w:sz="0" w:space="0" w:color="auto"/>
        <w:right w:val="none" w:sz="0" w:space="0" w:color="auto"/>
      </w:divBdr>
    </w:div>
    <w:div w:id="830677129">
      <w:bodyDiv w:val="1"/>
      <w:marLeft w:val="0"/>
      <w:marRight w:val="0"/>
      <w:marTop w:val="0"/>
      <w:marBottom w:val="0"/>
      <w:divBdr>
        <w:top w:val="none" w:sz="0" w:space="0" w:color="auto"/>
        <w:left w:val="none" w:sz="0" w:space="0" w:color="auto"/>
        <w:bottom w:val="none" w:sz="0" w:space="0" w:color="auto"/>
        <w:right w:val="none" w:sz="0" w:space="0" w:color="auto"/>
      </w:divBdr>
    </w:div>
    <w:div w:id="830946242">
      <w:bodyDiv w:val="1"/>
      <w:marLeft w:val="0"/>
      <w:marRight w:val="0"/>
      <w:marTop w:val="0"/>
      <w:marBottom w:val="0"/>
      <w:divBdr>
        <w:top w:val="none" w:sz="0" w:space="0" w:color="auto"/>
        <w:left w:val="none" w:sz="0" w:space="0" w:color="auto"/>
        <w:bottom w:val="none" w:sz="0" w:space="0" w:color="auto"/>
        <w:right w:val="none" w:sz="0" w:space="0" w:color="auto"/>
      </w:divBdr>
    </w:div>
    <w:div w:id="830946783">
      <w:bodyDiv w:val="1"/>
      <w:marLeft w:val="0"/>
      <w:marRight w:val="0"/>
      <w:marTop w:val="0"/>
      <w:marBottom w:val="0"/>
      <w:divBdr>
        <w:top w:val="none" w:sz="0" w:space="0" w:color="auto"/>
        <w:left w:val="none" w:sz="0" w:space="0" w:color="auto"/>
        <w:bottom w:val="none" w:sz="0" w:space="0" w:color="auto"/>
        <w:right w:val="none" w:sz="0" w:space="0" w:color="auto"/>
      </w:divBdr>
    </w:div>
    <w:div w:id="830952513">
      <w:bodyDiv w:val="1"/>
      <w:marLeft w:val="0"/>
      <w:marRight w:val="0"/>
      <w:marTop w:val="0"/>
      <w:marBottom w:val="0"/>
      <w:divBdr>
        <w:top w:val="none" w:sz="0" w:space="0" w:color="auto"/>
        <w:left w:val="none" w:sz="0" w:space="0" w:color="auto"/>
        <w:bottom w:val="none" w:sz="0" w:space="0" w:color="auto"/>
        <w:right w:val="none" w:sz="0" w:space="0" w:color="auto"/>
      </w:divBdr>
    </w:div>
    <w:div w:id="831139059">
      <w:bodyDiv w:val="1"/>
      <w:marLeft w:val="0"/>
      <w:marRight w:val="0"/>
      <w:marTop w:val="0"/>
      <w:marBottom w:val="0"/>
      <w:divBdr>
        <w:top w:val="none" w:sz="0" w:space="0" w:color="auto"/>
        <w:left w:val="none" w:sz="0" w:space="0" w:color="auto"/>
        <w:bottom w:val="none" w:sz="0" w:space="0" w:color="auto"/>
        <w:right w:val="none" w:sz="0" w:space="0" w:color="auto"/>
      </w:divBdr>
    </w:div>
    <w:div w:id="831140482">
      <w:bodyDiv w:val="1"/>
      <w:marLeft w:val="0"/>
      <w:marRight w:val="0"/>
      <w:marTop w:val="0"/>
      <w:marBottom w:val="0"/>
      <w:divBdr>
        <w:top w:val="none" w:sz="0" w:space="0" w:color="auto"/>
        <w:left w:val="none" w:sz="0" w:space="0" w:color="auto"/>
        <w:bottom w:val="none" w:sz="0" w:space="0" w:color="auto"/>
        <w:right w:val="none" w:sz="0" w:space="0" w:color="auto"/>
      </w:divBdr>
    </w:div>
    <w:div w:id="831260595">
      <w:bodyDiv w:val="1"/>
      <w:marLeft w:val="0"/>
      <w:marRight w:val="0"/>
      <w:marTop w:val="0"/>
      <w:marBottom w:val="0"/>
      <w:divBdr>
        <w:top w:val="none" w:sz="0" w:space="0" w:color="auto"/>
        <w:left w:val="none" w:sz="0" w:space="0" w:color="auto"/>
        <w:bottom w:val="none" w:sz="0" w:space="0" w:color="auto"/>
        <w:right w:val="none" w:sz="0" w:space="0" w:color="auto"/>
      </w:divBdr>
    </w:div>
    <w:div w:id="831414858">
      <w:bodyDiv w:val="1"/>
      <w:marLeft w:val="0"/>
      <w:marRight w:val="0"/>
      <w:marTop w:val="0"/>
      <w:marBottom w:val="0"/>
      <w:divBdr>
        <w:top w:val="none" w:sz="0" w:space="0" w:color="auto"/>
        <w:left w:val="none" w:sz="0" w:space="0" w:color="auto"/>
        <w:bottom w:val="none" w:sz="0" w:space="0" w:color="auto"/>
        <w:right w:val="none" w:sz="0" w:space="0" w:color="auto"/>
      </w:divBdr>
    </w:div>
    <w:div w:id="831524997">
      <w:bodyDiv w:val="1"/>
      <w:marLeft w:val="0"/>
      <w:marRight w:val="0"/>
      <w:marTop w:val="0"/>
      <w:marBottom w:val="0"/>
      <w:divBdr>
        <w:top w:val="none" w:sz="0" w:space="0" w:color="auto"/>
        <w:left w:val="none" w:sz="0" w:space="0" w:color="auto"/>
        <w:bottom w:val="none" w:sz="0" w:space="0" w:color="auto"/>
        <w:right w:val="none" w:sz="0" w:space="0" w:color="auto"/>
      </w:divBdr>
    </w:div>
    <w:div w:id="831606600">
      <w:bodyDiv w:val="1"/>
      <w:marLeft w:val="0"/>
      <w:marRight w:val="0"/>
      <w:marTop w:val="0"/>
      <w:marBottom w:val="0"/>
      <w:divBdr>
        <w:top w:val="none" w:sz="0" w:space="0" w:color="auto"/>
        <w:left w:val="none" w:sz="0" w:space="0" w:color="auto"/>
        <w:bottom w:val="none" w:sz="0" w:space="0" w:color="auto"/>
        <w:right w:val="none" w:sz="0" w:space="0" w:color="auto"/>
      </w:divBdr>
    </w:div>
    <w:div w:id="831608768">
      <w:bodyDiv w:val="1"/>
      <w:marLeft w:val="0"/>
      <w:marRight w:val="0"/>
      <w:marTop w:val="0"/>
      <w:marBottom w:val="0"/>
      <w:divBdr>
        <w:top w:val="none" w:sz="0" w:space="0" w:color="auto"/>
        <w:left w:val="none" w:sz="0" w:space="0" w:color="auto"/>
        <w:bottom w:val="none" w:sz="0" w:space="0" w:color="auto"/>
        <w:right w:val="none" w:sz="0" w:space="0" w:color="auto"/>
      </w:divBdr>
    </w:div>
    <w:div w:id="831871844">
      <w:bodyDiv w:val="1"/>
      <w:marLeft w:val="0"/>
      <w:marRight w:val="0"/>
      <w:marTop w:val="0"/>
      <w:marBottom w:val="0"/>
      <w:divBdr>
        <w:top w:val="none" w:sz="0" w:space="0" w:color="auto"/>
        <w:left w:val="none" w:sz="0" w:space="0" w:color="auto"/>
        <w:bottom w:val="none" w:sz="0" w:space="0" w:color="auto"/>
        <w:right w:val="none" w:sz="0" w:space="0" w:color="auto"/>
      </w:divBdr>
    </w:div>
    <w:div w:id="831874256">
      <w:bodyDiv w:val="1"/>
      <w:marLeft w:val="0"/>
      <w:marRight w:val="0"/>
      <w:marTop w:val="0"/>
      <w:marBottom w:val="0"/>
      <w:divBdr>
        <w:top w:val="none" w:sz="0" w:space="0" w:color="auto"/>
        <w:left w:val="none" w:sz="0" w:space="0" w:color="auto"/>
        <w:bottom w:val="none" w:sz="0" w:space="0" w:color="auto"/>
        <w:right w:val="none" w:sz="0" w:space="0" w:color="auto"/>
      </w:divBdr>
    </w:div>
    <w:div w:id="832067094">
      <w:bodyDiv w:val="1"/>
      <w:marLeft w:val="0"/>
      <w:marRight w:val="0"/>
      <w:marTop w:val="0"/>
      <w:marBottom w:val="0"/>
      <w:divBdr>
        <w:top w:val="none" w:sz="0" w:space="0" w:color="auto"/>
        <w:left w:val="none" w:sz="0" w:space="0" w:color="auto"/>
        <w:bottom w:val="none" w:sz="0" w:space="0" w:color="auto"/>
        <w:right w:val="none" w:sz="0" w:space="0" w:color="auto"/>
      </w:divBdr>
    </w:div>
    <w:div w:id="832139720">
      <w:bodyDiv w:val="1"/>
      <w:marLeft w:val="0"/>
      <w:marRight w:val="0"/>
      <w:marTop w:val="0"/>
      <w:marBottom w:val="0"/>
      <w:divBdr>
        <w:top w:val="none" w:sz="0" w:space="0" w:color="auto"/>
        <w:left w:val="none" w:sz="0" w:space="0" w:color="auto"/>
        <w:bottom w:val="none" w:sz="0" w:space="0" w:color="auto"/>
        <w:right w:val="none" w:sz="0" w:space="0" w:color="auto"/>
      </w:divBdr>
    </w:div>
    <w:div w:id="832142702">
      <w:bodyDiv w:val="1"/>
      <w:marLeft w:val="0"/>
      <w:marRight w:val="0"/>
      <w:marTop w:val="0"/>
      <w:marBottom w:val="0"/>
      <w:divBdr>
        <w:top w:val="none" w:sz="0" w:space="0" w:color="auto"/>
        <w:left w:val="none" w:sz="0" w:space="0" w:color="auto"/>
        <w:bottom w:val="none" w:sz="0" w:space="0" w:color="auto"/>
        <w:right w:val="none" w:sz="0" w:space="0" w:color="auto"/>
      </w:divBdr>
    </w:div>
    <w:div w:id="832263241">
      <w:bodyDiv w:val="1"/>
      <w:marLeft w:val="0"/>
      <w:marRight w:val="0"/>
      <w:marTop w:val="0"/>
      <w:marBottom w:val="0"/>
      <w:divBdr>
        <w:top w:val="none" w:sz="0" w:space="0" w:color="auto"/>
        <w:left w:val="none" w:sz="0" w:space="0" w:color="auto"/>
        <w:bottom w:val="none" w:sz="0" w:space="0" w:color="auto"/>
        <w:right w:val="none" w:sz="0" w:space="0" w:color="auto"/>
      </w:divBdr>
    </w:div>
    <w:div w:id="832377490">
      <w:bodyDiv w:val="1"/>
      <w:marLeft w:val="0"/>
      <w:marRight w:val="0"/>
      <w:marTop w:val="0"/>
      <w:marBottom w:val="0"/>
      <w:divBdr>
        <w:top w:val="none" w:sz="0" w:space="0" w:color="auto"/>
        <w:left w:val="none" w:sz="0" w:space="0" w:color="auto"/>
        <w:bottom w:val="none" w:sz="0" w:space="0" w:color="auto"/>
        <w:right w:val="none" w:sz="0" w:space="0" w:color="auto"/>
      </w:divBdr>
    </w:div>
    <w:div w:id="832377857">
      <w:bodyDiv w:val="1"/>
      <w:marLeft w:val="0"/>
      <w:marRight w:val="0"/>
      <w:marTop w:val="0"/>
      <w:marBottom w:val="0"/>
      <w:divBdr>
        <w:top w:val="none" w:sz="0" w:space="0" w:color="auto"/>
        <w:left w:val="none" w:sz="0" w:space="0" w:color="auto"/>
        <w:bottom w:val="none" w:sz="0" w:space="0" w:color="auto"/>
        <w:right w:val="none" w:sz="0" w:space="0" w:color="auto"/>
      </w:divBdr>
    </w:div>
    <w:div w:id="832526160">
      <w:bodyDiv w:val="1"/>
      <w:marLeft w:val="0"/>
      <w:marRight w:val="0"/>
      <w:marTop w:val="0"/>
      <w:marBottom w:val="0"/>
      <w:divBdr>
        <w:top w:val="none" w:sz="0" w:space="0" w:color="auto"/>
        <w:left w:val="none" w:sz="0" w:space="0" w:color="auto"/>
        <w:bottom w:val="none" w:sz="0" w:space="0" w:color="auto"/>
        <w:right w:val="none" w:sz="0" w:space="0" w:color="auto"/>
      </w:divBdr>
    </w:div>
    <w:div w:id="832601175">
      <w:bodyDiv w:val="1"/>
      <w:marLeft w:val="0"/>
      <w:marRight w:val="0"/>
      <w:marTop w:val="0"/>
      <w:marBottom w:val="0"/>
      <w:divBdr>
        <w:top w:val="none" w:sz="0" w:space="0" w:color="auto"/>
        <w:left w:val="none" w:sz="0" w:space="0" w:color="auto"/>
        <w:bottom w:val="none" w:sz="0" w:space="0" w:color="auto"/>
        <w:right w:val="none" w:sz="0" w:space="0" w:color="auto"/>
      </w:divBdr>
    </w:div>
    <w:div w:id="832601600">
      <w:bodyDiv w:val="1"/>
      <w:marLeft w:val="0"/>
      <w:marRight w:val="0"/>
      <w:marTop w:val="0"/>
      <w:marBottom w:val="0"/>
      <w:divBdr>
        <w:top w:val="none" w:sz="0" w:space="0" w:color="auto"/>
        <w:left w:val="none" w:sz="0" w:space="0" w:color="auto"/>
        <w:bottom w:val="none" w:sz="0" w:space="0" w:color="auto"/>
        <w:right w:val="none" w:sz="0" w:space="0" w:color="auto"/>
      </w:divBdr>
    </w:div>
    <w:div w:id="832840219">
      <w:bodyDiv w:val="1"/>
      <w:marLeft w:val="0"/>
      <w:marRight w:val="0"/>
      <w:marTop w:val="0"/>
      <w:marBottom w:val="0"/>
      <w:divBdr>
        <w:top w:val="none" w:sz="0" w:space="0" w:color="auto"/>
        <w:left w:val="none" w:sz="0" w:space="0" w:color="auto"/>
        <w:bottom w:val="none" w:sz="0" w:space="0" w:color="auto"/>
        <w:right w:val="none" w:sz="0" w:space="0" w:color="auto"/>
      </w:divBdr>
    </w:div>
    <w:div w:id="832912069">
      <w:bodyDiv w:val="1"/>
      <w:marLeft w:val="0"/>
      <w:marRight w:val="0"/>
      <w:marTop w:val="0"/>
      <w:marBottom w:val="0"/>
      <w:divBdr>
        <w:top w:val="none" w:sz="0" w:space="0" w:color="auto"/>
        <w:left w:val="none" w:sz="0" w:space="0" w:color="auto"/>
        <w:bottom w:val="none" w:sz="0" w:space="0" w:color="auto"/>
        <w:right w:val="none" w:sz="0" w:space="0" w:color="auto"/>
      </w:divBdr>
    </w:div>
    <w:div w:id="833107916">
      <w:bodyDiv w:val="1"/>
      <w:marLeft w:val="0"/>
      <w:marRight w:val="0"/>
      <w:marTop w:val="0"/>
      <w:marBottom w:val="0"/>
      <w:divBdr>
        <w:top w:val="none" w:sz="0" w:space="0" w:color="auto"/>
        <w:left w:val="none" w:sz="0" w:space="0" w:color="auto"/>
        <w:bottom w:val="none" w:sz="0" w:space="0" w:color="auto"/>
        <w:right w:val="none" w:sz="0" w:space="0" w:color="auto"/>
      </w:divBdr>
    </w:div>
    <w:div w:id="833184231">
      <w:bodyDiv w:val="1"/>
      <w:marLeft w:val="0"/>
      <w:marRight w:val="0"/>
      <w:marTop w:val="0"/>
      <w:marBottom w:val="0"/>
      <w:divBdr>
        <w:top w:val="none" w:sz="0" w:space="0" w:color="auto"/>
        <w:left w:val="none" w:sz="0" w:space="0" w:color="auto"/>
        <w:bottom w:val="none" w:sz="0" w:space="0" w:color="auto"/>
        <w:right w:val="none" w:sz="0" w:space="0" w:color="auto"/>
      </w:divBdr>
    </w:div>
    <w:div w:id="833569716">
      <w:bodyDiv w:val="1"/>
      <w:marLeft w:val="0"/>
      <w:marRight w:val="0"/>
      <w:marTop w:val="0"/>
      <w:marBottom w:val="0"/>
      <w:divBdr>
        <w:top w:val="none" w:sz="0" w:space="0" w:color="auto"/>
        <w:left w:val="none" w:sz="0" w:space="0" w:color="auto"/>
        <w:bottom w:val="none" w:sz="0" w:space="0" w:color="auto"/>
        <w:right w:val="none" w:sz="0" w:space="0" w:color="auto"/>
      </w:divBdr>
    </w:div>
    <w:div w:id="833640605">
      <w:bodyDiv w:val="1"/>
      <w:marLeft w:val="0"/>
      <w:marRight w:val="0"/>
      <w:marTop w:val="0"/>
      <w:marBottom w:val="0"/>
      <w:divBdr>
        <w:top w:val="none" w:sz="0" w:space="0" w:color="auto"/>
        <w:left w:val="none" w:sz="0" w:space="0" w:color="auto"/>
        <w:bottom w:val="none" w:sz="0" w:space="0" w:color="auto"/>
        <w:right w:val="none" w:sz="0" w:space="0" w:color="auto"/>
      </w:divBdr>
    </w:div>
    <w:div w:id="833640767">
      <w:bodyDiv w:val="1"/>
      <w:marLeft w:val="0"/>
      <w:marRight w:val="0"/>
      <w:marTop w:val="0"/>
      <w:marBottom w:val="0"/>
      <w:divBdr>
        <w:top w:val="none" w:sz="0" w:space="0" w:color="auto"/>
        <w:left w:val="none" w:sz="0" w:space="0" w:color="auto"/>
        <w:bottom w:val="none" w:sz="0" w:space="0" w:color="auto"/>
        <w:right w:val="none" w:sz="0" w:space="0" w:color="auto"/>
      </w:divBdr>
    </w:div>
    <w:div w:id="833648966">
      <w:bodyDiv w:val="1"/>
      <w:marLeft w:val="0"/>
      <w:marRight w:val="0"/>
      <w:marTop w:val="0"/>
      <w:marBottom w:val="0"/>
      <w:divBdr>
        <w:top w:val="none" w:sz="0" w:space="0" w:color="auto"/>
        <w:left w:val="none" w:sz="0" w:space="0" w:color="auto"/>
        <w:bottom w:val="none" w:sz="0" w:space="0" w:color="auto"/>
        <w:right w:val="none" w:sz="0" w:space="0" w:color="auto"/>
      </w:divBdr>
    </w:div>
    <w:div w:id="833837014">
      <w:bodyDiv w:val="1"/>
      <w:marLeft w:val="0"/>
      <w:marRight w:val="0"/>
      <w:marTop w:val="0"/>
      <w:marBottom w:val="0"/>
      <w:divBdr>
        <w:top w:val="none" w:sz="0" w:space="0" w:color="auto"/>
        <w:left w:val="none" w:sz="0" w:space="0" w:color="auto"/>
        <w:bottom w:val="none" w:sz="0" w:space="0" w:color="auto"/>
        <w:right w:val="none" w:sz="0" w:space="0" w:color="auto"/>
      </w:divBdr>
    </w:div>
    <w:div w:id="834077459">
      <w:bodyDiv w:val="1"/>
      <w:marLeft w:val="0"/>
      <w:marRight w:val="0"/>
      <w:marTop w:val="0"/>
      <w:marBottom w:val="0"/>
      <w:divBdr>
        <w:top w:val="none" w:sz="0" w:space="0" w:color="auto"/>
        <w:left w:val="none" w:sz="0" w:space="0" w:color="auto"/>
        <w:bottom w:val="none" w:sz="0" w:space="0" w:color="auto"/>
        <w:right w:val="none" w:sz="0" w:space="0" w:color="auto"/>
      </w:divBdr>
    </w:div>
    <w:div w:id="834419740">
      <w:bodyDiv w:val="1"/>
      <w:marLeft w:val="0"/>
      <w:marRight w:val="0"/>
      <w:marTop w:val="0"/>
      <w:marBottom w:val="0"/>
      <w:divBdr>
        <w:top w:val="none" w:sz="0" w:space="0" w:color="auto"/>
        <w:left w:val="none" w:sz="0" w:space="0" w:color="auto"/>
        <w:bottom w:val="none" w:sz="0" w:space="0" w:color="auto"/>
        <w:right w:val="none" w:sz="0" w:space="0" w:color="auto"/>
      </w:divBdr>
    </w:div>
    <w:div w:id="834684088">
      <w:bodyDiv w:val="1"/>
      <w:marLeft w:val="0"/>
      <w:marRight w:val="0"/>
      <w:marTop w:val="0"/>
      <w:marBottom w:val="0"/>
      <w:divBdr>
        <w:top w:val="none" w:sz="0" w:space="0" w:color="auto"/>
        <w:left w:val="none" w:sz="0" w:space="0" w:color="auto"/>
        <w:bottom w:val="none" w:sz="0" w:space="0" w:color="auto"/>
        <w:right w:val="none" w:sz="0" w:space="0" w:color="auto"/>
      </w:divBdr>
    </w:div>
    <w:div w:id="834801220">
      <w:bodyDiv w:val="1"/>
      <w:marLeft w:val="0"/>
      <w:marRight w:val="0"/>
      <w:marTop w:val="0"/>
      <w:marBottom w:val="0"/>
      <w:divBdr>
        <w:top w:val="none" w:sz="0" w:space="0" w:color="auto"/>
        <w:left w:val="none" w:sz="0" w:space="0" w:color="auto"/>
        <w:bottom w:val="none" w:sz="0" w:space="0" w:color="auto"/>
        <w:right w:val="none" w:sz="0" w:space="0" w:color="auto"/>
      </w:divBdr>
    </w:div>
    <w:div w:id="834952378">
      <w:bodyDiv w:val="1"/>
      <w:marLeft w:val="0"/>
      <w:marRight w:val="0"/>
      <w:marTop w:val="0"/>
      <w:marBottom w:val="0"/>
      <w:divBdr>
        <w:top w:val="none" w:sz="0" w:space="0" w:color="auto"/>
        <w:left w:val="none" w:sz="0" w:space="0" w:color="auto"/>
        <w:bottom w:val="none" w:sz="0" w:space="0" w:color="auto"/>
        <w:right w:val="none" w:sz="0" w:space="0" w:color="auto"/>
      </w:divBdr>
    </w:div>
    <w:div w:id="834953119">
      <w:bodyDiv w:val="1"/>
      <w:marLeft w:val="0"/>
      <w:marRight w:val="0"/>
      <w:marTop w:val="0"/>
      <w:marBottom w:val="0"/>
      <w:divBdr>
        <w:top w:val="none" w:sz="0" w:space="0" w:color="auto"/>
        <w:left w:val="none" w:sz="0" w:space="0" w:color="auto"/>
        <w:bottom w:val="none" w:sz="0" w:space="0" w:color="auto"/>
        <w:right w:val="none" w:sz="0" w:space="0" w:color="auto"/>
      </w:divBdr>
    </w:div>
    <w:div w:id="835338220">
      <w:bodyDiv w:val="1"/>
      <w:marLeft w:val="0"/>
      <w:marRight w:val="0"/>
      <w:marTop w:val="0"/>
      <w:marBottom w:val="0"/>
      <w:divBdr>
        <w:top w:val="none" w:sz="0" w:space="0" w:color="auto"/>
        <w:left w:val="none" w:sz="0" w:space="0" w:color="auto"/>
        <w:bottom w:val="none" w:sz="0" w:space="0" w:color="auto"/>
        <w:right w:val="none" w:sz="0" w:space="0" w:color="auto"/>
      </w:divBdr>
    </w:div>
    <w:div w:id="835387564">
      <w:bodyDiv w:val="1"/>
      <w:marLeft w:val="0"/>
      <w:marRight w:val="0"/>
      <w:marTop w:val="0"/>
      <w:marBottom w:val="0"/>
      <w:divBdr>
        <w:top w:val="none" w:sz="0" w:space="0" w:color="auto"/>
        <w:left w:val="none" w:sz="0" w:space="0" w:color="auto"/>
        <w:bottom w:val="none" w:sz="0" w:space="0" w:color="auto"/>
        <w:right w:val="none" w:sz="0" w:space="0" w:color="auto"/>
      </w:divBdr>
    </w:div>
    <w:div w:id="835417185">
      <w:bodyDiv w:val="1"/>
      <w:marLeft w:val="0"/>
      <w:marRight w:val="0"/>
      <w:marTop w:val="0"/>
      <w:marBottom w:val="0"/>
      <w:divBdr>
        <w:top w:val="none" w:sz="0" w:space="0" w:color="auto"/>
        <w:left w:val="none" w:sz="0" w:space="0" w:color="auto"/>
        <w:bottom w:val="none" w:sz="0" w:space="0" w:color="auto"/>
        <w:right w:val="none" w:sz="0" w:space="0" w:color="auto"/>
      </w:divBdr>
    </w:div>
    <w:div w:id="835532353">
      <w:bodyDiv w:val="1"/>
      <w:marLeft w:val="0"/>
      <w:marRight w:val="0"/>
      <w:marTop w:val="0"/>
      <w:marBottom w:val="0"/>
      <w:divBdr>
        <w:top w:val="none" w:sz="0" w:space="0" w:color="auto"/>
        <w:left w:val="none" w:sz="0" w:space="0" w:color="auto"/>
        <w:bottom w:val="none" w:sz="0" w:space="0" w:color="auto"/>
        <w:right w:val="none" w:sz="0" w:space="0" w:color="auto"/>
      </w:divBdr>
    </w:div>
    <w:div w:id="835609125">
      <w:bodyDiv w:val="1"/>
      <w:marLeft w:val="0"/>
      <w:marRight w:val="0"/>
      <w:marTop w:val="0"/>
      <w:marBottom w:val="0"/>
      <w:divBdr>
        <w:top w:val="none" w:sz="0" w:space="0" w:color="auto"/>
        <w:left w:val="none" w:sz="0" w:space="0" w:color="auto"/>
        <w:bottom w:val="none" w:sz="0" w:space="0" w:color="auto"/>
        <w:right w:val="none" w:sz="0" w:space="0" w:color="auto"/>
      </w:divBdr>
    </w:div>
    <w:div w:id="835657418">
      <w:bodyDiv w:val="1"/>
      <w:marLeft w:val="0"/>
      <w:marRight w:val="0"/>
      <w:marTop w:val="0"/>
      <w:marBottom w:val="0"/>
      <w:divBdr>
        <w:top w:val="none" w:sz="0" w:space="0" w:color="auto"/>
        <w:left w:val="none" w:sz="0" w:space="0" w:color="auto"/>
        <w:bottom w:val="none" w:sz="0" w:space="0" w:color="auto"/>
        <w:right w:val="none" w:sz="0" w:space="0" w:color="auto"/>
      </w:divBdr>
    </w:div>
    <w:div w:id="836071363">
      <w:bodyDiv w:val="1"/>
      <w:marLeft w:val="0"/>
      <w:marRight w:val="0"/>
      <w:marTop w:val="0"/>
      <w:marBottom w:val="0"/>
      <w:divBdr>
        <w:top w:val="none" w:sz="0" w:space="0" w:color="auto"/>
        <w:left w:val="none" w:sz="0" w:space="0" w:color="auto"/>
        <w:bottom w:val="none" w:sz="0" w:space="0" w:color="auto"/>
        <w:right w:val="none" w:sz="0" w:space="0" w:color="auto"/>
      </w:divBdr>
    </w:div>
    <w:div w:id="836576105">
      <w:bodyDiv w:val="1"/>
      <w:marLeft w:val="0"/>
      <w:marRight w:val="0"/>
      <w:marTop w:val="0"/>
      <w:marBottom w:val="0"/>
      <w:divBdr>
        <w:top w:val="none" w:sz="0" w:space="0" w:color="auto"/>
        <w:left w:val="none" w:sz="0" w:space="0" w:color="auto"/>
        <w:bottom w:val="none" w:sz="0" w:space="0" w:color="auto"/>
        <w:right w:val="none" w:sz="0" w:space="0" w:color="auto"/>
      </w:divBdr>
    </w:div>
    <w:div w:id="836845215">
      <w:bodyDiv w:val="1"/>
      <w:marLeft w:val="0"/>
      <w:marRight w:val="0"/>
      <w:marTop w:val="0"/>
      <w:marBottom w:val="0"/>
      <w:divBdr>
        <w:top w:val="none" w:sz="0" w:space="0" w:color="auto"/>
        <w:left w:val="none" w:sz="0" w:space="0" w:color="auto"/>
        <w:bottom w:val="none" w:sz="0" w:space="0" w:color="auto"/>
        <w:right w:val="none" w:sz="0" w:space="0" w:color="auto"/>
      </w:divBdr>
    </w:div>
    <w:div w:id="837040068">
      <w:bodyDiv w:val="1"/>
      <w:marLeft w:val="0"/>
      <w:marRight w:val="0"/>
      <w:marTop w:val="0"/>
      <w:marBottom w:val="0"/>
      <w:divBdr>
        <w:top w:val="none" w:sz="0" w:space="0" w:color="auto"/>
        <w:left w:val="none" w:sz="0" w:space="0" w:color="auto"/>
        <w:bottom w:val="none" w:sz="0" w:space="0" w:color="auto"/>
        <w:right w:val="none" w:sz="0" w:space="0" w:color="auto"/>
      </w:divBdr>
    </w:div>
    <w:div w:id="837161174">
      <w:bodyDiv w:val="1"/>
      <w:marLeft w:val="0"/>
      <w:marRight w:val="0"/>
      <w:marTop w:val="0"/>
      <w:marBottom w:val="0"/>
      <w:divBdr>
        <w:top w:val="none" w:sz="0" w:space="0" w:color="auto"/>
        <w:left w:val="none" w:sz="0" w:space="0" w:color="auto"/>
        <w:bottom w:val="none" w:sz="0" w:space="0" w:color="auto"/>
        <w:right w:val="none" w:sz="0" w:space="0" w:color="auto"/>
      </w:divBdr>
    </w:div>
    <w:div w:id="837383586">
      <w:bodyDiv w:val="1"/>
      <w:marLeft w:val="0"/>
      <w:marRight w:val="0"/>
      <w:marTop w:val="0"/>
      <w:marBottom w:val="0"/>
      <w:divBdr>
        <w:top w:val="none" w:sz="0" w:space="0" w:color="auto"/>
        <w:left w:val="none" w:sz="0" w:space="0" w:color="auto"/>
        <w:bottom w:val="none" w:sz="0" w:space="0" w:color="auto"/>
        <w:right w:val="none" w:sz="0" w:space="0" w:color="auto"/>
      </w:divBdr>
    </w:div>
    <w:div w:id="837573184">
      <w:bodyDiv w:val="1"/>
      <w:marLeft w:val="0"/>
      <w:marRight w:val="0"/>
      <w:marTop w:val="0"/>
      <w:marBottom w:val="0"/>
      <w:divBdr>
        <w:top w:val="none" w:sz="0" w:space="0" w:color="auto"/>
        <w:left w:val="none" w:sz="0" w:space="0" w:color="auto"/>
        <w:bottom w:val="none" w:sz="0" w:space="0" w:color="auto"/>
        <w:right w:val="none" w:sz="0" w:space="0" w:color="auto"/>
      </w:divBdr>
    </w:div>
    <w:div w:id="837575158">
      <w:bodyDiv w:val="1"/>
      <w:marLeft w:val="0"/>
      <w:marRight w:val="0"/>
      <w:marTop w:val="0"/>
      <w:marBottom w:val="0"/>
      <w:divBdr>
        <w:top w:val="none" w:sz="0" w:space="0" w:color="auto"/>
        <w:left w:val="none" w:sz="0" w:space="0" w:color="auto"/>
        <w:bottom w:val="none" w:sz="0" w:space="0" w:color="auto"/>
        <w:right w:val="none" w:sz="0" w:space="0" w:color="auto"/>
      </w:divBdr>
    </w:div>
    <w:div w:id="837620902">
      <w:bodyDiv w:val="1"/>
      <w:marLeft w:val="0"/>
      <w:marRight w:val="0"/>
      <w:marTop w:val="0"/>
      <w:marBottom w:val="0"/>
      <w:divBdr>
        <w:top w:val="none" w:sz="0" w:space="0" w:color="auto"/>
        <w:left w:val="none" w:sz="0" w:space="0" w:color="auto"/>
        <w:bottom w:val="none" w:sz="0" w:space="0" w:color="auto"/>
        <w:right w:val="none" w:sz="0" w:space="0" w:color="auto"/>
      </w:divBdr>
    </w:div>
    <w:div w:id="837814382">
      <w:bodyDiv w:val="1"/>
      <w:marLeft w:val="0"/>
      <w:marRight w:val="0"/>
      <w:marTop w:val="0"/>
      <w:marBottom w:val="0"/>
      <w:divBdr>
        <w:top w:val="none" w:sz="0" w:space="0" w:color="auto"/>
        <w:left w:val="none" w:sz="0" w:space="0" w:color="auto"/>
        <w:bottom w:val="none" w:sz="0" w:space="0" w:color="auto"/>
        <w:right w:val="none" w:sz="0" w:space="0" w:color="auto"/>
      </w:divBdr>
    </w:div>
    <w:div w:id="837844795">
      <w:bodyDiv w:val="1"/>
      <w:marLeft w:val="0"/>
      <w:marRight w:val="0"/>
      <w:marTop w:val="0"/>
      <w:marBottom w:val="0"/>
      <w:divBdr>
        <w:top w:val="none" w:sz="0" w:space="0" w:color="auto"/>
        <w:left w:val="none" w:sz="0" w:space="0" w:color="auto"/>
        <w:bottom w:val="none" w:sz="0" w:space="0" w:color="auto"/>
        <w:right w:val="none" w:sz="0" w:space="0" w:color="auto"/>
      </w:divBdr>
    </w:div>
    <w:div w:id="838081722">
      <w:bodyDiv w:val="1"/>
      <w:marLeft w:val="0"/>
      <w:marRight w:val="0"/>
      <w:marTop w:val="0"/>
      <w:marBottom w:val="0"/>
      <w:divBdr>
        <w:top w:val="none" w:sz="0" w:space="0" w:color="auto"/>
        <w:left w:val="none" w:sz="0" w:space="0" w:color="auto"/>
        <w:bottom w:val="none" w:sz="0" w:space="0" w:color="auto"/>
        <w:right w:val="none" w:sz="0" w:space="0" w:color="auto"/>
      </w:divBdr>
    </w:div>
    <w:div w:id="838227152">
      <w:bodyDiv w:val="1"/>
      <w:marLeft w:val="0"/>
      <w:marRight w:val="0"/>
      <w:marTop w:val="0"/>
      <w:marBottom w:val="0"/>
      <w:divBdr>
        <w:top w:val="none" w:sz="0" w:space="0" w:color="auto"/>
        <w:left w:val="none" w:sz="0" w:space="0" w:color="auto"/>
        <w:bottom w:val="none" w:sz="0" w:space="0" w:color="auto"/>
        <w:right w:val="none" w:sz="0" w:space="0" w:color="auto"/>
      </w:divBdr>
    </w:div>
    <w:div w:id="838230911">
      <w:bodyDiv w:val="1"/>
      <w:marLeft w:val="0"/>
      <w:marRight w:val="0"/>
      <w:marTop w:val="0"/>
      <w:marBottom w:val="0"/>
      <w:divBdr>
        <w:top w:val="none" w:sz="0" w:space="0" w:color="auto"/>
        <w:left w:val="none" w:sz="0" w:space="0" w:color="auto"/>
        <w:bottom w:val="none" w:sz="0" w:space="0" w:color="auto"/>
        <w:right w:val="none" w:sz="0" w:space="0" w:color="auto"/>
      </w:divBdr>
    </w:div>
    <w:div w:id="838423067">
      <w:bodyDiv w:val="1"/>
      <w:marLeft w:val="0"/>
      <w:marRight w:val="0"/>
      <w:marTop w:val="0"/>
      <w:marBottom w:val="0"/>
      <w:divBdr>
        <w:top w:val="none" w:sz="0" w:space="0" w:color="auto"/>
        <w:left w:val="none" w:sz="0" w:space="0" w:color="auto"/>
        <w:bottom w:val="none" w:sz="0" w:space="0" w:color="auto"/>
        <w:right w:val="none" w:sz="0" w:space="0" w:color="auto"/>
      </w:divBdr>
    </w:div>
    <w:div w:id="838425569">
      <w:bodyDiv w:val="1"/>
      <w:marLeft w:val="0"/>
      <w:marRight w:val="0"/>
      <w:marTop w:val="0"/>
      <w:marBottom w:val="0"/>
      <w:divBdr>
        <w:top w:val="none" w:sz="0" w:space="0" w:color="auto"/>
        <w:left w:val="none" w:sz="0" w:space="0" w:color="auto"/>
        <w:bottom w:val="none" w:sz="0" w:space="0" w:color="auto"/>
        <w:right w:val="none" w:sz="0" w:space="0" w:color="auto"/>
      </w:divBdr>
    </w:div>
    <w:div w:id="838468772">
      <w:bodyDiv w:val="1"/>
      <w:marLeft w:val="0"/>
      <w:marRight w:val="0"/>
      <w:marTop w:val="0"/>
      <w:marBottom w:val="0"/>
      <w:divBdr>
        <w:top w:val="none" w:sz="0" w:space="0" w:color="auto"/>
        <w:left w:val="none" w:sz="0" w:space="0" w:color="auto"/>
        <w:bottom w:val="none" w:sz="0" w:space="0" w:color="auto"/>
        <w:right w:val="none" w:sz="0" w:space="0" w:color="auto"/>
      </w:divBdr>
    </w:div>
    <w:div w:id="838471419">
      <w:bodyDiv w:val="1"/>
      <w:marLeft w:val="0"/>
      <w:marRight w:val="0"/>
      <w:marTop w:val="0"/>
      <w:marBottom w:val="0"/>
      <w:divBdr>
        <w:top w:val="none" w:sz="0" w:space="0" w:color="auto"/>
        <w:left w:val="none" w:sz="0" w:space="0" w:color="auto"/>
        <w:bottom w:val="none" w:sz="0" w:space="0" w:color="auto"/>
        <w:right w:val="none" w:sz="0" w:space="0" w:color="auto"/>
      </w:divBdr>
    </w:div>
    <w:div w:id="838884454">
      <w:bodyDiv w:val="1"/>
      <w:marLeft w:val="0"/>
      <w:marRight w:val="0"/>
      <w:marTop w:val="0"/>
      <w:marBottom w:val="0"/>
      <w:divBdr>
        <w:top w:val="none" w:sz="0" w:space="0" w:color="auto"/>
        <w:left w:val="none" w:sz="0" w:space="0" w:color="auto"/>
        <w:bottom w:val="none" w:sz="0" w:space="0" w:color="auto"/>
        <w:right w:val="none" w:sz="0" w:space="0" w:color="auto"/>
      </w:divBdr>
    </w:div>
    <w:div w:id="839276627">
      <w:bodyDiv w:val="1"/>
      <w:marLeft w:val="0"/>
      <w:marRight w:val="0"/>
      <w:marTop w:val="0"/>
      <w:marBottom w:val="0"/>
      <w:divBdr>
        <w:top w:val="none" w:sz="0" w:space="0" w:color="auto"/>
        <w:left w:val="none" w:sz="0" w:space="0" w:color="auto"/>
        <w:bottom w:val="none" w:sz="0" w:space="0" w:color="auto"/>
        <w:right w:val="none" w:sz="0" w:space="0" w:color="auto"/>
      </w:divBdr>
    </w:div>
    <w:div w:id="839320032">
      <w:bodyDiv w:val="1"/>
      <w:marLeft w:val="0"/>
      <w:marRight w:val="0"/>
      <w:marTop w:val="0"/>
      <w:marBottom w:val="0"/>
      <w:divBdr>
        <w:top w:val="none" w:sz="0" w:space="0" w:color="auto"/>
        <w:left w:val="none" w:sz="0" w:space="0" w:color="auto"/>
        <w:bottom w:val="none" w:sz="0" w:space="0" w:color="auto"/>
        <w:right w:val="none" w:sz="0" w:space="0" w:color="auto"/>
      </w:divBdr>
    </w:div>
    <w:div w:id="839737644">
      <w:bodyDiv w:val="1"/>
      <w:marLeft w:val="0"/>
      <w:marRight w:val="0"/>
      <w:marTop w:val="0"/>
      <w:marBottom w:val="0"/>
      <w:divBdr>
        <w:top w:val="none" w:sz="0" w:space="0" w:color="auto"/>
        <w:left w:val="none" w:sz="0" w:space="0" w:color="auto"/>
        <w:bottom w:val="none" w:sz="0" w:space="0" w:color="auto"/>
        <w:right w:val="none" w:sz="0" w:space="0" w:color="auto"/>
      </w:divBdr>
    </w:div>
    <w:div w:id="839739697">
      <w:bodyDiv w:val="1"/>
      <w:marLeft w:val="0"/>
      <w:marRight w:val="0"/>
      <w:marTop w:val="0"/>
      <w:marBottom w:val="0"/>
      <w:divBdr>
        <w:top w:val="none" w:sz="0" w:space="0" w:color="auto"/>
        <w:left w:val="none" w:sz="0" w:space="0" w:color="auto"/>
        <w:bottom w:val="none" w:sz="0" w:space="0" w:color="auto"/>
        <w:right w:val="none" w:sz="0" w:space="0" w:color="auto"/>
      </w:divBdr>
    </w:div>
    <w:div w:id="839782233">
      <w:bodyDiv w:val="1"/>
      <w:marLeft w:val="0"/>
      <w:marRight w:val="0"/>
      <w:marTop w:val="0"/>
      <w:marBottom w:val="0"/>
      <w:divBdr>
        <w:top w:val="none" w:sz="0" w:space="0" w:color="auto"/>
        <w:left w:val="none" w:sz="0" w:space="0" w:color="auto"/>
        <w:bottom w:val="none" w:sz="0" w:space="0" w:color="auto"/>
        <w:right w:val="none" w:sz="0" w:space="0" w:color="auto"/>
      </w:divBdr>
    </w:div>
    <w:div w:id="839855501">
      <w:bodyDiv w:val="1"/>
      <w:marLeft w:val="0"/>
      <w:marRight w:val="0"/>
      <w:marTop w:val="0"/>
      <w:marBottom w:val="0"/>
      <w:divBdr>
        <w:top w:val="none" w:sz="0" w:space="0" w:color="auto"/>
        <w:left w:val="none" w:sz="0" w:space="0" w:color="auto"/>
        <w:bottom w:val="none" w:sz="0" w:space="0" w:color="auto"/>
        <w:right w:val="none" w:sz="0" w:space="0" w:color="auto"/>
      </w:divBdr>
    </w:div>
    <w:div w:id="840202567">
      <w:bodyDiv w:val="1"/>
      <w:marLeft w:val="0"/>
      <w:marRight w:val="0"/>
      <w:marTop w:val="0"/>
      <w:marBottom w:val="0"/>
      <w:divBdr>
        <w:top w:val="none" w:sz="0" w:space="0" w:color="auto"/>
        <w:left w:val="none" w:sz="0" w:space="0" w:color="auto"/>
        <w:bottom w:val="none" w:sz="0" w:space="0" w:color="auto"/>
        <w:right w:val="none" w:sz="0" w:space="0" w:color="auto"/>
      </w:divBdr>
    </w:div>
    <w:div w:id="840314815">
      <w:bodyDiv w:val="1"/>
      <w:marLeft w:val="0"/>
      <w:marRight w:val="0"/>
      <w:marTop w:val="0"/>
      <w:marBottom w:val="0"/>
      <w:divBdr>
        <w:top w:val="none" w:sz="0" w:space="0" w:color="auto"/>
        <w:left w:val="none" w:sz="0" w:space="0" w:color="auto"/>
        <w:bottom w:val="none" w:sz="0" w:space="0" w:color="auto"/>
        <w:right w:val="none" w:sz="0" w:space="0" w:color="auto"/>
      </w:divBdr>
    </w:div>
    <w:div w:id="840630757">
      <w:bodyDiv w:val="1"/>
      <w:marLeft w:val="0"/>
      <w:marRight w:val="0"/>
      <w:marTop w:val="0"/>
      <w:marBottom w:val="0"/>
      <w:divBdr>
        <w:top w:val="none" w:sz="0" w:space="0" w:color="auto"/>
        <w:left w:val="none" w:sz="0" w:space="0" w:color="auto"/>
        <w:bottom w:val="none" w:sz="0" w:space="0" w:color="auto"/>
        <w:right w:val="none" w:sz="0" w:space="0" w:color="auto"/>
      </w:divBdr>
    </w:div>
    <w:div w:id="840655471">
      <w:bodyDiv w:val="1"/>
      <w:marLeft w:val="0"/>
      <w:marRight w:val="0"/>
      <w:marTop w:val="0"/>
      <w:marBottom w:val="0"/>
      <w:divBdr>
        <w:top w:val="none" w:sz="0" w:space="0" w:color="auto"/>
        <w:left w:val="none" w:sz="0" w:space="0" w:color="auto"/>
        <w:bottom w:val="none" w:sz="0" w:space="0" w:color="auto"/>
        <w:right w:val="none" w:sz="0" w:space="0" w:color="auto"/>
      </w:divBdr>
    </w:div>
    <w:div w:id="840658195">
      <w:bodyDiv w:val="1"/>
      <w:marLeft w:val="0"/>
      <w:marRight w:val="0"/>
      <w:marTop w:val="0"/>
      <w:marBottom w:val="0"/>
      <w:divBdr>
        <w:top w:val="none" w:sz="0" w:space="0" w:color="auto"/>
        <w:left w:val="none" w:sz="0" w:space="0" w:color="auto"/>
        <w:bottom w:val="none" w:sz="0" w:space="0" w:color="auto"/>
        <w:right w:val="none" w:sz="0" w:space="0" w:color="auto"/>
      </w:divBdr>
    </w:div>
    <w:div w:id="840704944">
      <w:bodyDiv w:val="1"/>
      <w:marLeft w:val="0"/>
      <w:marRight w:val="0"/>
      <w:marTop w:val="0"/>
      <w:marBottom w:val="0"/>
      <w:divBdr>
        <w:top w:val="none" w:sz="0" w:space="0" w:color="auto"/>
        <w:left w:val="none" w:sz="0" w:space="0" w:color="auto"/>
        <w:bottom w:val="none" w:sz="0" w:space="0" w:color="auto"/>
        <w:right w:val="none" w:sz="0" w:space="0" w:color="auto"/>
      </w:divBdr>
    </w:div>
    <w:div w:id="840773103">
      <w:bodyDiv w:val="1"/>
      <w:marLeft w:val="0"/>
      <w:marRight w:val="0"/>
      <w:marTop w:val="0"/>
      <w:marBottom w:val="0"/>
      <w:divBdr>
        <w:top w:val="none" w:sz="0" w:space="0" w:color="auto"/>
        <w:left w:val="none" w:sz="0" w:space="0" w:color="auto"/>
        <w:bottom w:val="none" w:sz="0" w:space="0" w:color="auto"/>
        <w:right w:val="none" w:sz="0" w:space="0" w:color="auto"/>
      </w:divBdr>
    </w:div>
    <w:div w:id="840894047">
      <w:bodyDiv w:val="1"/>
      <w:marLeft w:val="0"/>
      <w:marRight w:val="0"/>
      <w:marTop w:val="0"/>
      <w:marBottom w:val="0"/>
      <w:divBdr>
        <w:top w:val="none" w:sz="0" w:space="0" w:color="auto"/>
        <w:left w:val="none" w:sz="0" w:space="0" w:color="auto"/>
        <w:bottom w:val="none" w:sz="0" w:space="0" w:color="auto"/>
        <w:right w:val="none" w:sz="0" w:space="0" w:color="auto"/>
      </w:divBdr>
    </w:div>
    <w:div w:id="840924201">
      <w:bodyDiv w:val="1"/>
      <w:marLeft w:val="0"/>
      <w:marRight w:val="0"/>
      <w:marTop w:val="0"/>
      <w:marBottom w:val="0"/>
      <w:divBdr>
        <w:top w:val="none" w:sz="0" w:space="0" w:color="auto"/>
        <w:left w:val="none" w:sz="0" w:space="0" w:color="auto"/>
        <w:bottom w:val="none" w:sz="0" w:space="0" w:color="auto"/>
        <w:right w:val="none" w:sz="0" w:space="0" w:color="auto"/>
      </w:divBdr>
    </w:div>
    <w:div w:id="841554949">
      <w:bodyDiv w:val="1"/>
      <w:marLeft w:val="0"/>
      <w:marRight w:val="0"/>
      <w:marTop w:val="0"/>
      <w:marBottom w:val="0"/>
      <w:divBdr>
        <w:top w:val="none" w:sz="0" w:space="0" w:color="auto"/>
        <w:left w:val="none" w:sz="0" w:space="0" w:color="auto"/>
        <w:bottom w:val="none" w:sz="0" w:space="0" w:color="auto"/>
        <w:right w:val="none" w:sz="0" w:space="0" w:color="auto"/>
      </w:divBdr>
    </w:div>
    <w:div w:id="841704794">
      <w:bodyDiv w:val="1"/>
      <w:marLeft w:val="0"/>
      <w:marRight w:val="0"/>
      <w:marTop w:val="0"/>
      <w:marBottom w:val="0"/>
      <w:divBdr>
        <w:top w:val="none" w:sz="0" w:space="0" w:color="auto"/>
        <w:left w:val="none" w:sz="0" w:space="0" w:color="auto"/>
        <w:bottom w:val="none" w:sz="0" w:space="0" w:color="auto"/>
        <w:right w:val="none" w:sz="0" w:space="0" w:color="auto"/>
      </w:divBdr>
    </w:div>
    <w:div w:id="841941457">
      <w:bodyDiv w:val="1"/>
      <w:marLeft w:val="0"/>
      <w:marRight w:val="0"/>
      <w:marTop w:val="0"/>
      <w:marBottom w:val="0"/>
      <w:divBdr>
        <w:top w:val="none" w:sz="0" w:space="0" w:color="auto"/>
        <w:left w:val="none" w:sz="0" w:space="0" w:color="auto"/>
        <w:bottom w:val="none" w:sz="0" w:space="0" w:color="auto"/>
        <w:right w:val="none" w:sz="0" w:space="0" w:color="auto"/>
      </w:divBdr>
    </w:div>
    <w:div w:id="841968977">
      <w:bodyDiv w:val="1"/>
      <w:marLeft w:val="0"/>
      <w:marRight w:val="0"/>
      <w:marTop w:val="0"/>
      <w:marBottom w:val="0"/>
      <w:divBdr>
        <w:top w:val="none" w:sz="0" w:space="0" w:color="auto"/>
        <w:left w:val="none" w:sz="0" w:space="0" w:color="auto"/>
        <w:bottom w:val="none" w:sz="0" w:space="0" w:color="auto"/>
        <w:right w:val="none" w:sz="0" w:space="0" w:color="auto"/>
      </w:divBdr>
    </w:div>
    <w:div w:id="842012333">
      <w:bodyDiv w:val="1"/>
      <w:marLeft w:val="0"/>
      <w:marRight w:val="0"/>
      <w:marTop w:val="0"/>
      <w:marBottom w:val="0"/>
      <w:divBdr>
        <w:top w:val="none" w:sz="0" w:space="0" w:color="auto"/>
        <w:left w:val="none" w:sz="0" w:space="0" w:color="auto"/>
        <w:bottom w:val="none" w:sz="0" w:space="0" w:color="auto"/>
        <w:right w:val="none" w:sz="0" w:space="0" w:color="auto"/>
      </w:divBdr>
    </w:div>
    <w:div w:id="842283846">
      <w:bodyDiv w:val="1"/>
      <w:marLeft w:val="0"/>
      <w:marRight w:val="0"/>
      <w:marTop w:val="0"/>
      <w:marBottom w:val="0"/>
      <w:divBdr>
        <w:top w:val="none" w:sz="0" w:space="0" w:color="auto"/>
        <w:left w:val="none" w:sz="0" w:space="0" w:color="auto"/>
        <w:bottom w:val="none" w:sz="0" w:space="0" w:color="auto"/>
        <w:right w:val="none" w:sz="0" w:space="0" w:color="auto"/>
      </w:divBdr>
    </w:div>
    <w:div w:id="842554072">
      <w:bodyDiv w:val="1"/>
      <w:marLeft w:val="0"/>
      <w:marRight w:val="0"/>
      <w:marTop w:val="0"/>
      <w:marBottom w:val="0"/>
      <w:divBdr>
        <w:top w:val="none" w:sz="0" w:space="0" w:color="auto"/>
        <w:left w:val="none" w:sz="0" w:space="0" w:color="auto"/>
        <w:bottom w:val="none" w:sz="0" w:space="0" w:color="auto"/>
        <w:right w:val="none" w:sz="0" w:space="0" w:color="auto"/>
      </w:divBdr>
    </w:div>
    <w:div w:id="842940446">
      <w:bodyDiv w:val="1"/>
      <w:marLeft w:val="0"/>
      <w:marRight w:val="0"/>
      <w:marTop w:val="0"/>
      <w:marBottom w:val="0"/>
      <w:divBdr>
        <w:top w:val="none" w:sz="0" w:space="0" w:color="auto"/>
        <w:left w:val="none" w:sz="0" w:space="0" w:color="auto"/>
        <w:bottom w:val="none" w:sz="0" w:space="0" w:color="auto"/>
        <w:right w:val="none" w:sz="0" w:space="0" w:color="auto"/>
      </w:divBdr>
    </w:div>
    <w:div w:id="843517616">
      <w:bodyDiv w:val="1"/>
      <w:marLeft w:val="0"/>
      <w:marRight w:val="0"/>
      <w:marTop w:val="0"/>
      <w:marBottom w:val="0"/>
      <w:divBdr>
        <w:top w:val="none" w:sz="0" w:space="0" w:color="auto"/>
        <w:left w:val="none" w:sz="0" w:space="0" w:color="auto"/>
        <w:bottom w:val="none" w:sz="0" w:space="0" w:color="auto"/>
        <w:right w:val="none" w:sz="0" w:space="0" w:color="auto"/>
      </w:divBdr>
    </w:div>
    <w:div w:id="843521475">
      <w:bodyDiv w:val="1"/>
      <w:marLeft w:val="0"/>
      <w:marRight w:val="0"/>
      <w:marTop w:val="0"/>
      <w:marBottom w:val="0"/>
      <w:divBdr>
        <w:top w:val="none" w:sz="0" w:space="0" w:color="auto"/>
        <w:left w:val="none" w:sz="0" w:space="0" w:color="auto"/>
        <w:bottom w:val="none" w:sz="0" w:space="0" w:color="auto"/>
        <w:right w:val="none" w:sz="0" w:space="0" w:color="auto"/>
      </w:divBdr>
    </w:div>
    <w:div w:id="843588030">
      <w:bodyDiv w:val="1"/>
      <w:marLeft w:val="0"/>
      <w:marRight w:val="0"/>
      <w:marTop w:val="0"/>
      <w:marBottom w:val="0"/>
      <w:divBdr>
        <w:top w:val="none" w:sz="0" w:space="0" w:color="auto"/>
        <w:left w:val="none" w:sz="0" w:space="0" w:color="auto"/>
        <w:bottom w:val="none" w:sz="0" w:space="0" w:color="auto"/>
        <w:right w:val="none" w:sz="0" w:space="0" w:color="auto"/>
      </w:divBdr>
    </w:div>
    <w:div w:id="843664690">
      <w:bodyDiv w:val="1"/>
      <w:marLeft w:val="0"/>
      <w:marRight w:val="0"/>
      <w:marTop w:val="0"/>
      <w:marBottom w:val="0"/>
      <w:divBdr>
        <w:top w:val="none" w:sz="0" w:space="0" w:color="auto"/>
        <w:left w:val="none" w:sz="0" w:space="0" w:color="auto"/>
        <w:bottom w:val="none" w:sz="0" w:space="0" w:color="auto"/>
        <w:right w:val="none" w:sz="0" w:space="0" w:color="auto"/>
      </w:divBdr>
    </w:div>
    <w:div w:id="843742012">
      <w:bodyDiv w:val="1"/>
      <w:marLeft w:val="0"/>
      <w:marRight w:val="0"/>
      <w:marTop w:val="0"/>
      <w:marBottom w:val="0"/>
      <w:divBdr>
        <w:top w:val="none" w:sz="0" w:space="0" w:color="auto"/>
        <w:left w:val="none" w:sz="0" w:space="0" w:color="auto"/>
        <w:bottom w:val="none" w:sz="0" w:space="0" w:color="auto"/>
        <w:right w:val="none" w:sz="0" w:space="0" w:color="auto"/>
      </w:divBdr>
    </w:div>
    <w:div w:id="843781715">
      <w:bodyDiv w:val="1"/>
      <w:marLeft w:val="0"/>
      <w:marRight w:val="0"/>
      <w:marTop w:val="0"/>
      <w:marBottom w:val="0"/>
      <w:divBdr>
        <w:top w:val="none" w:sz="0" w:space="0" w:color="auto"/>
        <w:left w:val="none" w:sz="0" w:space="0" w:color="auto"/>
        <w:bottom w:val="none" w:sz="0" w:space="0" w:color="auto"/>
        <w:right w:val="none" w:sz="0" w:space="0" w:color="auto"/>
      </w:divBdr>
    </w:div>
    <w:div w:id="843862594">
      <w:bodyDiv w:val="1"/>
      <w:marLeft w:val="0"/>
      <w:marRight w:val="0"/>
      <w:marTop w:val="0"/>
      <w:marBottom w:val="0"/>
      <w:divBdr>
        <w:top w:val="none" w:sz="0" w:space="0" w:color="auto"/>
        <w:left w:val="none" w:sz="0" w:space="0" w:color="auto"/>
        <w:bottom w:val="none" w:sz="0" w:space="0" w:color="auto"/>
        <w:right w:val="none" w:sz="0" w:space="0" w:color="auto"/>
      </w:divBdr>
    </w:div>
    <w:div w:id="843931411">
      <w:bodyDiv w:val="1"/>
      <w:marLeft w:val="0"/>
      <w:marRight w:val="0"/>
      <w:marTop w:val="0"/>
      <w:marBottom w:val="0"/>
      <w:divBdr>
        <w:top w:val="none" w:sz="0" w:space="0" w:color="auto"/>
        <w:left w:val="none" w:sz="0" w:space="0" w:color="auto"/>
        <w:bottom w:val="none" w:sz="0" w:space="0" w:color="auto"/>
        <w:right w:val="none" w:sz="0" w:space="0" w:color="auto"/>
      </w:divBdr>
    </w:div>
    <w:div w:id="844054113">
      <w:bodyDiv w:val="1"/>
      <w:marLeft w:val="0"/>
      <w:marRight w:val="0"/>
      <w:marTop w:val="0"/>
      <w:marBottom w:val="0"/>
      <w:divBdr>
        <w:top w:val="none" w:sz="0" w:space="0" w:color="auto"/>
        <w:left w:val="none" w:sz="0" w:space="0" w:color="auto"/>
        <w:bottom w:val="none" w:sz="0" w:space="0" w:color="auto"/>
        <w:right w:val="none" w:sz="0" w:space="0" w:color="auto"/>
      </w:divBdr>
    </w:div>
    <w:div w:id="844516919">
      <w:bodyDiv w:val="1"/>
      <w:marLeft w:val="0"/>
      <w:marRight w:val="0"/>
      <w:marTop w:val="0"/>
      <w:marBottom w:val="0"/>
      <w:divBdr>
        <w:top w:val="none" w:sz="0" w:space="0" w:color="auto"/>
        <w:left w:val="none" w:sz="0" w:space="0" w:color="auto"/>
        <w:bottom w:val="none" w:sz="0" w:space="0" w:color="auto"/>
        <w:right w:val="none" w:sz="0" w:space="0" w:color="auto"/>
      </w:divBdr>
    </w:div>
    <w:div w:id="844977258">
      <w:bodyDiv w:val="1"/>
      <w:marLeft w:val="0"/>
      <w:marRight w:val="0"/>
      <w:marTop w:val="0"/>
      <w:marBottom w:val="0"/>
      <w:divBdr>
        <w:top w:val="none" w:sz="0" w:space="0" w:color="auto"/>
        <w:left w:val="none" w:sz="0" w:space="0" w:color="auto"/>
        <w:bottom w:val="none" w:sz="0" w:space="0" w:color="auto"/>
        <w:right w:val="none" w:sz="0" w:space="0" w:color="auto"/>
      </w:divBdr>
    </w:div>
    <w:div w:id="845022022">
      <w:bodyDiv w:val="1"/>
      <w:marLeft w:val="0"/>
      <w:marRight w:val="0"/>
      <w:marTop w:val="0"/>
      <w:marBottom w:val="0"/>
      <w:divBdr>
        <w:top w:val="none" w:sz="0" w:space="0" w:color="auto"/>
        <w:left w:val="none" w:sz="0" w:space="0" w:color="auto"/>
        <w:bottom w:val="none" w:sz="0" w:space="0" w:color="auto"/>
        <w:right w:val="none" w:sz="0" w:space="0" w:color="auto"/>
      </w:divBdr>
    </w:div>
    <w:div w:id="845052371">
      <w:bodyDiv w:val="1"/>
      <w:marLeft w:val="0"/>
      <w:marRight w:val="0"/>
      <w:marTop w:val="0"/>
      <w:marBottom w:val="0"/>
      <w:divBdr>
        <w:top w:val="none" w:sz="0" w:space="0" w:color="auto"/>
        <w:left w:val="none" w:sz="0" w:space="0" w:color="auto"/>
        <w:bottom w:val="none" w:sz="0" w:space="0" w:color="auto"/>
        <w:right w:val="none" w:sz="0" w:space="0" w:color="auto"/>
      </w:divBdr>
    </w:div>
    <w:div w:id="845243011">
      <w:bodyDiv w:val="1"/>
      <w:marLeft w:val="0"/>
      <w:marRight w:val="0"/>
      <w:marTop w:val="0"/>
      <w:marBottom w:val="0"/>
      <w:divBdr>
        <w:top w:val="none" w:sz="0" w:space="0" w:color="auto"/>
        <w:left w:val="none" w:sz="0" w:space="0" w:color="auto"/>
        <w:bottom w:val="none" w:sz="0" w:space="0" w:color="auto"/>
        <w:right w:val="none" w:sz="0" w:space="0" w:color="auto"/>
      </w:divBdr>
    </w:div>
    <w:div w:id="845361772">
      <w:bodyDiv w:val="1"/>
      <w:marLeft w:val="0"/>
      <w:marRight w:val="0"/>
      <w:marTop w:val="0"/>
      <w:marBottom w:val="0"/>
      <w:divBdr>
        <w:top w:val="none" w:sz="0" w:space="0" w:color="auto"/>
        <w:left w:val="none" w:sz="0" w:space="0" w:color="auto"/>
        <w:bottom w:val="none" w:sz="0" w:space="0" w:color="auto"/>
        <w:right w:val="none" w:sz="0" w:space="0" w:color="auto"/>
      </w:divBdr>
    </w:div>
    <w:div w:id="845482819">
      <w:bodyDiv w:val="1"/>
      <w:marLeft w:val="0"/>
      <w:marRight w:val="0"/>
      <w:marTop w:val="0"/>
      <w:marBottom w:val="0"/>
      <w:divBdr>
        <w:top w:val="none" w:sz="0" w:space="0" w:color="auto"/>
        <w:left w:val="none" w:sz="0" w:space="0" w:color="auto"/>
        <w:bottom w:val="none" w:sz="0" w:space="0" w:color="auto"/>
        <w:right w:val="none" w:sz="0" w:space="0" w:color="auto"/>
      </w:divBdr>
    </w:div>
    <w:div w:id="845747973">
      <w:bodyDiv w:val="1"/>
      <w:marLeft w:val="0"/>
      <w:marRight w:val="0"/>
      <w:marTop w:val="0"/>
      <w:marBottom w:val="0"/>
      <w:divBdr>
        <w:top w:val="none" w:sz="0" w:space="0" w:color="auto"/>
        <w:left w:val="none" w:sz="0" w:space="0" w:color="auto"/>
        <w:bottom w:val="none" w:sz="0" w:space="0" w:color="auto"/>
        <w:right w:val="none" w:sz="0" w:space="0" w:color="auto"/>
      </w:divBdr>
    </w:div>
    <w:div w:id="845822688">
      <w:bodyDiv w:val="1"/>
      <w:marLeft w:val="0"/>
      <w:marRight w:val="0"/>
      <w:marTop w:val="0"/>
      <w:marBottom w:val="0"/>
      <w:divBdr>
        <w:top w:val="none" w:sz="0" w:space="0" w:color="auto"/>
        <w:left w:val="none" w:sz="0" w:space="0" w:color="auto"/>
        <w:bottom w:val="none" w:sz="0" w:space="0" w:color="auto"/>
        <w:right w:val="none" w:sz="0" w:space="0" w:color="auto"/>
      </w:divBdr>
    </w:div>
    <w:div w:id="845901976">
      <w:bodyDiv w:val="1"/>
      <w:marLeft w:val="0"/>
      <w:marRight w:val="0"/>
      <w:marTop w:val="0"/>
      <w:marBottom w:val="0"/>
      <w:divBdr>
        <w:top w:val="none" w:sz="0" w:space="0" w:color="auto"/>
        <w:left w:val="none" w:sz="0" w:space="0" w:color="auto"/>
        <w:bottom w:val="none" w:sz="0" w:space="0" w:color="auto"/>
        <w:right w:val="none" w:sz="0" w:space="0" w:color="auto"/>
      </w:divBdr>
    </w:div>
    <w:div w:id="845903104">
      <w:bodyDiv w:val="1"/>
      <w:marLeft w:val="0"/>
      <w:marRight w:val="0"/>
      <w:marTop w:val="0"/>
      <w:marBottom w:val="0"/>
      <w:divBdr>
        <w:top w:val="none" w:sz="0" w:space="0" w:color="auto"/>
        <w:left w:val="none" w:sz="0" w:space="0" w:color="auto"/>
        <w:bottom w:val="none" w:sz="0" w:space="0" w:color="auto"/>
        <w:right w:val="none" w:sz="0" w:space="0" w:color="auto"/>
      </w:divBdr>
    </w:div>
    <w:div w:id="846167982">
      <w:bodyDiv w:val="1"/>
      <w:marLeft w:val="0"/>
      <w:marRight w:val="0"/>
      <w:marTop w:val="0"/>
      <w:marBottom w:val="0"/>
      <w:divBdr>
        <w:top w:val="none" w:sz="0" w:space="0" w:color="auto"/>
        <w:left w:val="none" w:sz="0" w:space="0" w:color="auto"/>
        <w:bottom w:val="none" w:sz="0" w:space="0" w:color="auto"/>
        <w:right w:val="none" w:sz="0" w:space="0" w:color="auto"/>
      </w:divBdr>
    </w:div>
    <w:div w:id="846403215">
      <w:bodyDiv w:val="1"/>
      <w:marLeft w:val="0"/>
      <w:marRight w:val="0"/>
      <w:marTop w:val="0"/>
      <w:marBottom w:val="0"/>
      <w:divBdr>
        <w:top w:val="none" w:sz="0" w:space="0" w:color="auto"/>
        <w:left w:val="none" w:sz="0" w:space="0" w:color="auto"/>
        <w:bottom w:val="none" w:sz="0" w:space="0" w:color="auto"/>
        <w:right w:val="none" w:sz="0" w:space="0" w:color="auto"/>
      </w:divBdr>
    </w:div>
    <w:div w:id="846676112">
      <w:bodyDiv w:val="1"/>
      <w:marLeft w:val="0"/>
      <w:marRight w:val="0"/>
      <w:marTop w:val="0"/>
      <w:marBottom w:val="0"/>
      <w:divBdr>
        <w:top w:val="none" w:sz="0" w:space="0" w:color="auto"/>
        <w:left w:val="none" w:sz="0" w:space="0" w:color="auto"/>
        <w:bottom w:val="none" w:sz="0" w:space="0" w:color="auto"/>
        <w:right w:val="none" w:sz="0" w:space="0" w:color="auto"/>
      </w:divBdr>
    </w:div>
    <w:div w:id="846796255">
      <w:bodyDiv w:val="1"/>
      <w:marLeft w:val="0"/>
      <w:marRight w:val="0"/>
      <w:marTop w:val="0"/>
      <w:marBottom w:val="0"/>
      <w:divBdr>
        <w:top w:val="none" w:sz="0" w:space="0" w:color="auto"/>
        <w:left w:val="none" w:sz="0" w:space="0" w:color="auto"/>
        <w:bottom w:val="none" w:sz="0" w:space="0" w:color="auto"/>
        <w:right w:val="none" w:sz="0" w:space="0" w:color="auto"/>
      </w:divBdr>
    </w:div>
    <w:div w:id="847133947">
      <w:bodyDiv w:val="1"/>
      <w:marLeft w:val="0"/>
      <w:marRight w:val="0"/>
      <w:marTop w:val="0"/>
      <w:marBottom w:val="0"/>
      <w:divBdr>
        <w:top w:val="none" w:sz="0" w:space="0" w:color="auto"/>
        <w:left w:val="none" w:sz="0" w:space="0" w:color="auto"/>
        <w:bottom w:val="none" w:sz="0" w:space="0" w:color="auto"/>
        <w:right w:val="none" w:sz="0" w:space="0" w:color="auto"/>
      </w:divBdr>
    </w:div>
    <w:div w:id="847213959">
      <w:bodyDiv w:val="1"/>
      <w:marLeft w:val="0"/>
      <w:marRight w:val="0"/>
      <w:marTop w:val="0"/>
      <w:marBottom w:val="0"/>
      <w:divBdr>
        <w:top w:val="none" w:sz="0" w:space="0" w:color="auto"/>
        <w:left w:val="none" w:sz="0" w:space="0" w:color="auto"/>
        <w:bottom w:val="none" w:sz="0" w:space="0" w:color="auto"/>
        <w:right w:val="none" w:sz="0" w:space="0" w:color="auto"/>
      </w:divBdr>
    </w:div>
    <w:div w:id="847250756">
      <w:bodyDiv w:val="1"/>
      <w:marLeft w:val="0"/>
      <w:marRight w:val="0"/>
      <w:marTop w:val="0"/>
      <w:marBottom w:val="0"/>
      <w:divBdr>
        <w:top w:val="none" w:sz="0" w:space="0" w:color="auto"/>
        <w:left w:val="none" w:sz="0" w:space="0" w:color="auto"/>
        <w:bottom w:val="none" w:sz="0" w:space="0" w:color="auto"/>
        <w:right w:val="none" w:sz="0" w:space="0" w:color="auto"/>
      </w:divBdr>
    </w:div>
    <w:div w:id="847452135">
      <w:bodyDiv w:val="1"/>
      <w:marLeft w:val="0"/>
      <w:marRight w:val="0"/>
      <w:marTop w:val="0"/>
      <w:marBottom w:val="0"/>
      <w:divBdr>
        <w:top w:val="none" w:sz="0" w:space="0" w:color="auto"/>
        <w:left w:val="none" w:sz="0" w:space="0" w:color="auto"/>
        <w:bottom w:val="none" w:sz="0" w:space="0" w:color="auto"/>
        <w:right w:val="none" w:sz="0" w:space="0" w:color="auto"/>
      </w:divBdr>
    </w:div>
    <w:div w:id="847595809">
      <w:bodyDiv w:val="1"/>
      <w:marLeft w:val="0"/>
      <w:marRight w:val="0"/>
      <w:marTop w:val="0"/>
      <w:marBottom w:val="0"/>
      <w:divBdr>
        <w:top w:val="none" w:sz="0" w:space="0" w:color="auto"/>
        <w:left w:val="none" w:sz="0" w:space="0" w:color="auto"/>
        <w:bottom w:val="none" w:sz="0" w:space="0" w:color="auto"/>
        <w:right w:val="none" w:sz="0" w:space="0" w:color="auto"/>
      </w:divBdr>
    </w:div>
    <w:div w:id="847716923">
      <w:bodyDiv w:val="1"/>
      <w:marLeft w:val="0"/>
      <w:marRight w:val="0"/>
      <w:marTop w:val="0"/>
      <w:marBottom w:val="0"/>
      <w:divBdr>
        <w:top w:val="none" w:sz="0" w:space="0" w:color="auto"/>
        <w:left w:val="none" w:sz="0" w:space="0" w:color="auto"/>
        <w:bottom w:val="none" w:sz="0" w:space="0" w:color="auto"/>
        <w:right w:val="none" w:sz="0" w:space="0" w:color="auto"/>
      </w:divBdr>
    </w:div>
    <w:div w:id="847721107">
      <w:bodyDiv w:val="1"/>
      <w:marLeft w:val="0"/>
      <w:marRight w:val="0"/>
      <w:marTop w:val="0"/>
      <w:marBottom w:val="0"/>
      <w:divBdr>
        <w:top w:val="none" w:sz="0" w:space="0" w:color="auto"/>
        <w:left w:val="none" w:sz="0" w:space="0" w:color="auto"/>
        <w:bottom w:val="none" w:sz="0" w:space="0" w:color="auto"/>
        <w:right w:val="none" w:sz="0" w:space="0" w:color="auto"/>
      </w:divBdr>
    </w:div>
    <w:div w:id="848183488">
      <w:bodyDiv w:val="1"/>
      <w:marLeft w:val="0"/>
      <w:marRight w:val="0"/>
      <w:marTop w:val="0"/>
      <w:marBottom w:val="0"/>
      <w:divBdr>
        <w:top w:val="none" w:sz="0" w:space="0" w:color="auto"/>
        <w:left w:val="none" w:sz="0" w:space="0" w:color="auto"/>
        <w:bottom w:val="none" w:sz="0" w:space="0" w:color="auto"/>
        <w:right w:val="none" w:sz="0" w:space="0" w:color="auto"/>
      </w:divBdr>
    </w:div>
    <w:div w:id="848251592">
      <w:bodyDiv w:val="1"/>
      <w:marLeft w:val="0"/>
      <w:marRight w:val="0"/>
      <w:marTop w:val="0"/>
      <w:marBottom w:val="0"/>
      <w:divBdr>
        <w:top w:val="none" w:sz="0" w:space="0" w:color="auto"/>
        <w:left w:val="none" w:sz="0" w:space="0" w:color="auto"/>
        <w:bottom w:val="none" w:sz="0" w:space="0" w:color="auto"/>
        <w:right w:val="none" w:sz="0" w:space="0" w:color="auto"/>
      </w:divBdr>
    </w:div>
    <w:div w:id="848641784">
      <w:bodyDiv w:val="1"/>
      <w:marLeft w:val="0"/>
      <w:marRight w:val="0"/>
      <w:marTop w:val="0"/>
      <w:marBottom w:val="0"/>
      <w:divBdr>
        <w:top w:val="none" w:sz="0" w:space="0" w:color="auto"/>
        <w:left w:val="none" w:sz="0" w:space="0" w:color="auto"/>
        <w:bottom w:val="none" w:sz="0" w:space="0" w:color="auto"/>
        <w:right w:val="none" w:sz="0" w:space="0" w:color="auto"/>
      </w:divBdr>
    </w:div>
    <w:div w:id="848907755">
      <w:bodyDiv w:val="1"/>
      <w:marLeft w:val="0"/>
      <w:marRight w:val="0"/>
      <w:marTop w:val="0"/>
      <w:marBottom w:val="0"/>
      <w:divBdr>
        <w:top w:val="none" w:sz="0" w:space="0" w:color="auto"/>
        <w:left w:val="none" w:sz="0" w:space="0" w:color="auto"/>
        <w:bottom w:val="none" w:sz="0" w:space="0" w:color="auto"/>
        <w:right w:val="none" w:sz="0" w:space="0" w:color="auto"/>
      </w:divBdr>
    </w:div>
    <w:div w:id="849218755">
      <w:bodyDiv w:val="1"/>
      <w:marLeft w:val="0"/>
      <w:marRight w:val="0"/>
      <w:marTop w:val="0"/>
      <w:marBottom w:val="0"/>
      <w:divBdr>
        <w:top w:val="none" w:sz="0" w:space="0" w:color="auto"/>
        <w:left w:val="none" w:sz="0" w:space="0" w:color="auto"/>
        <w:bottom w:val="none" w:sz="0" w:space="0" w:color="auto"/>
        <w:right w:val="none" w:sz="0" w:space="0" w:color="auto"/>
      </w:divBdr>
    </w:div>
    <w:div w:id="849561829">
      <w:bodyDiv w:val="1"/>
      <w:marLeft w:val="0"/>
      <w:marRight w:val="0"/>
      <w:marTop w:val="0"/>
      <w:marBottom w:val="0"/>
      <w:divBdr>
        <w:top w:val="none" w:sz="0" w:space="0" w:color="auto"/>
        <w:left w:val="none" w:sz="0" w:space="0" w:color="auto"/>
        <w:bottom w:val="none" w:sz="0" w:space="0" w:color="auto"/>
        <w:right w:val="none" w:sz="0" w:space="0" w:color="auto"/>
      </w:divBdr>
    </w:div>
    <w:div w:id="849686583">
      <w:bodyDiv w:val="1"/>
      <w:marLeft w:val="0"/>
      <w:marRight w:val="0"/>
      <w:marTop w:val="0"/>
      <w:marBottom w:val="0"/>
      <w:divBdr>
        <w:top w:val="none" w:sz="0" w:space="0" w:color="auto"/>
        <w:left w:val="none" w:sz="0" w:space="0" w:color="auto"/>
        <w:bottom w:val="none" w:sz="0" w:space="0" w:color="auto"/>
        <w:right w:val="none" w:sz="0" w:space="0" w:color="auto"/>
      </w:divBdr>
    </w:div>
    <w:div w:id="849831554">
      <w:bodyDiv w:val="1"/>
      <w:marLeft w:val="0"/>
      <w:marRight w:val="0"/>
      <w:marTop w:val="0"/>
      <w:marBottom w:val="0"/>
      <w:divBdr>
        <w:top w:val="none" w:sz="0" w:space="0" w:color="auto"/>
        <w:left w:val="none" w:sz="0" w:space="0" w:color="auto"/>
        <w:bottom w:val="none" w:sz="0" w:space="0" w:color="auto"/>
        <w:right w:val="none" w:sz="0" w:space="0" w:color="auto"/>
      </w:divBdr>
    </w:div>
    <w:div w:id="849872074">
      <w:bodyDiv w:val="1"/>
      <w:marLeft w:val="0"/>
      <w:marRight w:val="0"/>
      <w:marTop w:val="0"/>
      <w:marBottom w:val="0"/>
      <w:divBdr>
        <w:top w:val="none" w:sz="0" w:space="0" w:color="auto"/>
        <w:left w:val="none" w:sz="0" w:space="0" w:color="auto"/>
        <w:bottom w:val="none" w:sz="0" w:space="0" w:color="auto"/>
        <w:right w:val="none" w:sz="0" w:space="0" w:color="auto"/>
      </w:divBdr>
    </w:div>
    <w:div w:id="849948383">
      <w:bodyDiv w:val="1"/>
      <w:marLeft w:val="0"/>
      <w:marRight w:val="0"/>
      <w:marTop w:val="0"/>
      <w:marBottom w:val="0"/>
      <w:divBdr>
        <w:top w:val="none" w:sz="0" w:space="0" w:color="auto"/>
        <w:left w:val="none" w:sz="0" w:space="0" w:color="auto"/>
        <w:bottom w:val="none" w:sz="0" w:space="0" w:color="auto"/>
        <w:right w:val="none" w:sz="0" w:space="0" w:color="auto"/>
      </w:divBdr>
    </w:div>
    <w:div w:id="850023943">
      <w:bodyDiv w:val="1"/>
      <w:marLeft w:val="0"/>
      <w:marRight w:val="0"/>
      <w:marTop w:val="0"/>
      <w:marBottom w:val="0"/>
      <w:divBdr>
        <w:top w:val="none" w:sz="0" w:space="0" w:color="auto"/>
        <w:left w:val="none" w:sz="0" w:space="0" w:color="auto"/>
        <w:bottom w:val="none" w:sz="0" w:space="0" w:color="auto"/>
        <w:right w:val="none" w:sz="0" w:space="0" w:color="auto"/>
      </w:divBdr>
    </w:div>
    <w:div w:id="850030471">
      <w:bodyDiv w:val="1"/>
      <w:marLeft w:val="0"/>
      <w:marRight w:val="0"/>
      <w:marTop w:val="0"/>
      <w:marBottom w:val="0"/>
      <w:divBdr>
        <w:top w:val="none" w:sz="0" w:space="0" w:color="auto"/>
        <w:left w:val="none" w:sz="0" w:space="0" w:color="auto"/>
        <w:bottom w:val="none" w:sz="0" w:space="0" w:color="auto"/>
        <w:right w:val="none" w:sz="0" w:space="0" w:color="auto"/>
      </w:divBdr>
    </w:div>
    <w:div w:id="850266326">
      <w:bodyDiv w:val="1"/>
      <w:marLeft w:val="0"/>
      <w:marRight w:val="0"/>
      <w:marTop w:val="0"/>
      <w:marBottom w:val="0"/>
      <w:divBdr>
        <w:top w:val="none" w:sz="0" w:space="0" w:color="auto"/>
        <w:left w:val="none" w:sz="0" w:space="0" w:color="auto"/>
        <w:bottom w:val="none" w:sz="0" w:space="0" w:color="auto"/>
        <w:right w:val="none" w:sz="0" w:space="0" w:color="auto"/>
      </w:divBdr>
    </w:div>
    <w:div w:id="850414006">
      <w:bodyDiv w:val="1"/>
      <w:marLeft w:val="0"/>
      <w:marRight w:val="0"/>
      <w:marTop w:val="0"/>
      <w:marBottom w:val="0"/>
      <w:divBdr>
        <w:top w:val="none" w:sz="0" w:space="0" w:color="auto"/>
        <w:left w:val="none" w:sz="0" w:space="0" w:color="auto"/>
        <w:bottom w:val="none" w:sz="0" w:space="0" w:color="auto"/>
        <w:right w:val="none" w:sz="0" w:space="0" w:color="auto"/>
      </w:divBdr>
    </w:div>
    <w:div w:id="850492323">
      <w:bodyDiv w:val="1"/>
      <w:marLeft w:val="0"/>
      <w:marRight w:val="0"/>
      <w:marTop w:val="0"/>
      <w:marBottom w:val="0"/>
      <w:divBdr>
        <w:top w:val="none" w:sz="0" w:space="0" w:color="auto"/>
        <w:left w:val="none" w:sz="0" w:space="0" w:color="auto"/>
        <w:bottom w:val="none" w:sz="0" w:space="0" w:color="auto"/>
        <w:right w:val="none" w:sz="0" w:space="0" w:color="auto"/>
      </w:divBdr>
    </w:div>
    <w:div w:id="850535574">
      <w:bodyDiv w:val="1"/>
      <w:marLeft w:val="0"/>
      <w:marRight w:val="0"/>
      <w:marTop w:val="0"/>
      <w:marBottom w:val="0"/>
      <w:divBdr>
        <w:top w:val="none" w:sz="0" w:space="0" w:color="auto"/>
        <w:left w:val="none" w:sz="0" w:space="0" w:color="auto"/>
        <w:bottom w:val="none" w:sz="0" w:space="0" w:color="auto"/>
        <w:right w:val="none" w:sz="0" w:space="0" w:color="auto"/>
      </w:divBdr>
    </w:div>
    <w:div w:id="850602095">
      <w:bodyDiv w:val="1"/>
      <w:marLeft w:val="0"/>
      <w:marRight w:val="0"/>
      <w:marTop w:val="0"/>
      <w:marBottom w:val="0"/>
      <w:divBdr>
        <w:top w:val="none" w:sz="0" w:space="0" w:color="auto"/>
        <w:left w:val="none" w:sz="0" w:space="0" w:color="auto"/>
        <w:bottom w:val="none" w:sz="0" w:space="0" w:color="auto"/>
        <w:right w:val="none" w:sz="0" w:space="0" w:color="auto"/>
      </w:divBdr>
    </w:div>
    <w:div w:id="850684588">
      <w:bodyDiv w:val="1"/>
      <w:marLeft w:val="0"/>
      <w:marRight w:val="0"/>
      <w:marTop w:val="0"/>
      <w:marBottom w:val="0"/>
      <w:divBdr>
        <w:top w:val="none" w:sz="0" w:space="0" w:color="auto"/>
        <w:left w:val="none" w:sz="0" w:space="0" w:color="auto"/>
        <w:bottom w:val="none" w:sz="0" w:space="0" w:color="auto"/>
        <w:right w:val="none" w:sz="0" w:space="0" w:color="auto"/>
      </w:divBdr>
    </w:div>
    <w:div w:id="850752552">
      <w:bodyDiv w:val="1"/>
      <w:marLeft w:val="0"/>
      <w:marRight w:val="0"/>
      <w:marTop w:val="0"/>
      <w:marBottom w:val="0"/>
      <w:divBdr>
        <w:top w:val="none" w:sz="0" w:space="0" w:color="auto"/>
        <w:left w:val="none" w:sz="0" w:space="0" w:color="auto"/>
        <w:bottom w:val="none" w:sz="0" w:space="0" w:color="auto"/>
        <w:right w:val="none" w:sz="0" w:space="0" w:color="auto"/>
      </w:divBdr>
    </w:div>
    <w:div w:id="851071325">
      <w:bodyDiv w:val="1"/>
      <w:marLeft w:val="0"/>
      <w:marRight w:val="0"/>
      <w:marTop w:val="0"/>
      <w:marBottom w:val="0"/>
      <w:divBdr>
        <w:top w:val="none" w:sz="0" w:space="0" w:color="auto"/>
        <w:left w:val="none" w:sz="0" w:space="0" w:color="auto"/>
        <w:bottom w:val="none" w:sz="0" w:space="0" w:color="auto"/>
        <w:right w:val="none" w:sz="0" w:space="0" w:color="auto"/>
      </w:divBdr>
    </w:div>
    <w:div w:id="851532544">
      <w:bodyDiv w:val="1"/>
      <w:marLeft w:val="0"/>
      <w:marRight w:val="0"/>
      <w:marTop w:val="0"/>
      <w:marBottom w:val="0"/>
      <w:divBdr>
        <w:top w:val="none" w:sz="0" w:space="0" w:color="auto"/>
        <w:left w:val="none" w:sz="0" w:space="0" w:color="auto"/>
        <w:bottom w:val="none" w:sz="0" w:space="0" w:color="auto"/>
        <w:right w:val="none" w:sz="0" w:space="0" w:color="auto"/>
      </w:divBdr>
    </w:div>
    <w:div w:id="851577168">
      <w:bodyDiv w:val="1"/>
      <w:marLeft w:val="0"/>
      <w:marRight w:val="0"/>
      <w:marTop w:val="0"/>
      <w:marBottom w:val="0"/>
      <w:divBdr>
        <w:top w:val="none" w:sz="0" w:space="0" w:color="auto"/>
        <w:left w:val="none" w:sz="0" w:space="0" w:color="auto"/>
        <w:bottom w:val="none" w:sz="0" w:space="0" w:color="auto"/>
        <w:right w:val="none" w:sz="0" w:space="0" w:color="auto"/>
      </w:divBdr>
    </w:div>
    <w:div w:id="851644947">
      <w:bodyDiv w:val="1"/>
      <w:marLeft w:val="0"/>
      <w:marRight w:val="0"/>
      <w:marTop w:val="0"/>
      <w:marBottom w:val="0"/>
      <w:divBdr>
        <w:top w:val="none" w:sz="0" w:space="0" w:color="auto"/>
        <w:left w:val="none" w:sz="0" w:space="0" w:color="auto"/>
        <w:bottom w:val="none" w:sz="0" w:space="0" w:color="auto"/>
        <w:right w:val="none" w:sz="0" w:space="0" w:color="auto"/>
      </w:divBdr>
    </w:div>
    <w:div w:id="851720026">
      <w:bodyDiv w:val="1"/>
      <w:marLeft w:val="0"/>
      <w:marRight w:val="0"/>
      <w:marTop w:val="0"/>
      <w:marBottom w:val="0"/>
      <w:divBdr>
        <w:top w:val="none" w:sz="0" w:space="0" w:color="auto"/>
        <w:left w:val="none" w:sz="0" w:space="0" w:color="auto"/>
        <w:bottom w:val="none" w:sz="0" w:space="0" w:color="auto"/>
        <w:right w:val="none" w:sz="0" w:space="0" w:color="auto"/>
      </w:divBdr>
    </w:div>
    <w:div w:id="851799932">
      <w:bodyDiv w:val="1"/>
      <w:marLeft w:val="0"/>
      <w:marRight w:val="0"/>
      <w:marTop w:val="0"/>
      <w:marBottom w:val="0"/>
      <w:divBdr>
        <w:top w:val="none" w:sz="0" w:space="0" w:color="auto"/>
        <w:left w:val="none" w:sz="0" w:space="0" w:color="auto"/>
        <w:bottom w:val="none" w:sz="0" w:space="0" w:color="auto"/>
        <w:right w:val="none" w:sz="0" w:space="0" w:color="auto"/>
      </w:divBdr>
    </w:div>
    <w:div w:id="851920984">
      <w:bodyDiv w:val="1"/>
      <w:marLeft w:val="0"/>
      <w:marRight w:val="0"/>
      <w:marTop w:val="0"/>
      <w:marBottom w:val="0"/>
      <w:divBdr>
        <w:top w:val="none" w:sz="0" w:space="0" w:color="auto"/>
        <w:left w:val="none" w:sz="0" w:space="0" w:color="auto"/>
        <w:bottom w:val="none" w:sz="0" w:space="0" w:color="auto"/>
        <w:right w:val="none" w:sz="0" w:space="0" w:color="auto"/>
      </w:divBdr>
    </w:div>
    <w:div w:id="852037223">
      <w:bodyDiv w:val="1"/>
      <w:marLeft w:val="0"/>
      <w:marRight w:val="0"/>
      <w:marTop w:val="0"/>
      <w:marBottom w:val="0"/>
      <w:divBdr>
        <w:top w:val="none" w:sz="0" w:space="0" w:color="auto"/>
        <w:left w:val="none" w:sz="0" w:space="0" w:color="auto"/>
        <w:bottom w:val="none" w:sz="0" w:space="0" w:color="auto"/>
        <w:right w:val="none" w:sz="0" w:space="0" w:color="auto"/>
      </w:divBdr>
    </w:div>
    <w:div w:id="852037481">
      <w:bodyDiv w:val="1"/>
      <w:marLeft w:val="0"/>
      <w:marRight w:val="0"/>
      <w:marTop w:val="0"/>
      <w:marBottom w:val="0"/>
      <w:divBdr>
        <w:top w:val="none" w:sz="0" w:space="0" w:color="auto"/>
        <w:left w:val="none" w:sz="0" w:space="0" w:color="auto"/>
        <w:bottom w:val="none" w:sz="0" w:space="0" w:color="auto"/>
        <w:right w:val="none" w:sz="0" w:space="0" w:color="auto"/>
      </w:divBdr>
    </w:div>
    <w:div w:id="852105719">
      <w:bodyDiv w:val="1"/>
      <w:marLeft w:val="0"/>
      <w:marRight w:val="0"/>
      <w:marTop w:val="0"/>
      <w:marBottom w:val="0"/>
      <w:divBdr>
        <w:top w:val="none" w:sz="0" w:space="0" w:color="auto"/>
        <w:left w:val="none" w:sz="0" w:space="0" w:color="auto"/>
        <w:bottom w:val="none" w:sz="0" w:space="0" w:color="auto"/>
        <w:right w:val="none" w:sz="0" w:space="0" w:color="auto"/>
      </w:divBdr>
    </w:div>
    <w:div w:id="852301597">
      <w:bodyDiv w:val="1"/>
      <w:marLeft w:val="0"/>
      <w:marRight w:val="0"/>
      <w:marTop w:val="0"/>
      <w:marBottom w:val="0"/>
      <w:divBdr>
        <w:top w:val="none" w:sz="0" w:space="0" w:color="auto"/>
        <w:left w:val="none" w:sz="0" w:space="0" w:color="auto"/>
        <w:bottom w:val="none" w:sz="0" w:space="0" w:color="auto"/>
        <w:right w:val="none" w:sz="0" w:space="0" w:color="auto"/>
      </w:divBdr>
    </w:div>
    <w:div w:id="852454196">
      <w:bodyDiv w:val="1"/>
      <w:marLeft w:val="0"/>
      <w:marRight w:val="0"/>
      <w:marTop w:val="0"/>
      <w:marBottom w:val="0"/>
      <w:divBdr>
        <w:top w:val="none" w:sz="0" w:space="0" w:color="auto"/>
        <w:left w:val="none" w:sz="0" w:space="0" w:color="auto"/>
        <w:bottom w:val="none" w:sz="0" w:space="0" w:color="auto"/>
        <w:right w:val="none" w:sz="0" w:space="0" w:color="auto"/>
      </w:divBdr>
    </w:div>
    <w:div w:id="852651250">
      <w:bodyDiv w:val="1"/>
      <w:marLeft w:val="0"/>
      <w:marRight w:val="0"/>
      <w:marTop w:val="0"/>
      <w:marBottom w:val="0"/>
      <w:divBdr>
        <w:top w:val="none" w:sz="0" w:space="0" w:color="auto"/>
        <w:left w:val="none" w:sz="0" w:space="0" w:color="auto"/>
        <w:bottom w:val="none" w:sz="0" w:space="0" w:color="auto"/>
        <w:right w:val="none" w:sz="0" w:space="0" w:color="auto"/>
      </w:divBdr>
    </w:div>
    <w:div w:id="852960735">
      <w:bodyDiv w:val="1"/>
      <w:marLeft w:val="0"/>
      <w:marRight w:val="0"/>
      <w:marTop w:val="0"/>
      <w:marBottom w:val="0"/>
      <w:divBdr>
        <w:top w:val="none" w:sz="0" w:space="0" w:color="auto"/>
        <w:left w:val="none" w:sz="0" w:space="0" w:color="auto"/>
        <w:bottom w:val="none" w:sz="0" w:space="0" w:color="auto"/>
        <w:right w:val="none" w:sz="0" w:space="0" w:color="auto"/>
      </w:divBdr>
    </w:div>
    <w:div w:id="853111092">
      <w:bodyDiv w:val="1"/>
      <w:marLeft w:val="0"/>
      <w:marRight w:val="0"/>
      <w:marTop w:val="0"/>
      <w:marBottom w:val="0"/>
      <w:divBdr>
        <w:top w:val="none" w:sz="0" w:space="0" w:color="auto"/>
        <w:left w:val="none" w:sz="0" w:space="0" w:color="auto"/>
        <w:bottom w:val="none" w:sz="0" w:space="0" w:color="auto"/>
        <w:right w:val="none" w:sz="0" w:space="0" w:color="auto"/>
      </w:divBdr>
    </w:div>
    <w:div w:id="853496256">
      <w:bodyDiv w:val="1"/>
      <w:marLeft w:val="0"/>
      <w:marRight w:val="0"/>
      <w:marTop w:val="0"/>
      <w:marBottom w:val="0"/>
      <w:divBdr>
        <w:top w:val="none" w:sz="0" w:space="0" w:color="auto"/>
        <w:left w:val="none" w:sz="0" w:space="0" w:color="auto"/>
        <w:bottom w:val="none" w:sz="0" w:space="0" w:color="auto"/>
        <w:right w:val="none" w:sz="0" w:space="0" w:color="auto"/>
      </w:divBdr>
    </w:div>
    <w:div w:id="853497161">
      <w:bodyDiv w:val="1"/>
      <w:marLeft w:val="0"/>
      <w:marRight w:val="0"/>
      <w:marTop w:val="0"/>
      <w:marBottom w:val="0"/>
      <w:divBdr>
        <w:top w:val="none" w:sz="0" w:space="0" w:color="auto"/>
        <w:left w:val="none" w:sz="0" w:space="0" w:color="auto"/>
        <w:bottom w:val="none" w:sz="0" w:space="0" w:color="auto"/>
        <w:right w:val="none" w:sz="0" w:space="0" w:color="auto"/>
      </w:divBdr>
    </w:div>
    <w:div w:id="853567504">
      <w:bodyDiv w:val="1"/>
      <w:marLeft w:val="0"/>
      <w:marRight w:val="0"/>
      <w:marTop w:val="0"/>
      <w:marBottom w:val="0"/>
      <w:divBdr>
        <w:top w:val="none" w:sz="0" w:space="0" w:color="auto"/>
        <w:left w:val="none" w:sz="0" w:space="0" w:color="auto"/>
        <w:bottom w:val="none" w:sz="0" w:space="0" w:color="auto"/>
        <w:right w:val="none" w:sz="0" w:space="0" w:color="auto"/>
      </w:divBdr>
    </w:div>
    <w:div w:id="853685728">
      <w:bodyDiv w:val="1"/>
      <w:marLeft w:val="0"/>
      <w:marRight w:val="0"/>
      <w:marTop w:val="0"/>
      <w:marBottom w:val="0"/>
      <w:divBdr>
        <w:top w:val="none" w:sz="0" w:space="0" w:color="auto"/>
        <w:left w:val="none" w:sz="0" w:space="0" w:color="auto"/>
        <w:bottom w:val="none" w:sz="0" w:space="0" w:color="auto"/>
        <w:right w:val="none" w:sz="0" w:space="0" w:color="auto"/>
      </w:divBdr>
    </w:div>
    <w:div w:id="853809596">
      <w:bodyDiv w:val="1"/>
      <w:marLeft w:val="0"/>
      <w:marRight w:val="0"/>
      <w:marTop w:val="0"/>
      <w:marBottom w:val="0"/>
      <w:divBdr>
        <w:top w:val="none" w:sz="0" w:space="0" w:color="auto"/>
        <w:left w:val="none" w:sz="0" w:space="0" w:color="auto"/>
        <w:bottom w:val="none" w:sz="0" w:space="0" w:color="auto"/>
        <w:right w:val="none" w:sz="0" w:space="0" w:color="auto"/>
      </w:divBdr>
    </w:div>
    <w:div w:id="853887129">
      <w:bodyDiv w:val="1"/>
      <w:marLeft w:val="0"/>
      <w:marRight w:val="0"/>
      <w:marTop w:val="0"/>
      <w:marBottom w:val="0"/>
      <w:divBdr>
        <w:top w:val="none" w:sz="0" w:space="0" w:color="auto"/>
        <w:left w:val="none" w:sz="0" w:space="0" w:color="auto"/>
        <w:bottom w:val="none" w:sz="0" w:space="0" w:color="auto"/>
        <w:right w:val="none" w:sz="0" w:space="0" w:color="auto"/>
      </w:divBdr>
    </w:div>
    <w:div w:id="854004235">
      <w:bodyDiv w:val="1"/>
      <w:marLeft w:val="0"/>
      <w:marRight w:val="0"/>
      <w:marTop w:val="0"/>
      <w:marBottom w:val="0"/>
      <w:divBdr>
        <w:top w:val="none" w:sz="0" w:space="0" w:color="auto"/>
        <w:left w:val="none" w:sz="0" w:space="0" w:color="auto"/>
        <w:bottom w:val="none" w:sz="0" w:space="0" w:color="auto"/>
        <w:right w:val="none" w:sz="0" w:space="0" w:color="auto"/>
      </w:divBdr>
    </w:div>
    <w:div w:id="854005693">
      <w:bodyDiv w:val="1"/>
      <w:marLeft w:val="0"/>
      <w:marRight w:val="0"/>
      <w:marTop w:val="0"/>
      <w:marBottom w:val="0"/>
      <w:divBdr>
        <w:top w:val="none" w:sz="0" w:space="0" w:color="auto"/>
        <w:left w:val="none" w:sz="0" w:space="0" w:color="auto"/>
        <w:bottom w:val="none" w:sz="0" w:space="0" w:color="auto"/>
        <w:right w:val="none" w:sz="0" w:space="0" w:color="auto"/>
      </w:divBdr>
    </w:div>
    <w:div w:id="854268073">
      <w:bodyDiv w:val="1"/>
      <w:marLeft w:val="0"/>
      <w:marRight w:val="0"/>
      <w:marTop w:val="0"/>
      <w:marBottom w:val="0"/>
      <w:divBdr>
        <w:top w:val="none" w:sz="0" w:space="0" w:color="auto"/>
        <w:left w:val="none" w:sz="0" w:space="0" w:color="auto"/>
        <w:bottom w:val="none" w:sz="0" w:space="0" w:color="auto"/>
        <w:right w:val="none" w:sz="0" w:space="0" w:color="auto"/>
      </w:divBdr>
    </w:div>
    <w:div w:id="854347496">
      <w:bodyDiv w:val="1"/>
      <w:marLeft w:val="0"/>
      <w:marRight w:val="0"/>
      <w:marTop w:val="0"/>
      <w:marBottom w:val="0"/>
      <w:divBdr>
        <w:top w:val="none" w:sz="0" w:space="0" w:color="auto"/>
        <w:left w:val="none" w:sz="0" w:space="0" w:color="auto"/>
        <w:bottom w:val="none" w:sz="0" w:space="0" w:color="auto"/>
        <w:right w:val="none" w:sz="0" w:space="0" w:color="auto"/>
      </w:divBdr>
    </w:div>
    <w:div w:id="854539429">
      <w:bodyDiv w:val="1"/>
      <w:marLeft w:val="0"/>
      <w:marRight w:val="0"/>
      <w:marTop w:val="0"/>
      <w:marBottom w:val="0"/>
      <w:divBdr>
        <w:top w:val="none" w:sz="0" w:space="0" w:color="auto"/>
        <w:left w:val="none" w:sz="0" w:space="0" w:color="auto"/>
        <w:bottom w:val="none" w:sz="0" w:space="0" w:color="auto"/>
        <w:right w:val="none" w:sz="0" w:space="0" w:color="auto"/>
      </w:divBdr>
    </w:div>
    <w:div w:id="854609786">
      <w:bodyDiv w:val="1"/>
      <w:marLeft w:val="0"/>
      <w:marRight w:val="0"/>
      <w:marTop w:val="0"/>
      <w:marBottom w:val="0"/>
      <w:divBdr>
        <w:top w:val="none" w:sz="0" w:space="0" w:color="auto"/>
        <w:left w:val="none" w:sz="0" w:space="0" w:color="auto"/>
        <w:bottom w:val="none" w:sz="0" w:space="0" w:color="auto"/>
        <w:right w:val="none" w:sz="0" w:space="0" w:color="auto"/>
      </w:divBdr>
    </w:div>
    <w:div w:id="854811645">
      <w:bodyDiv w:val="1"/>
      <w:marLeft w:val="0"/>
      <w:marRight w:val="0"/>
      <w:marTop w:val="0"/>
      <w:marBottom w:val="0"/>
      <w:divBdr>
        <w:top w:val="none" w:sz="0" w:space="0" w:color="auto"/>
        <w:left w:val="none" w:sz="0" w:space="0" w:color="auto"/>
        <w:bottom w:val="none" w:sz="0" w:space="0" w:color="auto"/>
        <w:right w:val="none" w:sz="0" w:space="0" w:color="auto"/>
      </w:divBdr>
    </w:div>
    <w:div w:id="855735271">
      <w:bodyDiv w:val="1"/>
      <w:marLeft w:val="0"/>
      <w:marRight w:val="0"/>
      <w:marTop w:val="0"/>
      <w:marBottom w:val="0"/>
      <w:divBdr>
        <w:top w:val="none" w:sz="0" w:space="0" w:color="auto"/>
        <w:left w:val="none" w:sz="0" w:space="0" w:color="auto"/>
        <w:bottom w:val="none" w:sz="0" w:space="0" w:color="auto"/>
        <w:right w:val="none" w:sz="0" w:space="0" w:color="auto"/>
      </w:divBdr>
    </w:div>
    <w:div w:id="855997816">
      <w:bodyDiv w:val="1"/>
      <w:marLeft w:val="0"/>
      <w:marRight w:val="0"/>
      <w:marTop w:val="0"/>
      <w:marBottom w:val="0"/>
      <w:divBdr>
        <w:top w:val="none" w:sz="0" w:space="0" w:color="auto"/>
        <w:left w:val="none" w:sz="0" w:space="0" w:color="auto"/>
        <w:bottom w:val="none" w:sz="0" w:space="0" w:color="auto"/>
        <w:right w:val="none" w:sz="0" w:space="0" w:color="auto"/>
      </w:divBdr>
    </w:div>
    <w:div w:id="856119844">
      <w:bodyDiv w:val="1"/>
      <w:marLeft w:val="0"/>
      <w:marRight w:val="0"/>
      <w:marTop w:val="0"/>
      <w:marBottom w:val="0"/>
      <w:divBdr>
        <w:top w:val="none" w:sz="0" w:space="0" w:color="auto"/>
        <w:left w:val="none" w:sz="0" w:space="0" w:color="auto"/>
        <w:bottom w:val="none" w:sz="0" w:space="0" w:color="auto"/>
        <w:right w:val="none" w:sz="0" w:space="0" w:color="auto"/>
      </w:divBdr>
    </w:div>
    <w:div w:id="856192136">
      <w:bodyDiv w:val="1"/>
      <w:marLeft w:val="0"/>
      <w:marRight w:val="0"/>
      <w:marTop w:val="0"/>
      <w:marBottom w:val="0"/>
      <w:divBdr>
        <w:top w:val="none" w:sz="0" w:space="0" w:color="auto"/>
        <w:left w:val="none" w:sz="0" w:space="0" w:color="auto"/>
        <w:bottom w:val="none" w:sz="0" w:space="0" w:color="auto"/>
        <w:right w:val="none" w:sz="0" w:space="0" w:color="auto"/>
      </w:divBdr>
    </w:div>
    <w:div w:id="856192614">
      <w:bodyDiv w:val="1"/>
      <w:marLeft w:val="0"/>
      <w:marRight w:val="0"/>
      <w:marTop w:val="0"/>
      <w:marBottom w:val="0"/>
      <w:divBdr>
        <w:top w:val="none" w:sz="0" w:space="0" w:color="auto"/>
        <w:left w:val="none" w:sz="0" w:space="0" w:color="auto"/>
        <w:bottom w:val="none" w:sz="0" w:space="0" w:color="auto"/>
        <w:right w:val="none" w:sz="0" w:space="0" w:color="auto"/>
      </w:divBdr>
    </w:div>
    <w:div w:id="856308084">
      <w:bodyDiv w:val="1"/>
      <w:marLeft w:val="0"/>
      <w:marRight w:val="0"/>
      <w:marTop w:val="0"/>
      <w:marBottom w:val="0"/>
      <w:divBdr>
        <w:top w:val="none" w:sz="0" w:space="0" w:color="auto"/>
        <w:left w:val="none" w:sz="0" w:space="0" w:color="auto"/>
        <w:bottom w:val="none" w:sz="0" w:space="0" w:color="auto"/>
        <w:right w:val="none" w:sz="0" w:space="0" w:color="auto"/>
      </w:divBdr>
    </w:div>
    <w:div w:id="856382948">
      <w:bodyDiv w:val="1"/>
      <w:marLeft w:val="0"/>
      <w:marRight w:val="0"/>
      <w:marTop w:val="0"/>
      <w:marBottom w:val="0"/>
      <w:divBdr>
        <w:top w:val="none" w:sz="0" w:space="0" w:color="auto"/>
        <w:left w:val="none" w:sz="0" w:space="0" w:color="auto"/>
        <w:bottom w:val="none" w:sz="0" w:space="0" w:color="auto"/>
        <w:right w:val="none" w:sz="0" w:space="0" w:color="auto"/>
      </w:divBdr>
    </w:div>
    <w:div w:id="856507630">
      <w:bodyDiv w:val="1"/>
      <w:marLeft w:val="0"/>
      <w:marRight w:val="0"/>
      <w:marTop w:val="0"/>
      <w:marBottom w:val="0"/>
      <w:divBdr>
        <w:top w:val="none" w:sz="0" w:space="0" w:color="auto"/>
        <w:left w:val="none" w:sz="0" w:space="0" w:color="auto"/>
        <w:bottom w:val="none" w:sz="0" w:space="0" w:color="auto"/>
        <w:right w:val="none" w:sz="0" w:space="0" w:color="auto"/>
      </w:divBdr>
    </w:div>
    <w:div w:id="856626229">
      <w:bodyDiv w:val="1"/>
      <w:marLeft w:val="0"/>
      <w:marRight w:val="0"/>
      <w:marTop w:val="0"/>
      <w:marBottom w:val="0"/>
      <w:divBdr>
        <w:top w:val="none" w:sz="0" w:space="0" w:color="auto"/>
        <w:left w:val="none" w:sz="0" w:space="0" w:color="auto"/>
        <w:bottom w:val="none" w:sz="0" w:space="0" w:color="auto"/>
        <w:right w:val="none" w:sz="0" w:space="0" w:color="auto"/>
      </w:divBdr>
    </w:div>
    <w:div w:id="856626904">
      <w:bodyDiv w:val="1"/>
      <w:marLeft w:val="0"/>
      <w:marRight w:val="0"/>
      <w:marTop w:val="0"/>
      <w:marBottom w:val="0"/>
      <w:divBdr>
        <w:top w:val="none" w:sz="0" w:space="0" w:color="auto"/>
        <w:left w:val="none" w:sz="0" w:space="0" w:color="auto"/>
        <w:bottom w:val="none" w:sz="0" w:space="0" w:color="auto"/>
        <w:right w:val="none" w:sz="0" w:space="0" w:color="auto"/>
      </w:divBdr>
    </w:div>
    <w:div w:id="856964076">
      <w:bodyDiv w:val="1"/>
      <w:marLeft w:val="0"/>
      <w:marRight w:val="0"/>
      <w:marTop w:val="0"/>
      <w:marBottom w:val="0"/>
      <w:divBdr>
        <w:top w:val="none" w:sz="0" w:space="0" w:color="auto"/>
        <w:left w:val="none" w:sz="0" w:space="0" w:color="auto"/>
        <w:bottom w:val="none" w:sz="0" w:space="0" w:color="auto"/>
        <w:right w:val="none" w:sz="0" w:space="0" w:color="auto"/>
      </w:divBdr>
    </w:div>
    <w:div w:id="857233259">
      <w:bodyDiv w:val="1"/>
      <w:marLeft w:val="0"/>
      <w:marRight w:val="0"/>
      <w:marTop w:val="0"/>
      <w:marBottom w:val="0"/>
      <w:divBdr>
        <w:top w:val="none" w:sz="0" w:space="0" w:color="auto"/>
        <w:left w:val="none" w:sz="0" w:space="0" w:color="auto"/>
        <w:bottom w:val="none" w:sz="0" w:space="0" w:color="auto"/>
        <w:right w:val="none" w:sz="0" w:space="0" w:color="auto"/>
      </w:divBdr>
    </w:div>
    <w:div w:id="857307566">
      <w:bodyDiv w:val="1"/>
      <w:marLeft w:val="0"/>
      <w:marRight w:val="0"/>
      <w:marTop w:val="0"/>
      <w:marBottom w:val="0"/>
      <w:divBdr>
        <w:top w:val="none" w:sz="0" w:space="0" w:color="auto"/>
        <w:left w:val="none" w:sz="0" w:space="0" w:color="auto"/>
        <w:bottom w:val="none" w:sz="0" w:space="0" w:color="auto"/>
        <w:right w:val="none" w:sz="0" w:space="0" w:color="auto"/>
      </w:divBdr>
    </w:div>
    <w:div w:id="857353043">
      <w:bodyDiv w:val="1"/>
      <w:marLeft w:val="0"/>
      <w:marRight w:val="0"/>
      <w:marTop w:val="0"/>
      <w:marBottom w:val="0"/>
      <w:divBdr>
        <w:top w:val="none" w:sz="0" w:space="0" w:color="auto"/>
        <w:left w:val="none" w:sz="0" w:space="0" w:color="auto"/>
        <w:bottom w:val="none" w:sz="0" w:space="0" w:color="auto"/>
        <w:right w:val="none" w:sz="0" w:space="0" w:color="auto"/>
      </w:divBdr>
    </w:div>
    <w:div w:id="857353073">
      <w:bodyDiv w:val="1"/>
      <w:marLeft w:val="0"/>
      <w:marRight w:val="0"/>
      <w:marTop w:val="0"/>
      <w:marBottom w:val="0"/>
      <w:divBdr>
        <w:top w:val="none" w:sz="0" w:space="0" w:color="auto"/>
        <w:left w:val="none" w:sz="0" w:space="0" w:color="auto"/>
        <w:bottom w:val="none" w:sz="0" w:space="0" w:color="auto"/>
        <w:right w:val="none" w:sz="0" w:space="0" w:color="auto"/>
      </w:divBdr>
    </w:div>
    <w:div w:id="857431760">
      <w:bodyDiv w:val="1"/>
      <w:marLeft w:val="0"/>
      <w:marRight w:val="0"/>
      <w:marTop w:val="0"/>
      <w:marBottom w:val="0"/>
      <w:divBdr>
        <w:top w:val="none" w:sz="0" w:space="0" w:color="auto"/>
        <w:left w:val="none" w:sz="0" w:space="0" w:color="auto"/>
        <w:bottom w:val="none" w:sz="0" w:space="0" w:color="auto"/>
        <w:right w:val="none" w:sz="0" w:space="0" w:color="auto"/>
      </w:divBdr>
    </w:div>
    <w:div w:id="857812106">
      <w:bodyDiv w:val="1"/>
      <w:marLeft w:val="0"/>
      <w:marRight w:val="0"/>
      <w:marTop w:val="0"/>
      <w:marBottom w:val="0"/>
      <w:divBdr>
        <w:top w:val="none" w:sz="0" w:space="0" w:color="auto"/>
        <w:left w:val="none" w:sz="0" w:space="0" w:color="auto"/>
        <w:bottom w:val="none" w:sz="0" w:space="0" w:color="auto"/>
        <w:right w:val="none" w:sz="0" w:space="0" w:color="auto"/>
      </w:divBdr>
    </w:div>
    <w:div w:id="858279015">
      <w:bodyDiv w:val="1"/>
      <w:marLeft w:val="0"/>
      <w:marRight w:val="0"/>
      <w:marTop w:val="0"/>
      <w:marBottom w:val="0"/>
      <w:divBdr>
        <w:top w:val="none" w:sz="0" w:space="0" w:color="auto"/>
        <w:left w:val="none" w:sz="0" w:space="0" w:color="auto"/>
        <w:bottom w:val="none" w:sz="0" w:space="0" w:color="auto"/>
        <w:right w:val="none" w:sz="0" w:space="0" w:color="auto"/>
      </w:divBdr>
    </w:div>
    <w:div w:id="858543193">
      <w:bodyDiv w:val="1"/>
      <w:marLeft w:val="0"/>
      <w:marRight w:val="0"/>
      <w:marTop w:val="0"/>
      <w:marBottom w:val="0"/>
      <w:divBdr>
        <w:top w:val="none" w:sz="0" w:space="0" w:color="auto"/>
        <w:left w:val="none" w:sz="0" w:space="0" w:color="auto"/>
        <w:bottom w:val="none" w:sz="0" w:space="0" w:color="auto"/>
        <w:right w:val="none" w:sz="0" w:space="0" w:color="auto"/>
      </w:divBdr>
    </w:div>
    <w:div w:id="858548875">
      <w:bodyDiv w:val="1"/>
      <w:marLeft w:val="0"/>
      <w:marRight w:val="0"/>
      <w:marTop w:val="0"/>
      <w:marBottom w:val="0"/>
      <w:divBdr>
        <w:top w:val="none" w:sz="0" w:space="0" w:color="auto"/>
        <w:left w:val="none" w:sz="0" w:space="0" w:color="auto"/>
        <w:bottom w:val="none" w:sz="0" w:space="0" w:color="auto"/>
        <w:right w:val="none" w:sz="0" w:space="0" w:color="auto"/>
      </w:divBdr>
    </w:div>
    <w:div w:id="858667866">
      <w:bodyDiv w:val="1"/>
      <w:marLeft w:val="0"/>
      <w:marRight w:val="0"/>
      <w:marTop w:val="0"/>
      <w:marBottom w:val="0"/>
      <w:divBdr>
        <w:top w:val="none" w:sz="0" w:space="0" w:color="auto"/>
        <w:left w:val="none" w:sz="0" w:space="0" w:color="auto"/>
        <w:bottom w:val="none" w:sz="0" w:space="0" w:color="auto"/>
        <w:right w:val="none" w:sz="0" w:space="0" w:color="auto"/>
      </w:divBdr>
    </w:div>
    <w:div w:id="858783954">
      <w:bodyDiv w:val="1"/>
      <w:marLeft w:val="0"/>
      <w:marRight w:val="0"/>
      <w:marTop w:val="0"/>
      <w:marBottom w:val="0"/>
      <w:divBdr>
        <w:top w:val="none" w:sz="0" w:space="0" w:color="auto"/>
        <w:left w:val="none" w:sz="0" w:space="0" w:color="auto"/>
        <w:bottom w:val="none" w:sz="0" w:space="0" w:color="auto"/>
        <w:right w:val="none" w:sz="0" w:space="0" w:color="auto"/>
      </w:divBdr>
    </w:div>
    <w:div w:id="858860294">
      <w:bodyDiv w:val="1"/>
      <w:marLeft w:val="0"/>
      <w:marRight w:val="0"/>
      <w:marTop w:val="0"/>
      <w:marBottom w:val="0"/>
      <w:divBdr>
        <w:top w:val="none" w:sz="0" w:space="0" w:color="auto"/>
        <w:left w:val="none" w:sz="0" w:space="0" w:color="auto"/>
        <w:bottom w:val="none" w:sz="0" w:space="0" w:color="auto"/>
        <w:right w:val="none" w:sz="0" w:space="0" w:color="auto"/>
      </w:divBdr>
    </w:div>
    <w:div w:id="859126227">
      <w:bodyDiv w:val="1"/>
      <w:marLeft w:val="0"/>
      <w:marRight w:val="0"/>
      <w:marTop w:val="0"/>
      <w:marBottom w:val="0"/>
      <w:divBdr>
        <w:top w:val="none" w:sz="0" w:space="0" w:color="auto"/>
        <w:left w:val="none" w:sz="0" w:space="0" w:color="auto"/>
        <w:bottom w:val="none" w:sz="0" w:space="0" w:color="auto"/>
        <w:right w:val="none" w:sz="0" w:space="0" w:color="auto"/>
      </w:divBdr>
    </w:div>
    <w:div w:id="859468563">
      <w:bodyDiv w:val="1"/>
      <w:marLeft w:val="0"/>
      <w:marRight w:val="0"/>
      <w:marTop w:val="0"/>
      <w:marBottom w:val="0"/>
      <w:divBdr>
        <w:top w:val="none" w:sz="0" w:space="0" w:color="auto"/>
        <w:left w:val="none" w:sz="0" w:space="0" w:color="auto"/>
        <w:bottom w:val="none" w:sz="0" w:space="0" w:color="auto"/>
        <w:right w:val="none" w:sz="0" w:space="0" w:color="auto"/>
      </w:divBdr>
    </w:div>
    <w:div w:id="859857801">
      <w:bodyDiv w:val="1"/>
      <w:marLeft w:val="0"/>
      <w:marRight w:val="0"/>
      <w:marTop w:val="0"/>
      <w:marBottom w:val="0"/>
      <w:divBdr>
        <w:top w:val="none" w:sz="0" w:space="0" w:color="auto"/>
        <w:left w:val="none" w:sz="0" w:space="0" w:color="auto"/>
        <w:bottom w:val="none" w:sz="0" w:space="0" w:color="auto"/>
        <w:right w:val="none" w:sz="0" w:space="0" w:color="auto"/>
      </w:divBdr>
    </w:div>
    <w:div w:id="860119765">
      <w:bodyDiv w:val="1"/>
      <w:marLeft w:val="0"/>
      <w:marRight w:val="0"/>
      <w:marTop w:val="0"/>
      <w:marBottom w:val="0"/>
      <w:divBdr>
        <w:top w:val="none" w:sz="0" w:space="0" w:color="auto"/>
        <w:left w:val="none" w:sz="0" w:space="0" w:color="auto"/>
        <w:bottom w:val="none" w:sz="0" w:space="0" w:color="auto"/>
        <w:right w:val="none" w:sz="0" w:space="0" w:color="auto"/>
      </w:divBdr>
    </w:div>
    <w:div w:id="860315032">
      <w:bodyDiv w:val="1"/>
      <w:marLeft w:val="0"/>
      <w:marRight w:val="0"/>
      <w:marTop w:val="0"/>
      <w:marBottom w:val="0"/>
      <w:divBdr>
        <w:top w:val="none" w:sz="0" w:space="0" w:color="auto"/>
        <w:left w:val="none" w:sz="0" w:space="0" w:color="auto"/>
        <w:bottom w:val="none" w:sz="0" w:space="0" w:color="auto"/>
        <w:right w:val="none" w:sz="0" w:space="0" w:color="auto"/>
      </w:divBdr>
    </w:div>
    <w:div w:id="860362688">
      <w:bodyDiv w:val="1"/>
      <w:marLeft w:val="0"/>
      <w:marRight w:val="0"/>
      <w:marTop w:val="0"/>
      <w:marBottom w:val="0"/>
      <w:divBdr>
        <w:top w:val="none" w:sz="0" w:space="0" w:color="auto"/>
        <w:left w:val="none" w:sz="0" w:space="0" w:color="auto"/>
        <w:bottom w:val="none" w:sz="0" w:space="0" w:color="auto"/>
        <w:right w:val="none" w:sz="0" w:space="0" w:color="auto"/>
      </w:divBdr>
    </w:div>
    <w:div w:id="860626161">
      <w:bodyDiv w:val="1"/>
      <w:marLeft w:val="0"/>
      <w:marRight w:val="0"/>
      <w:marTop w:val="0"/>
      <w:marBottom w:val="0"/>
      <w:divBdr>
        <w:top w:val="none" w:sz="0" w:space="0" w:color="auto"/>
        <w:left w:val="none" w:sz="0" w:space="0" w:color="auto"/>
        <w:bottom w:val="none" w:sz="0" w:space="0" w:color="auto"/>
        <w:right w:val="none" w:sz="0" w:space="0" w:color="auto"/>
      </w:divBdr>
    </w:div>
    <w:div w:id="860776984">
      <w:bodyDiv w:val="1"/>
      <w:marLeft w:val="0"/>
      <w:marRight w:val="0"/>
      <w:marTop w:val="0"/>
      <w:marBottom w:val="0"/>
      <w:divBdr>
        <w:top w:val="none" w:sz="0" w:space="0" w:color="auto"/>
        <w:left w:val="none" w:sz="0" w:space="0" w:color="auto"/>
        <w:bottom w:val="none" w:sz="0" w:space="0" w:color="auto"/>
        <w:right w:val="none" w:sz="0" w:space="0" w:color="auto"/>
      </w:divBdr>
    </w:div>
    <w:div w:id="860779496">
      <w:bodyDiv w:val="1"/>
      <w:marLeft w:val="0"/>
      <w:marRight w:val="0"/>
      <w:marTop w:val="0"/>
      <w:marBottom w:val="0"/>
      <w:divBdr>
        <w:top w:val="none" w:sz="0" w:space="0" w:color="auto"/>
        <w:left w:val="none" w:sz="0" w:space="0" w:color="auto"/>
        <w:bottom w:val="none" w:sz="0" w:space="0" w:color="auto"/>
        <w:right w:val="none" w:sz="0" w:space="0" w:color="auto"/>
      </w:divBdr>
    </w:div>
    <w:div w:id="860824182">
      <w:bodyDiv w:val="1"/>
      <w:marLeft w:val="0"/>
      <w:marRight w:val="0"/>
      <w:marTop w:val="0"/>
      <w:marBottom w:val="0"/>
      <w:divBdr>
        <w:top w:val="none" w:sz="0" w:space="0" w:color="auto"/>
        <w:left w:val="none" w:sz="0" w:space="0" w:color="auto"/>
        <w:bottom w:val="none" w:sz="0" w:space="0" w:color="auto"/>
        <w:right w:val="none" w:sz="0" w:space="0" w:color="auto"/>
      </w:divBdr>
    </w:div>
    <w:div w:id="861211763">
      <w:bodyDiv w:val="1"/>
      <w:marLeft w:val="0"/>
      <w:marRight w:val="0"/>
      <w:marTop w:val="0"/>
      <w:marBottom w:val="0"/>
      <w:divBdr>
        <w:top w:val="none" w:sz="0" w:space="0" w:color="auto"/>
        <w:left w:val="none" w:sz="0" w:space="0" w:color="auto"/>
        <w:bottom w:val="none" w:sz="0" w:space="0" w:color="auto"/>
        <w:right w:val="none" w:sz="0" w:space="0" w:color="auto"/>
      </w:divBdr>
    </w:div>
    <w:div w:id="861360417">
      <w:bodyDiv w:val="1"/>
      <w:marLeft w:val="0"/>
      <w:marRight w:val="0"/>
      <w:marTop w:val="0"/>
      <w:marBottom w:val="0"/>
      <w:divBdr>
        <w:top w:val="none" w:sz="0" w:space="0" w:color="auto"/>
        <w:left w:val="none" w:sz="0" w:space="0" w:color="auto"/>
        <w:bottom w:val="none" w:sz="0" w:space="0" w:color="auto"/>
        <w:right w:val="none" w:sz="0" w:space="0" w:color="auto"/>
      </w:divBdr>
    </w:div>
    <w:div w:id="861551899">
      <w:bodyDiv w:val="1"/>
      <w:marLeft w:val="0"/>
      <w:marRight w:val="0"/>
      <w:marTop w:val="0"/>
      <w:marBottom w:val="0"/>
      <w:divBdr>
        <w:top w:val="none" w:sz="0" w:space="0" w:color="auto"/>
        <w:left w:val="none" w:sz="0" w:space="0" w:color="auto"/>
        <w:bottom w:val="none" w:sz="0" w:space="0" w:color="auto"/>
        <w:right w:val="none" w:sz="0" w:space="0" w:color="auto"/>
      </w:divBdr>
    </w:div>
    <w:div w:id="861623585">
      <w:bodyDiv w:val="1"/>
      <w:marLeft w:val="0"/>
      <w:marRight w:val="0"/>
      <w:marTop w:val="0"/>
      <w:marBottom w:val="0"/>
      <w:divBdr>
        <w:top w:val="none" w:sz="0" w:space="0" w:color="auto"/>
        <w:left w:val="none" w:sz="0" w:space="0" w:color="auto"/>
        <w:bottom w:val="none" w:sz="0" w:space="0" w:color="auto"/>
        <w:right w:val="none" w:sz="0" w:space="0" w:color="auto"/>
      </w:divBdr>
    </w:div>
    <w:div w:id="861748481">
      <w:bodyDiv w:val="1"/>
      <w:marLeft w:val="0"/>
      <w:marRight w:val="0"/>
      <w:marTop w:val="0"/>
      <w:marBottom w:val="0"/>
      <w:divBdr>
        <w:top w:val="none" w:sz="0" w:space="0" w:color="auto"/>
        <w:left w:val="none" w:sz="0" w:space="0" w:color="auto"/>
        <w:bottom w:val="none" w:sz="0" w:space="0" w:color="auto"/>
        <w:right w:val="none" w:sz="0" w:space="0" w:color="auto"/>
      </w:divBdr>
    </w:div>
    <w:div w:id="861819887">
      <w:bodyDiv w:val="1"/>
      <w:marLeft w:val="0"/>
      <w:marRight w:val="0"/>
      <w:marTop w:val="0"/>
      <w:marBottom w:val="0"/>
      <w:divBdr>
        <w:top w:val="none" w:sz="0" w:space="0" w:color="auto"/>
        <w:left w:val="none" w:sz="0" w:space="0" w:color="auto"/>
        <w:bottom w:val="none" w:sz="0" w:space="0" w:color="auto"/>
        <w:right w:val="none" w:sz="0" w:space="0" w:color="auto"/>
      </w:divBdr>
    </w:div>
    <w:div w:id="861824291">
      <w:bodyDiv w:val="1"/>
      <w:marLeft w:val="0"/>
      <w:marRight w:val="0"/>
      <w:marTop w:val="0"/>
      <w:marBottom w:val="0"/>
      <w:divBdr>
        <w:top w:val="none" w:sz="0" w:space="0" w:color="auto"/>
        <w:left w:val="none" w:sz="0" w:space="0" w:color="auto"/>
        <w:bottom w:val="none" w:sz="0" w:space="0" w:color="auto"/>
        <w:right w:val="none" w:sz="0" w:space="0" w:color="auto"/>
      </w:divBdr>
    </w:div>
    <w:div w:id="862324966">
      <w:bodyDiv w:val="1"/>
      <w:marLeft w:val="0"/>
      <w:marRight w:val="0"/>
      <w:marTop w:val="0"/>
      <w:marBottom w:val="0"/>
      <w:divBdr>
        <w:top w:val="none" w:sz="0" w:space="0" w:color="auto"/>
        <w:left w:val="none" w:sz="0" w:space="0" w:color="auto"/>
        <w:bottom w:val="none" w:sz="0" w:space="0" w:color="auto"/>
        <w:right w:val="none" w:sz="0" w:space="0" w:color="auto"/>
      </w:divBdr>
    </w:div>
    <w:div w:id="862399377">
      <w:bodyDiv w:val="1"/>
      <w:marLeft w:val="0"/>
      <w:marRight w:val="0"/>
      <w:marTop w:val="0"/>
      <w:marBottom w:val="0"/>
      <w:divBdr>
        <w:top w:val="none" w:sz="0" w:space="0" w:color="auto"/>
        <w:left w:val="none" w:sz="0" w:space="0" w:color="auto"/>
        <w:bottom w:val="none" w:sz="0" w:space="0" w:color="auto"/>
        <w:right w:val="none" w:sz="0" w:space="0" w:color="auto"/>
      </w:divBdr>
    </w:div>
    <w:div w:id="862674770">
      <w:bodyDiv w:val="1"/>
      <w:marLeft w:val="0"/>
      <w:marRight w:val="0"/>
      <w:marTop w:val="0"/>
      <w:marBottom w:val="0"/>
      <w:divBdr>
        <w:top w:val="none" w:sz="0" w:space="0" w:color="auto"/>
        <w:left w:val="none" w:sz="0" w:space="0" w:color="auto"/>
        <w:bottom w:val="none" w:sz="0" w:space="0" w:color="auto"/>
        <w:right w:val="none" w:sz="0" w:space="0" w:color="auto"/>
      </w:divBdr>
    </w:div>
    <w:div w:id="862717158">
      <w:bodyDiv w:val="1"/>
      <w:marLeft w:val="0"/>
      <w:marRight w:val="0"/>
      <w:marTop w:val="0"/>
      <w:marBottom w:val="0"/>
      <w:divBdr>
        <w:top w:val="none" w:sz="0" w:space="0" w:color="auto"/>
        <w:left w:val="none" w:sz="0" w:space="0" w:color="auto"/>
        <w:bottom w:val="none" w:sz="0" w:space="0" w:color="auto"/>
        <w:right w:val="none" w:sz="0" w:space="0" w:color="auto"/>
      </w:divBdr>
    </w:div>
    <w:div w:id="862744753">
      <w:bodyDiv w:val="1"/>
      <w:marLeft w:val="0"/>
      <w:marRight w:val="0"/>
      <w:marTop w:val="0"/>
      <w:marBottom w:val="0"/>
      <w:divBdr>
        <w:top w:val="none" w:sz="0" w:space="0" w:color="auto"/>
        <w:left w:val="none" w:sz="0" w:space="0" w:color="auto"/>
        <w:bottom w:val="none" w:sz="0" w:space="0" w:color="auto"/>
        <w:right w:val="none" w:sz="0" w:space="0" w:color="auto"/>
      </w:divBdr>
    </w:div>
    <w:div w:id="863397622">
      <w:bodyDiv w:val="1"/>
      <w:marLeft w:val="0"/>
      <w:marRight w:val="0"/>
      <w:marTop w:val="0"/>
      <w:marBottom w:val="0"/>
      <w:divBdr>
        <w:top w:val="none" w:sz="0" w:space="0" w:color="auto"/>
        <w:left w:val="none" w:sz="0" w:space="0" w:color="auto"/>
        <w:bottom w:val="none" w:sz="0" w:space="0" w:color="auto"/>
        <w:right w:val="none" w:sz="0" w:space="0" w:color="auto"/>
      </w:divBdr>
    </w:div>
    <w:div w:id="863401760">
      <w:bodyDiv w:val="1"/>
      <w:marLeft w:val="0"/>
      <w:marRight w:val="0"/>
      <w:marTop w:val="0"/>
      <w:marBottom w:val="0"/>
      <w:divBdr>
        <w:top w:val="none" w:sz="0" w:space="0" w:color="auto"/>
        <w:left w:val="none" w:sz="0" w:space="0" w:color="auto"/>
        <w:bottom w:val="none" w:sz="0" w:space="0" w:color="auto"/>
        <w:right w:val="none" w:sz="0" w:space="0" w:color="auto"/>
      </w:divBdr>
    </w:div>
    <w:div w:id="864439938">
      <w:bodyDiv w:val="1"/>
      <w:marLeft w:val="0"/>
      <w:marRight w:val="0"/>
      <w:marTop w:val="0"/>
      <w:marBottom w:val="0"/>
      <w:divBdr>
        <w:top w:val="none" w:sz="0" w:space="0" w:color="auto"/>
        <w:left w:val="none" w:sz="0" w:space="0" w:color="auto"/>
        <w:bottom w:val="none" w:sz="0" w:space="0" w:color="auto"/>
        <w:right w:val="none" w:sz="0" w:space="0" w:color="auto"/>
      </w:divBdr>
    </w:div>
    <w:div w:id="864445539">
      <w:bodyDiv w:val="1"/>
      <w:marLeft w:val="0"/>
      <w:marRight w:val="0"/>
      <w:marTop w:val="0"/>
      <w:marBottom w:val="0"/>
      <w:divBdr>
        <w:top w:val="none" w:sz="0" w:space="0" w:color="auto"/>
        <w:left w:val="none" w:sz="0" w:space="0" w:color="auto"/>
        <w:bottom w:val="none" w:sz="0" w:space="0" w:color="auto"/>
        <w:right w:val="none" w:sz="0" w:space="0" w:color="auto"/>
      </w:divBdr>
    </w:div>
    <w:div w:id="864710966">
      <w:bodyDiv w:val="1"/>
      <w:marLeft w:val="0"/>
      <w:marRight w:val="0"/>
      <w:marTop w:val="0"/>
      <w:marBottom w:val="0"/>
      <w:divBdr>
        <w:top w:val="none" w:sz="0" w:space="0" w:color="auto"/>
        <w:left w:val="none" w:sz="0" w:space="0" w:color="auto"/>
        <w:bottom w:val="none" w:sz="0" w:space="0" w:color="auto"/>
        <w:right w:val="none" w:sz="0" w:space="0" w:color="auto"/>
      </w:divBdr>
    </w:div>
    <w:div w:id="864907877">
      <w:bodyDiv w:val="1"/>
      <w:marLeft w:val="0"/>
      <w:marRight w:val="0"/>
      <w:marTop w:val="0"/>
      <w:marBottom w:val="0"/>
      <w:divBdr>
        <w:top w:val="none" w:sz="0" w:space="0" w:color="auto"/>
        <w:left w:val="none" w:sz="0" w:space="0" w:color="auto"/>
        <w:bottom w:val="none" w:sz="0" w:space="0" w:color="auto"/>
        <w:right w:val="none" w:sz="0" w:space="0" w:color="auto"/>
      </w:divBdr>
    </w:div>
    <w:div w:id="865364742">
      <w:bodyDiv w:val="1"/>
      <w:marLeft w:val="0"/>
      <w:marRight w:val="0"/>
      <w:marTop w:val="0"/>
      <w:marBottom w:val="0"/>
      <w:divBdr>
        <w:top w:val="none" w:sz="0" w:space="0" w:color="auto"/>
        <w:left w:val="none" w:sz="0" w:space="0" w:color="auto"/>
        <w:bottom w:val="none" w:sz="0" w:space="0" w:color="auto"/>
        <w:right w:val="none" w:sz="0" w:space="0" w:color="auto"/>
      </w:divBdr>
    </w:div>
    <w:div w:id="865674605">
      <w:bodyDiv w:val="1"/>
      <w:marLeft w:val="0"/>
      <w:marRight w:val="0"/>
      <w:marTop w:val="0"/>
      <w:marBottom w:val="0"/>
      <w:divBdr>
        <w:top w:val="none" w:sz="0" w:space="0" w:color="auto"/>
        <w:left w:val="none" w:sz="0" w:space="0" w:color="auto"/>
        <w:bottom w:val="none" w:sz="0" w:space="0" w:color="auto"/>
        <w:right w:val="none" w:sz="0" w:space="0" w:color="auto"/>
      </w:divBdr>
    </w:div>
    <w:div w:id="865993447">
      <w:bodyDiv w:val="1"/>
      <w:marLeft w:val="0"/>
      <w:marRight w:val="0"/>
      <w:marTop w:val="0"/>
      <w:marBottom w:val="0"/>
      <w:divBdr>
        <w:top w:val="none" w:sz="0" w:space="0" w:color="auto"/>
        <w:left w:val="none" w:sz="0" w:space="0" w:color="auto"/>
        <w:bottom w:val="none" w:sz="0" w:space="0" w:color="auto"/>
        <w:right w:val="none" w:sz="0" w:space="0" w:color="auto"/>
      </w:divBdr>
    </w:div>
    <w:div w:id="866337472">
      <w:bodyDiv w:val="1"/>
      <w:marLeft w:val="0"/>
      <w:marRight w:val="0"/>
      <w:marTop w:val="0"/>
      <w:marBottom w:val="0"/>
      <w:divBdr>
        <w:top w:val="none" w:sz="0" w:space="0" w:color="auto"/>
        <w:left w:val="none" w:sz="0" w:space="0" w:color="auto"/>
        <w:bottom w:val="none" w:sz="0" w:space="0" w:color="auto"/>
        <w:right w:val="none" w:sz="0" w:space="0" w:color="auto"/>
      </w:divBdr>
    </w:div>
    <w:div w:id="866454334">
      <w:bodyDiv w:val="1"/>
      <w:marLeft w:val="0"/>
      <w:marRight w:val="0"/>
      <w:marTop w:val="0"/>
      <w:marBottom w:val="0"/>
      <w:divBdr>
        <w:top w:val="none" w:sz="0" w:space="0" w:color="auto"/>
        <w:left w:val="none" w:sz="0" w:space="0" w:color="auto"/>
        <w:bottom w:val="none" w:sz="0" w:space="0" w:color="auto"/>
        <w:right w:val="none" w:sz="0" w:space="0" w:color="auto"/>
      </w:divBdr>
    </w:div>
    <w:div w:id="866604891">
      <w:bodyDiv w:val="1"/>
      <w:marLeft w:val="0"/>
      <w:marRight w:val="0"/>
      <w:marTop w:val="0"/>
      <w:marBottom w:val="0"/>
      <w:divBdr>
        <w:top w:val="none" w:sz="0" w:space="0" w:color="auto"/>
        <w:left w:val="none" w:sz="0" w:space="0" w:color="auto"/>
        <w:bottom w:val="none" w:sz="0" w:space="0" w:color="auto"/>
        <w:right w:val="none" w:sz="0" w:space="0" w:color="auto"/>
      </w:divBdr>
    </w:div>
    <w:div w:id="866792220">
      <w:bodyDiv w:val="1"/>
      <w:marLeft w:val="0"/>
      <w:marRight w:val="0"/>
      <w:marTop w:val="0"/>
      <w:marBottom w:val="0"/>
      <w:divBdr>
        <w:top w:val="none" w:sz="0" w:space="0" w:color="auto"/>
        <w:left w:val="none" w:sz="0" w:space="0" w:color="auto"/>
        <w:bottom w:val="none" w:sz="0" w:space="0" w:color="auto"/>
        <w:right w:val="none" w:sz="0" w:space="0" w:color="auto"/>
      </w:divBdr>
    </w:div>
    <w:div w:id="866792676">
      <w:bodyDiv w:val="1"/>
      <w:marLeft w:val="0"/>
      <w:marRight w:val="0"/>
      <w:marTop w:val="0"/>
      <w:marBottom w:val="0"/>
      <w:divBdr>
        <w:top w:val="none" w:sz="0" w:space="0" w:color="auto"/>
        <w:left w:val="none" w:sz="0" w:space="0" w:color="auto"/>
        <w:bottom w:val="none" w:sz="0" w:space="0" w:color="auto"/>
        <w:right w:val="none" w:sz="0" w:space="0" w:color="auto"/>
      </w:divBdr>
    </w:div>
    <w:div w:id="866869415">
      <w:bodyDiv w:val="1"/>
      <w:marLeft w:val="0"/>
      <w:marRight w:val="0"/>
      <w:marTop w:val="0"/>
      <w:marBottom w:val="0"/>
      <w:divBdr>
        <w:top w:val="none" w:sz="0" w:space="0" w:color="auto"/>
        <w:left w:val="none" w:sz="0" w:space="0" w:color="auto"/>
        <w:bottom w:val="none" w:sz="0" w:space="0" w:color="auto"/>
        <w:right w:val="none" w:sz="0" w:space="0" w:color="auto"/>
      </w:divBdr>
    </w:div>
    <w:div w:id="867062731">
      <w:bodyDiv w:val="1"/>
      <w:marLeft w:val="0"/>
      <w:marRight w:val="0"/>
      <w:marTop w:val="0"/>
      <w:marBottom w:val="0"/>
      <w:divBdr>
        <w:top w:val="none" w:sz="0" w:space="0" w:color="auto"/>
        <w:left w:val="none" w:sz="0" w:space="0" w:color="auto"/>
        <w:bottom w:val="none" w:sz="0" w:space="0" w:color="auto"/>
        <w:right w:val="none" w:sz="0" w:space="0" w:color="auto"/>
      </w:divBdr>
    </w:div>
    <w:div w:id="867134618">
      <w:bodyDiv w:val="1"/>
      <w:marLeft w:val="0"/>
      <w:marRight w:val="0"/>
      <w:marTop w:val="0"/>
      <w:marBottom w:val="0"/>
      <w:divBdr>
        <w:top w:val="none" w:sz="0" w:space="0" w:color="auto"/>
        <w:left w:val="none" w:sz="0" w:space="0" w:color="auto"/>
        <w:bottom w:val="none" w:sz="0" w:space="0" w:color="auto"/>
        <w:right w:val="none" w:sz="0" w:space="0" w:color="auto"/>
      </w:divBdr>
    </w:div>
    <w:div w:id="867186195">
      <w:bodyDiv w:val="1"/>
      <w:marLeft w:val="0"/>
      <w:marRight w:val="0"/>
      <w:marTop w:val="0"/>
      <w:marBottom w:val="0"/>
      <w:divBdr>
        <w:top w:val="none" w:sz="0" w:space="0" w:color="auto"/>
        <w:left w:val="none" w:sz="0" w:space="0" w:color="auto"/>
        <w:bottom w:val="none" w:sz="0" w:space="0" w:color="auto"/>
        <w:right w:val="none" w:sz="0" w:space="0" w:color="auto"/>
      </w:divBdr>
    </w:div>
    <w:div w:id="867332054">
      <w:bodyDiv w:val="1"/>
      <w:marLeft w:val="0"/>
      <w:marRight w:val="0"/>
      <w:marTop w:val="0"/>
      <w:marBottom w:val="0"/>
      <w:divBdr>
        <w:top w:val="none" w:sz="0" w:space="0" w:color="auto"/>
        <w:left w:val="none" w:sz="0" w:space="0" w:color="auto"/>
        <w:bottom w:val="none" w:sz="0" w:space="0" w:color="auto"/>
        <w:right w:val="none" w:sz="0" w:space="0" w:color="auto"/>
      </w:divBdr>
    </w:div>
    <w:div w:id="867915875">
      <w:bodyDiv w:val="1"/>
      <w:marLeft w:val="0"/>
      <w:marRight w:val="0"/>
      <w:marTop w:val="0"/>
      <w:marBottom w:val="0"/>
      <w:divBdr>
        <w:top w:val="none" w:sz="0" w:space="0" w:color="auto"/>
        <w:left w:val="none" w:sz="0" w:space="0" w:color="auto"/>
        <w:bottom w:val="none" w:sz="0" w:space="0" w:color="auto"/>
        <w:right w:val="none" w:sz="0" w:space="0" w:color="auto"/>
      </w:divBdr>
    </w:div>
    <w:div w:id="868571447">
      <w:bodyDiv w:val="1"/>
      <w:marLeft w:val="0"/>
      <w:marRight w:val="0"/>
      <w:marTop w:val="0"/>
      <w:marBottom w:val="0"/>
      <w:divBdr>
        <w:top w:val="none" w:sz="0" w:space="0" w:color="auto"/>
        <w:left w:val="none" w:sz="0" w:space="0" w:color="auto"/>
        <w:bottom w:val="none" w:sz="0" w:space="0" w:color="auto"/>
        <w:right w:val="none" w:sz="0" w:space="0" w:color="auto"/>
      </w:divBdr>
    </w:div>
    <w:div w:id="868763966">
      <w:bodyDiv w:val="1"/>
      <w:marLeft w:val="0"/>
      <w:marRight w:val="0"/>
      <w:marTop w:val="0"/>
      <w:marBottom w:val="0"/>
      <w:divBdr>
        <w:top w:val="none" w:sz="0" w:space="0" w:color="auto"/>
        <w:left w:val="none" w:sz="0" w:space="0" w:color="auto"/>
        <w:bottom w:val="none" w:sz="0" w:space="0" w:color="auto"/>
        <w:right w:val="none" w:sz="0" w:space="0" w:color="auto"/>
      </w:divBdr>
    </w:div>
    <w:div w:id="868876556">
      <w:bodyDiv w:val="1"/>
      <w:marLeft w:val="0"/>
      <w:marRight w:val="0"/>
      <w:marTop w:val="0"/>
      <w:marBottom w:val="0"/>
      <w:divBdr>
        <w:top w:val="none" w:sz="0" w:space="0" w:color="auto"/>
        <w:left w:val="none" w:sz="0" w:space="0" w:color="auto"/>
        <w:bottom w:val="none" w:sz="0" w:space="0" w:color="auto"/>
        <w:right w:val="none" w:sz="0" w:space="0" w:color="auto"/>
      </w:divBdr>
    </w:div>
    <w:div w:id="869144183">
      <w:bodyDiv w:val="1"/>
      <w:marLeft w:val="0"/>
      <w:marRight w:val="0"/>
      <w:marTop w:val="0"/>
      <w:marBottom w:val="0"/>
      <w:divBdr>
        <w:top w:val="none" w:sz="0" w:space="0" w:color="auto"/>
        <w:left w:val="none" w:sz="0" w:space="0" w:color="auto"/>
        <w:bottom w:val="none" w:sz="0" w:space="0" w:color="auto"/>
        <w:right w:val="none" w:sz="0" w:space="0" w:color="auto"/>
      </w:divBdr>
    </w:div>
    <w:div w:id="869144919">
      <w:bodyDiv w:val="1"/>
      <w:marLeft w:val="0"/>
      <w:marRight w:val="0"/>
      <w:marTop w:val="0"/>
      <w:marBottom w:val="0"/>
      <w:divBdr>
        <w:top w:val="none" w:sz="0" w:space="0" w:color="auto"/>
        <w:left w:val="none" w:sz="0" w:space="0" w:color="auto"/>
        <w:bottom w:val="none" w:sz="0" w:space="0" w:color="auto"/>
        <w:right w:val="none" w:sz="0" w:space="0" w:color="auto"/>
      </w:divBdr>
    </w:div>
    <w:div w:id="869224897">
      <w:bodyDiv w:val="1"/>
      <w:marLeft w:val="0"/>
      <w:marRight w:val="0"/>
      <w:marTop w:val="0"/>
      <w:marBottom w:val="0"/>
      <w:divBdr>
        <w:top w:val="none" w:sz="0" w:space="0" w:color="auto"/>
        <w:left w:val="none" w:sz="0" w:space="0" w:color="auto"/>
        <w:bottom w:val="none" w:sz="0" w:space="0" w:color="auto"/>
        <w:right w:val="none" w:sz="0" w:space="0" w:color="auto"/>
      </w:divBdr>
    </w:div>
    <w:div w:id="869225342">
      <w:bodyDiv w:val="1"/>
      <w:marLeft w:val="0"/>
      <w:marRight w:val="0"/>
      <w:marTop w:val="0"/>
      <w:marBottom w:val="0"/>
      <w:divBdr>
        <w:top w:val="none" w:sz="0" w:space="0" w:color="auto"/>
        <w:left w:val="none" w:sz="0" w:space="0" w:color="auto"/>
        <w:bottom w:val="none" w:sz="0" w:space="0" w:color="auto"/>
        <w:right w:val="none" w:sz="0" w:space="0" w:color="auto"/>
      </w:divBdr>
    </w:div>
    <w:div w:id="869536402">
      <w:bodyDiv w:val="1"/>
      <w:marLeft w:val="0"/>
      <w:marRight w:val="0"/>
      <w:marTop w:val="0"/>
      <w:marBottom w:val="0"/>
      <w:divBdr>
        <w:top w:val="none" w:sz="0" w:space="0" w:color="auto"/>
        <w:left w:val="none" w:sz="0" w:space="0" w:color="auto"/>
        <w:bottom w:val="none" w:sz="0" w:space="0" w:color="auto"/>
        <w:right w:val="none" w:sz="0" w:space="0" w:color="auto"/>
      </w:divBdr>
    </w:div>
    <w:div w:id="869876007">
      <w:bodyDiv w:val="1"/>
      <w:marLeft w:val="0"/>
      <w:marRight w:val="0"/>
      <w:marTop w:val="0"/>
      <w:marBottom w:val="0"/>
      <w:divBdr>
        <w:top w:val="none" w:sz="0" w:space="0" w:color="auto"/>
        <w:left w:val="none" w:sz="0" w:space="0" w:color="auto"/>
        <w:bottom w:val="none" w:sz="0" w:space="0" w:color="auto"/>
        <w:right w:val="none" w:sz="0" w:space="0" w:color="auto"/>
      </w:divBdr>
    </w:div>
    <w:div w:id="869876732">
      <w:bodyDiv w:val="1"/>
      <w:marLeft w:val="0"/>
      <w:marRight w:val="0"/>
      <w:marTop w:val="0"/>
      <w:marBottom w:val="0"/>
      <w:divBdr>
        <w:top w:val="none" w:sz="0" w:space="0" w:color="auto"/>
        <w:left w:val="none" w:sz="0" w:space="0" w:color="auto"/>
        <w:bottom w:val="none" w:sz="0" w:space="0" w:color="auto"/>
        <w:right w:val="none" w:sz="0" w:space="0" w:color="auto"/>
      </w:divBdr>
    </w:div>
    <w:div w:id="870190475">
      <w:bodyDiv w:val="1"/>
      <w:marLeft w:val="0"/>
      <w:marRight w:val="0"/>
      <w:marTop w:val="0"/>
      <w:marBottom w:val="0"/>
      <w:divBdr>
        <w:top w:val="none" w:sz="0" w:space="0" w:color="auto"/>
        <w:left w:val="none" w:sz="0" w:space="0" w:color="auto"/>
        <w:bottom w:val="none" w:sz="0" w:space="0" w:color="auto"/>
        <w:right w:val="none" w:sz="0" w:space="0" w:color="auto"/>
      </w:divBdr>
    </w:div>
    <w:div w:id="870411014">
      <w:bodyDiv w:val="1"/>
      <w:marLeft w:val="0"/>
      <w:marRight w:val="0"/>
      <w:marTop w:val="0"/>
      <w:marBottom w:val="0"/>
      <w:divBdr>
        <w:top w:val="none" w:sz="0" w:space="0" w:color="auto"/>
        <w:left w:val="none" w:sz="0" w:space="0" w:color="auto"/>
        <w:bottom w:val="none" w:sz="0" w:space="0" w:color="auto"/>
        <w:right w:val="none" w:sz="0" w:space="0" w:color="auto"/>
      </w:divBdr>
    </w:div>
    <w:div w:id="870608254">
      <w:bodyDiv w:val="1"/>
      <w:marLeft w:val="0"/>
      <w:marRight w:val="0"/>
      <w:marTop w:val="0"/>
      <w:marBottom w:val="0"/>
      <w:divBdr>
        <w:top w:val="none" w:sz="0" w:space="0" w:color="auto"/>
        <w:left w:val="none" w:sz="0" w:space="0" w:color="auto"/>
        <w:bottom w:val="none" w:sz="0" w:space="0" w:color="auto"/>
        <w:right w:val="none" w:sz="0" w:space="0" w:color="auto"/>
      </w:divBdr>
    </w:div>
    <w:div w:id="870727012">
      <w:bodyDiv w:val="1"/>
      <w:marLeft w:val="0"/>
      <w:marRight w:val="0"/>
      <w:marTop w:val="0"/>
      <w:marBottom w:val="0"/>
      <w:divBdr>
        <w:top w:val="none" w:sz="0" w:space="0" w:color="auto"/>
        <w:left w:val="none" w:sz="0" w:space="0" w:color="auto"/>
        <w:bottom w:val="none" w:sz="0" w:space="0" w:color="auto"/>
        <w:right w:val="none" w:sz="0" w:space="0" w:color="auto"/>
      </w:divBdr>
    </w:div>
    <w:div w:id="870921454">
      <w:bodyDiv w:val="1"/>
      <w:marLeft w:val="0"/>
      <w:marRight w:val="0"/>
      <w:marTop w:val="0"/>
      <w:marBottom w:val="0"/>
      <w:divBdr>
        <w:top w:val="none" w:sz="0" w:space="0" w:color="auto"/>
        <w:left w:val="none" w:sz="0" w:space="0" w:color="auto"/>
        <w:bottom w:val="none" w:sz="0" w:space="0" w:color="auto"/>
        <w:right w:val="none" w:sz="0" w:space="0" w:color="auto"/>
      </w:divBdr>
    </w:div>
    <w:div w:id="871000037">
      <w:bodyDiv w:val="1"/>
      <w:marLeft w:val="0"/>
      <w:marRight w:val="0"/>
      <w:marTop w:val="0"/>
      <w:marBottom w:val="0"/>
      <w:divBdr>
        <w:top w:val="none" w:sz="0" w:space="0" w:color="auto"/>
        <w:left w:val="none" w:sz="0" w:space="0" w:color="auto"/>
        <w:bottom w:val="none" w:sz="0" w:space="0" w:color="auto"/>
        <w:right w:val="none" w:sz="0" w:space="0" w:color="auto"/>
      </w:divBdr>
    </w:div>
    <w:div w:id="871109668">
      <w:bodyDiv w:val="1"/>
      <w:marLeft w:val="0"/>
      <w:marRight w:val="0"/>
      <w:marTop w:val="0"/>
      <w:marBottom w:val="0"/>
      <w:divBdr>
        <w:top w:val="none" w:sz="0" w:space="0" w:color="auto"/>
        <w:left w:val="none" w:sz="0" w:space="0" w:color="auto"/>
        <w:bottom w:val="none" w:sz="0" w:space="0" w:color="auto"/>
        <w:right w:val="none" w:sz="0" w:space="0" w:color="auto"/>
      </w:divBdr>
    </w:div>
    <w:div w:id="871268193">
      <w:bodyDiv w:val="1"/>
      <w:marLeft w:val="0"/>
      <w:marRight w:val="0"/>
      <w:marTop w:val="0"/>
      <w:marBottom w:val="0"/>
      <w:divBdr>
        <w:top w:val="none" w:sz="0" w:space="0" w:color="auto"/>
        <w:left w:val="none" w:sz="0" w:space="0" w:color="auto"/>
        <w:bottom w:val="none" w:sz="0" w:space="0" w:color="auto"/>
        <w:right w:val="none" w:sz="0" w:space="0" w:color="auto"/>
      </w:divBdr>
    </w:div>
    <w:div w:id="871498698">
      <w:bodyDiv w:val="1"/>
      <w:marLeft w:val="0"/>
      <w:marRight w:val="0"/>
      <w:marTop w:val="0"/>
      <w:marBottom w:val="0"/>
      <w:divBdr>
        <w:top w:val="none" w:sz="0" w:space="0" w:color="auto"/>
        <w:left w:val="none" w:sz="0" w:space="0" w:color="auto"/>
        <w:bottom w:val="none" w:sz="0" w:space="0" w:color="auto"/>
        <w:right w:val="none" w:sz="0" w:space="0" w:color="auto"/>
      </w:divBdr>
    </w:div>
    <w:div w:id="871503097">
      <w:bodyDiv w:val="1"/>
      <w:marLeft w:val="0"/>
      <w:marRight w:val="0"/>
      <w:marTop w:val="0"/>
      <w:marBottom w:val="0"/>
      <w:divBdr>
        <w:top w:val="none" w:sz="0" w:space="0" w:color="auto"/>
        <w:left w:val="none" w:sz="0" w:space="0" w:color="auto"/>
        <w:bottom w:val="none" w:sz="0" w:space="0" w:color="auto"/>
        <w:right w:val="none" w:sz="0" w:space="0" w:color="auto"/>
      </w:divBdr>
    </w:div>
    <w:div w:id="871579609">
      <w:bodyDiv w:val="1"/>
      <w:marLeft w:val="0"/>
      <w:marRight w:val="0"/>
      <w:marTop w:val="0"/>
      <w:marBottom w:val="0"/>
      <w:divBdr>
        <w:top w:val="none" w:sz="0" w:space="0" w:color="auto"/>
        <w:left w:val="none" w:sz="0" w:space="0" w:color="auto"/>
        <w:bottom w:val="none" w:sz="0" w:space="0" w:color="auto"/>
        <w:right w:val="none" w:sz="0" w:space="0" w:color="auto"/>
      </w:divBdr>
    </w:div>
    <w:div w:id="871650297">
      <w:bodyDiv w:val="1"/>
      <w:marLeft w:val="0"/>
      <w:marRight w:val="0"/>
      <w:marTop w:val="0"/>
      <w:marBottom w:val="0"/>
      <w:divBdr>
        <w:top w:val="none" w:sz="0" w:space="0" w:color="auto"/>
        <w:left w:val="none" w:sz="0" w:space="0" w:color="auto"/>
        <w:bottom w:val="none" w:sz="0" w:space="0" w:color="auto"/>
        <w:right w:val="none" w:sz="0" w:space="0" w:color="auto"/>
      </w:divBdr>
    </w:div>
    <w:div w:id="871765565">
      <w:bodyDiv w:val="1"/>
      <w:marLeft w:val="0"/>
      <w:marRight w:val="0"/>
      <w:marTop w:val="0"/>
      <w:marBottom w:val="0"/>
      <w:divBdr>
        <w:top w:val="none" w:sz="0" w:space="0" w:color="auto"/>
        <w:left w:val="none" w:sz="0" w:space="0" w:color="auto"/>
        <w:bottom w:val="none" w:sz="0" w:space="0" w:color="auto"/>
        <w:right w:val="none" w:sz="0" w:space="0" w:color="auto"/>
      </w:divBdr>
    </w:div>
    <w:div w:id="872233110">
      <w:bodyDiv w:val="1"/>
      <w:marLeft w:val="0"/>
      <w:marRight w:val="0"/>
      <w:marTop w:val="0"/>
      <w:marBottom w:val="0"/>
      <w:divBdr>
        <w:top w:val="none" w:sz="0" w:space="0" w:color="auto"/>
        <w:left w:val="none" w:sz="0" w:space="0" w:color="auto"/>
        <w:bottom w:val="none" w:sz="0" w:space="0" w:color="auto"/>
        <w:right w:val="none" w:sz="0" w:space="0" w:color="auto"/>
      </w:divBdr>
    </w:div>
    <w:div w:id="872571106">
      <w:bodyDiv w:val="1"/>
      <w:marLeft w:val="0"/>
      <w:marRight w:val="0"/>
      <w:marTop w:val="0"/>
      <w:marBottom w:val="0"/>
      <w:divBdr>
        <w:top w:val="none" w:sz="0" w:space="0" w:color="auto"/>
        <w:left w:val="none" w:sz="0" w:space="0" w:color="auto"/>
        <w:bottom w:val="none" w:sz="0" w:space="0" w:color="auto"/>
        <w:right w:val="none" w:sz="0" w:space="0" w:color="auto"/>
      </w:divBdr>
    </w:div>
    <w:div w:id="872615321">
      <w:bodyDiv w:val="1"/>
      <w:marLeft w:val="0"/>
      <w:marRight w:val="0"/>
      <w:marTop w:val="0"/>
      <w:marBottom w:val="0"/>
      <w:divBdr>
        <w:top w:val="none" w:sz="0" w:space="0" w:color="auto"/>
        <w:left w:val="none" w:sz="0" w:space="0" w:color="auto"/>
        <w:bottom w:val="none" w:sz="0" w:space="0" w:color="auto"/>
        <w:right w:val="none" w:sz="0" w:space="0" w:color="auto"/>
      </w:divBdr>
    </w:div>
    <w:div w:id="872694454">
      <w:bodyDiv w:val="1"/>
      <w:marLeft w:val="0"/>
      <w:marRight w:val="0"/>
      <w:marTop w:val="0"/>
      <w:marBottom w:val="0"/>
      <w:divBdr>
        <w:top w:val="none" w:sz="0" w:space="0" w:color="auto"/>
        <w:left w:val="none" w:sz="0" w:space="0" w:color="auto"/>
        <w:bottom w:val="none" w:sz="0" w:space="0" w:color="auto"/>
        <w:right w:val="none" w:sz="0" w:space="0" w:color="auto"/>
      </w:divBdr>
    </w:div>
    <w:div w:id="872956824">
      <w:bodyDiv w:val="1"/>
      <w:marLeft w:val="0"/>
      <w:marRight w:val="0"/>
      <w:marTop w:val="0"/>
      <w:marBottom w:val="0"/>
      <w:divBdr>
        <w:top w:val="none" w:sz="0" w:space="0" w:color="auto"/>
        <w:left w:val="none" w:sz="0" w:space="0" w:color="auto"/>
        <w:bottom w:val="none" w:sz="0" w:space="0" w:color="auto"/>
        <w:right w:val="none" w:sz="0" w:space="0" w:color="auto"/>
      </w:divBdr>
    </w:div>
    <w:div w:id="873075334">
      <w:bodyDiv w:val="1"/>
      <w:marLeft w:val="0"/>
      <w:marRight w:val="0"/>
      <w:marTop w:val="0"/>
      <w:marBottom w:val="0"/>
      <w:divBdr>
        <w:top w:val="none" w:sz="0" w:space="0" w:color="auto"/>
        <w:left w:val="none" w:sz="0" w:space="0" w:color="auto"/>
        <w:bottom w:val="none" w:sz="0" w:space="0" w:color="auto"/>
        <w:right w:val="none" w:sz="0" w:space="0" w:color="auto"/>
      </w:divBdr>
    </w:div>
    <w:div w:id="873230128">
      <w:bodyDiv w:val="1"/>
      <w:marLeft w:val="0"/>
      <w:marRight w:val="0"/>
      <w:marTop w:val="0"/>
      <w:marBottom w:val="0"/>
      <w:divBdr>
        <w:top w:val="none" w:sz="0" w:space="0" w:color="auto"/>
        <w:left w:val="none" w:sz="0" w:space="0" w:color="auto"/>
        <w:bottom w:val="none" w:sz="0" w:space="0" w:color="auto"/>
        <w:right w:val="none" w:sz="0" w:space="0" w:color="auto"/>
      </w:divBdr>
    </w:div>
    <w:div w:id="873232279">
      <w:bodyDiv w:val="1"/>
      <w:marLeft w:val="0"/>
      <w:marRight w:val="0"/>
      <w:marTop w:val="0"/>
      <w:marBottom w:val="0"/>
      <w:divBdr>
        <w:top w:val="none" w:sz="0" w:space="0" w:color="auto"/>
        <w:left w:val="none" w:sz="0" w:space="0" w:color="auto"/>
        <w:bottom w:val="none" w:sz="0" w:space="0" w:color="auto"/>
        <w:right w:val="none" w:sz="0" w:space="0" w:color="auto"/>
      </w:divBdr>
    </w:div>
    <w:div w:id="873418788">
      <w:bodyDiv w:val="1"/>
      <w:marLeft w:val="0"/>
      <w:marRight w:val="0"/>
      <w:marTop w:val="0"/>
      <w:marBottom w:val="0"/>
      <w:divBdr>
        <w:top w:val="none" w:sz="0" w:space="0" w:color="auto"/>
        <w:left w:val="none" w:sz="0" w:space="0" w:color="auto"/>
        <w:bottom w:val="none" w:sz="0" w:space="0" w:color="auto"/>
        <w:right w:val="none" w:sz="0" w:space="0" w:color="auto"/>
      </w:divBdr>
    </w:div>
    <w:div w:id="873420205">
      <w:bodyDiv w:val="1"/>
      <w:marLeft w:val="0"/>
      <w:marRight w:val="0"/>
      <w:marTop w:val="0"/>
      <w:marBottom w:val="0"/>
      <w:divBdr>
        <w:top w:val="none" w:sz="0" w:space="0" w:color="auto"/>
        <w:left w:val="none" w:sz="0" w:space="0" w:color="auto"/>
        <w:bottom w:val="none" w:sz="0" w:space="0" w:color="auto"/>
        <w:right w:val="none" w:sz="0" w:space="0" w:color="auto"/>
      </w:divBdr>
    </w:div>
    <w:div w:id="873536415">
      <w:bodyDiv w:val="1"/>
      <w:marLeft w:val="0"/>
      <w:marRight w:val="0"/>
      <w:marTop w:val="0"/>
      <w:marBottom w:val="0"/>
      <w:divBdr>
        <w:top w:val="none" w:sz="0" w:space="0" w:color="auto"/>
        <w:left w:val="none" w:sz="0" w:space="0" w:color="auto"/>
        <w:bottom w:val="none" w:sz="0" w:space="0" w:color="auto"/>
        <w:right w:val="none" w:sz="0" w:space="0" w:color="auto"/>
      </w:divBdr>
    </w:div>
    <w:div w:id="873537201">
      <w:bodyDiv w:val="1"/>
      <w:marLeft w:val="0"/>
      <w:marRight w:val="0"/>
      <w:marTop w:val="0"/>
      <w:marBottom w:val="0"/>
      <w:divBdr>
        <w:top w:val="none" w:sz="0" w:space="0" w:color="auto"/>
        <w:left w:val="none" w:sz="0" w:space="0" w:color="auto"/>
        <w:bottom w:val="none" w:sz="0" w:space="0" w:color="auto"/>
        <w:right w:val="none" w:sz="0" w:space="0" w:color="auto"/>
      </w:divBdr>
    </w:div>
    <w:div w:id="873544886">
      <w:bodyDiv w:val="1"/>
      <w:marLeft w:val="0"/>
      <w:marRight w:val="0"/>
      <w:marTop w:val="0"/>
      <w:marBottom w:val="0"/>
      <w:divBdr>
        <w:top w:val="none" w:sz="0" w:space="0" w:color="auto"/>
        <w:left w:val="none" w:sz="0" w:space="0" w:color="auto"/>
        <w:bottom w:val="none" w:sz="0" w:space="0" w:color="auto"/>
        <w:right w:val="none" w:sz="0" w:space="0" w:color="auto"/>
      </w:divBdr>
    </w:div>
    <w:div w:id="873691055">
      <w:bodyDiv w:val="1"/>
      <w:marLeft w:val="0"/>
      <w:marRight w:val="0"/>
      <w:marTop w:val="0"/>
      <w:marBottom w:val="0"/>
      <w:divBdr>
        <w:top w:val="none" w:sz="0" w:space="0" w:color="auto"/>
        <w:left w:val="none" w:sz="0" w:space="0" w:color="auto"/>
        <w:bottom w:val="none" w:sz="0" w:space="0" w:color="auto"/>
        <w:right w:val="none" w:sz="0" w:space="0" w:color="auto"/>
      </w:divBdr>
    </w:div>
    <w:div w:id="873691930">
      <w:bodyDiv w:val="1"/>
      <w:marLeft w:val="0"/>
      <w:marRight w:val="0"/>
      <w:marTop w:val="0"/>
      <w:marBottom w:val="0"/>
      <w:divBdr>
        <w:top w:val="none" w:sz="0" w:space="0" w:color="auto"/>
        <w:left w:val="none" w:sz="0" w:space="0" w:color="auto"/>
        <w:bottom w:val="none" w:sz="0" w:space="0" w:color="auto"/>
        <w:right w:val="none" w:sz="0" w:space="0" w:color="auto"/>
      </w:divBdr>
    </w:div>
    <w:div w:id="873733276">
      <w:bodyDiv w:val="1"/>
      <w:marLeft w:val="0"/>
      <w:marRight w:val="0"/>
      <w:marTop w:val="0"/>
      <w:marBottom w:val="0"/>
      <w:divBdr>
        <w:top w:val="none" w:sz="0" w:space="0" w:color="auto"/>
        <w:left w:val="none" w:sz="0" w:space="0" w:color="auto"/>
        <w:bottom w:val="none" w:sz="0" w:space="0" w:color="auto"/>
        <w:right w:val="none" w:sz="0" w:space="0" w:color="auto"/>
      </w:divBdr>
    </w:div>
    <w:div w:id="873923766">
      <w:bodyDiv w:val="1"/>
      <w:marLeft w:val="0"/>
      <w:marRight w:val="0"/>
      <w:marTop w:val="0"/>
      <w:marBottom w:val="0"/>
      <w:divBdr>
        <w:top w:val="none" w:sz="0" w:space="0" w:color="auto"/>
        <w:left w:val="none" w:sz="0" w:space="0" w:color="auto"/>
        <w:bottom w:val="none" w:sz="0" w:space="0" w:color="auto"/>
        <w:right w:val="none" w:sz="0" w:space="0" w:color="auto"/>
      </w:divBdr>
    </w:div>
    <w:div w:id="874076608">
      <w:bodyDiv w:val="1"/>
      <w:marLeft w:val="0"/>
      <w:marRight w:val="0"/>
      <w:marTop w:val="0"/>
      <w:marBottom w:val="0"/>
      <w:divBdr>
        <w:top w:val="none" w:sz="0" w:space="0" w:color="auto"/>
        <w:left w:val="none" w:sz="0" w:space="0" w:color="auto"/>
        <w:bottom w:val="none" w:sz="0" w:space="0" w:color="auto"/>
        <w:right w:val="none" w:sz="0" w:space="0" w:color="auto"/>
      </w:divBdr>
    </w:div>
    <w:div w:id="874541986">
      <w:bodyDiv w:val="1"/>
      <w:marLeft w:val="0"/>
      <w:marRight w:val="0"/>
      <w:marTop w:val="0"/>
      <w:marBottom w:val="0"/>
      <w:divBdr>
        <w:top w:val="none" w:sz="0" w:space="0" w:color="auto"/>
        <w:left w:val="none" w:sz="0" w:space="0" w:color="auto"/>
        <w:bottom w:val="none" w:sz="0" w:space="0" w:color="auto"/>
        <w:right w:val="none" w:sz="0" w:space="0" w:color="auto"/>
      </w:divBdr>
    </w:div>
    <w:div w:id="874578739">
      <w:bodyDiv w:val="1"/>
      <w:marLeft w:val="0"/>
      <w:marRight w:val="0"/>
      <w:marTop w:val="0"/>
      <w:marBottom w:val="0"/>
      <w:divBdr>
        <w:top w:val="none" w:sz="0" w:space="0" w:color="auto"/>
        <w:left w:val="none" w:sz="0" w:space="0" w:color="auto"/>
        <w:bottom w:val="none" w:sz="0" w:space="0" w:color="auto"/>
        <w:right w:val="none" w:sz="0" w:space="0" w:color="auto"/>
      </w:divBdr>
    </w:div>
    <w:div w:id="874729273">
      <w:bodyDiv w:val="1"/>
      <w:marLeft w:val="0"/>
      <w:marRight w:val="0"/>
      <w:marTop w:val="0"/>
      <w:marBottom w:val="0"/>
      <w:divBdr>
        <w:top w:val="none" w:sz="0" w:space="0" w:color="auto"/>
        <w:left w:val="none" w:sz="0" w:space="0" w:color="auto"/>
        <w:bottom w:val="none" w:sz="0" w:space="0" w:color="auto"/>
        <w:right w:val="none" w:sz="0" w:space="0" w:color="auto"/>
      </w:divBdr>
    </w:div>
    <w:div w:id="874852373">
      <w:bodyDiv w:val="1"/>
      <w:marLeft w:val="0"/>
      <w:marRight w:val="0"/>
      <w:marTop w:val="0"/>
      <w:marBottom w:val="0"/>
      <w:divBdr>
        <w:top w:val="none" w:sz="0" w:space="0" w:color="auto"/>
        <w:left w:val="none" w:sz="0" w:space="0" w:color="auto"/>
        <w:bottom w:val="none" w:sz="0" w:space="0" w:color="auto"/>
        <w:right w:val="none" w:sz="0" w:space="0" w:color="auto"/>
      </w:divBdr>
    </w:div>
    <w:div w:id="875120615">
      <w:bodyDiv w:val="1"/>
      <w:marLeft w:val="0"/>
      <w:marRight w:val="0"/>
      <w:marTop w:val="0"/>
      <w:marBottom w:val="0"/>
      <w:divBdr>
        <w:top w:val="none" w:sz="0" w:space="0" w:color="auto"/>
        <w:left w:val="none" w:sz="0" w:space="0" w:color="auto"/>
        <w:bottom w:val="none" w:sz="0" w:space="0" w:color="auto"/>
        <w:right w:val="none" w:sz="0" w:space="0" w:color="auto"/>
      </w:divBdr>
    </w:div>
    <w:div w:id="875239002">
      <w:bodyDiv w:val="1"/>
      <w:marLeft w:val="0"/>
      <w:marRight w:val="0"/>
      <w:marTop w:val="0"/>
      <w:marBottom w:val="0"/>
      <w:divBdr>
        <w:top w:val="none" w:sz="0" w:space="0" w:color="auto"/>
        <w:left w:val="none" w:sz="0" w:space="0" w:color="auto"/>
        <w:bottom w:val="none" w:sz="0" w:space="0" w:color="auto"/>
        <w:right w:val="none" w:sz="0" w:space="0" w:color="auto"/>
      </w:divBdr>
    </w:div>
    <w:div w:id="875309407">
      <w:bodyDiv w:val="1"/>
      <w:marLeft w:val="0"/>
      <w:marRight w:val="0"/>
      <w:marTop w:val="0"/>
      <w:marBottom w:val="0"/>
      <w:divBdr>
        <w:top w:val="none" w:sz="0" w:space="0" w:color="auto"/>
        <w:left w:val="none" w:sz="0" w:space="0" w:color="auto"/>
        <w:bottom w:val="none" w:sz="0" w:space="0" w:color="auto"/>
        <w:right w:val="none" w:sz="0" w:space="0" w:color="auto"/>
      </w:divBdr>
    </w:div>
    <w:div w:id="875388336">
      <w:bodyDiv w:val="1"/>
      <w:marLeft w:val="0"/>
      <w:marRight w:val="0"/>
      <w:marTop w:val="0"/>
      <w:marBottom w:val="0"/>
      <w:divBdr>
        <w:top w:val="none" w:sz="0" w:space="0" w:color="auto"/>
        <w:left w:val="none" w:sz="0" w:space="0" w:color="auto"/>
        <w:bottom w:val="none" w:sz="0" w:space="0" w:color="auto"/>
        <w:right w:val="none" w:sz="0" w:space="0" w:color="auto"/>
      </w:divBdr>
    </w:div>
    <w:div w:id="875432082">
      <w:bodyDiv w:val="1"/>
      <w:marLeft w:val="0"/>
      <w:marRight w:val="0"/>
      <w:marTop w:val="0"/>
      <w:marBottom w:val="0"/>
      <w:divBdr>
        <w:top w:val="none" w:sz="0" w:space="0" w:color="auto"/>
        <w:left w:val="none" w:sz="0" w:space="0" w:color="auto"/>
        <w:bottom w:val="none" w:sz="0" w:space="0" w:color="auto"/>
        <w:right w:val="none" w:sz="0" w:space="0" w:color="auto"/>
      </w:divBdr>
    </w:div>
    <w:div w:id="875461796">
      <w:bodyDiv w:val="1"/>
      <w:marLeft w:val="0"/>
      <w:marRight w:val="0"/>
      <w:marTop w:val="0"/>
      <w:marBottom w:val="0"/>
      <w:divBdr>
        <w:top w:val="none" w:sz="0" w:space="0" w:color="auto"/>
        <w:left w:val="none" w:sz="0" w:space="0" w:color="auto"/>
        <w:bottom w:val="none" w:sz="0" w:space="0" w:color="auto"/>
        <w:right w:val="none" w:sz="0" w:space="0" w:color="auto"/>
      </w:divBdr>
    </w:div>
    <w:div w:id="875582206">
      <w:bodyDiv w:val="1"/>
      <w:marLeft w:val="0"/>
      <w:marRight w:val="0"/>
      <w:marTop w:val="0"/>
      <w:marBottom w:val="0"/>
      <w:divBdr>
        <w:top w:val="none" w:sz="0" w:space="0" w:color="auto"/>
        <w:left w:val="none" w:sz="0" w:space="0" w:color="auto"/>
        <w:bottom w:val="none" w:sz="0" w:space="0" w:color="auto"/>
        <w:right w:val="none" w:sz="0" w:space="0" w:color="auto"/>
      </w:divBdr>
    </w:div>
    <w:div w:id="875629023">
      <w:bodyDiv w:val="1"/>
      <w:marLeft w:val="0"/>
      <w:marRight w:val="0"/>
      <w:marTop w:val="0"/>
      <w:marBottom w:val="0"/>
      <w:divBdr>
        <w:top w:val="none" w:sz="0" w:space="0" w:color="auto"/>
        <w:left w:val="none" w:sz="0" w:space="0" w:color="auto"/>
        <w:bottom w:val="none" w:sz="0" w:space="0" w:color="auto"/>
        <w:right w:val="none" w:sz="0" w:space="0" w:color="auto"/>
      </w:divBdr>
    </w:div>
    <w:div w:id="875771076">
      <w:bodyDiv w:val="1"/>
      <w:marLeft w:val="0"/>
      <w:marRight w:val="0"/>
      <w:marTop w:val="0"/>
      <w:marBottom w:val="0"/>
      <w:divBdr>
        <w:top w:val="none" w:sz="0" w:space="0" w:color="auto"/>
        <w:left w:val="none" w:sz="0" w:space="0" w:color="auto"/>
        <w:bottom w:val="none" w:sz="0" w:space="0" w:color="auto"/>
        <w:right w:val="none" w:sz="0" w:space="0" w:color="auto"/>
      </w:divBdr>
    </w:div>
    <w:div w:id="875893784">
      <w:bodyDiv w:val="1"/>
      <w:marLeft w:val="0"/>
      <w:marRight w:val="0"/>
      <w:marTop w:val="0"/>
      <w:marBottom w:val="0"/>
      <w:divBdr>
        <w:top w:val="none" w:sz="0" w:space="0" w:color="auto"/>
        <w:left w:val="none" w:sz="0" w:space="0" w:color="auto"/>
        <w:bottom w:val="none" w:sz="0" w:space="0" w:color="auto"/>
        <w:right w:val="none" w:sz="0" w:space="0" w:color="auto"/>
      </w:divBdr>
    </w:div>
    <w:div w:id="875967543">
      <w:bodyDiv w:val="1"/>
      <w:marLeft w:val="0"/>
      <w:marRight w:val="0"/>
      <w:marTop w:val="0"/>
      <w:marBottom w:val="0"/>
      <w:divBdr>
        <w:top w:val="none" w:sz="0" w:space="0" w:color="auto"/>
        <w:left w:val="none" w:sz="0" w:space="0" w:color="auto"/>
        <w:bottom w:val="none" w:sz="0" w:space="0" w:color="auto"/>
        <w:right w:val="none" w:sz="0" w:space="0" w:color="auto"/>
      </w:divBdr>
    </w:div>
    <w:div w:id="876358377">
      <w:bodyDiv w:val="1"/>
      <w:marLeft w:val="0"/>
      <w:marRight w:val="0"/>
      <w:marTop w:val="0"/>
      <w:marBottom w:val="0"/>
      <w:divBdr>
        <w:top w:val="none" w:sz="0" w:space="0" w:color="auto"/>
        <w:left w:val="none" w:sz="0" w:space="0" w:color="auto"/>
        <w:bottom w:val="none" w:sz="0" w:space="0" w:color="auto"/>
        <w:right w:val="none" w:sz="0" w:space="0" w:color="auto"/>
      </w:divBdr>
    </w:div>
    <w:div w:id="876746517">
      <w:bodyDiv w:val="1"/>
      <w:marLeft w:val="0"/>
      <w:marRight w:val="0"/>
      <w:marTop w:val="0"/>
      <w:marBottom w:val="0"/>
      <w:divBdr>
        <w:top w:val="none" w:sz="0" w:space="0" w:color="auto"/>
        <w:left w:val="none" w:sz="0" w:space="0" w:color="auto"/>
        <w:bottom w:val="none" w:sz="0" w:space="0" w:color="auto"/>
        <w:right w:val="none" w:sz="0" w:space="0" w:color="auto"/>
      </w:divBdr>
    </w:div>
    <w:div w:id="876889497">
      <w:bodyDiv w:val="1"/>
      <w:marLeft w:val="0"/>
      <w:marRight w:val="0"/>
      <w:marTop w:val="0"/>
      <w:marBottom w:val="0"/>
      <w:divBdr>
        <w:top w:val="none" w:sz="0" w:space="0" w:color="auto"/>
        <w:left w:val="none" w:sz="0" w:space="0" w:color="auto"/>
        <w:bottom w:val="none" w:sz="0" w:space="0" w:color="auto"/>
        <w:right w:val="none" w:sz="0" w:space="0" w:color="auto"/>
      </w:divBdr>
    </w:div>
    <w:div w:id="877165437">
      <w:bodyDiv w:val="1"/>
      <w:marLeft w:val="0"/>
      <w:marRight w:val="0"/>
      <w:marTop w:val="0"/>
      <w:marBottom w:val="0"/>
      <w:divBdr>
        <w:top w:val="none" w:sz="0" w:space="0" w:color="auto"/>
        <w:left w:val="none" w:sz="0" w:space="0" w:color="auto"/>
        <w:bottom w:val="none" w:sz="0" w:space="0" w:color="auto"/>
        <w:right w:val="none" w:sz="0" w:space="0" w:color="auto"/>
      </w:divBdr>
    </w:div>
    <w:div w:id="877206432">
      <w:bodyDiv w:val="1"/>
      <w:marLeft w:val="0"/>
      <w:marRight w:val="0"/>
      <w:marTop w:val="0"/>
      <w:marBottom w:val="0"/>
      <w:divBdr>
        <w:top w:val="none" w:sz="0" w:space="0" w:color="auto"/>
        <w:left w:val="none" w:sz="0" w:space="0" w:color="auto"/>
        <w:bottom w:val="none" w:sz="0" w:space="0" w:color="auto"/>
        <w:right w:val="none" w:sz="0" w:space="0" w:color="auto"/>
      </w:divBdr>
    </w:div>
    <w:div w:id="877276438">
      <w:bodyDiv w:val="1"/>
      <w:marLeft w:val="0"/>
      <w:marRight w:val="0"/>
      <w:marTop w:val="0"/>
      <w:marBottom w:val="0"/>
      <w:divBdr>
        <w:top w:val="none" w:sz="0" w:space="0" w:color="auto"/>
        <w:left w:val="none" w:sz="0" w:space="0" w:color="auto"/>
        <w:bottom w:val="none" w:sz="0" w:space="0" w:color="auto"/>
        <w:right w:val="none" w:sz="0" w:space="0" w:color="auto"/>
      </w:divBdr>
    </w:div>
    <w:div w:id="877358574">
      <w:bodyDiv w:val="1"/>
      <w:marLeft w:val="0"/>
      <w:marRight w:val="0"/>
      <w:marTop w:val="0"/>
      <w:marBottom w:val="0"/>
      <w:divBdr>
        <w:top w:val="none" w:sz="0" w:space="0" w:color="auto"/>
        <w:left w:val="none" w:sz="0" w:space="0" w:color="auto"/>
        <w:bottom w:val="none" w:sz="0" w:space="0" w:color="auto"/>
        <w:right w:val="none" w:sz="0" w:space="0" w:color="auto"/>
      </w:divBdr>
    </w:div>
    <w:div w:id="877930272">
      <w:bodyDiv w:val="1"/>
      <w:marLeft w:val="0"/>
      <w:marRight w:val="0"/>
      <w:marTop w:val="0"/>
      <w:marBottom w:val="0"/>
      <w:divBdr>
        <w:top w:val="none" w:sz="0" w:space="0" w:color="auto"/>
        <w:left w:val="none" w:sz="0" w:space="0" w:color="auto"/>
        <w:bottom w:val="none" w:sz="0" w:space="0" w:color="auto"/>
        <w:right w:val="none" w:sz="0" w:space="0" w:color="auto"/>
      </w:divBdr>
    </w:div>
    <w:div w:id="877935929">
      <w:bodyDiv w:val="1"/>
      <w:marLeft w:val="0"/>
      <w:marRight w:val="0"/>
      <w:marTop w:val="0"/>
      <w:marBottom w:val="0"/>
      <w:divBdr>
        <w:top w:val="none" w:sz="0" w:space="0" w:color="auto"/>
        <w:left w:val="none" w:sz="0" w:space="0" w:color="auto"/>
        <w:bottom w:val="none" w:sz="0" w:space="0" w:color="auto"/>
        <w:right w:val="none" w:sz="0" w:space="0" w:color="auto"/>
      </w:divBdr>
    </w:div>
    <w:div w:id="878130320">
      <w:bodyDiv w:val="1"/>
      <w:marLeft w:val="0"/>
      <w:marRight w:val="0"/>
      <w:marTop w:val="0"/>
      <w:marBottom w:val="0"/>
      <w:divBdr>
        <w:top w:val="none" w:sz="0" w:space="0" w:color="auto"/>
        <w:left w:val="none" w:sz="0" w:space="0" w:color="auto"/>
        <w:bottom w:val="none" w:sz="0" w:space="0" w:color="auto"/>
        <w:right w:val="none" w:sz="0" w:space="0" w:color="auto"/>
      </w:divBdr>
    </w:div>
    <w:div w:id="878318218">
      <w:bodyDiv w:val="1"/>
      <w:marLeft w:val="0"/>
      <w:marRight w:val="0"/>
      <w:marTop w:val="0"/>
      <w:marBottom w:val="0"/>
      <w:divBdr>
        <w:top w:val="none" w:sz="0" w:space="0" w:color="auto"/>
        <w:left w:val="none" w:sz="0" w:space="0" w:color="auto"/>
        <w:bottom w:val="none" w:sz="0" w:space="0" w:color="auto"/>
        <w:right w:val="none" w:sz="0" w:space="0" w:color="auto"/>
      </w:divBdr>
    </w:div>
    <w:div w:id="878709714">
      <w:bodyDiv w:val="1"/>
      <w:marLeft w:val="0"/>
      <w:marRight w:val="0"/>
      <w:marTop w:val="0"/>
      <w:marBottom w:val="0"/>
      <w:divBdr>
        <w:top w:val="none" w:sz="0" w:space="0" w:color="auto"/>
        <w:left w:val="none" w:sz="0" w:space="0" w:color="auto"/>
        <w:bottom w:val="none" w:sz="0" w:space="0" w:color="auto"/>
        <w:right w:val="none" w:sz="0" w:space="0" w:color="auto"/>
      </w:divBdr>
    </w:div>
    <w:div w:id="878855661">
      <w:bodyDiv w:val="1"/>
      <w:marLeft w:val="0"/>
      <w:marRight w:val="0"/>
      <w:marTop w:val="0"/>
      <w:marBottom w:val="0"/>
      <w:divBdr>
        <w:top w:val="none" w:sz="0" w:space="0" w:color="auto"/>
        <w:left w:val="none" w:sz="0" w:space="0" w:color="auto"/>
        <w:bottom w:val="none" w:sz="0" w:space="0" w:color="auto"/>
        <w:right w:val="none" w:sz="0" w:space="0" w:color="auto"/>
      </w:divBdr>
    </w:div>
    <w:div w:id="878972252">
      <w:bodyDiv w:val="1"/>
      <w:marLeft w:val="0"/>
      <w:marRight w:val="0"/>
      <w:marTop w:val="0"/>
      <w:marBottom w:val="0"/>
      <w:divBdr>
        <w:top w:val="none" w:sz="0" w:space="0" w:color="auto"/>
        <w:left w:val="none" w:sz="0" w:space="0" w:color="auto"/>
        <w:bottom w:val="none" w:sz="0" w:space="0" w:color="auto"/>
        <w:right w:val="none" w:sz="0" w:space="0" w:color="auto"/>
      </w:divBdr>
    </w:div>
    <w:div w:id="879169943">
      <w:bodyDiv w:val="1"/>
      <w:marLeft w:val="0"/>
      <w:marRight w:val="0"/>
      <w:marTop w:val="0"/>
      <w:marBottom w:val="0"/>
      <w:divBdr>
        <w:top w:val="none" w:sz="0" w:space="0" w:color="auto"/>
        <w:left w:val="none" w:sz="0" w:space="0" w:color="auto"/>
        <w:bottom w:val="none" w:sz="0" w:space="0" w:color="auto"/>
        <w:right w:val="none" w:sz="0" w:space="0" w:color="auto"/>
      </w:divBdr>
    </w:div>
    <w:div w:id="879318459">
      <w:bodyDiv w:val="1"/>
      <w:marLeft w:val="0"/>
      <w:marRight w:val="0"/>
      <w:marTop w:val="0"/>
      <w:marBottom w:val="0"/>
      <w:divBdr>
        <w:top w:val="none" w:sz="0" w:space="0" w:color="auto"/>
        <w:left w:val="none" w:sz="0" w:space="0" w:color="auto"/>
        <w:bottom w:val="none" w:sz="0" w:space="0" w:color="auto"/>
        <w:right w:val="none" w:sz="0" w:space="0" w:color="auto"/>
      </w:divBdr>
    </w:div>
    <w:div w:id="879629863">
      <w:bodyDiv w:val="1"/>
      <w:marLeft w:val="0"/>
      <w:marRight w:val="0"/>
      <w:marTop w:val="0"/>
      <w:marBottom w:val="0"/>
      <w:divBdr>
        <w:top w:val="none" w:sz="0" w:space="0" w:color="auto"/>
        <w:left w:val="none" w:sz="0" w:space="0" w:color="auto"/>
        <w:bottom w:val="none" w:sz="0" w:space="0" w:color="auto"/>
        <w:right w:val="none" w:sz="0" w:space="0" w:color="auto"/>
      </w:divBdr>
    </w:div>
    <w:div w:id="879779538">
      <w:bodyDiv w:val="1"/>
      <w:marLeft w:val="0"/>
      <w:marRight w:val="0"/>
      <w:marTop w:val="0"/>
      <w:marBottom w:val="0"/>
      <w:divBdr>
        <w:top w:val="none" w:sz="0" w:space="0" w:color="auto"/>
        <w:left w:val="none" w:sz="0" w:space="0" w:color="auto"/>
        <w:bottom w:val="none" w:sz="0" w:space="0" w:color="auto"/>
        <w:right w:val="none" w:sz="0" w:space="0" w:color="auto"/>
      </w:divBdr>
    </w:div>
    <w:div w:id="879903156">
      <w:bodyDiv w:val="1"/>
      <w:marLeft w:val="0"/>
      <w:marRight w:val="0"/>
      <w:marTop w:val="0"/>
      <w:marBottom w:val="0"/>
      <w:divBdr>
        <w:top w:val="none" w:sz="0" w:space="0" w:color="auto"/>
        <w:left w:val="none" w:sz="0" w:space="0" w:color="auto"/>
        <w:bottom w:val="none" w:sz="0" w:space="0" w:color="auto"/>
        <w:right w:val="none" w:sz="0" w:space="0" w:color="auto"/>
      </w:divBdr>
    </w:div>
    <w:div w:id="879903213">
      <w:bodyDiv w:val="1"/>
      <w:marLeft w:val="0"/>
      <w:marRight w:val="0"/>
      <w:marTop w:val="0"/>
      <w:marBottom w:val="0"/>
      <w:divBdr>
        <w:top w:val="none" w:sz="0" w:space="0" w:color="auto"/>
        <w:left w:val="none" w:sz="0" w:space="0" w:color="auto"/>
        <w:bottom w:val="none" w:sz="0" w:space="0" w:color="auto"/>
        <w:right w:val="none" w:sz="0" w:space="0" w:color="auto"/>
      </w:divBdr>
    </w:div>
    <w:div w:id="880095859">
      <w:bodyDiv w:val="1"/>
      <w:marLeft w:val="0"/>
      <w:marRight w:val="0"/>
      <w:marTop w:val="0"/>
      <w:marBottom w:val="0"/>
      <w:divBdr>
        <w:top w:val="none" w:sz="0" w:space="0" w:color="auto"/>
        <w:left w:val="none" w:sz="0" w:space="0" w:color="auto"/>
        <w:bottom w:val="none" w:sz="0" w:space="0" w:color="auto"/>
        <w:right w:val="none" w:sz="0" w:space="0" w:color="auto"/>
      </w:divBdr>
    </w:div>
    <w:div w:id="880367314">
      <w:bodyDiv w:val="1"/>
      <w:marLeft w:val="0"/>
      <w:marRight w:val="0"/>
      <w:marTop w:val="0"/>
      <w:marBottom w:val="0"/>
      <w:divBdr>
        <w:top w:val="none" w:sz="0" w:space="0" w:color="auto"/>
        <w:left w:val="none" w:sz="0" w:space="0" w:color="auto"/>
        <w:bottom w:val="none" w:sz="0" w:space="0" w:color="auto"/>
        <w:right w:val="none" w:sz="0" w:space="0" w:color="auto"/>
      </w:divBdr>
    </w:div>
    <w:div w:id="880440396">
      <w:bodyDiv w:val="1"/>
      <w:marLeft w:val="0"/>
      <w:marRight w:val="0"/>
      <w:marTop w:val="0"/>
      <w:marBottom w:val="0"/>
      <w:divBdr>
        <w:top w:val="none" w:sz="0" w:space="0" w:color="auto"/>
        <w:left w:val="none" w:sz="0" w:space="0" w:color="auto"/>
        <w:bottom w:val="none" w:sz="0" w:space="0" w:color="auto"/>
        <w:right w:val="none" w:sz="0" w:space="0" w:color="auto"/>
      </w:divBdr>
    </w:div>
    <w:div w:id="880442273">
      <w:bodyDiv w:val="1"/>
      <w:marLeft w:val="0"/>
      <w:marRight w:val="0"/>
      <w:marTop w:val="0"/>
      <w:marBottom w:val="0"/>
      <w:divBdr>
        <w:top w:val="none" w:sz="0" w:space="0" w:color="auto"/>
        <w:left w:val="none" w:sz="0" w:space="0" w:color="auto"/>
        <w:bottom w:val="none" w:sz="0" w:space="0" w:color="auto"/>
        <w:right w:val="none" w:sz="0" w:space="0" w:color="auto"/>
      </w:divBdr>
    </w:div>
    <w:div w:id="880555390">
      <w:bodyDiv w:val="1"/>
      <w:marLeft w:val="0"/>
      <w:marRight w:val="0"/>
      <w:marTop w:val="0"/>
      <w:marBottom w:val="0"/>
      <w:divBdr>
        <w:top w:val="none" w:sz="0" w:space="0" w:color="auto"/>
        <w:left w:val="none" w:sz="0" w:space="0" w:color="auto"/>
        <w:bottom w:val="none" w:sz="0" w:space="0" w:color="auto"/>
        <w:right w:val="none" w:sz="0" w:space="0" w:color="auto"/>
      </w:divBdr>
    </w:div>
    <w:div w:id="880560043">
      <w:bodyDiv w:val="1"/>
      <w:marLeft w:val="0"/>
      <w:marRight w:val="0"/>
      <w:marTop w:val="0"/>
      <w:marBottom w:val="0"/>
      <w:divBdr>
        <w:top w:val="none" w:sz="0" w:space="0" w:color="auto"/>
        <w:left w:val="none" w:sz="0" w:space="0" w:color="auto"/>
        <w:bottom w:val="none" w:sz="0" w:space="0" w:color="auto"/>
        <w:right w:val="none" w:sz="0" w:space="0" w:color="auto"/>
      </w:divBdr>
    </w:div>
    <w:div w:id="880704034">
      <w:bodyDiv w:val="1"/>
      <w:marLeft w:val="0"/>
      <w:marRight w:val="0"/>
      <w:marTop w:val="0"/>
      <w:marBottom w:val="0"/>
      <w:divBdr>
        <w:top w:val="none" w:sz="0" w:space="0" w:color="auto"/>
        <w:left w:val="none" w:sz="0" w:space="0" w:color="auto"/>
        <w:bottom w:val="none" w:sz="0" w:space="0" w:color="auto"/>
        <w:right w:val="none" w:sz="0" w:space="0" w:color="auto"/>
      </w:divBdr>
    </w:div>
    <w:div w:id="880822213">
      <w:bodyDiv w:val="1"/>
      <w:marLeft w:val="0"/>
      <w:marRight w:val="0"/>
      <w:marTop w:val="0"/>
      <w:marBottom w:val="0"/>
      <w:divBdr>
        <w:top w:val="none" w:sz="0" w:space="0" w:color="auto"/>
        <w:left w:val="none" w:sz="0" w:space="0" w:color="auto"/>
        <w:bottom w:val="none" w:sz="0" w:space="0" w:color="auto"/>
        <w:right w:val="none" w:sz="0" w:space="0" w:color="auto"/>
      </w:divBdr>
    </w:div>
    <w:div w:id="880898674">
      <w:bodyDiv w:val="1"/>
      <w:marLeft w:val="0"/>
      <w:marRight w:val="0"/>
      <w:marTop w:val="0"/>
      <w:marBottom w:val="0"/>
      <w:divBdr>
        <w:top w:val="none" w:sz="0" w:space="0" w:color="auto"/>
        <w:left w:val="none" w:sz="0" w:space="0" w:color="auto"/>
        <w:bottom w:val="none" w:sz="0" w:space="0" w:color="auto"/>
        <w:right w:val="none" w:sz="0" w:space="0" w:color="auto"/>
      </w:divBdr>
    </w:div>
    <w:div w:id="880939151">
      <w:bodyDiv w:val="1"/>
      <w:marLeft w:val="0"/>
      <w:marRight w:val="0"/>
      <w:marTop w:val="0"/>
      <w:marBottom w:val="0"/>
      <w:divBdr>
        <w:top w:val="none" w:sz="0" w:space="0" w:color="auto"/>
        <w:left w:val="none" w:sz="0" w:space="0" w:color="auto"/>
        <w:bottom w:val="none" w:sz="0" w:space="0" w:color="auto"/>
        <w:right w:val="none" w:sz="0" w:space="0" w:color="auto"/>
      </w:divBdr>
    </w:div>
    <w:div w:id="881215061">
      <w:bodyDiv w:val="1"/>
      <w:marLeft w:val="0"/>
      <w:marRight w:val="0"/>
      <w:marTop w:val="0"/>
      <w:marBottom w:val="0"/>
      <w:divBdr>
        <w:top w:val="none" w:sz="0" w:space="0" w:color="auto"/>
        <w:left w:val="none" w:sz="0" w:space="0" w:color="auto"/>
        <w:bottom w:val="none" w:sz="0" w:space="0" w:color="auto"/>
        <w:right w:val="none" w:sz="0" w:space="0" w:color="auto"/>
      </w:divBdr>
    </w:div>
    <w:div w:id="881286124">
      <w:bodyDiv w:val="1"/>
      <w:marLeft w:val="0"/>
      <w:marRight w:val="0"/>
      <w:marTop w:val="0"/>
      <w:marBottom w:val="0"/>
      <w:divBdr>
        <w:top w:val="none" w:sz="0" w:space="0" w:color="auto"/>
        <w:left w:val="none" w:sz="0" w:space="0" w:color="auto"/>
        <w:bottom w:val="none" w:sz="0" w:space="0" w:color="auto"/>
        <w:right w:val="none" w:sz="0" w:space="0" w:color="auto"/>
      </w:divBdr>
    </w:div>
    <w:div w:id="881331175">
      <w:bodyDiv w:val="1"/>
      <w:marLeft w:val="0"/>
      <w:marRight w:val="0"/>
      <w:marTop w:val="0"/>
      <w:marBottom w:val="0"/>
      <w:divBdr>
        <w:top w:val="none" w:sz="0" w:space="0" w:color="auto"/>
        <w:left w:val="none" w:sz="0" w:space="0" w:color="auto"/>
        <w:bottom w:val="none" w:sz="0" w:space="0" w:color="auto"/>
        <w:right w:val="none" w:sz="0" w:space="0" w:color="auto"/>
      </w:divBdr>
    </w:div>
    <w:div w:id="881357934">
      <w:bodyDiv w:val="1"/>
      <w:marLeft w:val="0"/>
      <w:marRight w:val="0"/>
      <w:marTop w:val="0"/>
      <w:marBottom w:val="0"/>
      <w:divBdr>
        <w:top w:val="none" w:sz="0" w:space="0" w:color="auto"/>
        <w:left w:val="none" w:sz="0" w:space="0" w:color="auto"/>
        <w:bottom w:val="none" w:sz="0" w:space="0" w:color="auto"/>
        <w:right w:val="none" w:sz="0" w:space="0" w:color="auto"/>
      </w:divBdr>
    </w:div>
    <w:div w:id="881358971">
      <w:bodyDiv w:val="1"/>
      <w:marLeft w:val="0"/>
      <w:marRight w:val="0"/>
      <w:marTop w:val="0"/>
      <w:marBottom w:val="0"/>
      <w:divBdr>
        <w:top w:val="none" w:sz="0" w:space="0" w:color="auto"/>
        <w:left w:val="none" w:sz="0" w:space="0" w:color="auto"/>
        <w:bottom w:val="none" w:sz="0" w:space="0" w:color="auto"/>
        <w:right w:val="none" w:sz="0" w:space="0" w:color="auto"/>
      </w:divBdr>
    </w:div>
    <w:div w:id="881399726">
      <w:bodyDiv w:val="1"/>
      <w:marLeft w:val="0"/>
      <w:marRight w:val="0"/>
      <w:marTop w:val="0"/>
      <w:marBottom w:val="0"/>
      <w:divBdr>
        <w:top w:val="none" w:sz="0" w:space="0" w:color="auto"/>
        <w:left w:val="none" w:sz="0" w:space="0" w:color="auto"/>
        <w:bottom w:val="none" w:sz="0" w:space="0" w:color="auto"/>
        <w:right w:val="none" w:sz="0" w:space="0" w:color="auto"/>
      </w:divBdr>
    </w:div>
    <w:div w:id="881483168">
      <w:bodyDiv w:val="1"/>
      <w:marLeft w:val="0"/>
      <w:marRight w:val="0"/>
      <w:marTop w:val="0"/>
      <w:marBottom w:val="0"/>
      <w:divBdr>
        <w:top w:val="none" w:sz="0" w:space="0" w:color="auto"/>
        <w:left w:val="none" w:sz="0" w:space="0" w:color="auto"/>
        <w:bottom w:val="none" w:sz="0" w:space="0" w:color="auto"/>
        <w:right w:val="none" w:sz="0" w:space="0" w:color="auto"/>
      </w:divBdr>
    </w:div>
    <w:div w:id="881592805">
      <w:bodyDiv w:val="1"/>
      <w:marLeft w:val="0"/>
      <w:marRight w:val="0"/>
      <w:marTop w:val="0"/>
      <w:marBottom w:val="0"/>
      <w:divBdr>
        <w:top w:val="none" w:sz="0" w:space="0" w:color="auto"/>
        <w:left w:val="none" w:sz="0" w:space="0" w:color="auto"/>
        <w:bottom w:val="none" w:sz="0" w:space="0" w:color="auto"/>
        <w:right w:val="none" w:sz="0" w:space="0" w:color="auto"/>
      </w:divBdr>
    </w:div>
    <w:div w:id="882055931">
      <w:bodyDiv w:val="1"/>
      <w:marLeft w:val="0"/>
      <w:marRight w:val="0"/>
      <w:marTop w:val="0"/>
      <w:marBottom w:val="0"/>
      <w:divBdr>
        <w:top w:val="none" w:sz="0" w:space="0" w:color="auto"/>
        <w:left w:val="none" w:sz="0" w:space="0" w:color="auto"/>
        <w:bottom w:val="none" w:sz="0" w:space="0" w:color="auto"/>
        <w:right w:val="none" w:sz="0" w:space="0" w:color="auto"/>
      </w:divBdr>
    </w:div>
    <w:div w:id="882060321">
      <w:bodyDiv w:val="1"/>
      <w:marLeft w:val="0"/>
      <w:marRight w:val="0"/>
      <w:marTop w:val="0"/>
      <w:marBottom w:val="0"/>
      <w:divBdr>
        <w:top w:val="none" w:sz="0" w:space="0" w:color="auto"/>
        <w:left w:val="none" w:sz="0" w:space="0" w:color="auto"/>
        <w:bottom w:val="none" w:sz="0" w:space="0" w:color="auto"/>
        <w:right w:val="none" w:sz="0" w:space="0" w:color="auto"/>
      </w:divBdr>
    </w:div>
    <w:div w:id="882063592">
      <w:bodyDiv w:val="1"/>
      <w:marLeft w:val="0"/>
      <w:marRight w:val="0"/>
      <w:marTop w:val="0"/>
      <w:marBottom w:val="0"/>
      <w:divBdr>
        <w:top w:val="none" w:sz="0" w:space="0" w:color="auto"/>
        <w:left w:val="none" w:sz="0" w:space="0" w:color="auto"/>
        <w:bottom w:val="none" w:sz="0" w:space="0" w:color="auto"/>
        <w:right w:val="none" w:sz="0" w:space="0" w:color="auto"/>
      </w:divBdr>
    </w:div>
    <w:div w:id="882138204">
      <w:bodyDiv w:val="1"/>
      <w:marLeft w:val="0"/>
      <w:marRight w:val="0"/>
      <w:marTop w:val="0"/>
      <w:marBottom w:val="0"/>
      <w:divBdr>
        <w:top w:val="none" w:sz="0" w:space="0" w:color="auto"/>
        <w:left w:val="none" w:sz="0" w:space="0" w:color="auto"/>
        <w:bottom w:val="none" w:sz="0" w:space="0" w:color="auto"/>
        <w:right w:val="none" w:sz="0" w:space="0" w:color="auto"/>
      </w:divBdr>
    </w:div>
    <w:div w:id="882138584">
      <w:bodyDiv w:val="1"/>
      <w:marLeft w:val="0"/>
      <w:marRight w:val="0"/>
      <w:marTop w:val="0"/>
      <w:marBottom w:val="0"/>
      <w:divBdr>
        <w:top w:val="none" w:sz="0" w:space="0" w:color="auto"/>
        <w:left w:val="none" w:sz="0" w:space="0" w:color="auto"/>
        <w:bottom w:val="none" w:sz="0" w:space="0" w:color="auto"/>
        <w:right w:val="none" w:sz="0" w:space="0" w:color="auto"/>
      </w:divBdr>
    </w:div>
    <w:div w:id="882180383">
      <w:bodyDiv w:val="1"/>
      <w:marLeft w:val="0"/>
      <w:marRight w:val="0"/>
      <w:marTop w:val="0"/>
      <w:marBottom w:val="0"/>
      <w:divBdr>
        <w:top w:val="none" w:sz="0" w:space="0" w:color="auto"/>
        <w:left w:val="none" w:sz="0" w:space="0" w:color="auto"/>
        <w:bottom w:val="none" w:sz="0" w:space="0" w:color="auto"/>
        <w:right w:val="none" w:sz="0" w:space="0" w:color="auto"/>
      </w:divBdr>
    </w:div>
    <w:div w:id="882402552">
      <w:bodyDiv w:val="1"/>
      <w:marLeft w:val="0"/>
      <w:marRight w:val="0"/>
      <w:marTop w:val="0"/>
      <w:marBottom w:val="0"/>
      <w:divBdr>
        <w:top w:val="none" w:sz="0" w:space="0" w:color="auto"/>
        <w:left w:val="none" w:sz="0" w:space="0" w:color="auto"/>
        <w:bottom w:val="none" w:sz="0" w:space="0" w:color="auto"/>
        <w:right w:val="none" w:sz="0" w:space="0" w:color="auto"/>
      </w:divBdr>
    </w:div>
    <w:div w:id="882446729">
      <w:bodyDiv w:val="1"/>
      <w:marLeft w:val="0"/>
      <w:marRight w:val="0"/>
      <w:marTop w:val="0"/>
      <w:marBottom w:val="0"/>
      <w:divBdr>
        <w:top w:val="none" w:sz="0" w:space="0" w:color="auto"/>
        <w:left w:val="none" w:sz="0" w:space="0" w:color="auto"/>
        <w:bottom w:val="none" w:sz="0" w:space="0" w:color="auto"/>
        <w:right w:val="none" w:sz="0" w:space="0" w:color="auto"/>
      </w:divBdr>
    </w:div>
    <w:div w:id="882596415">
      <w:bodyDiv w:val="1"/>
      <w:marLeft w:val="0"/>
      <w:marRight w:val="0"/>
      <w:marTop w:val="0"/>
      <w:marBottom w:val="0"/>
      <w:divBdr>
        <w:top w:val="none" w:sz="0" w:space="0" w:color="auto"/>
        <w:left w:val="none" w:sz="0" w:space="0" w:color="auto"/>
        <w:bottom w:val="none" w:sz="0" w:space="0" w:color="auto"/>
        <w:right w:val="none" w:sz="0" w:space="0" w:color="auto"/>
      </w:divBdr>
    </w:div>
    <w:div w:id="882643446">
      <w:bodyDiv w:val="1"/>
      <w:marLeft w:val="0"/>
      <w:marRight w:val="0"/>
      <w:marTop w:val="0"/>
      <w:marBottom w:val="0"/>
      <w:divBdr>
        <w:top w:val="none" w:sz="0" w:space="0" w:color="auto"/>
        <w:left w:val="none" w:sz="0" w:space="0" w:color="auto"/>
        <w:bottom w:val="none" w:sz="0" w:space="0" w:color="auto"/>
        <w:right w:val="none" w:sz="0" w:space="0" w:color="auto"/>
      </w:divBdr>
    </w:div>
    <w:div w:id="882793276">
      <w:bodyDiv w:val="1"/>
      <w:marLeft w:val="0"/>
      <w:marRight w:val="0"/>
      <w:marTop w:val="0"/>
      <w:marBottom w:val="0"/>
      <w:divBdr>
        <w:top w:val="none" w:sz="0" w:space="0" w:color="auto"/>
        <w:left w:val="none" w:sz="0" w:space="0" w:color="auto"/>
        <w:bottom w:val="none" w:sz="0" w:space="0" w:color="auto"/>
        <w:right w:val="none" w:sz="0" w:space="0" w:color="auto"/>
      </w:divBdr>
    </w:div>
    <w:div w:id="882981298">
      <w:bodyDiv w:val="1"/>
      <w:marLeft w:val="0"/>
      <w:marRight w:val="0"/>
      <w:marTop w:val="0"/>
      <w:marBottom w:val="0"/>
      <w:divBdr>
        <w:top w:val="none" w:sz="0" w:space="0" w:color="auto"/>
        <w:left w:val="none" w:sz="0" w:space="0" w:color="auto"/>
        <w:bottom w:val="none" w:sz="0" w:space="0" w:color="auto"/>
        <w:right w:val="none" w:sz="0" w:space="0" w:color="auto"/>
      </w:divBdr>
    </w:div>
    <w:div w:id="883370492">
      <w:bodyDiv w:val="1"/>
      <w:marLeft w:val="0"/>
      <w:marRight w:val="0"/>
      <w:marTop w:val="0"/>
      <w:marBottom w:val="0"/>
      <w:divBdr>
        <w:top w:val="none" w:sz="0" w:space="0" w:color="auto"/>
        <w:left w:val="none" w:sz="0" w:space="0" w:color="auto"/>
        <w:bottom w:val="none" w:sz="0" w:space="0" w:color="auto"/>
        <w:right w:val="none" w:sz="0" w:space="0" w:color="auto"/>
      </w:divBdr>
    </w:div>
    <w:div w:id="883714474">
      <w:bodyDiv w:val="1"/>
      <w:marLeft w:val="0"/>
      <w:marRight w:val="0"/>
      <w:marTop w:val="0"/>
      <w:marBottom w:val="0"/>
      <w:divBdr>
        <w:top w:val="none" w:sz="0" w:space="0" w:color="auto"/>
        <w:left w:val="none" w:sz="0" w:space="0" w:color="auto"/>
        <w:bottom w:val="none" w:sz="0" w:space="0" w:color="auto"/>
        <w:right w:val="none" w:sz="0" w:space="0" w:color="auto"/>
      </w:divBdr>
    </w:div>
    <w:div w:id="883835181">
      <w:bodyDiv w:val="1"/>
      <w:marLeft w:val="0"/>
      <w:marRight w:val="0"/>
      <w:marTop w:val="0"/>
      <w:marBottom w:val="0"/>
      <w:divBdr>
        <w:top w:val="none" w:sz="0" w:space="0" w:color="auto"/>
        <w:left w:val="none" w:sz="0" w:space="0" w:color="auto"/>
        <w:bottom w:val="none" w:sz="0" w:space="0" w:color="auto"/>
        <w:right w:val="none" w:sz="0" w:space="0" w:color="auto"/>
      </w:divBdr>
    </w:div>
    <w:div w:id="883954242">
      <w:bodyDiv w:val="1"/>
      <w:marLeft w:val="0"/>
      <w:marRight w:val="0"/>
      <w:marTop w:val="0"/>
      <w:marBottom w:val="0"/>
      <w:divBdr>
        <w:top w:val="none" w:sz="0" w:space="0" w:color="auto"/>
        <w:left w:val="none" w:sz="0" w:space="0" w:color="auto"/>
        <w:bottom w:val="none" w:sz="0" w:space="0" w:color="auto"/>
        <w:right w:val="none" w:sz="0" w:space="0" w:color="auto"/>
      </w:divBdr>
    </w:div>
    <w:div w:id="883954773">
      <w:bodyDiv w:val="1"/>
      <w:marLeft w:val="0"/>
      <w:marRight w:val="0"/>
      <w:marTop w:val="0"/>
      <w:marBottom w:val="0"/>
      <w:divBdr>
        <w:top w:val="none" w:sz="0" w:space="0" w:color="auto"/>
        <w:left w:val="none" w:sz="0" w:space="0" w:color="auto"/>
        <w:bottom w:val="none" w:sz="0" w:space="0" w:color="auto"/>
        <w:right w:val="none" w:sz="0" w:space="0" w:color="auto"/>
      </w:divBdr>
    </w:div>
    <w:div w:id="883979012">
      <w:bodyDiv w:val="1"/>
      <w:marLeft w:val="0"/>
      <w:marRight w:val="0"/>
      <w:marTop w:val="0"/>
      <w:marBottom w:val="0"/>
      <w:divBdr>
        <w:top w:val="none" w:sz="0" w:space="0" w:color="auto"/>
        <w:left w:val="none" w:sz="0" w:space="0" w:color="auto"/>
        <w:bottom w:val="none" w:sz="0" w:space="0" w:color="auto"/>
        <w:right w:val="none" w:sz="0" w:space="0" w:color="auto"/>
      </w:divBdr>
    </w:div>
    <w:div w:id="884146901">
      <w:bodyDiv w:val="1"/>
      <w:marLeft w:val="0"/>
      <w:marRight w:val="0"/>
      <w:marTop w:val="0"/>
      <w:marBottom w:val="0"/>
      <w:divBdr>
        <w:top w:val="none" w:sz="0" w:space="0" w:color="auto"/>
        <w:left w:val="none" w:sz="0" w:space="0" w:color="auto"/>
        <w:bottom w:val="none" w:sz="0" w:space="0" w:color="auto"/>
        <w:right w:val="none" w:sz="0" w:space="0" w:color="auto"/>
      </w:divBdr>
    </w:div>
    <w:div w:id="884414271">
      <w:bodyDiv w:val="1"/>
      <w:marLeft w:val="0"/>
      <w:marRight w:val="0"/>
      <w:marTop w:val="0"/>
      <w:marBottom w:val="0"/>
      <w:divBdr>
        <w:top w:val="none" w:sz="0" w:space="0" w:color="auto"/>
        <w:left w:val="none" w:sz="0" w:space="0" w:color="auto"/>
        <w:bottom w:val="none" w:sz="0" w:space="0" w:color="auto"/>
        <w:right w:val="none" w:sz="0" w:space="0" w:color="auto"/>
      </w:divBdr>
    </w:div>
    <w:div w:id="884635929">
      <w:bodyDiv w:val="1"/>
      <w:marLeft w:val="0"/>
      <w:marRight w:val="0"/>
      <w:marTop w:val="0"/>
      <w:marBottom w:val="0"/>
      <w:divBdr>
        <w:top w:val="none" w:sz="0" w:space="0" w:color="auto"/>
        <w:left w:val="none" w:sz="0" w:space="0" w:color="auto"/>
        <w:bottom w:val="none" w:sz="0" w:space="0" w:color="auto"/>
        <w:right w:val="none" w:sz="0" w:space="0" w:color="auto"/>
      </w:divBdr>
    </w:div>
    <w:div w:id="884760755">
      <w:bodyDiv w:val="1"/>
      <w:marLeft w:val="0"/>
      <w:marRight w:val="0"/>
      <w:marTop w:val="0"/>
      <w:marBottom w:val="0"/>
      <w:divBdr>
        <w:top w:val="none" w:sz="0" w:space="0" w:color="auto"/>
        <w:left w:val="none" w:sz="0" w:space="0" w:color="auto"/>
        <w:bottom w:val="none" w:sz="0" w:space="0" w:color="auto"/>
        <w:right w:val="none" w:sz="0" w:space="0" w:color="auto"/>
      </w:divBdr>
    </w:div>
    <w:div w:id="885096067">
      <w:bodyDiv w:val="1"/>
      <w:marLeft w:val="0"/>
      <w:marRight w:val="0"/>
      <w:marTop w:val="0"/>
      <w:marBottom w:val="0"/>
      <w:divBdr>
        <w:top w:val="none" w:sz="0" w:space="0" w:color="auto"/>
        <w:left w:val="none" w:sz="0" w:space="0" w:color="auto"/>
        <w:bottom w:val="none" w:sz="0" w:space="0" w:color="auto"/>
        <w:right w:val="none" w:sz="0" w:space="0" w:color="auto"/>
      </w:divBdr>
    </w:div>
    <w:div w:id="885411849">
      <w:bodyDiv w:val="1"/>
      <w:marLeft w:val="0"/>
      <w:marRight w:val="0"/>
      <w:marTop w:val="0"/>
      <w:marBottom w:val="0"/>
      <w:divBdr>
        <w:top w:val="none" w:sz="0" w:space="0" w:color="auto"/>
        <w:left w:val="none" w:sz="0" w:space="0" w:color="auto"/>
        <w:bottom w:val="none" w:sz="0" w:space="0" w:color="auto"/>
        <w:right w:val="none" w:sz="0" w:space="0" w:color="auto"/>
      </w:divBdr>
    </w:div>
    <w:div w:id="885486524">
      <w:bodyDiv w:val="1"/>
      <w:marLeft w:val="0"/>
      <w:marRight w:val="0"/>
      <w:marTop w:val="0"/>
      <w:marBottom w:val="0"/>
      <w:divBdr>
        <w:top w:val="none" w:sz="0" w:space="0" w:color="auto"/>
        <w:left w:val="none" w:sz="0" w:space="0" w:color="auto"/>
        <w:bottom w:val="none" w:sz="0" w:space="0" w:color="auto"/>
        <w:right w:val="none" w:sz="0" w:space="0" w:color="auto"/>
      </w:divBdr>
    </w:div>
    <w:div w:id="885531930">
      <w:bodyDiv w:val="1"/>
      <w:marLeft w:val="0"/>
      <w:marRight w:val="0"/>
      <w:marTop w:val="0"/>
      <w:marBottom w:val="0"/>
      <w:divBdr>
        <w:top w:val="none" w:sz="0" w:space="0" w:color="auto"/>
        <w:left w:val="none" w:sz="0" w:space="0" w:color="auto"/>
        <w:bottom w:val="none" w:sz="0" w:space="0" w:color="auto"/>
        <w:right w:val="none" w:sz="0" w:space="0" w:color="auto"/>
      </w:divBdr>
    </w:div>
    <w:div w:id="885675489">
      <w:bodyDiv w:val="1"/>
      <w:marLeft w:val="0"/>
      <w:marRight w:val="0"/>
      <w:marTop w:val="0"/>
      <w:marBottom w:val="0"/>
      <w:divBdr>
        <w:top w:val="none" w:sz="0" w:space="0" w:color="auto"/>
        <w:left w:val="none" w:sz="0" w:space="0" w:color="auto"/>
        <w:bottom w:val="none" w:sz="0" w:space="0" w:color="auto"/>
        <w:right w:val="none" w:sz="0" w:space="0" w:color="auto"/>
      </w:divBdr>
    </w:div>
    <w:div w:id="885796520">
      <w:bodyDiv w:val="1"/>
      <w:marLeft w:val="0"/>
      <w:marRight w:val="0"/>
      <w:marTop w:val="0"/>
      <w:marBottom w:val="0"/>
      <w:divBdr>
        <w:top w:val="none" w:sz="0" w:space="0" w:color="auto"/>
        <w:left w:val="none" w:sz="0" w:space="0" w:color="auto"/>
        <w:bottom w:val="none" w:sz="0" w:space="0" w:color="auto"/>
        <w:right w:val="none" w:sz="0" w:space="0" w:color="auto"/>
      </w:divBdr>
    </w:div>
    <w:div w:id="886338212">
      <w:bodyDiv w:val="1"/>
      <w:marLeft w:val="0"/>
      <w:marRight w:val="0"/>
      <w:marTop w:val="0"/>
      <w:marBottom w:val="0"/>
      <w:divBdr>
        <w:top w:val="none" w:sz="0" w:space="0" w:color="auto"/>
        <w:left w:val="none" w:sz="0" w:space="0" w:color="auto"/>
        <w:bottom w:val="none" w:sz="0" w:space="0" w:color="auto"/>
        <w:right w:val="none" w:sz="0" w:space="0" w:color="auto"/>
      </w:divBdr>
    </w:div>
    <w:div w:id="886405802">
      <w:bodyDiv w:val="1"/>
      <w:marLeft w:val="0"/>
      <w:marRight w:val="0"/>
      <w:marTop w:val="0"/>
      <w:marBottom w:val="0"/>
      <w:divBdr>
        <w:top w:val="none" w:sz="0" w:space="0" w:color="auto"/>
        <w:left w:val="none" w:sz="0" w:space="0" w:color="auto"/>
        <w:bottom w:val="none" w:sz="0" w:space="0" w:color="auto"/>
        <w:right w:val="none" w:sz="0" w:space="0" w:color="auto"/>
      </w:divBdr>
    </w:div>
    <w:div w:id="886526398">
      <w:bodyDiv w:val="1"/>
      <w:marLeft w:val="0"/>
      <w:marRight w:val="0"/>
      <w:marTop w:val="0"/>
      <w:marBottom w:val="0"/>
      <w:divBdr>
        <w:top w:val="none" w:sz="0" w:space="0" w:color="auto"/>
        <w:left w:val="none" w:sz="0" w:space="0" w:color="auto"/>
        <w:bottom w:val="none" w:sz="0" w:space="0" w:color="auto"/>
        <w:right w:val="none" w:sz="0" w:space="0" w:color="auto"/>
      </w:divBdr>
    </w:div>
    <w:div w:id="886575985">
      <w:bodyDiv w:val="1"/>
      <w:marLeft w:val="0"/>
      <w:marRight w:val="0"/>
      <w:marTop w:val="0"/>
      <w:marBottom w:val="0"/>
      <w:divBdr>
        <w:top w:val="none" w:sz="0" w:space="0" w:color="auto"/>
        <w:left w:val="none" w:sz="0" w:space="0" w:color="auto"/>
        <w:bottom w:val="none" w:sz="0" w:space="0" w:color="auto"/>
        <w:right w:val="none" w:sz="0" w:space="0" w:color="auto"/>
      </w:divBdr>
    </w:div>
    <w:div w:id="886717407">
      <w:bodyDiv w:val="1"/>
      <w:marLeft w:val="0"/>
      <w:marRight w:val="0"/>
      <w:marTop w:val="0"/>
      <w:marBottom w:val="0"/>
      <w:divBdr>
        <w:top w:val="none" w:sz="0" w:space="0" w:color="auto"/>
        <w:left w:val="none" w:sz="0" w:space="0" w:color="auto"/>
        <w:bottom w:val="none" w:sz="0" w:space="0" w:color="auto"/>
        <w:right w:val="none" w:sz="0" w:space="0" w:color="auto"/>
      </w:divBdr>
    </w:div>
    <w:div w:id="886797483">
      <w:bodyDiv w:val="1"/>
      <w:marLeft w:val="0"/>
      <w:marRight w:val="0"/>
      <w:marTop w:val="0"/>
      <w:marBottom w:val="0"/>
      <w:divBdr>
        <w:top w:val="none" w:sz="0" w:space="0" w:color="auto"/>
        <w:left w:val="none" w:sz="0" w:space="0" w:color="auto"/>
        <w:bottom w:val="none" w:sz="0" w:space="0" w:color="auto"/>
        <w:right w:val="none" w:sz="0" w:space="0" w:color="auto"/>
      </w:divBdr>
    </w:div>
    <w:div w:id="886798617">
      <w:bodyDiv w:val="1"/>
      <w:marLeft w:val="0"/>
      <w:marRight w:val="0"/>
      <w:marTop w:val="0"/>
      <w:marBottom w:val="0"/>
      <w:divBdr>
        <w:top w:val="none" w:sz="0" w:space="0" w:color="auto"/>
        <w:left w:val="none" w:sz="0" w:space="0" w:color="auto"/>
        <w:bottom w:val="none" w:sz="0" w:space="0" w:color="auto"/>
        <w:right w:val="none" w:sz="0" w:space="0" w:color="auto"/>
      </w:divBdr>
    </w:div>
    <w:div w:id="886798759">
      <w:bodyDiv w:val="1"/>
      <w:marLeft w:val="0"/>
      <w:marRight w:val="0"/>
      <w:marTop w:val="0"/>
      <w:marBottom w:val="0"/>
      <w:divBdr>
        <w:top w:val="none" w:sz="0" w:space="0" w:color="auto"/>
        <w:left w:val="none" w:sz="0" w:space="0" w:color="auto"/>
        <w:bottom w:val="none" w:sz="0" w:space="0" w:color="auto"/>
        <w:right w:val="none" w:sz="0" w:space="0" w:color="auto"/>
      </w:divBdr>
    </w:div>
    <w:div w:id="886911378">
      <w:bodyDiv w:val="1"/>
      <w:marLeft w:val="0"/>
      <w:marRight w:val="0"/>
      <w:marTop w:val="0"/>
      <w:marBottom w:val="0"/>
      <w:divBdr>
        <w:top w:val="none" w:sz="0" w:space="0" w:color="auto"/>
        <w:left w:val="none" w:sz="0" w:space="0" w:color="auto"/>
        <w:bottom w:val="none" w:sz="0" w:space="0" w:color="auto"/>
        <w:right w:val="none" w:sz="0" w:space="0" w:color="auto"/>
      </w:divBdr>
    </w:div>
    <w:div w:id="886918059">
      <w:bodyDiv w:val="1"/>
      <w:marLeft w:val="0"/>
      <w:marRight w:val="0"/>
      <w:marTop w:val="0"/>
      <w:marBottom w:val="0"/>
      <w:divBdr>
        <w:top w:val="none" w:sz="0" w:space="0" w:color="auto"/>
        <w:left w:val="none" w:sz="0" w:space="0" w:color="auto"/>
        <w:bottom w:val="none" w:sz="0" w:space="0" w:color="auto"/>
        <w:right w:val="none" w:sz="0" w:space="0" w:color="auto"/>
      </w:divBdr>
    </w:div>
    <w:div w:id="887227549">
      <w:bodyDiv w:val="1"/>
      <w:marLeft w:val="0"/>
      <w:marRight w:val="0"/>
      <w:marTop w:val="0"/>
      <w:marBottom w:val="0"/>
      <w:divBdr>
        <w:top w:val="none" w:sz="0" w:space="0" w:color="auto"/>
        <w:left w:val="none" w:sz="0" w:space="0" w:color="auto"/>
        <w:bottom w:val="none" w:sz="0" w:space="0" w:color="auto"/>
        <w:right w:val="none" w:sz="0" w:space="0" w:color="auto"/>
      </w:divBdr>
    </w:div>
    <w:div w:id="887455663">
      <w:bodyDiv w:val="1"/>
      <w:marLeft w:val="0"/>
      <w:marRight w:val="0"/>
      <w:marTop w:val="0"/>
      <w:marBottom w:val="0"/>
      <w:divBdr>
        <w:top w:val="none" w:sz="0" w:space="0" w:color="auto"/>
        <w:left w:val="none" w:sz="0" w:space="0" w:color="auto"/>
        <w:bottom w:val="none" w:sz="0" w:space="0" w:color="auto"/>
        <w:right w:val="none" w:sz="0" w:space="0" w:color="auto"/>
      </w:divBdr>
    </w:div>
    <w:div w:id="887491794">
      <w:bodyDiv w:val="1"/>
      <w:marLeft w:val="0"/>
      <w:marRight w:val="0"/>
      <w:marTop w:val="0"/>
      <w:marBottom w:val="0"/>
      <w:divBdr>
        <w:top w:val="none" w:sz="0" w:space="0" w:color="auto"/>
        <w:left w:val="none" w:sz="0" w:space="0" w:color="auto"/>
        <w:bottom w:val="none" w:sz="0" w:space="0" w:color="auto"/>
        <w:right w:val="none" w:sz="0" w:space="0" w:color="auto"/>
      </w:divBdr>
    </w:div>
    <w:div w:id="887498113">
      <w:bodyDiv w:val="1"/>
      <w:marLeft w:val="0"/>
      <w:marRight w:val="0"/>
      <w:marTop w:val="0"/>
      <w:marBottom w:val="0"/>
      <w:divBdr>
        <w:top w:val="none" w:sz="0" w:space="0" w:color="auto"/>
        <w:left w:val="none" w:sz="0" w:space="0" w:color="auto"/>
        <w:bottom w:val="none" w:sz="0" w:space="0" w:color="auto"/>
        <w:right w:val="none" w:sz="0" w:space="0" w:color="auto"/>
      </w:divBdr>
    </w:div>
    <w:div w:id="887685878">
      <w:bodyDiv w:val="1"/>
      <w:marLeft w:val="0"/>
      <w:marRight w:val="0"/>
      <w:marTop w:val="0"/>
      <w:marBottom w:val="0"/>
      <w:divBdr>
        <w:top w:val="none" w:sz="0" w:space="0" w:color="auto"/>
        <w:left w:val="none" w:sz="0" w:space="0" w:color="auto"/>
        <w:bottom w:val="none" w:sz="0" w:space="0" w:color="auto"/>
        <w:right w:val="none" w:sz="0" w:space="0" w:color="auto"/>
      </w:divBdr>
    </w:div>
    <w:div w:id="887759456">
      <w:bodyDiv w:val="1"/>
      <w:marLeft w:val="0"/>
      <w:marRight w:val="0"/>
      <w:marTop w:val="0"/>
      <w:marBottom w:val="0"/>
      <w:divBdr>
        <w:top w:val="none" w:sz="0" w:space="0" w:color="auto"/>
        <w:left w:val="none" w:sz="0" w:space="0" w:color="auto"/>
        <w:bottom w:val="none" w:sz="0" w:space="0" w:color="auto"/>
        <w:right w:val="none" w:sz="0" w:space="0" w:color="auto"/>
      </w:divBdr>
    </w:div>
    <w:div w:id="887883774">
      <w:bodyDiv w:val="1"/>
      <w:marLeft w:val="0"/>
      <w:marRight w:val="0"/>
      <w:marTop w:val="0"/>
      <w:marBottom w:val="0"/>
      <w:divBdr>
        <w:top w:val="none" w:sz="0" w:space="0" w:color="auto"/>
        <w:left w:val="none" w:sz="0" w:space="0" w:color="auto"/>
        <w:bottom w:val="none" w:sz="0" w:space="0" w:color="auto"/>
        <w:right w:val="none" w:sz="0" w:space="0" w:color="auto"/>
      </w:divBdr>
    </w:div>
    <w:div w:id="888028045">
      <w:bodyDiv w:val="1"/>
      <w:marLeft w:val="0"/>
      <w:marRight w:val="0"/>
      <w:marTop w:val="0"/>
      <w:marBottom w:val="0"/>
      <w:divBdr>
        <w:top w:val="none" w:sz="0" w:space="0" w:color="auto"/>
        <w:left w:val="none" w:sz="0" w:space="0" w:color="auto"/>
        <w:bottom w:val="none" w:sz="0" w:space="0" w:color="auto"/>
        <w:right w:val="none" w:sz="0" w:space="0" w:color="auto"/>
      </w:divBdr>
    </w:div>
    <w:div w:id="888224925">
      <w:bodyDiv w:val="1"/>
      <w:marLeft w:val="0"/>
      <w:marRight w:val="0"/>
      <w:marTop w:val="0"/>
      <w:marBottom w:val="0"/>
      <w:divBdr>
        <w:top w:val="none" w:sz="0" w:space="0" w:color="auto"/>
        <w:left w:val="none" w:sz="0" w:space="0" w:color="auto"/>
        <w:bottom w:val="none" w:sz="0" w:space="0" w:color="auto"/>
        <w:right w:val="none" w:sz="0" w:space="0" w:color="auto"/>
      </w:divBdr>
    </w:div>
    <w:div w:id="888304594">
      <w:bodyDiv w:val="1"/>
      <w:marLeft w:val="0"/>
      <w:marRight w:val="0"/>
      <w:marTop w:val="0"/>
      <w:marBottom w:val="0"/>
      <w:divBdr>
        <w:top w:val="none" w:sz="0" w:space="0" w:color="auto"/>
        <w:left w:val="none" w:sz="0" w:space="0" w:color="auto"/>
        <w:bottom w:val="none" w:sz="0" w:space="0" w:color="auto"/>
        <w:right w:val="none" w:sz="0" w:space="0" w:color="auto"/>
      </w:divBdr>
    </w:div>
    <w:div w:id="888688597">
      <w:bodyDiv w:val="1"/>
      <w:marLeft w:val="0"/>
      <w:marRight w:val="0"/>
      <w:marTop w:val="0"/>
      <w:marBottom w:val="0"/>
      <w:divBdr>
        <w:top w:val="none" w:sz="0" w:space="0" w:color="auto"/>
        <w:left w:val="none" w:sz="0" w:space="0" w:color="auto"/>
        <w:bottom w:val="none" w:sz="0" w:space="0" w:color="auto"/>
        <w:right w:val="none" w:sz="0" w:space="0" w:color="auto"/>
      </w:divBdr>
    </w:div>
    <w:div w:id="888809960">
      <w:bodyDiv w:val="1"/>
      <w:marLeft w:val="0"/>
      <w:marRight w:val="0"/>
      <w:marTop w:val="0"/>
      <w:marBottom w:val="0"/>
      <w:divBdr>
        <w:top w:val="none" w:sz="0" w:space="0" w:color="auto"/>
        <w:left w:val="none" w:sz="0" w:space="0" w:color="auto"/>
        <w:bottom w:val="none" w:sz="0" w:space="0" w:color="auto"/>
        <w:right w:val="none" w:sz="0" w:space="0" w:color="auto"/>
      </w:divBdr>
    </w:div>
    <w:div w:id="889074568">
      <w:bodyDiv w:val="1"/>
      <w:marLeft w:val="0"/>
      <w:marRight w:val="0"/>
      <w:marTop w:val="0"/>
      <w:marBottom w:val="0"/>
      <w:divBdr>
        <w:top w:val="none" w:sz="0" w:space="0" w:color="auto"/>
        <w:left w:val="none" w:sz="0" w:space="0" w:color="auto"/>
        <w:bottom w:val="none" w:sz="0" w:space="0" w:color="auto"/>
        <w:right w:val="none" w:sz="0" w:space="0" w:color="auto"/>
      </w:divBdr>
    </w:div>
    <w:div w:id="889225119">
      <w:bodyDiv w:val="1"/>
      <w:marLeft w:val="0"/>
      <w:marRight w:val="0"/>
      <w:marTop w:val="0"/>
      <w:marBottom w:val="0"/>
      <w:divBdr>
        <w:top w:val="none" w:sz="0" w:space="0" w:color="auto"/>
        <w:left w:val="none" w:sz="0" w:space="0" w:color="auto"/>
        <w:bottom w:val="none" w:sz="0" w:space="0" w:color="auto"/>
        <w:right w:val="none" w:sz="0" w:space="0" w:color="auto"/>
      </w:divBdr>
    </w:div>
    <w:div w:id="889531792">
      <w:bodyDiv w:val="1"/>
      <w:marLeft w:val="0"/>
      <w:marRight w:val="0"/>
      <w:marTop w:val="0"/>
      <w:marBottom w:val="0"/>
      <w:divBdr>
        <w:top w:val="none" w:sz="0" w:space="0" w:color="auto"/>
        <w:left w:val="none" w:sz="0" w:space="0" w:color="auto"/>
        <w:bottom w:val="none" w:sz="0" w:space="0" w:color="auto"/>
        <w:right w:val="none" w:sz="0" w:space="0" w:color="auto"/>
      </w:divBdr>
    </w:div>
    <w:div w:id="889540372">
      <w:bodyDiv w:val="1"/>
      <w:marLeft w:val="0"/>
      <w:marRight w:val="0"/>
      <w:marTop w:val="0"/>
      <w:marBottom w:val="0"/>
      <w:divBdr>
        <w:top w:val="none" w:sz="0" w:space="0" w:color="auto"/>
        <w:left w:val="none" w:sz="0" w:space="0" w:color="auto"/>
        <w:bottom w:val="none" w:sz="0" w:space="0" w:color="auto"/>
        <w:right w:val="none" w:sz="0" w:space="0" w:color="auto"/>
      </w:divBdr>
    </w:div>
    <w:div w:id="890001622">
      <w:bodyDiv w:val="1"/>
      <w:marLeft w:val="0"/>
      <w:marRight w:val="0"/>
      <w:marTop w:val="0"/>
      <w:marBottom w:val="0"/>
      <w:divBdr>
        <w:top w:val="none" w:sz="0" w:space="0" w:color="auto"/>
        <w:left w:val="none" w:sz="0" w:space="0" w:color="auto"/>
        <w:bottom w:val="none" w:sz="0" w:space="0" w:color="auto"/>
        <w:right w:val="none" w:sz="0" w:space="0" w:color="auto"/>
      </w:divBdr>
    </w:div>
    <w:div w:id="890266680">
      <w:bodyDiv w:val="1"/>
      <w:marLeft w:val="0"/>
      <w:marRight w:val="0"/>
      <w:marTop w:val="0"/>
      <w:marBottom w:val="0"/>
      <w:divBdr>
        <w:top w:val="none" w:sz="0" w:space="0" w:color="auto"/>
        <w:left w:val="none" w:sz="0" w:space="0" w:color="auto"/>
        <w:bottom w:val="none" w:sz="0" w:space="0" w:color="auto"/>
        <w:right w:val="none" w:sz="0" w:space="0" w:color="auto"/>
      </w:divBdr>
    </w:div>
    <w:div w:id="890505853">
      <w:bodyDiv w:val="1"/>
      <w:marLeft w:val="0"/>
      <w:marRight w:val="0"/>
      <w:marTop w:val="0"/>
      <w:marBottom w:val="0"/>
      <w:divBdr>
        <w:top w:val="none" w:sz="0" w:space="0" w:color="auto"/>
        <w:left w:val="none" w:sz="0" w:space="0" w:color="auto"/>
        <w:bottom w:val="none" w:sz="0" w:space="0" w:color="auto"/>
        <w:right w:val="none" w:sz="0" w:space="0" w:color="auto"/>
      </w:divBdr>
    </w:div>
    <w:div w:id="890576330">
      <w:bodyDiv w:val="1"/>
      <w:marLeft w:val="0"/>
      <w:marRight w:val="0"/>
      <w:marTop w:val="0"/>
      <w:marBottom w:val="0"/>
      <w:divBdr>
        <w:top w:val="none" w:sz="0" w:space="0" w:color="auto"/>
        <w:left w:val="none" w:sz="0" w:space="0" w:color="auto"/>
        <w:bottom w:val="none" w:sz="0" w:space="0" w:color="auto"/>
        <w:right w:val="none" w:sz="0" w:space="0" w:color="auto"/>
      </w:divBdr>
    </w:div>
    <w:div w:id="890700495">
      <w:bodyDiv w:val="1"/>
      <w:marLeft w:val="0"/>
      <w:marRight w:val="0"/>
      <w:marTop w:val="0"/>
      <w:marBottom w:val="0"/>
      <w:divBdr>
        <w:top w:val="none" w:sz="0" w:space="0" w:color="auto"/>
        <w:left w:val="none" w:sz="0" w:space="0" w:color="auto"/>
        <w:bottom w:val="none" w:sz="0" w:space="0" w:color="auto"/>
        <w:right w:val="none" w:sz="0" w:space="0" w:color="auto"/>
      </w:divBdr>
    </w:div>
    <w:div w:id="891118180">
      <w:bodyDiv w:val="1"/>
      <w:marLeft w:val="0"/>
      <w:marRight w:val="0"/>
      <w:marTop w:val="0"/>
      <w:marBottom w:val="0"/>
      <w:divBdr>
        <w:top w:val="none" w:sz="0" w:space="0" w:color="auto"/>
        <w:left w:val="none" w:sz="0" w:space="0" w:color="auto"/>
        <w:bottom w:val="none" w:sz="0" w:space="0" w:color="auto"/>
        <w:right w:val="none" w:sz="0" w:space="0" w:color="auto"/>
      </w:divBdr>
    </w:div>
    <w:div w:id="891310460">
      <w:bodyDiv w:val="1"/>
      <w:marLeft w:val="0"/>
      <w:marRight w:val="0"/>
      <w:marTop w:val="0"/>
      <w:marBottom w:val="0"/>
      <w:divBdr>
        <w:top w:val="none" w:sz="0" w:space="0" w:color="auto"/>
        <w:left w:val="none" w:sz="0" w:space="0" w:color="auto"/>
        <w:bottom w:val="none" w:sz="0" w:space="0" w:color="auto"/>
        <w:right w:val="none" w:sz="0" w:space="0" w:color="auto"/>
      </w:divBdr>
    </w:div>
    <w:div w:id="891379440">
      <w:bodyDiv w:val="1"/>
      <w:marLeft w:val="0"/>
      <w:marRight w:val="0"/>
      <w:marTop w:val="0"/>
      <w:marBottom w:val="0"/>
      <w:divBdr>
        <w:top w:val="none" w:sz="0" w:space="0" w:color="auto"/>
        <w:left w:val="none" w:sz="0" w:space="0" w:color="auto"/>
        <w:bottom w:val="none" w:sz="0" w:space="0" w:color="auto"/>
        <w:right w:val="none" w:sz="0" w:space="0" w:color="auto"/>
      </w:divBdr>
    </w:div>
    <w:div w:id="891422499">
      <w:bodyDiv w:val="1"/>
      <w:marLeft w:val="0"/>
      <w:marRight w:val="0"/>
      <w:marTop w:val="0"/>
      <w:marBottom w:val="0"/>
      <w:divBdr>
        <w:top w:val="none" w:sz="0" w:space="0" w:color="auto"/>
        <w:left w:val="none" w:sz="0" w:space="0" w:color="auto"/>
        <w:bottom w:val="none" w:sz="0" w:space="0" w:color="auto"/>
        <w:right w:val="none" w:sz="0" w:space="0" w:color="auto"/>
      </w:divBdr>
    </w:div>
    <w:div w:id="891427441">
      <w:bodyDiv w:val="1"/>
      <w:marLeft w:val="0"/>
      <w:marRight w:val="0"/>
      <w:marTop w:val="0"/>
      <w:marBottom w:val="0"/>
      <w:divBdr>
        <w:top w:val="none" w:sz="0" w:space="0" w:color="auto"/>
        <w:left w:val="none" w:sz="0" w:space="0" w:color="auto"/>
        <w:bottom w:val="none" w:sz="0" w:space="0" w:color="auto"/>
        <w:right w:val="none" w:sz="0" w:space="0" w:color="auto"/>
      </w:divBdr>
    </w:div>
    <w:div w:id="891694439">
      <w:bodyDiv w:val="1"/>
      <w:marLeft w:val="0"/>
      <w:marRight w:val="0"/>
      <w:marTop w:val="0"/>
      <w:marBottom w:val="0"/>
      <w:divBdr>
        <w:top w:val="none" w:sz="0" w:space="0" w:color="auto"/>
        <w:left w:val="none" w:sz="0" w:space="0" w:color="auto"/>
        <w:bottom w:val="none" w:sz="0" w:space="0" w:color="auto"/>
        <w:right w:val="none" w:sz="0" w:space="0" w:color="auto"/>
      </w:divBdr>
    </w:div>
    <w:div w:id="892034955">
      <w:bodyDiv w:val="1"/>
      <w:marLeft w:val="0"/>
      <w:marRight w:val="0"/>
      <w:marTop w:val="0"/>
      <w:marBottom w:val="0"/>
      <w:divBdr>
        <w:top w:val="none" w:sz="0" w:space="0" w:color="auto"/>
        <w:left w:val="none" w:sz="0" w:space="0" w:color="auto"/>
        <w:bottom w:val="none" w:sz="0" w:space="0" w:color="auto"/>
        <w:right w:val="none" w:sz="0" w:space="0" w:color="auto"/>
      </w:divBdr>
    </w:div>
    <w:div w:id="892158075">
      <w:bodyDiv w:val="1"/>
      <w:marLeft w:val="0"/>
      <w:marRight w:val="0"/>
      <w:marTop w:val="0"/>
      <w:marBottom w:val="0"/>
      <w:divBdr>
        <w:top w:val="none" w:sz="0" w:space="0" w:color="auto"/>
        <w:left w:val="none" w:sz="0" w:space="0" w:color="auto"/>
        <w:bottom w:val="none" w:sz="0" w:space="0" w:color="auto"/>
        <w:right w:val="none" w:sz="0" w:space="0" w:color="auto"/>
      </w:divBdr>
    </w:div>
    <w:div w:id="892229022">
      <w:bodyDiv w:val="1"/>
      <w:marLeft w:val="0"/>
      <w:marRight w:val="0"/>
      <w:marTop w:val="0"/>
      <w:marBottom w:val="0"/>
      <w:divBdr>
        <w:top w:val="none" w:sz="0" w:space="0" w:color="auto"/>
        <w:left w:val="none" w:sz="0" w:space="0" w:color="auto"/>
        <w:bottom w:val="none" w:sz="0" w:space="0" w:color="auto"/>
        <w:right w:val="none" w:sz="0" w:space="0" w:color="auto"/>
      </w:divBdr>
    </w:div>
    <w:div w:id="892276222">
      <w:bodyDiv w:val="1"/>
      <w:marLeft w:val="0"/>
      <w:marRight w:val="0"/>
      <w:marTop w:val="0"/>
      <w:marBottom w:val="0"/>
      <w:divBdr>
        <w:top w:val="none" w:sz="0" w:space="0" w:color="auto"/>
        <w:left w:val="none" w:sz="0" w:space="0" w:color="auto"/>
        <w:bottom w:val="none" w:sz="0" w:space="0" w:color="auto"/>
        <w:right w:val="none" w:sz="0" w:space="0" w:color="auto"/>
      </w:divBdr>
    </w:div>
    <w:div w:id="892279825">
      <w:bodyDiv w:val="1"/>
      <w:marLeft w:val="0"/>
      <w:marRight w:val="0"/>
      <w:marTop w:val="0"/>
      <w:marBottom w:val="0"/>
      <w:divBdr>
        <w:top w:val="none" w:sz="0" w:space="0" w:color="auto"/>
        <w:left w:val="none" w:sz="0" w:space="0" w:color="auto"/>
        <w:bottom w:val="none" w:sz="0" w:space="0" w:color="auto"/>
        <w:right w:val="none" w:sz="0" w:space="0" w:color="auto"/>
      </w:divBdr>
    </w:div>
    <w:div w:id="892354558">
      <w:bodyDiv w:val="1"/>
      <w:marLeft w:val="0"/>
      <w:marRight w:val="0"/>
      <w:marTop w:val="0"/>
      <w:marBottom w:val="0"/>
      <w:divBdr>
        <w:top w:val="none" w:sz="0" w:space="0" w:color="auto"/>
        <w:left w:val="none" w:sz="0" w:space="0" w:color="auto"/>
        <w:bottom w:val="none" w:sz="0" w:space="0" w:color="auto"/>
        <w:right w:val="none" w:sz="0" w:space="0" w:color="auto"/>
      </w:divBdr>
    </w:div>
    <w:div w:id="892741842">
      <w:bodyDiv w:val="1"/>
      <w:marLeft w:val="0"/>
      <w:marRight w:val="0"/>
      <w:marTop w:val="0"/>
      <w:marBottom w:val="0"/>
      <w:divBdr>
        <w:top w:val="none" w:sz="0" w:space="0" w:color="auto"/>
        <w:left w:val="none" w:sz="0" w:space="0" w:color="auto"/>
        <w:bottom w:val="none" w:sz="0" w:space="0" w:color="auto"/>
        <w:right w:val="none" w:sz="0" w:space="0" w:color="auto"/>
      </w:divBdr>
    </w:div>
    <w:div w:id="892810164">
      <w:bodyDiv w:val="1"/>
      <w:marLeft w:val="0"/>
      <w:marRight w:val="0"/>
      <w:marTop w:val="0"/>
      <w:marBottom w:val="0"/>
      <w:divBdr>
        <w:top w:val="none" w:sz="0" w:space="0" w:color="auto"/>
        <w:left w:val="none" w:sz="0" w:space="0" w:color="auto"/>
        <w:bottom w:val="none" w:sz="0" w:space="0" w:color="auto"/>
        <w:right w:val="none" w:sz="0" w:space="0" w:color="auto"/>
      </w:divBdr>
    </w:div>
    <w:div w:id="893083773">
      <w:bodyDiv w:val="1"/>
      <w:marLeft w:val="0"/>
      <w:marRight w:val="0"/>
      <w:marTop w:val="0"/>
      <w:marBottom w:val="0"/>
      <w:divBdr>
        <w:top w:val="none" w:sz="0" w:space="0" w:color="auto"/>
        <w:left w:val="none" w:sz="0" w:space="0" w:color="auto"/>
        <w:bottom w:val="none" w:sz="0" w:space="0" w:color="auto"/>
        <w:right w:val="none" w:sz="0" w:space="0" w:color="auto"/>
      </w:divBdr>
    </w:div>
    <w:div w:id="893085707">
      <w:bodyDiv w:val="1"/>
      <w:marLeft w:val="0"/>
      <w:marRight w:val="0"/>
      <w:marTop w:val="0"/>
      <w:marBottom w:val="0"/>
      <w:divBdr>
        <w:top w:val="none" w:sz="0" w:space="0" w:color="auto"/>
        <w:left w:val="none" w:sz="0" w:space="0" w:color="auto"/>
        <w:bottom w:val="none" w:sz="0" w:space="0" w:color="auto"/>
        <w:right w:val="none" w:sz="0" w:space="0" w:color="auto"/>
      </w:divBdr>
    </w:div>
    <w:div w:id="893278311">
      <w:bodyDiv w:val="1"/>
      <w:marLeft w:val="0"/>
      <w:marRight w:val="0"/>
      <w:marTop w:val="0"/>
      <w:marBottom w:val="0"/>
      <w:divBdr>
        <w:top w:val="none" w:sz="0" w:space="0" w:color="auto"/>
        <w:left w:val="none" w:sz="0" w:space="0" w:color="auto"/>
        <w:bottom w:val="none" w:sz="0" w:space="0" w:color="auto"/>
        <w:right w:val="none" w:sz="0" w:space="0" w:color="auto"/>
      </w:divBdr>
    </w:div>
    <w:div w:id="893663631">
      <w:bodyDiv w:val="1"/>
      <w:marLeft w:val="0"/>
      <w:marRight w:val="0"/>
      <w:marTop w:val="0"/>
      <w:marBottom w:val="0"/>
      <w:divBdr>
        <w:top w:val="none" w:sz="0" w:space="0" w:color="auto"/>
        <w:left w:val="none" w:sz="0" w:space="0" w:color="auto"/>
        <w:bottom w:val="none" w:sz="0" w:space="0" w:color="auto"/>
        <w:right w:val="none" w:sz="0" w:space="0" w:color="auto"/>
      </w:divBdr>
    </w:div>
    <w:div w:id="893733451">
      <w:bodyDiv w:val="1"/>
      <w:marLeft w:val="0"/>
      <w:marRight w:val="0"/>
      <w:marTop w:val="0"/>
      <w:marBottom w:val="0"/>
      <w:divBdr>
        <w:top w:val="none" w:sz="0" w:space="0" w:color="auto"/>
        <w:left w:val="none" w:sz="0" w:space="0" w:color="auto"/>
        <w:bottom w:val="none" w:sz="0" w:space="0" w:color="auto"/>
        <w:right w:val="none" w:sz="0" w:space="0" w:color="auto"/>
      </w:divBdr>
    </w:div>
    <w:div w:id="893850605">
      <w:bodyDiv w:val="1"/>
      <w:marLeft w:val="0"/>
      <w:marRight w:val="0"/>
      <w:marTop w:val="0"/>
      <w:marBottom w:val="0"/>
      <w:divBdr>
        <w:top w:val="none" w:sz="0" w:space="0" w:color="auto"/>
        <w:left w:val="none" w:sz="0" w:space="0" w:color="auto"/>
        <w:bottom w:val="none" w:sz="0" w:space="0" w:color="auto"/>
        <w:right w:val="none" w:sz="0" w:space="0" w:color="auto"/>
      </w:divBdr>
    </w:div>
    <w:div w:id="894118917">
      <w:bodyDiv w:val="1"/>
      <w:marLeft w:val="0"/>
      <w:marRight w:val="0"/>
      <w:marTop w:val="0"/>
      <w:marBottom w:val="0"/>
      <w:divBdr>
        <w:top w:val="none" w:sz="0" w:space="0" w:color="auto"/>
        <w:left w:val="none" w:sz="0" w:space="0" w:color="auto"/>
        <w:bottom w:val="none" w:sz="0" w:space="0" w:color="auto"/>
        <w:right w:val="none" w:sz="0" w:space="0" w:color="auto"/>
      </w:divBdr>
    </w:div>
    <w:div w:id="894388109">
      <w:bodyDiv w:val="1"/>
      <w:marLeft w:val="0"/>
      <w:marRight w:val="0"/>
      <w:marTop w:val="0"/>
      <w:marBottom w:val="0"/>
      <w:divBdr>
        <w:top w:val="none" w:sz="0" w:space="0" w:color="auto"/>
        <w:left w:val="none" w:sz="0" w:space="0" w:color="auto"/>
        <w:bottom w:val="none" w:sz="0" w:space="0" w:color="auto"/>
        <w:right w:val="none" w:sz="0" w:space="0" w:color="auto"/>
      </w:divBdr>
    </w:div>
    <w:div w:id="894971665">
      <w:bodyDiv w:val="1"/>
      <w:marLeft w:val="0"/>
      <w:marRight w:val="0"/>
      <w:marTop w:val="0"/>
      <w:marBottom w:val="0"/>
      <w:divBdr>
        <w:top w:val="none" w:sz="0" w:space="0" w:color="auto"/>
        <w:left w:val="none" w:sz="0" w:space="0" w:color="auto"/>
        <w:bottom w:val="none" w:sz="0" w:space="0" w:color="auto"/>
        <w:right w:val="none" w:sz="0" w:space="0" w:color="auto"/>
      </w:divBdr>
    </w:div>
    <w:div w:id="895049069">
      <w:bodyDiv w:val="1"/>
      <w:marLeft w:val="0"/>
      <w:marRight w:val="0"/>
      <w:marTop w:val="0"/>
      <w:marBottom w:val="0"/>
      <w:divBdr>
        <w:top w:val="none" w:sz="0" w:space="0" w:color="auto"/>
        <w:left w:val="none" w:sz="0" w:space="0" w:color="auto"/>
        <w:bottom w:val="none" w:sz="0" w:space="0" w:color="auto"/>
        <w:right w:val="none" w:sz="0" w:space="0" w:color="auto"/>
      </w:divBdr>
    </w:div>
    <w:div w:id="895239802">
      <w:bodyDiv w:val="1"/>
      <w:marLeft w:val="0"/>
      <w:marRight w:val="0"/>
      <w:marTop w:val="0"/>
      <w:marBottom w:val="0"/>
      <w:divBdr>
        <w:top w:val="none" w:sz="0" w:space="0" w:color="auto"/>
        <w:left w:val="none" w:sz="0" w:space="0" w:color="auto"/>
        <w:bottom w:val="none" w:sz="0" w:space="0" w:color="auto"/>
        <w:right w:val="none" w:sz="0" w:space="0" w:color="auto"/>
      </w:divBdr>
    </w:div>
    <w:div w:id="895244761">
      <w:bodyDiv w:val="1"/>
      <w:marLeft w:val="0"/>
      <w:marRight w:val="0"/>
      <w:marTop w:val="0"/>
      <w:marBottom w:val="0"/>
      <w:divBdr>
        <w:top w:val="none" w:sz="0" w:space="0" w:color="auto"/>
        <w:left w:val="none" w:sz="0" w:space="0" w:color="auto"/>
        <w:bottom w:val="none" w:sz="0" w:space="0" w:color="auto"/>
        <w:right w:val="none" w:sz="0" w:space="0" w:color="auto"/>
      </w:divBdr>
    </w:div>
    <w:div w:id="895287724">
      <w:bodyDiv w:val="1"/>
      <w:marLeft w:val="0"/>
      <w:marRight w:val="0"/>
      <w:marTop w:val="0"/>
      <w:marBottom w:val="0"/>
      <w:divBdr>
        <w:top w:val="none" w:sz="0" w:space="0" w:color="auto"/>
        <w:left w:val="none" w:sz="0" w:space="0" w:color="auto"/>
        <w:bottom w:val="none" w:sz="0" w:space="0" w:color="auto"/>
        <w:right w:val="none" w:sz="0" w:space="0" w:color="auto"/>
      </w:divBdr>
    </w:div>
    <w:div w:id="895550652">
      <w:bodyDiv w:val="1"/>
      <w:marLeft w:val="0"/>
      <w:marRight w:val="0"/>
      <w:marTop w:val="0"/>
      <w:marBottom w:val="0"/>
      <w:divBdr>
        <w:top w:val="none" w:sz="0" w:space="0" w:color="auto"/>
        <w:left w:val="none" w:sz="0" w:space="0" w:color="auto"/>
        <w:bottom w:val="none" w:sz="0" w:space="0" w:color="auto"/>
        <w:right w:val="none" w:sz="0" w:space="0" w:color="auto"/>
      </w:divBdr>
    </w:div>
    <w:div w:id="895966253">
      <w:bodyDiv w:val="1"/>
      <w:marLeft w:val="0"/>
      <w:marRight w:val="0"/>
      <w:marTop w:val="0"/>
      <w:marBottom w:val="0"/>
      <w:divBdr>
        <w:top w:val="none" w:sz="0" w:space="0" w:color="auto"/>
        <w:left w:val="none" w:sz="0" w:space="0" w:color="auto"/>
        <w:bottom w:val="none" w:sz="0" w:space="0" w:color="auto"/>
        <w:right w:val="none" w:sz="0" w:space="0" w:color="auto"/>
      </w:divBdr>
    </w:div>
    <w:div w:id="896554251">
      <w:bodyDiv w:val="1"/>
      <w:marLeft w:val="0"/>
      <w:marRight w:val="0"/>
      <w:marTop w:val="0"/>
      <w:marBottom w:val="0"/>
      <w:divBdr>
        <w:top w:val="none" w:sz="0" w:space="0" w:color="auto"/>
        <w:left w:val="none" w:sz="0" w:space="0" w:color="auto"/>
        <w:bottom w:val="none" w:sz="0" w:space="0" w:color="auto"/>
        <w:right w:val="none" w:sz="0" w:space="0" w:color="auto"/>
      </w:divBdr>
    </w:div>
    <w:div w:id="897087571">
      <w:bodyDiv w:val="1"/>
      <w:marLeft w:val="0"/>
      <w:marRight w:val="0"/>
      <w:marTop w:val="0"/>
      <w:marBottom w:val="0"/>
      <w:divBdr>
        <w:top w:val="none" w:sz="0" w:space="0" w:color="auto"/>
        <w:left w:val="none" w:sz="0" w:space="0" w:color="auto"/>
        <w:bottom w:val="none" w:sz="0" w:space="0" w:color="auto"/>
        <w:right w:val="none" w:sz="0" w:space="0" w:color="auto"/>
      </w:divBdr>
    </w:div>
    <w:div w:id="897088238">
      <w:bodyDiv w:val="1"/>
      <w:marLeft w:val="0"/>
      <w:marRight w:val="0"/>
      <w:marTop w:val="0"/>
      <w:marBottom w:val="0"/>
      <w:divBdr>
        <w:top w:val="none" w:sz="0" w:space="0" w:color="auto"/>
        <w:left w:val="none" w:sz="0" w:space="0" w:color="auto"/>
        <w:bottom w:val="none" w:sz="0" w:space="0" w:color="auto"/>
        <w:right w:val="none" w:sz="0" w:space="0" w:color="auto"/>
      </w:divBdr>
    </w:div>
    <w:div w:id="897203912">
      <w:bodyDiv w:val="1"/>
      <w:marLeft w:val="0"/>
      <w:marRight w:val="0"/>
      <w:marTop w:val="0"/>
      <w:marBottom w:val="0"/>
      <w:divBdr>
        <w:top w:val="none" w:sz="0" w:space="0" w:color="auto"/>
        <w:left w:val="none" w:sz="0" w:space="0" w:color="auto"/>
        <w:bottom w:val="none" w:sz="0" w:space="0" w:color="auto"/>
        <w:right w:val="none" w:sz="0" w:space="0" w:color="auto"/>
      </w:divBdr>
    </w:div>
    <w:div w:id="897281615">
      <w:bodyDiv w:val="1"/>
      <w:marLeft w:val="0"/>
      <w:marRight w:val="0"/>
      <w:marTop w:val="0"/>
      <w:marBottom w:val="0"/>
      <w:divBdr>
        <w:top w:val="none" w:sz="0" w:space="0" w:color="auto"/>
        <w:left w:val="none" w:sz="0" w:space="0" w:color="auto"/>
        <w:bottom w:val="none" w:sz="0" w:space="0" w:color="auto"/>
        <w:right w:val="none" w:sz="0" w:space="0" w:color="auto"/>
      </w:divBdr>
    </w:div>
    <w:div w:id="897394624">
      <w:bodyDiv w:val="1"/>
      <w:marLeft w:val="0"/>
      <w:marRight w:val="0"/>
      <w:marTop w:val="0"/>
      <w:marBottom w:val="0"/>
      <w:divBdr>
        <w:top w:val="none" w:sz="0" w:space="0" w:color="auto"/>
        <w:left w:val="none" w:sz="0" w:space="0" w:color="auto"/>
        <w:bottom w:val="none" w:sz="0" w:space="0" w:color="auto"/>
        <w:right w:val="none" w:sz="0" w:space="0" w:color="auto"/>
      </w:divBdr>
    </w:div>
    <w:div w:id="897475913">
      <w:bodyDiv w:val="1"/>
      <w:marLeft w:val="0"/>
      <w:marRight w:val="0"/>
      <w:marTop w:val="0"/>
      <w:marBottom w:val="0"/>
      <w:divBdr>
        <w:top w:val="none" w:sz="0" w:space="0" w:color="auto"/>
        <w:left w:val="none" w:sz="0" w:space="0" w:color="auto"/>
        <w:bottom w:val="none" w:sz="0" w:space="0" w:color="auto"/>
        <w:right w:val="none" w:sz="0" w:space="0" w:color="auto"/>
      </w:divBdr>
    </w:div>
    <w:div w:id="897521537">
      <w:bodyDiv w:val="1"/>
      <w:marLeft w:val="0"/>
      <w:marRight w:val="0"/>
      <w:marTop w:val="0"/>
      <w:marBottom w:val="0"/>
      <w:divBdr>
        <w:top w:val="none" w:sz="0" w:space="0" w:color="auto"/>
        <w:left w:val="none" w:sz="0" w:space="0" w:color="auto"/>
        <w:bottom w:val="none" w:sz="0" w:space="0" w:color="auto"/>
        <w:right w:val="none" w:sz="0" w:space="0" w:color="auto"/>
      </w:divBdr>
    </w:div>
    <w:div w:id="897663533">
      <w:bodyDiv w:val="1"/>
      <w:marLeft w:val="0"/>
      <w:marRight w:val="0"/>
      <w:marTop w:val="0"/>
      <w:marBottom w:val="0"/>
      <w:divBdr>
        <w:top w:val="none" w:sz="0" w:space="0" w:color="auto"/>
        <w:left w:val="none" w:sz="0" w:space="0" w:color="auto"/>
        <w:bottom w:val="none" w:sz="0" w:space="0" w:color="auto"/>
        <w:right w:val="none" w:sz="0" w:space="0" w:color="auto"/>
      </w:divBdr>
    </w:div>
    <w:div w:id="897715112">
      <w:bodyDiv w:val="1"/>
      <w:marLeft w:val="0"/>
      <w:marRight w:val="0"/>
      <w:marTop w:val="0"/>
      <w:marBottom w:val="0"/>
      <w:divBdr>
        <w:top w:val="none" w:sz="0" w:space="0" w:color="auto"/>
        <w:left w:val="none" w:sz="0" w:space="0" w:color="auto"/>
        <w:bottom w:val="none" w:sz="0" w:space="0" w:color="auto"/>
        <w:right w:val="none" w:sz="0" w:space="0" w:color="auto"/>
      </w:divBdr>
    </w:div>
    <w:div w:id="897785278">
      <w:bodyDiv w:val="1"/>
      <w:marLeft w:val="0"/>
      <w:marRight w:val="0"/>
      <w:marTop w:val="0"/>
      <w:marBottom w:val="0"/>
      <w:divBdr>
        <w:top w:val="none" w:sz="0" w:space="0" w:color="auto"/>
        <w:left w:val="none" w:sz="0" w:space="0" w:color="auto"/>
        <w:bottom w:val="none" w:sz="0" w:space="0" w:color="auto"/>
        <w:right w:val="none" w:sz="0" w:space="0" w:color="auto"/>
      </w:divBdr>
    </w:div>
    <w:div w:id="898126162">
      <w:bodyDiv w:val="1"/>
      <w:marLeft w:val="0"/>
      <w:marRight w:val="0"/>
      <w:marTop w:val="0"/>
      <w:marBottom w:val="0"/>
      <w:divBdr>
        <w:top w:val="none" w:sz="0" w:space="0" w:color="auto"/>
        <w:left w:val="none" w:sz="0" w:space="0" w:color="auto"/>
        <w:bottom w:val="none" w:sz="0" w:space="0" w:color="auto"/>
        <w:right w:val="none" w:sz="0" w:space="0" w:color="auto"/>
      </w:divBdr>
    </w:div>
    <w:div w:id="898245793">
      <w:bodyDiv w:val="1"/>
      <w:marLeft w:val="0"/>
      <w:marRight w:val="0"/>
      <w:marTop w:val="0"/>
      <w:marBottom w:val="0"/>
      <w:divBdr>
        <w:top w:val="none" w:sz="0" w:space="0" w:color="auto"/>
        <w:left w:val="none" w:sz="0" w:space="0" w:color="auto"/>
        <w:bottom w:val="none" w:sz="0" w:space="0" w:color="auto"/>
        <w:right w:val="none" w:sz="0" w:space="0" w:color="auto"/>
      </w:divBdr>
    </w:div>
    <w:div w:id="898248044">
      <w:bodyDiv w:val="1"/>
      <w:marLeft w:val="0"/>
      <w:marRight w:val="0"/>
      <w:marTop w:val="0"/>
      <w:marBottom w:val="0"/>
      <w:divBdr>
        <w:top w:val="none" w:sz="0" w:space="0" w:color="auto"/>
        <w:left w:val="none" w:sz="0" w:space="0" w:color="auto"/>
        <w:bottom w:val="none" w:sz="0" w:space="0" w:color="auto"/>
        <w:right w:val="none" w:sz="0" w:space="0" w:color="auto"/>
      </w:divBdr>
    </w:div>
    <w:div w:id="898444631">
      <w:bodyDiv w:val="1"/>
      <w:marLeft w:val="0"/>
      <w:marRight w:val="0"/>
      <w:marTop w:val="0"/>
      <w:marBottom w:val="0"/>
      <w:divBdr>
        <w:top w:val="none" w:sz="0" w:space="0" w:color="auto"/>
        <w:left w:val="none" w:sz="0" w:space="0" w:color="auto"/>
        <w:bottom w:val="none" w:sz="0" w:space="0" w:color="auto"/>
        <w:right w:val="none" w:sz="0" w:space="0" w:color="auto"/>
      </w:divBdr>
    </w:div>
    <w:div w:id="898521234">
      <w:bodyDiv w:val="1"/>
      <w:marLeft w:val="0"/>
      <w:marRight w:val="0"/>
      <w:marTop w:val="0"/>
      <w:marBottom w:val="0"/>
      <w:divBdr>
        <w:top w:val="none" w:sz="0" w:space="0" w:color="auto"/>
        <w:left w:val="none" w:sz="0" w:space="0" w:color="auto"/>
        <w:bottom w:val="none" w:sz="0" w:space="0" w:color="auto"/>
        <w:right w:val="none" w:sz="0" w:space="0" w:color="auto"/>
      </w:divBdr>
    </w:div>
    <w:div w:id="898976687">
      <w:bodyDiv w:val="1"/>
      <w:marLeft w:val="0"/>
      <w:marRight w:val="0"/>
      <w:marTop w:val="0"/>
      <w:marBottom w:val="0"/>
      <w:divBdr>
        <w:top w:val="none" w:sz="0" w:space="0" w:color="auto"/>
        <w:left w:val="none" w:sz="0" w:space="0" w:color="auto"/>
        <w:bottom w:val="none" w:sz="0" w:space="0" w:color="auto"/>
        <w:right w:val="none" w:sz="0" w:space="0" w:color="auto"/>
      </w:divBdr>
    </w:div>
    <w:div w:id="899054234">
      <w:bodyDiv w:val="1"/>
      <w:marLeft w:val="0"/>
      <w:marRight w:val="0"/>
      <w:marTop w:val="0"/>
      <w:marBottom w:val="0"/>
      <w:divBdr>
        <w:top w:val="none" w:sz="0" w:space="0" w:color="auto"/>
        <w:left w:val="none" w:sz="0" w:space="0" w:color="auto"/>
        <w:bottom w:val="none" w:sz="0" w:space="0" w:color="auto"/>
        <w:right w:val="none" w:sz="0" w:space="0" w:color="auto"/>
      </w:divBdr>
    </w:div>
    <w:div w:id="899291095">
      <w:bodyDiv w:val="1"/>
      <w:marLeft w:val="0"/>
      <w:marRight w:val="0"/>
      <w:marTop w:val="0"/>
      <w:marBottom w:val="0"/>
      <w:divBdr>
        <w:top w:val="none" w:sz="0" w:space="0" w:color="auto"/>
        <w:left w:val="none" w:sz="0" w:space="0" w:color="auto"/>
        <w:bottom w:val="none" w:sz="0" w:space="0" w:color="auto"/>
        <w:right w:val="none" w:sz="0" w:space="0" w:color="auto"/>
      </w:divBdr>
    </w:div>
    <w:div w:id="899293284">
      <w:bodyDiv w:val="1"/>
      <w:marLeft w:val="0"/>
      <w:marRight w:val="0"/>
      <w:marTop w:val="0"/>
      <w:marBottom w:val="0"/>
      <w:divBdr>
        <w:top w:val="none" w:sz="0" w:space="0" w:color="auto"/>
        <w:left w:val="none" w:sz="0" w:space="0" w:color="auto"/>
        <w:bottom w:val="none" w:sz="0" w:space="0" w:color="auto"/>
        <w:right w:val="none" w:sz="0" w:space="0" w:color="auto"/>
      </w:divBdr>
    </w:div>
    <w:div w:id="899561148">
      <w:bodyDiv w:val="1"/>
      <w:marLeft w:val="0"/>
      <w:marRight w:val="0"/>
      <w:marTop w:val="0"/>
      <w:marBottom w:val="0"/>
      <w:divBdr>
        <w:top w:val="none" w:sz="0" w:space="0" w:color="auto"/>
        <w:left w:val="none" w:sz="0" w:space="0" w:color="auto"/>
        <w:bottom w:val="none" w:sz="0" w:space="0" w:color="auto"/>
        <w:right w:val="none" w:sz="0" w:space="0" w:color="auto"/>
      </w:divBdr>
    </w:div>
    <w:div w:id="899940701">
      <w:bodyDiv w:val="1"/>
      <w:marLeft w:val="0"/>
      <w:marRight w:val="0"/>
      <w:marTop w:val="0"/>
      <w:marBottom w:val="0"/>
      <w:divBdr>
        <w:top w:val="none" w:sz="0" w:space="0" w:color="auto"/>
        <w:left w:val="none" w:sz="0" w:space="0" w:color="auto"/>
        <w:bottom w:val="none" w:sz="0" w:space="0" w:color="auto"/>
        <w:right w:val="none" w:sz="0" w:space="0" w:color="auto"/>
      </w:divBdr>
    </w:div>
    <w:div w:id="900288166">
      <w:bodyDiv w:val="1"/>
      <w:marLeft w:val="0"/>
      <w:marRight w:val="0"/>
      <w:marTop w:val="0"/>
      <w:marBottom w:val="0"/>
      <w:divBdr>
        <w:top w:val="none" w:sz="0" w:space="0" w:color="auto"/>
        <w:left w:val="none" w:sz="0" w:space="0" w:color="auto"/>
        <w:bottom w:val="none" w:sz="0" w:space="0" w:color="auto"/>
        <w:right w:val="none" w:sz="0" w:space="0" w:color="auto"/>
      </w:divBdr>
    </w:div>
    <w:div w:id="900481833">
      <w:bodyDiv w:val="1"/>
      <w:marLeft w:val="0"/>
      <w:marRight w:val="0"/>
      <w:marTop w:val="0"/>
      <w:marBottom w:val="0"/>
      <w:divBdr>
        <w:top w:val="none" w:sz="0" w:space="0" w:color="auto"/>
        <w:left w:val="none" w:sz="0" w:space="0" w:color="auto"/>
        <w:bottom w:val="none" w:sz="0" w:space="0" w:color="auto"/>
        <w:right w:val="none" w:sz="0" w:space="0" w:color="auto"/>
      </w:divBdr>
    </w:div>
    <w:div w:id="900867975">
      <w:bodyDiv w:val="1"/>
      <w:marLeft w:val="0"/>
      <w:marRight w:val="0"/>
      <w:marTop w:val="0"/>
      <w:marBottom w:val="0"/>
      <w:divBdr>
        <w:top w:val="none" w:sz="0" w:space="0" w:color="auto"/>
        <w:left w:val="none" w:sz="0" w:space="0" w:color="auto"/>
        <w:bottom w:val="none" w:sz="0" w:space="0" w:color="auto"/>
        <w:right w:val="none" w:sz="0" w:space="0" w:color="auto"/>
      </w:divBdr>
    </w:div>
    <w:div w:id="901215590">
      <w:bodyDiv w:val="1"/>
      <w:marLeft w:val="0"/>
      <w:marRight w:val="0"/>
      <w:marTop w:val="0"/>
      <w:marBottom w:val="0"/>
      <w:divBdr>
        <w:top w:val="none" w:sz="0" w:space="0" w:color="auto"/>
        <w:left w:val="none" w:sz="0" w:space="0" w:color="auto"/>
        <w:bottom w:val="none" w:sz="0" w:space="0" w:color="auto"/>
        <w:right w:val="none" w:sz="0" w:space="0" w:color="auto"/>
      </w:divBdr>
    </w:div>
    <w:div w:id="901452702">
      <w:bodyDiv w:val="1"/>
      <w:marLeft w:val="0"/>
      <w:marRight w:val="0"/>
      <w:marTop w:val="0"/>
      <w:marBottom w:val="0"/>
      <w:divBdr>
        <w:top w:val="none" w:sz="0" w:space="0" w:color="auto"/>
        <w:left w:val="none" w:sz="0" w:space="0" w:color="auto"/>
        <w:bottom w:val="none" w:sz="0" w:space="0" w:color="auto"/>
        <w:right w:val="none" w:sz="0" w:space="0" w:color="auto"/>
      </w:divBdr>
    </w:div>
    <w:div w:id="901525558">
      <w:bodyDiv w:val="1"/>
      <w:marLeft w:val="0"/>
      <w:marRight w:val="0"/>
      <w:marTop w:val="0"/>
      <w:marBottom w:val="0"/>
      <w:divBdr>
        <w:top w:val="none" w:sz="0" w:space="0" w:color="auto"/>
        <w:left w:val="none" w:sz="0" w:space="0" w:color="auto"/>
        <w:bottom w:val="none" w:sz="0" w:space="0" w:color="auto"/>
        <w:right w:val="none" w:sz="0" w:space="0" w:color="auto"/>
      </w:divBdr>
    </w:div>
    <w:div w:id="901670917">
      <w:bodyDiv w:val="1"/>
      <w:marLeft w:val="0"/>
      <w:marRight w:val="0"/>
      <w:marTop w:val="0"/>
      <w:marBottom w:val="0"/>
      <w:divBdr>
        <w:top w:val="none" w:sz="0" w:space="0" w:color="auto"/>
        <w:left w:val="none" w:sz="0" w:space="0" w:color="auto"/>
        <w:bottom w:val="none" w:sz="0" w:space="0" w:color="auto"/>
        <w:right w:val="none" w:sz="0" w:space="0" w:color="auto"/>
      </w:divBdr>
    </w:div>
    <w:div w:id="902103282">
      <w:bodyDiv w:val="1"/>
      <w:marLeft w:val="0"/>
      <w:marRight w:val="0"/>
      <w:marTop w:val="0"/>
      <w:marBottom w:val="0"/>
      <w:divBdr>
        <w:top w:val="none" w:sz="0" w:space="0" w:color="auto"/>
        <w:left w:val="none" w:sz="0" w:space="0" w:color="auto"/>
        <w:bottom w:val="none" w:sz="0" w:space="0" w:color="auto"/>
        <w:right w:val="none" w:sz="0" w:space="0" w:color="auto"/>
      </w:divBdr>
    </w:div>
    <w:div w:id="902330588">
      <w:bodyDiv w:val="1"/>
      <w:marLeft w:val="0"/>
      <w:marRight w:val="0"/>
      <w:marTop w:val="0"/>
      <w:marBottom w:val="0"/>
      <w:divBdr>
        <w:top w:val="none" w:sz="0" w:space="0" w:color="auto"/>
        <w:left w:val="none" w:sz="0" w:space="0" w:color="auto"/>
        <w:bottom w:val="none" w:sz="0" w:space="0" w:color="auto"/>
        <w:right w:val="none" w:sz="0" w:space="0" w:color="auto"/>
      </w:divBdr>
    </w:div>
    <w:div w:id="902518796">
      <w:bodyDiv w:val="1"/>
      <w:marLeft w:val="0"/>
      <w:marRight w:val="0"/>
      <w:marTop w:val="0"/>
      <w:marBottom w:val="0"/>
      <w:divBdr>
        <w:top w:val="none" w:sz="0" w:space="0" w:color="auto"/>
        <w:left w:val="none" w:sz="0" w:space="0" w:color="auto"/>
        <w:bottom w:val="none" w:sz="0" w:space="0" w:color="auto"/>
        <w:right w:val="none" w:sz="0" w:space="0" w:color="auto"/>
      </w:divBdr>
    </w:div>
    <w:div w:id="902718229">
      <w:bodyDiv w:val="1"/>
      <w:marLeft w:val="0"/>
      <w:marRight w:val="0"/>
      <w:marTop w:val="0"/>
      <w:marBottom w:val="0"/>
      <w:divBdr>
        <w:top w:val="none" w:sz="0" w:space="0" w:color="auto"/>
        <w:left w:val="none" w:sz="0" w:space="0" w:color="auto"/>
        <w:bottom w:val="none" w:sz="0" w:space="0" w:color="auto"/>
        <w:right w:val="none" w:sz="0" w:space="0" w:color="auto"/>
      </w:divBdr>
    </w:div>
    <w:div w:id="902718950">
      <w:bodyDiv w:val="1"/>
      <w:marLeft w:val="0"/>
      <w:marRight w:val="0"/>
      <w:marTop w:val="0"/>
      <w:marBottom w:val="0"/>
      <w:divBdr>
        <w:top w:val="none" w:sz="0" w:space="0" w:color="auto"/>
        <w:left w:val="none" w:sz="0" w:space="0" w:color="auto"/>
        <w:bottom w:val="none" w:sz="0" w:space="0" w:color="auto"/>
        <w:right w:val="none" w:sz="0" w:space="0" w:color="auto"/>
      </w:divBdr>
    </w:div>
    <w:div w:id="902758640">
      <w:bodyDiv w:val="1"/>
      <w:marLeft w:val="0"/>
      <w:marRight w:val="0"/>
      <w:marTop w:val="0"/>
      <w:marBottom w:val="0"/>
      <w:divBdr>
        <w:top w:val="none" w:sz="0" w:space="0" w:color="auto"/>
        <w:left w:val="none" w:sz="0" w:space="0" w:color="auto"/>
        <w:bottom w:val="none" w:sz="0" w:space="0" w:color="auto"/>
        <w:right w:val="none" w:sz="0" w:space="0" w:color="auto"/>
      </w:divBdr>
    </w:div>
    <w:div w:id="902914278">
      <w:bodyDiv w:val="1"/>
      <w:marLeft w:val="0"/>
      <w:marRight w:val="0"/>
      <w:marTop w:val="0"/>
      <w:marBottom w:val="0"/>
      <w:divBdr>
        <w:top w:val="none" w:sz="0" w:space="0" w:color="auto"/>
        <w:left w:val="none" w:sz="0" w:space="0" w:color="auto"/>
        <w:bottom w:val="none" w:sz="0" w:space="0" w:color="auto"/>
        <w:right w:val="none" w:sz="0" w:space="0" w:color="auto"/>
      </w:divBdr>
    </w:div>
    <w:div w:id="902957133">
      <w:bodyDiv w:val="1"/>
      <w:marLeft w:val="0"/>
      <w:marRight w:val="0"/>
      <w:marTop w:val="0"/>
      <w:marBottom w:val="0"/>
      <w:divBdr>
        <w:top w:val="none" w:sz="0" w:space="0" w:color="auto"/>
        <w:left w:val="none" w:sz="0" w:space="0" w:color="auto"/>
        <w:bottom w:val="none" w:sz="0" w:space="0" w:color="auto"/>
        <w:right w:val="none" w:sz="0" w:space="0" w:color="auto"/>
      </w:divBdr>
    </w:div>
    <w:div w:id="903029956">
      <w:bodyDiv w:val="1"/>
      <w:marLeft w:val="0"/>
      <w:marRight w:val="0"/>
      <w:marTop w:val="0"/>
      <w:marBottom w:val="0"/>
      <w:divBdr>
        <w:top w:val="none" w:sz="0" w:space="0" w:color="auto"/>
        <w:left w:val="none" w:sz="0" w:space="0" w:color="auto"/>
        <w:bottom w:val="none" w:sz="0" w:space="0" w:color="auto"/>
        <w:right w:val="none" w:sz="0" w:space="0" w:color="auto"/>
      </w:divBdr>
    </w:div>
    <w:div w:id="903105725">
      <w:bodyDiv w:val="1"/>
      <w:marLeft w:val="0"/>
      <w:marRight w:val="0"/>
      <w:marTop w:val="0"/>
      <w:marBottom w:val="0"/>
      <w:divBdr>
        <w:top w:val="none" w:sz="0" w:space="0" w:color="auto"/>
        <w:left w:val="none" w:sz="0" w:space="0" w:color="auto"/>
        <w:bottom w:val="none" w:sz="0" w:space="0" w:color="auto"/>
        <w:right w:val="none" w:sz="0" w:space="0" w:color="auto"/>
      </w:divBdr>
    </w:div>
    <w:div w:id="903443417">
      <w:bodyDiv w:val="1"/>
      <w:marLeft w:val="0"/>
      <w:marRight w:val="0"/>
      <w:marTop w:val="0"/>
      <w:marBottom w:val="0"/>
      <w:divBdr>
        <w:top w:val="none" w:sz="0" w:space="0" w:color="auto"/>
        <w:left w:val="none" w:sz="0" w:space="0" w:color="auto"/>
        <w:bottom w:val="none" w:sz="0" w:space="0" w:color="auto"/>
        <w:right w:val="none" w:sz="0" w:space="0" w:color="auto"/>
      </w:divBdr>
    </w:div>
    <w:div w:id="903490093">
      <w:bodyDiv w:val="1"/>
      <w:marLeft w:val="0"/>
      <w:marRight w:val="0"/>
      <w:marTop w:val="0"/>
      <w:marBottom w:val="0"/>
      <w:divBdr>
        <w:top w:val="none" w:sz="0" w:space="0" w:color="auto"/>
        <w:left w:val="none" w:sz="0" w:space="0" w:color="auto"/>
        <w:bottom w:val="none" w:sz="0" w:space="0" w:color="auto"/>
        <w:right w:val="none" w:sz="0" w:space="0" w:color="auto"/>
      </w:divBdr>
    </w:div>
    <w:div w:id="903491833">
      <w:bodyDiv w:val="1"/>
      <w:marLeft w:val="0"/>
      <w:marRight w:val="0"/>
      <w:marTop w:val="0"/>
      <w:marBottom w:val="0"/>
      <w:divBdr>
        <w:top w:val="none" w:sz="0" w:space="0" w:color="auto"/>
        <w:left w:val="none" w:sz="0" w:space="0" w:color="auto"/>
        <w:bottom w:val="none" w:sz="0" w:space="0" w:color="auto"/>
        <w:right w:val="none" w:sz="0" w:space="0" w:color="auto"/>
      </w:divBdr>
    </w:div>
    <w:div w:id="903563342">
      <w:bodyDiv w:val="1"/>
      <w:marLeft w:val="0"/>
      <w:marRight w:val="0"/>
      <w:marTop w:val="0"/>
      <w:marBottom w:val="0"/>
      <w:divBdr>
        <w:top w:val="none" w:sz="0" w:space="0" w:color="auto"/>
        <w:left w:val="none" w:sz="0" w:space="0" w:color="auto"/>
        <w:bottom w:val="none" w:sz="0" w:space="0" w:color="auto"/>
        <w:right w:val="none" w:sz="0" w:space="0" w:color="auto"/>
      </w:divBdr>
    </w:div>
    <w:div w:id="903679079">
      <w:bodyDiv w:val="1"/>
      <w:marLeft w:val="0"/>
      <w:marRight w:val="0"/>
      <w:marTop w:val="0"/>
      <w:marBottom w:val="0"/>
      <w:divBdr>
        <w:top w:val="none" w:sz="0" w:space="0" w:color="auto"/>
        <w:left w:val="none" w:sz="0" w:space="0" w:color="auto"/>
        <w:bottom w:val="none" w:sz="0" w:space="0" w:color="auto"/>
        <w:right w:val="none" w:sz="0" w:space="0" w:color="auto"/>
      </w:divBdr>
    </w:div>
    <w:div w:id="903683136">
      <w:bodyDiv w:val="1"/>
      <w:marLeft w:val="0"/>
      <w:marRight w:val="0"/>
      <w:marTop w:val="0"/>
      <w:marBottom w:val="0"/>
      <w:divBdr>
        <w:top w:val="none" w:sz="0" w:space="0" w:color="auto"/>
        <w:left w:val="none" w:sz="0" w:space="0" w:color="auto"/>
        <w:bottom w:val="none" w:sz="0" w:space="0" w:color="auto"/>
        <w:right w:val="none" w:sz="0" w:space="0" w:color="auto"/>
      </w:divBdr>
    </w:div>
    <w:div w:id="903873826">
      <w:bodyDiv w:val="1"/>
      <w:marLeft w:val="0"/>
      <w:marRight w:val="0"/>
      <w:marTop w:val="0"/>
      <w:marBottom w:val="0"/>
      <w:divBdr>
        <w:top w:val="none" w:sz="0" w:space="0" w:color="auto"/>
        <w:left w:val="none" w:sz="0" w:space="0" w:color="auto"/>
        <w:bottom w:val="none" w:sz="0" w:space="0" w:color="auto"/>
        <w:right w:val="none" w:sz="0" w:space="0" w:color="auto"/>
      </w:divBdr>
    </w:div>
    <w:div w:id="904032283">
      <w:bodyDiv w:val="1"/>
      <w:marLeft w:val="0"/>
      <w:marRight w:val="0"/>
      <w:marTop w:val="0"/>
      <w:marBottom w:val="0"/>
      <w:divBdr>
        <w:top w:val="none" w:sz="0" w:space="0" w:color="auto"/>
        <w:left w:val="none" w:sz="0" w:space="0" w:color="auto"/>
        <w:bottom w:val="none" w:sz="0" w:space="0" w:color="auto"/>
        <w:right w:val="none" w:sz="0" w:space="0" w:color="auto"/>
      </w:divBdr>
    </w:div>
    <w:div w:id="904072414">
      <w:bodyDiv w:val="1"/>
      <w:marLeft w:val="0"/>
      <w:marRight w:val="0"/>
      <w:marTop w:val="0"/>
      <w:marBottom w:val="0"/>
      <w:divBdr>
        <w:top w:val="none" w:sz="0" w:space="0" w:color="auto"/>
        <w:left w:val="none" w:sz="0" w:space="0" w:color="auto"/>
        <w:bottom w:val="none" w:sz="0" w:space="0" w:color="auto"/>
        <w:right w:val="none" w:sz="0" w:space="0" w:color="auto"/>
      </w:divBdr>
    </w:div>
    <w:div w:id="904492117">
      <w:bodyDiv w:val="1"/>
      <w:marLeft w:val="0"/>
      <w:marRight w:val="0"/>
      <w:marTop w:val="0"/>
      <w:marBottom w:val="0"/>
      <w:divBdr>
        <w:top w:val="none" w:sz="0" w:space="0" w:color="auto"/>
        <w:left w:val="none" w:sz="0" w:space="0" w:color="auto"/>
        <w:bottom w:val="none" w:sz="0" w:space="0" w:color="auto"/>
        <w:right w:val="none" w:sz="0" w:space="0" w:color="auto"/>
      </w:divBdr>
    </w:div>
    <w:div w:id="904684081">
      <w:bodyDiv w:val="1"/>
      <w:marLeft w:val="0"/>
      <w:marRight w:val="0"/>
      <w:marTop w:val="0"/>
      <w:marBottom w:val="0"/>
      <w:divBdr>
        <w:top w:val="none" w:sz="0" w:space="0" w:color="auto"/>
        <w:left w:val="none" w:sz="0" w:space="0" w:color="auto"/>
        <w:bottom w:val="none" w:sz="0" w:space="0" w:color="auto"/>
        <w:right w:val="none" w:sz="0" w:space="0" w:color="auto"/>
      </w:divBdr>
    </w:div>
    <w:div w:id="905071595">
      <w:bodyDiv w:val="1"/>
      <w:marLeft w:val="0"/>
      <w:marRight w:val="0"/>
      <w:marTop w:val="0"/>
      <w:marBottom w:val="0"/>
      <w:divBdr>
        <w:top w:val="none" w:sz="0" w:space="0" w:color="auto"/>
        <w:left w:val="none" w:sz="0" w:space="0" w:color="auto"/>
        <w:bottom w:val="none" w:sz="0" w:space="0" w:color="auto"/>
        <w:right w:val="none" w:sz="0" w:space="0" w:color="auto"/>
      </w:divBdr>
    </w:div>
    <w:div w:id="905144327">
      <w:bodyDiv w:val="1"/>
      <w:marLeft w:val="0"/>
      <w:marRight w:val="0"/>
      <w:marTop w:val="0"/>
      <w:marBottom w:val="0"/>
      <w:divBdr>
        <w:top w:val="none" w:sz="0" w:space="0" w:color="auto"/>
        <w:left w:val="none" w:sz="0" w:space="0" w:color="auto"/>
        <w:bottom w:val="none" w:sz="0" w:space="0" w:color="auto"/>
        <w:right w:val="none" w:sz="0" w:space="0" w:color="auto"/>
      </w:divBdr>
    </w:div>
    <w:div w:id="905145440">
      <w:bodyDiv w:val="1"/>
      <w:marLeft w:val="0"/>
      <w:marRight w:val="0"/>
      <w:marTop w:val="0"/>
      <w:marBottom w:val="0"/>
      <w:divBdr>
        <w:top w:val="none" w:sz="0" w:space="0" w:color="auto"/>
        <w:left w:val="none" w:sz="0" w:space="0" w:color="auto"/>
        <w:bottom w:val="none" w:sz="0" w:space="0" w:color="auto"/>
        <w:right w:val="none" w:sz="0" w:space="0" w:color="auto"/>
      </w:divBdr>
    </w:div>
    <w:div w:id="905847486">
      <w:bodyDiv w:val="1"/>
      <w:marLeft w:val="0"/>
      <w:marRight w:val="0"/>
      <w:marTop w:val="0"/>
      <w:marBottom w:val="0"/>
      <w:divBdr>
        <w:top w:val="none" w:sz="0" w:space="0" w:color="auto"/>
        <w:left w:val="none" w:sz="0" w:space="0" w:color="auto"/>
        <w:bottom w:val="none" w:sz="0" w:space="0" w:color="auto"/>
        <w:right w:val="none" w:sz="0" w:space="0" w:color="auto"/>
      </w:divBdr>
    </w:div>
    <w:div w:id="905916729">
      <w:bodyDiv w:val="1"/>
      <w:marLeft w:val="0"/>
      <w:marRight w:val="0"/>
      <w:marTop w:val="0"/>
      <w:marBottom w:val="0"/>
      <w:divBdr>
        <w:top w:val="none" w:sz="0" w:space="0" w:color="auto"/>
        <w:left w:val="none" w:sz="0" w:space="0" w:color="auto"/>
        <w:bottom w:val="none" w:sz="0" w:space="0" w:color="auto"/>
        <w:right w:val="none" w:sz="0" w:space="0" w:color="auto"/>
      </w:divBdr>
    </w:div>
    <w:div w:id="906037040">
      <w:bodyDiv w:val="1"/>
      <w:marLeft w:val="0"/>
      <w:marRight w:val="0"/>
      <w:marTop w:val="0"/>
      <w:marBottom w:val="0"/>
      <w:divBdr>
        <w:top w:val="none" w:sz="0" w:space="0" w:color="auto"/>
        <w:left w:val="none" w:sz="0" w:space="0" w:color="auto"/>
        <w:bottom w:val="none" w:sz="0" w:space="0" w:color="auto"/>
        <w:right w:val="none" w:sz="0" w:space="0" w:color="auto"/>
      </w:divBdr>
    </w:div>
    <w:div w:id="906498450">
      <w:bodyDiv w:val="1"/>
      <w:marLeft w:val="0"/>
      <w:marRight w:val="0"/>
      <w:marTop w:val="0"/>
      <w:marBottom w:val="0"/>
      <w:divBdr>
        <w:top w:val="none" w:sz="0" w:space="0" w:color="auto"/>
        <w:left w:val="none" w:sz="0" w:space="0" w:color="auto"/>
        <w:bottom w:val="none" w:sz="0" w:space="0" w:color="auto"/>
        <w:right w:val="none" w:sz="0" w:space="0" w:color="auto"/>
      </w:divBdr>
    </w:div>
    <w:div w:id="906500674">
      <w:bodyDiv w:val="1"/>
      <w:marLeft w:val="0"/>
      <w:marRight w:val="0"/>
      <w:marTop w:val="0"/>
      <w:marBottom w:val="0"/>
      <w:divBdr>
        <w:top w:val="none" w:sz="0" w:space="0" w:color="auto"/>
        <w:left w:val="none" w:sz="0" w:space="0" w:color="auto"/>
        <w:bottom w:val="none" w:sz="0" w:space="0" w:color="auto"/>
        <w:right w:val="none" w:sz="0" w:space="0" w:color="auto"/>
      </w:divBdr>
    </w:div>
    <w:div w:id="906652416">
      <w:bodyDiv w:val="1"/>
      <w:marLeft w:val="0"/>
      <w:marRight w:val="0"/>
      <w:marTop w:val="0"/>
      <w:marBottom w:val="0"/>
      <w:divBdr>
        <w:top w:val="none" w:sz="0" w:space="0" w:color="auto"/>
        <w:left w:val="none" w:sz="0" w:space="0" w:color="auto"/>
        <w:bottom w:val="none" w:sz="0" w:space="0" w:color="auto"/>
        <w:right w:val="none" w:sz="0" w:space="0" w:color="auto"/>
      </w:divBdr>
    </w:div>
    <w:div w:id="906693255">
      <w:bodyDiv w:val="1"/>
      <w:marLeft w:val="0"/>
      <w:marRight w:val="0"/>
      <w:marTop w:val="0"/>
      <w:marBottom w:val="0"/>
      <w:divBdr>
        <w:top w:val="none" w:sz="0" w:space="0" w:color="auto"/>
        <w:left w:val="none" w:sz="0" w:space="0" w:color="auto"/>
        <w:bottom w:val="none" w:sz="0" w:space="0" w:color="auto"/>
        <w:right w:val="none" w:sz="0" w:space="0" w:color="auto"/>
      </w:divBdr>
    </w:div>
    <w:div w:id="906842941">
      <w:bodyDiv w:val="1"/>
      <w:marLeft w:val="0"/>
      <w:marRight w:val="0"/>
      <w:marTop w:val="0"/>
      <w:marBottom w:val="0"/>
      <w:divBdr>
        <w:top w:val="none" w:sz="0" w:space="0" w:color="auto"/>
        <w:left w:val="none" w:sz="0" w:space="0" w:color="auto"/>
        <w:bottom w:val="none" w:sz="0" w:space="0" w:color="auto"/>
        <w:right w:val="none" w:sz="0" w:space="0" w:color="auto"/>
      </w:divBdr>
    </w:div>
    <w:div w:id="906845690">
      <w:bodyDiv w:val="1"/>
      <w:marLeft w:val="0"/>
      <w:marRight w:val="0"/>
      <w:marTop w:val="0"/>
      <w:marBottom w:val="0"/>
      <w:divBdr>
        <w:top w:val="none" w:sz="0" w:space="0" w:color="auto"/>
        <w:left w:val="none" w:sz="0" w:space="0" w:color="auto"/>
        <w:bottom w:val="none" w:sz="0" w:space="0" w:color="auto"/>
        <w:right w:val="none" w:sz="0" w:space="0" w:color="auto"/>
      </w:divBdr>
    </w:div>
    <w:div w:id="906887513">
      <w:bodyDiv w:val="1"/>
      <w:marLeft w:val="0"/>
      <w:marRight w:val="0"/>
      <w:marTop w:val="0"/>
      <w:marBottom w:val="0"/>
      <w:divBdr>
        <w:top w:val="none" w:sz="0" w:space="0" w:color="auto"/>
        <w:left w:val="none" w:sz="0" w:space="0" w:color="auto"/>
        <w:bottom w:val="none" w:sz="0" w:space="0" w:color="auto"/>
        <w:right w:val="none" w:sz="0" w:space="0" w:color="auto"/>
      </w:divBdr>
    </w:div>
    <w:div w:id="907349248">
      <w:bodyDiv w:val="1"/>
      <w:marLeft w:val="0"/>
      <w:marRight w:val="0"/>
      <w:marTop w:val="0"/>
      <w:marBottom w:val="0"/>
      <w:divBdr>
        <w:top w:val="none" w:sz="0" w:space="0" w:color="auto"/>
        <w:left w:val="none" w:sz="0" w:space="0" w:color="auto"/>
        <w:bottom w:val="none" w:sz="0" w:space="0" w:color="auto"/>
        <w:right w:val="none" w:sz="0" w:space="0" w:color="auto"/>
      </w:divBdr>
    </w:div>
    <w:div w:id="907423932">
      <w:bodyDiv w:val="1"/>
      <w:marLeft w:val="0"/>
      <w:marRight w:val="0"/>
      <w:marTop w:val="0"/>
      <w:marBottom w:val="0"/>
      <w:divBdr>
        <w:top w:val="none" w:sz="0" w:space="0" w:color="auto"/>
        <w:left w:val="none" w:sz="0" w:space="0" w:color="auto"/>
        <w:bottom w:val="none" w:sz="0" w:space="0" w:color="auto"/>
        <w:right w:val="none" w:sz="0" w:space="0" w:color="auto"/>
      </w:divBdr>
    </w:div>
    <w:div w:id="907502025">
      <w:bodyDiv w:val="1"/>
      <w:marLeft w:val="0"/>
      <w:marRight w:val="0"/>
      <w:marTop w:val="0"/>
      <w:marBottom w:val="0"/>
      <w:divBdr>
        <w:top w:val="none" w:sz="0" w:space="0" w:color="auto"/>
        <w:left w:val="none" w:sz="0" w:space="0" w:color="auto"/>
        <w:bottom w:val="none" w:sz="0" w:space="0" w:color="auto"/>
        <w:right w:val="none" w:sz="0" w:space="0" w:color="auto"/>
      </w:divBdr>
    </w:div>
    <w:div w:id="908074169">
      <w:bodyDiv w:val="1"/>
      <w:marLeft w:val="0"/>
      <w:marRight w:val="0"/>
      <w:marTop w:val="0"/>
      <w:marBottom w:val="0"/>
      <w:divBdr>
        <w:top w:val="none" w:sz="0" w:space="0" w:color="auto"/>
        <w:left w:val="none" w:sz="0" w:space="0" w:color="auto"/>
        <w:bottom w:val="none" w:sz="0" w:space="0" w:color="auto"/>
        <w:right w:val="none" w:sz="0" w:space="0" w:color="auto"/>
      </w:divBdr>
    </w:div>
    <w:div w:id="908076970">
      <w:bodyDiv w:val="1"/>
      <w:marLeft w:val="0"/>
      <w:marRight w:val="0"/>
      <w:marTop w:val="0"/>
      <w:marBottom w:val="0"/>
      <w:divBdr>
        <w:top w:val="none" w:sz="0" w:space="0" w:color="auto"/>
        <w:left w:val="none" w:sz="0" w:space="0" w:color="auto"/>
        <w:bottom w:val="none" w:sz="0" w:space="0" w:color="auto"/>
        <w:right w:val="none" w:sz="0" w:space="0" w:color="auto"/>
      </w:divBdr>
    </w:div>
    <w:div w:id="908731404">
      <w:bodyDiv w:val="1"/>
      <w:marLeft w:val="0"/>
      <w:marRight w:val="0"/>
      <w:marTop w:val="0"/>
      <w:marBottom w:val="0"/>
      <w:divBdr>
        <w:top w:val="none" w:sz="0" w:space="0" w:color="auto"/>
        <w:left w:val="none" w:sz="0" w:space="0" w:color="auto"/>
        <w:bottom w:val="none" w:sz="0" w:space="0" w:color="auto"/>
        <w:right w:val="none" w:sz="0" w:space="0" w:color="auto"/>
      </w:divBdr>
    </w:div>
    <w:div w:id="908929025">
      <w:bodyDiv w:val="1"/>
      <w:marLeft w:val="0"/>
      <w:marRight w:val="0"/>
      <w:marTop w:val="0"/>
      <w:marBottom w:val="0"/>
      <w:divBdr>
        <w:top w:val="none" w:sz="0" w:space="0" w:color="auto"/>
        <w:left w:val="none" w:sz="0" w:space="0" w:color="auto"/>
        <w:bottom w:val="none" w:sz="0" w:space="0" w:color="auto"/>
        <w:right w:val="none" w:sz="0" w:space="0" w:color="auto"/>
      </w:divBdr>
    </w:div>
    <w:div w:id="908996753">
      <w:bodyDiv w:val="1"/>
      <w:marLeft w:val="0"/>
      <w:marRight w:val="0"/>
      <w:marTop w:val="0"/>
      <w:marBottom w:val="0"/>
      <w:divBdr>
        <w:top w:val="none" w:sz="0" w:space="0" w:color="auto"/>
        <w:left w:val="none" w:sz="0" w:space="0" w:color="auto"/>
        <w:bottom w:val="none" w:sz="0" w:space="0" w:color="auto"/>
        <w:right w:val="none" w:sz="0" w:space="0" w:color="auto"/>
      </w:divBdr>
    </w:div>
    <w:div w:id="909265370">
      <w:bodyDiv w:val="1"/>
      <w:marLeft w:val="0"/>
      <w:marRight w:val="0"/>
      <w:marTop w:val="0"/>
      <w:marBottom w:val="0"/>
      <w:divBdr>
        <w:top w:val="none" w:sz="0" w:space="0" w:color="auto"/>
        <w:left w:val="none" w:sz="0" w:space="0" w:color="auto"/>
        <w:bottom w:val="none" w:sz="0" w:space="0" w:color="auto"/>
        <w:right w:val="none" w:sz="0" w:space="0" w:color="auto"/>
      </w:divBdr>
    </w:div>
    <w:div w:id="909540379">
      <w:bodyDiv w:val="1"/>
      <w:marLeft w:val="0"/>
      <w:marRight w:val="0"/>
      <w:marTop w:val="0"/>
      <w:marBottom w:val="0"/>
      <w:divBdr>
        <w:top w:val="none" w:sz="0" w:space="0" w:color="auto"/>
        <w:left w:val="none" w:sz="0" w:space="0" w:color="auto"/>
        <w:bottom w:val="none" w:sz="0" w:space="0" w:color="auto"/>
        <w:right w:val="none" w:sz="0" w:space="0" w:color="auto"/>
      </w:divBdr>
    </w:div>
    <w:div w:id="909777950">
      <w:bodyDiv w:val="1"/>
      <w:marLeft w:val="0"/>
      <w:marRight w:val="0"/>
      <w:marTop w:val="0"/>
      <w:marBottom w:val="0"/>
      <w:divBdr>
        <w:top w:val="none" w:sz="0" w:space="0" w:color="auto"/>
        <w:left w:val="none" w:sz="0" w:space="0" w:color="auto"/>
        <w:bottom w:val="none" w:sz="0" w:space="0" w:color="auto"/>
        <w:right w:val="none" w:sz="0" w:space="0" w:color="auto"/>
      </w:divBdr>
    </w:div>
    <w:div w:id="909923708">
      <w:bodyDiv w:val="1"/>
      <w:marLeft w:val="0"/>
      <w:marRight w:val="0"/>
      <w:marTop w:val="0"/>
      <w:marBottom w:val="0"/>
      <w:divBdr>
        <w:top w:val="none" w:sz="0" w:space="0" w:color="auto"/>
        <w:left w:val="none" w:sz="0" w:space="0" w:color="auto"/>
        <w:bottom w:val="none" w:sz="0" w:space="0" w:color="auto"/>
        <w:right w:val="none" w:sz="0" w:space="0" w:color="auto"/>
      </w:divBdr>
    </w:div>
    <w:div w:id="909969885">
      <w:bodyDiv w:val="1"/>
      <w:marLeft w:val="0"/>
      <w:marRight w:val="0"/>
      <w:marTop w:val="0"/>
      <w:marBottom w:val="0"/>
      <w:divBdr>
        <w:top w:val="none" w:sz="0" w:space="0" w:color="auto"/>
        <w:left w:val="none" w:sz="0" w:space="0" w:color="auto"/>
        <w:bottom w:val="none" w:sz="0" w:space="0" w:color="auto"/>
        <w:right w:val="none" w:sz="0" w:space="0" w:color="auto"/>
      </w:divBdr>
    </w:div>
    <w:div w:id="909972277">
      <w:bodyDiv w:val="1"/>
      <w:marLeft w:val="0"/>
      <w:marRight w:val="0"/>
      <w:marTop w:val="0"/>
      <w:marBottom w:val="0"/>
      <w:divBdr>
        <w:top w:val="none" w:sz="0" w:space="0" w:color="auto"/>
        <w:left w:val="none" w:sz="0" w:space="0" w:color="auto"/>
        <w:bottom w:val="none" w:sz="0" w:space="0" w:color="auto"/>
        <w:right w:val="none" w:sz="0" w:space="0" w:color="auto"/>
      </w:divBdr>
    </w:div>
    <w:div w:id="909996543">
      <w:bodyDiv w:val="1"/>
      <w:marLeft w:val="0"/>
      <w:marRight w:val="0"/>
      <w:marTop w:val="0"/>
      <w:marBottom w:val="0"/>
      <w:divBdr>
        <w:top w:val="none" w:sz="0" w:space="0" w:color="auto"/>
        <w:left w:val="none" w:sz="0" w:space="0" w:color="auto"/>
        <w:bottom w:val="none" w:sz="0" w:space="0" w:color="auto"/>
        <w:right w:val="none" w:sz="0" w:space="0" w:color="auto"/>
      </w:divBdr>
    </w:div>
    <w:div w:id="910122208">
      <w:bodyDiv w:val="1"/>
      <w:marLeft w:val="0"/>
      <w:marRight w:val="0"/>
      <w:marTop w:val="0"/>
      <w:marBottom w:val="0"/>
      <w:divBdr>
        <w:top w:val="none" w:sz="0" w:space="0" w:color="auto"/>
        <w:left w:val="none" w:sz="0" w:space="0" w:color="auto"/>
        <w:bottom w:val="none" w:sz="0" w:space="0" w:color="auto"/>
        <w:right w:val="none" w:sz="0" w:space="0" w:color="auto"/>
      </w:divBdr>
    </w:div>
    <w:div w:id="910391092">
      <w:bodyDiv w:val="1"/>
      <w:marLeft w:val="0"/>
      <w:marRight w:val="0"/>
      <w:marTop w:val="0"/>
      <w:marBottom w:val="0"/>
      <w:divBdr>
        <w:top w:val="none" w:sz="0" w:space="0" w:color="auto"/>
        <w:left w:val="none" w:sz="0" w:space="0" w:color="auto"/>
        <w:bottom w:val="none" w:sz="0" w:space="0" w:color="auto"/>
        <w:right w:val="none" w:sz="0" w:space="0" w:color="auto"/>
      </w:divBdr>
    </w:div>
    <w:div w:id="910508817">
      <w:bodyDiv w:val="1"/>
      <w:marLeft w:val="0"/>
      <w:marRight w:val="0"/>
      <w:marTop w:val="0"/>
      <w:marBottom w:val="0"/>
      <w:divBdr>
        <w:top w:val="none" w:sz="0" w:space="0" w:color="auto"/>
        <w:left w:val="none" w:sz="0" w:space="0" w:color="auto"/>
        <w:bottom w:val="none" w:sz="0" w:space="0" w:color="auto"/>
        <w:right w:val="none" w:sz="0" w:space="0" w:color="auto"/>
      </w:divBdr>
    </w:div>
    <w:div w:id="910583348">
      <w:bodyDiv w:val="1"/>
      <w:marLeft w:val="0"/>
      <w:marRight w:val="0"/>
      <w:marTop w:val="0"/>
      <w:marBottom w:val="0"/>
      <w:divBdr>
        <w:top w:val="none" w:sz="0" w:space="0" w:color="auto"/>
        <w:left w:val="none" w:sz="0" w:space="0" w:color="auto"/>
        <w:bottom w:val="none" w:sz="0" w:space="0" w:color="auto"/>
        <w:right w:val="none" w:sz="0" w:space="0" w:color="auto"/>
      </w:divBdr>
    </w:div>
    <w:div w:id="910625327">
      <w:bodyDiv w:val="1"/>
      <w:marLeft w:val="0"/>
      <w:marRight w:val="0"/>
      <w:marTop w:val="0"/>
      <w:marBottom w:val="0"/>
      <w:divBdr>
        <w:top w:val="none" w:sz="0" w:space="0" w:color="auto"/>
        <w:left w:val="none" w:sz="0" w:space="0" w:color="auto"/>
        <w:bottom w:val="none" w:sz="0" w:space="0" w:color="auto"/>
        <w:right w:val="none" w:sz="0" w:space="0" w:color="auto"/>
      </w:divBdr>
    </w:div>
    <w:div w:id="910700059">
      <w:bodyDiv w:val="1"/>
      <w:marLeft w:val="0"/>
      <w:marRight w:val="0"/>
      <w:marTop w:val="0"/>
      <w:marBottom w:val="0"/>
      <w:divBdr>
        <w:top w:val="none" w:sz="0" w:space="0" w:color="auto"/>
        <w:left w:val="none" w:sz="0" w:space="0" w:color="auto"/>
        <w:bottom w:val="none" w:sz="0" w:space="0" w:color="auto"/>
        <w:right w:val="none" w:sz="0" w:space="0" w:color="auto"/>
      </w:divBdr>
    </w:div>
    <w:div w:id="911089558">
      <w:bodyDiv w:val="1"/>
      <w:marLeft w:val="0"/>
      <w:marRight w:val="0"/>
      <w:marTop w:val="0"/>
      <w:marBottom w:val="0"/>
      <w:divBdr>
        <w:top w:val="none" w:sz="0" w:space="0" w:color="auto"/>
        <w:left w:val="none" w:sz="0" w:space="0" w:color="auto"/>
        <w:bottom w:val="none" w:sz="0" w:space="0" w:color="auto"/>
        <w:right w:val="none" w:sz="0" w:space="0" w:color="auto"/>
      </w:divBdr>
    </w:div>
    <w:div w:id="911237162">
      <w:bodyDiv w:val="1"/>
      <w:marLeft w:val="0"/>
      <w:marRight w:val="0"/>
      <w:marTop w:val="0"/>
      <w:marBottom w:val="0"/>
      <w:divBdr>
        <w:top w:val="none" w:sz="0" w:space="0" w:color="auto"/>
        <w:left w:val="none" w:sz="0" w:space="0" w:color="auto"/>
        <w:bottom w:val="none" w:sz="0" w:space="0" w:color="auto"/>
        <w:right w:val="none" w:sz="0" w:space="0" w:color="auto"/>
      </w:divBdr>
    </w:div>
    <w:div w:id="911547283">
      <w:bodyDiv w:val="1"/>
      <w:marLeft w:val="0"/>
      <w:marRight w:val="0"/>
      <w:marTop w:val="0"/>
      <w:marBottom w:val="0"/>
      <w:divBdr>
        <w:top w:val="none" w:sz="0" w:space="0" w:color="auto"/>
        <w:left w:val="none" w:sz="0" w:space="0" w:color="auto"/>
        <w:bottom w:val="none" w:sz="0" w:space="0" w:color="auto"/>
        <w:right w:val="none" w:sz="0" w:space="0" w:color="auto"/>
      </w:divBdr>
    </w:div>
    <w:div w:id="911551048">
      <w:bodyDiv w:val="1"/>
      <w:marLeft w:val="0"/>
      <w:marRight w:val="0"/>
      <w:marTop w:val="0"/>
      <w:marBottom w:val="0"/>
      <w:divBdr>
        <w:top w:val="none" w:sz="0" w:space="0" w:color="auto"/>
        <w:left w:val="none" w:sz="0" w:space="0" w:color="auto"/>
        <w:bottom w:val="none" w:sz="0" w:space="0" w:color="auto"/>
        <w:right w:val="none" w:sz="0" w:space="0" w:color="auto"/>
      </w:divBdr>
    </w:div>
    <w:div w:id="911934053">
      <w:bodyDiv w:val="1"/>
      <w:marLeft w:val="0"/>
      <w:marRight w:val="0"/>
      <w:marTop w:val="0"/>
      <w:marBottom w:val="0"/>
      <w:divBdr>
        <w:top w:val="none" w:sz="0" w:space="0" w:color="auto"/>
        <w:left w:val="none" w:sz="0" w:space="0" w:color="auto"/>
        <w:bottom w:val="none" w:sz="0" w:space="0" w:color="auto"/>
        <w:right w:val="none" w:sz="0" w:space="0" w:color="auto"/>
      </w:divBdr>
    </w:div>
    <w:div w:id="912010854">
      <w:bodyDiv w:val="1"/>
      <w:marLeft w:val="0"/>
      <w:marRight w:val="0"/>
      <w:marTop w:val="0"/>
      <w:marBottom w:val="0"/>
      <w:divBdr>
        <w:top w:val="none" w:sz="0" w:space="0" w:color="auto"/>
        <w:left w:val="none" w:sz="0" w:space="0" w:color="auto"/>
        <w:bottom w:val="none" w:sz="0" w:space="0" w:color="auto"/>
        <w:right w:val="none" w:sz="0" w:space="0" w:color="auto"/>
      </w:divBdr>
    </w:div>
    <w:div w:id="912158301">
      <w:bodyDiv w:val="1"/>
      <w:marLeft w:val="0"/>
      <w:marRight w:val="0"/>
      <w:marTop w:val="0"/>
      <w:marBottom w:val="0"/>
      <w:divBdr>
        <w:top w:val="none" w:sz="0" w:space="0" w:color="auto"/>
        <w:left w:val="none" w:sz="0" w:space="0" w:color="auto"/>
        <w:bottom w:val="none" w:sz="0" w:space="0" w:color="auto"/>
        <w:right w:val="none" w:sz="0" w:space="0" w:color="auto"/>
      </w:divBdr>
    </w:div>
    <w:div w:id="912204590">
      <w:bodyDiv w:val="1"/>
      <w:marLeft w:val="0"/>
      <w:marRight w:val="0"/>
      <w:marTop w:val="0"/>
      <w:marBottom w:val="0"/>
      <w:divBdr>
        <w:top w:val="none" w:sz="0" w:space="0" w:color="auto"/>
        <w:left w:val="none" w:sz="0" w:space="0" w:color="auto"/>
        <w:bottom w:val="none" w:sz="0" w:space="0" w:color="auto"/>
        <w:right w:val="none" w:sz="0" w:space="0" w:color="auto"/>
      </w:divBdr>
    </w:div>
    <w:div w:id="912392924">
      <w:bodyDiv w:val="1"/>
      <w:marLeft w:val="0"/>
      <w:marRight w:val="0"/>
      <w:marTop w:val="0"/>
      <w:marBottom w:val="0"/>
      <w:divBdr>
        <w:top w:val="none" w:sz="0" w:space="0" w:color="auto"/>
        <w:left w:val="none" w:sz="0" w:space="0" w:color="auto"/>
        <w:bottom w:val="none" w:sz="0" w:space="0" w:color="auto"/>
        <w:right w:val="none" w:sz="0" w:space="0" w:color="auto"/>
      </w:divBdr>
    </w:div>
    <w:div w:id="912469440">
      <w:bodyDiv w:val="1"/>
      <w:marLeft w:val="0"/>
      <w:marRight w:val="0"/>
      <w:marTop w:val="0"/>
      <w:marBottom w:val="0"/>
      <w:divBdr>
        <w:top w:val="none" w:sz="0" w:space="0" w:color="auto"/>
        <w:left w:val="none" w:sz="0" w:space="0" w:color="auto"/>
        <w:bottom w:val="none" w:sz="0" w:space="0" w:color="auto"/>
        <w:right w:val="none" w:sz="0" w:space="0" w:color="auto"/>
      </w:divBdr>
    </w:div>
    <w:div w:id="912619040">
      <w:bodyDiv w:val="1"/>
      <w:marLeft w:val="0"/>
      <w:marRight w:val="0"/>
      <w:marTop w:val="0"/>
      <w:marBottom w:val="0"/>
      <w:divBdr>
        <w:top w:val="none" w:sz="0" w:space="0" w:color="auto"/>
        <w:left w:val="none" w:sz="0" w:space="0" w:color="auto"/>
        <w:bottom w:val="none" w:sz="0" w:space="0" w:color="auto"/>
        <w:right w:val="none" w:sz="0" w:space="0" w:color="auto"/>
      </w:divBdr>
    </w:div>
    <w:div w:id="913203939">
      <w:bodyDiv w:val="1"/>
      <w:marLeft w:val="0"/>
      <w:marRight w:val="0"/>
      <w:marTop w:val="0"/>
      <w:marBottom w:val="0"/>
      <w:divBdr>
        <w:top w:val="none" w:sz="0" w:space="0" w:color="auto"/>
        <w:left w:val="none" w:sz="0" w:space="0" w:color="auto"/>
        <w:bottom w:val="none" w:sz="0" w:space="0" w:color="auto"/>
        <w:right w:val="none" w:sz="0" w:space="0" w:color="auto"/>
      </w:divBdr>
    </w:div>
    <w:div w:id="913514793">
      <w:bodyDiv w:val="1"/>
      <w:marLeft w:val="0"/>
      <w:marRight w:val="0"/>
      <w:marTop w:val="0"/>
      <w:marBottom w:val="0"/>
      <w:divBdr>
        <w:top w:val="none" w:sz="0" w:space="0" w:color="auto"/>
        <w:left w:val="none" w:sz="0" w:space="0" w:color="auto"/>
        <w:bottom w:val="none" w:sz="0" w:space="0" w:color="auto"/>
        <w:right w:val="none" w:sz="0" w:space="0" w:color="auto"/>
      </w:divBdr>
    </w:div>
    <w:div w:id="913709413">
      <w:bodyDiv w:val="1"/>
      <w:marLeft w:val="0"/>
      <w:marRight w:val="0"/>
      <w:marTop w:val="0"/>
      <w:marBottom w:val="0"/>
      <w:divBdr>
        <w:top w:val="none" w:sz="0" w:space="0" w:color="auto"/>
        <w:left w:val="none" w:sz="0" w:space="0" w:color="auto"/>
        <w:bottom w:val="none" w:sz="0" w:space="0" w:color="auto"/>
        <w:right w:val="none" w:sz="0" w:space="0" w:color="auto"/>
      </w:divBdr>
    </w:div>
    <w:div w:id="913929534">
      <w:bodyDiv w:val="1"/>
      <w:marLeft w:val="0"/>
      <w:marRight w:val="0"/>
      <w:marTop w:val="0"/>
      <w:marBottom w:val="0"/>
      <w:divBdr>
        <w:top w:val="none" w:sz="0" w:space="0" w:color="auto"/>
        <w:left w:val="none" w:sz="0" w:space="0" w:color="auto"/>
        <w:bottom w:val="none" w:sz="0" w:space="0" w:color="auto"/>
        <w:right w:val="none" w:sz="0" w:space="0" w:color="auto"/>
      </w:divBdr>
    </w:div>
    <w:div w:id="913973593">
      <w:bodyDiv w:val="1"/>
      <w:marLeft w:val="0"/>
      <w:marRight w:val="0"/>
      <w:marTop w:val="0"/>
      <w:marBottom w:val="0"/>
      <w:divBdr>
        <w:top w:val="none" w:sz="0" w:space="0" w:color="auto"/>
        <w:left w:val="none" w:sz="0" w:space="0" w:color="auto"/>
        <w:bottom w:val="none" w:sz="0" w:space="0" w:color="auto"/>
        <w:right w:val="none" w:sz="0" w:space="0" w:color="auto"/>
      </w:divBdr>
    </w:div>
    <w:div w:id="914313757">
      <w:bodyDiv w:val="1"/>
      <w:marLeft w:val="0"/>
      <w:marRight w:val="0"/>
      <w:marTop w:val="0"/>
      <w:marBottom w:val="0"/>
      <w:divBdr>
        <w:top w:val="none" w:sz="0" w:space="0" w:color="auto"/>
        <w:left w:val="none" w:sz="0" w:space="0" w:color="auto"/>
        <w:bottom w:val="none" w:sz="0" w:space="0" w:color="auto"/>
        <w:right w:val="none" w:sz="0" w:space="0" w:color="auto"/>
      </w:divBdr>
    </w:div>
    <w:div w:id="914584859">
      <w:bodyDiv w:val="1"/>
      <w:marLeft w:val="0"/>
      <w:marRight w:val="0"/>
      <w:marTop w:val="0"/>
      <w:marBottom w:val="0"/>
      <w:divBdr>
        <w:top w:val="none" w:sz="0" w:space="0" w:color="auto"/>
        <w:left w:val="none" w:sz="0" w:space="0" w:color="auto"/>
        <w:bottom w:val="none" w:sz="0" w:space="0" w:color="auto"/>
        <w:right w:val="none" w:sz="0" w:space="0" w:color="auto"/>
      </w:divBdr>
    </w:div>
    <w:div w:id="915361308">
      <w:bodyDiv w:val="1"/>
      <w:marLeft w:val="0"/>
      <w:marRight w:val="0"/>
      <w:marTop w:val="0"/>
      <w:marBottom w:val="0"/>
      <w:divBdr>
        <w:top w:val="none" w:sz="0" w:space="0" w:color="auto"/>
        <w:left w:val="none" w:sz="0" w:space="0" w:color="auto"/>
        <w:bottom w:val="none" w:sz="0" w:space="0" w:color="auto"/>
        <w:right w:val="none" w:sz="0" w:space="0" w:color="auto"/>
      </w:divBdr>
    </w:div>
    <w:div w:id="916012629">
      <w:bodyDiv w:val="1"/>
      <w:marLeft w:val="0"/>
      <w:marRight w:val="0"/>
      <w:marTop w:val="0"/>
      <w:marBottom w:val="0"/>
      <w:divBdr>
        <w:top w:val="none" w:sz="0" w:space="0" w:color="auto"/>
        <w:left w:val="none" w:sz="0" w:space="0" w:color="auto"/>
        <w:bottom w:val="none" w:sz="0" w:space="0" w:color="auto"/>
        <w:right w:val="none" w:sz="0" w:space="0" w:color="auto"/>
      </w:divBdr>
    </w:div>
    <w:div w:id="916094306">
      <w:bodyDiv w:val="1"/>
      <w:marLeft w:val="0"/>
      <w:marRight w:val="0"/>
      <w:marTop w:val="0"/>
      <w:marBottom w:val="0"/>
      <w:divBdr>
        <w:top w:val="none" w:sz="0" w:space="0" w:color="auto"/>
        <w:left w:val="none" w:sz="0" w:space="0" w:color="auto"/>
        <w:bottom w:val="none" w:sz="0" w:space="0" w:color="auto"/>
        <w:right w:val="none" w:sz="0" w:space="0" w:color="auto"/>
      </w:divBdr>
    </w:div>
    <w:div w:id="916129513">
      <w:bodyDiv w:val="1"/>
      <w:marLeft w:val="0"/>
      <w:marRight w:val="0"/>
      <w:marTop w:val="0"/>
      <w:marBottom w:val="0"/>
      <w:divBdr>
        <w:top w:val="none" w:sz="0" w:space="0" w:color="auto"/>
        <w:left w:val="none" w:sz="0" w:space="0" w:color="auto"/>
        <w:bottom w:val="none" w:sz="0" w:space="0" w:color="auto"/>
        <w:right w:val="none" w:sz="0" w:space="0" w:color="auto"/>
      </w:divBdr>
    </w:div>
    <w:div w:id="916136296">
      <w:bodyDiv w:val="1"/>
      <w:marLeft w:val="0"/>
      <w:marRight w:val="0"/>
      <w:marTop w:val="0"/>
      <w:marBottom w:val="0"/>
      <w:divBdr>
        <w:top w:val="none" w:sz="0" w:space="0" w:color="auto"/>
        <w:left w:val="none" w:sz="0" w:space="0" w:color="auto"/>
        <w:bottom w:val="none" w:sz="0" w:space="0" w:color="auto"/>
        <w:right w:val="none" w:sz="0" w:space="0" w:color="auto"/>
      </w:divBdr>
    </w:div>
    <w:div w:id="916205747">
      <w:bodyDiv w:val="1"/>
      <w:marLeft w:val="0"/>
      <w:marRight w:val="0"/>
      <w:marTop w:val="0"/>
      <w:marBottom w:val="0"/>
      <w:divBdr>
        <w:top w:val="none" w:sz="0" w:space="0" w:color="auto"/>
        <w:left w:val="none" w:sz="0" w:space="0" w:color="auto"/>
        <w:bottom w:val="none" w:sz="0" w:space="0" w:color="auto"/>
        <w:right w:val="none" w:sz="0" w:space="0" w:color="auto"/>
      </w:divBdr>
    </w:div>
    <w:div w:id="916206553">
      <w:bodyDiv w:val="1"/>
      <w:marLeft w:val="0"/>
      <w:marRight w:val="0"/>
      <w:marTop w:val="0"/>
      <w:marBottom w:val="0"/>
      <w:divBdr>
        <w:top w:val="none" w:sz="0" w:space="0" w:color="auto"/>
        <w:left w:val="none" w:sz="0" w:space="0" w:color="auto"/>
        <w:bottom w:val="none" w:sz="0" w:space="0" w:color="auto"/>
        <w:right w:val="none" w:sz="0" w:space="0" w:color="auto"/>
      </w:divBdr>
    </w:div>
    <w:div w:id="916330870">
      <w:bodyDiv w:val="1"/>
      <w:marLeft w:val="0"/>
      <w:marRight w:val="0"/>
      <w:marTop w:val="0"/>
      <w:marBottom w:val="0"/>
      <w:divBdr>
        <w:top w:val="none" w:sz="0" w:space="0" w:color="auto"/>
        <w:left w:val="none" w:sz="0" w:space="0" w:color="auto"/>
        <w:bottom w:val="none" w:sz="0" w:space="0" w:color="auto"/>
        <w:right w:val="none" w:sz="0" w:space="0" w:color="auto"/>
      </w:divBdr>
    </w:div>
    <w:div w:id="916356409">
      <w:bodyDiv w:val="1"/>
      <w:marLeft w:val="0"/>
      <w:marRight w:val="0"/>
      <w:marTop w:val="0"/>
      <w:marBottom w:val="0"/>
      <w:divBdr>
        <w:top w:val="none" w:sz="0" w:space="0" w:color="auto"/>
        <w:left w:val="none" w:sz="0" w:space="0" w:color="auto"/>
        <w:bottom w:val="none" w:sz="0" w:space="0" w:color="auto"/>
        <w:right w:val="none" w:sz="0" w:space="0" w:color="auto"/>
      </w:divBdr>
    </w:div>
    <w:div w:id="916550729">
      <w:bodyDiv w:val="1"/>
      <w:marLeft w:val="0"/>
      <w:marRight w:val="0"/>
      <w:marTop w:val="0"/>
      <w:marBottom w:val="0"/>
      <w:divBdr>
        <w:top w:val="none" w:sz="0" w:space="0" w:color="auto"/>
        <w:left w:val="none" w:sz="0" w:space="0" w:color="auto"/>
        <w:bottom w:val="none" w:sz="0" w:space="0" w:color="auto"/>
        <w:right w:val="none" w:sz="0" w:space="0" w:color="auto"/>
      </w:divBdr>
    </w:div>
    <w:div w:id="916860949">
      <w:bodyDiv w:val="1"/>
      <w:marLeft w:val="0"/>
      <w:marRight w:val="0"/>
      <w:marTop w:val="0"/>
      <w:marBottom w:val="0"/>
      <w:divBdr>
        <w:top w:val="none" w:sz="0" w:space="0" w:color="auto"/>
        <w:left w:val="none" w:sz="0" w:space="0" w:color="auto"/>
        <w:bottom w:val="none" w:sz="0" w:space="0" w:color="auto"/>
        <w:right w:val="none" w:sz="0" w:space="0" w:color="auto"/>
      </w:divBdr>
    </w:div>
    <w:div w:id="916938518">
      <w:bodyDiv w:val="1"/>
      <w:marLeft w:val="0"/>
      <w:marRight w:val="0"/>
      <w:marTop w:val="0"/>
      <w:marBottom w:val="0"/>
      <w:divBdr>
        <w:top w:val="none" w:sz="0" w:space="0" w:color="auto"/>
        <w:left w:val="none" w:sz="0" w:space="0" w:color="auto"/>
        <w:bottom w:val="none" w:sz="0" w:space="0" w:color="auto"/>
        <w:right w:val="none" w:sz="0" w:space="0" w:color="auto"/>
      </w:divBdr>
    </w:div>
    <w:div w:id="917011629">
      <w:bodyDiv w:val="1"/>
      <w:marLeft w:val="0"/>
      <w:marRight w:val="0"/>
      <w:marTop w:val="0"/>
      <w:marBottom w:val="0"/>
      <w:divBdr>
        <w:top w:val="none" w:sz="0" w:space="0" w:color="auto"/>
        <w:left w:val="none" w:sz="0" w:space="0" w:color="auto"/>
        <w:bottom w:val="none" w:sz="0" w:space="0" w:color="auto"/>
        <w:right w:val="none" w:sz="0" w:space="0" w:color="auto"/>
      </w:divBdr>
    </w:div>
    <w:div w:id="917130405">
      <w:bodyDiv w:val="1"/>
      <w:marLeft w:val="0"/>
      <w:marRight w:val="0"/>
      <w:marTop w:val="0"/>
      <w:marBottom w:val="0"/>
      <w:divBdr>
        <w:top w:val="none" w:sz="0" w:space="0" w:color="auto"/>
        <w:left w:val="none" w:sz="0" w:space="0" w:color="auto"/>
        <w:bottom w:val="none" w:sz="0" w:space="0" w:color="auto"/>
        <w:right w:val="none" w:sz="0" w:space="0" w:color="auto"/>
      </w:divBdr>
    </w:div>
    <w:div w:id="917179968">
      <w:bodyDiv w:val="1"/>
      <w:marLeft w:val="0"/>
      <w:marRight w:val="0"/>
      <w:marTop w:val="0"/>
      <w:marBottom w:val="0"/>
      <w:divBdr>
        <w:top w:val="none" w:sz="0" w:space="0" w:color="auto"/>
        <w:left w:val="none" w:sz="0" w:space="0" w:color="auto"/>
        <w:bottom w:val="none" w:sz="0" w:space="0" w:color="auto"/>
        <w:right w:val="none" w:sz="0" w:space="0" w:color="auto"/>
      </w:divBdr>
    </w:div>
    <w:div w:id="917204354">
      <w:bodyDiv w:val="1"/>
      <w:marLeft w:val="0"/>
      <w:marRight w:val="0"/>
      <w:marTop w:val="0"/>
      <w:marBottom w:val="0"/>
      <w:divBdr>
        <w:top w:val="none" w:sz="0" w:space="0" w:color="auto"/>
        <w:left w:val="none" w:sz="0" w:space="0" w:color="auto"/>
        <w:bottom w:val="none" w:sz="0" w:space="0" w:color="auto"/>
        <w:right w:val="none" w:sz="0" w:space="0" w:color="auto"/>
      </w:divBdr>
    </w:div>
    <w:div w:id="917251582">
      <w:bodyDiv w:val="1"/>
      <w:marLeft w:val="0"/>
      <w:marRight w:val="0"/>
      <w:marTop w:val="0"/>
      <w:marBottom w:val="0"/>
      <w:divBdr>
        <w:top w:val="none" w:sz="0" w:space="0" w:color="auto"/>
        <w:left w:val="none" w:sz="0" w:space="0" w:color="auto"/>
        <w:bottom w:val="none" w:sz="0" w:space="0" w:color="auto"/>
        <w:right w:val="none" w:sz="0" w:space="0" w:color="auto"/>
      </w:divBdr>
    </w:div>
    <w:div w:id="917323367">
      <w:bodyDiv w:val="1"/>
      <w:marLeft w:val="0"/>
      <w:marRight w:val="0"/>
      <w:marTop w:val="0"/>
      <w:marBottom w:val="0"/>
      <w:divBdr>
        <w:top w:val="none" w:sz="0" w:space="0" w:color="auto"/>
        <w:left w:val="none" w:sz="0" w:space="0" w:color="auto"/>
        <w:bottom w:val="none" w:sz="0" w:space="0" w:color="auto"/>
        <w:right w:val="none" w:sz="0" w:space="0" w:color="auto"/>
      </w:divBdr>
    </w:div>
    <w:div w:id="917590196">
      <w:bodyDiv w:val="1"/>
      <w:marLeft w:val="0"/>
      <w:marRight w:val="0"/>
      <w:marTop w:val="0"/>
      <w:marBottom w:val="0"/>
      <w:divBdr>
        <w:top w:val="none" w:sz="0" w:space="0" w:color="auto"/>
        <w:left w:val="none" w:sz="0" w:space="0" w:color="auto"/>
        <w:bottom w:val="none" w:sz="0" w:space="0" w:color="auto"/>
        <w:right w:val="none" w:sz="0" w:space="0" w:color="auto"/>
      </w:divBdr>
    </w:div>
    <w:div w:id="917598564">
      <w:bodyDiv w:val="1"/>
      <w:marLeft w:val="0"/>
      <w:marRight w:val="0"/>
      <w:marTop w:val="0"/>
      <w:marBottom w:val="0"/>
      <w:divBdr>
        <w:top w:val="none" w:sz="0" w:space="0" w:color="auto"/>
        <w:left w:val="none" w:sz="0" w:space="0" w:color="auto"/>
        <w:bottom w:val="none" w:sz="0" w:space="0" w:color="auto"/>
        <w:right w:val="none" w:sz="0" w:space="0" w:color="auto"/>
      </w:divBdr>
    </w:div>
    <w:div w:id="917667370">
      <w:bodyDiv w:val="1"/>
      <w:marLeft w:val="0"/>
      <w:marRight w:val="0"/>
      <w:marTop w:val="0"/>
      <w:marBottom w:val="0"/>
      <w:divBdr>
        <w:top w:val="none" w:sz="0" w:space="0" w:color="auto"/>
        <w:left w:val="none" w:sz="0" w:space="0" w:color="auto"/>
        <w:bottom w:val="none" w:sz="0" w:space="0" w:color="auto"/>
        <w:right w:val="none" w:sz="0" w:space="0" w:color="auto"/>
      </w:divBdr>
    </w:div>
    <w:div w:id="917907081">
      <w:bodyDiv w:val="1"/>
      <w:marLeft w:val="0"/>
      <w:marRight w:val="0"/>
      <w:marTop w:val="0"/>
      <w:marBottom w:val="0"/>
      <w:divBdr>
        <w:top w:val="none" w:sz="0" w:space="0" w:color="auto"/>
        <w:left w:val="none" w:sz="0" w:space="0" w:color="auto"/>
        <w:bottom w:val="none" w:sz="0" w:space="0" w:color="auto"/>
        <w:right w:val="none" w:sz="0" w:space="0" w:color="auto"/>
      </w:divBdr>
    </w:div>
    <w:div w:id="918245689">
      <w:bodyDiv w:val="1"/>
      <w:marLeft w:val="0"/>
      <w:marRight w:val="0"/>
      <w:marTop w:val="0"/>
      <w:marBottom w:val="0"/>
      <w:divBdr>
        <w:top w:val="none" w:sz="0" w:space="0" w:color="auto"/>
        <w:left w:val="none" w:sz="0" w:space="0" w:color="auto"/>
        <w:bottom w:val="none" w:sz="0" w:space="0" w:color="auto"/>
        <w:right w:val="none" w:sz="0" w:space="0" w:color="auto"/>
      </w:divBdr>
    </w:div>
    <w:div w:id="918293455">
      <w:bodyDiv w:val="1"/>
      <w:marLeft w:val="0"/>
      <w:marRight w:val="0"/>
      <w:marTop w:val="0"/>
      <w:marBottom w:val="0"/>
      <w:divBdr>
        <w:top w:val="none" w:sz="0" w:space="0" w:color="auto"/>
        <w:left w:val="none" w:sz="0" w:space="0" w:color="auto"/>
        <w:bottom w:val="none" w:sz="0" w:space="0" w:color="auto"/>
        <w:right w:val="none" w:sz="0" w:space="0" w:color="auto"/>
      </w:divBdr>
    </w:div>
    <w:div w:id="918321912">
      <w:bodyDiv w:val="1"/>
      <w:marLeft w:val="0"/>
      <w:marRight w:val="0"/>
      <w:marTop w:val="0"/>
      <w:marBottom w:val="0"/>
      <w:divBdr>
        <w:top w:val="none" w:sz="0" w:space="0" w:color="auto"/>
        <w:left w:val="none" w:sz="0" w:space="0" w:color="auto"/>
        <w:bottom w:val="none" w:sz="0" w:space="0" w:color="auto"/>
        <w:right w:val="none" w:sz="0" w:space="0" w:color="auto"/>
      </w:divBdr>
    </w:div>
    <w:div w:id="918518320">
      <w:bodyDiv w:val="1"/>
      <w:marLeft w:val="0"/>
      <w:marRight w:val="0"/>
      <w:marTop w:val="0"/>
      <w:marBottom w:val="0"/>
      <w:divBdr>
        <w:top w:val="none" w:sz="0" w:space="0" w:color="auto"/>
        <w:left w:val="none" w:sz="0" w:space="0" w:color="auto"/>
        <w:bottom w:val="none" w:sz="0" w:space="0" w:color="auto"/>
        <w:right w:val="none" w:sz="0" w:space="0" w:color="auto"/>
      </w:divBdr>
    </w:div>
    <w:div w:id="918753491">
      <w:bodyDiv w:val="1"/>
      <w:marLeft w:val="0"/>
      <w:marRight w:val="0"/>
      <w:marTop w:val="0"/>
      <w:marBottom w:val="0"/>
      <w:divBdr>
        <w:top w:val="none" w:sz="0" w:space="0" w:color="auto"/>
        <w:left w:val="none" w:sz="0" w:space="0" w:color="auto"/>
        <w:bottom w:val="none" w:sz="0" w:space="0" w:color="auto"/>
        <w:right w:val="none" w:sz="0" w:space="0" w:color="auto"/>
      </w:divBdr>
    </w:div>
    <w:div w:id="919022806">
      <w:bodyDiv w:val="1"/>
      <w:marLeft w:val="0"/>
      <w:marRight w:val="0"/>
      <w:marTop w:val="0"/>
      <w:marBottom w:val="0"/>
      <w:divBdr>
        <w:top w:val="none" w:sz="0" w:space="0" w:color="auto"/>
        <w:left w:val="none" w:sz="0" w:space="0" w:color="auto"/>
        <w:bottom w:val="none" w:sz="0" w:space="0" w:color="auto"/>
        <w:right w:val="none" w:sz="0" w:space="0" w:color="auto"/>
      </w:divBdr>
    </w:div>
    <w:div w:id="919098780">
      <w:bodyDiv w:val="1"/>
      <w:marLeft w:val="0"/>
      <w:marRight w:val="0"/>
      <w:marTop w:val="0"/>
      <w:marBottom w:val="0"/>
      <w:divBdr>
        <w:top w:val="none" w:sz="0" w:space="0" w:color="auto"/>
        <w:left w:val="none" w:sz="0" w:space="0" w:color="auto"/>
        <w:bottom w:val="none" w:sz="0" w:space="0" w:color="auto"/>
        <w:right w:val="none" w:sz="0" w:space="0" w:color="auto"/>
      </w:divBdr>
    </w:div>
    <w:div w:id="919287260">
      <w:bodyDiv w:val="1"/>
      <w:marLeft w:val="0"/>
      <w:marRight w:val="0"/>
      <w:marTop w:val="0"/>
      <w:marBottom w:val="0"/>
      <w:divBdr>
        <w:top w:val="none" w:sz="0" w:space="0" w:color="auto"/>
        <w:left w:val="none" w:sz="0" w:space="0" w:color="auto"/>
        <w:bottom w:val="none" w:sz="0" w:space="0" w:color="auto"/>
        <w:right w:val="none" w:sz="0" w:space="0" w:color="auto"/>
      </w:divBdr>
    </w:div>
    <w:div w:id="919339286">
      <w:bodyDiv w:val="1"/>
      <w:marLeft w:val="0"/>
      <w:marRight w:val="0"/>
      <w:marTop w:val="0"/>
      <w:marBottom w:val="0"/>
      <w:divBdr>
        <w:top w:val="none" w:sz="0" w:space="0" w:color="auto"/>
        <w:left w:val="none" w:sz="0" w:space="0" w:color="auto"/>
        <w:bottom w:val="none" w:sz="0" w:space="0" w:color="auto"/>
        <w:right w:val="none" w:sz="0" w:space="0" w:color="auto"/>
      </w:divBdr>
    </w:div>
    <w:div w:id="919412885">
      <w:bodyDiv w:val="1"/>
      <w:marLeft w:val="0"/>
      <w:marRight w:val="0"/>
      <w:marTop w:val="0"/>
      <w:marBottom w:val="0"/>
      <w:divBdr>
        <w:top w:val="none" w:sz="0" w:space="0" w:color="auto"/>
        <w:left w:val="none" w:sz="0" w:space="0" w:color="auto"/>
        <w:bottom w:val="none" w:sz="0" w:space="0" w:color="auto"/>
        <w:right w:val="none" w:sz="0" w:space="0" w:color="auto"/>
      </w:divBdr>
    </w:div>
    <w:div w:id="919674777">
      <w:bodyDiv w:val="1"/>
      <w:marLeft w:val="0"/>
      <w:marRight w:val="0"/>
      <w:marTop w:val="0"/>
      <w:marBottom w:val="0"/>
      <w:divBdr>
        <w:top w:val="none" w:sz="0" w:space="0" w:color="auto"/>
        <w:left w:val="none" w:sz="0" w:space="0" w:color="auto"/>
        <w:bottom w:val="none" w:sz="0" w:space="0" w:color="auto"/>
        <w:right w:val="none" w:sz="0" w:space="0" w:color="auto"/>
      </w:divBdr>
    </w:div>
    <w:div w:id="919679180">
      <w:bodyDiv w:val="1"/>
      <w:marLeft w:val="0"/>
      <w:marRight w:val="0"/>
      <w:marTop w:val="0"/>
      <w:marBottom w:val="0"/>
      <w:divBdr>
        <w:top w:val="none" w:sz="0" w:space="0" w:color="auto"/>
        <w:left w:val="none" w:sz="0" w:space="0" w:color="auto"/>
        <w:bottom w:val="none" w:sz="0" w:space="0" w:color="auto"/>
        <w:right w:val="none" w:sz="0" w:space="0" w:color="auto"/>
      </w:divBdr>
    </w:div>
    <w:div w:id="919801409">
      <w:bodyDiv w:val="1"/>
      <w:marLeft w:val="0"/>
      <w:marRight w:val="0"/>
      <w:marTop w:val="0"/>
      <w:marBottom w:val="0"/>
      <w:divBdr>
        <w:top w:val="none" w:sz="0" w:space="0" w:color="auto"/>
        <w:left w:val="none" w:sz="0" w:space="0" w:color="auto"/>
        <w:bottom w:val="none" w:sz="0" w:space="0" w:color="auto"/>
        <w:right w:val="none" w:sz="0" w:space="0" w:color="auto"/>
      </w:divBdr>
    </w:div>
    <w:div w:id="919872677">
      <w:bodyDiv w:val="1"/>
      <w:marLeft w:val="0"/>
      <w:marRight w:val="0"/>
      <w:marTop w:val="0"/>
      <w:marBottom w:val="0"/>
      <w:divBdr>
        <w:top w:val="none" w:sz="0" w:space="0" w:color="auto"/>
        <w:left w:val="none" w:sz="0" w:space="0" w:color="auto"/>
        <w:bottom w:val="none" w:sz="0" w:space="0" w:color="auto"/>
        <w:right w:val="none" w:sz="0" w:space="0" w:color="auto"/>
      </w:divBdr>
    </w:div>
    <w:div w:id="919945582">
      <w:bodyDiv w:val="1"/>
      <w:marLeft w:val="0"/>
      <w:marRight w:val="0"/>
      <w:marTop w:val="0"/>
      <w:marBottom w:val="0"/>
      <w:divBdr>
        <w:top w:val="none" w:sz="0" w:space="0" w:color="auto"/>
        <w:left w:val="none" w:sz="0" w:space="0" w:color="auto"/>
        <w:bottom w:val="none" w:sz="0" w:space="0" w:color="auto"/>
        <w:right w:val="none" w:sz="0" w:space="0" w:color="auto"/>
      </w:divBdr>
    </w:div>
    <w:div w:id="919947383">
      <w:bodyDiv w:val="1"/>
      <w:marLeft w:val="0"/>
      <w:marRight w:val="0"/>
      <w:marTop w:val="0"/>
      <w:marBottom w:val="0"/>
      <w:divBdr>
        <w:top w:val="none" w:sz="0" w:space="0" w:color="auto"/>
        <w:left w:val="none" w:sz="0" w:space="0" w:color="auto"/>
        <w:bottom w:val="none" w:sz="0" w:space="0" w:color="auto"/>
        <w:right w:val="none" w:sz="0" w:space="0" w:color="auto"/>
      </w:divBdr>
    </w:div>
    <w:div w:id="920600271">
      <w:bodyDiv w:val="1"/>
      <w:marLeft w:val="0"/>
      <w:marRight w:val="0"/>
      <w:marTop w:val="0"/>
      <w:marBottom w:val="0"/>
      <w:divBdr>
        <w:top w:val="none" w:sz="0" w:space="0" w:color="auto"/>
        <w:left w:val="none" w:sz="0" w:space="0" w:color="auto"/>
        <w:bottom w:val="none" w:sz="0" w:space="0" w:color="auto"/>
        <w:right w:val="none" w:sz="0" w:space="0" w:color="auto"/>
      </w:divBdr>
    </w:div>
    <w:div w:id="920602787">
      <w:bodyDiv w:val="1"/>
      <w:marLeft w:val="0"/>
      <w:marRight w:val="0"/>
      <w:marTop w:val="0"/>
      <w:marBottom w:val="0"/>
      <w:divBdr>
        <w:top w:val="none" w:sz="0" w:space="0" w:color="auto"/>
        <w:left w:val="none" w:sz="0" w:space="0" w:color="auto"/>
        <w:bottom w:val="none" w:sz="0" w:space="0" w:color="auto"/>
        <w:right w:val="none" w:sz="0" w:space="0" w:color="auto"/>
      </w:divBdr>
    </w:div>
    <w:div w:id="920915162">
      <w:bodyDiv w:val="1"/>
      <w:marLeft w:val="0"/>
      <w:marRight w:val="0"/>
      <w:marTop w:val="0"/>
      <w:marBottom w:val="0"/>
      <w:divBdr>
        <w:top w:val="none" w:sz="0" w:space="0" w:color="auto"/>
        <w:left w:val="none" w:sz="0" w:space="0" w:color="auto"/>
        <w:bottom w:val="none" w:sz="0" w:space="0" w:color="auto"/>
        <w:right w:val="none" w:sz="0" w:space="0" w:color="auto"/>
      </w:divBdr>
    </w:div>
    <w:div w:id="921068868">
      <w:bodyDiv w:val="1"/>
      <w:marLeft w:val="0"/>
      <w:marRight w:val="0"/>
      <w:marTop w:val="0"/>
      <w:marBottom w:val="0"/>
      <w:divBdr>
        <w:top w:val="none" w:sz="0" w:space="0" w:color="auto"/>
        <w:left w:val="none" w:sz="0" w:space="0" w:color="auto"/>
        <w:bottom w:val="none" w:sz="0" w:space="0" w:color="auto"/>
        <w:right w:val="none" w:sz="0" w:space="0" w:color="auto"/>
      </w:divBdr>
    </w:div>
    <w:div w:id="921183344">
      <w:bodyDiv w:val="1"/>
      <w:marLeft w:val="0"/>
      <w:marRight w:val="0"/>
      <w:marTop w:val="0"/>
      <w:marBottom w:val="0"/>
      <w:divBdr>
        <w:top w:val="none" w:sz="0" w:space="0" w:color="auto"/>
        <w:left w:val="none" w:sz="0" w:space="0" w:color="auto"/>
        <w:bottom w:val="none" w:sz="0" w:space="0" w:color="auto"/>
        <w:right w:val="none" w:sz="0" w:space="0" w:color="auto"/>
      </w:divBdr>
    </w:div>
    <w:div w:id="921524548">
      <w:bodyDiv w:val="1"/>
      <w:marLeft w:val="0"/>
      <w:marRight w:val="0"/>
      <w:marTop w:val="0"/>
      <w:marBottom w:val="0"/>
      <w:divBdr>
        <w:top w:val="none" w:sz="0" w:space="0" w:color="auto"/>
        <w:left w:val="none" w:sz="0" w:space="0" w:color="auto"/>
        <w:bottom w:val="none" w:sz="0" w:space="0" w:color="auto"/>
        <w:right w:val="none" w:sz="0" w:space="0" w:color="auto"/>
      </w:divBdr>
    </w:div>
    <w:div w:id="921911299">
      <w:bodyDiv w:val="1"/>
      <w:marLeft w:val="0"/>
      <w:marRight w:val="0"/>
      <w:marTop w:val="0"/>
      <w:marBottom w:val="0"/>
      <w:divBdr>
        <w:top w:val="none" w:sz="0" w:space="0" w:color="auto"/>
        <w:left w:val="none" w:sz="0" w:space="0" w:color="auto"/>
        <w:bottom w:val="none" w:sz="0" w:space="0" w:color="auto"/>
        <w:right w:val="none" w:sz="0" w:space="0" w:color="auto"/>
      </w:divBdr>
    </w:div>
    <w:div w:id="922179376">
      <w:bodyDiv w:val="1"/>
      <w:marLeft w:val="0"/>
      <w:marRight w:val="0"/>
      <w:marTop w:val="0"/>
      <w:marBottom w:val="0"/>
      <w:divBdr>
        <w:top w:val="none" w:sz="0" w:space="0" w:color="auto"/>
        <w:left w:val="none" w:sz="0" w:space="0" w:color="auto"/>
        <w:bottom w:val="none" w:sz="0" w:space="0" w:color="auto"/>
        <w:right w:val="none" w:sz="0" w:space="0" w:color="auto"/>
      </w:divBdr>
    </w:div>
    <w:div w:id="922185770">
      <w:bodyDiv w:val="1"/>
      <w:marLeft w:val="0"/>
      <w:marRight w:val="0"/>
      <w:marTop w:val="0"/>
      <w:marBottom w:val="0"/>
      <w:divBdr>
        <w:top w:val="none" w:sz="0" w:space="0" w:color="auto"/>
        <w:left w:val="none" w:sz="0" w:space="0" w:color="auto"/>
        <w:bottom w:val="none" w:sz="0" w:space="0" w:color="auto"/>
        <w:right w:val="none" w:sz="0" w:space="0" w:color="auto"/>
      </w:divBdr>
    </w:div>
    <w:div w:id="922297738">
      <w:bodyDiv w:val="1"/>
      <w:marLeft w:val="0"/>
      <w:marRight w:val="0"/>
      <w:marTop w:val="0"/>
      <w:marBottom w:val="0"/>
      <w:divBdr>
        <w:top w:val="none" w:sz="0" w:space="0" w:color="auto"/>
        <w:left w:val="none" w:sz="0" w:space="0" w:color="auto"/>
        <w:bottom w:val="none" w:sz="0" w:space="0" w:color="auto"/>
        <w:right w:val="none" w:sz="0" w:space="0" w:color="auto"/>
      </w:divBdr>
    </w:div>
    <w:div w:id="922419951">
      <w:bodyDiv w:val="1"/>
      <w:marLeft w:val="0"/>
      <w:marRight w:val="0"/>
      <w:marTop w:val="0"/>
      <w:marBottom w:val="0"/>
      <w:divBdr>
        <w:top w:val="none" w:sz="0" w:space="0" w:color="auto"/>
        <w:left w:val="none" w:sz="0" w:space="0" w:color="auto"/>
        <w:bottom w:val="none" w:sz="0" w:space="0" w:color="auto"/>
        <w:right w:val="none" w:sz="0" w:space="0" w:color="auto"/>
      </w:divBdr>
    </w:div>
    <w:div w:id="922420065">
      <w:bodyDiv w:val="1"/>
      <w:marLeft w:val="0"/>
      <w:marRight w:val="0"/>
      <w:marTop w:val="0"/>
      <w:marBottom w:val="0"/>
      <w:divBdr>
        <w:top w:val="none" w:sz="0" w:space="0" w:color="auto"/>
        <w:left w:val="none" w:sz="0" w:space="0" w:color="auto"/>
        <w:bottom w:val="none" w:sz="0" w:space="0" w:color="auto"/>
        <w:right w:val="none" w:sz="0" w:space="0" w:color="auto"/>
      </w:divBdr>
    </w:div>
    <w:div w:id="922449990">
      <w:bodyDiv w:val="1"/>
      <w:marLeft w:val="0"/>
      <w:marRight w:val="0"/>
      <w:marTop w:val="0"/>
      <w:marBottom w:val="0"/>
      <w:divBdr>
        <w:top w:val="none" w:sz="0" w:space="0" w:color="auto"/>
        <w:left w:val="none" w:sz="0" w:space="0" w:color="auto"/>
        <w:bottom w:val="none" w:sz="0" w:space="0" w:color="auto"/>
        <w:right w:val="none" w:sz="0" w:space="0" w:color="auto"/>
      </w:divBdr>
    </w:div>
    <w:div w:id="922569626">
      <w:bodyDiv w:val="1"/>
      <w:marLeft w:val="0"/>
      <w:marRight w:val="0"/>
      <w:marTop w:val="0"/>
      <w:marBottom w:val="0"/>
      <w:divBdr>
        <w:top w:val="none" w:sz="0" w:space="0" w:color="auto"/>
        <w:left w:val="none" w:sz="0" w:space="0" w:color="auto"/>
        <w:bottom w:val="none" w:sz="0" w:space="0" w:color="auto"/>
        <w:right w:val="none" w:sz="0" w:space="0" w:color="auto"/>
      </w:divBdr>
    </w:div>
    <w:div w:id="923029504">
      <w:bodyDiv w:val="1"/>
      <w:marLeft w:val="0"/>
      <w:marRight w:val="0"/>
      <w:marTop w:val="0"/>
      <w:marBottom w:val="0"/>
      <w:divBdr>
        <w:top w:val="none" w:sz="0" w:space="0" w:color="auto"/>
        <w:left w:val="none" w:sz="0" w:space="0" w:color="auto"/>
        <w:bottom w:val="none" w:sz="0" w:space="0" w:color="auto"/>
        <w:right w:val="none" w:sz="0" w:space="0" w:color="auto"/>
      </w:divBdr>
    </w:div>
    <w:div w:id="923302423">
      <w:bodyDiv w:val="1"/>
      <w:marLeft w:val="0"/>
      <w:marRight w:val="0"/>
      <w:marTop w:val="0"/>
      <w:marBottom w:val="0"/>
      <w:divBdr>
        <w:top w:val="none" w:sz="0" w:space="0" w:color="auto"/>
        <w:left w:val="none" w:sz="0" w:space="0" w:color="auto"/>
        <w:bottom w:val="none" w:sz="0" w:space="0" w:color="auto"/>
        <w:right w:val="none" w:sz="0" w:space="0" w:color="auto"/>
      </w:divBdr>
    </w:div>
    <w:div w:id="923341723">
      <w:bodyDiv w:val="1"/>
      <w:marLeft w:val="0"/>
      <w:marRight w:val="0"/>
      <w:marTop w:val="0"/>
      <w:marBottom w:val="0"/>
      <w:divBdr>
        <w:top w:val="none" w:sz="0" w:space="0" w:color="auto"/>
        <w:left w:val="none" w:sz="0" w:space="0" w:color="auto"/>
        <w:bottom w:val="none" w:sz="0" w:space="0" w:color="auto"/>
        <w:right w:val="none" w:sz="0" w:space="0" w:color="auto"/>
      </w:divBdr>
    </w:div>
    <w:div w:id="923494109">
      <w:bodyDiv w:val="1"/>
      <w:marLeft w:val="0"/>
      <w:marRight w:val="0"/>
      <w:marTop w:val="0"/>
      <w:marBottom w:val="0"/>
      <w:divBdr>
        <w:top w:val="none" w:sz="0" w:space="0" w:color="auto"/>
        <w:left w:val="none" w:sz="0" w:space="0" w:color="auto"/>
        <w:bottom w:val="none" w:sz="0" w:space="0" w:color="auto"/>
        <w:right w:val="none" w:sz="0" w:space="0" w:color="auto"/>
      </w:divBdr>
    </w:div>
    <w:div w:id="923563103">
      <w:bodyDiv w:val="1"/>
      <w:marLeft w:val="0"/>
      <w:marRight w:val="0"/>
      <w:marTop w:val="0"/>
      <w:marBottom w:val="0"/>
      <w:divBdr>
        <w:top w:val="none" w:sz="0" w:space="0" w:color="auto"/>
        <w:left w:val="none" w:sz="0" w:space="0" w:color="auto"/>
        <w:bottom w:val="none" w:sz="0" w:space="0" w:color="auto"/>
        <w:right w:val="none" w:sz="0" w:space="0" w:color="auto"/>
      </w:divBdr>
    </w:div>
    <w:div w:id="923731598">
      <w:bodyDiv w:val="1"/>
      <w:marLeft w:val="0"/>
      <w:marRight w:val="0"/>
      <w:marTop w:val="0"/>
      <w:marBottom w:val="0"/>
      <w:divBdr>
        <w:top w:val="none" w:sz="0" w:space="0" w:color="auto"/>
        <w:left w:val="none" w:sz="0" w:space="0" w:color="auto"/>
        <w:bottom w:val="none" w:sz="0" w:space="0" w:color="auto"/>
        <w:right w:val="none" w:sz="0" w:space="0" w:color="auto"/>
      </w:divBdr>
    </w:div>
    <w:div w:id="923882555">
      <w:bodyDiv w:val="1"/>
      <w:marLeft w:val="0"/>
      <w:marRight w:val="0"/>
      <w:marTop w:val="0"/>
      <w:marBottom w:val="0"/>
      <w:divBdr>
        <w:top w:val="none" w:sz="0" w:space="0" w:color="auto"/>
        <w:left w:val="none" w:sz="0" w:space="0" w:color="auto"/>
        <w:bottom w:val="none" w:sz="0" w:space="0" w:color="auto"/>
        <w:right w:val="none" w:sz="0" w:space="0" w:color="auto"/>
      </w:divBdr>
    </w:div>
    <w:div w:id="923950850">
      <w:bodyDiv w:val="1"/>
      <w:marLeft w:val="0"/>
      <w:marRight w:val="0"/>
      <w:marTop w:val="0"/>
      <w:marBottom w:val="0"/>
      <w:divBdr>
        <w:top w:val="none" w:sz="0" w:space="0" w:color="auto"/>
        <w:left w:val="none" w:sz="0" w:space="0" w:color="auto"/>
        <w:bottom w:val="none" w:sz="0" w:space="0" w:color="auto"/>
        <w:right w:val="none" w:sz="0" w:space="0" w:color="auto"/>
      </w:divBdr>
    </w:div>
    <w:div w:id="923994339">
      <w:bodyDiv w:val="1"/>
      <w:marLeft w:val="0"/>
      <w:marRight w:val="0"/>
      <w:marTop w:val="0"/>
      <w:marBottom w:val="0"/>
      <w:divBdr>
        <w:top w:val="none" w:sz="0" w:space="0" w:color="auto"/>
        <w:left w:val="none" w:sz="0" w:space="0" w:color="auto"/>
        <w:bottom w:val="none" w:sz="0" w:space="0" w:color="auto"/>
        <w:right w:val="none" w:sz="0" w:space="0" w:color="auto"/>
      </w:divBdr>
    </w:div>
    <w:div w:id="924532657">
      <w:bodyDiv w:val="1"/>
      <w:marLeft w:val="0"/>
      <w:marRight w:val="0"/>
      <w:marTop w:val="0"/>
      <w:marBottom w:val="0"/>
      <w:divBdr>
        <w:top w:val="none" w:sz="0" w:space="0" w:color="auto"/>
        <w:left w:val="none" w:sz="0" w:space="0" w:color="auto"/>
        <w:bottom w:val="none" w:sz="0" w:space="0" w:color="auto"/>
        <w:right w:val="none" w:sz="0" w:space="0" w:color="auto"/>
      </w:divBdr>
    </w:div>
    <w:div w:id="924536204">
      <w:bodyDiv w:val="1"/>
      <w:marLeft w:val="0"/>
      <w:marRight w:val="0"/>
      <w:marTop w:val="0"/>
      <w:marBottom w:val="0"/>
      <w:divBdr>
        <w:top w:val="none" w:sz="0" w:space="0" w:color="auto"/>
        <w:left w:val="none" w:sz="0" w:space="0" w:color="auto"/>
        <w:bottom w:val="none" w:sz="0" w:space="0" w:color="auto"/>
        <w:right w:val="none" w:sz="0" w:space="0" w:color="auto"/>
      </w:divBdr>
    </w:div>
    <w:div w:id="924607423">
      <w:bodyDiv w:val="1"/>
      <w:marLeft w:val="0"/>
      <w:marRight w:val="0"/>
      <w:marTop w:val="0"/>
      <w:marBottom w:val="0"/>
      <w:divBdr>
        <w:top w:val="none" w:sz="0" w:space="0" w:color="auto"/>
        <w:left w:val="none" w:sz="0" w:space="0" w:color="auto"/>
        <w:bottom w:val="none" w:sz="0" w:space="0" w:color="auto"/>
        <w:right w:val="none" w:sz="0" w:space="0" w:color="auto"/>
      </w:divBdr>
    </w:div>
    <w:div w:id="924612767">
      <w:bodyDiv w:val="1"/>
      <w:marLeft w:val="0"/>
      <w:marRight w:val="0"/>
      <w:marTop w:val="0"/>
      <w:marBottom w:val="0"/>
      <w:divBdr>
        <w:top w:val="none" w:sz="0" w:space="0" w:color="auto"/>
        <w:left w:val="none" w:sz="0" w:space="0" w:color="auto"/>
        <w:bottom w:val="none" w:sz="0" w:space="0" w:color="auto"/>
        <w:right w:val="none" w:sz="0" w:space="0" w:color="auto"/>
      </w:divBdr>
    </w:div>
    <w:div w:id="925072900">
      <w:bodyDiv w:val="1"/>
      <w:marLeft w:val="0"/>
      <w:marRight w:val="0"/>
      <w:marTop w:val="0"/>
      <w:marBottom w:val="0"/>
      <w:divBdr>
        <w:top w:val="none" w:sz="0" w:space="0" w:color="auto"/>
        <w:left w:val="none" w:sz="0" w:space="0" w:color="auto"/>
        <w:bottom w:val="none" w:sz="0" w:space="0" w:color="auto"/>
        <w:right w:val="none" w:sz="0" w:space="0" w:color="auto"/>
      </w:divBdr>
    </w:div>
    <w:div w:id="925110014">
      <w:bodyDiv w:val="1"/>
      <w:marLeft w:val="0"/>
      <w:marRight w:val="0"/>
      <w:marTop w:val="0"/>
      <w:marBottom w:val="0"/>
      <w:divBdr>
        <w:top w:val="none" w:sz="0" w:space="0" w:color="auto"/>
        <w:left w:val="none" w:sz="0" w:space="0" w:color="auto"/>
        <w:bottom w:val="none" w:sz="0" w:space="0" w:color="auto"/>
        <w:right w:val="none" w:sz="0" w:space="0" w:color="auto"/>
      </w:divBdr>
    </w:div>
    <w:div w:id="925264111">
      <w:bodyDiv w:val="1"/>
      <w:marLeft w:val="0"/>
      <w:marRight w:val="0"/>
      <w:marTop w:val="0"/>
      <w:marBottom w:val="0"/>
      <w:divBdr>
        <w:top w:val="none" w:sz="0" w:space="0" w:color="auto"/>
        <w:left w:val="none" w:sz="0" w:space="0" w:color="auto"/>
        <w:bottom w:val="none" w:sz="0" w:space="0" w:color="auto"/>
        <w:right w:val="none" w:sz="0" w:space="0" w:color="auto"/>
      </w:divBdr>
    </w:div>
    <w:div w:id="925456131">
      <w:bodyDiv w:val="1"/>
      <w:marLeft w:val="0"/>
      <w:marRight w:val="0"/>
      <w:marTop w:val="0"/>
      <w:marBottom w:val="0"/>
      <w:divBdr>
        <w:top w:val="none" w:sz="0" w:space="0" w:color="auto"/>
        <w:left w:val="none" w:sz="0" w:space="0" w:color="auto"/>
        <w:bottom w:val="none" w:sz="0" w:space="0" w:color="auto"/>
        <w:right w:val="none" w:sz="0" w:space="0" w:color="auto"/>
      </w:divBdr>
    </w:div>
    <w:div w:id="925460557">
      <w:bodyDiv w:val="1"/>
      <w:marLeft w:val="0"/>
      <w:marRight w:val="0"/>
      <w:marTop w:val="0"/>
      <w:marBottom w:val="0"/>
      <w:divBdr>
        <w:top w:val="none" w:sz="0" w:space="0" w:color="auto"/>
        <w:left w:val="none" w:sz="0" w:space="0" w:color="auto"/>
        <w:bottom w:val="none" w:sz="0" w:space="0" w:color="auto"/>
        <w:right w:val="none" w:sz="0" w:space="0" w:color="auto"/>
      </w:divBdr>
    </w:div>
    <w:div w:id="925649286">
      <w:bodyDiv w:val="1"/>
      <w:marLeft w:val="0"/>
      <w:marRight w:val="0"/>
      <w:marTop w:val="0"/>
      <w:marBottom w:val="0"/>
      <w:divBdr>
        <w:top w:val="none" w:sz="0" w:space="0" w:color="auto"/>
        <w:left w:val="none" w:sz="0" w:space="0" w:color="auto"/>
        <w:bottom w:val="none" w:sz="0" w:space="0" w:color="auto"/>
        <w:right w:val="none" w:sz="0" w:space="0" w:color="auto"/>
      </w:divBdr>
    </w:div>
    <w:div w:id="926351483">
      <w:bodyDiv w:val="1"/>
      <w:marLeft w:val="0"/>
      <w:marRight w:val="0"/>
      <w:marTop w:val="0"/>
      <w:marBottom w:val="0"/>
      <w:divBdr>
        <w:top w:val="none" w:sz="0" w:space="0" w:color="auto"/>
        <w:left w:val="none" w:sz="0" w:space="0" w:color="auto"/>
        <w:bottom w:val="none" w:sz="0" w:space="0" w:color="auto"/>
        <w:right w:val="none" w:sz="0" w:space="0" w:color="auto"/>
      </w:divBdr>
    </w:div>
    <w:div w:id="926572563">
      <w:bodyDiv w:val="1"/>
      <w:marLeft w:val="0"/>
      <w:marRight w:val="0"/>
      <w:marTop w:val="0"/>
      <w:marBottom w:val="0"/>
      <w:divBdr>
        <w:top w:val="none" w:sz="0" w:space="0" w:color="auto"/>
        <w:left w:val="none" w:sz="0" w:space="0" w:color="auto"/>
        <w:bottom w:val="none" w:sz="0" w:space="0" w:color="auto"/>
        <w:right w:val="none" w:sz="0" w:space="0" w:color="auto"/>
      </w:divBdr>
    </w:div>
    <w:div w:id="926575764">
      <w:bodyDiv w:val="1"/>
      <w:marLeft w:val="0"/>
      <w:marRight w:val="0"/>
      <w:marTop w:val="0"/>
      <w:marBottom w:val="0"/>
      <w:divBdr>
        <w:top w:val="none" w:sz="0" w:space="0" w:color="auto"/>
        <w:left w:val="none" w:sz="0" w:space="0" w:color="auto"/>
        <w:bottom w:val="none" w:sz="0" w:space="0" w:color="auto"/>
        <w:right w:val="none" w:sz="0" w:space="0" w:color="auto"/>
      </w:divBdr>
    </w:div>
    <w:div w:id="926883007">
      <w:bodyDiv w:val="1"/>
      <w:marLeft w:val="0"/>
      <w:marRight w:val="0"/>
      <w:marTop w:val="0"/>
      <w:marBottom w:val="0"/>
      <w:divBdr>
        <w:top w:val="none" w:sz="0" w:space="0" w:color="auto"/>
        <w:left w:val="none" w:sz="0" w:space="0" w:color="auto"/>
        <w:bottom w:val="none" w:sz="0" w:space="0" w:color="auto"/>
        <w:right w:val="none" w:sz="0" w:space="0" w:color="auto"/>
      </w:divBdr>
    </w:div>
    <w:div w:id="926887749">
      <w:bodyDiv w:val="1"/>
      <w:marLeft w:val="0"/>
      <w:marRight w:val="0"/>
      <w:marTop w:val="0"/>
      <w:marBottom w:val="0"/>
      <w:divBdr>
        <w:top w:val="none" w:sz="0" w:space="0" w:color="auto"/>
        <w:left w:val="none" w:sz="0" w:space="0" w:color="auto"/>
        <w:bottom w:val="none" w:sz="0" w:space="0" w:color="auto"/>
        <w:right w:val="none" w:sz="0" w:space="0" w:color="auto"/>
      </w:divBdr>
    </w:div>
    <w:div w:id="927084191">
      <w:bodyDiv w:val="1"/>
      <w:marLeft w:val="0"/>
      <w:marRight w:val="0"/>
      <w:marTop w:val="0"/>
      <w:marBottom w:val="0"/>
      <w:divBdr>
        <w:top w:val="none" w:sz="0" w:space="0" w:color="auto"/>
        <w:left w:val="none" w:sz="0" w:space="0" w:color="auto"/>
        <w:bottom w:val="none" w:sz="0" w:space="0" w:color="auto"/>
        <w:right w:val="none" w:sz="0" w:space="0" w:color="auto"/>
      </w:divBdr>
    </w:div>
    <w:div w:id="927158025">
      <w:bodyDiv w:val="1"/>
      <w:marLeft w:val="0"/>
      <w:marRight w:val="0"/>
      <w:marTop w:val="0"/>
      <w:marBottom w:val="0"/>
      <w:divBdr>
        <w:top w:val="none" w:sz="0" w:space="0" w:color="auto"/>
        <w:left w:val="none" w:sz="0" w:space="0" w:color="auto"/>
        <w:bottom w:val="none" w:sz="0" w:space="0" w:color="auto"/>
        <w:right w:val="none" w:sz="0" w:space="0" w:color="auto"/>
      </w:divBdr>
    </w:div>
    <w:div w:id="927229101">
      <w:bodyDiv w:val="1"/>
      <w:marLeft w:val="0"/>
      <w:marRight w:val="0"/>
      <w:marTop w:val="0"/>
      <w:marBottom w:val="0"/>
      <w:divBdr>
        <w:top w:val="none" w:sz="0" w:space="0" w:color="auto"/>
        <w:left w:val="none" w:sz="0" w:space="0" w:color="auto"/>
        <w:bottom w:val="none" w:sz="0" w:space="0" w:color="auto"/>
        <w:right w:val="none" w:sz="0" w:space="0" w:color="auto"/>
      </w:divBdr>
    </w:div>
    <w:div w:id="927537410">
      <w:bodyDiv w:val="1"/>
      <w:marLeft w:val="0"/>
      <w:marRight w:val="0"/>
      <w:marTop w:val="0"/>
      <w:marBottom w:val="0"/>
      <w:divBdr>
        <w:top w:val="none" w:sz="0" w:space="0" w:color="auto"/>
        <w:left w:val="none" w:sz="0" w:space="0" w:color="auto"/>
        <w:bottom w:val="none" w:sz="0" w:space="0" w:color="auto"/>
        <w:right w:val="none" w:sz="0" w:space="0" w:color="auto"/>
      </w:divBdr>
    </w:div>
    <w:div w:id="927541736">
      <w:bodyDiv w:val="1"/>
      <w:marLeft w:val="0"/>
      <w:marRight w:val="0"/>
      <w:marTop w:val="0"/>
      <w:marBottom w:val="0"/>
      <w:divBdr>
        <w:top w:val="none" w:sz="0" w:space="0" w:color="auto"/>
        <w:left w:val="none" w:sz="0" w:space="0" w:color="auto"/>
        <w:bottom w:val="none" w:sz="0" w:space="0" w:color="auto"/>
        <w:right w:val="none" w:sz="0" w:space="0" w:color="auto"/>
      </w:divBdr>
    </w:div>
    <w:div w:id="927931116">
      <w:bodyDiv w:val="1"/>
      <w:marLeft w:val="0"/>
      <w:marRight w:val="0"/>
      <w:marTop w:val="0"/>
      <w:marBottom w:val="0"/>
      <w:divBdr>
        <w:top w:val="none" w:sz="0" w:space="0" w:color="auto"/>
        <w:left w:val="none" w:sz="0" w:space="0" w:color="auto"/>
        <w:bottom w:val="none" w:sz="0" w:space="0" w:color="auto"/>
        <w:right w:val="none" w:sz="0" w:space="0" w:color="auto"/>
      </w:divBdr>
    </w:div>
    <w:div w:id="928074689">
      <w:bodyDiv w:val="1"/>
      <w:marLeft w:val="0"/>
      <w:marRight w:val="0"/>
      <w:marTop w:val="0"/>
      <w:marBottom w:val="0"/>
      <w:divBdr>
        <w:top w:val="none" w:sz="0" w:space="0" w:color="auto"/>
        <w:left w:val="none" w:sz="0" w:space="0" w:color="auto"/>
        <w:bottom w:val="none" w:sz="0" w:space="0" w:color="auto"/>
        <w:right w:val="none" w:sz="0" w:space="0" w:color="auto"/>
      </w:divBdr>
    </w:div>
    <w:div w:id="928345869">
      <w:bodyDiv w:val="1"/>
      <w:marLeft w:val="0"/>
      <w:marRight w:val="0"/>
      <w:marTop w:val="0"/>
      <w:marBottom w:val="0"/>
      <w:divBdr>
        <w:top w:val="none" w:sz="0" w:space="0" w:color="auto"/>
        <w:left w:val="none" w:sz="0" w:space="0" w:color="auto"/>
        <w:bottom w:val="none" w:sz="0" w:space="0" w:color="auto"/>
        <w:right w:val="none" w:sz="0" w:space="0" w:color="auto"/>
      </w:divBdr>
    </w:div>
    <w:div w:id="928462093">
      <w:bodyDiv w:val="1"/>
      <w:marLeft w:val="0"/>
      <w:marRight w:val="0"/>
      <w:marTop w:val="0"/>
      <w:marBottom w:val="0"/>
      <w:divBdr>
        <w:top w:val="none" w:sz="0" w:space="0" w:color="auto"/>
        <w:left w:val="none" w:sz="0" w:space="0" w:color="auto"/>
        <w:bottom w:val="none" w:sz="0" w:space="0" w:color="auto"/>
        <w:right w:val="none" w:sz="0" w:space="0" w:color="auto"/>
      </w:divBdr>
    </w:div>
    <w:div w:id="928543270">
      <w:bodyDiv w:val="1"/>
      <w:marLeft w:val="0"/>
      <w:marRight w:val="0"/>
      <w:marTop w:val="0"/>
      <w:marBottom w:val="0"/>
      <w:divBdr>
        <w:top w:val="none" w:sz="0" w:space="0" w:color="auto"/>
        <w:left w:val="none" w:sz="0" w:space="0" w:color="auto"/>
        <w:bottom w:val="none" w:sz="0" w:space="0" w:color="auto"/>
        <w:right w:val="none" w:sz="0" w:space="0" w:color="auto"/>
      </w:divBdr>
    </w:div>
    <w:div w:id="928780185">
      <w:bodyDiv w:val="1"/>
      <w:marLeft w:val="0"/>
      <w:marRight w:val="0"/>
      <w:marTop w:val="0"/>
      <w:marBottom w:val="0"/>
      <w:divBdr>
        <w:top w:val="none" w:sz="0" w:space="0" w:color="auto"/>
        <w:left w:val="none" w:sz="0" w:space="0" w:color="auto"/>
        <w:bottom w:val="none" w:sz="0" w:space="0" w:color="auto"/>
        <w:right w:val="none" w:sz="0" w:space="0" w:color="auto"/>
      </w:divBdr>
    </w:div>
    <w:div w:id="928806943">
      <w:bodyDiv w:val="1"/>
      <w:marLeft w:val="0"/>
      <w:marRight w:val="0"/>
      <w:marTop w:val="0"/>
      <w:marBottom w:val="0"/>
      <w:divBdr>
        <w:top w:val="none" w:sz="0" w:space="0" w:color="auto"/>
        <w:left w:val="none" w:sz="0" w:space="0" w:color="auto"/>
        <w:bottom w:val="none" w:sz="0" w:space="0" w:color="auto"/>
        <w:right w:val="none" w:sz="0" w:space="0" w:color="auto"/>
      </w:divBdr>
    </w:div>
    <w:div w:id="928930203">
      <w:bodyDiv w:val="1"/>
      <w:marLeft w:val="0"/>
      <w:marRight w:val="0"/>
      <w:marTop w:val="0"/>
      <w:marBottom w:val="0"/>
      <w:divBdr>
        <w:top w:val="none" w:sz="0" w:space="0" w:color="auto"/>
        <w:left w:val="none" w:sz="0" w:space="0" w:color="auto"/>
        <w:bottom w:val="none" w:sz="0" w:space="0" w:color="auto"/>
        <w:right w:val="none" w:sz="0" w:space="0" w:color="auto"/>
      </w:divBdr>
    </w:div>
    <w:div w:id="929198720">
      <w:bodyDiv w:val="1"/>
      <w:marLeft w:val="0"/>
      <w:marRight w:val="0"/>
      <w:marTop w:val="0"/>
      <w:marBottom w:val="0"/>
      <w:divBdr>
        <w:top w:val="none" w:sz="0" w:space="0" w:color="auto"/>
        <w:left w:val="none" w:sz="0" w:space="0" w:color="auto"/>
        <w:bottom w:val="none" w:sz="0" w:space="0" w:color="auto"/>
        <w:right w:val="none" w:sz="0" w:space="0" w:color="auto"/>
      </w:divBdr>
    </w:div>
    <w:div w:id="929315802">
      <w:bodyDiv w:val="1"/>
      <w:marLeft w:val="0"/>
      <w:marRight w:val="0"/>
      <w:marTop w:val="0"/>
      <w:marBottom w:val="0"/>
      <w:divBdr>
        <w:top w:val="none" w:sz="0" w:space="0" w:color="auto"/>
        <w:left w:val="none" w:sz="0" w:space="0" w:color="auto"/>
        <w:bottom w:val="none" w:sz="0" w:space="0" w:color="auto"/>
        <w:right w:val="none" w:sz="0" w:space="0" w:color="auto"/>
      </w:divBdr>
    </w:div>
    <w:div w:id="929317470">
      <w:bodyDiv w:val="1"/>
      <w:marLeft w:val="0"/>
      <w:marRight w:val="0"/>
      <w:marTop w:val="0"/>
      <w:marBottom w:val="0"/>
      <w:divBdr>
        <w:top w:val="none" w:sz="0" w:space="0" w:color="auto"/>
        <w:left w:val="none" w:sz="0" w:space="0" w:color="auto"/>
        <w:bottom w:val="none" w:sz="0" w:space="0" w:color="auto"/>
        <w:right w:val="none" w:sz="0" w:space="0" w:color="auto"/>
      </w:divBdr>
    </w:div>
    <w:div w:id="929385167">
      <w:bodyDiv w:val="1"/>
      <w:marLeft w:val="0"/>
      <w:marRight w:val="0"/>
      <w:marTop w:val="0"/>
      <w:marBottom w:val="0"/>
      <w:divBdr>
        <w:top w:val="none" w:sz="0" w:space="0" w:color="auto"/>
        <w:left w:val="none" w:sz="0" w:space="0" w:color="auto"/>
        <w:bottom w:val="none" w:sz="0" w:space="0" w:color="auto"/>
        <w:right w:val="none" w:sz="0" w:space="0" w:color="auto"/>
      </w:divBdr>
    </w:div>
    <w:div w:id="929432026">
      <w:bodyDiv w:val="1"/>
      <w:marLeft w:val="0"/>
      <w:marRight w:val="0"/>
      <w:marTop w:val="0"/>
      <w:marBottom w:val="0"/>
      <w:divBdr>
        <w:top w:val="none" w:sz="0" w:space="0" w:color="auto"/>
        <w:left w:val="none" w:sz="0" w:space="0" w:color="auto"/>
        <w:bottom w:val="none" w:sz="0" w:space="0" w:color="auto"/>
        <w:right w:val="none" w:sz="0" w:space="0" w:color="auto"/>
      </w:divBdr>
    </w:div>
    <w:div w:id="929464290">
      <w:bodyDiv w:val="1"/>
      <w:marLeft w:val="0"/>
      <w:marRight w:val="0"/>
      <w:marTop w:val="0"/>
      <w:marBottom w:val="0"/>
      <w:divBdr>
        <w:top w:val="none" w:sz="0" w:space="0" w:color="auto"/>
        <w:left w:val="none" w:sz="0" w:space="0" w:color="auto"/>
        <w:bottom w:val="none" w:sz="0" w:space="0" w:color="auto"/>
        <w:right w:val="none" w:sz="0" w:space="0" w:color="auto"/>
      </w:divBdr>
    </w:div>
    <w:div w:id="929510649">
      <w:bodyDiv w:val="1"/>
      <w:marLeft w:val="0"/>
      <w:marRight w:val="0"/>
      <w:marTop w:val="0"/>
      <w:marBottom w:val="0"/>
      <w:divBdr>
        <w:top w:val="none" w:sz="0" w:space="0" w:color="auto"/>
        <w:left w:val="none" w:sz="0" w:space="0" w:color="auto"/>
        <w:bottom w:val="none" w:sz="0" w:space="0" w:color="auto"/>
        <w:right w:val="none" w:sz="0" w:space="0" w:color="auto"/>
      </w:divBdr>
    </w:div>
    <w:div w:id="929922805">
      <w:bodyDiv w:val="1"/>
      <w:marLeft w:val="0"/>
      <w:marRight w:val="0"/>
      <w:marTop w:val="0"/>
      <w:marBottom w:val="0"/>
      <w:divBdr>
        <w:top w:val="none" w:sz="0" w:space="0" w:color="auto"/>
        <w:left w:val="none" w:sz="0" w:space="0" w:color="auto"/>
        <w:bottom w:val="none" w:sz="0" w:space="0" w:color="auto"/>
        <w:right w:val="none" w:sz="0" w:space="0" w:color="auto"/>
      </w:divBdr>
    </w:div>
    <w:div w:id="930043911">
      <w:bodyDiv w:val="1"/>
      <w:marLeft w:val="0"/>
      <w:marRight w:val="0"/>
      <w:marTop w:val="0"/>
      <w:marBottom w:val="0"/>
      <w:divBdr>
        <w:top w:val="none" w:sz="0" w:space="0" w:color="auto"/>
        <w:left w:val="none" w:sz="0" w:space="0" w:color="auto"/>
        <w:bottom w:val="none" w:sz="0" w:space="0" w:color="auto"/>
        <w:right w:val="none" w:sz="0" w:space="0" w:color="auto"/>
      </w:divBdr>
    </w:div>
    <w:div w:id="930115632">
      <w:bodyDiv w:val="1"/>
      <w:marLeft w:val="0"/>
      <w:marRight w:val="0"/>
      <w:marTop w:val="0"/>
      <w:marBottom w:val="0"/>
      <w:divBdr>
        <w:top w:val="none" w:sz="0" w:space="0" w:color="auto"/>
        <w:left w:val="none" w:sz="0" w:space="0" w:color="auto"/>
        <w:bottom w:val="none" w:sz="0" w:space="0" w:color="auto"/>
        <w:right w:val="none" w:sz="0" w:space="0" w:color="auto"/>
      </w:divBdr>
    </w:div>
    <w:div w:id="930165355">
      <w:bodyDiv w:val="1"/>
      <w:marLeft w:val="0"/>
      <w:marRight w:val="0"/>
      <w:marTop w:val="0"/>
      <w:marBottom w:val="0"/>
      <w:divBdr>
        <w:top w:val="none" w:sz="0" w:space="0" w:color="auto"/>
        <w:left w:val="none" w:sz="0" w:space="0" w:color="auto"/>
        <w:bottom w:val="none" w:sz="0" w:space="0" w:color="auto"/>
        <w:right w:val="none" w:sz="0" w:space="0" w:color="auto"/>
      </w:divBdr>
    </w:div>
    <w:div w:id="930698391">
      <w:bodyDiv w:val="1"/>
      <w:marLeft w:val="0"/>
      <w:marRight w:val="0"/>
      <w:marTop w:val="0"/>
      <w:marBottom w:val="0"/>
      <w:divBdr>
        <w:top w:val="none" w:sz="0" w:space="0" w:color="auto"/>
        <w:left w:val="none" w:sz="0" w:space="0" w:color="auto"/>
        <w:bottom w:val="none" w:sz="0" w:space="0" w:color="auto"/>
        <w:right w:val="none" w:sz="0" w:space="0" w:color="auto"/>
      </w:divBdr>
    </w:div>
    <w:div w:id="930771181">
      <w:bodyDiv w:val="1"/>
      <w:marLeft w:val="0"/>
      <w:marRight w:val="0"/>
      <w:marTop w:val="0"/>
      <w:marBottom w:val="0"/>
      <w:divBdr>
        <w:top w:val="none" w:sz="0" w:space="0" w:color="auto"/>
        <w:left w:val="none" w:sz="0" w:space="0" w:color="auto"/>
        <w:bottom w:val="none" w:sz="0" w:space="0" w:color="auto"/>
        <w:right w:val="none" w:sz="0" w:space="0" w:color="auto"/>
      </w:divBdr>
    </w:div>
    <w:div w:id="930898155">
      <w:bodyDiv w:val="1"/>
      <w:marLeft w:val="0"/>
      <w:marRight w:val="0"/>
      <w:marTop w:val="0"/>
      <w:marBottom w:val="0"/>
      <w:divBdr>
        <w:top w:val="none" w:sz="0" w:space="0" w:color="auto"/>
        <w:left w:val="none" w:sz="0" w:space="0" w:color="auto"/>
        <w:bottom w:val="none" w:sz="0" w:space="0" w:color="auto"/>
        <w:right w:val="none" w:sz="0" w:space="0" w:color="auto"/>
      </w:divBdr>
    </w:div>
    <w:div w:id="931201115">
      <w:bodyDiv w:val="1"/>
      <w:marLeft w:val="0"/>
      <w:marRight w:val="0"/>
      <w:marTop w:val="0"/>
      <w:marBottom w:val="0"/>
      <w:divBdr>
        <w:top w:val="none" w:sz="0" w:space="0" w:color="auto"/>
        <w:left w:val="none" w:sz="0" w:space="0" w:color="auto"/>
        <w:bottom w:val="none" w:sz="0" w:space="0" w:color="auto"/>
        <w:right w:val="none" w:sz="0" w:space="0" w:color="auto"/>
      </w:divBdr>
    </w:div>
    <w:div w:id="931357805">
      <w:bodyDiv w:val="1"/>
      <w:marLeft w:val="0"/>
      <w:marRight w:val="0"/>
      <w:marTop w:val="0"/>
      <w:marBottom w:val="0"/>
      <w:divBdr>
        <w:top w:val="none" w:sz="0" w:space="0" w:color="auto"/>
        <w:left w:val="none" w:sz="0" w:space="0" w:color="auto"/>
        <w:bottom w:val="none" w:sz="0" w:space="0" w:color="auto"/>
        <w:right w:val="none" w:sz="0" w:space="0" w:color="auto"/>
      </w:divBdr>
    </w:div>
    <w:div w:id="931746403">
      <w:bodyDiv w:val="1"/>
      <w:marLeft w:val="0"/>
      <w:marRight w:val="0"/>
      <w:marTop w:val="0"/>
      <w:marBottom w:val="0"/>
      <w:divBdr>
        <w:top w:val="none" w:sz="0" w:space="0" w:color="auto"/>
        <w:left w:val="none" w:sz="0" w:space="0" w:color="auto"/>
        <w:bottom w:val="none" w:sz="0" w:space="0" w:color="auto"/>
        <w:right w:val="none" w:sz="0" w:space="0" w:color="auto"/>
      </w:divBdr>
    </w:div>
    <w:div w:id="931859403">
      <w:bodyDiv w:val="1"/>
      <w:marLeft w:val="0"/>
      <w:marRight w:val="0"/>
      <w:marTop w:val="0"/>
      <w:marBottom w:val="0"/>
      <w:divBdr>
        <w:top w:val="none" w:sz="0" w:space="0" w:color="auto"/>
        <w:left w:val="none" w:sz="0" w:space="0" w:color="auto"/>
        <w:bottom w:val="none" w:sz="0" w:space="0" w:color="auto"/>
        <w:right w:val="none" w:sz="0" w:space="0" w:color="auto"/>
      </w:divBdr>
    </w:div>
    <w:div w:id="931864540">
      <w:bodyDiv w:val="1"/>
      <w:marLeft w:val="0"/>
      <w:marRight w:val="0"/>
      <w:marTop w:val="0"/>
      <w:marBottom w:val="0"/>
      <w:divBdr>
        <w:top w:val="none" w:sz="0" w:space="0" w:color="auto"/>
        <w:left w:val="none" w:sz="0" w:space="0" w:color="auto"/>
        <w:bottom w:val="none" w:sz="0" w:space="0" w:color="auto"/>
        <w:right w:val="none" w:sz="0" w:space="0" w:color="auto"/>
      </w:divBdr>
    </w:div>
    <w:div w:id="931933571">
      <w:bodyDiv w:val="1"/>
      <w:marLeft w:val="0"/>
      <w:marRight w:val="0"/>
      <w:marTop w:val="0"/>
      <w:marBottom w:val="0"/>
      <w:divBdr>
        <w:top w:val="none" w:sz="0" w:space="0" w:color="auto"/>
        <w:left w:val="none" w:sz="0" w:space="0" w:color="auto"/>
        <w:bottom w:val="none" w:sz="0" w:space="0" w:color="auto"/>
        <w:right w:val="none" w:sz="0" w:space="0" w:color="auto"/>
      </w:divBdr>
    </w:div>
    <w:div w:id="931936025">
      <w:bodyDiv w:val="1"/>
      <w:marLeft w:val="0"/>
      <w:marRight w:val="0"/>
      <w:marTop w:val="0"/>
      <w:marBottom w:val="0"/>
      <w:divBdr>
        <w:top w:val="none" w:sz="0" w:space="0" w:color="auto"/>
        <w:left w:val="none" w:sz="0" w:space="0" w:color="auto"/>
        <w:bottom w:val="none" w:sz="0" w:space="0" w:color="auto"/>
        <w:right w:val="none" w:sz="0" w:space="0" w:color="auto"/>
      </w:divBdr>
    </w:div>
    <w:div w:id="932008519">
      <w:bodyDiv w:val="1"/>
      <w:marLeft w:val="0"/>
      <w:marRight w:val="0"/>
      <w:marTop w:val="0"/>
      <w:marBottom w:val="0"/>
      <w:divBdr>
        <w:top w:val="none" w:sz="0" w:space="0" w:color="auto"/>
        <w:left w:val="none" w:sz="0" w:space="0" w:color="auto"/>
        <w:bottom w:val="none" w:sz="0" w:space="0" w:color="auto"/>
        <w:right w:val="none" w:sz="0" w:space="0" w:color="auto"/>
      </w:divBdr>
    </w:div>
    <w:div w:id="932056582">
      <w:bodyDiv w:val="1"/>
      <w:marLeft w:val="0"/>
      <w:marRight w:val="0"/>
      <w:marTop w:val="0"/>
      <w:marBottom w:val="0"/>
      <w:divBdr>
        <w:top w:val="none" w:sz="0" w:space="0" w:color="auto"/>
        <w:left w:val="none" w:sz="0" w:space="0" w:color="auto"/>
        <w:bottom w:val="none" w:sz="0" w:space="0" w:color="auto"/>
        <w:right w:val="none" w:sz="0" w:space="0" w:color="auto"/>
      </w:divBdr>
    </w:div>
    <w:div w:id="932251362">
      <w:bodyDiv w:val="1"/>
      <w:marLeft w:val="0"/>
      <w:marRight w:val="0"/>
      <w:marTop w:val="0"/>
      <w:marBottom w:val="0"/>
      <w:divBdr>
        <w:top w:val="none" w:sz="0" w:space="0" w:color="auto"/>
        <w:left w:val="none" w:sz="0" w:space="0" w:color="auto"/>
        <w:bottom w:val="none" w:sz="0" w:space="0" w:color="auto"/>
        <w:right w:val="none" w:sz="0" w:space="0" w:color="auto"/>
      </w:divBdr>
    </w:div>
    <w:div w:id="932277725">
      <w:bodyDiv w:val="1"/>
      <w:marLeft w:val="0"/>
      <w:marRight w:val="0"/>
      <w:marTop w:val="0"/>
      <w:marBottom w:val="0"/>
      <w:divBdr>
        <w:top w:val="none" w:sz="0" w:space="0" w:color="auto"/>
        <w:left w:val="none" w:sz="0" w:space="0" w:color="auto"/>
        <w:bottom w:val="none" w:sz="0" w:space="0" w:color="auto"/>
        <w:right w:val="none" w:sz="0" w:space="0" w:color="auto"/>
      </w:divBdr>
    </w:div>
    <w:div w:id="932317483">
      <w:bodyDiv w:val="1"/>
      <w:marLeft w:val="0"/>
      <w:marRight w:val="0"/>
      <w:marTop w:val="0"/>
      <w:marBottom w:val="0"/>
      <w:divBdr>
        <w:top w:val="none" w:sz="0" w:space="0" w:color="auto"/>
        <w:left w:val="none" w:sz="0" w:space="0" w:color="auto"/>
        <w:bottom w:val="none" w:sz="0" w:space="0" w:color="auto"/>
        <w:right w:val="none" w:sz="0" w:space="0" w:color="auto"/>
      </w:divBdr>
    </w:div>
    <w:div w:id="932319831">
      <w:bodyDiv w:val="1"/>
      <w:marLeft w:val="0"/>
      <w:marRight w:val="0"/>
      <w:marTop w:val="0"/>
      <w:marBottom w:val="0"/>
      <w:divBdr>
        <w:top w:val="none" w:sz="0" w:space="0" w:color="auto"/>
        <w:left w:val="none" w:sz="0" w:space="0" w:color="auto"/>
        <w:bottom w:val="none" w:sz="0" w:space="0" w:color="auto"/>
        <w:right w:val="none" w:sz="0" w:space="0" w:color="auto"/>
      </w:divBdr>
    </w:div>
    <w:div w:id="932323439">
      <w:bodyDiv w:val="1"/>
      <w:marLeft w:val="0"/>
      <w:marRight w:val="0"/>
      <w:marTop w:val="0"/>
      <w:marBottom w:val="0"/>
      <w:divBdr>
        <w:top w:val="none" w:sz="0" w:space="0" w:color="auto"/>
        <w:left w:val="none" w:sz="0" w:space="0" w:color="auto"/>
        <w:bottom w:val="none" w:sz="0" w:space="0" w:color="auto"/>
        <w:right w:val="none" w:sz="0" w:space="0" w:color="auto"/>
      </w:divBdr>
    </w:div>
    <w:div w:id="932515570">
      <w:bodyDiv w:val="1"/>
      <w:marLeft w:val="0"/>
      <w:marRight w:val="0"/>
      <w:marTop w:val="0"/>
      <w:marBottom w:val="0"/>
      <w:divBdr>
        <w:top w:val="none" w:sz="0" w:space="0" w:color="auto"/>
        <w:left w:val="none" w:sz="0" w:space="0" w:color="auto"/>
        <w:bottom w:val="none" w:sz="0" w:space="0" w:color="auto"/>
        <w:right w:val="none" w:sz="0" w:space="0" w:color="auto"/>
      </w:divBdr>
    </w:div>
    <w:div w:id="932708427">
      <w:bodyDiv w:val="1"/>
      <w:marLeft w:val="0"/>
      <w:marRight w:val="0"/>
      <w:marTop w:val="0"/>
      <w:marBottom w:val="0"/>
      <w:divBdr>
        <w:top w:val="none" w:sz="0" w:space="0" w:color="auto"/>
        <w:left w:val="none" w:sz="0" w:space="0" w:color="auto"/>
        <w:bottom w:val="none" w:sz="0" w:space="0" w:color="auto"/>
        <w:right w:val="none" w:sz="0" w:space="0" w:color="auto"/>
      </w:divBdr>
    </w:div>
    <w:div w:id="932937396">
      <w:bodyDiv w:val="1"/>
      <w:marLeft w:val="0"/>
      <w:marRight w:val="0"/>
      <w:marTop w:val="0"/>
      <w:marBottom w:val="0"/>
      <w:divBdr>
        <w:top w:val="none" w:sz="0" w:space="0" w:color="auto"/>
        <w:left w:val="none" w:sz="0" w:space="0" w:color="auto"/>
        <w:bottom w:val="none" w:sz="0" w:space="0" w:color="auto"/>
        <w:right w:val="none" w:sz="0" w:space="0" w:color="auto"/>
      </w:divBdr>
    </w:div>
    <w:div w:id="932981042">
      <w:bodyDiv w:val="1"/>
      <w:marLeft w:val="0"/>
      <w:marRight w:val="0"/>
      <w:marTop w:val="0"/>
      <w:marBottom w:val="0"/>
      <w:divBdr>
        <w:top w:val="none" w:sz="0" w:space="0" w:color="auto"/>
        <w:left w:val="none" w:sz="0" w:space="0" w:color="auto"/>
        <w:bottom w:val="none" w:sz="0" w:space="0" w:color="auto"/>
        <w:right w:val="none" w:sz="0" w:space="0" w:color="auto"/>
      </w:divBdr>
    </w:div>
    <w:div w:id="933050956">
      <w:bodyDiv w:val="1"/>
      <w:marLeft w:val="0"/>
      <w:marRight w:val="0"/>
      <w:marTop w:val="0"/>
      <w:marBottom w:val="0"/>
      <w:divBdr>
        <w:top w:val="none" w:sz="0" w:space="0" w:color="auto"/>
        <w:left w:val="none" w:sz="0" w:space="0" w:color="auto"/>
        <w:bottom w:val="none" w:sz="0" w:space="0" w:color="auto"/>
        <w:right w:val="none" w:sz="0" w:space="0" w:color="auto"/>
      </w:divBdr>
    </w:div>
    <w:div w:id="933131454">
      <w:bodyDiv w:val="1"/>
      <w:marLeft w:val="0"/>
      <w:marRight w:val="0"/>
      <w:marTop w:val="0"/>
      <w:marBottom w:val="0"/>
      <w:divBdr>
        <w:top w:val="none" w:sz="0" w:space="0" w:color="auto"/>
        <w:left w:val="none" w:sz="0" w:space="0" w:color="auto"/>
        <w:bottom w:val="none" w:sz="0" w:space="0" w:color="auto"/>
        <w:right w:val="none" w:sz="0" w:space="0" w:color="auto"/>
      </w:divBdr>
    </w:div>
    <w:div w:id="933174251">
      <w:bodyDiv w:val="1"/>
      <w:marLeft w:val="0"/>
      <w:marRight w:val="0"/>
      <w:marTop w:val="0"/>
      <w:marBottom w:val="0"/>
      <w:divBdr>
        <w:top w:val="none" w:sz="0" w:space="0" w:color="auto"/>
        <w:left w:val="none" w:sz="0" w:space="0" w:color="auto"/>
        <w:bottom w:val="none" w:sz="0" w:space="0" w:color="auto"/>
        <w:right w:val="none" w:sz="0" w:space="0" w:color="auto"/>
      </w:divBdr>
    </w:div>
    <w:div w:id="933434436">
      <w:bodyDiv w:val="1"/>
      <w:marLeft w:val="0"/>
      <w:marRight w:val="0"/>
      <w:marTop w:val="0"/>
      <w:marBottom w:val="0"/>
      <w:divBdr>
        <w:top w:val="none" w:sz="0" w:space="0" w:color="auto"/>
        <w:left w:val="none" w:sz="0" w:space="0" w:color="auto"/>
        <w:bottom w:val="none" w:sz="0" w:space="0" w:color="auto"/>
        <w:right w:val="none" w:sz="0" w:space="0" w:color="auto"/>
      </w:divBdr>
    </w:div>
    <w:div w:id="933437811">
      <w:bodyDiv w:val="1"/>
      <w:marLeft w:val="0"/>
      <w:marRight w:val="0"/>
      <w:marTop w:val="0"/>
      <w:marBottom w:val="0"/>
      <w:divBdr>
        <w:top w:val="none" w:sz="0" w:space="0" w:color="auto"/>
        <w:left w:val="none" w:sz="0" w:space="0" w:color="auto"/>
        <w:bottom w:val="none" w:sz="0" w:space="0" w:color="auto"/>
        <w:right w:val="none" w:sz="0" w:space="0" w:color="auto"/>
      </w:divBdr>
    </w:div>
    <w:div w:id="933439575">
      <w:bodyDiv w:val="1"/>
      <w:marLeft w:val="0"/>
      <w:marRight w:val="0"/>
      <w:marTop w:val="0"/>
      <w:marBottom w:val="0"/>
      <w:divBdr>
        <w:top w:val="none" w:sz="0" w:space="0" w:color="auto"/>
        <w:left w:val="none" w:sz="0" w:space="0" w:color="auto"/>
        <w:bottom w:val="none" w:sz="0" w:space="0" w:color="auto"/>
        <w:right w:val="none" w:sz="0" w:space="0" w:color="auto"/>
      </w:divBdr>
    </w:div>
    <w:div w:id="933704651">
      <w:bodyDiv w:val="1"/>
      <w:marLeft w:val="0"/>
      <w:marRight w:val="0"/>
      <w:marTop w:val="0"/>
      <w:marBottom w:val="0"/>
      <w:divBdr>
        <w:top w:val="none" w:sz="0" w:space="0" w:color="auto"/>
        <w:left w:val="none" w:sz="0" w:space="0" w:color="auto"/>
        <w:bottom w:val="none" w:sz="0" w:space="0" w:color="auto"/>
        <w:right w:val="none" w:sz="0" w:space="0" w:color="auto"/>
      </w:divBdr>
    </w:div>
    <w:div w:id="933780561">
      <w:bodyDiv w:val="1"/>
      <w:marLeft w:val="0"/>
      <w:marRight w:val="0"/>
      <w:marTop w:val="0"/>
      <w:marBottom w:val="0"/>
      <w:divBdr>
        <w:top w:val="none" w:sz="0" w:space="0" w:color="auto"/>
        <w:left w:val="none" w:sz="0" w:space="0" w:color="auto"/>
        <w:bottom w:val="none" w:sz="0" w:space="0" w:color="auto"/>
        <w:right w:val="none" w:sz="0" w:space="0" w:color="auto"/>
      </w:divBdr>
    </w:div>
    <w:div w:id="933900936">
      <w:bodyDiv w:val="1"/>
      <w:marLeft w:val="0"/>
      <w:marRight w:val="0"/>
      <w:marTop w:val="0"/>
      <w:marBottom w:val="0"/>
      <w:divBdr>
        <w:top w:val="none" w:sz="0" w:space="0" w:color="auto"/>
        <w:left w:val="none" w:sz="0" w:space="0" w:color="auto"/>
        <w:bottom w:val="none" w:sz="0" w:space="0" w:color="auto"/>
        <w:right w:val="none" w:sz="0" w:space="0" w:color="auto"/>
      </w:divBdr>
    </w:div>
    <w:div w:id="934165327">
      <w:bodyDiv w:val="1"/>
      <w:marLeft w:val="0"/>
      <w:marRight w:val="0"/>
      <w:marTop w:val="0"/>
      <w:marBottom w:val="0"/>
      <w:divBdr>
        <w:top w:val="none" w:sz="0" w:space="0" w:color="auto"/>
        <w:left w:val="none" w:sz="0" w:space="0" w:color="auto"/>
        <w:bottom w:val="none" w:sz="0" w:space="0" w:color="auto"/>
        <w:right w:val="none" w:sz="0" w:space="0" w:color="auto"/>
      </w:divBdr>
    </w:div>
    <w:div w:id="934165965">
      <w:bodyDiv w:val="1"/>
      <w:marLeft w:val="0"/>
      <w:marRight w:val="0"/>
      <w:marTop w:val="0"/>
      <w:marBottom w:val="0"/>
      <w:divBdr>
        <w:top w:val="none" w:sz="0" w:space="0" w:color="auto"/>
        <w:left w:val="none" w:sz="0" w:space="0" w:color="auto"/>
        <w:bottom w:val="none" w:sz="0" w:space="0" w:color="auto"/>
        <w:right w:val="none" w:sz="0" w:space="0" w:color="auto"/>
      </w:divBdr>
    </w:div>
    <w:div w:id="934288719">
      <w:bodyDiv w:val="1"/>
      <w:marLeft w:val="0"/>
      <w:marRight w:val="0"/>
      <w:marTop w:val="0"/>
      <w:marBottom w:val="0"/>
      <w:divBdr>
        <w:top w:val="none" w:sz="0" w:space="0" w:color="auto"/>
        <w:left w:val="none" w:sz="0" w:space="0" w:color="auto"/>
        <w:bottom w:val="none" w:sz="0" w:space="0" w:color="auto"/>
        <w:right w:val="none" w:sz="0" w:space="0" w:color="auto"/>
      </w:divBdr>
    </w:div>
    <w:div w:id="934630014">
      <w:bodyDiv w:val="1"/>
      <w:marLeft w:val="0"/>
      <w:marRight w:val="0"/>
      <w:marTop w:val="0"/>
      <w:marBottom w:val="0"/>
      <w:divBdr>
        <w:top w:val="none" w:sz="0" w:space="0" w:color="auto"/>
        <w:left w:val="none" w:sz="0" w:space="0" w:color="auto"/>
        <w:bottom w:val="none" w:sz="0" w:space="0" w:color="auto"/>
        <w:right w:val="none" w:sz="0" w:space="0" w:color="auto"/>
      </w:divBdr>
    </w:div>
    <w:div w:id="935090669">
      <w:bodyDiv w:val="1"/>
      <w:marLeft w:val="0"/>
      <w:marRight w:val="0"/>
      <w:marTop w:val="0"/>
      <w:marBottom w:val="0"/>
      <w:divBdr>
        <w:top w:val="none" w:sz="0" w:space="0" w:color="auto"/>
        <w:left w:val="none" w:sz="0" w:space="0" w:color="auto"/>
        <w:bottom w:val="none" w:sz="0" w:space="0" w:color="auto"/>
        <w:right w:val="none" w:sz="0" w:space="0" w:color="auto"/>
      </w:divBdr>
    </w:div>
    <w:div w:id="935165522">
      <w:bodyDiv w:val="1"/>
      <w:marLeft w:val="0"/>
      <w:marRight w:val="0"/>
      <w:marTop w:val="0"/>
      <w:marBottom w:val="0"/>
      <w:divBdr>
        <w:top w:val="none" w:sz="0" w:space="0" w:color="auto"/>
        <w:left w:val="none" w:sz="0" w:space="0" w:color="auto"/>
        <w:bottom w:val="none" w:sz="0" w:space="0" w:color="auto"/>
        <w:right w:val="none" w:sz="0" w:space="0" w:color="auto"/>
      </w:divBdr>
    </w:div>
    <w:div w:id="935404071">
      <w:bodyDiv w:val="1"/>
      <w:marLeft w:val="0"/>
      <w:marRight w:val="0"/>
      <w:marTop w:val="0"/>
      <w:marBottom w:val="0"/>
      <w:divBdr>
        <w:top w:val="none" w:sz="0" w:space="0" w:color="auto"/>
        <w:left w:val="none" w:sz="0" w:space="0" w:color="auto"/>
        <w:bottom w:val="none" w:sz="0" w:space="0" w:color="auto"/>
        <w:right w:val="none" w:sz="0" w:space="0" w:color="auto"/>
      </w:divBdr>
    </w:div>
    <w:div w:id="935484982">
      <w:bodyDiv w:val="1"/>
      <w:marLeft w:val="0"/>
      <w:marRight w:val="0"/>
      <w:marTop w:val="0"/>
      <w:marBottom w:val="0"/>
      <w:divBdr>
        <w:top w:val="none" w:sz="0" w:space="0" w:color="auto"/>
        <w:left w:val="none" w:sz="0" w:space="0" w:color="auto"/>
        <w:bottom w:val="none" w:sz="0" w:space="0" w:color="auto"/>
        <w:right w:val="none" w:sz="0" w:space="0" w:color="auto"/>
      </w:divBdr>
    </w:div>
    <w:div w:id="935551070">
      <w:bodyDiv w:val="1"/>
      <w:marLeft w:val="0"/>
      <w:marRight w:val="0"/>
      <w:marTop w:val="0"/>
      <w:marBottom w:val="0"/>
      <w:divBdr>
        <w:top w:val="none" w:sz="0" w:space="0" w:color="auto"/>
        <w:left w:val="none" w:sz="0" w:space="0" w:color="auto"/>
        <w:bottom w:val="none" w:sz="0" w:space="0" w:color="auto"/>
        <w:right w:val="none" w:sz="0" w:space="0" w:color="auto"/>
      </w:divBdr>
    </w:div>
    <w:div w:id="935670380">
      <w:bodyDiv w:val="1"/>
      <w:marLeft w:val="0"/>
      <w:marRight w:val="0"/>
      <w:marTop w:val="0"/>
      <w:marBottom w:val="0"/>
      <w:divBdr>
        <w:top w:val="none" w:sz="0" w:space="0" w:color="auto"/>
        <w:left w:val="none" w:sz="0" w:space="0" w:color="auto"/>
        <w:bottom w:val="none" w:sz="0" w:space="0" w:color="auto"/>
        <w:right w:val="none" w:sz="0" w:space="0" w:color="auto"/>
      </w:divBdr>
    </w:div>
    <w:div w:id="935869176">
      <w:bodyDiv w:val="1"/>
      <w:marLeft w:val="0"/>
      <w:marRight w:val="0"/>
      <w:marTop w:val="0"/>
      <w:marBottom w:val="0"/>
      <w:divBdr>
        <w:top w:val="none" w:sz="0" w:space="0" w:color="auto"/>
        <w:left w:val="none" w:sz="0" w:space="0" w:color="auto"/>
        <w:bottom w:val="none" w:sz="0" w:space="0" w:color="auto"/>
        <w:right w:val="none" w:sz="0" w:space="0" w:color="auto"/>
      </w:divBdr>
    </w:div>
    <w:div w:id="935870021">
      <w:bodyDiv w:val="1"/>
      <w:marLeft w:val="0"/>
      <w:marRight w:val="0"/>
      <w:marTop w:val="0"/>
      <w:marBottom w:val="0"/>
      <w:divBdr>
        <w:top w:val="none" w:sz="0" w:space="0" w:color="auto"/>
        <w:left w:val="none" w:sz="0" w:space="0" w:color="auto"/>
        <w:bottom w:val="none" w:sz="0" w:space="0" w:color="auto"/>
        <w:right w:val="none" w:sz="0" w:space="0" w:color="auto"/>
      </w:divBdr>
    </w:div>
    <w:div w:id="936449950">
      <w:bodyDiv w:val="1"/>
      <w:marLeft w:val="0"/>
      <w:marRight w:val="0"/>
      <w:marTop w:val="0"/>
      <w:marBottom w:val="0"/>
      <w:divBdr>
        <w:top w:val="none" w:sz="0" w:space="0" w:color="auto"/>
        <w:left w:val="none" w:sz="0" w:space="0" w:color="auto"/>
        <w:bottom w:val="none" w:sz="0" w:space="0" w:color="auto"/>
        <w:right w:val="none" w:sz="0" w:space="0" w:color="auto"/>
      </w:divBdr>
    </w:div>
    <w:div w:id="936595643">
      <w:bodyDiv w:val="1"/>
      <w:marLeft w:val="0"/>
      <w:marRight w:val="0"/>
      <w:marTop w:val="0"/>
      <w:marBottom w:val="0"/>
      <w:divBdr>
        <w:top w:val="none" w:sz="0" w:space="0" w:color="auto"/>
        <w:left w:val="none" w:sz="0" w:space="0" w:color="auto"/>
        <w:bottom w:val="none" w:sz="0" w:space="0" w:color="auto"/>
        <w:right w:val="none" w:sz="0" w:space="0" w:color="auto"/>
      </w:divBdr>
    </w:div>
    <w:div w:id="936984241">
      <w:bodyDiv w:val="1"/>
      <w:marLeft w:val="0"/>
      <w:marRight w:val="0"/>
      <w:marTop w:val="0"/>
      <w:marBottom w:val="0"/>
      <w:divBdr>
        <w:top w:val="none" w:sz="0" w:space="0" w:color="auto"/>
        <w:left w:val="none" w:sz="0" w:space="0" w:color="auto"/>
        <w:bottom w:val="none" w:sz="0" w:space="0" w:color="auto"/>
        <w:right w:val="none" w:sz="0" w:space="0" w:color="auto"/>
      </w:divBdr>
    </w:div>
    <w:div w:id="937252112">
      <w:bodyDiv w:val="1"/>
      <w:marLeft w:val="0"/>
      <w:marRight w:val="0"/>
      <w:marTop w:val="0"/>
      <w:marBottom w:val="0"/>
      <w:divBdr>
        <w:top w:val="none" w:sz="0" w:space="0" w:color="auto"/>
        <w:left w:val="none" w:sz="0" w:space="0" w:color="auto"/>
        <w:bottom w:val="none" w:sz="0" w:space="0" w:color="auto"/>
        <w:right w:val="none" w:sz="0" w:space="0" w:color="auto"/>
      </w:divBdr>
    </w:div>
    <w:div w:id="937254955">
      <w:bodyDiv w:val="1"/>
      <w:marLeft w:val="0"/>
      <w:marRight w:val="0"/>
      <w:marTop w:val="0"/>
      <w:marBottom w:val="0"/>
      <w:divBdr>
        <w:top w:val="none" w:sz="0" w:space="0" w:color="auto"/>
        <w:left w:val="none" w:sz="0" w:space="0" w:color="auto"/>
        <w:bottom w:val="none" w:sz="0" w:space="0" w:color="auto"/>
        <w:right w:val="none" w:sz="0" w:space="0" w:color="auto"/>
      </w:divBdr>
    </w:div>
    <w:div w:id="937325718">
      <w:bodyDiv w:val="1"/>
      <w:marLeft w:val="0"/>
      <w:marRight w:val="0"/>
      <w:marTop w:val="0"/>
      <w:marBottom w:val="0"/>
      <w:divBdr>
        <w:top w:val="none" w:sz="0" w:space="0" w:color="auto"/>
        <w:left w:val="none" w:sz="0" w:space="0" w:color="auto"/>
        <w:bottom w:val="none" w:sz="0" w:space="0" w:color="auto"/>
        <w:right w:val="none" w:sz="0" w:space="0" w:color="auto"/>
      </w:divBdr>
    </w:div>
    <w:div w:id="937447280">
      <w:bodyDiv w:val="1"/>
      <w:marLeft w:val="0"/>
      <w:marRight w:val="0"/>
      <w:marTop w:val="0"/>
      <w:marBottom w:val="0"/>
      <w:divBdr>
        <w:top w:val="none" w:sz="0" w:space="0" w:color="auto"/>
        <w:left w:val="none" w:sz="0" w:space="0" w:color="auto"/>
        <w:bottom w:val="none" w:sz="0" w:space="0" w:color="auto"/>
        <w:right w:val="none" w:sz="0" w:space="0" w:color="auto"/>
      </w:divBdr>
    </w:div>
    <w:div w:id="937565064">
      <w:bodyDiv w:val="1"/>
      <w:marLeft w:val="0"/>
      <w:marRight w:val="0"/>
      <w:marTop w:val="0"/>
      <w:marBottom w:val="0"/>
      <w:divBdr>
        <w:top w:val="none" w:sz="0" w:space="0" w:color="auto"/>
        <w:left w:val="none" w:sz="0" w:space="0" w:color="auto"/>
        <w:bottom w:val="none" w:sz="0" w:space="0" w:color="auto"/>
        <w:right w:val="none" w:sz="0" w:space="0" w:color="auto"/>
      </w:divBdr>
    </w:div>
    <w:div w:id="938217115">
      <w:bodyDiv w:val="1"/>
      <w:marLeft w:val="0"/>
      <w:marRight w:val="0"/>
      <w:marTop w:val="0"/>
      <w:marBottom w:val="0"/>
      <w:divBdr>
        <w:top w:val="none" w:sz="0" w:space="0" w:color="auto"/>
        <w:left w:val="none" w:sz="0" w:space="0" w:color="auto"/>
        <w:bottom w:val="none" w:sz="0" w:space="0" w:color="auto"/>
        <w:right w:val="none" w:sz="0" w:space="0" w:color="auto"/>
      </w:divBdr>
    </w:div>
    <w:div w:id="938372598">
      <w:bodyDiv w:val="1"/>
      <w:marLeft w:val="0"/>
      <w:marRight w:val="0"/>
      <w:marTop w:val="0"/>
      <w:marBottom w:val="0"/>
      <w:divBdr>
        <w:top w:val="none" w:sz="0" w:space="0" w:color="auto"/>
        <w:left w:val="none" w:sz="0" w:space="0" w:color="auto"/>
        <w:bottom w:val="none" w:sz="0" w:space="0" w:color="auto"/>
        <w:right w:val="none" w:sz="0" w:space="0" w:color="auto"/>
      </w:divBdr>
    </w:div>
    <w:div w:id="938491157">
      <w:bodyDiv w:val="1"/>
      <w:marLeft w:val="0"/>
      <w:marRight w:val="0"/>
      <w:marTop w:val="0"/>
      <w:marBottom w:val="0"/>
      <w:divBdr>
        <w:top w:val="none" w:sz="0" w:space="0" w:color="auto"/>
        <w:left w:val="none" w:sz="0" w:space="0" w:color="auto"/>
        <w:bottom w:val="none" w:sz="0" w:space="0" w:color="auto"/>
        <w:right w:val="none" w:sz="0" w:space="0" w:color="auto"/>
      </w:divBdr>
    </w:div>
    <w:div w:id="938568236">
      <w:bodyDiv w:val="1"/>
      <w:marLeft w:val="0"/>
      <w:marRight w:val="0"/>
      <w:marTop w:val="0"/>
      <w:marBottom w:val="0"/>
      <w:divBdr>
        <w:top w:val="none" w:sz="0" w:space="0" w:color="auto"/>
        <w:left w:val="none" w:sz="0" w:space="0" w:color="auto"/>
        <w:bottom w:val="none" w:sz="0" w:space="0" w:color="auto"/>
        <w:right w:val="none" w:sz="0" w:space="0" w:color="auto"/>
      </w:divBdr>
    </w:div>
    <w:div w:id="939026744">
      <w:bodyDiv w:val="1"/>
      <w:marLeft w:val="0"/>
      <w:marRight w:val="0"/>
      <w:marTop w:val="0"/>
      <w:marBottom w:val="0"/>
      <w:divBdr>
        <w:top w:val="none" w:sz="0" w:space="0" w:color="auto"/>
        <w:left w:val="none" w:sz="0" w:space="0" w:color="auto"/>
        <w:bottom w:val="none" w:sz="0" w:space="0" w:color="auto"/>
        <w:right w:val="none" w:sz="0" w:space="0" w:color="auto"/>
      </w:divBdr>
    </w:div>
    <w:div w:id="939264667">
      <w:bodyDiv w:val="1"/>
      <w:marLeft w:val="0"/>
      <w:marRight w:val="0"/>
      <w:marTop w:val="0"/>
      <w:marBottom w:val="0"/>
      <w:divBdr>
        <w:top w:val="none" w:sz="0" w:space="0" w:color="auto"/>
        <w:left w:val="none" w:sz="0" w:space="0" w:color="auto"/>
        <w:bottom w:val="none" w:sz="0" w:space="0" w:color="auto"/>
        <w:right w:val="none" w:sz="0" w:space="0" w:color="auto"/>
      </w:divBdr>
    </w:div>
    <w:div w:id="939489658">
      <w:bodyDiv w:val="1"/>
      <w:marLeft w:val="0"/>
      <w:marRight w:val="0"/>
      <w:marTop w:val="0"/>
      <w:marBottom w:val="0"/>
      <w:divBdr>
        <w:top w:val="none" w:sz="0" w:space="0" w:color="auto"/>
        <w:left w:val="none" w:sz="0" w:space="0" w:color="auto"/>
        <w:bottom w:val="none" w:sz="0" w:space="0" w:color="auto"/>
        <w:right w:val="none" w:sz="0" w:space="0" w:color="auto"/>
      </w:divBdr>
    </w:div>
    <w:div w:id="939602787">
      <w:bodyDiv w:val="1"/>
      <w:marLeft w:val="0"/>
      <w:marRight w:val="0"/>
      <w:marTop w:val="0"/>
      <w:marBottom w:val="0"/>
      <w:divBdr>
        <w:top w:val="none" w:sz="0" w:space="0" w:color="auto"/>
        <w:left w:val="none" w:sz="0" w:space="0" w:color="auto"/>
        <w:bottom w:val="none" w:sz="0" w:space="0" w:color="auto"/>
        <w:right w:val="none" w:sz="0" w:space="0" w:color="auto"/>
      </w:divBdr>
    </w:div>
    <w:div w:id="939873353">
      <w:bodyDiv w:val="1"/>
      <w:marLeft w:val="0"/>
      <w:marRight w:val="0"/>
      <w:marTop w:val="0"/>
      <w:marBottom w:val="0"/>
      <w:divBdr>
        <w:top w:val="none" w:sz="0" w:space="0" w:color="auto"/>
        <w:left w:val="none" w:sz="0" w:space="0" w:color="auto"/>
        <w:bottom w:val="none" w:sz="0" w:space="0" w:color="auto"/>
        <w:right w:val="none" w:sz="0" w:space="0" w:color="auto"/>
      </w:divBdr>
    </w:div>
    <w:div w:id="940180820">
      <w:bodyDiv w:val="1"/>
      <w:marLeft w:val="0"/>
      <w:marRight w:val="0"/>
      <w:marTop w:val="0"/>
      <w:marBottom w:val="0"/>
      <w:divBdr>
        <w:top w:val="none" w:sz="0" w:space="0" w:color="auto"/>
        <w:left w:val="none" w:sz="0" w:space="0" w:color="auto"/>
        <w:bottom w:val="none" w:sz="0" w:space="0" w:color="auto"/>
        <w:right w:val="none" w:sz="0" w:space="0" w:color="auto"/>
      </w:divBdr>
    </w:div>
    <w:div w:id="940331403">
      <w:bodyDiv w:val="1"/>
      <w:marLeft w:val="0"/>
      <w:marRight w:val="0"/>
      <w:marTop w:val="0"/>
      <w:marBottom w:val="0"/>
      <w:divBdr>
        <w:top w:val="none" w:sz="0" w:space="0" w:color="auto"/>
        <w:left w:val="none" w:sz="0" w:space="0" w:color="auto"/>
        <w:bottom w:val="none" w:sz="0" w:space="0" w:color="auto"/>
        <w:right w:val="none" w:sz="0" w:space="0" w:color="auto"/>
      </w:divBdr>
    </w:div>
    <w:div w:id="940339122">
      <w:bodyDiv w:val="1"/>
      <w:marLeft w:val="0"/>
      <w:marRight w:val="0"/>
      <w:marTop w:val="0"/>
      <w:marBottom w:val="0"/>
      <w:divBdr>
        <w:top w:val="none" w:sz="0" w:space="0" w:color="auto"/>
        <w:left w:val="none" w:sz="0" w:space="0" w:color="auto"/>
        <w:bottom w:val="none" w:sz="0" w:space="0" w:color="auto"/>
        <w:right w:val="none" w:sz="0" w:space="0" w:color="auto"/>
      </w:divBdr>
    </w:div>
    <w:div w:id="940339559">
      <w:bodyDiv w:val="1"/>
      <w:marLeft w:val="0"/>
      <w:marRight w:val="0"/>
      <w:marTop w:val="0"/>
      <w:marBottom w:val="0"/>
      <w:divBdr>
        <w:top w:val="none" w:sz="0" w:space="0" w:color="auto"/>
        <w:left w:val="none" w:sz="0" w:space="0" w:color="auto"/>
        <w:bottom w:val="none" w:sz="0" w:space="0" w:color="auto"/>
        <w:right w:val="none" w:sz="0" w:space="0" w:color="auto"/>
      </w:divBdr>
    </w:div>
    <w:div w:id="940605263">
      <w:bodyDiv w:val="1"/>
      <w:marLeft w:val="0"/>
      <w:marRight w:val="0"/>
      <w:marTop w:val="0"/>
      <w:marBottom w:val="0"/>
      <w:divBdr>
        <w:top w:val="none" w:sz="0" w:space="0" w:color="auto"/>
        <w:left w:val="none" w:sz="0" w:space="0" w:color="auto"/>
        <w:bottom w:val="none" w:sz="0" w:space="0" w:color="auto"/>
        <w:right w:val="none" w:sz="0" w:space="0" w:color="auto"/>
      </w:divBdr>
    </w:div>
    <w:div w:id="940726168">
      <w:bodyDiv w:val="1"/>
      <w:marLeft w:val="0"/>
      <w:marRight w:val="0"/>
      <w:marTop w:val="0"/>
      <w:marBottom w:val="0"/>
      <w:divBdr>
        <w:top w:val="none" w:sz="0" w:space="0" w:color="auto"/>
        <w:left w:val="none" w:sz="0" w:space="0" w:color="auto"/>
        <w:bottom w:val="none" w:sz="0" w:space="0" w:color="auto"/>
        <w:right w:val="none" w:sz="0" w:space="0" w:color="auto"/>
      </w:divBdr>
    </w:div>
    <w:div w:id="940794488">
      <w:bodyDiv w:val="1"/>
      <w:marLeft w:val="0"/>
      <w:marRight w:val="0"/>
      <w:marTop w:val="0"/>
      <w:marBottom w:val="0"/>
      <w:divBdr>
        <w:top w:val="none" w:sz="0" w:space="0" w:color="auto"/>
        <w:left w:val="none" w:sz="0" w:space="0" w:color="auto"/>
        <w:bottom w:val="none" w:sz="0" w:space="0" w:color="auto"/>
        <w:right w:val="none" w:sz="0" w:space="0" w:color="auto"/>
      </w:divBdr>
    </w:div>
    <w:div w:id="941105414">
      <w:bodyDiv w:val="1"/>
      <w:marLeft w:val="0"/>
      <w:marRight w:val="0"/>
      <w:marTop w:val="0"/>
      <w:marBottom w:val="0"/>
      <w:divBdr>
        <w:top w:val="none" w:sz="0" w:space="0" w:color="auto"/>
        <w:left w:val="none" w:sz="0" w:space="0" w:color="auto"/>
        <w:bottom w:val="none" w:sz="0" w:space="0" w:color="auto"/>
        <w:right w:val="none" w:sz="0" w:space="0" w:color="auto"/>
      </w:divBdr>
    </w:div>
    <w:div w:id="941109496">
      <w:bodyDiv w:val="1"/>
      <w:marLeft w:val="0"/>
      <w:marRight w:val="0"/>
      <w:marTop w:val="0"/>
      <w:marBottom w:val="0"/>
      <w:divBdr>
        <w:top w:val="none" w:sz="0" w:space="0" w:color="auto"/>
        <w:left w:val="none" w:sz="0" w:space="0" w:color="auto"/>
        <w:bottom w:val="none" w:sz="0" w:space="0" w:color="auto"/>
        <w:right w:val="none" w:sz="0" w:space="0" w:color="auto"/>
      </w:divBdr>
    </w:div>
    <w:div w:id="941382677">
      <w:bodyDiv w:val="1"/>
      <w:marLeft w:val="0"/>
      <w:marRight w:val="0"/>
      <w:marTop w:val="0"/>
      <w:marBottom w:val="0"/>
      <w:divBdr>
        <w:top w:val="none" w:sz="0" w:space="0" w:color="auto"/>
        <w:left w:val="none" w:sz="0" w:space="0" w:color="auto"/>
        <w:bottom w:val="none" w:sz="0" w:space="0" w:color="auto"/>
        <w:right w:val="none" w:sz="0" w:space="0" w:color="auto"/>
      </w:divBdr>
    </w:div>
    <w:div w:id="941571245">
      <w:bodyDiv w:val="1"/>
      <w:marLeft w:val="0"/>
      <w:marRight w:val="0"/>
      <w:marTop w:val="0"/>
      <w:marBottom w:val="0"/>
      <w:divBdr>
        <w:top w:val="none" w:sz="0" w:space="0" w:color="auto"/>
        <w:left w:val="none" w:sz="0" w:space="0" w:color="auto"/>
        <w:bottom w:val="none" w:sz="0" w:space="0" w:color="auto"/>
        <w:right w:val="none" w:sz="0" w:space="0" w:color="auto"/>
      </w:divBdr>
    </w:div>
    <w:div w:id="941692834">
      <w:bodyDiv w:val="1"/>
      <w:marLeft w:val="0"/>
      <w:marRight w:val="0"/>
      <w:marTop w:val="0"/>
      <w:marBottom w:val="0"/>
      <w:divBdr>
        <w:top w:val="none" w:sz="0" w:space="0" w:color="auto"/>
        <w:left w:val="none" w:sz="0" w:space="0" w:color="auto"/>
        <w:bottom w:val="none" w:sz="0" w:space="0" w:color="auto"/>
        <w:right w:val="none" w:sz="0" w:space="0" w:color="auto"/>
      </w:divBdr>
    </w:div>
    <w:div w:id="941767848">
      <w:bodyDiv w:val="1"/>
      <w:marLeft w:val="0"/>
      <w:marRight w:val="0"/>
      <w:marTop w:val="0"/>
      <w:marBottom w:val="0"/>
      <w:divBdr>
        <w:top w:val="none" w:sz="0" w:space="0" w:color="auto"/>
        <w:left w:val="none" w:sz="0" w:space="0" w:color="auto"/>
        <w:bottom w:val="none" w:sz="0" w:space="0" w:color="auto"/>
        <w:right w:val="none" w:sz="0" w:space="0" w:color="auto"/>
      </w:divBdr>
    </w:div>
    <w:div w:id="941843792">
      <w:bodyDiv w:val="1"/>
      <w:marLeft w:val="0"/>
      <w:marRight w:val="0"/>
      <w:marTop w:val="0"/>
      <w:marBottom w:val="0"/>
      <w:divBdr>
        <w:top w:val="none" w:sz="0" w:space="0" w:color="auto"/>
        <w:left w:val="none" w:sz="0" w:space="0" w:color="auto"/>
        <w:bottom w:val="none" w:sz="0" w:space="0" w:color="auto"/>
        <w:right w:val="none" w:sz="0" w:space="0" w:color="auto"/>
      </w:divBdr>
    </w:div>
    <w:div w:id="942104585">
      <w:bodyDiv w:val="1"/>
      <w:marLeft w:val="0"/>
      <w:marRight w:val="0"/>
      <w:marTop w:val="0"/>
      <w:marBottom w:val="0"/>
      <w:divBdr>
        <w:top w:val="none" w:sz="0" w:space="0" w:color="auto"/>
        <w:left w:val="none" w:sz="0" w:space="0" w:color="auto"/>
        <w:bottom w:val="none" w:sz="0" w:space="0" w:color="auto"/>
        <w:right w:val="none" w:sz="0" w:space="0" w:color="auto"/>
      </w:divBdr>
    </w:div>
    <w:div w:id="942223459">
      <w:bodyDiv w:val="1"/>
      <w:marLeft w:val="0"/>
      <w:marRight w:val="0"/>
      <w:marTop w:val="0"/>
      <w:marBottom w:val="0"/>
      <w:divBdr>
        <w:top w:val="none" w:sz="0" w:space="0" w:color="auto"/>
        <w:left w:val="none" w:sz="0" w:space="0" w:color="auto"/>
        <w:bottom w:val="none" w:sz="0" w:space="0" w:color="auto"/>
        <w:right w:val="none" w:sz="0" w:space="0" w:color="auto"/>
      </w:divBdr>
    </w:div>
    <w:div w:id="942227147">
      <w:bodyDiv w:val="1"/>
      <w:marLeft w:val="0"/>
      <w:marRight w:val="0"/>
      <w:marTop w:val="0"/>
      <w:marBottom w:val="0"/>
      <w:divBdr>
        <w:top w:val="none" w:sz="0" w:space="0" w:color="auto"/>
        <w:left w:val="none" w:sz="0" w:space="0" w:color="auto"/>
        <w:bottom w:val="none" w:sz="0" w:space="0" w:color="auto"/>
        <w:right w:val="none" w:sz="0" w:space="0" w:color="auto"/>
      </w:divBdr>
    </w:div>
    <w:div w:id="942300646">
      <w:bodyDiv w:val="1"/>
      <w:marLeft w:val="0"/>
      <w:marRight w:val="0"/>
      <w:marTop w:val="0"/>
      <w:marBottom w:val="0"/>
      <w:divBdr>
        <w:top w:val="none" w:sz="0" w:space="0" w:color="auto"/>
        <w:left w:val="none" w:sz="0" w:space="0" w:color="auto"/>
        <w:bottom w:val="none" w:sz="0" w:space="0" w:color="auto"/>
        <w:right w:val="none" w:sz="0" w:space="0" w:color="auto"/>
      </w:divBdr>
    </w:div>
    <w:div w:id="942540447">
      <w:bodyDiv w:val="1"/>
      <w:marLeft w:val="0"/>
      <w:marRight w:val="0"/>
      <w:marTop w:val="0"/>
      <w:marBottom w:val="0"/>
      <w:divBdr>
        <w:top w:val="none" w:sz="0" w:space="0" w:color="auto"/>
        <w:left w:val="none" w:sz="0" w:space="0" w:color="auto"/>
        <w:bottom w:val="none" w:sz="0" w:space="0" w:color="auto"/>
        <w:right w:val="none" w:sz="0" w:space="0" w:color="auto"/>
      </w:divBdr>
    </w:div>
    <w:div w:id="942567745">
      <w:bodyDiv w:val="1"/>
      <w:marLeft w:val="0"/>
      <w:marRight w:val="0"/>
      <w:marTop w:val="0"/>
      <w:marBottom w:val="0"/>
      <w:divBdr>
        <w:top w:val="none" w:sz="0" w:space="0" w:color="auto"/>
        <w:left w:val="none" w:sz="0" w:space="0" w:color="auto"/>
        <w:bottom w:val="none" w:sz="0" w:space="0" w:color="auto"/>
        <w:right w:val="none" w:sz="0" w:space="0" w:color="auto"/>
      </w:divBdr>
    </w:div>
    <w:div w:id="942688014">
      <w:bodyDiv w:val="1"/>
      <w:marLeft w:val="0"/>
      <w:marRight w:val="0"/>
      <w:marTop w:val="0"/>
      <w:marBottom w:val="0"/>
      <w:divBdr>
        <w:top w:val="none" w:sz="0" w:space="0" w:color="auto"/>
        <w:left w:val="none" w:sz="0" w:space="0" w:color="auto"/>
        <w:bottom w:val="none" w:sz="0" w:space="0" w:color="auto"/>
        <w:right w:val="none" w:sz="0" w:space="0" w:color="auto"/>
      </w:divBdr>
    </w:div>
    <w:div w:id="942878897">
      <w:bodyDiv w:val="1"/>
      <w:marLeft w:val="0"/>
      <w:marRight w:val="0"/>
      <w:marTop w:val="0"/>
      <w:marBottom w:val="0"/>
      <w:divBdr>
        <w:top w:val="none" w:sz="0" w:space="0" w:color="auto"/>
        <w:left w:val="none" w:sz="0" w:space="0" w:color="auto"/>
        <w:bottom w:val="none" w:sz="0" w:space="0" w:color="auto"/>
        <w:right w:val="none" w:sz="0" w:space="0" w:color="auto"/>
      </w:divBdr>
    </w:div>
    <w:div w:id="943079680">
      <w:bodyDiv w:val="1"/>
      <w:marLeft w:val="0"/>
      <w:marRight w:val="0"/>
      <w:marTop w:val="0"/>
      <w:marBottom w:val="0"/>
      <w:divBdr>
        <w:top w:val="none" w:sz="0" w:space="0" w:color="auto"/>
        <w:left w:val="none" w:sz="0" w:space="0" w:color="auto"/>
        <w:bottom w:val="none" w:sz="0" w:space="0" w:color="auto"/>
        <w:right w:val="none" w:sz="0" w:space="0" w:color="auto"/>
      </w:divBdr>
    </w:div>
    <w:div w:id="943147595">
      <w:bodyDiv w:val="1"/>
      <w:marLeft w:val="0"/>
      <w:marRight w:val="0"/>
      <w:marTop w:val="0"/>
      <w:marBottom w:val="0"/>
      <w:divBdr>
        <w:top w:val="none" w:sz="0" w:space="0" w:color="auto"/>
        <w:left w:val="none" w:sz="0" w:space="0" w:color="auto"/>
        <w:bottom w:val="none" w:sz="0" w:space="0" w:color="auto"/>
        <w:right w:val="none" w:sz="0" w:space="0" w:color="auto"/>
      </w:divBdr>
    </w:div>
    <w:div w:id="943345779">
      <w:bodyDiv w:val="1"/>
      <w:marLeft w:val="0"/>
      <w:marRight w:val="0"/>
      <w:marTop w:val="0"/>
      <w:marBottom w:val="0"/>
      <w:divBdr>
        <w:top w:val="none" w:sz="0" w:space="0" w:color="auto"/>
        <w:left w:val="none" w:sz="0" w:space="0" w:color="auto"/>
        <w:bottom w:val="none" w:sz="0" w:space="0" w:color="auto"/>
        <w:right w:val="none" w:sz="0" w:space="0" w:color="auto"/>
      </w:divBdr>
    </w:div>
    <w:div w:id="943417843">
      <w:bodyDiv w:val="1"/>
      <w:marLeft w:val="0"/>
      <w:marRight w:val="0"/>
      <w:marTop w:val="0"/>
      <w:marBottom w:val="0"/>
      <w:divBdr>
        <w:top w:val="none" w:sz="0" w:space="0" w:color="auto"/>
        <w:left w:val="none" w:sz="0" w:space="0" w:color="auto"/>
        <w:bottom w:val="none" w:sz="0" w:space="0" w:color="auto"/>
        <w:right w:val="none" w:sz="0" w:space="0" w:color="auto"/>
      </w:divBdr>
    </w:div>
    <w:div w:id="943615770">
      <w:bodyDiv w:val="1"/>
      <w:marLeft w:val="0"/>
      <w:marRight w:val="0"/>
      <w:marTop w:val="0"/>
      <w:marBottom w:val="0"/>
      <w:divBdr>
        <w:top w:val="none" w:sz="0" w:space="0" w:color="auto"/>
        <w:left w:val="none" w:sz="0" w:space="0" w:color="auto"/>
        <w:bottom w:val="none" w:sz="0" w:space="0" w:color="auto"/>
        <w:right w:val="none" w:sz="0" w:space="0" w:color="auto"/>
      </w:divBdr>
    </w:div>
    <w:div w:id="944046344">
      <w:bodyDiv w:val="1"/>
      <w:marLeft w:val="0"/>
      <w:marRight w:val="0"/>
      <w:marTop w:val="0"/>
      <w:marBottom w:val="0"/>
      <w:divBdr>
        <w:top w:val="none" w:sz="0" w:space="0" w:color="auto"/>
        <w:left w:val="none" w:sz="0" w:space="0" w:color="auto"/>
        <w:bottom w:val="none" w:sz="0" w:space="0" w:color="auto"/>
        <w:right w:val="none" w:sz="0" w:space="0" w:color="auto"/>
      </w:divBdr>
    </w:div>
    <w:div w:id="944119690">
      <w:bodyDiv w:val="1"/>
      <w:marLeft w:val="0"/>
      <w:marRight w:val="0"/>
      <w:marTop w:val="0"/>
      <w:marBottom w:val="0"/>
      <w:divBdr>
        <w:top w:val="none" w:sz="0" w:space="0" w:color="auto"/>
        <w:left w:val="none" w:sz="0" w:space="0" w:color="auto"/>
        <w:bottom w:val="none" w:sz="0" w:space="0" w:color="auto"/>
        <w:right w:val="none" w:sz="0" w:space="0" w:color="auto"/>
      </w:divBdr>
    </w:div>
    <w:div w:id="944263941">
      <w:bodyDiv w:val="1"/>
      <w:marLeft w:val="0"/>
      <w:marRight w:val="0"/>
      <w:marTop w:val="0"/>
      <w:marBottom w:val="0"/>
      <w:divBdr>
        <w:top w:val="none" w:sz="0" w:space="0" w:color="auto"/>
        <w:left w:val="none" w:sz="0" w:space="0" w:color="auto"/>
        <w:bottom w:val="none" w:sz="0" w:space="0" w:color="auto"/>
        <w:right w:val="none" w:sz="0" w:space="0" w:color="auto"/>
      </w:divBdr>
    </w:div>
    <w:div w:id="944313468">
      <w:bodyDiv w:val="1"/>
      <w:marLeft w:val="0"/>
      <w:marRight w:val="0"/>
      <w:marTop w:val="0"/>
      <w:marBottom w:val="0"/>
      <w:divBdr>
        <w:top w:val="none" w:sz="0" w:space="0" w:color="auto"/>
        <w:left w:val="none" w:sz="0" w:space="0" w:color="auto"/>
        <w:bottom w:val="none" w:sz="0" w:space="0" w:color="auto"/>
        <w:right w:val="none" w:sz="0" w:space="0" w:color="auto"/>
      </w:divBdr>
    </w:div>
    <w:div w:id="944386574">
      <w:bodyDiv w:val="1"/>
      <w:marLeft w:val="0"/>
      <w:marRight w:val="0"/>
      <w:marTop w:val="0"/>
      <w:marBottom w:val="0"/>
      <w:divBdr>
        <w:top w:val="none" w:sz="0" w:space="0" w:color="auto"/>
        <w:left w:val="none" w:sz="0" w:space="0" w:color="auto"/>
        <w:bottom w:val="none" w:sz="0" w:space="0" w:color="auto"/>
        <w:right w:val="none" w:sz="0" w:space="0" w:color="auto"/>
      </w:divBdr>
    </w:div>
    <w:div w:id="944728180">
      <w:bodyDiv w:val="1"/>
      <w:marLeft w:val="0"/>
      <w:marRight w:val="0"/>
      <w:marTop w:val="0"/>
      <w:marBottom w:val="0"/>
      <w:divBdr>
        <w:top w:val="none" w:sz="0" w:space="0" w:color="auto"/>
        <w:left w:val="none" w:sz="0" w:space="0" w:color="auto"/>
        <w:bottom w:val="none" w:sz="0" w:space="0" w:color="auto"/>
        <w:right w:val="none" w:sz="0" w:space="0" w:color="auto"/>
      </w:divBdr>
    </w:div>
    <w:div w:id="944964078">
      <w:bodyDiv w:val="1"/>
      <w:marLeft w:val="0"/>
      <w:marRight w:val="0"/>
      <w:marTop w:val="0"/>
      <w:marBottom w:val="0"/>
      <w:divBdr>
        <w:top w:val="none" w:sz="0" w:space="0" w:color="auto"/>
        <w:left w:val="none" w:sz="0" w:space="0" w:color="auto"/>
        <w:bottom w:val="none" w:sz="0" w:space="0" w:color="auto"/>
        <w:right w:val="none" w:sz="0" w:space="0" w:color="auto"/>
      </w:divBdr>
    </w:div>
    <w:div w:id="945112268">
      <w:bodyDiv w:val="1"/>
      <w:marLeft w:val="0"/>
      <w:marRight w:val="0"/>
      <w:marTop w:val="0"/>
      <w:marBottom w:val="0"/>
      <w:divBdr>
        <w:top w:val="none" w:sz="0" w:space="0" w:color="auto"/>
        <w:left w:val="none" w:sz="0" w:space="0" w:color="auto"/>
        <w:bottom w:val="none" w:sz="0" w:space="0" w:color="auto"/>
        <w:right w:val="none" w:sz="0" w:space="0" w:color="auto"/>
      </w:divBdr>
    </w:div>
    <w:div w:id="945189151">
      <w:bodyDiv w:val="1"/>
      <w:marLeft w:val="0"/>
      <w:marRight w:val="0"/>
      <w:marTop w:val="0"/>
      <w:marBottom w:val="0"/>
      <w:divBdr>
        <w:top w:val="none" w:sz="0" w:space="0" w:color="auto"/>
        <w:left w:val="none" w:sz="0" w:space="0" w:color="auto"/>
        <w:bottom w:val="none" w:sz="0" w:space="0" w:color="auto"/>
        <w:right w:val="none" w:sz="0" w:space="0" w:color="auto"/>
      </w:divBdr>
    </w:div>
    <w:div w:id="945306427">
      <w:bodyDiv w:val="1"/>
      <w:marLeft w:val="0"/>
      <w:marRight w:val="0"/>
      <w:marTop w:val="0"/>
      <w:marBottom w:val="0"/>
      <w:divBdr>
        <w:top w:val="none" w:sz="0" w:space="0" w:color="auto"/>
        <w:left w:val="none" w:sz="0" w:space="0" w:color="auto"/>
        <w:bottom w:val="none" w:sz="0" w:space="0" w:color="auto"/>
        <w:right w:val="none" w:sz="0" w:space="0" w:color="auto"/>
      </w:divBdr>
    </w:div>
    <w:div w:id="945309460">
      <w:bodyDiv w:val="1"/>
      <w:marLeft w:val="0"/>
      <w:marRight w:val="0"/>
      <w:marTop w:val="0"/>
      <w:marBottom w:val="0"/>
      <w:divBdr>
        <w:top w:val="none" w:sz="0" w:space="0" w:color="auto"/>
        <w:left w:val="none" w:sz="0" w:space="0" w:color="auto"/>
        <w:bottom w:val="none" w:sz="0" w:space="0" w:color="auto"/>
        <w:right w:val="none" w:sz="0" w:space="0" w:color="auto"/>
      </w:divBdr>
    </w:div>
    <w:div w:id="945384391">
      <w:bodyDiv w:val="1"/>
      <w:marLeft w:val="0"/>
      <w:marRight w:val="0"/>
      <w:marTop w:val="0"/>
      <w:marBottom w:val="0"/>
      <w:divBdr>
        <w:top w:val="none" w:sz="0" w:space="0" w:color="auto"/>
        <w:left w:val="none" w:sz="0" w:space="0" w:color="auto"/>
        <w:bottom w:val="none" w:sz="0" w:space="0" w:color="auto"/>
        <w:right w:val="none" w:sz="0" w:space="0" w:color="auto"/>
      </w:divBdr>
    </w:div>
    <w:div w:id="945848230">
      <w:bodyDiv w:val="1"/>
      <w:marLeft w:val="0"/>
      <w:marRight w:val="0"/>
      <w:marTop w:val="0"/>
      <w:marBottom w:val="0"/>
      <w:divBdr>
        <w:top w:val="none" w:sz="0" w:space="0" w:color="auto"/>
        <w:left w:val="none" w:sz="0" w:space="0" w:color="auto"/>
        <w:bottom w:val="none" w:sz="0" w:space="0" w:color="auto"/>
        <w:right w:val="none" w:sz="0" w:space="0" w:color="auto"/>
      </w:divBdr>
    </w:div>
    <w:div w:id="946080946">
      <w:bodyDiv w:val="1"/>
      <w:marLeft w:val="0"/>
      <w:marRight w:val="0"/>
      <w:marTop w:val="0"/>
      <w:marBottom w:val="0"/>
      <w:divBdr>
        <w:top w:val="none" w:sz="0" w:space="0" w:color="auto"/>
        <w:left w:val="none" w:sz="0" w:space="0" w:color="auto"/>
        <w:bottom w:val="none" w:sz="0" w:space="0" w:color="auto"/>
        <w:right w:val="none" w:sz="0" w:space="0" w:color="auto"/>
      </w:divBdr>
    </w:div>
    <w:div w:id="946156185">
      <w:bodyDiv w:val="1"/>
      <w:marLeft w:val="0"/>
      <w:marRight w:val="0"/>
      <w:marTop w:val="0"/>
      <w:marBottom w:val="0"/>
      <w:divBdr>
        <w:top w:val="none" w:sz="0" w:space="0" w:color="auto"/>
        <w:left w:val="none" w:sz="0" w:space="0" w:color="auto"/>
        <w:bottom w:val="none" w:sz="0" w:space="0" w:color="auto"/>
        <w:right w:val="none" w:sz="0" w:space="0" w:color="auto"/>
      </w:divBdr>
    </w:div>
    <w:div w:id="946156708">
      <w:bodyDiv w:val="1"/>
      <w:marLeft w:val="0"/>
      <w:marRight w:val="0"/>
      <w:marTop w:val="0"/>
      <w:marBottom w:val="0"/>
      <w:divBdr>
        <w:top w:val="none" w:sz="0" w:space="0" w:color="auto"/>
        <w:left w:val="none" w:sz="0" w:space="0" w:color="auto"/>
        <w:bottom w:val="none" w:sz="0" w:space="0" w:color="auto"/>
        <w:right w:val="none" w:sz="0" w:space="0" w:color="auto"/>
      </w:divBdr>
    </w:div>
    <w:div w:id="946228486">
      <w:bodyDiv w:val="1"/>
      <w:marLeft w:val="0"/>
      <w:marRight w:val="0"/>
      <w:marTop w:val="0"/>
      <w:marBottom w:val="0"/>
      <w:divBdr>
        <w:top w:val="none" w:sz="0" w:space="0" w:color="auto"/>
        <w:left w:val="none" w:sz="0" w:space="0" w:color="auto"/>
        <w:bottom w:val="none" w:sz="0" w:space="0" w:color="auto"/>
        <w:right w:val="none" w:sz="0" w:space="0" w:color="auto"/>
      </w:divBdr>
    </w:div>
    <w:div w:id="946427663">
      <w:bodyDiv w:val="1"/>
      <w:marLeft w:val="0"/>
      <w:marRight w:val="0"/>
      <w:marTop w:val="0"/>
      <w:marBottom w:val="0"/>
      <w:divBdr>
        <w:top w:val="none" w:sz="0" w:space="0" w:color="auto"/>
        <w:left w:val="none" w:sz="0" w:space="0" w:color="auto"/>
        <w:bottom w:val="none" w:sz="0" w:space="0" w:color="auto"/>
        <w:right w:val="none" w:sz="0" w:space="0" w:color="auto"/>
      </w:divBdr>
    </w:div>
    <w:div w:id="946737006">
      <w:bodyDiv w:val="1"/>
      <w:marLeft w:val="0"/>
      <w:marRight w:val="0"/>
      <w:marTop w:val="0"/>
      <w:marBottom w:val="0"/>
      <w:divBdr>
        <w:top w:val="none" w:sz="0" w:space="0" w:color="auto"/>
        <w:left w:val="none" w:sz="0" w:space="0" w:color="auto"/>
        <w:bottom w:val="none" w:sz="0" w:space="0" w:color="auto"/>
        <w:right w:val="none" w:sz="0" w:space="0" w:color="auto"/>
      </w:divBdr>
    </w:div>
    <w:div w:id="946933013">
      <w:bodyDiv w:val="1"/>
      <w:marLeft w:val="0"/>
      <w:marRight w:val="0"/>
      <w:marTop w:val="0"/>
      <w:marBottom w:val="0"/>
      <w:divBdr>
        <w:top w:val="none" w:sz="0" w:space="0" w:color="auto"/>
        <w:left w:val="none" w:sz="0" w:space="0" w:color="auto"/>
        <w:bottom w:val="none" w:sz="0" w:space="0" w:color="auto"/>
        <w:right w:val="none" w:sz="0" w:space="0" w:color="auto"/>
      </w:divBdr>
    </w:div>
    <w:div w:id="947005369">
      <w:bodyDiv w:val="1"/>
      <w:marLeft w:val="0"/>
      <w:marRight w:val="0"/>
      <w:marTop w:val="0"/>
      <w:marBottom w:val="0"/>
      <w:divBdr>
        <w:top w:val="none" w:sz="0" w:space="0" w:color="auto"/>
        <w:left w:val="none" w:sz="0" w:space="0" w:color="auto"/>
        <w:bottom w:val="none" w:sz="0" w:space="0" w:color="auto"/>
        <w:right w:val="none" w:sz="0" w:space="0" w:color="auto"/>
      </w:divBdr>
    </w:div>
    <w:div w:id="947152428">
      <w:bodyDiv w:val="1"/>
      <w:marLeft w:val="0"/>
      <w:marRight w:val="0"/>
      <w:marTop w:val="0"/>
      <w:marBottom w:val="0"/>
      <w:divBdr>
        <w:top w:val="none" w:sz="0" w:space="0" w:color="auto"/>
        <w:left w:val="none" w:sz="0" w:space="0" w:color="auto"/>
        <w:bottom w:val="none" w:sz="0" w:space="0" w:color="auto"/>
        <w:right w:val="none" w:sz="0" w:space="0" w:color="auto"/>
      </w:divBdr>
    </w:div>
    <w:div w:id="947156816">
      <w:bodyDiv w:val="1"/>
      <w:marLeft w:val="0"/>
      <w:marRight w:val="0"/>
      <w:marTop w:val="0"/>
      <w:marBottom w:val="0"/>
      <w:divBdr>
        <w:top w:val="none" w:sz="0" w:space="0" w:color="auto"/>
        <w:left w:val="none" w:sz="0" w:space="0" w:color="auto"/>
        <w:bottom w:val="none" w:sz="0" w:space="0" w:color="auto"/>
        <w:right w:val="none" w:sz="0" w:space="0" w:color="auto"/>
      </w:divBdr>
    </w:div>
    <w:div w:id="947200057">
      <w:bodyDiv w:val="1"/>
      <w:marLeft w:val="0"/>
      <w:marRight w:val="0"/>
      <w:marTop w:val="0"/>
      <w:marBottom w:val="0"/>
      <w:divBdr>
        <w:top w:val="none" w:sz="0" w:space="0" w:color="auto"/>
        <w:left w:val="none" w:sz="0" w:space="0" w:color="auto"/>
        <w:bottom w:val="none" w:sz="0" w:space="0" w:color="auto"/>
        <w:right w:val="none" w:sz="0" w:space="0" w:color="auto"/>
      </w:divBdr>
    </w:div>
    <w:div w:id="947391355">
      <w:bodyDiv w:val="1"/>
      <w:marLeft w:val="0"/>
      <w:marRight w:val="0"/>
      <w:marTop w:val="0"/>
      <w:marBottom w:val="0"/>
      <w:divBdr>
        <w:top w:val="none" w:sz="0" w:space="0" w:color="auto"/>
        <w:left w:val="none" w:sz="0" w:space="0" w:color="auto"/>
        <w:bottom w:val="none" w:sz="0" w:space="0" w:color="auto"/>
        <w:right w:val="none" w:sz="0" w:space="0" w:color="auto"/>
      </w:divBdr>
    </w:div>
    <w:div w:id="947591259">
      <w:bodyDiv w:val="1"/>
      <w:marLeft w:val="0"/>
      <w:marRight w:val="0"/>
      <w:marTop w:val="0"/>
      <w:marBottom w:val="0"/>
      <w:divBdr>
        <w:top w:val="none" w:sz="0" w:space="0" w:color="auto"/>
        <w:left w:val="none" w:sz="0" w:space="0" w:color="auto"/>
        <w:bottom w:val="none" w:sz="0" w:space="0" w:color="auto"/>
        <w:right w:val="none" w:sz="0" w:space="0" w:color="auto"/>
      </w:divBdr>
    </w:div>
    <w:div w:id="947657493">
      <w:bodyDiv w:val="1"/>
      <w:marLeft w:val="0"/>
      <w:marRight w:val="0"/>
      <w:marTop w:val="0"/>
      <w:marBottom w:val="0"/>
      <w:divBdr>
        <w:top w:val="none" w:sz="0" w:space="0" w:color="auto"/>
        <w:left w:val="none" w:sz="0" w:space="0" w:color="auto"/>
        <w:bottom w:val="none" w:sz="0" w:space="0" w:color="auto"/>
        <w:right w:val="none" w:sz="0" w:space="0" w:color="auto"/>
      </w:divBdr>
    </w:div>
    <w:div w:id="947856040">
      <w:bodyDiv w:val="1"/>
      <w:marLeft w:val="0"/>
      <w:marRight w:val="0"/>
      <w:marTop w:val="0"/>
      <w:marBottom w:val="0"/>
      <w:divBdr>
        <w:top w:val="none" w:sz="0" w:space="0" w:color="auto"/>
        <w:left w:val="none" w:sz="0" w:space="0" w:color="auto"/>
        <w:bottom w:val="none" w:sz="0" w:space="0" w:color="auto"/>
        <w:right w:val="none" w:sz="0" w:space="0" w:color="auto"/>
      </w:divBdr>
    </w:div>
    <w:div w:id="947933174">
      <w:bodyDiv w:val="1"/>
      <w:marLeft w:val="0"/>
      <w:marRight w:val="0"/>
      <w:marTop w:val="0"/>
      <w:marBottom w:val="0"/>
      <w:divBdr>
        <w:top w:val="none" w:sz="0" w:space="0" w:color="auto"/>
        <w:left w:val="none" w:sz="0" w:space="0" w:color="auto"/>
        <w:bottom w:val="none" w:sz="0" w:space="0" w:color="auto"/>
        <w:right w:val="none" w:sz="0" w:space="0" w:color="auto"/>
      </w:divBdr>
    </w:div>
    <w:div w:id="948049606">
      <w:bodyDiv w:val="1"/>
      <w:marLeft w:val="0"/>
      <w:marRight w:val="0"/>
      <w:marTop w:val="0"/>
      <w:marBottom w:val="0"/>
      <w:divBdr>
        <w:top w:val="none" w:sz="0" w:space="0" w:color="auto"/>
        <w:left w:val="none" w:sz="0" w:space="0" w:color="auto"/>
        <w:bottom w:val="none" w:sz="0" w:space="0" w:color="auto"/>
        <w:right w:val="none" w:sz="0" w:space="0" w:color="auto"/>
      </w:divBdr>
    </w:div>
    <w:div w:id="948199292">
      <w:bodyDiv w:val="1"/>
      <w:marLeft w:val="0"/>
      <w:marRight w:val="0"/>
      <w:marTop w:val="0"/>
      <w:marBottom w:val="0"/>
      <w:divBdr>
        <w:top w:val="none" w:sz="0" w:space="0" w:color="auto"/>
        <w:left w:val="none" w:sz="0" w:space="0" w:color="auto"/>
        <w:bottom w:val="none" w:sz="0" w:space="0" w:color="auto"/>
        <w:right w:val="none" w:sz="0" w:space="0" w:color="auto"/>
      </w:divBdr>
    </w:div>
    <w:div w:id="948663612">
      <w:bodyDiv w:val="1"/>
      <w:marLeft w:val="0"/>
      <w:marRight w:val="0"/>
      <w:marTop w:val="0"/>
      <w:marBottom w:val="0"/>
      <w:divBdr>
        <w:top w:val="none" w:sz="0" w:space="0" w:color="auto"/>
        <w:left w:val="none" w:sz="0" w:space="0" w:color="auto"/>
        <w:bottom w:val="none" w:sz="0" w:space="0" w:color="auto"/>
        <w:right w:val="none" w:sz="0" w:space="0" w:color="auto"/>
      </w:divBdr>
    </w:div>
    <w:div w:id="948775352">
      <w:bodyDiv w:val="1"/>
      <w:marLeft w:val="0"/>
      <w:marRight w:val="0"/>
      <w:marTop w:val="0"/>
      <w:marBottom w:val="0"/>
      <w:divBdr>
        <w:top w:val="none" w:sz="0" w:space="0" w:color="auto"/>
        <w:left w:val="none" w:sz="0" w:space="0" w:color="auto"/>
        <w:bottom w:val="none" w:sz="0" w:space="0" w:color="auto"/>
        <w:right w:val="none" w:sz="0" w:space="0" w:color="auto"/>
      </w:divBdr>
    </w:div>
    <w:div w:id="949168655">
      <w:bodyDiv w:val="1"/>
      <w:marLeft w:val="0"/>
      <w:marRight w:val="0"/>
      <w:marTop w:val="0"/>
      <w:marBottom w:val="0"/>
      <w:divBdr>
        <w:top w:val="none" w:sz="0" w:space="0" w:color="auto"/>
        <w:left w:val="none" w:sz="0" w:space="0" w:color="auto"/>
        <w:bottom w:val="none" w:sz="0" w:space="0" w:color="auto"/>
        <w:right w:val="none" w:sz="0" w:space="0" w:color="auto"/>
      </w:divBdr>
    </w:div>
    <w:div w:id="949242561">
      <w:bodyDiv w:val="1"/>
      <w:marLeft w:val="0"/>
      <w:marRight w:val="0"/>
      <w:marTop w:val="0"/>
      <w:marBottom w:val="0"/>
      <w:divBdr>
        <w:top w:val="none" w:sz="0" w:space="0" w:color="auto"/>
        <w:left w:val="none" w:sz="0" w:space="0" w:color="auto"/>
        <w:bottom w:val="none" w:sz="0" w:space="0" w:color="auto"/>
        <w:right w:val="none" w:sz="0" w:space="0" w:color="auto"/>
      </w:divBdr>
    </w:div>
    <w:div w:id="949825866">
      <w:bodyDiv w:val="1"/>
      <w:marLeft w:val="0"/>
      <w:marRight w:val="0"/>
      <w:marTop w:val="0"/>
      <w:marBottom w:val="0"/>
      <w:divBdr>
        <w:top w:val="none" w:sz="0" w:space="0" w:color="auto"/>
        <w:left w:val="none" w:sz="0" w:space="0" w:color="auto"/>
        <w:bottom w:val="none" w:sz="0" w:space="0" w:color="auto"/>
        <w:right w:val="none" w:sz="0" w:space="0" w:color="auto"/>
      </w:divBdr>
    </w:div>
    <w:div w:id="950359507">
      <w:bodyDiv w:val="1"/>
      <w:marLeft w:val="0"/>
      <w:marRight w:val="0"/>
      <w:marTop w:val="0"/>
      <w:marBottom w:val="0"/>
      <w:divBdr>
        <w:top w:val="none" w:sz="0" w:space="0" w:color="auto"/>
        <w:left w:val="none" w:sz="0" w:space="0" w:color="auto"/>
        <w:bottom w:val="none" w:sz="0" w:space="0" w:color="auto"/>
        <w:right w:val="none" w:sz="0" w:space="0" w:color="auto"/>
      </w:divBdr>
    </w:div>
    <w:div w:id="950547449">
      <w:bodyDiv w:val="1"/>
      <w:marLeft w:val="0"/>
      <w:marRight w:val="0"/>
      <w:marTop w:val="0"/>
      <w:marBottom w:val="0"/>
      <w:divBdr>
        <w:top w:val="none" w:sz="0" w:space="0" w:color="auto"/>
        <w:left w:val="none" w:sz="0" w:space="0" w:color="auto"/>
        <w:bottom w:val="none" w:sz="0" w:space="0" w:color="auto"/>
        <w:right w:val="none" w:sz="0" w:space="0" w:color="auto"/>
      </w:divBdr>
    </w:div>
    <w:div w:id="950891240">
      <w:bodyDiv w:val="1"/>
      <w:marLeft w:val="0"/>
      <w:marRight w:val="0"/>
      <w:marTop w:val="0"/>
      <w:marBottom w:val="0"/>
      <w:divBdr>
        <w:top w:val="none" w:sz="0" w:space="0" w:color="auto"/>
        <w:left w:val="none" w:sz="0" w:space="0" w:color="auto"/>
        <w:bottom w:val="none" w:sz="0" w:space="0" w:color="auto"/>
        <w:right w:val="none" w:sz="0" w:space="0" w:color="auto"/>
      </w:divBdr>
    </w:div>
    <w:div w:id="951126787">
      <w:bodyDiv w:val="1"/>
      <w:marLeft w:val="0"/>
      <w:marRight w:val="0"/>
      <w:marTop w:val="0"/>
      <w:marBottom w:val="0"/>
      <w:divBdr>
        <w:top w:val="none" w:sz="0" w:space="0" w:color="auto"/>
        <w:left w:val="none" w:sz="0" w:space="0" w:color="auto"/>
        <w:bottom w:val="none" w:sz="0" w:space="0" w:color="auto"/>
        <w:right w:val="none" w:sz="0" w:space="0" w:color="auto"/>
      </w:divBdr>
    </w:div>
    <w:div w:id="951206111">
      <w:bodyDiv w:val="1"/>
      <w:marLeft w:val="0"/>
      <w:marRight w:val="0"/>
      <w:marTop w:val="0"/>
      <w:marBottom w:val="0"/>
      <w:divBdr>
        <w:top w:val="none" w:sz="0" w:space="0" w:color="auto"/>
        <w:left w:val="none" w:sz="0" w:space="0" w:color="auto"/>
        <w:bottom w:val="none" w:sz="0" w:space="0" w:color="auto"/>
        <w:right w:val="none" w:sz="0" w:space="0" w:color="auto"/>
      </w:divBdr>
    </w:div>
    <w:div w:id="951329707">
      <w:bodyDiv w:val="1"/>
      <w:marLeft w:val="0"/>
      <w:marRight w:val="0"/>
      <w:marTop w:val="0"/>
      <w:marBottom w:val="0"/>
      <w:divBdr>
        <w:top w:val="none" w:sz="0" w:space="0" w:color="auto"/>
        <w:left w:val="none" w:sz="0" w:space="0" w:color="auto"/>
        <w:bottom w:val="none" w:sz="0" w:space="0" w:color="auto"/>
        <w:right w:val="none" w:sz="0" w:space="0" w:color="auto"/>
      </w:divBdr>
    </w:div>
    <w:div w:id="951400675">
      <w:bodyDiv w:val="1"/>
      <w:marLeft w:val="0"/>
      <w:marRight w:val="0"/>
      <w:marTop w:val="0"/>
      <w:marBottom w:val="0"/>
      <w:divBdr>
        <w:top w:val="none" w:sz="0" w:space="0" w:color="auto"/>
        <w:left w:val="none" w:sz="0" w:space="0" w:color="auto"/>
        <w:bottom w:val="none" w:sz="0" w:space="0" w:color="auto"/>
        <w:right w:val="none" w:sz="0" w:space="0" w:color="auto"/>
      </w:divBdr>
    </w:div>
    <w:div w:id="951549674">
      <w:bodyDiv w:val="1"/>
      <w:marLeft w:val="0"/>
      <w:marRight w:val="0"/>
      <w:marTop w:val="0"/>
      <w:marBottom w:val="0"/>
      <w:divBdr>
        <w:top w:val="none" w:sz="0" w:space="0" w:color="auto"/>
        <w:left w:val="none" w:sz="0" w:space="0" w:color="auto"/>
        <w:bottom w:val="none" w:sz="0" w:space="0" w:color="auto"/>
        <w:right w:val="none" w:sz="0" w:space="0" w:color="auto"/>
      </w:divBdr>
    </w:div>
    <w:div w:id="951668342">
      <w:bodyDiv w:val="1"/>
      <w:marLeft w:val="0"/>
      <w:marRight w:val="0"/>
      <w:marTop w:val="0"/>
      <w:marBottom w:val="0"/>
      <w:divBdr>
        <w:top w:val="none" w:sz="0" w:space="0" w:color="auto"/>
        <w:left w:val="none" w:sz="0" w:space="0" w:color="auto"/>
        <w:bottom w:val="none" w:sz="0" w:space="0" w:color="auto"/>
        <w:right w:val="none" w:sz="0" w:space="0" w:color="auto"/>
      </w:divBdr>
    </w:div>
    <w:div w:id="952126451">
      <w:bodyDiv w:val="1"/>
      <w:marLeft w:val="0"/>
      <w:marRight w:val="0"/>
      <w:marTop w:val="0"/>
      <w:marBottom w:val="0"/>
      <w:divBdr>
        <w:top w:val="none" w:sz="0" w:space="0" w:color="auto"/>
        <w:left w:val="none" w:sz="0" w:space="0" w:color="auto"/>
        <w:bottom w:val="none" w:sz="0" w:space="0" w:color="auto"/>
        <w:right w:val="none" w:sz="0" w:space="0" w:color="auto"/>
      </w:divBdr>
    </w:div>
    <w:div w:id="952324627">
      <w:bodyDiv w:val="1"/>
      <w:marLeft w:val="0"/>
      <w:marRight w:val="0"/>
      <w:marTop w:val="0"/>
      <w:marBottom w:val="0"/>
      <w:divBdr>
        <w:top w:val="none" w:sz="0" w:space="0" w:color="auto"/>
        <w:left w:val="none" w:sz="0" w:space="0" w:color="auto"/>
        <w:bottom w:val="none" w:sz="0" w:space="0" w:color="auto"/>
        <w:right w:val="none" w:sz="0" w:space="0" w:color="auto"/>
      </w:divBdr>
    </w:div>
    <w:div w:id="952512685">
      <w:bodyDiv w:val="1"/>
      <w:marLeft w:val="0"/>
      <w:marRight w:val="0"/>
      <w:marTop w:val="0"/>
      <w:marBottom w:val="0"/>
      <w:divBdr>
        <w:top w:val="none" w:sz="0" w:space="0" w:color="auto"/>
        <w:left w:val="none" w:sz="0" w:space="0" w:color="auto"/>
        <w:bottom w:val="none" w:sz="0" w:space="0" w:color="auto"/>
        <w:right w:val="none" w:sz="0" w:space="0" w:color="auto"/>
      </w:divBdr>
    </w:div>
    <w:div w:id="952594934">
      <w:bodyDiv w:val="1"/>
      <w:marLeft w:val="0"/>
      <w:marRight w:val="0"/>
      <w:marTop w:val="0"/>
      <w:marBottom w:val="0"/>
      <w:divBdr>
        <w:top w:val="none" w:sz="0" w:space="0" w:color="auto"/>
        <w:left w:val="none" w:sz="0" w:space="0" w:color="auto"/>
        <w:bottom w:val="none" w:sz="0" w:space="0" w:color="auto"/>
        <w:right w:val="none" w:sz="0" w:space="0" w:color="auto"/>
      </w:divBdr>
    </w:div>
    <w:div w:id="952639573">
      <w:bodyDiv w:val="1"/>
      <w:marLeft w:val="0"/>
      <w:marRight w:val="0"/>
      <w:marTop w:val="0"/>
      <w:marBottom w:val="0"/>
      <w:divBdr>
        <w:top w:val="none" w:sz="0" w:space="0" w:color="auto"/>
        <w:left w:val="none" w:sz="0" w:space="0" w:color="auto"/>
        <w:bottom w:val="none" w:sz="0" w:space="0" w:color="auto"/>
        <w:right w:val="none" w:sz="0" w:space="0" w:color="auto"/>
      </w:divBdr>
    </w:div>
    <w:div w:id="952713424">
      <w:bodyDiv w:val="1"/>
      <w:marLeft w:val="0"/>
      <w:marRight w:val="0"/>
      <w:marTop w:val="0"/>
      <w:marBottom w:val="0"/>
      <w:divBdr>
        <w:top w:val="none" w:sz="0" w:space="0" w:color="auto"/>
        <w:left w:val="none" w:sz="0" w:space="0" w:color="auto"/>
        <w:bottom w:val="none" w:sz="0" w:space="0" w:color="auto"/>
        <w:right w:val="none" w:sz="0" w:space="0" w:color="auto"/>
      </w:divBdr>
    </w:div>
    <w:div w:id="952714014">
      <w:bodyDiv w:val="1"/>
      <w:marLeft w:val="0"/>
      <w:marRight w:val="0"/>
      <w:marTop w:val="0"/>
      <w:marBottom w:val="0"/>
      <w:divBdr>
        <w:top w:val="none" w:sz="0" w:space="0" w:color="auto"/>
        <w:left w:val="none" w:sz="0" w:space="0" w:color="auto"/>
        <w:bottom w:val="none" w:sz="0" w:space="0" w:color="auto"/>
        <w:right w:val="none" w:sz="0" w:space="0" w:color="auto"/>
      </w:divBdr>
    </w:div>
    <w:div w:id="952785968">
      <w:bodyDiv w:val="1"/>
      <w:marLeft w:val="0"/>
      <w:marRight w:val="0"/>
      <w:marTop w:val="0"/>
      <w:marBottom w:val="0"/>
      <w:divBdr>
        <w:top w:val="none" w:sz="0" w:space="0" w:color="auto"/>
        <w:left w:val="none" w:sz="0" w:space="0" w:color="auto"/>
        <w:bottom w:val="none" w:sz="0" w:space="0" w:color="auto"/>
        <w:right w:val="none" w:sz="0" w:space="0" w:color="auto"/>
      </w:divBdr>
    </w:div>
    <w:div w:id="952902316">
      <w:bodyDiv w:val="1"/>
      <w:marLeft w:val="0"/>
      <w:marRight w:val="0"/>
      <w:marTop w:val="0"/>
      <w:marBottom w:val="0"/>
      <w:divBdr>
        <w:top w:val="none" w:sz="0" w:space="0" w:color="auto"/>
        <w:left w:val="none" w:sz="0" w:space="0" w:color="auto"/>
        <w:bottom w:val="none" w:sz="0" w:space="0" w:color="auto"/>
        <w:right w:val="none" w:sz="0" w:space="0" w:color="auto"/>
      </w:divBdr>
    </w:div>
    <w:div w:id="952902318">
      <w:bodyDiv w:val="1"/>
      <w:marLeft w:val="0"/>
      <w:marRight w:val="0"/>
      <w:marTop w:val="0"/>
      <w:marBottom w:val="0"/>
      <w:divBdr>
        <w:top w:val="none" w:sz="0" w:space="0" w:color="auto"/>
        <w:left w:val="none" w:sz="0" w:space="0" w:color="auto"/>
        <w:bottom w:val="none" w:sz="0" w:space="0" w:color="auto"/>
        <w:right w:val="none" w:sz="0" w:space="0" w:color="auto"/>
      </w:divBdr>
    </w:div>
    <w:div w:id="953097643">
      <w:bodyDiv w:val="1"/>
      <w:marLeft w:val="0"/>
      <w:marRight w:val="0"/>
      <w:marTop w:val="0"/>
      <w:marBottom w:val="0"/>
      <w:divBdr>
        <w:top w:val="none" w:sz="0" w:space="0" w:color="auto"/>
        <w:left w:val="none" w:sz="0" w:space="0" w:color="auto"/>
        <w:bottom w:val="none" w:sz="0" w:space="0" w:color="auto"/>
        <w:right w:val="none" w:sz="0" w:space="0" w:color="auto"/>
      </w:divBdr>
    </w:div>
    <w:div w:id="953369381">
      <w:bodyDiv w:val="1"/>
      <w:marLeft w:val="0"/>
      <w:marRight w:val="0"/>
      <w:marTop w:val="0"/>
      <w:marBottom w:val="0"/>
      <w:divBdr>
        <w:top w:val="none" w:sz="0" w:space="0" w:color="auto"/>
        <w:left w:val="none" w:sz="0" w:space="0" w:color="auto"/>
        <w:bottom w:val="none" w:sz="0" w:space="0" w:color="auto"/>
        <w:right w:val="none" w:sz="0" w:space="0" w:color="auto"/>
      </w:divBdr>
    </w:div>
    <w:div w:id="953902125">
      <w:bodyDiv w:val="1"/>
      <w:marLeft w:val="0"/>
      <w:marRight w:val="0"/>
      <w:marTop w:val="0"/>
      <w:marBottom w:val="0"/>
      <w:divBdr>
        <w:top w:val="none" w:sz="0" w:space="0" w:color="auto"/>
        <w:left w:val="none" w:sz="0" w:space="0" w:color="auto"/>
        <w:bottom w:val="none" w:sz="0" w:space="0" w:color="auto"/>
        <w:right w:val="none" w:sz="0" w:space="0" w:color="auto"/>
      </w:divBdr>
    </w:div>
    <w:div w:id="954169393">
      <w:bodyDiv w:val="1"/>
      <w:marLeft w:val="0"/>
      <w:marRight w:val="0"/>
      <w:marTop w:val="0"/>
      <w:marBottom w:val="0"/>
      <w:divBdr>
        <w:top w:val="none" w:sz="0" w:space="0" w:color="auto"/>
        <w:left w:val="none" w:sz="0" w:space="0" w:color="auto"/>
        <w:bottom w:val="none" w:sz="0" w:space="0" w:color="auto"/>
        <w:right w:val="none" w:sz="0" w:space="0" w:color="auto"/>
      </w:divBdr>
    </w:div>
    <w:div w:id="954210428">
      <w:bodyDiv w:val="1"/>
      <w:marLeft w:val="0"/>
      <w:marRight w:val="0"/>
      <w:marTop w:val="0"/>
      <w:marBottom w:val="0"/>
      <w:divBdr>
        <w:top w:val="none" w:sz="0" w:space="0" w:color="auto"/>
        <w:left w:val="none" w:sz="0" w:space="0" w:color="auto"/>
        <w:bottom w:val="none" w:sz="0" w:space="0" w:color="auto"/>
        <w:right w:val="none" w:sz="0" w:space="0" w:color="auto"/>
      </w:divBdr>
    </w:div>
    <w:div w:id="954216950">
      <w:bodyDiv w:val="1"/>
      <w:marLeft w:val="0"/>
      <w:marRight w:val="0"/>
      <w:marTop w:val="0"/>
      <w:marBottom w:val="0"/>
      <w:divBdr>
        <w:top w:val="none" w:sz="0" w:space="0" w:color="auto"/>
        <w:left w:val="none" w:sz="0" w:space="0" w:color="auto"/>
        <w:bottom w:val="none" w:sz="0" w:space="0" w:color="auto"/>
        <w:right w:val="none" w:sz="0" w:space="0" w:color="auto"/>
      </w:divBdr>
    </w:div>
    <w:div w:id="954218755">
      <w:bodyDiv w:val="1"/>
      <w:marLeft w:val="0"/>
      <w:marRight w:val="0"/>
      <w:marTop w:val="0"/>
      <w:marBottom w:val="0"/>
      <w:divBdr>
        <w:top w:val="none" w:sz="0" w:space="0" w:color="auto"/>
        <w:left w:val="none" w:sz="0" w:space="0" w:color="auto"/>
        <w:bottom w:val="none" w:sz="0" w:space="0" w:color="auto"/>
        <w:right w:val="none" w:sz="0" w:space="0" w:color="auto"/>
      </w:divBdr>
    </w:div>
    <w:div w:id="954288180">
      <w:bodyDiv w:val="1"/>
      <w:marLeft w:val="0"/>
      <w:marRight w:val="0"/>
      <w:marTop w:val="0"/>
      <w:marBottom w:val="0"/>
      <w:divBdr>
        <w:top w:val="none" w:sz="0" w:space="0" w:color="auto"/>
        <w:left w:val="none" w:sz="0" w:space="0" w:color="auto"/>
        <w:bottom w:val="none" w:sz="0" w:space="0" w:color="auto"/>
        <w:right w:val="none" w:sz="0" w:space="0" w:color="auto"/>
      </w:divBdr>
    </w:div>
    <w:div w:id="954407775">
      <w:bodyDiv w:val="1"/>
      <w:marLeft w:val="0"/>
      <w:marRight w:val="0"/>
      <w:marTop w:val="0"/>
      <w:marBottom w:val="0"/>
      <w:divBdr>
        <w:top w:val="none" w:sz="0" w:space="0" w:color="auto"/>
        <w:left w:val="none" w:sz="0" w:space="0" w:color="auto"/>
        <w:bottom w:val="none" w:sz="0" w:space="0" w:color="auto"/>
        <w:right w:val="none" w:sz="0" w:space="0" w:color="auto"/>
      </w:divBdr>
    </w:div>
    <w:div w:id="954941484">
      <w:bodyDiv w:val="1"/>
      <w:marLeft w:val="0"/>
      <w:marRight w:val="0"/>
      <w:marTop w:val="0"/>
      <w:marBottom w:val="0"/>
      <w:divBdr>
        <w:top w:val="none" w:sz="0" w:space="0" w:color="auto"/>
        <w:left w:val="none" w:sz="0" w:space="0" w:color="auto"/>
        <w:bottom w:val="none" w:sz="0" w:space="0" w:color="auto"/>
        <w:right w:val="none" w:sz="0" w:space="0" w:color="auto"/>
      </w:divBdr>
    </w:div>
    <w:div w:id="954991636">
      <w:bodyDiv w:val="1"/>
      <w:marLeft w:val="0"/>
      <w:marRight w:val="0"/>
      <w:marTop w:val="0"/>
      <w:marBottom w:val="0"/>
      <w:divBdr>
        <w:top w:val="none" w:sz="0" w:space="0" w:color="auto"/>
        <w:left w:val="none" w:sz="0" w:space="0" w:color="auto"/>
        <w:bottom w:val="none" w:sz="0" w:space="0" w:color="auto"/>
        <w:right w:val="none" w:sz="0" w:space="0" w:color="auto"/>
      </w:divBdr>
    </w:div>
    <w:div w:id="955018802">
      <w:bodyDiv w:val="1"/>
      <w:marLeft w:val="0"/>
      <w:marRight w:val="0"/>
      <w:marTop w:val="0"/>
      <w:marBottom w:val="0"/>
      <w:divBdr>
        <w:top w:val="none" w:sz="0" w:space="0" w:color="auto"/>
        <w:left w:val="none" w:sz="0" w:space="0" w:color="auto"/>
        <w:bottom w:val="none" w:sz="0" w:space="0" w:color="auto"/>
        <w:right w:val="none" w:sz="0" w:space="0" w:color="auto"/>
      </w:divBdr>
    </w:div>
    <w:div w:id="955216402">
      <w:bodyDiv w:val="1"/>
      <w:marLeft w:val="0"/>
      <w:marRight w:val="0"/>
      <w:marTop w:val="0"/>
      <w:marBottom w:val="0"/>
      <w:divBdr>
        <w:top w:val="none" w:sz="0" w:space="0" w:color="auto"/>
        <w:left w:val="none" w:sz="0" w:space="0" w:color="auto"/>
        <w:bottom w:val="none" w:sz="0" w:space="0" w:color="auto"/>
        <w:right w:val="none" w:sz="0" w:space="0" w:color="auto"/>
      </w:divBdr>
    </w:div>
    <w:div w:id="955411505">
      <w:bodyDiv w:val="1"/>
      <w:marLeft w:val="0"/>
      <w:marRight w:val="0"/>
      <w:marTop w:val="0"/>
      <w:marBottom w:val="0"/>
      <w:divBdr>
        <w:top w:val="none" w:sz="0" w:space="0" w:color="auto"/>
        <w:left w:val="none" w:sz="0" w:space="0" w:color="auto"/>
        <w:bottom w:val="none" w:sz="0" w:space="0" w:color="auto"/>
        <w:right w:val="none" w:sz="0" w:space="0" w:color="auto"/>
      </w:divBdr>
    </w:div>
    <w:div w:id="955603228">
      <w:bodyDiv w:val="1"/>
      <w:marLeft w:val="0"/>
      <w:marRight w:val="0"/>
      <w:marTop w:val="0"/>
      <w:marBottom w:val="0"/>
      <w:divBdr>
        <w:top w:val="none" w:sz="0" w:space="0" w:color="auto"/>
        <w:left w:val="none" w:sz="0" w:space="0" w:color="auto"/>
        <w:bottom w:val="none" w:sz="0" w:space="0" w:color="auto"/>
        <w:right w:val="none" w:sz="0" w:space="0" w:color="auto"/>
      </w:divBdr>
    </w:div>
    <w:div w:id="955789160">
      <w:bodyDiv w:val="1"/>
      <w:marLeft w:val="0"/>
      <w:marRight w:val="0"/>
      <w:marTop w:val="0"/>
      <w:marBottom w:val="0"/>
      <w:divBdr>
        <w:top w:val="none" w:sz="0" w:space="0" w:color="auto"/>
        <w:left w:val="none" w:sz="0" w:space="0" w:color="auto"/>
        <w:bottom w:val="none" w:sz="0" w:space="0" w:color="auto"/>
        <w:right w:val="none" w:sz="0" w:space="0" w:color="auto"/>
      </w:divBdr>
    </w:div>
    <w:div w:id="955789540">
      <w:bodyDiv w:val="1"/>
      <w:marLeft w:val="0"/>
      <w:marRight w:val="0"/>
      <w:marTop w:val="0"/>
      <w:marBottom w:val="0"/>
      <w:divBdr>
        <w:top w:val="none" w:sz="0" w:space="0" w:color="auto"/>
        <w:left w:val="none" w:sz="0" w:space="0" w:color="auto"/>
        <w:bottom w:val="none" w:sz="0" w:space="0" w:color="auto"/>
        <w:right w:val="none" w:sz="0" w:space="0" w:color="auto"/>
      </w:divBdr>
    </w:div>
    <w:div w:id="956108448">
      <w:bodyDiv w:val="1"/>
      <w:marLeft w:val="0"/>
      <w:marRight w:val="0"/>
      <w:marTop w:val="0"/>
      <w:marBottom w:val="0"/>
      <w:divBdr>
        <w:top w:val="none" w:sz="0" w:space="0" w:color="auto"/>
        <w:left w:val="none" w:sz="0" w:space="0" w:color="auto"/>
        <w:bottom w:val="none" w:sz="0" w:space="0" w:color="auto"/>
        <w:right w:val="none" w:sz="0" w:space="0" w:color="auto"/>
      </w:divBdr>
    </w:div>
    <w:div w:id="956136313">
      <w:bodyDiv w:val="1"/>
      <w:marLeft w:val="0"/>
      <w:marRight w:val="0"/>
      <w:marTop w:val="0"/>
      <w:marBottom w:val="0"/>
      <w:divBdr>
        <w:top w:val="none" w:sz="0" w:space="0" w:color="auto"/>
        <w:left w:val="none" w:sz="0" w:space="0" w:color="auto"/>
        <w:bottom w:val="none" w:sz="0" w:space="0" w:color="auto"/>
        <w:right w:val="none" w:sz="0" w:space="0" w:color="auto"/>
      </w:divBdr>
    </w:div>
    <w:div w:id="956182253">
      <w:bodyDiv w:val="1"/>
      <w:marLeft w:val="0"/>
      <w:marRight w:val="0"/>
      <w:marTop w:val="0"/>
      <w:marBottom w:val="0"/>
      <w:divBdr>
        <w:top w:val="none" w:sz="0" w:space="0" w:color="auto"/>
        <w:left w:val="none" w:sz="0" w:space="0" w:color="auto"/>
        <w:bottom w:val="none" w:sz="0" w:space="0" w:color="auto"/>
        <w:right w:val="none" w:sz="0" w:space="0" w:color="auto"/>
      </w:divBdr>
    </w:div>
    <w:div w:id="956252190">
      <w:bodyDiv w:val="1"/>
      <w:marLeft w:val="0"/>
      <w:marRight w:val="0"/>
      <w:marTop w:val="0"/>
      <w:marBottom w:val="0"/>
      <w:divBdr>
        <w:top w:val="none" w:sz="0" w:space="0" w:color="auto"/>
        <w:left w:val="none" w:sz="0" w:space="0" w:color="auto"/>
        <w:bottom w:val="none" w:sz="0" w:space="0" w:color="auto"/>
        <w:right w:val="none" w:sz="0" w:space="0" w:color="auto"/>
      </w:divBdr>
    </w:div>
    <w:div w:id="956301576">
      <w:bodyDiv w:val="1"/>
      <w:marLeft w:val="0"/>
      <w:marRight w:val="0"/>
      <w:marTop w:val="0"/>
      <w:marBottom w:val="0"/>
      <w:divBdr>
        <w:top w:val="none" w:sz="0" w:space="0" w:color="auto"/>
        <w:left w:val="none" w:sz="0" w:space="0" w:color="auto"/>
        <w:bottom w:val="none" w:sz="0" w:space="0" w:color="auto"/>
        <w:right w:val="none" w:sz="0" w:space="0" w:color="auto"/>
      </w:divBdr>
    </w:div>
    <w:div w:id="956915318">
      <w:bodyDiv w:val="1"/>
      <w:marLeft w:val="0"/>
      <w:marRight w:val="0"/>
      <w:marTop w:val="0"/>
      <w:marBottom w:val="0"/>
      <w:divBdr>
        <w:top w:val="none" w:sz="0" w:space="0" w:color="auto"/>
        <w:left w:val="none" w:sz="0" w:space="0" w:color="auto"/>
        <w:bottom w:val="none" w:sz="0" w:space="0" w:color="auto"/>
        <w:right w:val="none" w:sz="0" w:space="0" w:color="auto"/>
      </w:divBdr>
    </w:div>
    <w:div w:id="957181288">
      <w:bodyDiv w:val="1"/>
      <w:marLeft w:val="0"/>
      <w:marRight w:val="0"/>
      <w:marTop w:val="0"/>
      <w:marBottom w:val="0"/>
      <w:divBdr>
        <w:top w:val="none" w:sz="0" w:space="0" w:color="auto"/>
        <w:left w:val="none" w:sz="0" w:space="0" w:color="auto"/>
        <w:bottom w:val="none" w:sz="0" w:space="0" w:color="auto"/>
        <w:right w:val="none" w:sz="0" w:space="0" w:color="auto"/>
      </w:divBdr>
    </w:div>
    <w:div w:id="957222692">
      <w:bodyDiv w:val="1"/>
      <w:marLeft w:val="0"/>
      <w:marRight w:val="0"/>
      <w:marTop w:val="0"/>
      <w:marBottom w:val="0"/>
      <w:divBdr>
        <w:top w:val="none" w:sz="0" w:space="0" w:color="auto"/>
        <w:left w:val="none" w:sz="0" w:space="0" w:color="auto"/>
        <w:bottom w:val="none" w:sz="0" w:space="0" w:color="auto"/>
        <w:right w:val="none" w:sz="0" w:space="0" w:color="auto"/>
      </w:divBdr>
    </w:div>
    <w:div w:id="957293443">
      <w:bodyDiv w:val="1"/>
      <w:marLeft w:val="0"/>
      <w:marRight w:val="0"/>
      <w:marTop w:val="0"/>
      <w:marBottom w:val="0"/>
      <w:divBdr>
        <w:top w:val="none" w:sz="0" w:space="0" w:color="auto"/>
        <w:left w:val="none" w:sz="0" w:space="0" w:color="auto"/>
        <w:bottom w:val="none" w:sz="0" w:space="0" w:color="auto"/>
        <w:right w:val="none" w:sz="0" w:space="0" w:color="auto"/>
      </w:divBdr>
    </w:div>
    <w:div w:id="957295819">
      <w:bodyDiv w:val="1"/>
      <w:marLeft w:val="0"/>
      <w:marRight w:val="0"/>
      <w:marTop w:val="0"/>
      <w:marBottom w:val="0"/>
      <w:divBdr>
        <w:top w:val="none" w:sz="0" w:space="0" w:color="auto"/>
        <w:left w:val="none" w:sz="0" w:space="0" w:color="auto"/>
        <w:bottom w:val="none" w:sz="0" w:space="0" w:color="auto"/>
        <w:right w:val="none" w:sz="0" w:space="0" w:color="auto"/>
      </w:divBdr>
    </w:div>
    <w:div w:id="957565670">
      <w:bodyDiv w:val="1"/>
      <w:marLeft w:val="0"/>
      <w:marRight w:val="0"/>
      <w:marTop w:val="0"/>
      <w:marBottom w:val="0"/>
      <w:divBdr>
        <w:top w:val="none" w:sz="0" w:space="0" w:color="auto"/>
        <w:left w:val="none" w:sz="0" w:space="0" w:color="auto"/>
        <w:bottom w:val="none" w:sz="0" w:space="0" w:color="auto"/>
        <w:right w:val="none" w:sz="0" w:space="0" w:color="auto"/>
      </w:divBdr>
    </w:div>
    <w:div w:id="957566799">
      <w:bodyDiv w:val="1"/>
      <w:marLeft w:val="0"/>
      <w:marRight w:val="0"/>
      <w:marTop w:val="0"/>
      <w:marBottom w:val="0"/>
      <w:divBdr>
        <w:top w:val="none" w:sz="0" w:space="0" w:color="auto"/>
        <w:left w:val="none" w:sz="0" w:space="0" w:color="auto"/>
        <w:bottom w:val="none" w:sz="0" w:space="0" w:color="auto"/>
        <w:right w:val="none" w:sz="0" w:space="0" w:color="auto"/>
      </w:divBdr>
    </w:div>
    <w:div w:id="957639179">
      <w:bodyDiv w:val="1"/>
      <w:marLeft w:val="0"/>
      <w:marRight w:val="0"/>
      <w:marTop w:val="0"/>
      <w:marBottom w:val="0"/>
      <w:divBdr>
        <w:top w:val="none" w:sz="0" w:space="0" w:color="auto"/>
        <w:left w:val="none" w:sz="0" w:space="0" w:color="auto"/>
        <w:bottom w:val="none" w:sz="0" w:space="0" w:color="auto"/>
        <w:right w:val="none" w:sz="0" w:space="0" w:color="auto"/>
      </w:divBdr>
    </w:div>
    <w:div w:id="957643254">
      <w:bodyDiv w:val="1"/>
      <w:marLeft w:val="0"/>
      <w:marRight w:val="0"/>
      <w:marTop w:val="0"/>
      <w:marBottom w:val="0"/>
      <w:divBdr>
        <w:top w:val="none" w:sz="0" w:space="0" w:color="auto"/>
        <w:left w:val="none" w:sz="0" w:space="0" w:color="auto"/>
        <w:bottom w:val="none" w:sz="0" w:space="0" w:color="auto"/>
        <w:right w:val="none" w:sz="0" w:space="0" w:color="auto"/>
      </w:divBdr>
    </w:div>
    <w:div w:id="957685630">
      <w:bodyDiv w:val="1"/>
      <w:marLeft w:val="0"/>
      <w:marRight w:val="0"/>
      <w:marTop w:val="0"/>
      <w:marBottom w:val="0"/>
      <w:divBdr>
        <w:top w:val="none" w:sz="0" w:space="0" w:color="auto"/>
        <w:left w:val="none" w:sz="0" w:space="0" w:color="auto"/>
        <w:bottom w:val="none" w:sz="0" w:space="0" w:color="auto"/>
        <w:right w:val="none" w:sz="0" w:space="0" w:color="auto"/>
      </w:divBdr>
    </w:div>
    <w:div w:id="957838421">
      <w:bodyDiv w:val="1"/>
      <w:marLeft w:val="0"/>
      <w:marRight w:val="0"/>
      <w:marTop w:val="0"/>
      <w:marBottom w:val="0"/>
      <w:divBdr>
        <w:top w:val="none" w:sz="0" w:space="0" w:color="auto"/>
        <w:left w:val="none" w:sz="0" w:space="0" w:color="auto"/>
        <w:bottom w:val="none" w:sz="0" w:space="0" w:color="auto"/>
        <w:right w:val="none" w:sz="0" w:space="0" w:color="auto"/>
      </w:divBdr>
    </w:div>
    <w:div w:id="958026887">
      <w:bodyDiv w:val="1"/>
      <w:marLeft w:val="0"/>
      <w:marRight w:val="0"/>
      <w:marTop w:val="0"/>
      <w:marBottom w:val="0"/>
      <w:divBdr>
        <w:top w:val="none" w:sz="0" w:space="0" w:color="auto"/>
        <w:left w:val="none" w:sz="0" w:space="0" w:color="auto"/>
        <w:bottom w:val="none" w:sz="0" w:space="0" w:color="auto"/>
        <w:right w:val="none" w:sz="0" w:space="0" w:color="auto"/>
      </w:divBdr>
    </w:div>
    <w:div w:id="958030702">
      <w:bodyDiv w:val="1"/>
      <w:marLeft w:val="0"/>
      <w:marRight w:val="0"/>
      <w:marTop w:val="0"/>
      <w:marBottom w:val="0"/>
      <w:divBdr>
        <w:top w:val="none" w:sz="0" w:space="0" w:color="auto"/>
        <w:left w:val="none" w:sz="0" w:space="0" w:color="auto"/>
        <w:bottom w:val="none" w:sz="0" w:space="0" w:color="auto"/>
        <w:right w:val="none" w:sz="0" w:space="0" w:color="auto"/>
      </w:divBdr>
    </w:div>
    <w:div w:id="958072397">
      <w:bodyDiv w:val="1"/>
      <w:marLeft w:val="0"/>
      <w:marRight w:val="0"/>
      <w:marTop w:val="0"/>
      <w:marBottom w:val="0"/>
      <w:divBdr>
        <w:top w:val="none" w:sz="0" w:space="0" w:color="auto"/>
        <w:left w:val="none" w:sz="0" w:space="0" w:color="auto"/>
        <w:bottom w:val="none" w:sz="0" w:space="0" w:color="auto"/>
        <w:right w:val="none" w:sz="0" w:space="0" w:color="auto"/>
      </w:divBdr>
    </w:div>
    <w:div w:id="958103364">
      <w:bodyDiv w:val="1"/>
      <w:marLeft w:val="0"/>
      <w:marRight w:val="0"/>
      <w:marTop w:val="0"/>
      <w:marBottom w:val="0"/>
      <w:divBdr>
        <w:top w:val="none" w:sz="0" w:space="0" w:color="auto"/>
        <w:left w:val="none" w:sz="0" w:space="0" w:color="auto"/>
        <w:bottom w:val="none" w:sz="0" w:space="0" w:color="auto"/>
        <w:right w:val="none" w:sz="0" w:space="0" w:color="auto"/>
      </w:divBdr>
    </w:div>
    <w:div w:id="958224329">
      <w:bodyDiv w:val="1"/>
      <w:marLeft w:val="0"/>
      <w:marRight w:val="0"/>
      <w:marTop w:val="0"/>
      <w:marBottom w:val="0"/>
      <w:divBdr>
        <w:top w:val="none" w:sz="0" w:space="0" w:color="auto"/>
        <w:left w:val="none" w:sz="0" w:space="0" w:color="auto"/>
        <w:bottom w:val="none" w:sz="0" w:space="0" w:color="auto"/>
        <w:right w:val="none" w:sz="0" w:space="0" w:color="auto"/>
      </w:divBdr>
    </w:div>
    <w:div w:id="958337348">
      <w:bodyDiv w:val="1"/>
      <w:marLeft w:val="0"/>
      <w:marRight w:val="0"/>
      <w:marTop w:val="0"/>
      <w:marBottom w:val="0"/>
      <w:divBdr>
        <w:top w:val="none" w:sz="0" w:space="0" w:color="auto"/>
        <w:left w:val="none" w:sz="0" w:space="0" w:color="auto"/>
        <w:bottom w:val="none" w:sz="0" w:space="0" w:color="auto"/>
        <w:right w:val="none" w:sz="0" w:space="0" w:color="auto"/>
      </w:divBdr>
    </w:div>
    <w:div w:id="958343001">
      <w:bodyDiv w:val="1"/>
      <w:marLeft w:val="0"/>
      <w:marRight w:val="0"/>
      <w:marTop w:val="0"/>
      <w:marBottom w:val="0"/>
      <w:divBdr>
        <w:top w:val="none" w:sz="0" w:space="0" w:color="auto"/>
        <w:left w:val="none" w:sz="0" w:space="0" w:color="auto"/>
        <w:bottom w:val="none" w:sz="0" w:space="0" w:color="auto"/>
        <w:right w:val="none" w:sz="0" w:space="0" w:color="auto"/>
      </w:divBdr>
    </w:div>
    <w:div w:id="958687527">
      <w:bodyDiv w:val="1"/>
      <w:marLeft w:val="0"/>
      <w:marRight w:val="0"/>
      <w:marTop w:val="0"/>
      <w:marBottom w:val="0"/>
      <w:divBdr>
        <w:top w:val="none" w:sz="0" w:space="0" w:color="auto"/>
        <w:left w:val="none" w:sz="0" w:space="0" w:color="auto"/>
        <w:bottom w:val="none" w:sz="0" w:space="0" w:color="auto"/>
        <w:right w:val="none" w:sz="0" w:space="0" w:color="auto"/>
      </w:divBdr>
    </w:div>
    <w:div w:id="959335853">
      <w:bodyDiv w:val="1"/>
      <w:marLeft w:val="0"/>
      <w:marRight w:val="0"/>
      <w:marTop w:val="0"/>
      <w:marBottom w:val="0"/>
      <w:divBdr>
        <w:top w:val="none" w:sz="0" w:space="0" w:color="auto"/>
        <w:left w:val="none" w:sz="0" w:space="0" w:color="auto"/>
        <w:bottom w:val="none" w:sz="0" w:space="0" w:color="auto"/>
        <w:right w:val="none" w:sz="0" w:space="0" w:color="auto"/>
      </w:divBdr>
    </w:div>
    <w:div w:id="959527444">
      <w:bodyDiv w:val="1"/>
      <w:marLeft w:val="0"/>
      <w:marRight w:val="0"/>
      <w:marTop w:val="0"/>
      <w:marBottom w:val="0"/>
      <w:divBdr>
        <w:top w:val="none" w:sz="0" w:space="0" w:color="auto"/>
        <w:left w:val="none" w:sz="0" w:space="0" w:color="auto"/>
        <w:bottom w:val="none" w:sz="0" w:space="0" w:color="auto"/>
        <w:right w:val="none" w:sz="0" w:space="0" w:color="auto"/>
      </w:divBdr>
    </w:div>
    <w:div w:id="959528156">
      <w:bodyDiv w:val="1"/>
      <w:marLeft w:val="0"/>
      <w:marRight w:val="0"/>
      <w:marTop w:val="0"/>
      <w:marBottom w:val="0"/>
      <w:divBdr>
        <w:top w:val="none" w:sz="0" w:space="0" w:color="auto"/>
        <w:left w:val="none" w:sz="0" w:space="0" w:color="auto"/>
        <w:bottom w:val="none" w:sz="0" w:space="0" w:color="auto"/>
        <w:right w:val="none" w:sz="0" w:space="0" w:color="auto"/>
      </w:divBdr>
    </w:div>
    <w:div w:id="959604713">
      <w:bodyDiv w:val="1"/>
      <w:marLeft w:val="0"/>
      <w:marRight w:val="0"/>
      <w:marTop w:val="0"/>
      <w:marBottom w:val="0"/>
      <w:divBdr>
        <w:top w:val="none" w:sz="0" w:space="0" w:color="auto"/>
        <w:left w:val="none" w:sz="0" w:space="0" w:color="auto"/>
        <w:bottom w:val="none" w:sz="0" w:space="0" w:color="auto"/>
        <w:right w:val="none" w:sz="0" w:space="0" w:color="auto"/>
      </w:divBdr>
    </w:div>
    <w:div w:id="959607503">
      <w:bodyDiv w:val="1"/>
      <w:marLeft w:val="0"/>
      <w:marRight w:val="0"/>
      <w:marTop w:val="0"/>
      <w:marBottom w:val="0"/>
      <w:divBdr>
        <w:top w:val="none" w:sz="0" w:space="0" w:color="auto"/>
        <w:left w:val="none" w:sz="0" w:space="0" w:color="auto"/>
        <w:bottom w:val="none" w:sz="0" w:space="0" w:color="auto"/>
        <w:right w:val="none" w:sz="0" w:space="0" w:color="auto"/>
      </w:divBdr>
    </w:div>
    <w:div w:id="959728174">
      <w:bodyDiv w:val="1"/>
      <w:marLeft w:val="0"/>
      <w:marRight w:val="0"/>
      <w:marTop w:val="0"/>
      <w:marBottom w:val="0"/>
      <w:divBdr>
        <w:top w:val="none" w:sz="0" w:space="0" w:color="auto"/>
        <w:left w:val="none" w:sz="0" w:space="0" w:color="auto"/>
        <w:bottom w:val="none" w:sz="0" w:space="0" w:color="auto"/>
        <w:right w:val="none" w:sz="0" w:space="0" w:color="auto"/>
      </w:divBdr>
    </w:div>
    <w:div w:id="960183663">
      <w:bodyDiv w:val="1"/>
      <w:marLeft w:val="0"/>
      <w:marRight w:val="0"/>
      <w:marTop w:val="0"/>
      <w:marBottom w:val="0"/>
      <w:divBdr>
        <w:top w:val="none" w:sz="0" w:space="0" w:color="auto"/>
        <w:left w:val="none" w:sz="0" w:space="0" w:color="auto"/>
        <w:bottom w:val="none" w:sz="0" w:space="0" w:color="auto"/>
        <w:right w:val="none" w:sz="0" w:space="0" w:color="auto"/>
      </w:divBdr>
    </w:div>
    <w:div w:id="960302417">
      <w:bodyDiv w:val="1"/>
      <w:marLeft w:val="0"/>
      <w:marRight w:val="0"/>
      <w:marTop w:val="0"/>
      <w:marBottom w:val="0"/>
      <w:divBdr>
        <w:top w:val="none" w:sz="0" w:space="0" w:color="auto"/>
        <w:left w:val="none" w:sz="0" w:space="0" w:color="auto"/>
        <w:bottom w:val="none" w:sz="0" w:space="0" w:color="auto"/>
        <w:right w:val="none" w:sz="0" w:space="0" w:color="auto"/>
      </w:divBdr>
    </w:div>
    <w:div w:id="960455724">
      <w:bodyDiv w:val="1"/>
      <w:marLeft w:val="0"/>
      <w:marRight w:val="0"/>
      <w:marTop w:val="0"/>
      <w:marBottom w:val="0"/>
      <w:divBdr>
        <w:top w:val="none" w:sz="0" w:space="0" w:color="auto"/>
        <w:left w:val="none" w:sz="0" w:space="0" w:color="auto"/>
        <w:bottom w:val="none" w:sz="0" w:space="0" w:color="auto"/>
        <w:right w:val="none" w:sz="0" w:space="0" w:color="auto"/>
      </w:divBdr>
    </w:div>
    <w:div w:id="960460169">
      <w:bodyDiv w:val="1"/>
      <w:marLeft w:val="0"/>
      <w:marRight w:val="0"/>
      <w:marTop w:val="0"/>
      <w:marBottom w:val="0"/>
      <w:divBdr>
        <w:top w:val="none" w:sz="0" w:space="0" w:color="auto"/>
        <w:left w:val="none" w:sz="0" w:space="0" w:color="auto"/>
        <w:bottom w:val="none" w:sz="0" w:space="0" w:color="auto"/>
        <w:right w:val="none" w:sz="0" w:space="0" w:color="auto"/>
      </w:divBdr>
    </w:div>
    <w:div w:id="960499927">
      <w:bodyDiv w:val="1"/>
      <w:marLeft w:val="0"/>
      <w:marRight w:val="0"/>
      <w:marTop w:val="0"/>
      <w:marBottom w:val="0"/>
      <w:divBdr>
        <w:top w:val="none" w:sz="0" w:space="0" w:color="auto"/>
        <w:left w:val="none" w:sz="0" w:space="0" w:color="auto"/>
        <w:bottom w:val="none" w:sz="0" w:space="0" w:color="auto"/>
        <w:right w:val="none" w:sz="0" w:space="0" w:color="auto"/>
      </w:divBdr>
    </w:div>
    <w:div w:id="960917389">
      <w:bodyDiv w:val="1"/>
      <w:marLeft w:val="0"/>
      <w:marRight w:val="0"/>
      <w:marTop w:val="0"/>
      <w:marBottom w:val="0"/>
      <w:divBdr>
        <w:top w:val="none" w:sz="0" w:space="0" w:color="auto"/>
        <w:left w:val="none" w:sz="0" w:space="0" w:color="auto"/>
        <w:bottom w:val="none" w:sz="0" w:space="0" w:color="auto"/>
        <w:right w:val="none" w:sz="0" w:space="0" w:color="auto"/>
      </w:divBdr>
    </w:div>
    <w:div w:id="961039856">
      <w:bodyDiv w:val="1"/>
      <w:marLeft w:val="0"/>
      <w:marRight w:val="0"/>
      <w:marTop w:val="0"/>
      <w:marBottom w:val="0"/>
      <w:divBdr>
        <w:top w:val="none" w:sz="0" w:space="0" w:color="auto"/>
        <w:left w:val="none" w:sz="0" w:space="0" w:color="auto"/>
        <w:bottom w:val="none" w:sz="0" w:space="0" w:color="auto"/>
        <w:right w:val="none" w:sz="0" w:space="0" w:color="auto"/>
      </w:divBdr>
    </w:div>
    <w:div w:id="961157519">
      <w:bodyDiv w:val="1"/>
      <w:marLeft w:val="0"/>
      <w:marRight w:val="0"/>
      <w:marTop w:val="0"/>
      <w:marBottom w:val="0"/>
      <w:divBdr>
        <w:top w:val="none" w:sz="0" w:space="0" w:color="auto"/>
        <w:left w:val="none" w:sz="0" w:space="0" w:color="auto"/>
        <w:bottom w:val="none" w:sz="0" w:space="0" w:color="auto"/>
        <w:right w:val="none" w:sz="0" w:space="0" w:color="auto"/>
      </w:divBdr>
    </w:div>
    <w:div w:id="961158573">
      <w:bodyDiv w:val="1"/>
      <w:marLeft w:val="0"/>
      <w:marRight w:val="0"/>
      <w:marTop w:val="0"/>
      <w:marBottom w:val="0"/>
      <w:divBdr>
        <w:top w:val="none" w:sz="0" w:space="0" w:color="auto"/>
        <w:left w:val="none" w:sz="0" w:space="0" w:color="auto"/>
        <w:bottom w:val="none" w:sz="0" w:space="0" w:color="auto"/>
        <w:right w:val="none" w:sz="0" w:space="0" w:color="auto"/>
      </w:divBdr>
    </w:div>
    <w:div w:id="961499185">
      <w:bodyDiv w:val="1"/>
      <w:marLeft w:val="0"/>
      <w:marRight w:val="0"/>
      <w:marTop w:val="0"/>
      <w:marBottom w:val="0"/>
      <w:divBdr>
        <w:top w:val="none" w:sz="0" w:space="0" w:color="auto"/>
        <w:left w:val="none" w:sz="0" w:space="0" w:color="auto"/>
        <w:bottom w:val="none" w:sz="0" w:space="0" w:color="auto"/>
        <w:right w:val="none" w:sz="0" w:space="0" w:color="auto"/>
      </w:divBdr>
    </w:div>
    <w:div w:id="961574523">
      <w:bodyDiv w:val="1"/>
      <w:marLeft w:val="0"/>
      <w:marRight w:val="0"/>
      <w:marTop w:val="0"/>
      <w:marBottom w:val="0"/>
      <w:divBdr>
        <w:top w:val="none" w:sz="0" w:space="0" w:color="auto"/>
        <w:left w:val="none" w:sz="0" w:space="0" w:color="auto"/>
        <w:bottom w:val="none" w:sz="0" w:space="0" w:color="auto"/>
        <w:right w:val="none" w:sz="0" w:space="0" w:color="auto"/>
      </w:divBdr>
    </w:div>
    <w:div w:id="961612331">
      <w:bodyDiv w:val="1"/>
      <w:marLeft w:val="0"/>
      <w:marRight w:val="0"/>
      <w:marTop w:val="0"/>
      <w:marBottom w:val="0"/>
      <w:divBdr>
        <w:top w:val="none" w:sz="0" w:space="0" w:color="auto"/>
        <w:left w:val="none" w:sz="0" w:space="0" w:color="auto"/>
        <w:bottom w:val="none" w:sz="0" w:space="0" w:color="auto"/>
        <w:right w:val="none" w:sz="0" w:space="0" w:color="auto"/>
      </w:divBdr>
    </w:div>
    <w:div w:id="961618688">
      <w:bodyDiv w:val="1"/>
      <w:marLeft w:val="0"/>
      <w:marRight w:val="0"/>
      <w:marTop w:val="0"/>
      <w:marBottom w:val="0"/>
      <w:divBdr>
        <w:top w:val="none" w:sz="0" w:space="0" w:color="auto"/>
        <w:left w:val="none" w:sz="0" w:space="0" w:color="auto"/>
        <w:bottom w:val="none" w:sz="0" w:space="0" w:color="auto"/>
        <w:right w:val="none" w:sz="0" w:space="0" w:color="auto"/>
      </w:divBdr>
    </w:div>
    <w:div w:id="961688897">
      <w:bodyDiv w:val="1"/>
      <w:marLeft w:val="0"/>
      <w:marRight w:val="0"/>
      <w:marTop w:val="0"/>
      <w:marBottom w:val="0"/>
      <w:divBdr>
        <w:top w:val="none" w:sz="0" w:space="0" w:color="auto"/>
        <w:left w:val="none" w:sz="0" w:space="0" w:color="auto"/>
        <w:bottom w:val="none" w:sz="0" w:space="0" w:color="auto"/>
        <w:right w:val="none" w:sz="0" w:space="0" w:color="auto"/>
      </w:divBdr>
    </w:div>
    <w:div w:id="961810486">
      <w:bodyDiv w:val="1"/>
      <w:marLeft w:val="0"/>
      <w:marRight w:val="0"/>
      <w:marTop w:val="0"/>
      <w:marBottom w:val="0"/>
      <w:divBdr>
        <w:top w:val="none" w:sz="0" w:space="0" w:color="auto"/>
        <w:left w:val="none" w:sz="0" w:space="0" w:color="auto"/>
        <w:bottom w:val="none" w:sz="0" w:space="0" w:color="auto"/>
        <w:right w:val="none" w:sz="0" w:space="0" w:color="auto"/>
      </w:divBdr>
    </w:div>
    <w:div w:id="962073382">
      <w:bodyDiv w:val="1"/>
      <w:marLeft w:val="0"/>
      <w:marRight w:val="0"/>
      <w:marTop w:val="0"/>
      <w:marBottom w:val="0"/>
      <w:divBdr>
        <w:top w:val="none" w:sz="0" w:space="0" w:color="auto"/>
        <w:left w:val="none" w:sz="0" w:space="0" w:color="auto"/>
        <w:bottom w:val="none" w:sz="0" w:space="0" w:color="auto"/>
        <w:right w:val="none" w:sz="0" w:space="0" w:color="auto"/>
      </w:divBdr>
    </w:div>
    <w:div w:id="962081599">
      <w:bodyDiv w:val="1"/>
      <w:marLeft w:val="0"/>
      <w:marRight w:val="0"/>
      <w:marTop w:val="0"/>
      <w:marBottom w:val="0"/>
      <w:divBdr>
        <w:top w:val="none" w:sz="0" w:space="0" w:color="auto"/>
        <w:left w:val="none" w:sz="0" w:space="0" w:color="auto"/>
        <w:bottom w:val="none" w:sz="0" w:space="0" w:color="auto"/>
        <w:right w:val="none" w:sz="0" w:space="0" w:color="auto"/>
      </w:divBdr>
    </w:div>
    <w:div w:id="962150854">
      <w:bodyDiv w:val="1"/>
      <w:marLeft w:val="0"/>
      <w:marRight w:val="0"/>
      <w:marTop w:val="0"/>
      <w:marBottom w:val="0"/>
      <w:divBdr>
        <w:top w:val="none" w:sz="0" w:space="0" w:color="auto"/>
        <w:left w:val="none" w:sz="0" w:space="0" w:color="auto"/>
        <w:bottom w:val="none" w:sz="0" w:space="0" w:color="auto"/>
        <w:right w:val="none" w:sz="0" w:space="0" w:color="auto"/>
      </w:divBdr>
    </w:div>
    <w:div w:id="962345866">
      <w:bodyDiv w:val="1"/>
      <w:marLeft w:val="0"/>
      <w:marRight w:val="0"/>
      <w:marTop w:val="0"/>
      <w:marBottom w:val="0"/>
      <w:divBdr>
        <w:top w:val="none" w:sz="0" w:space="0" w:color="auto"/>
        <w:left w:val="none" w:sz="0" w:space="0" w:color="auto"/>
        <w:bottom w:val="none" w:sz="0" w:space="0" w:color="auto"/>
        <w:right w:val="none" w:sz="0" w:space="0" w:color="auto"/>
      </w:divBdr>
    </w:div>
    <w:div w:id="962661664">
      <w:bodyDiv w:val="1"/>
      <w:marLeft w:val="0"/>
      <w:marRight w:val="0"/>
      <w:marTop w:val="0"/>
      <w:marBottom w:val="0"/>
      <w:divBdr>
        <w:top w:val="none" w:sz="0" w:space="0" w:color="auto"/>
        <w:left w:val="none" w:sz="0" w:space="0" w:color="auto"/>
        <w:bottom w:val="none" w:sz="0" w:space="0" w:color="auto"/>
        <w:right w:val="none" w:sz="0" w:space="0" w:color="auto"/>
      </w:divBdr>
    </w:div>
    <w:div w:id="962803719">
      <w:bodyDiv w:val="1"/>
      <w:marLeft w:val="0"/>
      <w:marRight w:val="0"/>
      <w:marTop w:val="0"/>
      <w:marBottom w:val="0"/>
      <w:divBdr>
        <w:top w:val="none" w:sz="0" w:space="0" w:color="auto"/>
        <w:left w:val="none" w:sz="0" w:space="0" w:color="auto"/>
        <w:bottom w:val="none" w:sz="0" w:space="0" w:color="auto"/>
        <w:right w:val="none" w:sz="0" w:space="0" w:color="auto"/>
      </w:divBdr>
    </w:div>
    <w:div w:id="962881253">
      <w:bodyDiv w:val="1"/>
      <w:marLeft w:val="0"/>
      <w:marRight w:val="0"/>
      <w:marTop w:val="0"/>
      <w:marBottom w:val="0"/>
      <w:divBdr>
        <w:top w:val="none" w:sz="0" w:space="0" w:color="auto"/>
        <w:left w:val="none" w:sz="0" w:space="0" w:color="auto"/>
        <w:bottom w:val="none" w:sz="0" w:space="0" w:color="auto"/>
        <w:right w:val="none" w:sz="0" w:space="0" w:color="auto"/>
      </w:divBdr>
    </w:div>
    <w:div w:id="962999356">
      <w:bodyDiv w:val="1"/>
      <w:marLeft w:val="0"/>
      <w:marRight w:val="0"/>
      <w:marTop w:val="0"/>
      <w:marBottom w:val="0"/>
      <w:divBdr>
        <w:top w:val="none" w:sz="0" w:space="0" w:color="auto"/>
        <w:left w:val="none" w:sz="0" w:space="0" w:color="auto"/>
        <w:bottom w:val="none" w:sz="0" w:space="0" w:color="auto"/>
        <w:right w:val="none" w:sz="0" w:space="0" w:color="auto"/>
      </w:divBdr>
    </w:div>
    <w:div w:id="963078087">
      <w:bodyDiv w:val="1"/>
      <w:marLeft w:val="0"/>
      <w:marRight w:val="0"/>
      <w:marTop w:val="0"/>
      <w:marBottom w:val="0"/>
      <w:divBdr>
        <w:top w:val="none" w:sz="0" w:space="0" w:color="auto"/>
        <w:left w:val="none" w:sz="0" w:space="0" w:color="auto"/>
        <w:bottom w:val="none" w:sz="0" w:space="0" w:color="auto"/>
        <w:right w:val="none" w:sz="0" w:space="0" w:color="auto"/>
      </w:divBdr>
    </w:div>
    <w:div w:id="963459619">
      <w:bodyDiv w:val="1"/>
      <w:marLeft w:val="0"/>
      <w:marRight w:val="0"/>
      <w:marTop w:val="0"/>
      <w:marBottom w:val="0"/>
      <w:divBdr>
        <w:top w:val="none" w:sz="0" w:space="0" w:color="auto"/>
        <w:left w:val="none" w:sz="0" w:space="0" w:color="auto"/>
        <w:bottom w:val="none" w:sz="0" w:space="0" w:color="auto"/>
        <w:right w:val="none" w:sz="0" w:space="0" w:color="auto"/>
      </w:divBdr>
    </w:div>
    <w:div w:id="963465911">
      <w:bodyDiv w:val="1"/>
      <w:marLeft w:val="0"/>
      <w:marRight w:val="0"/>
      <w:marTop w:val="0"/>
      <w:marBottom w:val="0"/>
      <w:divBdr>
        <w:top w:val="none" w:sz="0" w:space="0" w:color="auto"/>
        <w:left w:val="none" w:sz="0" w:space="0" w:color="auto"/>
        <w:bottom w:val="none" w:sz="0" w:space="0" w:color="auto"/>
        <w:right w:val="none" w:sz="0" w:space="0" w:color="auto"/>
      </w:divBdr>
    </w:div>
    <w:div w:id="963582398">
      <w:bodyDiv w:val="1"/>
      <w:marLeft w:val="0"/>
      <w:marRight w:val="0"/>
      <w:marTop w:val="0"/>
      <w:marBottom w:val="0"/>
      <w:divBdr>
        <w:top w:val="none" w:sz="0" w:space="0" w:color="auto"/>
        <w:left w:val="none" w:sz="0" w:space="0" w:color="auto"/>
        <w:bottom w:val="none" w:sz="0" w:space="0" w:color="auto"/>
        <w:right w:val="none" w:sz="0" w:space="0" w:color="auto"/>
      </w:divBdr>
    </w:div>
    <w:div w:id="963654748">
      <w:bodyDiv w:val="1"/>
      <w:marLeft w:val="0"/>
      <w:marRight w:val="0"/>
      <w:marTop w:val="0"/>
      <w:marBottom w:val="0"/>
      <w:divBdr>
        <w:top w:val="none" w:sz="0" w:space="0" w:color="auto"/>
        <w:left w:val="none" w:sz="0" w:space="0" w:color="auto"/>
        <w:bottom w:val="none" w:sz="0" w:space="0" w:color="auto"/>
        <w:right w:val="none" w:sz="0" w:space="0" w:color="auto"/>
      </w:divBdr>
    </w:div>
    <w:div w:id="963727541">
      <w:bodyDiv w:val="1"/>
      <w:marLeft w:val="0"/>
      <w:marRight w:val="0"/>
      <w:marTop w:val="0"/>
      <w:marBottom w:val="0"/>
      <w:divBdr>
        <w:top w:val="none" w:sz="0" w:space="0" w:color="auto"/>
        <w:left w:val="none" w:sz="0" w:space="0" w:color="auto"/>
        <w:bottom w:val="none" w:sz="0" w:space="0" w:color="auto"/>
        <w:right w:val="none" w:sz="0" w:space="0" w:color="auto"/>
      </w:divBdr>
    </w:div>
    <w:div w:id="963730650">
      <w:bodyDiv w:val="1"/>
      <w:marLeft w:val="0"/>
      <w:marRight w:val="0"/>
      <w:marTop w:val="0"/>
      <w:marBottom w:val="0"/>
      <w:divBdr>
        <w:top w:val="none" w:sz="0" w:space="0" w:color="auto"/>
        <w:left w:val="none" w:sz="0" w:space="0" w:color="auto"/>
        <w:bottom w:val="none" w:sz="0" w:space="0" w:color="auto"/>
        <w:right w:val="none" w:sz="0" w:space="0" w:color="auto"/>
      </w:divBdr>
    </w:div>
    <w:div w:id="964120262">
      <w:bodyDiv w:val="1"/>
      <w:marLeft w:val="0"/>
      <w:marRight w:val="0"/>
      <w:marTop w:val="0"/>
      <w:marBottom w:val="0"/>
      <w:divBdr>
        <w:top w:val="none" w:sz="0" w:space="0" w:color="auto"/>
        <w:left w:val="none" w:sz="0" w:space="0" w:color="auto"/>
        <w:bottom w:val="none" w:sz="0" w:space="0" w:color="auto"/>
        <w:right w:val="none" w:sz="0" w:space="0" w:color="auto"/>
      </w:divBdr>
    </w:div>
    <w:div w:id="964232282">
      <w:bodyDiv w:val="1"/>
      <w:marLeft w:val="0"/>
      <w:marRight w:val="0"/>
      <w:marTop w:val="0"/>
      <w:marBottom w:val="0"/>
      <w:divBdr>
        <w:top w:val="none" w:sz="0" w:space="0" w:color="auto"/>
        <w:left w:val="none" w:sz="0" w:space="0" w:color="auto"/>
        <w:bottom w:val="none" w:sz="0" w:space="0" w:color="auto"/>
        <w:right w:val="none" w:sz="0" w:space="0" w:color="auto"/>
      </w:divBdr>
    </w:div>
    <w:div w:id="964433962">
      <w:bodyDiv w:val="1"/>
      <w:marLeft w:val="0"/>
      <w:marRight w:val="0"/>
      <w:marTop w:val="0"/>
      <w:marBottom w:val="0"/>
      <w:divBdr>
        <w:top w:val="none" w:sz="0" w:space="0" w:color="auto"/>
        <w:left w:val="none" w:sz="0" w:space="0" w:color="auto"/>
        <w:bottom w:val="none" w:sz="0" w:space="0" w:color="auto"/>
        <w:right w:val="none" w:sz="0" w:space="0" w:color="auto"/>
      </w:divBdr>
    </w:div>
    <w:div w:id="964580499">
      <w:bodyDiv w:val="1"/>
      <w:marLeft w:val="0"/>
      <w:marRight w:val="0"/>
      <w:marTop w:val="0"/>
      <w:marBottom w:val="0"/>
      <w:divBdr>
        <w:top w:val="none" w:sz="0" w:space="0" w:color="auto"/>
        <w:left w:val="none" w:sz="0" w:space="0" w:color="auto"/>
        <w:bottom w:val="none" w:sz="0" w:space="0" w:color="auto"/>
        <w:right w:val="none" w:sz="0" w:space="0" w:color="auto"/>
      </w:divBdr>
    </w:div>
    <w:div w:id="964626212">
      <w:bodyDiv w:val="1"/>
      <w:marLeft w:val="0"/>
      <w:marRight w:val="0"/>
      <w:marTop w:val="0"/>
      <w:marBottom w:val="0"/>
      <w:divBdr>
        <w:top w:val="none" w:sz="0" w:space="0" w:color="auto"/>
        <w:left w:val="none" w:sz="0" w:space="0" w:color="auto"/>
        <w:bottom w:val="none" w:sz="0" w:space="0" w:color="auto"/>
        <w:right w:val="none" w:sz="0" w:space="0" w:color="auto"/>
      </w:divBdr>
    </w:div>
    <w:div w:id="964849444">
      <w:bodyDiv w:val="1"/>
      <w:marLeft w:val="0"/>
      <w:marRight w:val="0"/>
      <w:marTop w:val="0"/>
      <w:marBottom w:val="0"/>
      <w:divBdr>
        <w:top w:val="none" w:sz="0" w:space="0" w:color="auto"/>
        <w:left w:val="none" w:sz="0" w:space="0" w:color="auto"/>
        <w:bottom w:val="none" w:sz="0" w:space="0" w:color="auto"/>
        <w:right w:val="none" w:sz="0" w:space="0" w:color="auto"/>
      </w:divBdr>
    </w:div>
    <w:div w:id="964971347">
      <w:bodyDiv w:val="1"/>
      <w:marLeft w:val="0"/>
      <w:marRight w:val="0"/>
      <w:marTop w:val="0"/>
      <w:marBottom w:val="0"/>
      <w:divBdr>
        <w:top w:val="none" w:sz="0" w:space="0" w:color="auto"/>
        <w:left w:val="none" w:sz="0" w:space="0" w:color="auto"/>
        <w:bottom w:val="none" w:sz="0" w:space="0" w:color="auto"/>
        <w:right w:val="none" w:sz="0" w:space="0" w:color="auto"/>
      </w:divBdr>
    </w:div>
    <w:div w:id="965088978">
      <w:bodyDiv w:val="1"/>
      <w:marLeft w:val="0"/>
      <w:marRight w:val="0"/>
      <w:marTop w:val="0"/>
      <w:marBottom w:val="0"/>
      <w:divBdr>
        <w:top w:val="none" w:sz="0" w:space="0" w:color="auto"/>
        <w:left w:val="none" w:sz="0" w:space="0" w:color="auto"/>
        <w:bottom w:val="none" w:sz="0" w:space="0" w:color="auto"/>
        <w:right w:val="none" w:sz="0" w:space="0" w:color="auto"/>
      </w:divBdr>
    </w:div>
    <w:div w:id="965090351">
      <w:bodyDiv w:val="1"/>
      <w:marLeft w:val="0"/>
      <w:marRight w:val="0"/>
      <w:marTop w:val="0"/>
      <w:marBottom w:val="0"/>
      <w:divBdr>
        <w:top w:val="none" w:sz="0" w:space="0" w:color="auto"/>
        <w:left w:val="none" w:sz="0" w:space="0" w:color="auto"/>
        <w:bottom w:val="none" w:sz="0" w:space="0" w:color="auto"/>
        <w:right w:val="none" w:sz="0" w:space="0" w:color="auto"/>
      </w:divBdr>
    </w:div>
    <w:div w:id="965742654">
      <w:bodyDiv w:val="1"/>
      <w:marLeft w:val="0"/>
      <w:marRight w:val="0"/>
      <w:marTop w:val="0"/>
      <w:marBottom w:val="0"/>
      <w:divBdr>
        <w:top w:val="none" w:sz="0" w:space="0" w:color="auto"/>
        <w:left w:val="none" w:sz="0" w:space="0" w:color="auto"/>
        <w:bottom w:val="none" w:sz="0" w:space="0" w:color="auto"/>
        <w:right w:val="none" w:sz="0" w:space="0" w:color="auto"/>
      </w:divBdr>
    </w:div>
    <w:div w:id="965936783">
      <w:bodyDiv w:val="1"/>
      <w:marLeft w:val="0"/>
      <w:marRight w:val="0"/>
      <w:marTop w:val="0"/>
      <w:marBottom w:val="0"/>
      <w:divBdr>
        <w:top w:val="none" w:sz="0" w:space="0" w:color="auto"/>
        <w:left w:val="none" w:sz="0" w:space="0" w:color="auto"/>
        <w:bottom w:val="none" w:sz="0" w:space="0" w:color="auto"/>
        <w:right w:val="none" w:sz="0" w:space="0" w:color="auto"/>
      </w:divBdr>
    </w:div>
    <w:div w:id="966158921">
      <w:bodyDiv w:val="1"/>
      <w:marLeft w:val="0"/>
      <w:marRight w:val="0"/>
      <w:marTop w:val="0"/>
      <w:marBottom w:val="0"/>
      <w:divBdr>
        <w:top w:val="none" w:sz="0" w:space="0" w:color="auto"/>
        <w:left w:val="none" w:sz="0" w:space="0" w:color="auto"/>
        <w:bottom w:val="none" w:sz="0" w:space="0" w:color="auto"/>
        <w:right w:val="none" w:sz="0" w:space="0" w:color="auto"/>
      </w:divBdr>
    </w:div>
    <w:div w:id="966201054">
      <w:bodyDiv w:val="1"/>
      <w:marLeft w:val="0"/>
      <w:marRight w:val="0"/>
      <w:marTop w:val="0"/>
      <w:marBottom w:val="0"/>
      <w:divBdr>
        <w:top w:val="none" w:sz="0" w:space="0" w:color="auto"/>
        <w:left w:val="none" w:sz="0" w:space="0" w:color="auto"/>
        <w:bottom w:val="none" w:sz="0" w:space="0" w:color="auto"/>
        <w:right w:val="none" w:sz="0" w:space="0" w:color="auto"/>
      </w:divBdr>
    </w:div>
    <w:div w:id="966397464">
      <w:bodyDiv w:val="1"/>
      <w:marLeft w:val="0"/>
      <w:marRight w:val="0"/>
      <w:marTop w:val="0"/>
      <w:marBottom w:val="0"/>
      <w:divBdr>
        <w:top w:val="none" w:sz="0" w:space="0" w:color="auto"/>
        <w:left w:val="none" w:sz="0" w:space="0" w:color="auto"/>
        <w:bottom w:val="none" w:sz="0" w:space="0" w:color="auto"/>
        <w:right w:val="none" w:sz="0" w:space="0" w:color="auto"/>
      </w:divBdr>
    </w:div>
    <w:div w:id="966854114">
      <w:bodyDiv w:val="1"/>
      <w:marLeft w:val="0"/>
      <w:marRight w:val="0"/>
      <w:marTop w:val="0"/>
      <w:marBottom w:val="0"/>
      <w:divBdr>
        <w:top w:val="none" w:sz="0" w:space="0" w:color="auto"/>
        <w:left w:val="none" w:sz="0" w:space="0" w:color="auto"/>
        <w:bottom w:val="none" w:sz="0" w:space="0" w:color="auto"/>
        <w:right w:val="none" w:sz="0" w:space="0" w:color="auto"/>
      </w:divBdr>
    </w:div>
    <w:div w:id="967200963">
      <w:bodyDiv w:val="1"/>
      <w:marLeft w:val="0"/>
      <w:marRight w:val="0"/>
      <w:marTop w:val="0"/>
      <w:marBottom w:val="0"/>
      <w:divBdr>
        <w:top w:val="none" w:sz="0" w:space="0" w:color="auto"/>
        <w:left w:val="none" w:sz="0" w:space="0" w:color="auto"/>
        <w:bottom w:val="none" w:sz="0" w:space="0" w:color="auto"/>
        <w:right w:val="none" w:sz="0" w:space="0" w:color="auto"/>
      </w:divBdr>
    </w:div>
    <w:div w:id="967785671">
      <w:bodyDiv w:val="1"/>
      <w:marLeft w:val="0"/>
      <w:marRight w:val="0"/>
      <w:marTop w:val="0"/>
      <w:marBottom w:val="0"/>
      <w:divBdr>
        <w:top w:val="none" w:sz="0" w:space="0" w:color="auto"/>
        <w:left w:val="none" w:sz="0" w:space="0" w:color="auto"/>
        <w:bottom w:val="none" w:sz="0" w:space="0" w:color="auto"/>
        <w:right w:val="none" w:sz="0" w:space="0" w:color="auto"/>
      </w:divBdr>
    </w:div>
    <w:div w:id="967853726">
      <w:bodyDiv w:val="1"/>
      <w:marLeft w:val="0"/>
      <w:marRight w:val="0"/>
      <w:marTop w:val="0"/>
      <w:marBottom w:val="0"/>
      <w:divBdr>
        <w:top w:val="none" w:sz="0" w:space="0" w:color="auto"/>
        <w:left w:val="none" w:sz="0" w:space="0" w:color="auto"/>
        <w:bottom w:val="none" w:sz="0" w:space="0" w:color="auto"/>
        <w:right w:val="none" w:sz="0" w:space="0" w:color="auto"/>
      </w:divBdr>
    </w:div>
    <w:div w:id="967856038">
      <w:bodyDiv w:val="1"/>
      <w:marLeft w:val="0"/>
      <w:marRight w:val="0"/>
      <w:marTop w:val="0"/>
      <w:marBottom w:val="0"/>
      <w:divBdr>
        <w:top w:val="none" w:sz="0" w:space="0" w:color="auto"/>
        <w:left w:val="none" w:sz="0" w:space="0" w:color="auto"/>
        <w:bottom w:val="none" w:sz="0" w:space="0" w:color="auto"/>
        <w:right w:val="none" w:sz="0" w:space="0" w:color="auto"/>
      </w:divBdr>
    </w:div>
    <w:div w:id="967979202">
      <w:bodyDiv w:val="1"/>
      <w:marLeft w:val="0"/>
      <w:marRight w:val="0"/>
      <w:marTop w:val="0"/>
      <w:marBottom w:val="0"/>
      <w:divBdr>
        <w:top w:val="none" w:sz="0" w:space="0" w:color="auto"/>
        <w:left w:val="none" w:sz="0" w:space="0" w:color="auto"/>
        <w:bottom w:val="none" w:sz="0" w:space="0" w:color="auto"/>
        <w:right w:val="none" w:sz="0" w:space="0" w:color="auto"/>
      </w:divBdr>
    </w:div>
    <w:div w:id="968054327">
      <w:bodyDiv w:val="1"/>
      <w:marLeft w:val="0"/>
      <w:marRight w:val="0"/>
      <w:marTop w:val="0"/>
      <w:marBottom w:val="0"/>
      <w:divBdr>
        <w:top w:val="none" w:sz="0" w:space="0" w:color="auto"/>
        <w:left w:val="none" w:sz="0" w:space="0" w:color="auto"/>
        <w:bottom w:val="none" w:sz="0" w:space="0" w:color="auto"/>
        <w:right w:val="none" w:sz="0" w:space="0" w:color="auto"/>
      </w:divBdr>
    </w:div>
    <w:div w:id="968054483">
      <w:bodyDiv w:val="1"/>
      <w:marLeft w:val="0"/>
      <w:marRight w:val="0"/>
      <w:marTop w:val="0"/>
      <w:marBottom w:val="0"/>
      <w:divBdr>
        <w:top w:val="none" w:sz="0" w:space="0" w:color="auto"/>
        <w:left w:val="none" w:sz="0" w:space="0" w:color="auto"/>
        <w:bottom w:val="none" w:sz="0" w:space="0" w:color="auto"/>
        <w:right w:val="none" w:sz="0" w:space="0" w:color="auto"/>
      </w:divBdr>
    </w:div>
    <w:div w:id="968317704">
      <w:bodyDiv w:val="1"/>
      <w:marLeft w:val="0"/>
      <w:marRight w:val="0"/>
      <w:marTop w:val="0"/>
      <w:marBottom w:val="0"/>
      <w:divBdr>
        <w:top w:val="none" w:sz="0" w:space="0" w:color="auto"/>
        <w:left w:val="none" w:sz="0" w:space="0" w:color="auto"/>
        <w:bottom w:val="none" w:sz="0" w:space="0" w:color="auto"/>
        <w:right w:val="none" w:sz="0" w:space="0" w:color="auto"/>
      </w:divBdr>
    </w:div>
    <w:div w:id="968320063">
      <w:bodyDiv w:val="1"/>
      <w:marLeft w:val="0"/>
      <w:marRight w:val="0"/>
      <w:marTop w:val="0"/>
      <w:marBottom w:val="0"/>
      <w:divBdr>
        <w:top w:val="none" w:sz="0" w:space="0" w:color="auto"/>
        <w:left w:val="none" w:sz="0" w:space="0" w:color="auto"/>
        <w:bottom w:val="none" w:sz="0" w:space="0" w:color="auto"/>
        <w:right w:val="none" w:sz="0" w:space="0" w:color="auto"/>
      </w:divBdr>
    </w:div>
    <w:div w:id="969289316">
      <w:bodyDiv w:val="1"/>
      <w:marLeft w:val="0"/>
      <w:marRight w:val="0"/>
      <w:marTop w:val="0"/>
      <w:marBottom w:val="0"/>
      <w:divBdr>
        <w:top w:val="none" w:sz="0" w:space="0" w:color="auto"/>
        <w:left w:val="none" w:sz="0" w:space="0" w:color="auto"/>
        <w:bottom w:val="none" w:sz="0" w:space="0" w:color="auto"/>
        <w:right w:val="none" w:sz="0" w:space="0" w:color="auto"/>
      </w:divBdr>
    </w:div>
    <w:div w:id="969361167">
      <w:bodyDiv w:val="1"/>
      <w:marLeft w:val="0"/>
      <w:marRight w:val="0"/>
      <w:marTop w:val="0"/>
      <w:marBottom w:val="0"/>
      <w:divBdr>
        <w:top w:val="none" w:sz="0" w:space="0" w:color="auto"/>
        <w:left w:val="none" w:sz="0" w:space="0" w:color="auto"/>
        <w:bottom w:val="none" w:sz="0" w:space="0" w:color="auto"/>
        <w:right w:val="none" w:sz="0" w:space="0" w:color="auto"/>
      </w:divBdr>
    </w:div>
    <w:div w:id="969433765">
      <w:bodyDiv w:val="1"/>
      <w:marLeft w:val="0"/>
      <w:marRight w:val="0"/>
      <w:marTop w:val="0"/>
      <w:marBottom w:val="0"/>
      <w:divBdr>
        <w:top w:val="none" w:sz="0" w:space="0" w:color="auto"/>
        <w:left w:val="none" w:sz="0" w:space="0" w:color="auto"/>
        <w:bottom w:val="none" w:sz="0" w:space="0" w:color="auto"/>
        <w:right w:val="none" w:sz="0" w:space="0" w:color="auto"/>
      </w:divBdr>
    </w:div>
    <w:div w:id="969436792">
      <w:bodyDiv w:val="1"/>
      <w:marLeft w:val="0"/>
      <w:marRight w:val="0"/>
      <w:marTop w:val="0"/>
      <w:marBottom w:val="0"/>
      <w:divBdr>
        <w:top w:val="none" w:sz="0" w:space="0" w:color="auto"/>
        <w:left w:val="none" w:sz="0" w:space="0" w:color="auto"/>
        <w:bottom w:val="none" w:sz="0" w:space="0" w:color="auto"/>
        <w:right w:val="none" w:sz="0" w:space="0" w:color="auto"/>
      </w:divBdr>
    </w:div>
    <w:div w:id="969478511">
      <w:bodyDiv w:val="1"/>
      <w:marLeft w:val="0"/>
      <w:marRight w:val="0"/>
      <w:marTop w:val="0"/>
      <w:marBottom w:val="0"/>
      <w:divBdr>
        <w:top w:val="none" w:sz="0" w:space="0" w:color="auto"/>
        <w:left w:val="none" w:sz="0" w:space="0" w:color="auto"/>
        <w:bottom w:val="none" w:sz="0" w:space="0" w:color="auto"/>
        <w:right w:val="none" w:sz="0" w:space="0" w:color="auto"/>
      </w:divBdr>
    </w:div>
    <w:div w:id="969549557">
      <w:bodyDiv w:val="1"/>
      <w:marLeft w:val="0"/>
      <w:marRight w:val="0"/>
      <w:marTop w:val="0"/>
      <w:marBottom w:val="0"/>
      <w:divBdr>
        <w:top w:val="none" w:sz="0" w:space="0" w:color="auto"/>
        <w:left w:val="none" w:sz="0" w:space="0" w:color="auto"/>
        <w:bottom w:val="none" w:sz="0" w:space="0" w:color="auto"/>
        <w:right w:val="none" w:sz="0" w:space="0" w:color="auto"/>
      </w:divBdr>
    </w:div>
    <w:div w:id="970130427">
      <w:bodyDiv w:val="1"/>
      <w:marLeft w:val="0"/>
      <w:marRight w:val="0"/>
      <w:marTop w:val="0"/>
      <w:marBottom w:val="0"/>
      <w:divBdr>
        <w:top w:val="none" w:sz="0" w:space="0" w:color="auto"/>
        <w:left w:val="none" w:sz="0" w:space="0" w:color="auto"/>
        <w:bottom w:val="none" w:sz="0" w:space="0" w:color="auto"/>
        <w:right w:val="none" w:sz="0" w:space="0" w:color="auto"/>
      </w:divBdr>
    </w:div>
    <w:div w:id="970282440">
      <w:bodyDiv w:val="1"/>
      <w:marLeft w:val="0"/>
      <w:marRight w:val="0"/>
      <w:marTop w:val="0"/>
      <w:marBottom w:val="0"/>
      <w:divBdr>
        <w:top w:val="none" w:sz="0" w:space="0" w:color="auto"/>
        <w:left w:val="none" w:sz="0" w:space="0" w:color="auto"/>
        <w:bottom w:val="none" w:sz="0" w:space="0" w:color="auto"/>
        <w:right w:val="none" w:sz="0" w:space="0" w:color="auto"/>
      </w:divBdr>
    </w:div>
    <w:div w:id="970473926">
      <w:bodyDiv w:val="1"/>
      <w:marLeft w:val="0"/>
      <w:marRight w:val="0"/>
      <w:marTop w:val="0"/>
      <w:marBottom w:val="0"/>
      <w:divBdr>
        <w:top w:val="none" w:sz="0" w:space="0" w:color="auto"/>
        <w:left w:val="none" w:sz="0" w:space="0" w:color="auto"/>
        <w:bottom w:val="none" w:sz="0" w:space="0" w:color="auto"/>
        <w:right w:val="none" w:sz="0" w:space="0" w:color="auto"/>
      </w:divBdr>
    </w:div>
    <w:div w:id="970869675">
      <w:bodyDiv w:val="1"/>
      <w:marLeft w:val="0"/>
      <w:marRight w:val="0"/>
      <w:marTop w:val="0"/>
      <w:marBottom w:val="0"/>
      <w:divBdr>
        <w:top w:val="none" w:sz="0" w:space="0" w:color="auto"/>
        <w:left w:val="none" w:sz="0" w:space="0" w:color="auto"/>
        <w:bottom w:val="none" w:sz="0" w:space="0" w:color="auto"/>
        <w:right w:val="none" w:sz="0" w:space="0" w:color="auto"/>
      </w:divBdr>
    </w:div>
    <w:div w:id="970982013">
      <w:bodyDiv w:val="1"/>
      <w:marLeft w:val="0"/>
      <w:marRight w:val="0"/>
      <w:marTop w:val="0"/>
      <w:marBottom w:val="0"/>
      <w:divBdr>
        <w:top w:val="none" w:sz="0" w:space="0" w:color="auto"/>
        <w:left w:val="none" w:sz="0" w:space="0" w:color="auto"/>
        <w:bottom w:val="none" w:sz="0" w:space="0" w:color="auto"/>
        <w:right w:val="none" w:sz="0" w:space="0" w:color="auto"/>
      </w:divBdr>
    </w:div>
    <w:div w:id="971058882">
      <w:bodyDiv w:val="1"/>
      <w:marLeft w:val="0"/>
      <w:marRight w:val="0"/>
      <w:marTop w:val="0"/>
      <w:marBottom w:val="0"/>
      <w:divBdr>
        <w:top w:val="none" w:sz="0" w:space="0" w:color="auto"/>
        <w:left w:val="none" w:sz="0" w:space="0" w:color="auto"/>
        <w:bottom w:val="none" w:sz="0" w:space="0" w:color="auto"/>
        <w:right w:val="none" w:sz="0" w:space="0" w:color="auto"/>
      </w:divBdr>
    </w:div>
    <w:div w:id="971443971">
      <w:bodyDiv w:val="1"/>
      <w:marLeft w:val="0"/>
      <w:marRight w:val="0"/>
      <w:marTop w:val="0"/>
      <w:marBottom w:val="0"/>
      <w:divBdr>
        <w:top w:val="none" w:sz="0" w:space="0" w:color="auto"/>
        <w:left w:val="none" w:sz="0" w:space="0" w:color="auto"/>
        <w:bottom w:val="none" w:sz="0" w:space="0" w:color="auto"/>
        <w:right w:val="none" w:sz="0" w:space="0" w:color="auto"/>
      </w:divBdr>
    </w:div>
    <w:div w:id="971666138">
      <w:bodyDiv w:val="1"/>
      <w:marLeft w:val="0"/>
      <w:marRight w:val="0"/>
      <w:marTop w:val="0"/>
      <w:marBottom w:val="0"/>
      <w:divBdr>
        <w:top w:val="none" w:sz="0" w:space="0" w:color="auto"/>
        <w:left w:val="none" w:sz="0" w:space="0" w:color="auto"/>
        <w:bottom w:val="none" w:sz="0" w:space="0" w:color="auto"/>
        <w:right w:val="none" w:sz="0" w:space="0" w:color="auto"/>
      </w:divBdr>
    </w:div>
    <w:div w:id="971710239">
      <w:bodyDiv w:val="1"/>
      <w:marLeft w:val="0"/>
      <w:marRight w:val="0"/>
      <w:marTop w:val="0"/>
      <w:marBottom w:val="0"/>
      <w:divBdr>
        <w:top w:val="none" w:sz="0" w:space="0" w:color="auto"/>
        <w:left w:val="none" w:sz="0" w:space="0" w:color="auto"/>
        <w:bottom w:val="none" w:sz="0" w:space="0" w:color="auto"/>
        <w:right w:val="none" w:sz="0" w:space="0" w:color="auto"/>
      </w:divBdr>
    </w:div>
    <w:div w:id="972252512">
      <w:bodyDiv w:val="1"/>
      <w:marLeft w:val="0"/>
      <w:marRight w:val="0"/>
      <w:marTop w:val="0"/>
      <w:marBottom w:val="0"/>
      <w:divBdr>
        <w:top w:val="none" w:sz="0" w:space="0" w:color="auto"/>
        <w:left w:val="none" w:sz="0" w:space="0" w:color="auto"/>
        <w:bottom w:val="none" w:sz="0" w:space="0" w:color="auto"/>
        <w:right w:val="none" w:sz="0" w:space="0" w:color="auto"/>
      </w:divBdr>
    </w:div>
    <w:div w:id="972439255">
      <w:bodyDiv w:val="1"/>
      <w:marLeft w:val="0"/>
      <w:marRight w:val="0"/>
      <w:marTop w:val="0"/>
      <w:marBottom w:val="0"/>
      <w:divBdr>
        <w:top w:val="none" w:sz="0" w:space="0" w:color="auto"/>
        <w:left w:val="none" w:sz="0" w:space="0" w:color="auto"/>
        <w:bottom w:val="none" w:sz="0" w:space="0" w:color="auto"/>
        <w:right w:val="none" w:sz="0" w:space="0" w:color="auto"/>
      </w:divBdr>
    </w:div>
    <w:div w:id="972445227">
      <w:bodyDiv w:val="1"/>
      <w:marLeft w:val="0"/>
      <w:marRight w:val="0"/>
      <w:marTop w:val="0"/>
      <w:marBottom w:val="0"/>
      <w:divBdr>
        <w:top w:val="none" w:sz="0" w:space="0" w:color="auto"/>
        <w:left w:val="none" w:sz="0" w:space="0" w:color="auto"/>
        <w:bottom w:val="none" w:sz="0" w:space="0" w:color="auto"/>
        <w:right w:val="none" w:sz="0" w:space="0" w:color="auto"/>
      </w:divBdr>
    </w:div>
    <w:div w:id="972716990">
      <w:bodyDiv w:val="1"/>
      <w:marLeft w:val="0"/>
      <w:marRight w:val="0"/>
      <w:marTop w:val="0"/>
      <w:marBottom w:val="0"/>
      <w:divBdr>
        <w:top w:val="none" w:sz="0" w:space="0" w:color="auto"/>
        <w:left w:val="none" w:sz="0" w:space="0" w:color="auto"/>
        <w:bottom w:val="none" w:sz="0" w:space="0" w:color="auto"/>
        <w:right w:val="none" w:sz="0" w:space="0" w:color="auto"/>
      </w:divBdr>
    </w:div>
    <w:div w:id="972756448">
      <w:bodyDiv w:val="1"/>
      <w:marLeft w:val="0"/>
      <w:marRight w:val="0"/>
      <w:marTop w:val="0"/>
      <w:marBottom w:val="0"/>
      <w:divBdr>
        <w:top w:val="none" w:sz="0" w:space="0" w:color="auto"/>
        <w:left w:val="none" w:sz="0" w:space="0" w:color="auto"/>
        <w:bottom w:val="none" w:sz="0" w:space="0" w:color="auto"/>
        <w:right w:val="none" w:sz="0" w:space="0" w:color="auto"/>
      </w:divBdr>
    </w:div>
    <w:div w:id="972908523">
      <w:bodyDiv w:val="1"/>
      <w:marLeft w:val="0"/>
      <w:marRight w:val="0"/>
      <w:marTop w:val="0"/>
      <w:marBottom w:val="0"/>
      <w:divBdr>
        <w:top w:val="none" w:sz="0" w:space="0" w:color="auto"/>
        <w:left w:val="none" w:sz="0" w:space="0" w:color="auto"/>
        <w:bottom w:val="none" w:sz="0" w:space="0" w:color="auto"/>
        <w:right w:val="none" w:sz="0" w:space="0" w:color="auto"/>
      </w:divBdr>
    </w:div>
    <w:div w:id="972951098">
      <w:bodyDiv w:val="1"/>
      <w:marLeft w:val="0"/>
      <w:marRight w:val="0"/>
      <w:marTop w:val="0"/>
      <w:marBottom w:val="0"/>
      <w:divBdr>
        <w:top w:val="none" w:sz="0" w:space="0" w:color="auto"/>
        <w:left w:val="none" w:sz="0" w:space="0" w:color="auto"/>
        <w:bottom w:val="none" w:sz="0" w:space="0" w:color="auto"/>
        <w:right w:val="none" w:sz="0" w:space="0" w:color="auto"/>
      </w:divBdr>
    </w:div>
    <w:div w:id="973097201">
      <w:bodyDiv w:val="1"/>
      <w:marLeft w:val="0"/>
      <w:marRight w:val="0"/>
      <w:marTop w:val="0"/>
      <w:marBottom w:val="0"/>
      <w:divBdr>
        <w:top w:val="none" w:sz="0" w:space="0" w:color="auto"/>
        <w:left w:val="none" w:sz="0" w:space="0" w:color="auto"/>
        <w:bottom w:val="none" w:sz="0" w:space="0" w:color="auto"/>
        <w:right w:val="none" w:sz="0" w:space="0" w:color="auto"/>
      </w:divBdr>
    </w:div>
    <w:div w:id="973295292">
      <w:bodyDiv w:val="1"/>
      <w:marLeft w:val="0"/>
      <w:marRight w:val="0"/>
      <w:marTop w:val="0"/>
      <w:marBottom w:val="0"/>
      <w:divBdr>
        <w:top w:val="none" w:sz="0" w:space="0" w:color="auto"/>
        <w:left w:val="none" w:sz="0" w:space="0" w:color="auto"/>
        <w:bottom w:val="none" w:sz="0" w:space="0" w:color="auto"/>
        <w:right w:val="none" w:sz="0" w:space="0" w:color="auto"/>
      </w:divBdr>
    </w:div>
    <w:div w:id="973407353">
      <w:bodyDiv w:val="1"/>
      <w:marLeft w:val="0"/>
      <w:marRight w:val="0"/>
      <w:marTop w:val="0"/>
      <w:marBottom w:val="0"/>
      <w:divBdr>
        <w:top w:val="none" w:sz="0" w:space="0" w:color="auto"/>
        <w:left w:val="none" w:sz="0" w:space="0" w:color="auto"/>
        <w:bottom w:val="none" w:sz="0" w:space="0" w:color="auto"/>
        <w:right w:val="none" w:sz="0" w:space="0" w:color="auto"/>
      </w:divBdr>
    </w:div>
    <w:div w:id="973408363">
      <w:bodyDiv w:val="1"/>
      <w:marLeft w:val="0"/>
      <w:marRight w:val="0"/>
      <w:marTop w:val="0"/>
      <w:marBottom w:val="0"/>
      <w:divBdr>
        <w:top w:val="none" w:sz="0" w:space="0" w:color="auto"/>
        <w:left w:val="none" w:sz="0" w:space="0" w:color="auto"/>
        <w:bottom w:val="none" w:sz="0" w:space="0" w:color="auto"/>
        <w:right w:val="none" w:sz="0" w:space="0" w:color="auto"/>
      </w:divBdr>
    </w:div>
    <w:div w:id="973683052">
      <w:bodyDiv w:val="1"/>
      <w:marLeft w:val="0"/>
      <w:marRight w:val="0"/>
      <w:marTop w:val="0"/>
      <w:marBottom w:val="0"/>
      <w:divBdr>
        <w:top w:val="none" w:sz="0" w:space="0" w:color="auto"/>
        <w:left w:val="none" w:sz="0" w:space="0" w:color="auto"/>
        <w:bottom w:val="none" w:sz="0" w:space="0" w:color="auto"/>
        <w:right w:val="none" w:sz="0" w:space="0" w:color="auto"/>
      </w:divBdr>
    </w:div>
    <w:div w:id="973825207">
      <w:bodyDiv w:val="1"/>
      <w:marLeft w:val="0"/>
      <w:marRight w:val="0"/>
      <w:marTop w:val="0"/>
      <w:marBottom w:val="0"/>
      <w:divBdr>
        <w:top w:val="none" w:sz="0" w:space="0" w:color="auto"/>
        <w:left w:val="none" w:sz="0" w:space="0" w:color="auto"/>
        <w:bottom w:val="none" w:sz="0" w:space="0" w:color="auto"/>
        <w:right w:val="none" w:sz="0" w:space="0" w:color="auto"/>
      </w:divBdr>
    </w:div>
    <w:div w:id="974068232">
      <w:bodyDiv w:val="1"/>
      <w:marLeft w:val="0"/>
      <w:marRight w:val="0"/>
      <w:marTop w:val="0"/>
      <w:marBottom w:val="0"/>
      <w:divBdr>
        <w:top w:val="none" w:sz="0" w:space="0" w:color="auto"/>
        <w:left w:val="none" w:sz="0" w:space="0" w:color="auto"/>
        <w:bottom w:val="none" w:sz="0" w:space="0" w:color="auto"/>
        <w:right w:val="none" w:sz="0" w:space="0" w:color="auto"/>
      </w:divBdr>
    </w:div>
    <w:div w:id="974139734">
      <w:bodyDiv w:val="1"/>
      <w:marLeft w:val="0"/>
      <w:marRight w:val="0"/>
      <w:marTop w:val="0"/>
      <w:marBottom w:val="0"/>
      <w:divBdr>
        <w:top w:val="none" w:sz="0" w:space="0" w:color="auto"/>
        <w:left w:val="none" w:sz="0" w:space="0" w:color="auto"/>
        <w:bottom w:val="none" w:sz="0" w:space="0" w:color="auto"/>
        <w:right w:val="none" w:sz="0" w:space="0" w:color="auto"/>
      </w:divBdr>
    </w:div>
    <w:div w:id="974144949">
      <w:bodyDiv w:val="1"/>
      <w:marLeft w:val="0"/>
      <w:marRight w:val="0"/>
      <w:marTop w:val="0"/>
      <w:marBottom w:val="0"/>
      <w:divBdr>
        <w:top w:val="none" w:sz="0" w:space="0" w:color="auto"/>
        <w:left w:val="none" w:sz="0" w:space="0" w:color="auto"/>
        <w:bottom w:val="none" w:sz="0" w:space="0" w:color="auto"/>
        <w:right w:val="none" w:sz="0" w:space="0" w:color="auto"/>
      </w:divBdr>
    </w:div>
    <w:div w:id="974145117">
      <w:bodyDiv w:val="1"/>
      <w:marLeft w:val="0"/>
      <w:marRight w:val="0"/>
      <w:marTop w:val="0"/>
      <w:marBottom w:val="0"/>
      <w:divBdr>
        <w:top w:val="none" w:sz="0" w:space="0" w:color="auto"/>
        <w:left w:val="none" w:sz="0" w:space="0" w:color="auto"/>
        <w:bottom w:val="none" w:sz="0" w:space="0" w:color="auto"/>
        <w:right w:val="none" w:sz="0" w:space="0" w:color="auto"/>
      </w:divBdr>
    </w:div>
    <w:div w:id="974212453">
      <w:bodyDiv w:val="1"/>
      <w:marLeft w:val="0"/>
      <w:marRight w:val="0"/>
      <w:marTop w:val="0"/>
      <w:marBottom w:val="0"/>
      <w:divBdr>
        <w:top w:val="none" w:sz="0" w:space="0" w:color="auto"/>
        <w:left w:val="none" w:sz="0" w:space="0" w:color="auto"/>
        <w:bottom w:val="none" w:sz="0" w:space="0" w:color="auto"/>
        <w:right w:val="none" w:sz="0" w:space="0" w:color="auto"/>
      </w:divBdr>
    </w:div>
    <w:div w:id="974406095">
      <w:bodyDiv w:val="1"/>
      <w:marLeft w:val="0"/>
      <w:marRight w:val="0"/>
      <w:marTop w:val="0"/>
      <w:marBottom w:val="0"/>
      <w:divBdr>
        <w:top w:val="none" w:sz="0" w:space="0" w:color="auto"/>
        <w:left w:val="none" w:sz="0" w:space="0" w:color="auto"/>
        <w:bottom w:val="none" w:sz="0" w:space="0" w:color="auto"/>
        <w:right w:val="none" w:sz="0" w:space="0" w:color="auto"/>
      </w:divBdr>
    </w:div>
    <w:div w:id="974675252">
      <w:bodyDiv w:val="1"/>
      <w:marLeft w:val="0"/>
      <w:marRight w:val="0"/>
      <w:marTop w:val="0"/>
      <w:marBottom w:val="0"/>
      <w:divBdr>
        <w:top w:val="none" w:sz="0" w:space="0" w:color="auto"/>
        <w:left w:val="none" w:sz="0" w:space="0" w:color="auto"/>
        <w:bottom w:val="none" w:sz="0" w:space="0" w:color="auto"/>
        <w:right w:val="none" w:sz="0" w:space="0" w:color="auto"/>
      </w:divBdr>
    </w:div>
    <w:div w:id="974720739">
      <w:bodyDiv w:val="1"/>
      <w:marLeft w:val="0"/>
      <w:marRight w:val="0"/>
      <w:marTop w:val="0"/>
      <w:marBottom w:val="0"/>
      <w:divBdr>
        <w:top w:val="none" w:sz="0" w:space="0" w:color="auto"/>
        <w:left w:val="none" w:sz="0" w:space="0" w:color="auto"/>
        <w:bottom w:val="none" w:sz="0" w:space="0" w:color="auto"/>
        <w:right w:val="none" w:sz="0" w:space="0" w:color="auto"/>
      </w:divBdr>
    </w:div>
    <w:div w:id="974792010">
      <w:bodyDiv w:val="1"/>
      <w:marLeft w:val="0"/>
      <w:marRight w:val="0"/>
      <w:marTop w:val="0"/>
      <w:marBottom w:val="0"/>
      <w:divBdr>
        <w:top w:val="none" w:sz="0" w:space="0" w:color="auto"/>
        <w:left w:val="none" w:sz="0" w:space="0" w:color="auto"/>
        <w:bottom w:val="none" w:sz="0" w:space="0" w:color="auto"/>
        <w:right w:val="none" w:sz="0" w:space="0" w:color="auto"/>
      </w:divBdr>
    </w:div>
    <w:div w:id="974799011">
      <w:bodyDiv w:val="1"/>
      <w:marLeft w:val="0"/>
      <w:marRight w:val="0"/>
      <w:marTop w:val="0"/>
      <w:marBottom w:val="0"/>
      <w:divBdr>
        <w:top w:val="none" w:sz="0" w:space="0" w:color="auto"/>
        <w:left w:val="none" w:sz="0" w:space="0" w:color="auto"/>
        <w:bottom w:val="none" w:sz="0" w:space="0" w:color="auto"/>
        <w:right w:val="none" w:sz="0" w:space="0" w:color="auto"/>
      </w:divBdr>
    </w:div>
    <w:div w:id="974799487">
      <w:bodyDiv w:val="1"/>
      <w:marLeft w:val="0"/>
      <w:marRight w:val="0"/>
      <w:marTop w:val="0"/>
      <w:marBottom w:val="0"/>
      <w:divBdr>
        <w:top w:val="none" w:sz="0" w:space="0" w:color="auto"/>
        <w:left w:val="none" w:sz="0" w:space="0" w:color="auto"/>
        <w:bottom w:val="none" w:sz="0" w:space="0" w:color="auto"/>
        <w:right w:val="none" w:sz="0" w:space="0" w:color="auto"/>
      </w:divBdr>
    </w:div>
    <w:div w:id="974915933">
      <w:bodyDiv w:val="1"/>
      <w:marLeft w:val="0"/>
      <w:marRight w:val="0"/>
      <w:marTop w:val="0"/>
      <w:marBottom w:val="0"/>
      <w:divBdr>
        <w:top w:val="none" w:sz="0" w:space="0" w:color="auto"/>
        <w:left w:val="none" w:sz="0" w:space="0" w:color="auto"/>
        <w:bottom w:val="none" w:sz="0" w:space="0" w:color="auto"/>
        <w:right w:val="none" w:sz="0" w:space="0" w:color="auto"/>
      </w:divBdr>
    </w:div>
    <w:div w:id="974919122">
      <w:bodyDiv w:val="1"/>
      <w:marLeft w:val="0"/>
      <w:marRight w:val="0"/>
      <w:marTop w:val="0"/>
      <w:marBottom w:val="0"/>
      <w:divBdr>
        <w:top w:val="none" w:sz="0" w:space="0" w:color="auto"/>
        <w:left w:val="none" w:sz="0" w:space="0" w:color="auto"/>
        <w:bottom w:val="none" w:sz="0" w:space="0" w:color="auto"/>
        <w:right w:val="none" w:sz="0" w:space="0" w:color="auto"/>
      </w:divBdr>
    </w:div>
    <w:div w:id="974942898">
      <w:bodyDiv w:val="1"/>
      <w:marLeft w:val="0"/>
      <w:marRight w:val="0"/>
      <w:marTop w:val="0"/>
      <w:marBottom w:val="0"/>
      <w:divBdr>
        <w:top w:val="none" w:sz="0" w:space="0" w:color="auto"/>
        <w:left w:val="none" w:sz="0" w:space="0" w:color="auto"/>
        <w:bottom w:val="none" w:sz="0" w:space="0" w:color="auto"/>
        <w:right w:val="none" w:sz="0" w:space="0" w:color="auto"/>
      </w:divBdr>
    </w:div>
    <w:div w:id="975334921">
      <w:bodyDiv w:val="1"/>
      <w:marLeft w:val="0"/>
      <w:marRight w:val="0"/>
      <w:marTop w:val="0"/>
      <w:marBottom w:val="0"/>
      <w:divBdr>
        <w:top w:val="none" w:sz="0" w:space="0" w:color="auto"/>
        <w:left w:val="none" w:sz="0" w:space="0" w:color="auto"/>
        <w:bottom w:val="none" w:sz="0" w:space="0" w:color="auto"/>
        <w:right w:val="none" w:sz="0" w:space="0" w:color="auto"/>
      </w:divBdr>
    </w:div>
    <w:div w:id="975376393">
      <w:bodyDiv w:val="1"/>
      <w:marLeft w:val="0"/>
      <w:marRight w:val="0"/>
      <w:marTop w:val="0"/>
      <w:marBottom w:val="0"/>
      <w:divBdr>
        <w:top w:val="none" w:sz="0" w:space="0" w:color="auto"/>
        <w:left w:val="none" w:sz="0" w:space="0" w:color="auto"/>
        <w:bottom w:val="none" w:sz="0" w:space="0" w:color="auto"/>
        <w:right w:val="none" w:sz="0" w:space="0" w:color="auto"/>
      </w:divBdr>
    </w:div>
    <w:div w:id="975377669">
      <w:bodyDiv w:val="1"/>
      <w:marLeft w:val="0"/>
      <w:marRight w:val="0"/>
      <w:marTop w:val="0"/>
      <w:marBottom w:val="0"/>
      <w:divBdr>
        <w:top w:val="none" w:sz="0" w:space="0" w:color="auto"/>
        <w:left w:val="none" w:sz="0" w:space="0" w:color="auto"/>
        <w:bottom w:val="none" w:sz="0" w:space="0" w:color="auto"/>
        <w:right w:val="none" w:sz="0" w:space="0" w:color="auto"/>
      </w:divBdr>
    </w:div>
    <w:div w:id="975526534">
      <w:bodyDiv w:val="1"/>
      <w:marLeft w:val="0"/>
      <w:marRight w:val="0"/>
      <w:marTop w:val="0"/>
      <w:marBottom w:val="0"/>
      <w:divBdr>
        <w:top w:val="none" w:sz="0" w:space="0" w:color="auto"/>
        <w:left w:val="none" w:sz="0" w:space="0" w:color="auto"/>
        <w:bottom w:val="none" w:sz="0" w:space="0" w:color="auto"/>
        <w:right w:val="none" w:sz="0" w:space="0" w:color="auto"/>
      </w:divBdr>
    </w:div>
    <w:div w:id="975988691">
      <w:bodyDiv w:val="1"/>
      <w:marLeft w:val="0"/>
      <w:marRight w:val="0"/>
      <w:marTop w:val="0"/>
      <w:marBottom w:val="0"/>
      <w:divBdr>
        <w:top w:val="none" w:sz="0" w:space="0" w:color="auto"/>
        <w:left w:val="none" w:sz="0" w:space="0" w:color="auto"/>
        <w:bottom w:val="none" w:sz="0" w:space="0" w:color="auto"/>
        <w:right w:val="none" w:sz="0" w:space="0" w:color="auto"/>
      </w:divBdr>
    </w:div>
    <w:div w:id="976107012">
      <w:bodyDiv w:val="1"/>
      <w:marLeft w:val="0"/>
      <w:marRight w:val="0"/>
      <w:marTop w:val="0"/>
      <w:marBottom w:val="0"/>
      <w:divBdr>
        <w:top w:val="none" w:sz="0" w:space="0" w:color="auto"/>
        <w:left w:val="none" w:sz="0" w:space="0" w:color="auto"/>
        <w:bottom w:val="none" w:sz="0" w:space="0" w:color="auto"/>
        <w:right w:val="none" w:sz="0" w:space="0" w:color="auto"/>
      </w:divBdr>
    </w:div>
    <w:div w:id="976187352">
      <w:bodyDiv w:val="1"/>
      <w:marLeft w:val="0"/>
      <w:marRight w:val="0"/>
      <w:marTop w:val="0"/>
      <w:marBottom w:val="0"/>
      <w:divBdr>
        <w:top w:val="none" w:sz="0" w:space="0" w:color="auto"/>
        <w:left w:val="none" w:sz="0" w:space="0" w:color="auto"/>
        <w:bottom w:val="none" w:sz="0" w:space="0" w:color="auto"/>
        <w:right w:val="none" w:sz="0" w:space="0" w:color="auto"/>
      </w:divBdr>
    </w:div>
    <w:div w:id="976297372">
      <w:bodyDiv w:val="1"/>
      <w:marLeft w:val="0"/>
      <w:marRight w:val="0"/>
      <w:marTop w:val="0"/>
      <w:marBottom w:val="0"/>
      <w:divBdr>
        <w:top w:val="none" w:sz="0" w:space="0" w:color="auto"/>
        <w:left w:val="none" w:sz="0" w:space="0" w:color="auto"/>
        <w:bottom w:val="none" w:sz="0" w:space="0" w:color="auto"/>
        <w:right w:val="none" w:sz="0" w:space="0" w:color="auto"/>
      </w:divBdr>
    </w:div>
    <w:div w:id="976303257">
      <w:bodyDiv w:val="1"/>
      <w:marLeft w:val="0"/>
      <w:marRight w:val="0"/>
      <w:marTop w:val="0"/>
      <w:marBottom w:val="0"/>
      <w:divBdr>
        <w:top w:val="none" w:sz="0" w:space="0" w:color="auto"/>
        <w:left w:val="none" w:sz="0" w:space="0" w:color="auto"/>
        <w:bottom w:val="none" w:sz="0" w:space="0" w:color="auto"/>
        <w:right w:val="none" w:sz="0" w:space="0" w:color="auto"/>
      </w:divBdr>
    </w:div>
    <w:div w:id="976422669">
      <w:bodyDiv w:val="1"/>
      <w:marLeft w:val="0"/>
      <w:marRight w:val="0"/>
      <w:marTop w:val="0"/>
      <w:marBottom w:val="0"/>
      <w:divBdr>
        <w:top w:val="none" w:sz="0" w:space="0" w:color="auto"/>
        <w:left w:val="none" w:sz="0" w:space="0" w:color="auto"/>
        <w:bottom w:val="none" w:sz="0" w:space="0" w:color="auto"/>
        <w:right w:val="none" w:sz="0" w:space="0" w:color="auto"/>
      </w:divBdr>
    </w:div>
    <w:div w:id="976573452">
      <w:bodyDiv w:val="1"/>
      <w:marLeft w:val="0"/>
      <w:marRight w:val="0"/>
      <w:marTop w:val="0"/>
      <w:marBottom w:val="0"/>
      <w:divBdr>
        <w:top w:val="none" w:sz="0" w:space="0" w:color="auto"/>
        <w:left w:val="none" w:sz="0" w:space="0" w:color="auto"/>
        <w:bottom w:val="none" w:sz="0" w:space="0" w:color="auto"/>
        <w:right w:val="none" w:sz="0" w:space="0" w:color="auto"/>
      </w:divBdr>
    </w:div>
    <w:div w:id="976573855">
      <w:bodyDiv w:val="1"/>
      <w:marLeft w:val="0"/>
      <w:marRight w:val="0"/>
      <w:marTop w:val="0"/>
      <w:marBottom w:val="0"/>
      <w:divBdr>
        <w:top w:val="none" w:sz="0" w:space="0" w:color="auto"/>
        <w:left w:val="none" w:sz="0" w:space="0" w:color="auto"/>
        <w:bottom w:val="none" w:sz="0" w:space="0" w:color="auto"/>
        <w:right w:val="none" w:sz="0" w:space="0" w:color="auto"/>
      </w:divBdr>
    </w:div>
    <w:div w:id="976648738">
      <w:bodyDiv w:val="1"/>
      <w:marLeft w:val="0"/>
      <w:marRight w:val="0"/>
      <w:marTop w:val="0"/>
      <w:marBottom w:val="0"/>
      <w:divBdr>
        <w:top w:val="none" w:sz="0" w:space="0" w:color="auto"/>
        <w:left w:val="none" w:sz="0" w:space="0" w:color="auto"/>
        <w:bottom w:val="none" w:sz="0" w:space="0" w:color="auto"/>
        <w:right w:val="none" w:sz="0" w:space="0" w:color="auto"/>
      </w:divBdr>
    </w:div>
    <w:div w:id="976762233">
      <w:bodyDiv w:val="1"/>
      <w:marLeft w:val="0"/>
      <w:marRight w:val="0"/>
      <w:marTop w:val="0"/>
      <w:marBottom w:val="0"/>
      <w:divBdr>
        <w:top w:val="none" w:sz="0" w:space="0" w:color="auto"/>
        <w:left w:val="none" w:sz="0" w:space="0" w:color="auto"/>
        <w:bottom w:val="none" w:sz="0" w:space="0" w:color="auto"/>
        <w:right w:val="none" w:sz="0" w:space="0" w:color="auto"/>
      </w:divBdr>
    </w:div>
    <w:div w:id="977026338">
      <w:bodyDiv w:val="1"/>
      <w:marLeft w:val="0"/>
      <w:marRight w:val="0"/>
      <w:marTop w:val="0"/>
      <w:marBottom w:val="0"/>
      <w:divBdr>
        <w:top w:val="none" w:sz="0" w:space="0" w:color="auto"/>
        <w:left w:val="none" w:sz="0" w:space="0" w:color="auto"/>
        <w:bottom w:val="none" w:sz="0" w:space="0" w:color="auto"/>
        <w:right w:val="none" w:sz="0" w:space="0" w:color="auto"/>
      </w:divBdr>
    </w:div>
    <w:div w:id="977144173">
      <w:bodyDiv w:val="1"/>
      <w:marLeft w:val="0"/>
      <w:marRight w:val="0"/>
      <w:marTop w:val="0"/>
      <w:marBottom w:val="0"/>
      <w:divBdr>
        <w:top w:val="none" w:sz="0" w:space="0" w:color="auto"/>
        <w:left w:val="none" w:sz="0" w:space="0" w:color="auto"/>
        <w:bottom w:val="none" w:sz="0" w:space="0" w:color="auto"/>
        <w:right w:val="none" w:sz="0" w:space="0" w:color="auto"/>
      </w:divBdr>
    </w:div>
    <w:div w:id="977338963">
      <w:bodyDiv w:val="1"/>
      <w:marLeft w:val="0"/>
      <w:marRight w:val="0"/>
      <w:marTop w:val="0"/>
      <w:marBottom w:val="0"/>
      <w:divBdr>
        <w:top w:val="none" w:sz="0" w:space="0" w:color="auto"/>
        <w:left w:val="none" w:sz="0" w:space="0" w:color="auto"/>
        <w:bottom w:val="none" w:sz="0" w:space="0" w:color="auto"/>
        <w:right w:val="none" w:sz="0" w:space="0" w:color="auto"/>
      </w:divBdr>
    </w:div>
    <w:div w:id="977344729">
      <w:bodyDiv w:val="1"/>
      <w:marLeft w:val="0"/>
      <w:marRight w:val="0"/>
      <w:marTop w:val="0"/>
      <w:marBottom w:val="0"/>
      <w:divBdr>
        <w:top w:val="none" w:sz="0" w:space="0" w:color="auto"/>
        <w:left w:val="none" w:sz="0" w:space="0" w:color="auto"/>
        <w:bottom w:val="none" w:sz="0" w:space="0" w:color="auto"/>
        <w:right w:val="none" w:sz="0" w:space="0" w:color="auto"/>
      </w:divBdr>
    </w:div>
    <w:div w:id="977489531">
      <w:bodyDiv w:val="1"/>
      <w:marLeft w:val="0"/>
      <w:marRight w:val="0"/>
      <w:marTop w:val="0"/>
      <w:marBottom w:val="0"/>
      <w:divBdr>
        <w:top w:val="none" w:sz="0" w:space="0" w:color="auto"/>
        <w:left w:val="none" w:sz="0" w:space="0" w:color="auto"/>
        <w:bottom w:val="none" w:sz="0" w:space="0" w:color="auto"/>
        <w:right w:val="none" w:sz="0" w:space="0" w:color="auto"/>
      </w:divBdr>
    </w:div>
    <w:div w:id="977612910">
      <w:bodyDiv w:val="1"/>
      <w:marLeft w:val="0"/>
      <w:marRight w:val="0"/>
      <w:marTop w:val="0"/>
      <w:marBottom w:val="0"/>
      <w:divBdr>
        <w:top w:val="none" w:sz="0" w:space="0" w:color="auto"/>
        <w:left w:val="none" w:sz="0" w:space="0" w:color="auto"/>
        <w:bottom w:val="none" w:sz="0" w:space="0" w:color="auto"/>
        <w:right w:val="none" w:sz="0" w:space="0" w:color="auto"/>
      </w:divBdr>
    </w:div>
    <w:div w:id="977682194">
      <w:bodyDiv w:val="1"/>
      <w:marLeft w:val="0"/>
      <w:marRight w:val="0"/>
      <w:marTop w:val="0"/>
      <w:marBottom w:val="0"/>
      <w:divBdr>
        <w:top w:val="none" w:sz="0" w:space="0" w:color="auto"/>
        <w:left w:val="none" w:sz="0" w:space="0" w:color="auto"/>
        <w:bottom w:val="none" w:sz="0" w:space="0" w:color="auto"/>
        <w:right w:val="none" w:sz="0" w:space="0" w:color="auto"/>
      </w:divBdr>
    </w:div>
    <w:div w:id="977756814">
      <w:bodyDiv w:val="1"/>
      <w:marLeft w:val="0"/>
      <w:marRight w:val="0"/>
      <w:marTop w:val="0"/>
      <w:marBottom w:val="0"/>
      <w:divBdr>
        <w:top w:val="none" w:sz="0" w:space="0" w:color="auto"/>
        <w:left w:val="none" w:sz="0" w:space="0" w:color="auto"/>
        <w:bottom w:val="none" w:sz="0" w:space="0" w:color="auto"/>
        <w:right w:val="none" w:sz="0" w:space="0" w:color="auto"/>
      </w:divBdr>
    </w:div>
    <w:div w:id="978263318">
      <w:bodyDiv w:val="1"/>
      <w:marLeft w:val="0"/>
      <w:marRight w:val="0"/>
      <w:marTop w:val="0"/>
      <w:marBottom w:val="0"/>
      <w:divBdr>
        <w:top w:val="none" w:sz="0" w:space="0" w:color="auto"/>
        <w:left w:val="none" w:sz="0" w:space="0" w:color="auto"/>
        <w:bottom w:val="none" w:sz="0" w:space="0" w:color="auto"/>
        <w:right w:val="none" w:sz="0" w:space="0" w:color="auto"/>
      </w:divBdr>
    </w:div>
    <w:div w:id="978265163">
      <w:bodyDiv w:val="1"/>
      <w:marLeft w:val="0"/>
      <w:marRight w:val="0"/>
      <w:marTop w:val="0"/>
      <w:marBottom w:val="0"/>
      <w:divBdr>
        <w:top w:val="none" w:sz="0" w:space="0" w:color="auto"/>
        <w:left w:val="none" w:sz="0" w:space="0" w:color="auto"/>
        <w:bottom w:val="none" w:sz="0" w:space="0" w:color="auto"/>
        <w:right w:val="none" w:sz="0" w:space="0" w:color="auto"/>
      </w:divBdr>
    </w:div>
    <w:div w:id="978268680">
      <w:bodyDiv w:val="1"/>
      <w:marLeft w:val="0"/>
      <w:marRight w:val="0"/>
      <w:marTop w:val="0"/>
      <w:marBottom w:val="0"/>
      <w:divBdr>
        <w:top w:val="none" w:sz="0" w:space="0" w:color="auto"/>
        <w:left w:val="none" w:sz="0" w:space="0" w:color="auto"/>
        <w:bottom w:val="none" w:sz="0" w:space="0" w:color="auto"/>
        <w:right w:val="none" w:sz="0" w:space="0" w:color="auto"/>
      </w:divBdr>
    </w:div>
    <w:div w:id="978270643">
      <w:bodyDiv w:val="1"/>
      <w:marLeft w:val="0"/>
      <w:marRight w:val="0"/>
      <w:marTop w:val="0"/>
      <w:marBottom w:val="0"/>
      <w:divBdr>
        <w:top w:val="none" w:sz="0" w:space="0" w:color="auto"/>
        <w:left w:val="none" w:sz="0" w:space="0" w:color="auto"/>
        <w:bottom w:val="none" w:sz="0" w:space="0" w:color="auto"/>
        <w:right w:val="none" w:sz="0" w:space="0" w:color="auto"/>
      </w:divBdr>
    </w:div>
    <w:div w:id="978345954">
      <w:bodyDiv w:val="1"/>
      <w:marLeft w:val="0"/>
      <w:marRight w:val="0"/>
      <w:marTop w:val="0"/>
      <w:marBottom w:val="0"/>
      <w:divBdr>
        <w:top w:val="none" w:sz="0" w:space="0" w:color="auto"/>
        <w:left w:val="none" w:sz="0" w:space="0" w:color="auto"/>
        <w:bottom w:val="none" w:sz="0" w:space="0" w:color="auto"/>
        <w:right w:val="none" w:sz="0" w:space="0" w:color="auto"/>
      </w:divBdr>
    </w:div>
    <w:div w:id="978534509">
      <w:bodyDiv w:val="1"/>
      <w:marLeft w:val="0"/>
      <w:marRight w:val="0"/>
      <w:marTop w:val="0"/>
      <w:marBottom w:val="0"/>
      <w:divBdr>
        <w:top w:val="none" w:sz="0" w:space="0" w:color="auto"/>
        <w:left w:val="none" w:sz="0" w:space="0" w:color="auto"/>
        <w:bottom w:val="none" w:sz="0" w:space="0" w:color="auto"/>
        <w:right w:val="none" w:sz="0" w:space="0" w:color="auto"/>
      </w:divBdr>
    </w:div>
    <w:div w:id="978655246">
      <w:bodyDiv w:val="1"/>
      <w:marLeft w:val="0"/>
      <w:marRight w:val="0"/>
      <w:marTop w:val="0"/>
      <w:marBottom w:val="0"/>
      <w:divBdr>
        <w:top w:val="none" w:sz="0" w:space="0" w:color="auto"/>
        <w:left w:val="none" w:sz="0" w:space="0" w:color="auto"/>
        <w:bottom w:val="none" w:sz="0" w:space="0" w:color="auto"/>
        <w:right w:val="none" w:sz="0" w:space="0" w:color="auto"/>
      </w:divBdr>
    </w:div>
    <w:div w:id="978805266">
      <w:bodyDiv w:val="1"/>
      <w:marLeft w:val="0"/>
      <w:marRight w:val="0"/>
      <w:marTop w:val="0"/>
      <w:marBottom w:val="0"/>
      <w:divBdr>
        <w:top w:val="none" w:sz="0" w:space="0" w:color="auto"/>
        <w:left w:val="none" w:sz="0" w:space="0" w:color="auto"/>
        <w:bottom w:val="none" w:sz="0" w:space="0" w:color="auto"/>
        <w:right w:val="none" w:sz="0" w:space="0" w:color="auto"/>
      </w:divBdr>
    </w:div>
    <w:div w:id="979072125">
      <w:bodyDiv w:val="1"/>
      <w:marLeft w:val="0"/>
      <w:marRight w:val="0"/>
      <w:marTop w:val="0"/>
      <w:marBottom w:val="0"/>
      <w:divBdr>
        <w:top w:val="none" w:sz="0" w:space="0" w:color="auto"/>
        <w:left w:val="none" w:sz="0" w:space="0" w:color="auto"/>
        <w:bottom w:val="none" w:sz="0" w:space="0" w:color="auto"/>
        <w:right w:val="none" w:sz="0" w:space="0" w:color="auto"/>
      </w:divBdr>
    </w:div>
    <w:div w:id="979530532">
      <w:bodyDiv w:val="1"/>
      <w:marLeft w:val="0"/>
      <w:marRight w:val="0"/>
      <w:marTop w:val="0"/>
      <w:marBottom w:val="0"/>
      <w:divBdr>
        <w:top w:val="none" w:sz="0" w:space="0" w:color="auto"/>
        <w:left w:val="none" w:sz="0" w:space="0" w:color="auto"/>
        <w:bottom w:val="none" w:sz="0" w:space="0" w:color="auto"/>
        <w:right w:val="none" w:sz="0" w:space="0" w:color="auto"/>
      </w:divBdr>
    </w:div>
    <w:div w:id="979580858">
      <w:bodyDiv w:val="1"/>
      <w:marLeft w:val="0"/>
      <w:marRight w:val="0"/>
      <w:marTop w:val="0"/>
      <w:marBottom w:val="0"/>
      <w:divBdr>
        <w:top w:val="none" w:sz="0" w:space="0" w:color="auto"/>
        <w:left w:val="none" w:sz="0" w:space="0" w:color="auto"/>
        <w:bottom w:val="none" w:sz="0" w:space="0" w:color="auto"/>
        <w:right w:val="none" w:sz="0" w:space="0" w:color="auto"/>
      </w:divBdr>
    </w:div>
    <w:div w:id="979724768">
      <w:bodyDiv w:val="1"/>
      <w:marLeft w:val="0"/>
      <w:marRight w:val="0"/>
      <w:marTop w:val="0"/>
      <w:marBottom w:val="0"/>
      <w:divBdr>
        <w:top w:val="none" w:sz="0" w:space="0" w:color="auto"/>
        <w:left w:val="none" w:sz="0" w:space="0" w:color="auto"/>
        <w:bottom w:val="none" w:sz="0" w:space="0" w:color="auto"/>
        <w:right w:val="none" w:sz="0" w:space="0" w:color="auto"/>
      </w:divBdr>
    </w:div>
    <w:div w:id="979725663">
      <w:bodyDiv w:val="1"/>
      <w:marLeft w:val="0"/>
      <w:marRight w:val="0"/>
      <w:marTop w:val="0"/>
      <w:marBottom w:val="0"/>
      <w:divBdr>
        <w:top w:val="none" w:sz="0" w:space="0" w:color="auto"/>
        <w:left w:val="none" w:sz="0" w:space="0" w:color="auto"/>
        <w:bottom w:val="none" w:sz="0" w:space="0" w:color="auto"/>
        <w:right w:val="none" w:sz="0" w:space="0" w:color="auto"/>
      </w:divBdr>
    </w:div>
    <w:div w:id="979728484">
      <w:bodyDiv w:val="1"/>
      <w:marLeft w:val="0"/>
      <w:marRight w:val="0"/>
      <w:marTop w:val="0"/>
      <w:marBottom w:val="0"/>
      <w:divBdr>
        <w:top w:val="none" w:sz="0" w:space="0" w:color="auto"/>
        <w:left w:val="none" w:sz="0" w:space="0" w:color="auto"/>
        <w:bottom w:val="none" w:sz="0" w:space="0" w:color="auto"/>
        <w:right w:val="none" w:sz="0" w:space="0" w:color="auto"/>
      </w:divBdr>
    </w:div>
    <w:div w:id="980109858">
      <w:bodyDiv w:val="1"/>
      <w:marLeft w:val="0"/>
      <w:marRight w:val="0"/>
      <w:marTop w:val="0"/>
      <w:marBottom w:val="0"/>
      <w:divBdr>
        <w:top w:val="none" w:sz="0" w:space="0" w:color="auto"/>
        <w:left w:val="none" w:sz="0" w:space="0" w:color="auto"/>
        <w:bottom w:val="none" w:sz="0" w:space="0" w:color="auto"/>
        <w:right w:val="none" w:sz="0" w:space="0" w:color="auto"/>
      </w:divBdr>
    </w:div>
    <w:div w:id="980160440">
      <w:bodyDiv w:val="1"/>
      <w:marLeft w:val="0"/>
      <w:marRight w:val="0"/>
      <w:marTop w:val="0"/>
      <w:marBottom w:val="0"/>
      <w:divBdr>
        <w:top w:val="none" w:sz="0" w:space="0" w:color="auto"/>
        <w:left w:val="none" w:sz="0" w:space="0" w:color="auto"/>
        <w:bottom w:val="none" w:sz="0" w:space="0" w:color="auto"/>
        <w:right w:val="none" w:sz="0" w:space="0" w:color="auto"/>
      </w:divBdr>
    </w:div>
    <w:div w:id="980184534">
      <w:bodyDiv w:val="1"/>
      <w:marLeft w:val="0"/>
      <w:marRight w:val="0"/>
      <w:marTop w:val="0"/>
      <w:marBottom w:val="0"/>
      <w:divBdr>
        <w:top w:val="none" w:sz="0" w:space="0" w:color="auto"/>
        <w:left w:val="none" w:sz="0" w:space="0" w:color="auto"/>
        <w:bottom w:val="none" w:sz="0" w:space="0" w:color="auto"/>
        <w:right w:val="none" w:sz="0" w:space="0" w:color="auto"/>
      </w:divBdr>
    </w:div>
    <w:div w:id="980421049">
      <w:bodyDiv w:val="1"/>
      <w:marLeft w:val="0"/>
      <w:marRight w:val="0"/>
      <w:marTop w:val="0"/>
      <w:marBottom w:val="0"/>
      <w:divBdr>
        <w:top w:val="none" w:sz="0" w:space="0" w:color="auto"/>
        <w:left w:val="none" w:sz="0" w:space="0" w:color="auto"/>
        <w:bottom w:val="none" w:sz="0" w:space="0" w:color="auto"/>
        <w:right w:val="none" w:sz="0" w:space="0" w:color="auto"/>
      </w:divBdr>
    </w:div>
    <w:div w:id="980503304">
      <w:bodyDiv w:val="1"/>
      <w:marLeft w:val="0"/>
      <w:marRight w:val="0"/>
      <w:marTop w:val="0"/>
      <w:marBottom w:val="0"/>
      <w:divBdr>
        <w:top w:val="none" w:sz="0" w:space="0" w:color="auto"/>
        <w:left w:val="none" w:sz="0" w:space="0" w:color="auto"/>
        <w:bottom w:val="none" w:sz="0" w:space="0" w:color="auto"/>
        <w:right w:val="none" w:sz="0" w:space="0" w:color="auto"/>
      </w:divBdr>
    </w:div>
    <w:div w:id="980842818">
      <w:bodyDiv w:val="1"/>
      <w:marLeft w:val="0"/>
      <w:marRight w:val="0"/>
      <w:marTop w:val="0"/>
      <w:marBottom w:val="0"/>
      <w:divBdr>
        <w:top w:val="none" w:sz="0" w:space="0" w:color="auto"/>
        <w:left w:val="none" w:sz="0" w:space="0" w:color="auto"/>
        <w:bottom w:val="none" w:sz="0" w:space="0" w:color="auto"/>
        <w:right w:val="none" w:sz="0" w:space="0" w:color="auto"/>
      </w:divBdr>
    </w:div>
    <w:div w:id="980966806">
      <w:bodyDiv w:val="1"/>
      <w:marLeft w:val="0"/>
      <w:marRight w:val="0"/>
      <w:marTop w:val="0"/>
      <w:marBottom w:val="0"/>
      <w:divBdr>
        <w:top w:val="none" w:sz="0" w:space="0" w:color="auto"/>
        <w:left w:val="none" w:sz="0" w:space="0" w:color="auto"/>
        <w:bottom w:val="none" w:sz="0" w:space="0" w:color="auto"/>
        <w:right w:val="none" w:sz="0" w:space="0" w:color="auto"/>
      </w:divBdr>
    </w:div>
    <w:div w:id="981038425">
      <w:bodyDiv w:val="1"/>
      <w:marLeft w:val="0"/>
      <w:marRight w:val="0"/>
      <w:marTop w:val="0"/>
      <w:marBottom w:val="0"/>
      <w:divBdr>
        <w:top w:val="none" w:sz="0" w:space="0" w:color="auto"/>
        <w:left w:val="none" w:sz="0" w:space="0" w:color="auto"/>
        <w:bottom w:val="none" w:sz="0" w:space="0" w:color="auto"/>
        <w:right w:val="none" w:sz="0" w:space="0" w:color="auto"/>
      </w:divBdr>
    </w:div>
    <w:div w:id="981151296">
      <w:bodyDiv w:val="1"/>
      <w:marLeft w:val="0"/>
      <w:marRight w:val="0"/>
      <w:marTop w:val="0"/>
      <w:marBottom w:val="0"/>
      <w:divBdr>
        <w:top w:val="none" w:sz="0" w:space="0" w:color="auto"/>
        <w:left w:val="none" w:sz="0" w:space="0" w:color="auto"/>
        <w:bottom w:val="none" w:sz="0" w:space="0" w:color="auto"/>
        <w:right w:val="none" w:sz="0" w:space="0" w:color="auto"/>
      </w:divBdr>
    </w:div>
    <w:div w:id="981156060">
      <w:bodyDiv w:val="1"/>
      <w:marLeft w:val="0"/>
      <w:marRight w:val="0"/>
      <w:marTop w:val="0"/>
      <w:marBottom w:val="0"/>
      <w:divBdr>
        <w:top w:val="none" w:sz="0" w:space="0" w:color="auto"/>
        <w:left w:val="none" w:sz="0" w:space="0" w:color="auto"/>
        <w:bottom w:val="none" w:sz="0" w:space="0" w:color="auto"/>
        <w:right w:val="none" w:sz="0" w:space="0" w:color="auto"/>
      </w:divBdr>
    </w:div>
    <w:div w:id="981348327">
      <w:bodyDiv w:val="1"/>
      <w:marLeft w:val="0"/>
      <w:marRight w:val="0"/>
      <w:marTop w:val="0"/>
      <w:marBottom w:val="0"/>
      <w:divBdr>
        <w:top w:val="none" w:sz="0" w:space="0" w:color="auto"/>
        <w:left w:val="none" w:sz="0" w:space="0" w:color="auto"/>
        <w:bottom w:val="none" w:sz="0" w:space="0" w:color="auto"/>
        <w:right w:val="none" w:sz="0" w:space="0" w:color="auto"/>
      </w:divBdr>
    </w:div>
    <w:div w:id="981351662">
      <w:bodyDiv w:val="1"/>
      <w:marLeft w:val="0"/>
      <w:marRight w:val="0"/>
      <w:marTop w:val="0"/>
      <w:marBottom w:val="0"/>
      <w:divBdr>
        <w:top w:val="none" w:sz="0" w:space="0" w:color="auto"/>
        <w:left w:val="none" w:sz="0" w:space="0" w:color="auto"/>
        <w:bottom w:val="none" w:sz="0" w:space="0" w:color="auto"/>
        <w:right w:val="none" w:sz="0" w:space="0" w:color="auto"/>
      </w:divBdr>
    </w:div>
    <w:div w:id="981427842">
      <w:bodyDiv w:val="1"/>
      <w:marLeft w:val="0"/>
      <w:marRight w:val="0"/>
      <w:marTop w:val="0"/>
      <w:marBottom w:val="0"/>
      <w:divBdr>
        <w:top w:val="none" w:sz="0" w:space="0" w:color="auto"/>
        <w:left w:val="none" w:sz="0" w:space="0" w:color="auto"/>
        <w:bottom w:val="none" w:sz="0" w:space="0" w:color="auto"/>
        <w:right w:val="none" w:sz="0" w:space="0" w:color="auto"/>
      </w:divBdr>
    </w:div>
    <w:div w:id="981470589">
      <w:bodyDiv w:val="1"/>
      <w:marLeft w:val="0"/>
      <w:marRight w:val="0"/>
      <w:marTop w:val="0"/>
      <w:marBottom w:val="0"/>
      <w:divBdr>
        <w:top w:val="none" w:sz="0" w:space="0" w:color="auto"/>
        <w:left w:val="none" w:sz="0" w:space="0" w:color="auto"/>
        <w:bottom w:val="none" w:sz="0" w:space="0" w:color="auto"/>
        <w:right w:val="none" w:sz="0" w:space="0" w:color="auto"/>
      </w:divBdr>
    </w:div>
    <w:div w:id="982127305">
      <w:bodyDiv w:val="1"/>
      <w:marLeft w:val="0"/>
      <w:marRight w:val="0"/>
      <w:marTop w:val="0"/>
      <w:marBottom w:val="0"/>
      <w:divBdr>
        <w:top w:val="none" w:sz="0" w:space="0" w:color="auto"/>
        <w:left w:val="none" w:sz="0" w:space="0" w:color="auto"/>
        <w:bottom w:val="none" w:sz="0" w:space="0" w:color="auto"/>
        <w:right w:val="none" w:sz="0" w:space="0" w:color="auto"/>
      </w:divBdr>
    </w:div>
    <w:div w:id="982349073">
      <w:bodyDiv w:val="1"/>
      <w:marLeft w:val="0"/>
      <w:marRight w:val="0"/>
      <w:marTop w:val="0"/>
      <w:marBottom w:val="0"/>
      <w:divBdr>
        <w:top w:val="none" w:sz="0" w:space="0" w:color="auto"/>
        <w:left w:val="none" w:sz="0" w:space="0" w:color="auto"/>
        <w:bottom w:val="none" w:sz="0" w:space="0" w:color="auto"/>
        <w:right w:val="none" w:sz="0" w:space="0" w:color="auto"/>
      </w:divBdr>
    </w:div>
    <w:div w:id="982392172">
      <w:bodyDiv w:val="1"/>
      <w:marLeft w:val="0"/>
      <w:marRight w:val="0"/>
      <w:marTop w:val="0"/>
      <w:marBottom w:val="0"/>
      <w:divBdr>
        <w:top w:val="none" w:sz="0" w:space="0" w:color="auto"/>
        <w:left w:val="none" w:sz="0" w:space="0" w:color="auto"/>
        <w:bottom w:val="none" w:sz="0" w:space="0" w:color="auto"/>
        <w:right w:val="none" w:sz="0" w:space="0" w:color="auto"/>
      </w:divBdr>
    </w:div>
    <w:div w:id="982393435">
      <w:bodyDiv w:val="1"/>
      <w:marLeft w:val="0"/>
      <w:marRight w:val="0"/>
      <w:marTop w:val="0"/>
      <w:marBottom w:val="0"/>
      <w:divBdr>
        <w:top w:val="none" w:sz="0" w:space="0" w:color="auto"/>
        <w:left w:val="none" w:sz="0" w:space="0" w:color="auto"/>
        <w:bottom w:val="none" w:sz="0" w:space="0" w:color="auto"/>
        <w:right w:val="none" w:sz="0" w:space="0" w:color="auto"/>
      </w:divBdr>
    </w:div>
    <w:div w:id="982588266">
      <w:bodyDiv w:val="1"/>
      <w:marLeft w:val="0"/>
      <w:marRight w:val="0"/>
      <w:marTop w:val="0"/>
      <w:marBottom w:val="0"/>
      <w:divBdr>
        <w:top w:val="none" w:sz="0" w:space="0" w:color="auto"/>
        <w:left w:val="none" w:sz="0" w:space="0" w:color="auto"/>
        <w:bottom w:val="none" w:sz="0" w:space="0" w:color="auto"/>
        <w:right w:val="none" w:sz="0" w:space="0" w:color="auto"/>
      </w:divBdr>
    </w:div>
    <w:div w:id="982735618">
      <w:bodyDiv w:val="1"/>
      <w:marLeft w:val="0"/>
      <w:marRight w:val="0"/>
      <w:marTop w:val="0"/>
      <w:marBottom w:val="0"/>
      <w:divBdr>
        <w:top w:val="none" w:sz="0" w:space="0" w:color="auto"/>
        <w:left w:val="none" w:sz="0" w:space="0" w:color="auto"/>
        <w:bottom w:val="none" w:sz="0" w:space="0" w:color="auto"/>
        <w:right w:val="none" w:sz="0" w:space="0" w:color="auto"/>
      </w:divBdr>
    </w:div>
    <w:div w:id="982809638">
      <w:bodyDiv w:val="1"/>
      <w:marLeft w:val="0"/>
      <w:marRight w:val="0"/>
      <w:marTop w:val="0"/>
      <w:marBottom w:val="0"/>
      <w:divBdr>
        <w:top w:val="none" w:sz="0" w:space="0" w:color="auto"/>
        <w:left w:val="none" w:sz="0" w:space="0" w:color="auto"/>
        <w:bottom w:val="none" w:sz="0" w:space="0" w:color="auto"/>
        <w:right w:val="none" w:sz="0" w:space="0" w:color="auto"/>
      </w:divBdr>
    </w:div>
    <w:div w:id="982926442">
      <w:bodyDiv w:val="1"/>
      <w:marLeft w:val="0"/>
      <w:marRight w:val="0"/>
      <w:marTop w:val="0"/>
      <w:marBottom w:val="0"/>
      <w:divBdr>
        <w:top w:val="none" w:sz="0" w:space="0" w:color="auto"/>
        <w:left w:val="none" w:sz="0" w:space="0" w:color="auto"/>
        <w:bottom w:val="none" w:sz="0" w:space="0" w:color="auto"/>
        <w:right w:val="none" w:sz="0" w:space="0" w:color="auto"/>
      </w:divBdr>
    </w:div>
    <w:div w:id="983512917">
      <w:bodyDiv w:val="1"/>
      <w:marLeft w:val="0"/>
      <w:marRight w:val="0"/>
      <w:marTop w:val="0"/>
      <w:marBottom w:val="0"/>
      <w:divBdr>
        <w:top w:val="none" w:sz="0" w:space="0" w:color="auto"/>
        <w:left w:val="none" w:sz="0" w:space="0" w:color="auto"/>
        <w:bottom w:val="none" w:sz="0" w:space="0" w:color="auto"/>
        <w:right w:val="none" w:sz="0" w:space="0" w:color="auto"/>
      </w:divBdr>
    </w:div>
    <w:div w:id="983585588">
      <w:bodyDiv w:val="1"/>
      <w:marLeft w:val="0"/>
      <w:marRight w:val="0"/>
      <w:marTop w:val="0"/>
      <w:marBottom w:val="0"/>
      <w:divBdr>
        <w:top w:val="none" w:sz="0" w:space="0" w:color="auto"/>
        <w:left w:val="none" w:sz="0" w:space="0" w:color="auto"/>
        <w:bottom w:val="none" w:sz="0" w:space="0" w:color="auto"/>
        <w:right w:val="none" w:sz="0" w:space="0" w:color="auto"/>
      </w:divBdr>
    </w:div>
    <w:div w:id="983701313">
      <w:bodyDiv w:val="1"/>
      <w:marLeft w:val="0"/>
      <w:marRight w:val="0"/>
      <w:marTop w:val="0"/>
      <w:marBottom w:val="0"/>
      <w:divBdr>
        <w:top w:val="none" w:sz="0" w:space="0" w:color="auto"/>
        <w:left w:val="none" w:sz="0" w:space="0" w:color="auto"/>
        <w:bottom w:val="none" w:sz="0" w:space="0" w:color="auto"/>
        <w:right w:val="none" w:sz="0" w:space="0" w:color="auto"/>
      </w:divBdr>
    </w:div>
    <w:div w:id="983849156">
      <w:bodyDiv w:val="1"/>
      <w:marLeft w:val="0"/>
      <w:marRight w:val="0"/>
      <w:marTop w:val="0"/>
      <w:marBottom w:val="0"/>
      <w:divBdr>
        <w:top w:val="none" w:sz="0" w:space="0" w:color="auto"/>
        <w:left w:val="none" w:sz="0" w:space="0" w:color="auto"/>
        <w:bottom w:val="none" w:sz="0" w:space="0" w:color="auto"/>
        <w:right w:val="none" w:sz="0" w:space="0" w:color="auto"/>
      </w:divBdr>
    </w:div>
    <w:div w:id="983854734">
      <w:bodyDiv w:val="1"/>
      <w:marLeft w:val="0"/>
      <w:marRight w:val="0"/>
      <w:marTop w:val="0"/>
      <w:marBottom w:val="0"/>
      <w:divBdr>
        <w:top w:val="none" w:sz="0" w:space="0" w:color="auto"/>
        <w:left w:val="none" w:sz="0" w:space="0" w:color="auto"/>
        <w:bottom w:val="none" w:sz="0" w:space="0" w:color="auto"/>
        <w:right w:val="none" w:sz="0" w:space="0" w:color="auto"/>
      </w:divBdr>
    </w:div>
    <w:div w:id="984167523">
      <w:bodyDiv w:val="1"/>
      <w:marLeft w:val="0"/>
      <w:marRight w:val="0"/>
      <w:marTop w:val="0"/>
      <w:marBottom w:val="0"/>
      <w:divBdr>
        <w:top w:val="none" w:sz="0" w:space="0" w:color="auto"/>
        <w:left w:val="none" w:sz="0" w:space="0" w:color="auto"/>
        <w:bottom w:val="none" w:sz="0" w:space="0" w:color="auto"/>
        <w:right w:val="none" w:sz="0" w:space="0" w:color="auto"/>
      </w:divBdr>
    </w:div>
    <w:div w:id="984579325">
      <w:bodyDiv w:val="1"/>
      <w:marLeft w:val="0"/>
      <w:marRight w:val="0"/>
      <w:marTop w:val="0"/>
      <w:marBottom w:val="0"/>
      <w:divBdr>
        <w:top w:val="none" w:sz="0" w:space="0" w:color="auto"/>
        <w:left w:val="none" w:sz="0" w:space="0" w:color="auto"/>
        <w:bottom w:val="none" w:sz="0" w:space="0" w:color="auto"/>
        <w:right w:val="none" w:sz="0" w:space="0" w:color="auto"/>
      </w:divBdr>
    </w:div>
    <w:div w:id="984747204">
      <w:bodyDiv w:val="1"/>
      <w:marLeft w:val="0"/>
      <w:marRight w:val="0"/>
      <w:marTop w:val="0"/>
      <w:marBottom w:val="0"/>
      <w:divBdr>
        <w:top w:val="none" w:sz="0" w:space="0" w:color="auto"/>
        <w:left w:val="none" w:sz="0" w:space="0" w:color="auto"/>
        <w:bottom w:val="none" w:sz="0" w:space="0" w:color="auto"/>
        <w:right w:val="none" w:sz="0" w:space="0" w:color="auto"/>
      </w:divBdr>
    </w:div>
    <w:div w:id="984775889">
      <w:bodyDiv w:val="1"/>
      <w:marLeft w:val="0"/>
      <w:marRight w:val="0"/>
      <w:marTop w:val="0"/>
      <w:marBottom w:val="0"/>
      <w:divBdr>
        <w:top w:val="none" w:sz="0" w:space="0" w:color="auto"/>
        <w:left w:val="none" w:sz="0" w:space="0" w:color="auto"/>
        <w:bottom w:val="none" w:sz="0" w:space="0" w:color="auto"/>
        <w:right w:val="none" w:sz="0" w:space="0" w:color="auto"/>
      </w:divBdr>
    </w:div>
    <w:div w:id="984940641">
      <w:bodyDiv w:val="1"/>
      <w:marLeft w:val="0"/>
      <w:marRight w:val="0"/>
      <w:marTop w:val="0"/>
      <w:marBottom w:val="0"/>
      <w:divBdr>
        <w:top w:val="none" w:sz="0" w:space="0" w:color="auto"/>
        <w:left w:val="none" w:sz="0" w:space="0" w:color="auto"/>
        <w:bottom w:val="none" w:sz="0" w:space="0" w:color="auto"/>
        <w:right w:val="none" w:sz="0" w:space="0" w:color="auto"/>
      </w:divBdr>
    </w:div>
    <w:div w:id="985283624">
      <w:bodyDiv w:val="1"/>
      <w:marLeft w:val="0"/>
      <w:marRight w:val="0"/>
      <w:marTop w:val="0"/>
      <w:marBottom w:val="0"/>
      <w:divBdr>
        <w:top w:val="none" w:sz="0" w:space="0" w:color="auto"/>
        <w:left w:val="none" w:sz="0" w:space="0" w:color="auto"/>
        <w:bottom w:val="none" w:sz="0" w:space="0" w:color="auto"/>
        <w:right w:val="none" w:sz="0" w:space="0" w:color="auto"/>
      </w:divBdr>
    </w:div>
    <w:div w:id="985357839">
      <w:bodyDiv w:val="1"/>
      <w:marLeft w:val="0"/>
      <w:marRight w:val="0"/>
      <w:marTop w:val="0"/>
      <w:marBottom w:val="0"/>
      <w:divBdr>
        <w:top w:val="none" w:sz="0" w:space="0" w:color="auto"/>
        <w:left w:val="none" w:sz="0" w:space="0" w:color="auto"/>
        <w:bottom w:val="none" w:sz="0" w:space="0" w:color="auto"/>
        <w:right w:val="none" w:sz="0" w:space="0" w:color="auto"/>
      </w:divBdr>
    </w:div>
    <w:div w:id="985476666">
      <w:bodyDiv w:val="1"/>
      <w:marLeft w:val="0"/>
      <w:marRight w:val="0"/>
      <w:marTop w:val="0"/>
      <w:marBottom w:val="0"/>
      <w:divBdr>
        <w:top w:val="none" w:sz="0" w:space="0" w:color="auto"/>
        <w:left w:val="none" w:sz="0" w:space="0" w:color="auto"/>
        <w:bottom w:val="none" w:sz="0" w:space="0" w:color="auto"/>
        <w:right w:val="none" w:sz="0" w:space="0" w:color="auto"/>
      </w:divBdr>
    </w:div>
    <w:div w:id="985934878">
      <w:bodyDiv w:val="1"/>
      <w:marLeft w:val="0"/>
      <w:marRight w:val="0"/>
      <w:marTop w:val="0"/>
      <w:marBottom w:val="0"/>
      <w:divBdr>
        <w:top w:val="none" w:sz="0" w:space="0" w:color="auto"/>
        <w:left w:val="none" w:sz="0" w:space="0" w:color="auto"/>
        <w:bottom w:val="none" w:sz="0" w:space="0" w:color="auto"/>
        <w:right w:val="none" w:sz="0" w:space="0" w:color="auto"/>
      </w:divBdr>
    </w:div>
    <w:div w:id="986056158">
      <w:bodyDiv w:val="1"/>
      <w:marLeft w:val="0"/>
      <w:marRight w:val="0"/>
      <w:marTop w:val="0"/>
      <w:marBottom w:val="0"/>
      <w:divBdr>
        <w:top w:val="none" w:sz="0" w:space="0" w:color="auto"/>
        <w:left w:val="none" w:sz="0" w:space="0" w:color="auto"/>
        <w:bottom w:val="none" w:sz="0" w:space="0" w:color="auto"/>
        <w:right w:val="none" w:sz="0" w:space="0" w:color="auto"/>
      </w:divBdr>
    </w:div>
    <w:div w:id="986056424">
      <w:bodyDiv w:val="1"/>
      <w:marLeft w:val="0"/>
      <w:marRight w:val="0"/>
      <w:marTop w:val="0"/>
      <w:marBottom w:val="0"/>
      <w:divBdr>
        <w:top w:val="none" w:sz="0" w:space="0" w:color="auto"/>
        <w:left w:val="none" w:sz="0" w:space="0" w:color="auto"/>
        <w:bottom w:val="none" w:sz="0" w:space="0" w:color="auto"/>
        <w:right w:val="none" w:sz="0" w:space="0" w:color="auto"/>
      </w:divBdr>
    </w:div>
    <w:div w:id="986056788">
      <w:bodyDiv w:val="1"/>
      <w:marLeft w:val="0"/>
      <w:marRight w:val="0"/>
      <w:marTop w:val="0"/>
      <w:marBottom w:val="0"/>
      <w:divBdr>
        <w:top w:val="none" w:sz="0" w:space="0" w:color="auto"/>
        <w:left w:val="none" w:sz="0" w:space="0" w:color="auto"/>
        <w:bottom w:val="none" w:sz="0" w:space="0" w:color="auto"/>
        <w:right w:val="none" w:sz="0" w:space="0" w:color="auto"/>
      </w:divBdr>
    </w:div>
    <w:div w:id="986668904">
      <w:bodyDiv w:val="1"/>
      <w:marLeft w:val="0"/>
      <w:marRight w:val="0"/>
      <w:marTop w:val="0"/>
      <w:marBottom w:val="0"/>
      <w:divBdr>
        <w:top w:val="none" w:sz="0" w:space="0" w:color="auto"/>
        <w:left w:val="none" w:sz="0" w:space="0" w:color="auto"/>
        <w:bottom w:val="none" w:sz="0" w:space="0" w:color="auto"/>
        <w:right w:val="none" w:sz="0" w:space="0" w:color="auto"/>
      </w:divBdr>
    </w:div>
    <w:div w:id="986784936">
      <w:bodyDiv w:val="1"/>
      <w:marLeft w:val="0"/>
      <w:marRight w:val="0"/>
      <w:marTop w:val="0"/>
      <w:marBottom w:val="0"/>
      <w:divBdr>
        <w:top w:val="none" w:sz="0" w:space="0" w:color="auto"/>
        <w:left w:val="none" w:sz="0" w:space="0" w:color="auto"/>
        <w:bottom w:val="none" w:sz="0" w:space="0" w:color="auto"/>
        <w:right w:val="none" w:sz="0" w:space="0" w:color="auto"/>
      </w:divBdr>
    </w:div>
    <w:div w:id="986981705">
      <w:bodyDiv w:val="1"/>
      <w:marLeft w:val="0"/>
      <w:marRight w:val="0"/>
      <w:marTop w:val="0"/>
      <w:marBottom w:val="0"/>
      <w:divBdr>
        <w:top w:val="none" w:sz="0" w:space="0" w:color="auto"/>
        <w:left w:val="none" w:sz="0" w:space="0" w:color="auto"/>
        <w:bottom w:val="none" w:sz="0" w:space="0" w:color="auto"/>
        <w:right w:val="none" w:sz="0" w:space="0" w:color="auto"/>
      </w:divBdr>
    </w:div>
    <w:div w:id="987248144">
      <w:bodyDiv w:val="1"/>
      <w:marLeft w:val="0"/>
      <w:marRight w:val="0"/>
      <w:marTop w:val="0"/>
      <w:marBottom w:val="0"/>
      <w:divBdr>
        <w:top w:val="none" w:sz="0" w:space="0" w:color="auto"/>
        <w:left w:val="none" w:sz="0" w:space="0" w:color="auto"/>
        <w:bottom w:val="none" w:sz="0" w:space="0" w:color="auto"/>
        <w:right w:val="none" w:sz="0" w:space="0" w:color="auto"/>
      </w:divBdr>
    </w:div>
    <w:div w:id="987592994">
      <w:bodyDiv w:val="1"/>
      <w:marLeft w:val="0"/>
      <w:marRight w:val="0"/>
      <w:marTop w:val="0"/>
      <w:marBottom w:val="0"/>
      <w:divBdr>
        <w:top w:val="none" w:sz="0" w:space="0" w:color="auto"/>
        <w:left w:val="none" w:sz="0" w:space="0" w:color="auto"/>
        <w:bottom w:val="none" w:sz="0" w:space="0" w:color="auto"/>
        <w:right w:val="none" w:sz="0" w:space="0" w:color="auto"/>
      </w:divBdr>
    </w:div>
    <w:div w:id="987635324">
      <w:bodyDiv w:val="1"/>
      <w:marLeft w:val="0"/>
      <w:marRight w:val="0"/>
      <w:marTop w:val="0"/>
      <w:marBottom w:val="0"/>
      <w:divBdr>
        <w:top w:val="none" w:sz="0" w:space="0" w:color="auto"/>
        <w:left w:val="none" w:sz="0" w:space="0" w:color="auto"/>
        <w:bottom w:val="none" w:sz="0" w:space="0" w:color="auto"/>
        <w:right w:val="none" w:sz="0" w:space="0" w:color="auto"/>
      </w:divBdr>
    </w:div>
    <w:div w:id="987712509">
      <w:bodyDiv w:val="1"/>
      <w:marLeft w:val="0"/>
      <w:marRight w:val="0"/>
      <w:marTop w:val="0"/>
      <w:marBottom w:val="0"/>
      <w:divBdr>
        <w:top w:val="none" w:sz="0" w:space="0" w:color="auto"/>
        <w:left w:val="none" w:sz="0" w:space="0" w:color="auto"/>
        <w:bottom w:val="none" w:sz="0" w:space="0" w:color="auto"/>
        <w:right w:val="none" w:sz="0" w:space="0" w:color="auto"/>
      </w:divBdr>
    </w:div>
    <w:div w:id="987788447">
      <w:bodyDiv w:val="1"/>
      <w:marLeft w:val="0"/>
      <w:marRight w:val="0"/>
      <w:marTop w:val="0"/>
      <w:marBottom w:val="0"/>
      <w:divBdr>
        <w:top w:val="none" w:sz="0" w:space="0" w:color="auto"/>
        <w:left w:val="none" w:sz="0" w:space="0" w:color="auto"/>
        <w:bottom w:val="none" w:sz="0" w:space="0" w:color="auto"/>
        <w:right w:val="none" w:sz="0" w:space="0" w:color="auto"/>
      </w:divBdr>
    </w:div>
    <w:div w:id="987827140">
      <w:bodyDiv w:val="1"/>
      <w:marLeft w:val="0"/>
      <w:marRight w:val="0"/>
      <w:marTop w:val="0"/>
      <w:marBottom w:val="0"/>
      <w:divBdr>
        <w:top w:val="none" w:sz="0" w:space="0" w:color="auto"/>
        <w:left w:val="none" w:sz="0" w:space="0" w:color="auto"/>
        <w:bottom w:val="none" w:sz="0" w:space="0" w:color="auto"/>
        <w:right w:val="none" w:sz="0" w:space="0" w:color="auto"/>
      </w:divBdr>
    </w:div>
    <w:div w:id="987856000">
      <w:bodyDiv w:val="1"/>
      <w:marLeft w:val="0"/>
      <w:marRight w:val="0"/>
      <w:marTop w:val="0"/>
      <w:marBottom w:val="0"/>
      <w:divBdr>
        <w:top w:val="none" w:sz="0" w:space="0" w:color="auto"/>
        <w:left w:val="none" w:sz="0" w:space="0" w:color="auto"/>
        <w:bottom w:val="none" w:sz="0" w:space="0" w:color="auto"/>
        <w:right w:val="none" w:sz="0" w:space="0" w:color="auto"/>
      </w:divBdr>
    </w:div>
    <w:div w:id="988166767">
      <w:bodyDiv w:val="1"/>
      <w:marLeft w:val="0"/>
      <w:marRight w:val="0"/>
      <w:marTop w:val="0"/>
      <w:marBottom w:val="0"/>
      <w:divBdr>
        <w:top w:val="none" w:sz="0" w:space="0" w:color="auto"/>
        <w:left w:val="none" w:sz="0" w:space="0" w:color="auto"/>
        <w:bottom w:val="none" w:sz="0" w:space="0" w:color="auto"/>
        <w:right w:val="none" w:sz="0" w:space="0" w:color="auto"/>
      </w:divBdr>
    </w:div>
    <w:div w:id="988292340">
      <w:bodyDiv w:val="1"/>
      <w:marLeft w:val="0"/>
      <w:marRight w:val="0"/>
      <w:marTop w:val="0"/>
      <w:marBottom w:val="0"/>
      <w:divBdr>
        <w:top w:val="none" w:sz="0" w:space="0" w:color="auto"/>
        <w:left w:val="none" w:sz="0" w:space="0" w:color="auto"/>
        <w:bottom w:val="none" w:sz="0" w:space="0" w:color="auto"/>
        <w:right w:val="none" w:sz="0" w:space="0" w:color="auto"/>
      </w:divBdr>
    </w:div>
    <w:div w:id="988359796">
      <w:bodyDiv w:val="1"/>
      <w:marLeft w:val="0"/>
      <w:marRight w:val="0"/>
      <w:marTop w:val="0"/>
      <w:marBottom w:val="0"/>
      <w:divBdr>
        <w:top w:val="none" w:sz="0" w:space="0" w:color="auto"/>
        <w:left w:val="none" w:sz="0" w:space="0" w:color="auto"/>
        <w:bottom w:val="none" w:sz="0" w:space="0" w:color="auto"/>
        <w:right w:val="none" w:sz="0" w:space="0" w:color="auto"/>
      </w:divBdr>
    </w:div>
    <w:div w:id="988368104">
      <w:bodyDiv w:val="1"/>
      <w:marLeft w:val="0"/>
      <w:marRight w:val="0"/>
      <w:marTop w:val="0"/>
      <w:marBottom w:val="0"/>
      <w:divBdr>
        <w:top w:val="none" w:sz="0" w:space="0" w:color="auto"/>
        <w:left w:val="none" w:sz="0" w:space="0" w:color="auto"/>
        <w:bottom w:val="none" w:sz="0" w:space="0" w:color="auto"/>
        <w:right w:val="none" w:sz="0" w:space="0" w:color="auto"/>
      </w:divBdr>
    </w:div>
    <w:div w:id="988437477">
      <w:bodyDiv w:val="1"/>
      <w:marLeft w:val="0"/>
      <w:marRight w:val="0"/>
      <w:marTop w:val="0"/>
      <w:marBottom w:val="0"/>
      <w:divBdr>
        <w:top w:val="none" w:sz="0" w:space="0" w:color="auto"/>
        <w:left w:val="none" w:sz="0" w:space="0" w:color="auto"/>
        <w:bottom w:val="none" w:sz="0" w:space="0" w:color="auto"/>
        <w:right w:val="none" w:sz="0" w:space="0" w:color="auto"/>
      </w:divBdr>
    </w:div>
    <w:div w:id="988485261">
      <w:bodyDiv w:val="1"/>
      <w:marLeft w:val="0"/>
      <w:marRight w:val="0"/>
      <w:marTop w:val="0"/>
      <w:marBottom w:val="0"/>
      <w:divBdr>
        <w:top w:val="none" w:sz="0" w:space="0" w:color="auto"/>
        <w:left w:val="none" w:sz="0" w:space="0" w:color="auto"/>
        <w:bottom w:val="none" w:sz="0" w:space="0" w:color="auto"/>
        <w:right w:val="none" w:sz="0" w:space="0" w:color="auto"/>
      </w:divBdr>
    </w:div>
    <w:div w:id="989139216">
      <w:bodyDiv w:val="1"/>
      <w:marLeft w:val="0"/>
      <w:marRight w:val="0"/>
      <w:marTop w:val="0"/>
      <w:marBottom w:val="0"/>
      <w:divBdr>
        <w:top w:val="none" w:sz="0" w:space="0" w:color="auto"/>
        <w:left w:val="none" w:sz="0" w:space="0" w:color="auto"/>
        <w:bottom w:val="none" w:sz="0" w:space="0" w:color="auto"/>
        <w:right w:val="none" w:sz="0" w:space="0" w:color="auto"/>
      </w:divBdr>
    </w:div>
    <w:div w:id="989140614">
      <w:bodyDiv w:val="1"/>
      <w:marLeft w:val="0"/>
      <w:marRight w:val="0"/>
      <w:marTop w:val="0"/>
      <w:marBottom w:val="0"/>
      <w:divBdr>
        <w:top w:val="none" w:sz="0" w:space="0" w:color="auto"/>
        <w:left w:val="none" w:sz="0" w:space="0" w:color="auto"/>
        <w:bottom w:val="none" w:sz="0" w:space="0" w:color="auto"/>
        <w:right w:val="none" w:sz="0" w:space="0" w:color="auto"/>
      </w:divBdr>
    </w:div>
    <w:div w:id="989363094">
      <w:bodyDiv w:val="1"/>
      <w:marLeft w:val="0"/>
      <w:marRight w:val="0"/>
      <w:marTop w:val="0"/>
      <w:marBottom w:val="0"/>
      <w:divBdr>
        <w:top w:val="none" w:sz="0" w:space="0" w:color="auto"/>
        <w:left w:val="none" w:sz="0" w:space="0" w:color="auto"/>
        <w:bottom w:val="none" w:sz="0" w:space="0" w:color="auto"/>
        <w:right w:val="none" w:sz="0" w:space="0" w:color="auto"/>
      </w:divBdr>
    </w:div>
    <w:div w:id="989406853">
      <w:bodyDiv w:val="1"/>
      <w:marLeft w:val="0"/>
      <w:marRight w:val="0"/>
      <w:marTop w:val="0"/>
      <w:marBottom w:val="0"/>
      <w:divBdr>
        <w:top w:val="none" w:sz="0" w:space="0" w:color="auto"/>
        <w:left w:val="none" w:sz="0" w:space="0" w:color="auto"/>
        <w:bottom w:val="none" w:sz="0" w:space="0" w:color="auto"/>
        <w:right w:val="none" w:sz="0" w:space="0" w:color="auto"/>
      </w:divBdr>
    </w:div>
    <w:div w:id="989557962">
      <w:bodyDiv w:val="1"/>
      <w:marLeft w:val="0"/>
      <w:marRight w:val="0"/>
      <w:marTop w:val="0"/>
      <w:marBottom w:val="0"/>
      <w:divBdr>
        <w:top w:val="none" w:sz="0" w:space="0" w:color="auto"/>
        <w:left w:val="none" w:sz="0" w:space="0" w:color="auto"/>
        <w:bottom w:val="none" w:sz="0" w:space="0" w:color="auto"/>
        <w:right w:val="none" w:sz="0" w:space="0" w:color="auto"/>
      </w:divBdr>
    </w:div>
    <w:div w:id="989560290">
      <w:bodyDiv w:val="1"/>
      <w:marLeft w:val="0"/>
      <w:marRight w:val="0"/>
      <w:marTop w:val="0"/>
      <w:marBottom w:val="0"/>
      <w:divBdr>
        <w:top w:val="none" w:sz="0" w:space="0" w:color="auto"/>
        <w:left w:val="none" w:sz="0" w:space="0" w:color="auto"/>
        <w:bottom w:val="none" w:sz="0" w:space="0" w:color="auto"/>
        <w:right w:val="none" w:sz="0" w:space="0" w:color="auto"/>
      </w:divBdr>
    </w:div>
    <w:div w:id="989674719">
      <w:bodyDiv w:val="1"/>
      <w:marLeft w:val="0"/>
      <w:marRight w:val="0"/>
      <w:marTop w:val="0"/>
      <w:marBottom w:val="0"/>
      <w:divBdr>
        <w:top w:val="none" w:sz="0" w:space="0" w:color="auto"/>
        <w:left w:val="none" w:sz="0" w:space="0" w:color="auto"/>
        <w:bottom w:val="none" w:sz="0" w:space="0" w:color="auto"/>
        <w:right w:val="none" w:sz="0" w:space="0" w:color="auto"/>
      </w:divBdr>
    </w:div>
    <w:div w:id="990137797">
      <w:bodyDiv w:val="1"/>
      <w:marLeft w:val="0"/>
      <w:marRight w:val="0"/>
      <w:marTop w:val="0"/>
      <w:marBottom w:val="0"/>
      <w:divBdr>
        <w:top w:val="none" w:sz="0" w:space="0" w:color="auto"/>
        <w:left w:val="none" w:sz="0" w:space="0" w:color="auto"/>
        <w:bottom w:val="none" w:sz="0" w:space="0" w:color="auto"/>
        <w:right w:val="none" w:sz="0" w:space="0" w:color="auto"/>
      </w:divBdr>
    </w:div>
    <w:div w:id="990139827">
      <w:bodyDiv w:val="1"/>
      <w:marLeft w:val="0"/>
      <w:marRight w:val="0"/>
      <w:marTop w:val="0"/>
      <w:marBottom w:val="0"/>
      <w:divBdr>
        <w:top w:val="none" w:sz="0" w:space="0" w:color="auto"/>
        <w:left w:val="none" w:sz="0" w:space="0" w:color="auto"/>
        <w:bottom w:val="none" w:sz="0" w:space="0" w:color="auto"/>
        <w:right w:val="none" w:sz="0" w:space="0" w:color="auto"/>
      </w:divBdr>
    </w:div>
    <w:div w:id="990258608">
      <w:bodyDiv w:val="1"/>
      <w:marLeft w:val="0"/>
      <w:marRight w:val="0"/>
      <w:marTop w:val="0"/>
      <w:marBottom w:val="0"/>
      <w:divBdr>
        <w:top w:val="none" w:sz="0" w:space="0" w:color="auto"/>
        <w:left w:val="none" w:sz="0" w:space="0" w:color="auto"/>
        <w:bottom w:val="none" w:sz="0" w:space="0" w:color="auto"/>
        <w:right w:val="none" w:sz="0" w:space="0" w:color="auto"/>
      </w:divBdr>
    </w:div>
    <w:div w:id="990527834">
      <w:bodyDiv w:val="1"/>
      <w:marLeft w:val="0"/>
      <w:marRight w:val="0"/>
      <w:marTop w:val="0"/>
      <w:marBottom w:val="0"/>
      <w:divBdr>
        <w:top w:val="none" w:sz="0" w:space="0" w:color="auto"/>
        <w:left w:val="none" w:sz="0" w:space="0" w:color="auto"/>
        <w:bottom w:val="none" w:sz="0" w:space="0" w:color="auto"/>
        <w:right w:val="none" w:sz="0" w:space="0" w:color="auto"/>
      </w:divBdr>
    </w:div>
    <w:div w:id="990602325">
      <w:bodyDiv w:val="1"/>
      <w:marLeft w:val="0"/>
      <w:marRight w:val="0"/>
      <w:marTop w:val="0"/>
      <w:marBottom w:val="0"/>
      <w:divBdr>
        <w:top w:val="none" w:sz="0" w:space="0" w:color="auto"/>
        <w:left w:val="none" w:sz="0" w:space="0" w:color="auto"/>
        <w:bottom w:val="none" w:sz="0" w:space="0" w:color="auto"/>
        <w:right w:val="none" w:sz="0" w:space="0" w:color="auto"/>
      </w:divBdr>
    </w:div>
    <w:div w:id="990984961">
      <w:bodyDiv w:val="1"/>
      <w:marLeft w:val="0"/>
      <w:marRight w:val="0"/>
      <w:marTop w:val="0"/>
      <w:marBottom w:val="0"/>
      <w:divBdr>
        <w:top w:val="none" w:sz="0" w:space="0" w:color="auto"/>
        <w:left w:val="none" w:sz="0" w:space="0" w:color="auto"/>
        <w:bottom w:val="none" w:sz="0" w:space="0" w:color="auto"/>
        <w:right w:val="none" w:sz="0" w:space="0" w:color="auto"/>
      </w:divBdr>
    </w:div>
    <w:div w:id="990985108">
      <w:bodyDiv w:val="1"/>
      <w:marLeft w:val="0"/>
      <w:marRight w:val="0"/>
      <w:marTop w:val="0"/>
      <w:marBottom w:val="0"/>
      <w:divBdr>
        <w:top w:val="none" w:sz="0" w:space="0" w:color="auto"/>
        <w:left w:val="none" w:sz="0" w:space="0" w:color="auto"/>
        <w:bottom w:val="none" w:sz="0" w:space="0" w:color="auto"/>
        <w:right w:val="none" w:sz="0" w:space="0" w:color="auto"/>
      </w:divBdr>
    </w:div>
    <w:div w:id="991327436">
      <w:bodyDiv w:val="1"/>
      <w:marLeft w:val="0"/>
      <w:marRight w:val="0"/>
      <w:marTop w:val="0"/>
      <w:marBottom w:val="0"/>
      <w:divBdr>
        <w:top w:val="none" w:sz="0" w:space="0" w:color="auto"/>
        <w:left w:val="none" w:sz="0" w:space="0" w:color="auto"/>
        <w:bottom w:val="none" w:sz="0" w:space="0" w:color="auto"/>
        <w:right w:val="none" w:sz="0" w:space="0" w:color="auto"/>
      </w:divBdr>
    </w:div>
    <w:div w:id="991712830">
      <w:bodyDiv w:val="1"/>
      <w:marLeft w:val="0"/>
      <w:marRight w:val="0"/>
      <w:marTop w:val="0"/>
      <w:marBottom w:val="0"/>
      <w:divBdr>
        <w:top w:val="none" w:sz="0" w:space="0" w:color="auto"/>
        <w:left w:val="none" w:sz="0" w:space="0" w:color="auto"/>
        <w:bottom w:val="none" w:sz="0" w:space="0" w:color="auto"/>
        <w:right w:val="none" w:sz="0" w:space="0" w:color="auto"/>
      </w:divBdr>
    </w:div>
    <w:div w:id="991756505">
      <w:bodyDiv w:val="1"/>
      <w:marLeft w:val="0"/>
      <w:marRight w:val="0"/>
      <w:marTop w:val="0"/>
      <w:marBottom w:val="0"/>
      <w:divBdr>
        <w:top w:val="none" w:sz="0" w:space="0" w:color="auto"/>
        <w:left w:val="none" w:sz="0" w:space="0" w:color="auto"/>
        <w:bottom w:val="none" w:sz="0" w:space="0" w:color="auto"/>
        <w:right w:val="none" w:sz="0" w:space="0" w:color="auto"/>
      </w:divBdr>
    </w:div>
    <w:div w:id="992176377">
      <w:bodyDiv w:val="1"/>
      <w:marLeft w:val="0"/>
      <w:marRight w:val="0"/>
      <w:marTop w:val="0"/>
      <w:marBottom w:val="0"/>
      <w:divBdr>
        <w:top w:val="none" w:sz="0" w:space="0" w:color="auto"/>
        <w:left w:val="none" w:sz="0" w:space="0" w:color="auto"/>
        <w:bottom w:val="none" w:sz="0" w:space="0" w:color="auto"/>
        <w:right w:val="none" w:sz="0" w:space="0" w:color="auto"/>
      </w:divBdr>
    </w:div>
    <w:div w:id="992294725">
      <w:bodyDiv w:val="1"/>
      <w:marLeft w:val="0"/>
      <w:marRight w:val="0"/>
      <w:marTop w:val="0"/>
      <w:marBottom w:val="0"/>
      <w:divBdr>
        <w:top w:val="none" w:sz="0" w:space="0" w:color="auto"/>
        <w:left w:val="none" w:sz="0" w:space="0" w:color="auto"/>
        <w:bottom w:val="none" w:sz="0" w:space="0" w:color="auto"/>
        <w:right w:val="none" w:sz="0" w:space="0" w:color="auto"/>
      </w:divBdr>
    </w:div>
    <w:div w:id="992295063">
      <w:bodyDiv w:val="1"/>
      <w:marLeft w:val="0"/>
      <w:marRight w:val="0"/>
      <w:marTop w:val="0"/>
      <w:marBottom w:val="0"/>
      <w:divBdr>
        <w:top w:val="none" w:sz="0" w:space="0" w:color="auto"/>
        <w:left w:val="none" w:sz="0" w:space="0" w:color="auto"/>
        <w:bottom w:val="none" w:sz="0" w:space="0" w:color="auto"/>
        <w:right w:val="none" w:sz="0" w:space="0" w:color="auto"/>
      </w:divBdr>
    </w:div>
    <w:div w:id="992372447">
      <w:bodyDiv w:val="1"/>
      <w:marLeft w:val="0"/>
      <w:marRight w:val="0"/>
      <w:marTop w:val="0"/>
      <w:marBottom w:val="0"/>
      <w:divBdr>
        <w:top w:val="none" w:sz="0" w:space="0" w:color="auto"/>
        <w:left w:val="none" w:sz="0" w:space="0" w:color="auto"/>
        <w:bottom w:val="none" w:sz="0" w:space="0" w:color="auto"/>
        <w:right w:val="none" w:sz="0" w:space="0" w:color="auto"/>
      </w:divBdr>
    </w:div>
    <w:div w:id="992564337">
      <w:bodyDiv w:val="1"/>
      <w:marLeft w:val="0"/>
      <w:marRight w:val="0"/>
      <w:marTop w:val="0"/>
      <w:marBottom w:val="0"/>
      <w:divBdr>
        <w:top w:val="none" w:sz="0" w:space="0" w:color="auto"/>
        <w:left w:val="none" w:sz="0" w:space="0" w:color="auto"/>
        <w:bottom w:val="none" w:sz="0" w:space="0" w:color="auto"/>
        <w:right w:val="none" w:sz="0" w:space="0" w:color="auto"/>
      </w:divBdr>
    </w:div>
    <w:div w:id="992757294">
      <w:bodyDiv w:val="1"/>
      <w:marLeft w:val="0"/>
      <w:marRight w:val="0"/>
      <w:marTop w:val="0"/>
      <w:marBottom w:val="0"/>
      <w:divBdr>
        <w:top w:val="none" w:sz="0" w:space="0" w:color="auto"/>
        <w:left w:val="none" w:sz="0" w:space="0" w:color="auto"/>
        <w:bottom w:val="none" w:sz="0" w:space="0" w:color="auto"/>
        <w:right w:val="none" w:sz="0" w:space="0" w:color="auto"/>
      </w:divBdr>
    </w:div>
    <w:div w:id="992951015">
      <w:bodyDiv w:val="1"/>
      <w:marLeft w:val="0"/>
      <w:marRight w:val="0"/>
      <w:marTop w:val="0"/>
      <w:marBottom w:val="0"/>
      <w:divBdr>
        <w:top w:val="none" w:sz="0" w:space="0" w:color="auto"/>
        <w:left w:val="none" w:sz="0" w:space="0" w:color="auto"/>
        <w:bottom w:val="none" w:sz="0" w:space="0" w:color="auto"/>
        <w:right w:val="none" w:sz="0" w:space="0" w:color="auto"/>
      </w:divBdr>
    </w:div>
    <w:div w:id="993030249">
      <w:bodyDiv w:val="1"/>
      <w:marLeft w:val="0"/>
      <w:marRight w:val="0"/>
      <w:marTop w:val="0"/>
      <w:marBottom w:val="0"/>
      <w:divBdr>
        <w:top w:val="none" w:sz="0" w:space="0" w:color="auto"/>
        <w:left w:val="none" w:sz="0" w:space="0" w:color="auto"/>
        <w:bottom w:val="none" w:sz="0" w:space="0" w:color="auto"/>
        <w:right w:val="none" w:sz="0" w:space="0" w:color="auto"/>
      </w:divBdr>
    </w:div>
    <w:div w:id="993147144">
      <w:bodyDiv w:val="1"/>
      <w:marLeft w:val="0"/>
      <w:marRight w:val="0"/>
      <w:marTop w:val="0"/>
      <w:marBottom w:val="0"/>
      <w:divBdr>
        <w:top w:val="none" w:sz="0" w:space="0" w:color="auto"/>
        <w:left w:val="none" w:sz="0" w:space="0" w:color="auto"/>
        <w:bottom w:val="none" w:sz="0" w:space="0" w:color="auto"/>
        <w:right w:val="none" w:sz="0" w:space="0" w:color="auto"/>
      </w:divBdr>
    </w:div>
    <w:div w:id="993291870">
      <w:bodyDiv w:val="1"/>
      <w:marLeft w:val="0"/>
      <w:marRight w:val="0"/>
      <w:marTop w:val="0"/>
      <w:marBottom w:val="0"/>
      <w:divBdr>
        <w:top w:val="none" w:sz="0" w:space="0" w:color="auto"/>
        <w:left w:val="none" w:sz="0" w:space="0" w:color="auto"/>
        <w:bottom w:val="none" w:sz="0" w:space="0" w:color="auto"/>
        <w:right w:val="none" w:sz="0" w:space="0" w:color="auto"/>
      </w:divBdr>
    </w:div>
    <w:div w:id="993753324">
      <w:bodyDiv w:val="1"/>
      <w:marLeft w:val="0"/>
      <w:marRight w:val="0"/>
      <w:marTop w:val="0"/>
      <w:marBottom w:val="0"/>
      <w:divBdr>
        <w:top w:val="none" w:sz="0" w:space="0" w:color="auto"/>
        <w:left w:val="none" w:sz="0" w:space="0" w:color="auto"/>
        <w:bottom w:val="none" w:sz="0" w:space="0" w:color="auto"/>
        <w:right w:val="none" w:sz="0" w:space="0" w:color="auto"/>
      </w:divBdr>
    </w:div>
    <w:div w:id="993879447">
      <w:bodyDiv w:val="1"/>
      <w:marLeft w:val="0"/>
      <w:marRight w:val="0"/>
      <w:marTop w:val="0"/>
      <w:marBottom w:val="0"/>
      <w:divBdr>
        <w:top w:val="none" w:sz="0" w:space="0" w:color="auto"/>
        <w:left w:val="none" w:sz="0" w:space="0" w:color="auto"/>
        <w:bottom w:val="none" w:sz="0" w:space="0" w:color="auto"/>
        <w:right w:val="none" w:sz="0" w:space="0" w:color="auto"/>
      </w:divBdr>
    </w:div>
    <w:div w:id="994067162">
      <w:bodyDiv w:val="1"/>
      <w:marLeft w:val="0"/>
      <w:marRight w:val="0"/>
      <w:marTop w:val="0"/>
      <w:marBottom w:val="0"/>
      <w:divBdr>
        <w:top w:val="none" w:sz="0" w:space="0" w:color="auto"/>
        <w:left w:val="none" w:sz="0" w:space="0" w:color="auto"/>
        <w:bottom w:val="none" w:sz="0" w:space="0" w:color="auto"/>
        <w:right w:val="none" w:sz="0" w:space="0" w:color="auto"/>
      </w:divBdr>
    </w:div>
    <w:div w:id="994068587">
      <w:bodyDiv w:val="1"/>
      <w:marLeft w:val="0"/>
      <w:marRight w:val="0"/>
      <w:marTop w:val="0"/>
      <w:marBottom w:val="0"/>
      <w:divBdr>
        <w:top w:val="none" w:sz="0" w:space="0" w:color="auto"/>
        <w:left w:val="none" w:sz="0" w:space="0" w:color="auto"/>
        <w:bottom w:val="none" w:sz="0" w:space="0" w:color="auto"/>
        <w:right w:val="none" w:sz="0" w:space="0" w:color="auto"/>
      </w:divBdr>
    </w:div>
    <w:div w:id="994453968">
      <w:bodyDiv w:val="1"/>
      <w:marLeft w:val="0"/>
      <w:marRight w:val="0"/>
      <w:marTop w:val="0"/>
      <w:marBottom w:val="0"/>
      <w:divBdr>
        <w:top w:val="none" w:sz="0" w:space="0" w:color="auto"/>
        <w:left w:val="none" w:sz="0" w:space="0" w:color="auto"/>
        <w:bottom w:val="none" w:sz="0" w:space="0" w:color="auto"/>
        <w:right w:val="none" w:sz="0" w:space="0" w:color="auto"/>
      </w:divBdr>
    </w:div>
    <w:div w:id="994534622">
      <w:bodyDiv w:val="1"/>
      <w:marLeft w:val="0"/>
      <w:marRight w:val="0"/>
      <w:marTop w:val="0"/>
      <w:marBottom w:val="0"/>
      <w:divBdr>
        <w:top w:val="none" w:sz="0" w:space="0" w:color="auto"/>
        <w:left w:val="none" w:sz="0" w:space="0" w:color="auto"/>
        <w:bottom w:val="none" w:sz="0" w:space="0" w:color="auto"/>
        <w:right w:val="none" w:sz="0" w:space="0" w:color="auto"/>
      </w:divBdr>
    </w:div>
    <w:div w:id="994794048">
      <w:bodyDiv w:val="1"/>
      <w:marLeft w:val="0"/>
      <w:marRight w:val="0"/>
      <w:marTop w:val="0"/>
      <w:marBottom w:val="0"/>
      <w:divBdr>
        <w:top w:val="none" w:sz="0" w:space="0" w:color="auto"/>
        <w:left w:val="none" w:sz="0" w:space="0" w:color="auto"/>
        <w:bottom w:val="none" w:sz="0" w:space="0" w:color="auto"/>
        <w:right w:val="none" w:sz="0" w:space="0" w:color="auto"/>
      </w:divBdr>
    </w:div>
    <w:div w:id="994845233">
      <w:bodyDiv w:val="1"/>
      <w:marLeft w:val="0"/>
      <w:marRight w:val="0"/>
      <w:marTop w:val="0"/>
      <w:marBottom w:val="0"/>
      <w:divBdr>
        <w:top w:val="none" w:sz="0" w:space="0" w:color="auto"/>
        <w:left w:val="none" w:sz="0" w:space="0" w:color="auto"/>
        <w:bottom w:val="none" w:sz="0" w:space="0" w:color="auto"/>
        <w:right w:val="none" w:sz="0" w:space="0" w:color="auto"/>
      </w:divBdr>
    </w:div>
    <w:div w:id="994912010">
      <w:bodyDiv w:val="1"/>
      <w:marLeft w:val="0"/>
      <w:marRight w:val="0"/>
      <w:marTop w:val="0"/>
      <w:marBottom w:val="0"/>
      <w:divBdr>
        <w:top w:val="none" w:sz="0" w:space="0" w:color="auto"/>
        <w:left w:val="none" w:sz="0" w:space="0" w:color="auto"/>
        <w:bottom w:val="none" w:sz="0" w:space="0" w:color="auto"/>
        <w:right w:val="none" w:sz="0" w:space="0" w:color="auto"/>
      </w:divBdr>
    </w:div>
    <w:div w:id="995111492">
      <w:bodyDiv w:val="1"/>
      <w:marLeft w:val="0"/>
      <w:marRight w:val="0"/>
      <w:marTop w:val="0"/>
      <w:marBottom w:val="0"/>
      <w:divBdr>
        <w:top w:val="none" w:sz="0" w:space="0" w:color="auto"/>
        <w:left w:val="none" w:sz="0" w:space="0" w:color="auto"/>
        <w:bottom w:val="none" w:sz="0" w:space="0" w:color="auto"/>
        <w:right w:val="none" w:sz="0" w:space="0" w:color="auto"/>
      </w:divBdr>
    </w:div>
    <w:div w:id="995255744">
      <w:bodyDiv w:val="1"/>
      <w:marLeft w:val="0"/>
      <w:marRight w:val="0"/>
      <w:marTop w:val="0"/>
      <w:marBottom w:val="0"/>
      <w:divBdr>
        <w:top w:val="none" w:sz="0" w:space="0" w:color="auto"/>
        <w:left w:val="none" w:sz="0" w:space="0" w:color="auto"/>
        <w:bottom w:val="none" w:sz="0" w:space="0" w:color="auto"/>
        <w:right w:val="none" w:sz="0" w:space="0" w:color="auto"/>
      </w:divBdr>
    </w:div>
    <w:div w:id="995257566">
      <w:bodyDiv w:val="1"/>
      <w:marLeft w:val="0"/>
      <w:marRight w:val="0"/>
      <w:marTop w:val="0"/>
      <w:marBottom w:val="0"/>
      <w:divBdr>
        <w:top w:val="none" w:sz="0" w:space="0" w:color="auto"/>
        <w:left w:val="none" w:sz="0" w:space="0" w:color="auto"/>
        <w:bottom w:val="none" w:sz="0" w:space="0" w:color="auto"/>
        <w:right w:val="none" w:sz="0" w:space="0" w:color="auto"/>
      </w:divBdr>
    </w:div>
    <w:div w:id="995762533">
      <w:bodyDiv w:val="1"/>
      <w:marLeft w:val="0"/>
      <w:marRight w:val="0"/>
      <w:marTop w:val="0"/>
      <w:marBottom w:val="0"/>
      <w:divBdr>
        <w:top w:val="none" w:sz="0" w:space="0" w:color="auto"/>
        <w:left w:val="none" w:sz="0" w:space="0" w:color="auto"/>
        <w:bottom w:val="none" w:sz="0" w:space="0" w:color="auto"/>
        <w:right w:val="none" w:sz="0" w:space="0" w:color="auto"/>
      </w:divBdr>
    </w:div>
    <w:div w:id="996153035">
      <w:bodyDiv w:val="1"/>
      <w:marLeft w:val="0"/>
      <w:marRight w:val="0"/>
      <w:marTop w:val="0"/>
      <w:marBottom w:val="0"/>
      <w:divBdr>
        <w:top w:val="none" w:sz="0" w:space="0" w:color="auto"/>
        <w:left w:val="none" w:sz="0" w:space="0" w:color="auto"/>
        <w:bottom w:val="none" w:sz="0" w:space="0" w:color="auto"/>
        <w:right w:val="none" w:sz="0" w:space="0" w:color="auto"/>
      </w:divBdr>
    </w:div>
    <w:div w:id="996306286">
      <w:bodyDiv w:val="1"/>
      <w:marLeft w:val="0"/>
      <w:marRight w:val="0"/>
      <w:marTop w:val="0"/>
      <w:marBottom w:val="0"/>
      <w:divBdr>
        <w:top w:val="none" w:sz="0" w:space="0" w:color="auto"/>
        <w:left w:val="none" w:sz="0" w:space="0" w:color="auto"/>
        <w:bottom w:val="none" w:sz="0" w:space="0" w:color="auto"/>
        <w:right w:val="none" w:sz="0" w:space="0" w:color="auto"/>
      </w:divBdr>
    </w:div>
    <w:div w:id="996569883">
      <w:bodyDiv w:val="1"/>
      <w:marLeft w:val="0"/>
      <w:marRight w:val="0"/>
      <w:marTop w:val="0"/>
      <w:marBottom w:val="0"/>
      <w:divBdr>
        <w:top w:val="none" w:sz="0" w:space="0" w:color="auto"/>
        <w:left w:val="none" w:sz="0" w:space="0" w:color="auto"/>
        <w:bottom w:val="none" w:sz="0" w:space="0" w:color="auto"/>
        <w:right w:val="none" w:sz="0" w:space="0" w:color="auto"/>
      </w:divBdr>
    </w:div>
    <w:div w:id="996691754">
      <w:bodyDiv w:val="1"/>
      <w:marLeft w:val="0"/>
      <w:marRight w:val="0"/>
      <w:marTop w:val="0"/>
      <w:marBottom w:val="0"/>
      <w:divBdr>
        <w:top w:val="none" w:sz="0" w:space="0" w:color="auto"/>
        <w:left w:val="none" w:sz="0" w:space="0" w:color="auto"/>
        <w:bottom w:val="none" w:sz="0" w:space="0" w:color="auto"/>
        <w:right w:val="none" w:sz="0" w:space="0" w:color="auto"/>
      </w:divBdr>
    </w:div>
    <w:div w:id="996762397">
      <w:bodyDiv w:val="1"/>
      <w:marLeft w:val="0"/>
      <w:marRight w:val="0"/>
      <w:marTop w:val="0"/>
      <w:marBottom w:val="0"/>
      <w:divBdr>
        <w:top w:val="none" w:sz="0" w:space="0" w:color="auto"/>
        <w:left w:val="none" w:sz="0" w:space="0" w:color="auto"/>
        <w:bottom w:val="none" w:sz="0" w:space="0" w:color="auto"/>
        <w:right w:val="none" w:sz="0" w:space="0" w:color="auto"/>
      </w:divBdr>
    </w:div>
    <w:div w:id="997001004">
      <w:bodyDiv w:val="1"/>
      <w:marLeft w:val="0"/>
      <w:marRight w:val="0"/>
      <w:marTop w:val="0"/>
      <w:marBottom w:val="0"/>
      <w:divBdr>
        <w:top w:val="none" w:sz="0" w:space="0" w:color="auto"/>
        <w:left w:val="none" w:sz="0" w:space="0" w:color="auto"/>
        <w:bottom w:val="none" w:sz="0" w:space="0" w:color="auto"/>
        <w:right w:val="none" w:sz="0" w:space="0" w:color="auto"/>
      </w:divBdr>
    </w:div>
    <w:div w:id="997004797">
      <w:bodyDiv w:val="1"/>
      <w:marLeft w:val="0"/>
      <w:marRight w:val="0"/>
      <w:marTop w:val="0"/>
      <w:marBottom w:val="0"/>
      <w:divBdr>
        <w:top w:val="none" w:sz="0" w:space="0" w:color="auto"/>
        <w:left w:val="none" w:sz="0" w:space="0" w:color="auto"/>
        <w:bottom w:val="none" w:sz="0" w:space="0" w:color="auto"/>
        <w:right w:val="none" w:sz="0" w:space="0" w:color="auto"/>
      </w:divBdr>
    </w:div>
    <w:div w:id="997076608">
      <w:bodyDiv w:val="1"/>
      <w:marLeft w:val="0"/>
      <w:marRight w:val="0"/>
      <w:marTop w:val="0"/>
      <w:marBottom w:val="0"/>
      <w:divBdr>
        <w:top w:val="none" w:sz="0" w:space="0" w:color="auto"/>
        <w:left w:val="none" w:sz="0" w:space="0" w:color="auto"/>
        <w:bottom w:val="none" w:sz="0" w:space="0" w:color="auto"/>
        <w:right w:val="none" w:sz="0" w:space="0" w:color="auto"/>
      </w:divBdr>
    </w:div>
    <w:div w:id="997146702">
      <w:bodyDiv w:val="1"/>
      <w:marLeft w:val="0"/>
      <w:marRight w:val="0"/>
      <w:marTop w:val="0"/>
      <w:marBottom w:val="0"/>
      <w:divBdr>
        <w:top w:val="none" w:sz="0" w:space="0" w:color="auto"/>
        <w:left w:val="none" w:sz="0" w:space="0" w:color="auto"/>
        <w:bottom w:val="none" w:sz="0" w:space="0" w:color="auto"/>
        <w:right w:val="none" w:sz="0" w:space="0" w:color="auto"/>
      </w:divBdr>
    </w:div>
    <w:div w:id="997345306">
      <w:bodyDiv w:val="1"/>
      <w:marLeft w:val="0"/>
      <w:marRight w:val="0"/>
      <w:marTop w:val="0"/>
      <w:marBottom w:val="0"/>
      <w:divBdr>
        <w:top w:val="none" w:sz="0" w:space="0" w:color="auto"/>
        <w:left w:val="none" w:sz="0" w:space="0" w:color="auto"/>
        <w:bottom w:val="none" w:sz="0" w:space="0" w:color="auto"/>
        <w:right w:val="none" w:sz="0" w:space="0" w:color="auto"/>
      </w:divBdr>
    </w:div>
    <w:div w:id="997421153">
      <w:bodyDiv w:val="1"/>
      <w:marLeft w:val="0"/>
      <w:marRight w:val="0"/>
      <w:marTop w:val="0"/>
      <w:marBottom w:val="0"/>
      <w:divBdr>
        <w:top w:val="none" w:sz="0" w:space="0" w:color="auto"/>
        <w:left w:val="none" w:sz="0" w:space="0" w:color="auto"/>
        <w:bottom w:val="none" w:sz="0" w:space="0" w:color="auto"/>
        <w:right w:val="none" w:sz="0" w:space="0" w:color="auto"/>
      </w:divBdr>
    </w:div>
    <w:div w:id="997535561">
      <w:bodyDiv w:val="1"/>
      <w:marLeft w:val="0"/>
      <w:marRight w:val="0"/>
      <w:marTop w:val="0"/>
      <w:marBottom w:val="0"/>
      <w:divBdr>
        <w:top w:val="none" w:sz="0" w:space="0" w:color="auto"/>
        <w:left w:val="none" w:sz="0" w:space="0" w:color="auto"/>
        <w:bottom w:val="none" w:sz="0" w:space="0" w:color="auto"/>
        <w:right w:val="none" w:sz="0" w:space="0" w:color="auto"/>
      </w:divBdr>
    </w:div>
    <w:div w:id="998074181">
      <w:bodyDiv w:val="1"/>
      <w:marLeft w:val="0"/>
      <w:marRight w:val="0"/>
      <w:marTop w:val="0"/>
      <w:marBottom w:val="0"/>
      <w:divBdr>
        <w:top w:val="none" w:sz="0" w:space="0" w:color="auto"/>
        <w:left w:val="none" w:sz="0" w:space="0" w:color="auto"/>
        <w:bottom w:val="none" w:sz="0" w:space="0" w:color="auto"/>
        <w:right w:val="none" w:sz="0" w:space="0" w:color="auto"/>
      </w:divBdr>
    </w:div>
    <w:div w:id="998074336">
      <w:bodyDiv w:val="1"/>
      <w:marLeft w:val="0"/>
      <w:marRight w:val="0"/>
      <w:marTop w:val="0"/>
      <w:marBottom w:val="0"/>
      <w:divBdr>
        <w:top w:val="none" w:sz="0" w:space="0" w:color="auto"/>
        <w:left w:val="none" w:sz="0" w:space="0" w:color="auto"/>
        <w:bottom w:val="none" w:sz="0" w:space="0" w:color="auto"/>
        <w:right w:val="none" w:sz="0" w:space="0" w:color="auto"/>
      </w:divBdr>
    </w:div>
    <w:div w:id="998272684">
      <w:bodyDiv w:val="1"/>
      <w:marLeft w:val="0"/>
      <w:marRight w:val="0"/>
      <w:marTop w:val="0"/>
      <w:marBottom w:val="0"/>
      <w:divBdr>
        <w:top w:val="none" w:sz="0" w:space="0" w:color="auto"/>
        <w:left w:val="none" w:sz="0" w:space="0" w:color="auto"/>
        <w:bottom w:val="none" w:sz="0" w:space="0" w:color="auto"/>
        <w:right w:val="none" w:sz="0" w:space="0" w:color="auto"/>
      </w:divBdr>
    </w:div>
    <w:div w:id="998465918">
      <w:bodyDiv w:val="1"/>
      <w:marLeft w:val="0"/>
      <w:marRight w:val="0"/>
      <w:marTop w:val="0"/>
      <w:marBottom w:val="0"/>
      <w:divBdr>
        <w:top w:val="none" w:sz="0" w:space="0" w:color="auto"/>
        <w:left w:val="none" w:sz="0" w:space="0" w:color="auto"/>
        <w:bottom w:val="none" w:sz="0" w:space="0" w:color="auto"/>
        <w:right w:val="none" w:sz="0" w:space="0" w:color="auto"/>
      </w:divBdr>
    </w:div>
    <w:div w:id="998725564">
      <w:bodyDiv w:val="1"/>
      <w:marLeft w:val="0"/>
      <w:marRight w:val="0"/>
      <w:marTop w:val="0"/>
      <w:marBottom w:val="0"/>
      <w:divBdr>
        <w:top w:val="none" w:sz="0" w:space="0" w:color="auto"/>
        <w:left w:val="none" w:sz="0" w:space="0" w:color="auto"/>
        <w:bottom w:val="none" w:sz="0" w:space="0" w:color="auto"/>
        <w:right w:val="none" w:sz="0" w:space="0" w:color="auto"/>
      </w:divBdr>
    </w:div>
    <w:div w:id="999193596">
      <w:bodyDiv w:val="1"/>
      <w:marLeft w:val="0"/>
      <w:marRight w:val="0"/>
      <w:marTop w:val="0"/>
      <w:marBottom w:val="0"/>
      <w:divBdr>
        <w:top w:val="none" w:sz="0" w:space="0" w:color="auto"/>
        <w:left w:val="none" w:sz="0" w:space="0" w:color="auto"/>
        <w:bottom w:val="none" w:sz="0" w:space="0" w:color="auto"/>
        <w:right w:val="none" w:sz="0" w:space="0" w:color="auto"/>
      </w:divBdr>
    </w:div>
    <w:div w:id="999381496">
      <w:bodyDiv w:val="1"/>
      <w:marLeft w:val="0"/>
      <w:marRight w:val="0"/>
      <w:marTop w:val="0"/>
      <w:marBottom w:val="0"/>
      <w:divBdr>
        <w:top w:val="none" w:sz="0" w:space="0" w:color="auto"/>
        <w:left w:val="none" w:sz="0" w:space="0" w:color="auto"/>
        <w:bottom w:val="none" w:sz="0" w:space="0" w:color="auto"/>
        <w:right w:val="none" w:sz="0" w:space="0" w:color="auto"/>
      </w:divBdr>
    </w:div>
    <w:div w:id="999500759">
      <w:bodyDiv w:val="1"/>
      <w:marLeft w:val="0"/>
      <w:marRight w:val="0"/>
      <w:marTop w:val="0"/>
      <w:marBottom w:val="0"/>
      <w:divBdr>
        <w:top w:val="none" w:sz="0" w:space="0" w:color="auto"/>
        <w:left w:val="none" w:sz="0" w:space="0" w:color="auto"/>
        <w:bottom w:val="none" w:sz="0" w:space="0" w:color="auto"/>
        <w:right w:val="none" w:sz="0" w:space="0" w:color="auto"/>
      </w:divBdr>
    </w:div>
    <w:div w:id="999500948">
      <w:bodyDiv w:val="1"/>
      <w:marLeft w:val="0"/>
      <w:marRight w:val="0"/>
      <w:marTop w:val="0"/>
      <w:marBottom w:val="0"/>
      <w:divBdr>
        <w:top w:val="none" w:sz="0" w:space="0" w:color="auto"/>
        <w:left w:val="none" w:sz="0" w:space="0" w:color="auto"/>
        <w:bottom w:val="none" w:sz="0" w:space="0" w:color="auto"/>
        <w:right w:val="none" w:sz="0" w:space="0" w:color="auto"/>
      </w:divBdr>
    </w:div>
    <w:div w:id="999575475">
      <w:bodyDiv w:val="1"/>
      <w:marLeft w:val="0"/>
      <w:marRight w:val="0"/>
      <w:marTop w:val="0"/>
      <w:marBottom w:val="0"/>
      <w:divBdr>
        <w:top w:val="none" w:sz="0" w:space="0" w:color="auto"/>
        <w:left w:val="none" w:sz="0" w:space="0" w:color="auto"/>
        <w:bottom w:val="none" w:sz="0" w:space="0" w:color="auto"/>
        <w:right w:val="none" w:sz="0" w:space="0" w:color="auto"/>
      </w:divBdr>
    </w:div>
    <w:div w:id="1000040097">
      <w:bodyDiv w:val="1"/>
      <w:marLeft w:val="0"/>
      <w:marRight w:val="0"/>
      <w:marTop w:val="0"/>
      <w:marBottom w:val="0"/>
      <w:divBdr>
        <w:top w:val="none" w:sz="0" w:space="0" w:color="auto"/>
        <w:left w:val="none" w:sz="0" w:space="0" w:color="auto"/>
        <w:bottom w:val="none" w:sz="0" w:space="0" w:color="auto"/>
        <w:right w:val="none" w:sz="0" w:space="0" w:color="auto"/>
      </w:divBdr>
    </w:div>
    <w:div w:id="1000238699">
      <w:bodyDiv w:val="1"/>
      <w:marLeft w:val="0"/>
      <w:marRight w:val="0"/>
      <w:marTop w:val="0"/>
      <w:marBottom w:val="0"/>
      <w:divBdr>
        <w:top w:val="none" w:sz="0" w:space="0" w:color="auto"/>
        <w:left w:val="none" w:sz="0" w:space="0" w:color="auto"/>
        <w:bottom w:val="none" w:sz="0" w:space="0" w:color="auto"/>
        <w:right w:val="none" w:sz="0" w:space="0" w:color="auto"/>
      </w:divBdr>
    </w:div>
    <w:div w:id="1000425899">
      <w:bodyDiv w:val="1"/>
      <w:marLeft w:val="0"/>
      <w:marRight w:val="0"/>
      <w:marTop w:val="0"/>
      <w:marBottom w:val="0"/>
      <w:divBdr>
        <w:top w:val="none" w:sz="0" w:space="0" w:color="auto"/>
        <w:left w:val="none" w:sz="0" w:space="0" w:color="auto"/>
        <w:bottom w:val="none" w:sz="0" w:space="0" w:color="auto"/>
        <w:right w:val="none" w:sz="0" w:space="0" w:color="auto"/>
      </w:divBdr>
    </w:div>
    <w:div w:id="1000889319">
      <w:bodyDiv w:val="1"/>
      <w:marLeft w:val="0"/>
      <w:marRight w:val="0"/>
      <w:marTop w:val="0"/>
      <w:marBottom w:val="0"/>
      <w:divBdr>
        <w:top w:val="none" w:sz="0" w:space="0" w:color="auto"/>
        <w:left w:val="none" w:sz="0" w:space="0" w:color="auto"/>
        <w:bottom w:val="none" w:sz="0" w:space="0" w:color="auto"/>
        <w:right w:val="none" w:sz="0" w:space="0" w:color="auto"/>
      </w:divBdr>
    </w:div>
    <w:div w:id="1000963126">
      <w:bodyDiv w:val="1"/>
      <w:marLeft w:val="0"/>
      <w:marRight w:val="0"/>
      <w:marTop w:val="0"/>
      <w:marBottom w:val="0"/>
      <w:divBdr>
        <w:top w:val="none" w:sz="0" w:space="0" w:color="auto"/>
        <w:left w:val="none" w:sz="0" w:space="0" w:color="auto"/>
        <w:bottom w:val="none" w:sz="0" w:space="0" w:color="auto"/>
        <w:right w:val="none" w:sz="0" w:space="0" w:color="auto"/>
      </w:divBdr>
    </w:div>
    <w:div w:id="1001469824">
      <w:bodyDiv w:val="1"/>
      <w:marLeft w:val="0"/>
      <w:marRight w:val="0"/>
      <w:marTop w:val="0"/>
      <w:marBottom w:val="0"/>
      <w:divBdr>
        <w:top w:val="none" w:sz="0" w:space="0" w:color="auto"/>
        <w:left w:val="none" w:sz="0" w:space="0" w:color="auto"/>
        <w:bottom w:val="none" w:sz="0" w:space="0" w:color="auto"/>
        <w:right w:val="none" w:sz="0" w:space="0" w:color="auto"/>
      </w:divBdr>
    </w:div>
    <w:div w:id="1001471505">
      <w:bodyDiv w:val="1"/>
      <w:marLeft w:val="0"/>
      <w:marRight w:val="0"/>
      <w:marTop w:val="0"/>
      <w:marBottom w:val="0"/>
      <w:divBdr>
        <w:top w:val="none" w:sz="0" w:space="0" w:color="auto"/>
        <w:left w:val="none" w:sz="0" w:space="0" w:color="auto"/>
        <w:bottom w:val="none" w:sz="0" w:space="0" w:color="auto"/>
        <w:right w:val="none" w:sz="0" w:space="0" w:color="auto"/>
      </w:divBdr>
    </w:div>
    <w:div w:id="1001589066">
      <w:bodyDiv w:val="1"/>
      <w:marLeft w:val="0"/>
      <w:marRight w:val="0"/>
      <w:marTop w:val="0"/>
      <w:marBottom w:val="0"/>
      <w:divBdr>
        <w:top w:val="none" w:sz="0" w:space="0" w:color="auto"/>
        <w:left w:val="none" w:sz="0" w:space="0" w:color="auto"/>
        <w:bottom w:val="none" w:sz="0" w:space="0" w:color="auto"/>
        <w:right w:val="none" w:sz="0" w:space="0" w:color="auto"/>
      </w:divBdr>
    </w:div>
    <w:div w:id="1001860255">
      <w:bodyDiv w:val="1"/>
      <w:marLeft w:val="0"/>
      <w:marRight w:val="0"/>
      <w:marTop w:val="0"/>
      <w:marBottom w:val="0"/>
      <w:divBdr>
        <w:top w:val="none" w:sz="0" w:space="0" w:color="auto"/>
        <w:left w:val="none" w:sz="0" w:space="0" w:color="auto"/>
        <w:bottom w:val="none" w:sz="0" w:space="0" w:color="auto"/>
        <w:right w:val="none" w:sz="0" w:space="0" w:color="auto"/>
      </w:divBdr>
    </w:div>
    <w:div w:id="1001930345">
      <w:bodyDiv w:val="1"/>
      <w:marLeft w:val="0"/>
      <w:marRight w:val="0"/>
      <w:marTop w:val="0"/>
      <w:marBottom w:val="0"/>
      <w:divBdr>
        <w:top w:val="none" w:sz="0" w:space="0" w:color="auto"/>
        <w:left w:val="none" w:sz="0" w:space="0" w:color="auto"/>
        <w:bottom w:val="none" w:sz="0" w:space="0" w:color="auto"/>
        <w:right w:val="none" w:sz="0" w:space="0" w:color="auto"/>
      </w:divBdr>
    </w:div>
    <w:div w:id="1002438687">
      <w:bodyDiv w:val="1"/>
      <w:marLeft w:val="0"/>
      <w:marRight w:val="0"/>
      <w:marTop w:val="0"/>
      <w:marBottom w:val="0"/>
      <w:divBdr>
        <w:top w:val="none" w:sz="0" w:space="0" w:color="auto"/>
        <w:left w:val="none" w:sz="0" w:space="0" w:color="auto"/>
        <w:bottom w:val="none" w:sz="0" w:space="0" w:color="auto"/>
        <w:right w:val="none" w:sz="0" w:space="0" w:color="auto"/>
      </w:divBdr>
    </w:div>
    <w:div w:id="1002470967">
      <w:bodyDiv w:val="1"/>
      <w:marLeft w:val="0"/>
      <w:marRight w:val="0"/>
      <w:marTop w:val="0"/>
      <w:marBottom w:val="0"/>
      <w:divBdr>
        <w:top w:val="none" w:sz="0" w:space="0" w:color="auto"/>
        <w:left w:val="none" w:sz="0" w:space="0" w:color="auto"/>
        <w:bottom w:val="none" w:sz="0" w:space="0" w:color="auto"/>
        <w:right w:val="none" w:sz="0" w:space="0" w:color="auto"/>
      </w:divBdr>
    </w:div>
    <w:div w:id="1002658796">
      <w:bodyDiv w:val="1"/>
      <w:marLeft w:val="0"/>
      <w:marRight w:val="0"/>
      <w:marTop w:val="0"/>
      <w:marBottom w:val="0"/>
      <w:divBdr>
        <w:top w:val="none" w:sz="0" w:space="0" w:color="auto"/>
        <w:left w:val="none" w:sz="0" w:space="0" w:color="auto"/>
        <w:bottom w:val="none" w:sz="0" w:space="0" w:color="auto"/>
        <w:right w:val="none" w:sz="0" w:space="0" w:color="auto"/>
      </w:divBdr>
    </w:div>
    <w:div w:id="1002700897">
      <w:bodyDiv w:val="1"/>
      <w:marLeft w:val="0"/>
      <w:marRight w:val="0"/>
      <w:marTop w:val="0"/>
      <w:marBottom w:val="0"/>
      <w:divBdr>
        <w:top w:val="none" w:sz="0" w:space="0" w:color="auto"/>
        <w:left w:val="none" w:sz="0" w:space="0" w:color="auto"/>
        <w:bottom w:val="none" w:sz="0" w:space="0" w:color="auto"/>
        <w:right w:val="none" w:sz="0" w:space="0" w:color="auto"/>
      </w:divBdr>
    </w:div>
    <w:div w:id="1002857481">
      <w:bodyDiv w:val="1"/>
      <w:marLeft w:val="0"/>
      <w:marRight w:val="0"/>
      <w:marTop w:val="0"/>
      <w:marBottom w:val="0"/>
      <w:divBdr>
        <w:top w:val="none" w:sz="0" w:space="0" w:color="auto"/>
        <w:left w:val="none" w:sz="0" w:space="0" w:color="auto"/>
        <w:bottom w:val="none" w:sz="0" w:space="0" w:color="auto"/>
        <w:right w:val="none" w:sz="0" w:space="0" w:color="auto"/>
      </w:divBdr>
    </w:div>
    <w:div w:id="1002857929">
      <w:bodyDiv w:val="1"/>
      <w:marLeft w:val="0"/>
      <w:marRight w:val="0"/>
      <w:marTop w:val="0"/>
      <w:marBottom w:val="0"/>
      <w:divBdr>
        <w:top w:val="none" w:sz="0" w:space="0" w:color="auto"/>
        <w:left w:val="none" w:sz="0" w:space="0" w:color="auto"/>
        <w:bottom w:val="none" w:sz="0" w:space="0" w:color="auto"/>
        <w:right w:val="none" w:sz="0" w:space="0" w:color="auto"/>
      </w:divBdr>
    </w:div>
    <w:div w:id="1002900438">
      <w:bodyDiv w:val="1"/>
      <w:marLeft w:val="0"/>
      <w:marRight w:val="0"/>
      <w:marTop w:val="0"/>
      <w:marBottom w:val="0"/>
      <w:divBdr>
        <w:top w:val="none" w:sz="0" w:space="0" w:color="auto"/>
        <w:left w:val="none" w:sz="0" w:space="0" w:color="auto"/>
        <w:bottom w:val="none" w:sz="0" w:space="0" w:color="auto"/>
        <w:right w:val="none" w:sz="0" w:space="0" w:color="auto"/>
      </w:divBdr>
    </w:div>
    <w:div w:id="1002926088">
      <w:bodyDiv w:val="1"/>
      <w:marLeft w:val="0"/>
      <w:marRight w:val="0"/>
      <w:marTop w:val="0"/>
      <w:marBottom w:val="0"/>
      <w:divBdr>
        <w:top w:val="none" w:sz="0" w:space="0" w:color="auto"/>
        <w:left w:val="none" w:sz="0" w:space="0" w:color="auto"/>
        <w:bottom w:val="none" w:sz="0" w:space="0" w:color="auto"/>
        <w:right w:val="none" w:sz="0" w:space="0" w:color="auto"/>
      </w:divBdr>
    </w:div>
    <w:div w:id="1003046553">
      <w:bodyDiv w:val="1"/>
      <w:marLeft w:val="0"/>
      <w:marRight w:val="0"/>
      <w:marTop w:val="0"/>
      <w:marBottom w:val="0"/>
      <w:divBdr>
        <w:top w:val="none" w:sz="0" w:space="0" w:color="auto"/>
        <w:left w:val="none" w:sz="0" w:space="0" w:color="auto"/>
        <w:bottom w:val="none" w:sz="0" w:space="0" w:color="auto"/>
        <w:right w:val="none" w:sz="0" w:space="0" w:color="auto"/>
      </w:divBdr>
    </w:div>
    <w:div w:id="1003168822">
      <w:bodyDiv w:val="1"/>
      <w:marLeft w:val="0"/>
      <w:marRight w:val="0"/>
      <w:marTop w:val="0"/>
      <w:marBottom w:val="0"/>
      <w:divBdr>
        <w:top w:val="none" w:sz="0" w:space="0" w:color="auto"/>
        <w:left w:val="none" w:sz="0" w:space="0" w:color="auto"/>
        <w:bottom w:val="none" w:sz="0" w:space="0" w:color="auto"/>
        <w:right w:val="none" w:sz="0" w:space="0" w:color="auto"/>
      </w:divBdr>
    </w:div>
    <w:div w:id="1003625583">
      <w:bodyDiv w:val="1"/>
      <w:marLeft w:val="0"/>
      <w:marRight w:val="0"/>
      <w:marTop w:val="0"/>
      <w:marBottom w:val="0"/>
      <w:divBdr>
        <w:top w:val="none" w:sz="0" w:space="0" w:color="auto"/>
        <w:left w:val="none" w:sz="0" w:space="0" w:color="auto"/>
        <w:bottom w:val="none" w:sz="0" w:space="0" w:color="auto"/>
        <w:right w:val="none" w:sz="0" w:space="0" w:color="auto"/>
      </w:divBdr>
    </w:div>
    <w:div w:id="1003627279">
      <w:bodyDiv w:val="1"/>
      <w:marLeft w:val="0"/>
      <w:marRight w:val="0"/>
      <w:marTop w:val="0"/>
      <w:marBottom w:val="0"/>
      <w:divBdr>
        <w:top w:val="none" w:sz="0" w:space="0" w:color="auto"/>
        <w:left w:val="none" w:sz="0" w:space="0" w:color="auto"/>
        <w:bottom w:val="none" w:sz="0" w:space="0" w:color="auto"/>
        <w:right w:val="none" w:sz="0" w:space="0" w:color="auto"/>
      </w:divBdr>
    </w:div>
    <w:div w:id="1004213062">
      <w:bodyDiv w:val="1"/>
      <w:marLeft w:val="0"/>
      <w:marRight w:val="0"/>
      <w:marTop w:val="0"/>
      <w:marBottom w:val="0"/>
      <w:divBdr>
        <w:top w:val="none" w:sz="0" w:space="0" w:color="auto"/>
        <w:left w:val="none" w:sz="0" w:space="0" w:color="auto"/>
        <w:bottom w:val="none" w:sz="0" w:space="0" w:color="auto"/>
        <w:right w:val="none" w:sz="0" w:space="0" w:color="auto"/>
      </w:divBdr>
    </w:div>
    <w:div w:id="1004360771">
      <w:bodyDiv w:val="1"/>
      <w:marLeft w:val="0"/>
      <w:marRight w:val="0"/>
      <w:marTop w:val="0"/>
      <w:marBottom w:val="0"/>
      <w:divBdr>
        <w:top w:val="none" w:sz="0" w:space="0" w:color="auto"/>
        <w:left w:val="none" w:sz="0" w:space="0" w:color="auto"/>
        <w:bottom w:val="none" w:sz="0" w:space="0" w:color="auto"/>
        <w:right w:val="none" w:sz="0" w:space="0" w:color="auto"/>
      </w:divBdr>
    </w:div>
    <w:div w:id="1005397186">
      <w:bodyDiv w:val="1"/>
      <w:marLeft w:val="0"/>
      <w:marRight w:val="0"/>
      <w:marTop w:val="0"/>
      <w:marBottom w:val="0"/>
      <w:divBdr>
        <w:top w:val="none" w:sz="0" w:space="0" w:color="auto"/>
        <w:left w:val="none" w:sz="0" w:space="0" w:color="auto"/>
        <w:bottom w:val="none" w:sz="0" w:space="0" w:color="auto"/>
        <w:right w:val="none" w:sz="0" w:space="0" w:color="auto"/>
      </w:divBdr>
    </w:div>
    <w:div w:id="1005520273">
      <w:bodyDiv w:val="1"/>
      <w:marLeft w:val="0"/>
      <w:marRight w:val="0"/>
      <w:marTop w:val="0"/>
      <w:marBottom w:val="0"/>
      <w:divBdr>
        <w:top w:val="none" w:sz="0" w:space="0" w:color="auto"/>
        <w:left w:val="none" w:sz="0" w:space="0" w:color="auto"/>
        <w:bottom w:val="none" w:sz="0" w:space="0" w:color="auto"/>
        <w:right w:val="none" w:sz="0" w:space="0" w:color="auto"/>
      </w:divBdr>
    </w:div>
    <w:div w:id="1005520457">
      <w:bodyDiv w:val="1"/>
      <w:marLeft w:val="0"/>
      <w:marRight w:val="0"/>
      <w:marTop w:val="0"/>
      <w:marBottom w:val="0"/>
      <w:divBdr>
        <w:top w:val="none" w:sz="0" w:space="0" w:color="auto"/>
        <w:left w:val="none" w:sz="0" w:space="0" w:color="auto"/>
        <w:bottom w:val="none" w:sz="0" w:space="0" w:color="auto"/>
        <w:right w:val="none" w:sz="0" w:space="0" w:color="auto"/>
      </w:divBdr>
    </w:div>
    <w:div w:id="1005547277">
      <w:bodyDiv w:val="1"/>
      <w:marLeft w:val="0"/>
      <w:marRight w:val="0"/>
      <w:marTop w:val="0"/>
      <w:marBottom w:val="0"/>
      <w:divBdr>
        <w:top w:val="none" w:sz="0" w:space="0" w:color="auto"/>
        <w:left w:val="none" w:sz="0" w:space="0" w:color="auto"/>
        <w:bottom w:val="none" w:sz="0" w:space="0" w:color="auto"/>
        <w:right w:val="none" w:sz="0" w:space="0" w:color="auto"/>
      </w:divBdr>
    </w:div>
    <w:div w:id="1005547890">
      <w:bodyDiv w:val="1"/>
      <w:marLeft w:val="0"/>
      <w:marRight w:val="0"/>
      <w:marTop w:val="0"/>
      <w:marBottom w:val="0"/>
      <w:divBdr>
        <w:top w:val="none" w:sz="0" w:space="0" w:color="auto"/>
        <w:left w:val="none" w:sz="0" w:space="0" w:color="auto"/>
        <w:bottom w:val="none" w:sz="0" w:space="0" w:color="auto"/>
        <w:right w:val="none" w:sz="0" w:space="0" w:color="auto"/>
      </w:divBdr>
    </w:div>
    <w:div w:id="1005787493">
      <w:bodyDiv w:val="1"/>
      <w:marLeft w:val="0"/>
      <w:marRight w:val="0"/>
      <w:marTop w:val="0"/>
      <w:marBottom w:val="0"/>
      <w:divBdr>
        <w:top w:val="none" w:sz="0" w:space="0" w:color="auto"/>
        <w:left w:val="none" w:sz="0" w:space="0" w:color="auto"/>
        <w:bottom w:val="none" w:sz="0" w:space="0" w:color="auto"/>
        <w:right w:val="none" w:sz="0" w:space="0" w:color="auto"/>
      </w:divBdr>
    </w:div>
    <w:div w:id="1006128064">
      <w:bodyDiv w:val="1"/>
      <w:marLeft w:val="0"/>
      <w:marRight w:val="0"/>
      <w:marTop w:val="0"/>
      <w:marBottom w:val="0"/>
      <w:divBdr>
        <w:top w:val="none" w:sz="0" w:space="0" w:color="auto"/>
        <w:left w:val="none" w:sz="0" w:space="0" w:color="auto"/>
        <w:bottom w:val="none" w:sz="0" w:space="0" w:color="auto"/>
        <w:right w:val="none" w:sz="0" w:space="0" w:color="auto"/>
      </w:divBdr>
    </w:div>
    <w:div w:id="1006399667">
      <w:bodyDiv w:val="1"/>
      <w:marLeft w:val="0"/>
      <w:marRight w:val="0"/>
      <w:marTop w:val="0"/>
      <w:marBottom w:val="0"/>
      <w:divBdr>
        <w:top w:val="none" w:sz="0" w:space="0" w:color="auto"/>
        <w:left w:val="none" w:sz="0" w:space="0" w:color="auto"/>
        <w:bottom w:val="none" w:sz="0" w:space="0" w:color="auto"/>
        <w:right w:val="none" w:sz="0" w:space="0" w:color="auto"/>
      </w:divBdr>
    </w:div>
    <w:div w:id="1006401869">
      <w:bodyDiv w:val="1"/>
      <w:marLeft w:val="0"/>
      <w:marRight w:val="0"/>
      <w:marTop w:val="0"/>
      <w:marBottom w:val="0"/>
      <w:divBdr>
        <w:top w:val="none" w:sz="0" w:space="0" w:color="auto"/>
        <w:left w:val="none" w:sz="0" w:space="0" w:color="auto"/>
        <w:bottom w:val="none" w:sz="0" w:space="0" w:color="auto"/>
        <w:right w:val="none" w:sz="0" w:space="0" w:color="auto"/>
      </w:divBdr>
    </w:div>
    <w:div w:id="1007095245">
      <w:bodyDiv w:val="1"/>
      <w:marLeft w:val="0"/>
      <w:marRight w:val="0"/>
      <w:marTop w:val="0"/>
      <w:marBottom w:val="0"/>
      <w:divBdr>
        <w:top w:val="none" w:sz="0" w:space="0" w:color="auto"/>
        <w:left w:val="none" w:sz="0" w:space="0" w:color="auto"/>
        <w:bottom w:val="none" w:sz="0" w:space="0" w:color="auto"/>
        <w:right w:val="none" w:sz="0" w:space="0" w:color="auto"/>
      </w:divBdr>
    </w:div>
    <w:div w:id="1007246311">
      <w:bodyDiv w:val="1"/>
      <w:marLeft w:val="0"/>
      <w:marRight w:val="0"/>
      <w:marTop w:val="0"/>
      <w:marBottom w:val="0"/>
      <w:divBdr>
        <w:top w:val="none" w:sz="0" w:space="0" w:color="auto"/>
        <w:left w:val="none" w:sz="0" w:space="0" w:color="auto"/>
        <w:bottom w:val="none" w:sz="0" w:space="0" w:color="auto"/>
        <w:right w:val="none" w:sz="0" w:space="0" w:color="auto"/>
      </w:divBdr>
    </w:div>
    <w:div w:id="1007294197">
      <w:bodyDiv w:val="1"/>
      <w:marLeft w:val="0"/>
      <w:marRight w:val="0"/>
      <w:marTop w:val="0"/>
      <w:marBottom w:val="0"/>
      <w:divBdr>
        <w:top w:val="none" w:sz="0" w:space="0" w:color="auto"/>
        <w:left w:val="none" w:sz="0" w:space="0" w:color="auto"/>
        <w:bottom w:val="none" w:sz="0" w:space="0" w:color="auto"/>
        <w:right w:val="none" w:sz="0" w:space="0" w:color="auto"/>
      </w:divBdr>
    </w:div>
    <w:div w:id="1007442097">
      <w:bodyDiv w:val="1"/>
      <w:marLeft w:val="0"/>
      <w:marRight w:val="0"/>
      <w:marTop w:val="0"/>
      <w:marBottom w:val="0"/>
      <w:divBdr>
        <w:top w:val="none" w:sz="0" w:space="0" w:color="auto"/>
        <w:left w:val="none" w:sz="0" w:space="0" w:color="auto"/>
        <w:bottom w:val="none" w:sz="0" w:space="0" w:color="auto"/>
        <w:right w:val="none" w:sz="0" w:space="0" w:color="auto"/>
      </w:divBdr>
    </w:div>
    <w:div w:id="1007486732">
      <w:bodyDiv w:val="1"/>
      <w:marLeft w:val="0"/>
      <w:marRight w:val="0"/>
      <w:marTop w:val="0"/>
      <w:marBottom w:val="0"/>
      <w:divBdr>
        <w:top w:val="none" w:sz="0" w:space="0" w:color="auto"/>
        <w:left w:val="none" w:sz="0" w:space="0" w:color="auto"/>
        <w:bottom w:val="none" w:sz="0" w:space="0" w:color="auto"/>
        <w:right w:val="none" w:sz="0" w:space="0" w:color="auto"/>
      </w:divBdr>
    </w:div>
    <w:div w:id="1007639852">
      <w:bodyDiv w:val="1"/>
      <w:marLeft w:val="0"/>
      <w:marRight w:val="0"/>
      <w:marTop w:val="0"/>
      <w:marBottom w:val="0"/>
      <w:divBdr>
        <w:top w:val="none" w:sz="0" w:space="0" w:color="auto"/>
        <w:left w:val="none" w:sz="0" w:space="0" w:color="auto"/>
        <w:bottom w:val="none" w:sz="0" w:space="0" w:color="auto"/>
        <w:right w:val="none" w:sz="0" w:space="0" w:color="auto"/>
      </w:divBdr>
    </w:div>
    <w:div w:id="1007899196">
      <w:bodyDiv w:val="1"/>
      <w:marLeft w:val="0"/>
      <w:marRight w:val="0"/>
      <w:marTop w:val="0"/>
      <w:marBottom w:val="0"/>
      <w:divBdr>
        <w:top w:val="none" w:sz="0" w:space="0" w:color="auto"/>
        <w:left w:val="none" w:sz="0" w:space="0" w:color="auto"/>
        <w:bottom w:val="none" w:sz="0" w:space="0" w:color="auto"/>
        <w:right w:val="none" w:sz="0" w:space="0" w:color="auto"/>
      </w:divBdr>
    </w:div>
    <w:div w:id="1007945099">
      <w:bodyDiv w:val="1"/>
      <w:marLeft w:val="0"/>
      <w:marRight w:val="0"/>
      <w:marTop w:val="0"/>
      <w:marBottom w:val="0"/>
      <w:divBdr>
        <w:top w:val="none" w:sz="0" w:space="0" w:color="auto"/>
        <w:left w:val="none" w:sz="0" w:space="0" w:color="auto"/>
        <w:bottom w:val="none" w:sz="0" w:space="0" w:color="auto"/>
        <w:right w:val="none" w:sz="0" w:space="0" w:color="auto"/>
      </w:divBdr>
    </w:div>
    <w:div w:id="1008093607">
      <w:bodyDiv w:val="1"/>
      <w:marLeft w:val="0"/>
      <w:marRight w:val="0"/>
      <w:marTop w:val="0"/>
      <w:marBottom w:val="0"/>
      <w:divBdr>
        <w:top w:val="none" w:sz="0" w:space="0" w:color="auto"/>
        <w:left w:val="none" w:sz="0" w:space="0" w:color="auto"/>
        <w:bottom w:val="none" w:sz="0" w:space="0" w:color="auto"/>
        <w:right w:val="none" w:sz="0" w:space="0" w:color="auto"/>
      </w:divBdr>
    </w:div>
    <w:div w:id="1008210826">
      <w:bodyDiv w:val="1"/>
      <w:marLeft w:val="0"/>
      <w:marRight w:val="0"/>
      <w:marTop w:val="0"/>
      <w:marBottom w:val="0"/>
      <w:divBdr>
        <w:top w:val="none" w:sz="0" w:space="0" w:color="auto"/>
        <w:left w:val="none" w:sz="0" w:space="0" w:color="auto"/>
        <w:bottom w:val="none" w:sz="0" w:space="0" w:color="auto"/>
        <w:right w:val="none" w:sz="0" w:space="0" w:color="auto"/>
      </w:divBdr>
    </w:div>
    <w:div w:id="1008337526">
      <w:bodyDiv w:val="1"/>
      <w:marLeft w:val="0"/>
      <w:marRight w:val="0"/>
      <w:marTop w:val="0"/>
      <w:marBottom w:val="0"/>
      <w:divBdr>
        <w:top w:val="none" w:sz="0" w:space="0" w:color="auto"/>
        <w:left w:val="none" w:sz="0" w:space="0" w:color="auto"/>
        <w:bottom w:val="none" w:sz="0" w:space="0" w:color="auto"/>
        <w:right w:val="none" w:sz="0" w:space="0" w:color="auto"/>
      </w:divBdr>
    </w:div>
    <w:div w:id="1008367262">
      <w:bodyDiv w:val="1"/>
      <w:marLeft w:val="0"/>
      <w:marRight w:val="0"/>
      <w:marTop w:val="0"/>
      <w:marBottom w:val="0"/>
      <w:divBdr>
        <w:top w:val="none" w:sz="0" w:space="0" w:color="auto"/>
        <w:left w:val="none" w:sz="0" w:space="0" w:color="auto"/>
        <w:bottom w:val="none" w:sz="0" w:space="0" w:color="auto"/>
        <w:right w:val="none" w:sz="0" w:space="0" w:color="auto"/>
      </w:divBdr>
    </w:div>
    <w:div w:id="1008367538">
      <w:bodyDiv w:val="1"/>
      <w:marLeft w:val="0"/>
      <w:marRight w:val="0"/>
      <w:marTop w:val="0"/>
      <w:marBottom w:val="0"/>
      <w:divBdr>
        <w:top w:val="none" w:sz="0" w:space="0" w:color="auto"/>
        <w:left w:val="none" w:sz="0" w:space="0" w:color="auto"/>
        <w:bottom w:val="none" w:sz="0" w:space="0" w:color="auto"/>
        <w:right w:val="none" w:sz="0" w:space="0" w:color="auto"/>
      </w:divBdr>
    </w:div>
    <w:div w:id="1008406010">
      <w:bodyDiv w:val="1"/>
      <w:marLeft w:val="0"/>
      <w:marRight w:val="0"/>
      <w:marTop w:val="0"/>
      <w:marBottom w:val="0"/>
      <w:divBdr>
        <w:top w:val="none" w:sz="0" w:space="0" w:color="auto"/>
        <w:left w:val="none" w:sz="0" w:space="0" w:color="auto"/>
        <w:bottom w:val="none" w:sz="0" w:space="0" w:color="auto"/>
        <w:right w:val="none" w:sz="0" w:space="0" w:color="auto"/>
      </w:divBdr>
    </w:div>
    <w:div w:id="1008680210">
      <w:bodyDiv w:val="1"/>
      <w:marLeft w:val="0"/>
      <w:marRight w:val="0"/>
      <w:marTop w:val="0"/>
      <w:marBottom w:val="0"/>
      <w:divBdr>
        <w:top w:val="none" w:sz="0" w:space="0" w:color="auto"/>
        <w:left w:val="none" w:sz="0" w:space="0" w:color="auto"/>
        <w:bottom w:val="none" w:sz="0" w:space="0" w:color="auto"/>
        <w:right w:val="none" w:sz="0" w:space="0" w:color="auto"/>
      </w:divBdr>
    </w:div>
    <w:div w:id="1008827899">
      <w:bodyDiv w:val="1"/>
      <w:marLeft w:val="0"/>
      <w:marRight w:val="0"/>
      <w:marTop w:val="0"/>
      <w:marBottom w:val="0"/>
      <w:divBdr>
        <w:top w:val="none" w:sz="0" w:space="0" w:color="auto"/>
        <w:left w:val="none" w:sz="0" w:space="0" w:color="auto"/>
        <w:bottom w:val="none" w:sz="0" w:space="0" w:color="auto"/>
        <w:right w:val="none" w:sz="0" w:space="0" w:color="auto"/>
      </w:divBdr>
    </w:div>
    <w:div w:id="1009798640">
      <w:bodyDiv w:val="1"/>
      <w:marLeft w:val="0"/>
      <w:marRight w:val="0"/>
      <w:marTop w:val="0"/>
      <w:marBottom w:val="0"/>
      <w:divBdr>
        <w:top w:val="none" w:sz="0" w:space="0" w:color="auto"/>
        <w:left w:val="none" w:sz="0" w:space="0" w:color="auto"/>
        <w:bottom w:val="none" w:sz="0" w:space="0" w:color="auto"/>
        <w:right w:val="none" w:sz="0" w:space="0" w:color="auto"/>
      </w:divBdr>
    </w:div>
    <w:div w:id="1010059612">
      <w:bodyDiv w:val="1"/>
      <w:marLeft w:val="0"/>
      <w:marRight w:val="0"/>
      <w:marTop w:val="0"/>
      <w:marBottom w:val="0"/>
      <w:divBdr>
        <w:top w:val="none" w:sz="0" w:space="0" w:color="auto"/>
        <w:left w:val="none" w:sz="0" w:space="0" w:color="auto"/>
        <w:bottom w:val="none" w:sz="0" w:space="0" w:color="auto"/>
        <w:right w:val="none" w:sz="0" w:space="0" w:color="auto"/>
      </w:divBdr>
    </w:div>
    <w:div w:id="1010185781">
      <w:bodyDiv w:val="1"/>
      <w:marLeft w:val="0"/>
      <w:marRight w:val="0"/>
      <w:marTop w:val="0"/>
      <w:marBottom w:val="0"/>
      <w:divBdr>
        <w:top w:val="none" w:sz="0" w:space="0" w:color="auto"/>
        <w:left w:val="none" w:sz="0" w:space="0" w:color="auto"/>
        <w:bottom w:val="none" w:sz="0" w:space="0" w:color="auto"/>
        <w:right w:val="none" w:sz="0" w:space="0" w:color="auto"/>
      </w:divBdr>
    </w:div>
    <w:div w:id="1010520237">
      <w:bodyDiv w:val="1"/>
      <w:marLeft w:val="0"/>
      <w:marRight w:val="0"/>
      <w:marTop w:val="0"/>
      <w:marBottom w:val="0"/>
      <w:divBdr>
        <w:top w:val="none" w:sz="0" w:space="0" w:color="auto"/>
        <w:left w:val="none" w:sz="0" w:space="0" w:color="auto"/>
        <w:bottom w:val="none" w:sz="0" w:space="0" w:color="auto"/>
        <w:right w:val="none" w:sz="0" w:space="0" w:color="auto"/>
      </w:divBdr>
    </w:div>
    <w:div w:id="1010789152">
      <w:bodyDiv w:val="1"/>
      <w:marLeft w:val="0"/>
      <w:marRight w:val="0"/>
      <w:marTop w:val="0"/>
      <w:marBottom w:val="0"/>
      <w:divBdr>
        <w:top w:val="none" w:sz="0" w:space="0" w:color="auto"/>
        <w:left w:val="none" w:sz="0" w:space="0" w:color="auto"/>
        <w:bottom w:val="none" w:sz="0" w:space="0" w:color="auto"/>
        <w:right w:val="none" w:sz="0" w:space="0" w:color="auto"/>
      </w:divBdr>
    </w:div>
    <w:div w:id="1011375928">
      <w:bodyDiv w:val="1"/>
      <w:marLeft w:val="0"/>
      <w:marRight w:val="0"/>
      <w:marTop w:val="0"/>
      <w:marBottom w:val="0"/>
      <w:divBdr>
        <w:top w:val="none" w:sz="0" w:space="0" w:color="auto"/>
        <w:left w:val="none" w:sz="0" w:space="0" w:color="auto"/>
        <w:bottom w:val="none" w:sz="0" w:space="0" w:color="auto"/>
        <w:right w:val="none" w:sz="0" w:space="0" w:color="auto"/>
      </w:divBdr>
    </w:div>
    <w:div w:id="1011685453">
      <w:bodyDiv w:val="1"/>
      <w:marLeft w:val="0"/>
      <w:marRight w:val="0"/>
      <w:marTop w:val="0"/>
      <w:marBottom w:val="0"/>
      <w:divBdr>
        <w:top w:val="none" w:sz="0" w:space="0" w:color="auto"/>
        <w:left w:val="none" w:sz="0" w:space="0" w:color="auto"/>
        <w:bottom w:val="none" w:sz="0" w:space="0" w:color="auto"/>
        <w:right w:val="none" w:sz="0" w:space="0" w:color="auto"/>
      </w:divBdr>
    </w:div>
    <w:div w:id="1012025071">
      <w:bodyDiv w:val="1"/>
      <w:marLeft w:val="0"/>
      <w:marRight w:val="0"/>
      <w:marTop w:val="0"/>
      <w:marBottom w:val="0"/>
      <w:divBdr>
        <w:top w:val="none" w:sz="0" w:space="0" w:color="auto"/>
        <w:left w:val="none" w:sz="0" w:space="0" w:color="auto"/>
        <w:bottom w:val="none" w:sz="0" w:space="0" w:color="auto"/>
        <w:right w:val="none" w:sz="0" w:space="0" w:color="auto"/>
      </w:divBdr>
    </w:div>
    <w:div w:id="1012104095">
      <w:bodyDiv w:val="1"/>
      <w:marLeft w:val="0"/>
      <w:marRight w:val="0"/>
      <w:marTop w:val="0"/>
      <w:marBottom w:val="0"/>
      <w:divBdr>
        <w:top w:val="none" w:sz="0" w:space="0" w:color="auto"/>
        <w:left w:val="none" w:sz="0" w:space="0" w:color="auto"/>
        <w:bottom w:val="none" w:sz="0" w:space="0" w:color="auto"/>
        <w:right w:val="none" w:sz="0" w:space="0" w:color="auto"/>
      </w:divBdr>
    </w:div>
    <w:div w:id="1012603980">
      <w:bodyDiv w:val="1"/>
      <w:marLeft w:val="0"/>
      <w:marRight w:val="0"/>
      <w:marTop w:val="0"/>
      <w:marBottom w:val="0"/>
      <w:divBdr>
        <w:top w:val="none" w:sz="0" w:space="0" w:color="auto"/>
        <w:left w:val="none" w:sz="0" w:space="0" w:color="auto"/>
        <w:bottom w:val="none" w:sz="0" w:space="0" w:color="auto"/>
        <w:right w:val="none" w:sz="0" w:space="0" w:color="auto"/>
      </w:divBdr>
    </w:div>
    <w:div w:id="1012682581">
      <w:bodyDiv w:val="1"/>
      <w:marLeft w:val="0"/>
      <w:marRight w:val="0"/>
      <w:marTop w:val="0"/>
      <w:marBottom w:val="0"/>
      <w:divBdr>
        <w:top w:val="none" w:sz="0" w:space="0" w:color="auto"/>
        <w:left w:val="none" w:sz="0" w:space="0" w:color="auto"/>
        <w:bottom w:val="none" w:sz="0" w:space="0" w:color="auto"/>
        <w:right w:val="none" w:sz="0" w:space="0" w:color="auto"/>
      </w:divBdr>
    </w:div>
    <w:div w:id="1012686764">
      <w:bodyDiv w:val="1"/>
      <w:marLeft w:val="0"/>
      <w:marRight w:val="0"/>
      <w:marTop w:val="0"/>
      <w:marBottom w:val="0"/>
      <w:divBdr>
        <w:top w:val="none" w:sz="0" w:space="0" w:color="auto"/>
        <w:left w:val="none" w:sz="0" w:space="0" w:color="auto"/>
        <w:bottom w:val="none" w:sz="0" w:space="0" w:color="auto"/>
        <w:right w:val="none" w:sz="0" w:space="0" w:color="auto"/>
      </w:divBdr>
    </w:div>
    <w:div w:id="1013075578">
      <w:bodyDiv w:val="1"/>
      <w:marLeft w:val="0"/>
      <w:marRight w:val="0"/>
      <w:marTop w:val="0"/>
      <w:marBottom w:val="0"/>
      <w:divBdr>
        <w:top w:val="none" w:sz="0" w:space="0" w:color="auto"/>
        <w:left w:val="none" w:sz="0" w:space="0" w:color="auto"/>
        <w:bottom w:val="none" w:sz="0" w:space="0" w:color="auto"/>
        <w:right w:val="none" w:sz="0" w:space="0" w:color="auto"/>
      </w:divBdr>
    </w:div>
    <w:div w:id="1013265161">
      <w:bodyDiv w:val="1"/>
      <w:marLeft w:val="0"/>
      <w:marRight w:val="0"/>
      <w:marTop w:val="0"/>
      <w:marBottom w:val="0"/>
      <w:divBdr>
        <w:top w:val="none" w:sz="0" w:space="0" w:color="auto"/>
        <w:left w:val="none" w:sz="0" w:space="0" w:color="auto"/>
        <w:bottom w:val="none" w:sz="0" w:space="0" w:color="auto"/>
        <w:right w:val="none" w:sz="0" w:space="0" w:color="auto"/>
      </w:divBdr>
    </w:div>
    <w:div w:id="1013728730">
      <w:bodyDiv w:val="1"/>
      <w:marLeft w:val="0"/>
      <w:marRight w:val="0"/>
      <w:marTop w:val="0"/>
      <w:marBottom w:val="0"/>
      <w:divBdr>
        <w:top w:val="none" w:sz="0" w:space="0" w:color="auto"/>
        <w:left w:val="none" w:sz="0" w:space="0" w:color="auto"/>
        <w:bottom w:val="none" w:sz="0" w:space="0" w:color="auto"/>
        <w:right w:val="none" w:sz="0" w:space="0" w:color="auto"/>
      </w:divBdr>
    </w:div>
    <w:div w:id="1013806312">
      <w:bodyDiv w:val="1"/>
      <w:marLeft w:val="0"/>
      <w:marRight w:val="0"/>
      <w:marTop w:val="0"/>
      <w:marBottom w:val="0"/>
      <w:divBdr>
        <w:top w:val="none" w:sz="0" w:space="0" w:color="auto"/>
        <w:left w:val="none" w:sz="0" w:space="0" w:color="auto"/>
        <w:bottom w:val="none" w:sz="0" w:space="0" w:color="auto"/>
        <w:right w:val="none" w:sz="0" w:space="0" w:color="auto"/>
      </w:divBdr>
    </w:div>
    <w:div w:id="1014185954">
      <w:bodyDiv w:val="1"/>
      <w:marLeft w:val="0"/>
      <w:marRight w:val="0"/>
      <w:marTop w:val="0"/>
      <w:marBottom w:val="0"/>
      <w:divBdr>
        <w:top w:val="none" w:sz="0" w:space="0" w:color="auto"/>
        <w:left w:val="none" w:sz="0" w:space="0" w:color="auto"/>
        <w:bottom w:val="none" w:sz="0" w:space="0" w:color="auto"/>
        <w:right w:val="none" w:sz="0" w:space="0" w:color="auto"/>
      </w:divBdr>
    </w:div>
    <w:div w:id="1014771384">
      <w:bodyDiv w:val="1"/>
      <w:marLeft w:val="0"/>
      <w:marRight w:val="0"/>
      <w:marTop w:val="0"/>
      <w:marBottom w:val="0"/>
      <w:divBdr>
        <w:top w:val="none" w:sz="0" w:space="0" w:color="auto"/>
        <w:left w:val="none" w:sz="0" w:space="0" w:color="auto"/>
        <w:bottom w:val="none" w:sz="0" w:space="0" w:color="auto"/>
        <w:right w:val="none" w:sz="0" w:space="0" w:color="auto"/>
      </w:divBdr>
    </w:div>
    <w:div w:id="1015378138">
      <w:bodyDiv w:val="1"/>
      <w:marLeft w:val="0"/>
      <w:marRight w:val="0"/>
      <w:marTop w:val="0"/>
      <w:marBottom w:val="0"/>
      <w:divBdr>
        <w:top w:val="none" w:sz="0" w:space="0" w:color="auto"/>
        <w:left w:val="none" w:sz="0" w:space="0" w:color="auto"/>
        <w:bottom w:val="none" w:sz="0" w:space="0" w:color="auto"/>
        <w:right w:val="none" w:sz="0" w:space="0" w:color="auto"/>
      </w:divBdr>
    </w:div>
    <w:div w:id="1015380604">
      <w:bodyDiv w:val="1"/>
      <w:marLeft w:val="0"/>
      <w:marRight w:val="0"/>
      <w:marTop w:val="0"/>
      <w:marBottom w:val="0"/>
      <w:divBdr>
        <w:top w:val="none" w:sz="0" w:space="0" w:color="auto"/>
        <w:left w:val="none" w:sz="0" w:space="0" w:color="auto"/>
        <w:bottom w:val="none" w:sz="0" w:space="0" w:color="auto"/>
        <w:right w:val="none" w:sz="0" w:space="0" w:color="auto"/>
      </w:divBdr>
    </w:div>
    <w:div w:id="1015696316">
      <w:bodyDiv w:val="1"/>
      <w:marLeft w:val="0"/>
      <w:marRight w:val="0"/>
      <w:marTop w:val="0"/>
      <w:marBottom w:val="0"/>
      <w:divBdr>
        <w:top w:val="none" w:sz="0" w:space="0" w:color="auto"/>
        <w:left w:val="none" w:sz="0" w:space="0" w:color="auto"/>
        <w:bottom w:val="none" w:sz="0" w:space="0" w:color="auto"/>
        <w:right w:val="none" w:sz="0" w:space="0" w:color="auto"/>
      </w:divBdr>
    </w:div>
    <w:div w:id="1015767283">
      <w:bodyDiv w:val="1"/>
      <w:marLeft w:val="0"/>
      <w:marRight w:val="0"/>
      <w:marTop w:val="0"/>
      <w:marBottom w:val="0"/>
      <w:divBdr>
        <w:top w:val="none" w:sz="0" w:space="0" w:color="auto"/>
        <w:left w:val="none" w:sz="0" w:space="0" w:color="auto"/>
        <w:bottom w:val="none" w:sz="0" w:space="0" w:color="auto"/>
        <w:right w:val="none" w:sz="0" w:space="0" w:color="auto"/>
      </w:divBdr>
    </w:div>
    <w:div w:id="1016226281">
      <w:bodyDiv w:val="1"/>
      <w:marLeft w:val="0"/>
      <w:marRight w:val="0"/>
      <w:marTop w:val="0"/>
      <w:marBottom w:val="0"/>
      <w:divBdr>
        <w:top w:val="none" w:sz="0" w:space="0" w:color="auto"/>
        <w:left w:val="none" w:sz="0" w:space="0" w:color="auto"/>
        <w:bottom w:val="none" w:sz="0" w:space="0" w:color="auto"/>
        <w:right w:val="none" w:sz="0" w:space="0" w:color="auto"/>
      </w:divBdr>
    </w:div>
    <w:div w:id="1016346155">
      <w:bodyDiv w:val="1"/>
      <w:marLeft w:val="0"/>
      <w:marRight w:val="0"/>
      <w:marTop w:val="0"/>
      <w:marBottom w:val="0"/>
      <w:divBdr>
        <w:top w:val="none" w:sz="0" w:space="0" w:color="auto"/>
        <w:left w:val="none" w:sz="0" w:space="0" w:color="auto"/>
        <w:bottom w:val="none" w:sz="0" w:space="0" w:color="auto"/>
        <w:right w:val="none" w:sz="0" w:space="0" w:color="auto"/>
      </w:divBdr>
    </w:div>
    <w:div w:id="1016427186">
      <w:bodyDiv w:val="1"/>
      <w:marLeft w:val="0"/>
      <w:marRight w:val="0"/>
      <w:marTop w:val="0"/>
      <w:marBottom w:val="0"/>
      <w:divBdr>
        <w:top w:val="none" w:sz="0" w:space="0" w:color="auto"/>
        <w:left w:val="none" w:sz="0" w:space="0" w:color="auto"/>
        <w:bottom w:val="none" w:sz="0" w:space="0" w:color="auto"/>
        <w:right w:val="none" w:sz="0" w:space="0" w:color="auto"/>
      </w:divBdr>
    </w:div>
    <w:div w:id="1016544005">
      <w:bodyDiv w:val="1"/>
      <w:marLeft w:val="0"/>
      <w:marRight w:val="0"/>
      <w:marTop w:val="0"/>
      <w:marBottom w:val="0"/>
      <w:divBdr>
        <w:top w:val="none" w:sz="0" w:space="0" w:color="auto"/>
        <w:left w:val="none" w:sz="0" w:space="0" w:color="auto"/>
        <w:bottom w:val="none" w:sz="0" w:space="0" w:color="auto"/>
        <w:right w:val="none" w:sz="0" w:space="0" w:color="auto"/>
      </w:divBdr>
    </w:div>
    <w:div w:id="1016738304">
      <w:bodyDiv w:val="1"/>
      <w:marLeft w:val="0"/>
      <w:marRight w:val="0"/>
      <w:marTop w:val="0"/>
      <w:marBottom w:val="0"/>
      <w:divBdr>
        <w:top w:val="none" w:sz="0" w:space="0" w:color="auto"/>
        <w:left w:val="none" w:sz="0" w:space="0" w:color="auto"/>
        <w:bottom w:val="none" w:sz="0" w:space="0" w:color="auto"/>
        <w:right w:val="none" w:sz="0" w:space="0" w:color="auto"/>
      </w:divBdr>
    </w:div>
    <w:div w:id="1016808211">
      <w:bodyDiv w:val="1"/>
      <w:marLeft w:val="0"/>
      <w:marRight w:val="0"/>
      <w:marTop w:val="0"/>
      <w:marBottom w:val="0"/>
      <w:divBdr>
        <w:top w:val="none" w:sz="0" w:space="0" w:color="auto"/>
        <w:left w:val="none" w:sz="0" w:space="0" w:color="auto"/>
        <w:bottom w:val="none" w:sz="0" w:space="0" w:color="auto"/>
        <w:right w:val="none" w:sz="0" w:space="0" w:color="auto"/>
      </w:divBdr>
    </w:div>
    <w:div w:id="1016808265">
      <w:bodyDiv w:val="1"/>
      <w:marLeft w:val="0"/>
      <w:marRight w:val="0"/>
      <w:marTop w:val="0"/>
      <w:marBottom w:val="0"/>
      <w:divBdr>
        <w:top w:val="none" w:sz="0" w:space="0" w:color="auto"/>
        <w:left w:val="none" w:sz="0" w:space="0" w:color="auto"/>
        <w:bottom w:val="none" w:sz="0" w:space="0" w:color="auto"/>
        <w:right w:val="none" w:sz="0" w:space="0" w:color="auto"/>
      </w:divBdr>
    </w:div>
    <w:div w:id="1017073827">
      <w:bodyDiv w:val="1"/>
      <w:marLeft w:val="0"/>
      <w:marRight w:val="0"/>
      <w:marTop w:val="0"/>
      <w:marBottom w:val="0"/>
      <w:divBdr>
        <w:top w:val="none" w:sz="0" w:space="0" w:color="auto"/>
        <w:left w:val="none" w:sz="0" w:space="0" w:color="auto"/>
        <w:bottom w:val="none" w:sz="0" w:space="0" w:color="auto"/>
        <w:right w:val="none" w:sz="0" w:space="0" w:color="auto"/>
      </w:divBdr>
    </w:div>
    <w:div w:id="1017073869">
      <w:bodyDiv w:val="1"/>
      <w:marLeft w:val="0"/>
      <w:marRight w:val="0"/>
      <w:marTop w:val="0"/>
      <w:marBottom w:val="0"/>
      <w:divBdr>
        <w:top w:val="none" w:sz="0" w:space="0" w:color="auto"/>
        <w:left w:val="none" w:sz="0" w:space="0" w:color="auto"/>
        <w:bottom w:val="none" w:sz="0" w:space="0" w:color="auto"/>
        <w:right w:val="none" w:sz="0" w:space="0" w:color="auto"/>
      </w:divBdr>
    </w:div>
    <w:div w:id="1017119488">
      <w:bodyDiv w:val="1"/>
      <w:marLeft w:val="0"/>
      <w:marRight w:val="0"/>
      <w:marTop w:val="0"/>
      <w:marBottom w:val="0"/>
      <w:divBdr>
        <w:top w:val="none" w:sz="0" w:space="0" w:color="auto"/>
        <w:left w:val="none" w:sz="0" w:space="0" w:color="auto"/>
        <w:bottom w:val="none" w:sz="0" w:space="0" w:color="auto"/>
        <w:right w:val="none" w:sz="0" w:space="0" w:color="auto"/>
      </w:divBdr>
    </w:div>
    <w:div w:id="1017267557">
      <w:bodyDiv w:val="1"/>
      <w:marLeft w:val="0"/>
      <w:marRight w:val="0"/>
      <w:marTop w:val="0"/>
      <w:marBottom w:val="0"/>
      <w:divBdr>
        <w:top w:val="none" w:sz="0" w:space="0" w:color="auto"/>
        <w:left w:val="none" w:sz="0" w:space="0" w:color="auto"/>
        <w:bottom w:val="none" w:sz="0" w:space="0" w:color="auto"/>
        <w:right w:val="none" w:sz="0" w:space="0" w:color="auto"/>
      </w:divBdr>
    </w:div>
    <w:div w:id="1017268119">
      <w:bodyDiv w:val="1"/>
      <w:marLeft w:val="0"/>
      <w:marRight w:val="0"/>
      <w:marTop w:val="0"/>
      <w:marBottom w:val="0"/>
      <w:divBdr>
        <w:top w:val="none" w:sz="0" w:space="0" w:color="auto"/>
        <w:left w:val="none" w:sz="0" w:space="0" w:color="auto"/>
        <w:bottom w:val="none" w:sz="0" w:space="0" w:color="auto"/>
        <w:right w:val="none" w:sz="0" w:space="0" w:color="auto"/>
      </w:divBdr>
    </w:div>
    <w:div w:id="1017465069">
      <w:bodyDiv w:val="1"/>
      <w:marLeft w:val="0"/>
      <w:marRight w:val="0"/>
      <w:marTop w:val="0"/>
      <w:marBottom w:val="0"/>
      <w:divBdr>
        <w:top w:val="none" w:sz="0" w:space="0" w:color="auto"/>
        <w:left w:val="none" w:sz="0" w:space="0" w:color="auto"/>
        <w:bottom w:val="none" w:sz="0" w:space="0" w:color="auto"/>
        <w:right w:val="none" w:sz="0" w:space="0" w:color="auto"/>
      </w:divBdr>
    </w:div>
    <w:div w:id="1017774959">
      <w:bodyDiv w:val="1"/>
      <w:marLeft w:val="0"/>
      <w:marRight w:val="0"/>
      <w:marTop w:val="0"/>
      <w:marBottom w:val="0"/>
      <w:divBdr>
        <w:top w:val="none" w:sz="0" w:space="0" w:color="auto"/>
        <w:left w:val="none" w:sz="0" w:space="0" w:color="auto"/>
        <w:bottom w:val="none" w:sz="0" w:space="0" w:color="auto"/>
        <w:right w:val="none" w:sz="0" w:space="0" w:color="auto"/>
      </w:divBdr>
    </w:div>
    <w:div w:id="1017851181">
      <w:bodyDiv w:val="1"/>
      <w:marLeft w:val="0"/>
      <w:marRight w:val="0"/>
      <w:marTop w:val="0"/>
      <w:marBottom w:val="0"/>
      <w:divBdr>
        <w:top w:val="none" w:sz="0" w:space="0" w:color="auto"/>
        <w:left w:val="none" w:sz="0" w:space="0" w:color="auto"/>
        <w:bottom w:val="none" w:sz="0" w:space="0" w:color="auto"/>
        <w:right w:val="none" w:sz="0" w:space="0" w:color="auto"/>
      </w:divBdr>
    </w:div>
    <w:div w:id="1017926028">
      <w:bodyDiv w:val="1"/>
      <w:marLeft w:val="0"/>
      <w:marRight w:val="0"/>
      <w:marTop w:val="0"/>
      <w:marBottom w:val="0"/>
      <w:divBdr>
        <w:top w:val="none" w:sz="0" w:space="0" w:color="auto"/>
        <w:left w:val="none" w:sz="0" w:space="0" w:color="auto"/>
        <w:bottom w:val="none" w:sz="0" w:space="0" w:color="auto"/>
        <w:right w:val="none" w:sz="0" w:space="0" w:color="auto"/>
      </w:divBdr>
    </w:div>
    <w:div w:id="1018117889">
      <w:bodyDiv w:val="1"/>
      <w:marLeft w:val="0"/>
      <w:marRight w:val="0"/>
      <w:marTop w:val="0"/>
      <w:marBottom w:val="0"/>
      <w:divBdr>
        <w:top w:val="none" w:sz="0" w:space="0" w:color="auto"/>
        <w:left w:val="none" w:sz="0" w:space="0" w:color="auto"/>
        <w:bottom w:val="none" w:sz="0" w:space="0" w:color="auto"/>
        <w:right w:val="none" w:sz="0" w:space="0" w:color="auto"/>
      </w:divBdr>
    </w:div>
    <w:div w:id="1018458925">
      <w:bodyDiv w:val="1"/>
      <w:marLeft w:val="0"/>
      <w:marRight w:val="0"/>
      <w:marTop w:val="0"/>
      <w:marBottom w:val="0"/>
      <w:divBdr>
        <w:top w:val="none" w:sz="0" w:space="0" w:color="auto"/>
        <w:left w:val="none" w:sz="0" w:space="0" w:color="auto"/>
        <w:bottom w:val="none" w:sz="0" w:space="0" w:color="auto"/>
        <w:right w:val="none" w:sz="0" w:space="0" w:color="auto"/>
      </w:divBdr>
    </w:div>
    <w:div w:id="1018583883">
      <w:bodyDiv w:val="1"/>
      <w:marLeft w:val="0"/>
      <w:marRight w:val="0"/>
      <w:marTop w:val="0"/>
      <w:marBottom w:val="0"/>
      <w:divBdr>
        <w:top w:val="none" w:sz="0" w:space="0" w:color="auto"/>
        <w:left w:val="none" w:sz="0" w:space="0" w:color="auto"/>
        <w:bottom w:val="none" w:sz="0" w:space="0" w:color="auto"/>
        <w:right w:val="none" w:sz="0" w:space="0" w:color="auto"/>
      </w:divBdr>
    </w:div>
    <w:div w:id="1018653484">
      <w:bodyDiv w:val="1"/>
      <w:marLeft w:val="0"/>
      <w:marRight w:val="0"/>
      <w:marTop w:val="0"/>
      <w:marBottom w:val="0"/>
      <w:divBdr>
        <w:top w:val="none" w:sz="0" w:space="0" w:color="auto"/>
        <w:left w:val="none" w:sz="0" w:space="0" w:color="auto"/>
        <w:bottom w:val="none" w:sz="0" w:space="0" w:color="auto"/>
        <w:right w:val="none" w:sz="0" w:space="0" w:color="auto"/>
      </w:divBdr>
    </w:div>
    <w:div w:id="1018772531">
      <w:bodyDiv w:val="1"/>
      <w:marLeft w:val="0"/>
      <w:marRight w:val="0"/>
      <w:marTop w:val="0"/>
      <w:marBottom w:val="0"/>
      <w:divBdr>
        <w:top w:val="none" w:sz="0" w:space="0" w:color="auto"/>
        <w:left w:val="none" w:sz="0" w:space="0" w:color="auto"/>
        <w:bottom w:val="none" w:sz="0" w:space="0" w:color="auto"/>
        <w:right w:val="none" w:sz="0" w:space="0" w:color="auto"/>
      </w:divBdr>
    </w:div>
    <w:div w:id="1018777656">
      <w:bodyDiv w:val="1"/>
      <w:marLeft w:val="0"/>
      <w:marRight w:val="0"/>
      <w:marTop w:val="0"/>
      <w:marBottom w:val="0"/>
      <w:divBdr>
        <w:top w:val="none" w:sz="0" w:space="0" w:color="auto"/>
        <w:left w:val="none" w:sz="0" w:space="0" w:color="auto"/>
        <w:bottom w:val="none" w:sz="0" w:space="0" w:color="auto"/>
        <w:right w:val="none" w:sz="0" w:space="0" w:color="auto"/>
      </w:divBdr>
    </w:div>
    <w:div w:id="1018966180">
      <w:bodyDiv w:val="1"/>
      <w:marLeft w:val="0"/>
      <w:marRight w:val="0"/>
      <w:marTop w:val="0"/>
      <w:marBottom w:val="0"/>
      <w:divBdr>
        <w:top w:val="none" w:sz="0" w:space="0" w:color="auto"/>
        <w:left w:val="none" w:sz="0" w:space="0" w:color="auto"/>
        <w:bottom w:val="none" w:sz="0" w:space="0" w:color="auto"/>
        <w:right w:val="none" w:sz="0" w:space="0" w:color="auto"/>
      </w:divBdr>
    </w:div>
    <w:div w:id="1018971901">
      <w:bodyDiv w:val="1"/>
      <w:marLeft w:val="0"/>
      <w:marRight w:val="0"/>
      <w:marTop w:val="0"/>
      <w:marBottom w:val="0"/>
      <w:divBdr>
        <w:top w:val="none" w:sz="0" w:space="0" w:color="auto"/>
        <w:left w:val="none" w:sz="0" w:space="0" w:color="auto"/>
        <w:bottom w:val="none" w:sz="0" w:space="0" w:color="auto"/>
        <w:right w:val="none" w:sz="0" w:space="0" w:color="auto"/>
      </w:divBdr>
    </w:div>
    <w:div w:id="1019090357">
      <w:bodyDiv w:val="1"/>
      <w:marLeft w:val="0"/>
      <w:marRight w:val="0"/>
      <w:marTop w:val="0"/>
      <w:marBottom w:val="0"/>
      <w:divBdr>
        <w:top w:val="none" w:sz="0" w:space="0" w:color="auto"/>
        <w:left w:val="none" w:sz="0" w:space="0" w:color="auto"/>
        <w:bottom w:val="none" w:sz="0" w:space="0" w:color="auto"/>
        <w:right w:val="none" w:sz="0" w:space="0" w:color="auto"/>
      </w:divBdr>
    </w:div>
    <w:div w:id="1019159483">
      <w:bodyDiv w:val="1"/>
      <w:marLeft w:val="0"/>
      <w:marRight w:val="0"/>
      <w:marTop w:val="0"/>
      <w:marBottom w:val="0"/>
      <w:divBdr>
        <w:top w:val="none" w:sz="0" w:space="0" w:color="auto"/>
        <w:left w:val="none" w:sz="0" w:space="0" w:color="auto"/>
        <w:bottom w:val="none" w:sz="0" w:space="0" w:color="auto"/>
        <w:right w:val="none" w:sz="0" w:space="0" w:color="auto"/>
      </w:divBdr>
    </w:div>
    <w:div w:id="1019433048">
      <w:bodyDiv w:val="1"/>
      <w:marLeft w:val="0"/>
      <w:marRight w:val="0"/>
      <w:marTop w:val="0"/>
      <w:marBottom w:val="0"/>
      <w:divBdr>
        <w:top w:val="none" w:sz="0" w:space="0" w:color="auto"/>
        <w:left w:val="none" w:sz="0" w:space="0" w:color="auto"/>
        <w:bottom w:val="none" w:sz="0" w:space="0" w:color="auto"/>
        <w:right w:val="none" w:sz="0" w:space="0" w:color="auto"/>
      </w:divBdr>
    </w:div>
    <w:div w:id="1019694389">
      <w:bodyDiv w:val="1"/>
      <w:marLeft w:val="0"/>
      <w:marRight w:val="0"/>
      <w:marTop w:val="0"/>
      <w:marBottom w:val="0"/>
      <w:divBdr>
        <w:top w:val="none" w:sz="0" w:space="0" w:color="auto"/>
        <w:left w:val="none" w:sz="0" w:space="0" w:color="auto"/>
        <w:bottom w:val="none" w:sz="0" w:space="0" w:color="auto"/>
        <w:right w:val="none" w:sz="0" w:space="0" w:color="auto"/>
      </w:divBdr>
    </w:div>
    <w:div w:id="1020014674">
      <w:bodyDiv w:val="1"/>
      <w:marLeft w:val="0"/>
      <w:marRight w:val="0"/>
      <w:marTop w:val="0"/>
      <w:marBottom w:val="0"/>
      <w:divBdr>
        <w:top w:val="none" w:sz="0" w:space="0" w:color="auto"/>
        <w:left w:val="none" w:sz="0" w:space="0" w:color="auto"/>
        <w:bottom w:val="none" w:sz="0" w:space="0" w:color="auto"/>
        <w:right w:val="none" w:sz="0" w:space="0" w:color="auto"/>
      </w:divBdr>
    </w:div>
    <w:div w:id="1020081329">
      <w:bodyDiv w:val="1"/>
      <w:marLeft w:val="0"/>
      <w:marRight w:val="0"/>
      <w:marTop w:val="0"/>
      <w:marBottom w:val="0"/>
      <w:divBdr>
        <w:top w:val="none" w:sz="0" w:space="0" w:color="auto"/>
        <w:left w:val="none" w:sz="0" w:space="0" w:color="auto"/>
        <w:bottom w:val="none" w:sz="0" w:space="0" w:color="auto"/>
        <w:right w:val="none" w:sz="0" w:space="0" w:color="auto"/>
      </w:divBdr>
    </w:div>
    <w:div w:id="1020088130">
      <w:bodyDiv w:val="1"/>
      <w:marLeft w:val="0"/>
      <w:marRight w:val="0"/>
      <w:marTop w:val="0"/>
      <w:marBottom w:val="0"/>
      <w:divBdr>
        <w:top w:val="none" w:sz="0" w:space="0" w:color="auto"/>
        <w:left w:val="none" w:sz="0" w:space="0" w:color="auto"/>
        <w:bottom w:val="none" w:sz="0" w:space="0" w:color="auto"/>
        <w:right w:val="none" w:sz="0" w:space="0" w:color="auto"/>
      </w:divBdr>
    </w:div>
    <w:div w:id="1020425631">
      <w:bodyDiv w:val="1"/>
      <w:marLeft w:val="0"/>
      <w:marRight w:val="0"/>
      <w:marTop w:val="0"/>
      <w:marBottom w:val="0"/>
      <w:divBdr>
        <w:top w:val="none" w:sz="0" w:space="0" w:color="auto"/>
        <w:left w:val="none" w:sz="0" w:space="0" w:color="auto"/>
        <w:bottom w:val="none" w:sz="0" w:space="0" w:color="auto"/>
        <w:right w:val="none" w:sz="0" w:space="0" w:color="auto"/>
      </w:divBdr>
    </w:div>
    <w:div w:id="1020813397">
      <w:bodyDiv w:val="1"/>
      <w:marLeft w:val="0"/>
      <w:marRight w:val="0"/>
      <w:marTop w:val="0"/>
      <w:marBottom w:val="0"/>
      <w:divBdr>
        <w:top w:val="none" w:sz="0" w:space="0" w:color="auto"/>
        <w:left w:val="none" w:sz="0" w:space="0" w:color="auto"/>
        <w:bottom w:val="none" w:sz="0" w:space="0" w:color="auto"/>
        <w:right w:val="none" w:sz="0" w:space="0" w:color="auto"/>
      </w:divBdr>
    </w:div>
    <w:div w:id="1020861577">
      <w:bodyDiv w:val="1"/>
      <w:marLeft w:val="0"/>
      <w:marRight w:val="0"/>
      <w:marTop w:val="0"/>
      <w:marBottom w:val="0"/>
      <w:divBdr>
        <w:top w:val="none" w:sz="0" w:space="0" w:color="auto"/>
        <w:left w:val="none" w:sz="0" w:space="0" w:color="auto"/>
        <w:bottom w:val="none" w:sz="0" w:space="0" w:color="auto"/>
        <w:right w:val="none" w:sz="0" w:space="0" w:color="auto"/>
      </w:divBdr>
    </w:div>
    <w:div w:id="1020862804">
      <w:bodyDiv w:val="1"/>
      <w:marLeft w:val="0"/>
      <w:marRight w:val="0"/>
      <w:marTop w:val="0"/>
      <w:marBottom w:val="0"/>
      <w:divBdr>
        <w:top w:val="none" w:sz="0" w:space="0" w:color="auto"/>
        <w:left w:val="none" w:sz="0" w:space="0" w:color="auto"/>
        <w:bottom w:val="none" w:sz="0" w:space="0" w:color="auto"/>
        <w:right w:val="none" w:sz="0" w:space="0" w:color="auto"/>
      </w:divBdr>
    </w:div>
    <w:div w:id="1020933477">
      <w:bodyDiv w:val="1"/>
      <w:marLeft w:val="0"/>
      <w:marRight w:val="0"/>
      <w:marTop w:val="0"/>
      <w:marBottom w:val="0"/>
      <w:divBdr>
        <w:top w:val="none" w:sz="0" w:space="0" w:color="auto"/>
        <w:left w:val="none" w:sz="0" w:space="0" w:color="auto"/>
        <w:bottom w:val="none" w:sz="0" w:space="0" w:color="auto"/>
        <w:right w:val="none" w:sz="0" w:space="0" w:color="auto"/>
      </w:divBdr>
    </w:div>
    <w:div w:id="1021009502">
      <w:bodyDiv w:val="1"/>
      <w:marLeft w:val="0"/>
      <w:marRight w:val="0"/>
      <w:marTop w:val="0"/>
      <w:marBottom w:val="0"/>
      <w:divBdr>
        <w:top w:val="none" w:sz="0" w:space="0" w:color="auto"/>
        <w:left w:val="none" w:sz="0" w:space="0" w:color="auto"/>
        <w:bottom w:val="none" w:sz="0" w:space="0" w:color="auto"/>
        <w:right w:val="none" w:sz="0" w:space="0" w:color="auto"/>
      </w:divBdr>
    </w:div>
    <w:div w:id="1021014145">
      <w:bodyDiv w:val="1"/>
      <w:marLeft w:val="0"/>
      <w:marRight w:val="0"/>
      <w:marTop w:val="0"/>
      <w:marBottom w:val="0"/>
      <w:divBdr>
        <w:top w:val="none" w:sz="0" w:space="0" w:color="auto"/>
        <w:left w:val="none" w:sz="0" w:space="0" w:color="auto"/>
        <w:bottom w:val="none" w:sz="0" w:space="0" w:color="auto"/>
        <w:right w:val="none" w:sz="0" w:space="0" w:color="auto"/>
      </w:divBdr>
    </w:div>
    <w:div w:id="1021083038">
      <w:bodyDiv w:val="1"/>
      <w:marLeft w:val="0"/>
      <w:marRight w:val="0"/>
      <w:marTop w:val="0"/>
      <w:marBottom w:val="0"/>
      <w:divBdr>
        <w:top w:val="none" w:sz="0" w:space="0" w:color="auto"/>
        <w:left w:val="none" w:sz="0" w:space="0" w:color="auto"/>
        <w:bottom w:val="none" w:sz="0" w:space="0" w:color="auto"/>
        <w:right w:val="none" w:sz="0" w:space="0" w:color="auto"/>
      </w:divBdr>
    </w:div>
    <w:div w:id="1021322387">
      <w:bodyDiv w:val="1"/>
      <w:marLeft w:val="0"/>
      <w:marRight w:val="0"/>
      <w:marTop w:val="0"/>
      <w:marBottom w:val="0"/>
      <w:divBdr>
        <w:top w:val="none" w:sz="0" w:space="0" w:color="auto"/>
        <w:left w:val="none" w:sz="0" w:space="0" w:color="auto"/>
        <w:bottom w:val="none" w:sz="0" w:space="0" w:color="auto"/>
        <w:right w:val="none" w:sz="0" w:space="0" w:color="auto"/>
      </w:divBdr>
    </w:div>
    <w:div w:id="1021323677">
      <w:bodyDiv w:val="1"/>
      <w:marLeft w:val="0"/>
      <w:marRight w:val="0"/>
      <w:marTop w:val="0"/>
      <w:marBottom w:val="0"/>
      <w:divBdr>
        <w:top w:val="none" w:sz="0" w:space="0" w:color="auto"/>
        <w:left w:val="none" w:sz="0" w:space="0" w:color="auto"/>
        <w:bottom w:val="none" w:sz="0" w:space="0" w:color="auto"/>
        <w:right w:val="none" w:sz="0" w:space="0" w:color="auto"/>
      </w:divBdr>
    </w:div>
    <w:div w:id="1021586048">
      <w:bodyDiv w:val="1"/>
      <w:marLeft w:val="0"/>
      <w:marRight w:val="0"/>
      <w:marTop w:val="0"/>
      <w:marBottom w:val="0"/>
      <w:divBdr>
        <w:top w:val="none" w:sz="0" w:space="0" w:color="auto"/>
        <w:left w:val="none" w:sz="0" w:space="0" w:color="auto"/>
        <w:bottom w:val="none" w:sz="0" w:space="0" w:color="auto"/>
        <w:right w:val="none" w:sz="0" w:space="0" w:color="auto"/>
      </w:divBdr>
    </w:div>
    <w:div w:id="1021707160">
      <w:bodyDiv w:val="1"/>
      <w:marLeft w:val="0"/>
      <w:marRight w:val="0"/>
      <w:marTop w:val="0"/>
      <w:marBottom w:val="0"/>
      <w:divBdr>
        <w:top w:val="none" w:sz="0" w:space="0" w:color="auto"/>
        <w:left w:val="none" w:sz="0" w:space="0" w:color="auto"/>
        <w:bottom w:val="none" w:sz="0" w:space="0" w:color="auto"/>
        <w:right w:val="none" w:sz="0" w:space="0" w:color="auto"/>
      </w:divBdr>
    </w:div>
    <w:div w:id="1021784620">
      <w:bodyDiv w:val="1"/>
      <w:marLeft w:val="0"/>
      <w:marRight w:val="0"/>
      <w:marTop w:val="0"/>
      <w:marBottom w:val="0"/>
      <w:divBdr>
        <w:top w:val="none" w:sz="0" w:space="0" w:color="auto"/>
        <w:left w:val="none" w:sz="0" w:space="0" w:color="auto"/>
        <w:bottom w:val="none" w:sz="0" w:space="0" w:color="auto"/>
        <w:right w:val="none" w:sz="0" w:space="0" w:color="auto"/>
      </w:divBdr>
    </w:div>
    <w:div w:id="1021903158">
      <w:bodyDiv w:val="1"/>
      <w:marLeft w:val="0"/>
      <w:marRight w:val="0"/>
      <w:marTop w:val="0"/>
      <w:marBottom w:val="0"/>
      <w:divBdr>
        <w:top w:val="none" w:sz="0" w:space="0" w:color="auto"/>
        <w:left w:val="none" w:sz="0" w:space="0" w:color="auto"/>
        <w:bottom w:val="none" w:sz="0" w:space="0" w:color="auto"/>
        <w:right w:val="none" w:sz="0" w:space="0" w:color="auto"/>
      </w:divBdr>
    </w:div>
    <w:div w:id="1021930458">
      <w:bodyDiv w:val="1"/>
      <w:marLeft w:val="0"/>
      <w:marRight w:val="0"/>
      <w:marTop w:val="0"/>
      <w:marBottom w:val="0"/>
      <w:divBdr>
        <w:top w:val="none" w:sz="0" w:space="0" w:color="auto"/>
        <w:left w:val="none" w:sz="0" w:space="0" w:color="auto"/>
        <w:bottom w:val="none" w:sz="0" w:space="0" w:color="auto"/>
        <w:right w:val="none" w:sz="0" w:space="0" w:color="auto"/>
      </w:divBdr>
    </w:div>
    <w:div w:id="1022122924">
      <w:bodyDiv w:val="1"/>
      <w:marLeft w:val="0"/>
      <w:marRight w:val="0"/>
      <w:marTop w:val="0"/>
      <w:marBottom w:val="0"/>
      <w:divBdr>
        <w:top w:val="none" w:sz="0" w:space="0" w:color="auto"/>
        <w:left w:val="none" w:sz="0" w:space="0" w:color="auto"/>
        <w:bottom w:val="none" w:sz="0" w:space="0" w:color="auto"/>
        <w:right w:val="none" w:sz="0" w:space="0" w:color="auto"/>
      </w:divBdr>
    </w:div>
    <w:div w:id="1022129363">
      <w:bodyDiv w:val="1"/>
      <w:marLeft w:val="0"/>
      <w:marRight w:val="0"/>
      <w:marTop w:val="0"/>
      <w:marBottom w:val="0"/>
      <w:divBdr>
        <w:top w:val="none" w:sz="0" w:space="0" w:color="auto"/>
        <w:left w:val="none" w:sz="0" w:space="0" w:color="auto"/>
        <w:bottom w:val="none" w:sz="0" w:space="0" w:color="auto"/>
        <w:right w:val="none" w:sz="0" w:space="0" w:color="auto"/>
      </w:divBdr>
    </w:div>
    <w:div w:id="1022170338">
      <w:bodyDiv w:val="1"/>
      <w:marLeft w:val="0"/>
      <w:marRight w:val="0"/>
      <w:marTop w:val="0"/>
      <w:marBottom w:val="0"/>
      <w:divBdr>
        <w:top w:val="none" w:sz="0" w:space="0" w:color="auto"/>
        <w:left w:val="none" w:sz="0" w:space="0" w:color="auto"/>
        <w:bottom w:val="none" w:sz="0" w:space="0" w:color="auto"/>
        <w:right w:val="none" w:sz="0" w:space="0" w:color="auto"/>
      </w:divBdr>
    </w:div>
    <w:div w:id="1022317915">
      <w:bodyDiv w:val="1"/>
      <w:marLeft w:val="0"/>
      <w:marRight w:val="0"/>
      <w:marTop w:val="0"/>
      <w:marBottom w:val="0"/>
      <w:divBdr>
        <w:top w:val="none" w:sz="0" w:space="0" w:color="auto"/>
        <w:left w:val="none" w:sz="0" w:space="0" w:color="auto"/>
        <w:bottom w:val="none" w:sz="0" w:space="0" w:color="auto"/>
        <w:right w:val="none" w:sz="0" w:space="0" w:color="auto"/>
      </w:divBdr>
    </w:div>
    <w:div w:id="1022438961">
      <w:bodyDiv w:val="1"/>
      <w:marLeft w:val="0"/>
      <w:marRight w:val="0"/>
      <w:marTop w:val="0"/>
      <w:marBottom w:val="0"/>
      <w:divBdr>
        <w:top w:val="none" w:sz="0" w:space="0" w:color="auto"/>
        <w:left w:val="none" w:sz="0" w:space="0" w:color="auto"/>
        <w:bottom w:val="none" w:sz="0" w:space="0" w:color="auto"/>
        <w:right w:val="none" w:sz="0" w:space="0" w:color="auto"/>
      </w:divBdr>
    </w:div>
    <w:div w:id="1022510903">
      <w:bodyDiv w:val="1"/>
      <w:marLeft w:val="0"/>
      <w:marRight w:val="0"/>
      <w:marTop w:val="0"/>
      <w:marBottom w:val="0"/>
      <w:divBdr>
        <w:top w:val="none" w:sz="0" w:space="0" w:color="auto"/>
        <w:left w:val="none" w:sz="0" w:space="0" w:color="auto"/>
        <w:bottom w:val="none" w:sz="0" w:space="0" w:color="auto"/>
        <w:right w:val="none" w:sz="0" w:space="0" w:color="auto"/>
      </w:divBdr>
    </w:div>
    <w:div w:id="1022588944">
      <w:bodyDiv w:val="1"/>
      <w:marLeft w:val="0"/>
      <w:marRight w:val="0"/>
      <w:marTop w:val="0"/>
      <w:marBottom w:val="0"/>
      <w:divBdr>
        <w:top w:val="none" w:sz="0" w:space="0" w:color="auto"/>
        <w:left w:val="none" w:sz="0" w:space="0" w:color="auto"/>
        <w:bottom w:val="none" w:sz="0" w:space="0" w:color="auto"/>
        <w:right w:val="none" w:sz="0" w:space="0" w:color="auto"/>
      </w:divBdr>
    </w:div>
    <w:div w:id="1023163834">
      <w:bodyDiv w:val="1"/>
      <w:marLeft w:val="0"/>
      <w:marRight w:val="0"/>
      <w:marTop w:val="0"/>
      <w:marBottom w:val="0"/>
      <w:divBdr>
        <w:top w:val="none" w:sz="0" w:space="0" w:color="auto"/>
        <w:left w:val="none" w:sz="0" w:space="0" w:color="auto"/>
        <w:bottom w:val="none" w:sz="0" w:space="0" w:color="auto"/>
        <w:right w:val="none" w:sz="0" w:space="0" w:color="auto"/>
      </w:divBdr>
    </w:div>
    <w:div w:id="1023241116">
      <w:bodyDiv w:val="1"/>
      <w:marLeft w:val="0"/>
      <w:marRight w:val="0"/>
      <w:marTop w:val="0"/>
      <w:marBottom w:val="0"/>
      <w:divBdr>
        <w:top w:val="none" w:sz="0" w:space="0" w:color="auto"/>
        <w:left w:val="none" w:sz="0" w:space="0" w:color="auto"/>
        <w:bottom w:val="none" w:sz="0" w:space="0" w:color="auto"/>
        <w:right w:val="none" w:sz="0" w:space="0" w:color="auto"/>
      </w:divBdr>
    </w:div>
    <w:div w:id="1023285836">
      <w:bodyDiv w:val="1"/>
      <w:marLeft w:val="0"/>
      <w:marRight w:val="0"/>
      <w:marTop w:val="0"/>
      <w:marBottom w:val="0"/>
      <w:divBdr>
        <w:top w:val="none" w:sz="0" w:space="0" w:color="auto"/>
        <w:left w:val="none" w:sz="0" w:space="0" w:color="auto"/>
        <w:bottom w:val="none" w:sz="0" w:space="0" w:color="auto"/>
        <w:right w:val="none" w:sz="0" w:space="0" w:color="auto"/>
      </w:divBdr>
    </w:div>
    <w:div w:id="1023359734">
      <w:bodyDiv w:val="1"/>
      <w:marLeft w:val="0"/>
      <w:marRight w:val="0"/>
      <w:marTop w:val="0"/>
      <w:marBottom w:val="0"/>
      <w:divBdr>
        <w:top w:val="none" w:sz="0" w:space="0" w:color="auto"/>
        <w:left w:val="none" w:sz="0" w:space="0" w:color="auto"/>
        <w:bottom w:val="none" w:sz="0" w:space="0" w:color="auto"/>
        <w:right w:val="none" w:sz="0" w:space="0" w:color="auto"/>
      </w:divBdr>
    </w:div>
    <w:div w:id="1023432386">
      <w:bodyDiv w:val="1"/>
      <w:marLeft w:val="0"/>
      <w:marRight w:val="0"/>
      <w:marTop w:val="0"/>
      <w:marBottom w:val="0"/>
      <w:divBdr>
        <w:top w:val="none" w:sz="0" w:space="0" w:color="auto"/>
        <w:left w:val="none" w:sz="0" w:space="0" w:color="auto"/>
        <w:bottom w:val="none" w:sz="0" w:space="0" w:color="auto"/>
        <w:right w:val="none" w:sz="0" w:space="0" w:color="auto"/>
      </w:divBdr>
    </w:div>
    <w:div w:id="1023553506">
      <w:bodyDiv w:val="1"/>
      <w:marLeft w:val="0"/>
      <w:marRight w:val="0"/>
      <w:marTop w:val="0"/>
      <w:marBottom w:val="0"/>
      <w:divBdr>
        <w:top w:val="none" w:sz="0" w:space="0" w:color="auto"/>
        <w:left w:val="none" w:sz="0" w:space="0" w:color="auto"/>
        <w:bottom w:val="none" w:sz="0" w:space="0" w:color="auto"/>
        <w:right w:val="none" w:sz="0" w:space="0" w:color="auto"/>
      </w:divBdr>
    </w:div>
    <w:div w:id="1023629985">
      <w:bodyDiv w:val="1"/>
      <w:marLeft w:val="0"/>
      <w:marRight w:val="0"/>
      <w:marTop w:val="0"/>
      <w:marBottom w:val="0"/>
      <w:divBdr>
        <w:top w:val="none" w:sz="0" w:space="0" w:color="auto"/>
        <w:left w:val="none" w:sz="0" w:space="0" w:color="auto"/>
        <w:bottom w:val="none" w:sz="0" w:space="0" w:color="auto"/>
        <w:right w:val="none" w:sz="0" w:space="0" w:color="auto"/>
      </w:divBdr>
    </w:div>
    <w:div w:id="1023946367">
      <w:bodyDiv w:val="1"/>
      <w:marLeft w:val="0"/>
      <w:marRight w:val="0"/>
      <w:marTop w:val="0"/>
      <w:marBottom w:val="0"/>
      <w:divBdr>
        <w:top w:val="none" w:sz="0" w:space="0" w:color="auto"/>
        <w:left w:val="none" w:sz="0" w:space="0" w:color="auto"/>
        <w:bottom w:val="none" w:sz="0" w:space="0" w:color="auto"/>
        <w:right w:val="none" w:sz="0" w:space="0" w:color="auto"/>
      </w:divBdr>
    </w:div>
    <w:div w:id="1024211796">
      <w:bodyDiv w:val="1"/>
      <w:marLeft w:val="0"/>
      <w:marRight w:val="0"/>
      <w:marTop w:val="0"/>
      <w:marBottom w:val="0"/>
      <w:divBdr>
        <w:top w:val="none" w:sz="0" w:space="0" w:color="auto"/>
        <w:left w:val="none" w:sz="0" w:space="0" w:color="auto"/>
        <w:bottom w:val="none" w:sz="0" w:space="0" w:color="auto"/>
        <w:right w:val="none" w:sz="0" w:space="0" w:color="auto"/>
      </w:divBdr>
    </w:div>
    <w:div w:id="1024285788">
      <w:bodyDiv w:val="1"/>
      <w:marLeft w:val="0"/>
      <w:marRight w:val="0"/>
      <w:marTop w:val="0"/>
      <w:marBottom w:val="0"/>
      <w:divBdr>
        <w:top w:val="none" w:sz="0" w:space="0" w:color="auto"/>
        <w:left w:val="none" w:sz="0" w:space="0" w:color="auto"/>
        <w:bottom w:val="none" w:sz="0" w:space="0" w:color="auto"/>
        <w:right w:val="none" w:sz="0" w:space="0" w:color="auto"/>
      </w:divBdr>
    </w:div>
    <w:div w:id="1024288999">
      <w:bodyDiv w:val="1"/>
      <w:marLeft w:val="0"/>
      <w:marRight w:val="0"/>
      <w:marTop w:val="0"/>
      <w:marBottom w:val="0"/>
      <w:divBdr>
        <w:top w:val="none" w:sz="0" w:space="0" w:color="auto"/>
        <w:left w:val="none" w:sz="0" w:space="0" w:color="auto"/>
        <w:bottom w:val="none" w:sz="0" w:space="0" w:color="auto"/>
        <w:right w:val="none" w:sz="0" w:space="0" w:color="auto"/>
      </w:divBdr>
    </w:div>
    <w:div w:id="1024290620">
      <w:bodyDiv w:val="1"/>
      <w:marLeft w:val="0"/>
      <w:marRight w:val="0"/>
      <w:marTop w:val="0"/>
      <w:marBottom w:val="0"/>
      <w:divBdr>
        <w:top w:val="none" w:sz="0" w:space="0" w:color="auto"/>
        <w:left w:val="none" w:sz="0" w:space="0" w:color="auto"/>
        <w:bottom w:val="none" w:sz="0" w:space="0" w:color="auto"/>
        <w:right w:val="none" w:sz="0" w:space="0" w:color="auto"/>
      </w:divBdr>
    </w:div>
    <w:div w:id="1024358746">
      <w:bodyDiv w:val="1"/>
      <w:marLeft w:val="0"/>
      <w:marRight w:val="0"/>
      <w:marTop w:val="0"/>
      <w:marBottom w:val="0"/>
      <w:divBdr>
        <w:top w:val="none" w:sz="0" w:space="0" w:color="auto"/>
        <w:left w:val="none" w:sz="0" w:space="0" w:color="auto"/>
        <w:bottom w:val="none" w:sz="0" w:space="0" w:color="auto"/>
        <w:right w:val="none" w:sz="0" w:space="0" w:color="auto"/>
      </w:divBdr>
    </w:div>
    <w:div w:id="1024669444">
      <w:bodyDiv w:val="1"/>
      <w:marLeft w:val="0"/>
      <w:marRight w:val="0"/>
      <w:marTop w:val="0"/>
      <w:marBottom w:val="0"/>
      <w:divBdr>
        <w:top w:val="none" w:sz="0" w:space="0" w:color="auto"/>
        <w:left w:val="none" w:sz="0" w:space="0" w:color="auto"/>
        <w:bottom w:val="none" w:sz="0" w:space="0" w:color="auto"/>
        <w:right w:val="none" w:sz="0" w:space="0" w:color="auto"/>
      </w:divBdr>
    </w:div>
    <w:div w:id="1024793657">
      <w:bodyDiv w:val="1"/>
      <w:marLeft w:val="0"/>
      <w:marRight w:val="0"/>
      <w:marTop w:val="0"/>
      <w:marBottom w:val="0"/>
      <w:divBdr>
        <w:top w:val="none" w:sz="0" w:space="0" w:color="auto"/>
        <w:left w:val="none" w:sz="0" w:space="0" w:color="auto"/>
        <w:bottom w:val="none" w:sz="0" w:space="0" w:color="auto"/>
        <w:right w:val="none" w:sz="0" w:space="0" w:color="auto"/>
      </w:divBdr>
    </w:div>
    <w:div w:id="1024867437">
      <w:bodyDiv w:val="1"/>
      <w:marLeft w:val="0"/>
      <w:marRight w:val="0"/>
      <w:marTop w:val="0"/>
      <w:marBottom w:val="0"/>
      <w:divBdr>
        <w:top w:val="none" w:sz="0" w:space="0" w:color="auto"/>
        <w:left w:val="none" w:sz="0" w:space="0" w:color="auto"/>
        <w:bottom w:val="none" w:sz="0" w:space="0" w:color="auto"/>
        <w:right w:val="none" w:sz="0" w:space="0" w:color="auto"/>
      </w:divBdr>
    </w:div>
    <w:div w:id="1025059270">
      <w:bodyDiv w:val="1"/>
      <w:marLeft w:val="0"/>
      <w:marRight w:val="0"/>
      <w:marTop w:val="0"/>
      <w:marBottom w:val="0"/>
      <w:divBdr>
        <w:top w:val="none" w:sz="0" w:space="0" w:color="auto"/>
        <w:left w:val="none" w:sz="0" w:space="0" w:color="auto"/>
        <w:bottom w:val="none" w:sz="0" w:space="0" w:color="auto"/>
        <w:right w:val="none" w:sz="0" w:space="0" w:color="auto"/>
      </w:divBdr>
    </w:div>
    <w:div w:id="1025251870">
      <w:bodyDiv w:val="1"/>
      <w:marLeft w:val="0"/>
      <w:marRight w:val="0"/>
      <w:marTop w:val="0"/>
      <w:marBottom w:val="0"/>
      <w:divBdr>
        <w:top w:val="none" w:sz="0" w:space="0" w:color="auto"/>
        <w:left w:val="none" w:sz="0" w:space="0" w:color="auto"/>
        <w:bottom w:val="none" w:sz="0" w:space="0" w:color="auto"/>
        <w:right w:val="none" w:sz="0" w:space="0" w:color="auto"/>
      </w:divBdr>
    </w:div>
    <w:div w:id="1025450289">
      <w:bodyDiv w:val="1"/>
      <w:marLeft w:val="0"/>
      <w:marRight w:val="0"/>
      <w:marTop w:val="0"/>
      <w:marBottom w:val="0"/>
      <w:divBdr>
        <w:top w:val="none" w:sz="0" w:space="0" w:color="auto"/>
        <w:left w:val="none" w:sz="0" w:space="0" w:color="auto"/>
        <w:bottom w:val="none" w:sz="0" w:space="0" w:color="auto"/>
        <w:right w:val="none" w:sz="0" w:space="0" w:color="auto"/>
      </w:divBdr>
    </w:div>
    <w:div w:id="1025521175">
      <w:bodyDiv w:val="1"/>
      <w:marLeft w:val="0"/>
      <w:marRight w:val="0"/>
      <w:marTop w:val="0"/>
      <w:marBottom w:val="0"/>
      <w:divBdr>
        <w:top w:val="none" w:sz="0" w:space="0" w:color="auto"/>
        <w:left w:val="none" w:sz="0" w:space="0" w:color="auto"/>
        <w:bottom w:val="none" w:sz="0" w:space="0" w:color="auto"/>
        <w:right w:val="none" w:sz="0" w:space="0" w:color="auto"/>
      </w:divBdr>
    </w:div>
    <w:div w:id="1025983552">
      <w:bodyDiv w:val="1"/>
      <w:marLeft w:val="0"/>
      <w:marRight w:val="0"/>
      <w:marTop w:val="0"/>
      <w:marBottom w:val="0"/>
      <w:divBdr>
        <w:top w:val="none" w:sz="0" w:space="0" w:color="auto"/>
        <w:left w:val="none" w:sz="0" w:space="0" w:color="auto"/>
        <w:bottom w:val="none" w:sz="0" w:space="0" w:color="auto"/>
        <w:right w:val="none" w:sz="0" w:space="0" w:color="auto"/>
      </w:divBdr>
    </w:div>
    <w:div w:id="1026373666">
      <w:bodyDiv w:val="1"/>
      <w:marLeft w:val="0"/>
      <w:marRight w:val="0"/>
      <w:marTop w:val="0"/>
      <w:marBottom w:val="0"/>
      <w:divBdr>
        <w:top w:val="none" w:sz="0" w:space="0" w:color="auto"/>
        <w:left w:val="none" w:sz="0" w:space="0" w:color="auto"/>
        <w:bottom w:val="none" w:sz="0" w:space="0" w:color="auto"/>
        <w:right w:val="none" w:sz="0" w:space="0" w:color="auto"/>
      </w:divBdr>
    </w:div>
    <w:div w:id="1026374014">
      <w:bodyDiv w:val="1"/>
      <w:marLeft w:val="0"/>
      <w:marRight w:val="0"/>
      <w:marTop w:val="0"/>
      <w:marBottom w:val="0"/>
      <w:divBdr>
        <w:top w:val="none" w:sz="0" w:space="0" w:color="auto"/>
        <w:left w:val="none" w:sz="0" w:space="0" w:color="auto"/>
        <w:bottom w:val="none" w:sz="0" w:space="0" w:color="auto"/>
        <w:right w:val="none" w:sz="0" w:space="0" w:color="auto"/>
      </w:divBdr>
    </w:div>
    <w:div w:id="1026441791">
      <w:bodyDiv w:val="1"/>
      <w:marLeft w:val="0"/>
      <w:marRight w:val="0"/>
      <w:marTop w:val="0"/>
      <w:marBottom w:val="0"/>
      <w:divBdr>
        <w:top w:val="none" w:sz="0" w:space="0" w:color="auto"/>
        <w:left w:val="none" w:sz="0" w:space="0" w:color="auto"/>
        <w:bottom w:val="none" w:sz="0" w:space="0" w:color="auto"/>
        <w:right w:val="none" w:sz="0" w:space="0" w:color="auto"/>
      </w:divBdr>
    </w:div>
    <w:div w:id="1026516363">
      <w:bodyDiv w:val="1"/>
      <w:marLeft w:val="0"/>
      <w:marRight w:val="0"/>
      <w:marTop w:val="0"/>
      <w:marBottom w:val="0"/>
      <w:divBdr>
        <w:top w:val="none" w:sz="0" w:space="0" w:color="auto"/>
        <w:left w:val="none" w:sz="0" w:space="0" w:color="auto"/>
        <w:bottom w:val="none" w:sz="0" w:space="0" w:color="auto"/>
        <w:right w:val="none" w:sz="0" w:space="0" w:color="auto"/>
      </w:divBdr>
    </w:div>
    <w:div w:id="1026715064">
      <w:bodyDiv w:val="1"/>
      <w:marLeft w:val="0"/>
      <w:marRight w:val="0"/>
      <w:marTop w:val="0"/>
      <w:marBottom w:val="0"/>
      <w:divBdr>
        <w:top w:val="none" w:sz="0" w:space="0" w:color="auto"/>
        <w:left w:val="none" w:sz="0" w:space="0" w:color="auto"/>
        <w:bottom w:val="none" w:sz="0" w:space="0" w:color="auto"/>
        <w:right w:val="none" w:sz="0" w:space="0" w:color="auto"/>
      </w:divBdr>
    </w:div>
    <w:div w:id="1026759648">
      <w:bodyDiv w:val="1"/>
      <w:marLeft w:val="0"/>
      <w:marRight w:val="0"/>
      <w:marTop w:val="0"/>
      <w:marBottom w:val="0"/>
      <w:divBdr>
        <w:top w:val="none" w:sz="0" w:space="0" w:color="auto"/>
        <w:left w:val="none" w:sz="0" w:space="0" w:color="auto"/>
        <w:bottom w:val="none" w:sz="0" w:space="0" w:color="auto"/>
        <w:right w:val="none" w:sz="0" w:space="0" w:color="auto"/>
      </w:divBdr>
    </w:div>
    <w:div w:id="1027029299">
      <w:bodyDiv w:val="1"/>
      <w:marLeft w:val="0"/>
      <w:marRight w:val="0"/>
      <w:marTop w:val="0"/>
      <w:marBottom w:val="0"/>
      <w:divBdr>
        <w:top w:val="none" w:sz="0" w:space="0" w:color="auto"/>
        <w:left w:val="none" w:sz="0" w:space="0" w:color="auto"/>
        <w:bottom w:val="none" w:sz="0" w:space="0" w:color="auto"/>
        <w:right w:val="none" w:sz="0" w:space="0" w:color="auto"/>
      </w:divBdr>
    </w:div>
    <w:div w:id="1027218809">
      <w:bodyDiv w:val="1"/>
      <w:marLeft w:val="0"/>
      <w:marRight w:val="0"/>
      <w:marTop w:val="0"/>
      <w:marBottom w:val="0"/>
      <w:divBdr>
        <w:top w:val="none" w:sz="0" w:space="0" w:color="auto"/>
        <w:left w:val="none" w:sz="0" w:space="0" w:color="auto"/>
        <w:bottom w:val="none" w:sz="0" w:space="0" w:color="auto"/>
        <w:right w:val="none" w:sz="0" w:space="0" w:color="auto"/>
      </w:divBdr>
    </w:div>
    <w:div w:id="1027676844">
      <w:bodyDiv w:val="1"/>
      <w:marLeft w:val="0"/>
      <w:marRight w:val="0"/>
      <w:marTop w:val="0"/>
      <w:marBottom w:val="0"/>
      <w:divBdr>
        <w:top w:val="none" w:sz="0" w:space="0" w:color="auto"/>
        <w:left w:val="none" w:sz="0" w:space="0" w:color="auto"/>
        <w:bottom w:val="none" w:sz="0" w:space="0" w:color="auto"/>
        <w:right w:val="none" w:sz="0" w:space="0" w:color="auto"/>
      </w:divBdr>
    </w:div>
    <w:div w:id="1028217269">
      <w:bodyDiv w:val="1"/>
      <w:marLeft w:val="0"/>
      <w:marRight w:val="0"/>
      <w:marTop w:val="0"/>
      <w:marBottom w:val="0"/>
      <w:divBdr>
        <w:top w:val="none" w:sz="0" w:space="0" w:color="auto"/>
        <w:left w:val="none" w:sz="0" w:space="0" w:color="auto"/>
        <w:bottom w:val="none" w:sz="0" w:space="0" w:color="auto"/>
        <w:right w:val="none" w:sz="0" w:space="0" w:color="auto"/>
      </w:divBdr>
    </w:div>
    <w:div w:id="1028336298">
      <w:bodyDiv w:val="1"/>
      <w:marLeft w:val="0"/>
      <w:marRight w:val="0"/>
      <w:marTop w:val="0"/>
      <w:marBottom w:val="0"/>
      <w:divBdr>
        <w:top w:val="none" w:sz="0" w:space="0" w:color="auto"/>
        <w:left w:val="none" w:sz="0" w:space="0" w:color="auto"/>
        <w:bottom w:val="none" w:sz="0" w:space="0" w:color="auto"/>
        <w:right w:val="none" w:sz="0" w:space="0" w:color="auto"/>
      </w:divBdr>
    </w:div>
    <w:div w:id="1028724981">
      <w:bodyDiv w:val="1"/>
      <w:marLeft w:val="0"/>
      <w:marRight w:val="0"/>
      <w:marTop w:val="0"/>
      <w:marBottom w:val="0"/>
      <w:divBdr>
        <w:top w:val="none" w:sz="0" w:space="0" w:color="auto"/>
        <w:left w:val="none" w:sz="0" w:space="0" w:color="auto"/>
        <w:bottom w:val="none" w:sz="0" w:space="0" w:color="auto"/>
        <w:right w:val="none" w:sz="0" w:space="0" w:color="auto"/>
      </w:divBdr>
    </w:div>
    <w:div w:id="1028945298">
      <w:bodyDiv w:val="1"/>
      <w:marLeft w:val="0"/>
      <w:marRight w:val="0"/>
      <w:marTop w:val="0"/>
      <w:marBottom w:val="0"/>
      <w:divBdr>
        <w:top w:val="none" w:sz="0" w:space="0" w:color="auto"/>
        <w:left w:val="none" w:sz="0" w:space="0" w:color="auto"/>
        <w:bottom w:val="none" w:sz="0" w:space="0" w:color="auto"/>
        <w:right w:val="none" w:sz="0" w:space="0" w:color="auto"/>
      </w:divBdr>
    </w:div>
    <w:div w:id="1029065576">
      <w:bodyDiv w:val="1"/>
      <w:marLeft w:val="0"/>
      <w:marRight w:val="0"/>
      <w:marTop w:val="0"/>
      <w:marBottom w:val="0"/>
      <w:divBdr>
        <w:top w:val="none" w:sz="0" w:space="0" w:color="auto"/>
        <w:left w:val="none" w:sz="0" w:space="0" w:color="auto"/>
        <w:bottom w:val="none" w:sz="0" w:space="0" w:color="auto"/>
        <w:right w:val="none" w:sz="0" w:space="0" w:color="auto"/>
      </w:divBdr>
    </w:div>
    <w:div w:id="1029065864">
      <w:bodyDiv w:val="1"/>
      <w:marLeft w:val="0"/>
      <w:marRight w:val="0"/>
      <w:marTop w:val="0"/>
      <w:marBottom w:val="0"/>
      <w:divBdr>
        <w:top w:val="none" w:sz="0" w:space="0" w:color="auto"/>
        <w:left w:val="none" w:sz="0" w:space="0" w:color="auto"/>
        <w:bottom w:val="none" w:sz="0" w:space="0" w:color="auto"/>
        <w:right w:val="none" w:sz="0" w:space="0" w:color="auto"/>
      </w:divBdr>
    </w:div>
    <w:div w:id="1029599730">
      <w:bodyDiv w:val="1"/>
      <w:marLeft w:val="0"/>
      <w:marRight w:val="0"/>
      <w:marTop w:val="0"/>
      <w:marBottom w:val="0"/>
      <w:divBdr>
        <w:top w:val="none" w:sz="0" w:space="0" w:color="auto"/>
        <w:left w:val="none" w:sz="0" w:space="0" w:color="auto"/>
        <w:bottom w:val="none" w:sz="0" w:space="0" w:color="auto"/>
        <w:right w:val="none" w:sz="0" w:space="0" w:color="auto"/>
      </w:divBdr>
    </w:div>
    <w:div w:id="1029722751">
      <w:bodyDiv w:val="1"/>
      <w:marLeft w:val="0"/>
      <w:marRight w:val="0"/>
      <w:marTop w:val="0"/>
      <w:marBottom w:val="0"/>
      <w:divBdr>
        <w:top w:val="none" w:sz="0" w:space="0" w:color="auto"/>
        <w:left w:val="none" w:sz="0" w:space="0" w:color="auto"/>
        <w:bottom w:val="none" w:sz="0" w:space="0" w:color="auto"/>
        <w:right w:val="none" w:sz="0" w:space="0" w:color="auto"/>
      </w:divBdr>
    </w:div>
    <w:div w:id="1029796623">
      <w:bodyDiv w:val="1"/>
      <w:marLeft w:val="0"/>
      <w:marRight w:val="0"/>
      <w:marTop w:val="0"/>
      <w:marBottom w:val="0"/>
      <w:divBdr>
        <w:top w:val="none" w:sz="0" w:space="0" w:color="auto"/>
        <w:left w:val="none" w:sz="0" w:space="0" w:color="auto"/>
        <w:bottom w:val="none" w:sz="0" w:space="0" w:color="auto"/>
        <w:right w:val="none" w:sz="0" w:space="0" w:color="auto"/>
      </w:divBdr>
    </w:div>
    <w:div w:id="1030106993">
      <w:bodyDiv w:val="1"/>
      <w:marLeft w:val="0"/>
      <w:marRight w:val="0"/>
      <w:marTop w:val="0"/>
      <w:marBottom w:val="0"/>
      <w:divBdr>
        <w:top w:val="none" w:sz="0" w:space="0" w:color="auto"/>
        <w:left w:val="none" w:sz="0" w:space="0" w:color="auto"/>
        <w:bottom w:val="none" w:sz="0" w:space="0" w:color="auto"/>
        <w:right w:val="none" w:sz="0" w:space="0" w:color="auto"/>
      </w:divBdr>
    </w:div>
    <w:div w:id="1030298374">
      <w:bodyDiv w:val="1"/>
      <w:marLeft w:val="0"/>
      <w:marRight w:val="0"/>
      <w:marTop w:val="0"/>
      <w:marBottom w:val="0"/>
      <w:divBdr>
        <w:top w:val="none" w:sz="0" w:space="0" w:color="auto"/>
        <w:left w:val="none" w:sz="0" w:space="0" w:color="auto"/>
        <w:bottom w:val="none" w:sz="0" w:space="0" w:color="auto"/>
        <w:right w:val="none" w:sz="0" w:space="0" w:color="auto"/>
      </w:divBdr>
    </w:div>
    <w:div w:id="1030379883">
      <w:bodyDiv w:val="1"/>
      <w:marLeft w:val="0"/>
      <w:marRight w:val="0"/>
      <w:marTop w:val="0"/>
      <w:marBottom w:val="0"/>
      <w:divBdr>
        <w:top w:val="none" w:sz="0" w:space="0" w:color="auto"/>
        <w:left w:val="none" w:sz="0" w:space="0" w:color="auto"/>
        <w:bottom w:val="none" w:sz="0" w:space="0" w:color="auto"/>
        <w:right w:val="none" w:sz="0" w:space="0" w:color="auto"/>
      </w:divBdr>
    </w:div>
    <w:div w:id="1030423237">
      <w:bodyDiv w:val="1"/>
      <w:marLeft w:val="0"/>
      <w:marRight w:val="0"/>
      <w:marTop w:val="0"/>
      <w:marBottom w:val="0"/>
      <w:divBdr>
        <w:top w:val="none" w:sz="0" w:space="0" w:color="auto"/>
        <w:left w:val="none" w:sz="0" w:space="0" w:color="auto"/>
        <w:bottom w:val="none" w:sz="0" w:space="0" w:color="auto"/>
        <w:right w:val="none" w:sz="0" w:space="0" w:color="auto"/>
      </w:divBdr>
    </w:div>
    <w:div w:id="1030690499">
      <w:bodyDiv w:val="1"/>
      <w:marLeft w:val="0"/>
      <w:marRight w:val="0"/>
      <w:marTop w:val="0"/>
      <w:marBottom w:val="0"/>
      <w:divBdr>
        <w:top w:val="none" w:sz="0" w:space="0" w:color="auto"/>
        <w:left w:val="none" w:sz="0" w:space="0" w:color="auto"/>
        <w:bottom w:val="none" w:sz="0" w:space="0" w:color="auto"/>
        <w:right w:val="none" w:sz="0" w:space="0" w:color="auto"/>
      </w:divBdr>
    </w:div>
    <w:div w:id="1030957198">
      <w:bodyDiv w:val="1"/>
      <w:marLeft w:val="0"/>
      <w:marRight w:val="0"/>
      <w:marTop w:val="0"/>
      <w:marBottom w:val="0"/>
      <w:divBdr>
        <w:top w:val="none" w:sz="0" w:space="0" w:color="auto"/>
        <w:left w:val="none" w:sz="0" w:space="0" w:color="auto"/>
        <w:bottom w:val="none" w:sz="0" w:space="0" w:color="auto"/>
        <w:right w:val="none" w:sz="0" w:space="0" w:color="auto"/>
      </w:divBdr>
    </w:div>
    <w:div w:id="1030959194">
      <w:bodyDiv w:val="1"/>
      <w:marLeft w:val="0"/>
      <w:marRight w:val="0"/>
      <w:marTop w:val="0"/>
      <w:marBottom w:val="0"/>
      <w:divBdr>
        <w:top w:val="none" w:sz="0" w:space="0" w:color="auto"/>
        <w:left w:val="none" w:sz="0" w:space="0" w:color="auto"/>
        <w:bottom w:val="none" w:sz="0" w:space="0" w:color="auto"/>
        <w:right w:val="none" w:sz="0" w:space="0" w:color="auto"/>
      </w:divBdr>
    </w:div>
    <w:div w:id="1031347310">
      <w:bodyDiv w:val="1"/>
      <w:marLeft w:val="0"/>
      <w:marRight w:val="0"/>
      <w:marTop w:val="0"/>
      <w:marBottom w:val="0"/>
      <w:divBdr>
        <w:top w:val="none" w:sz="0" w:space="0" w:color="auto"/>
        <w:left w:val="none" w:sz="0" w:space="0" w:color="auto"/>
        <w:bottom w:val="none" w:sz="0" w:space="0" w:color="auto"/>
        <w:right w:val="none" w:sz="0" w:space="0" w:color="auto"/>
      </w:divBdr>
    </w:div>
    <w:div w:id="1031493163">
      <w:bodyDiv w:val="1"/>
      <w:marLeft w:val="0"/>
      <w:marRight w:val="0"/>
      <w:marTop w:val="0"/>
      <w:marBottom w:val="0"/>
      <w:divBdr>
        <w:top w:val="none" w:sz="0" w:space="0" w:color="auto"/>
        <w:left w:val="none" w:sz="0" w:space="0" w:color="auto"/>
        <w:bottom w:val="none" w:sz="0" w:space="0" w:color="auto"/>
        <w:right w:val="none" w:sz="0" w:space="0" w:color="auto"/>
      </w:divBdr>
    </w:div>
    <w:div w:id="1031686097">
      <w:bodyDiv w:val="1"/>
      <w:marLeft w:val="0"/>
      <w:marRight w:val="0"/>
      <w:marTop w:val="0"/>
      <w:marBottom w:val="0"/>
      <w:divBdr>
        <w:top w:val="none" w:sz="0" w:space="0" w:color="auto"/>
        <w:left w:val="none" w:sz="0" w:space="0" w:color="auto"/>
        <w:bottom w:val="none" w:sz="0" w:space="0" w:color="auto"/>
        <w:right w:val="none" w:sz="0" w:space="0" w:color="auto"/>
      </w:divBdr>
    </w:div>
    <w:div w:id="1031875949">
      <w:bodyDiv w:val="1"/>
      <w:marLeft w:val="0"/>
      <w:marRight w:val="0"/>
      <w:marTop w:val="0"/>
      <w:marBottom w:val="0"/>
      <w:divBdr>
        <w:top w:val="none" w:sz="0" w:space="0" w:color="auto"/>
        <w:left w:val="none" w:sz="0" w:space="0" w:color="auto"/>
        <w:bottom w:val="none" w:sz="0" w:space="0" w:color="auto"/>
        <w:right w:val="none" w:sz="0" w:space="0" w:color="auto"/>
      </w:divBdr>
    </w:div>
    <w:div w:id="1031876178">
      <w:bodyDiv w:val="1"/>
      <w:marLeft w:val="0"/>
      <w:marRight w:val="0"/>
      <w:marTop w:val="0"/>
      <w:marBottom w:val="0"/>
      <w:divBdr>
        <w:top w:val="none" w:sz="0" w:space="0" w:color="auto"/>
        <w:left w:val="none" w:sz="0" w:space="0" w:color="auto"/>
        <w:bottom w:val="none" w:sz="0" w:space="0" w:color="auto"/>
        <w:right w:val="none" w:sz="0" w:space="0" w:color="auto"/>
      </w:divBdr>
    </w:div>
    <w:div w:id="1031953074">
      <w:bodyDiv w:val="1"/>
      <w:marLeft w:val="0"/>
      <w:marRight w:val="0"/>
      <w:marTop w:val="0"/>
      <w:marBottom w:val="0"/>
      <w:divBdr>
        <w:top w:val="none" w:sz="0" w:space="0" w:color="auto"/>
        <w:left w:val="none" w:sz="0" w:space="0" w:color="auto"/>
        <w:bottom w:val="none" w:sz="0" w:space="0" w:color="auto"/>
        <w:right w:val="none" w:sz="0" w:space="0" w:color="auto"/>
      </w:divBdr>
    </w:div>
    <w:div w:id="1032340928">
      <w:bodyDiv w:val="1"/>
      <w:marLeft w:val="0"/>
      <w:marRight w:val="0"/>
      <w:marTop w:val="0"/>
      <w:marBottom w:val="0"/>
      <w:divBdr>
        <w:top w:val="none" w:sz="0" w:space="0" w:color="auto"/>
        <w:left w:val="none" w:sz="0" w:space="0" w:color="auto"/>
        <w:bottom w:val="none" w:sz="0" w:space="0" w:color="auto"/>
        <w:right w:val="none" w:sz="0" w:space="0" w:color="auto"/>
      </w:divBdr>
    </w:div>
    <w:div w:id="1032461344">
      <w:bodyDiv w:val="1"/>
      <w:marLeft w:val="0"/>
      <w:marRight w:val="0"/>
      <w:marTop w:val="0"/>
      <w:marBottom w:val="0"/>
      <w:divBdr>
        <w:top w:val="none" w:sz="0" w:space="0" w:color="auto"/>
        <w:left w:val="none" w:sz="0" w:space="0" w:color="auto"/>
        <w:bottom w:val="none" w:sz="0" w:space="0" w:color="auto"/>
        <w:right w:val="none" w:sz="0" w:space="0" w:color="auto"/>
      </w:divBdr>
    </w:div>
    <w:div w:id="1032532281">
      <w:bodyDiv w:val="1"/>
      <w:marLeft w:val="0"/>
      <w:marRight w:val="0"/>
      <w:marTop w:val="0"/>
      <w:marBottom w:val="0"/>
      <w:divBdr>
        <w:top w:val="none" w:sz="0" w:space="0" w:color="auto"/>
        <w:left w:val="none" w:sz="0" w:space="0" w:color="auto"/>
        <w:bottom w:val="none" w:sz="0" w:space="0" w:color="auto"/>
        <w:right w:val="none" w:sz="0" w:space="0" w:color="auto"/>
      </w:divBdr>
    </w:div>
    <w:div w:id="1033114984">
      <w:bodyDiv w:val="1"/>
      <w:marLeft w:val="0"/>
      <w:marRight w:val="0"/>
      <w:marTop w:val="0"/>
      <w:marBottom w:val="0"/>
      <w:divBdr>
        <w:top w:val="none" w:sz="0" w:space="0" w:color="auto"/>
        <w:left w:val="none" w:sz="0" w:space="0" w:color="auto"/>
        <w:bottom w:val="none" w:sz="0" w:space="0" w:color="auto"/>
        <w:right w:val="none" w:sz="0" w:space="0" w:color="auto"/>
      </w:divBdr>
    </w:div>
    <w:div w:id="1033269222">
      <w:bodyDiv w:val="1"/>
      <w:marLeft w:val="0"/>
      <w:marRight w:val="0"/>
      <w:marTop w:val="0"/>
      <w:marBottom w:val="0"/>
      <w:divBdr>
        <w:top w:val="none" w:sz="0" w:space="0" w:color="auto"/>
        <w:left w:val="none" w:sz="0" w:space="0" w:color="auto"/>
        <w:bottom w:val="none" w:sz="0" w:space="0" w:color="auto"/>
        <w:right w:val="none" w:sz="0" w:space="0" w:color="auto"/>
      </w:divBdr>
    </w:div>
    <w:div w:id="1033337248">
      <w:bodyDiv w:val="1"/>
      <w:marLeft w:val="0"/>
      <w:marRight w:val="0"/>
      <w:marTop w:val="0"/>
      <w:marBottom w:val="0"/>
      <w:divBdr>
        <w:top w:val="none" w:sz="0" w:space="0" w:color="auto"/>
        <w:left w:val="none" w:sz="0" w:space="0" w:color="auto"/>
        <w:bottom w:val="none" w:sz="0" w:space="0" w:color="auto"/>
        <w:right w:val="none" w:sz="0" w:space="0" w:color="auto"/>
      </w:divBdr>
    </w:div>
    <w:div w:id="1033338024">
      <w:bodyDiv w:val="1"/>
      <w:marLeft w:val="0"/>
      <w:marRight w:val="0"/>
      <w:marTop w:val="0"/>
      <w:marBottom w:val="0"/>
      <w:divBdr>
        <w:top w:val="none" w:sz="0" w:space="0" w:color="auto"/>
        <w:left w:val="none" w:sz="0" w:space="0" w:color="auto"/>
        <w:bottom w:val="none" w:sz="0" w:space="0" w:color="auto"/>
        <w:right w:val="none" w:sz="0" w:space="0" w:color="auto"/>
      </w:divBdr>
    </w:div>
    <w:div w:id="1033388178">
      <w:bodyDiv w:val="1"/>
      <w:marLeft w:val="0"/>
      <w:marRight w:val="0"/>
      <w:marTop w:val="0"/>
      <w:marBottom w:val="0"/>
      <w:divBdr>
        <w:top w:val="none" w:sz="0" w:space="0" w:color="auto"/>
        <w:left w:val="none" w:sz="0" w:space="0" w:color="auto"/>
        <w:bottom w:val="none" w:sz="0" w:space="0" w:color="auto"/>
        <w:right w:val="none" w:sz="0" w:space="0" w:color="auto"/>
      </w:divBdr>
    </w:div>
    <w:div w:id="1033503597">
      <w:bodyDiv w:val="1"/>
      <w:marLeft w:val="0"/>
      <w:marRight w:val="0"/>
      <w:marTop w:val="0"/>
      <w:marBottom w:val="0"/>
      <w:divBdr>
        <w:top w:val="none" w:sz="0" w:space="0" w:color="auto"/>
        <w:left w:val="none" w:sz="0" w:space="0" w:color="auto"/>
        <w:bottom w:val="none" w:sz="0" w:space="0" w:color="auto"/>
        <w:right w:val="none" w:sz="0" w:space="0" w:color="auto"/>
      </w:divBdr>
    </w:div>
    <w:div w:id="1033534148">
      <w:bodyDiv w:val="1"/>
      <w:marLeft w:val="0"/>
      <w:marRight w:val="0"/>
      <w:marTop w:val="0"/>
      <w:marBottom w:val="0"/>
      <w:divBdr>
        <w:top w:val="none" w:sz="0" w:space="0" w:color="auto"/>
        <w:left w:val="none" w:sz="0" w:space="0" w:color="auto"/>
        <w:bottom w:val="none" w:sz="0" w:space="0" w:color="auto"/>
        <w:right w:val="none" w:sz="0" w:space="0" w:color="auto"/>
      </w:divBdr>
    </w:div>
    <w:div w:id="1033573839">
      <w:bodyDiv w:val="1"/>
      <w:marLeft w:val="0"/>
      <w:marRight w:val="0"/>
      <w:marTop w:val="0"/>
      <w:marBottom w:val="0"/>
      <w:divBdr>
        <w:top w:val="none" w:sz="0" w:space="0" w:color="auto"/>
        <w:left w:val="none" w:sz="0" w:space="0" w:color="auto"/>
        <w:bottom w:val="none" w:sz="0" w:space="0" w:color="auto"/>
        <w:right w:val="none" w:sz="0" w:space="0" w:color="auto"/>
      </w:divBdr>
    </w:div>
    <w:div w:id="1033577009">
      <w:bodyDiv w:val="1"/>
      <w:marLeft w:val="0"/>
      <w:marRight w:val="0"/>
      <w:marTop w:val="0"/>
      <w:marBottom w:val="0"/>
      <w:divBdr>
        <w:top w:val="none" w:sz="0" w:space="0" w:color="auto"/>
        <w:left w:val="none" w:sz="0" w:space="0" w:color="auto"/>
        <w:bottom w:val="none" w:sz="0" w:space="0" w:color="auto"/>
        <w:right w:val="none" w:sz="0" w:space="0" w:color="auto"/>
      </w:divBdr>
    </w:div>
    <w:div w:id="1033728517">
      <w:bodyDiv w:val="1"/>
      <w:marLeft w:val="0"/>
      <w:marRight w:val="0"/>
      <w:marTop w:val="0"/>
      <w:marBottom w:val="0"/>
      <w:divBdr>
        <w:top w:val="none" w:sz="0" w:space="0" w:color="auto"/>
        <w:left w:val="none" w:sz="0" w:space="0" w:color="auto"/>
        <w:bottom w:val="none" w:sz="0" w:space="0" w:color="auto"/>
        <w:right w:val="none" w:sz="0" w:space="0" w:color="auto"/>
      </w:divBdr>
    </w:div>
    <w:div w:id="1033965629">
      <w:bodyDiv w:val="1"/>
      <w:marLeft w:val="0"/>
      <w:marRight w:val="0"/>
      <w:marTop w:val="0"/>
      <w:marBottom w:val="0"/>
      <w:divBdr>
        <w:top w:val="none" w:sz="0" w:space="0" w:color="auto"/>
        <w:left w:val="none" w:sz="0" w:space="0" w:color="auto"/>
        <w:bottom w:val="none" w:sz="0" w:space="0" w:color="auto"/>
        <w:right w:val="none" w:sz="0" w:space="0" w:color="auto"/>
      </w:divBdr>
    </w:div>
    <w:div w:id="1034035369">
      <w:bodyDiv w:val="1"/>
      <w:marLeft w:val="0"/>
      <w:marRight w:val="0"/>
      <w:marTop w:val="0"/>
      <w:marBottom w:val="0"/>
      <w:divBdr>
        <w:top w:val="none" w:sz="0" w:space="0" w:color="auto"/>
        <w:left w:val="none" w:sz="0" w:space="0" w:color="auto"/>
        <w:bottom w:val="none" w:sz="0" w:space="0" w:color="auto"/>
        <w:right w:val="none" w:sz="0" w:space="0" w:color="auto"/>
      </w:divBdr>
    </w:div>
    <w:div w:id="1034118413">
      <w:bodyDiv w:val="1"/>
      <w:marLeft w:val="0"/>
      <w:marRight w:val="0"/>
      <w:marTop w:val="0"/>
      <w:marBottom w:val="0"/>
      <w:divBdr>
        <w:top w:val="none" w:sz="0" w:space="0" w:color="auto"/>
        <w:left w:val="none" w:sz="0" w:space="0" w:color="auto"/>
        <w:bottom w:val="none" w:sz="0" w:space="0" w:color="auto"/>
        <w:right w:val="none" w:sz="0" w:space="0" w:color="auto"/>
      </w:divBdr>
    </w:div>
    <w:div w:id="1034161716">
      <w:bodyDiv w:val="1"/>
      <w:marLeft w:val="0"/>
      <w:marRight w:val="0"/>
      <w:marTop w:val="0"/>
      <w:marBottom w:val="0"/>
      <w:divBdr>
        <w:top w:val="none" w:sz="0" w:space="0" w:color="auto"/>
        <w:left w:val="none" w:sz="0" w:space="0" w:color="auto"/>
        <w:bottom w:val="none" w:sz="0" w:space="0" w:color="auto"/>
        <w:right w:val="none" w:sz="0" w:space="0" w:color="auto"/>
      </w:divBdr>
    </w:div>
    <w:div w:id="1034382689">
      <w:bodyDiv w:val="1"/>
      <w:marLeft w:val="0"/>
      <w:marRight w:val="0"/>
      <w:marTop w:val="0"/>
      <w:marBottom w:val="0"/>
      <w:divBdr>
        <w:top w:val="none" w:sz="0" w:space="0" w:color="auto"/>
        <w:left w:val="none" w:sz="0" w:space="0" w:color="auto"/>
        <w:bottom w:val="none" w:sz="0" w:space="0" w:color="auto"/>
        <w:right w:val="none" w:sz="0" w:space="0" w:color="auto"/>
      </w:divBdr>
    </w:div>
    <w:div w:id="1034577913">
      <w:bodyDiv w:val="1"/>
      <w:marLeft w:val="0"/>
      <w:marRight w:val="0"/>
      <w:marTop w:val="0"/>
      <w:marBottom w:val="0"/>
      <w:divBdr>
        <w:top w:val="none" w:sz="0" w:space="0" w:color="auto"/>
        <w:left w:val="none" w:sz="0" w:space="0" w:color="auto"/>
        <w:bottom w:val="none" w:sz="0" w:space="0" w:color="auto"/>
        <w:right w:val="none" w:sz="0" w:space="0" w:color="auto"/>
      </w:divBdr>
    </w:div>
    <w:div w:id="1034622341">
      <w:bodyDiv w:val="1"/>
      <w:marLeft w:val="0"/>
      <w:marRight w:val="0"/>
      <w:marTop w:val="0"/>
      <w:marBottom w:val="0"/>
      <w:divBdr>
        <w:top w:val="none" w:sz="0" w:space="0" w:color="auto"/>
        <w:left w:val="none" w:sz="0" w:space="0" w:color="auto"/>
        <w:bottom w:val="none" w:sz="0" w:space="0" w:color="auto"/>
        <w:right w:val="none" w:sz="0" w:space="0" w:color="auto"/>
      </w:divBdr>
    </w:div>
    <w:div w:id="1034691071">
      <w:bodyDiv w:val="1"/>
      <w:marLeft w:val="0"/>
      <w:marRight w:val="0"/>
      <w:marTop w:val="0"/>
      <w:marBottom w:val="0"/>
      <w:divBdr>
        <w:top w:val="none" w:sz="0" w:space="0" w:color="auto"/>
        <w:left w:val="none" w:sz="0" w:space="0" w:color="auto"/>
        <w:bottom w:val="none" w:sz="0" w:space="0" w:color="auto"/>
        <w:right w:val="none" w:sz="0" w:space="0" w:color="auto"/>
      </w:divBdr>
    </w:div>
    <w:div w:id="1034888753">
      <w:bodyDiv w:val="1"/>
      <w:marLeft w:val="0"/>
      <w:marRight w:val="0"/>
      <w:marTop w:val="0"/>
      <w:marBottom w:val="0"/>
      <w:divBdr>
        <w:top w:val="none" w:sz="0" w:space="0" w:color="auto"/>
        <w:left w:val="none" w:sz="0" w:space="0" w:color="auto"/>
        <w:bottom w:val="none" w:sz="0" w:space="0" w:color="auto"/>
        <w:right w:val="none" w:sz="0" w:space="0" w:color="auto"/>
      </w:divBdr>
    </w:div>
    <w:div w:id="1035041468">
      <w:bodyDiv w:val="1"/>
      <w:marLeft w:val="0"/>
      <w:marRight w:val="0"/>
      <w:marTop w:val="0"/>
      <w:marBottom w:val="0"/>
      <w:divBdr>
        <w:top w:val="none" w:sz="0" w:space="0" w:color="auto"/>
        <w:left w:val="none" w:sz="0" w:space="0" w:color="auto"/>
        <w:bottom w:val="none" w:sz="0" w:space="0" w:color="auto"/>
        <w:right w:val="none" w:sz="0" w:space="0" w:color="auto"/>
      </w:divBdr>
    </w:div>
    <w:div w:id="1035159003">
      <w:bodyDiv w:val="1"/>
      <w:marLeft w:val="0"/>
      <w:marRight w:val="0"/>
      <w:marTop w:val="0"/>
      <w:marBottom w:val="0"/>
      <w:divBdr>
        <w:top w:val="none" w:sz="0" w:space="0" w:color="auto"/>
        <w:left w:val="none" w:sz="0" w:space="0" w:color="auto"/>
        <w:bottom w:val="none" w:sz="0" w:space="0" w:color="auto"/>
        <w:right w:val="none" w:sz="0" w:space="0" w:color="auto"/>
      </w:divBdr>
    </w:div>
    <w:div w:id="1035348012">
      <w:bodyDiv w:val="1"/>
      <w:marLeft w:val="0"/>
      <w:marRight w:val="0"/>
      <w:marTop w:val="0"/>
      <w:marBottom w:val="0"/>
      <w:divBdr>
        <w:top w:val="none" w:sz="0" w:space="0" w:color="auto"/>
        <w:left w:val="none" w:sz="0" w:space="0" w:color="auto"/>
        <w:bottom w:val="none" w:sz="0" w:space="0" w:color="auto"/>
        <w:right w:val="none" w:sz="0" w:space="0" w:color="auto"/>
      </w:divBdr>
    </w:div>
    <w:div w:id="1035471799">
      <w:bodyDiv w:val="1"/>
      <w:marLeft w:val="0"/>
      <w:marRight w:val="0"/>
      <w:marTop w:val="0"/>
      <w:marBottom w:val="0"/>
      <w:divBdr>
        <w:top w:val="none" w:sz="0" w:space="0" w:color="auto"/>
        <w:left w:val="none" w:sz="0" w:space="0" w:color="auto"/>
        <w:bottom w:val="none" w:sz="0" w:space="0" w:color="auto"/>
        <w:right w:val="none" w:sz="0" w:space="0" w:color="auto"/>
      </w:divBdr>
    </w:div>
    <w:div w:id="1035815418">
      <w:bodyDiv w:val="1"/>
      <w:marLeft w:val="0"/>
      <w:marRight w:val="0"/>
      <w:marTop w:val="0"/>
      <w:marBottom w:val="0"/>
      <w:divBdr>
        <w:top w:val="none" w:sz="0" w:space="0" w:color="auto"/>
        <w:left w:val="none" w:sz="0" w:space="0" w:color="auto"/>
        <w:bottom w:val="none" w:sz="0" w:space="0" w:color="auto"/>
        <w:right w:val="none" w:sz="0" w:space="0" w:color="auto"/>
      </w:divBdr>
    </w:div>
    <w:div w:id="1035890973">
      <w:bodyDiv w:val="1"/>
      <w:marLeft w:val="0"/>
      <w:marRight w:val="0"/>
      <w:marTop w:val="0"/>
      <w:marBottom w:val="0"/>
      <w:divBdr>
        <w:top w:val="none" w:sz="0" w:space="0" w:color="auto"/>
        <w:left w:val="none" w:sz="0" w:space="0" w:color="auto"/>
        <w:bottom w:val="none" w:sz="0" w:space="0" w:color="auto"/>
        <w:right w:val="none" w:sz="0" w:space="0" w:color="auto"/>
      </w:divBdr>
    </w:div>
    <w:div w:id="1036001147">
      <w:bodyDiv w:val="1"/>
      <w:marLeft w:val="0"/>
      <w:marRight w:val="0"/>
      <w:marTop w:val="0"/>
      <w:marBottom w:val="0"/>
      <w:divBdr>
        <w:top w:val="none" w:sz="0" w:space="0" w:color="auto"/>
        <w:left w:val="none" w:sz="0" w:space="0" w:color="auto"/>
        <w:bottom w:val="none" w:sz="0" w:space="0" w:color="auto"/>
        <w:right w:val="none" w:sz="0" w:space="0" w:color="auto"/>
      </w:divBdr>
    </w:div>
    <w:div w:id="1036197804">
      <w:bodyDiv w:val="1"/>
      <w:marLeft w:val="0"/>
      <w:marRight w:val="0"/>
      <w:marTop w:val="0"/>
      <w:marBottom w:val="0"/>
      <w:divBdr>
        <w:top w:val="none" w:sz="0" w:space="0" w:color="auto"/>
        <w:left w:val="none" w:sz="0" w:space="0" w:color="auto"/>
        <w:bottom w:val="none" w:sz="0" w:space="0" w:color="auto"/>
        <w:right w:val="none" w:sz="0" w:space="0" w:color="auto"/>
      </w:divBdr>
    </w:div>
    <w:div w:id="1036350448">
      <w:bodyDiv w:val="1"/>
      <w:marLeft w:val="0"/>
      <w:marRight w:val="0"/>
      <w:marTop w:val="0"/>
      <w:marBottom w:val="0"/>
      <w:divBdr>
        <w:top w:val="none" w:sz="0" w:space="0" w:color="auto"/>
        <w:left w:val="none" w:sz="0" w:space="0" w:color="auto"/>
        <w:bottom w:val="none" w:sz="0" w:space="0" w:color="auto"/>
        <w:right w:val="none" w:sz="0" w:space="0" w:color="auto"/>
      </w:divBdr>
    </w:div>
    <w:div w:id="1036463527">
      <w:bodyDiv w:val="1"/>
      <w:marLeft w:val="0"/>
      <w:marRight w:val="0"/>
      <w:marTop w:val="0"/>
      <w:marBottom w:val="0"/>
      <w:divBdr>
        <w:top w:val="none" w:sz="0" w:space="0" w:color="auto"/>
        <w:left w:val="none" w:sz="0" w:space="0" w:color="auto"/>
        <w:bottom w:val="none" w:sz="0" w:space="0" w:color="auto"/>
        <w:right w:val="none" w:sz="0" w:space="0" w:color="auto"/>
      </w:divBdr>
    </w:div>
    <w:div w:id="1036466243">
      <w:bodyDiv w:val="1"/>
      <w:marLeft w:val="0"/>
      <w:marRight w:val="0"/>
      <w:marTop w:val="0"/>
      <w:marBottom w:val="0"/>
      <w:divBdr>
        <w:top w:val="none" w:sz="0" w:space="0" w:color="auto"/>
        <w:left w:val="none" w:sz="0" w:space="0" w:color="auto"/>
        <w:bottom w:val="none" w:sz="0" w:space="0" w:color="auto"/>
        <w:right w:val="none" w:sz="0" w:space="0" w:color="auto"/>
      </w:divBdr>
    </w:div>
    <w:div w:id="1036659006">
      <w:bodyDiv w:val="1"/>
      <w:marLeft w:val="0"/>
      <w:marRight w:val="0"/>
      <w:marTop w:val="0"/>
      <w:marBottom w:val="0"/>
      <w:divBdr>
        <w:top w:val="none" w:sz="0" w:space="0" w:color="auto"/>
        <w:left w:val="none" w:sz="0" w:space="0" w:color="auto"/>
        <w:bottom w:val="none" w:sz="0" w:space="0" w:color="auto"/>
        <w:right w:val="none" w:sz="0" w:space="0" w:color="auto"/>
      </w:divBdr>
    </w:div>
    <w:div w:id="1036664822">
      <w:bodyDiv w:val="1"/>
      <w:marLeft w:val="0"/>
      <w:marRight w:val="0"/>
      <w:marTop w:val="0"/>
      <w:marBottom w:val="0"/>
      <w:divBdr>
        <w:top w:val="none" w:sz="0" w:space="0" w:color="auto"/>
        <w:left w:val="none" w:sz="0" w:space="0" w:color="auto"/>
        <w:bottom w:val="none" w:sz="0" w:space="0" w:color="auto"/>
        <w:right w:val="none" w:sz="0" w:space="0" w:color="auto"/>
      </w:divBdr>
    </w:div>
    <w:div w:id="1037001885">
      <w:bodyDiv w:val="1"/>
      <w:marLeft w:val="0"/>
      <w:marRight w:val="0"/>
      <w:marTop w:val="0"/>
      <w:marBottom w:val="0"/>
      <w:divBdr>
        <w:top w:val="none" w:sz="0" w:space="0" w:color="auto"/>
        <w:left w:val="none" w:sz="0" w:space="0" w:color="auto"/>
        <w:bottom w:val="none" w:sz="0" w:space="0" w:color="auto"/>
        <w:right w:val="none" w:sz="0" w:space="0" w:color="auto"/>
      </w:divBdr>
    </w:div>
    <w:div w:id="1037048036">
      <w:bodyDiv w:val="1"/>
      <w:marLeft w:val="0"/>
      <w:marRight w:val="0"/>
      <w:marTop w:val="0"/>
      <w:marBottom w:val="0"/>
      <w:divBdr>
        <w:top w:val="none" w:sz="0" w:space="0" w:color="auto"/>
        <w:left w:val="none" w:sz="0" w:space="0" w:color="auto"/>
        <w:bottom w:val="none" w:sz="0" w:space="0" w:color="auto"/>
        <w:right w:val="none" w:sz="0" w:space="0" w:color="auto"/>
      </w:divBdr>
    </w:div>
    <w:div w:id="1037270014">
      <w:bodyDiv w:val="1"/>
      <w:marLeft w:val="0"/>
      <w:marRight w:val="0"/>
      <w:marTop w:val="0"/>
      <w:marBottom w:val="0"/>
      <w:divBdr>
        <w:top w:val="none" w:sz="0" w:space="0" w:color="auto"/>
        <w:left w:val="none" w:sz="0" w:space="0" w:color="auto"/>
        <w:bottom w:val="none" w:sz="0" w:space="0" w:color="auto"/>
        <w:right w:val="none" w:sz="0" w:space="0" w:color="auto"/>
      </w:divBdr>
    </w:div>
    <w:div w:id="1037311106">
      <w:bodyDiv w:val="1"/>
      <w:marLeft w:val="0"/>
      <w:marRight w:val="0"/>
      <w:marTop w:val="0"/>
      <w:marBottom w:val="0"/>
      <w:divBdr>
        <w:top w:val="none" w:sz="0" w:space="0" w:color="auto"/>
        <w:left w:val="none" w:sz="0" w:space="0" w:color="auto"/>
        <w:bottom w:val="none" w:sz="0" w:space="0" w:color="auto"/>
        <w:right w:val="none" w:sz="0" w:space="0" w:color="auto"/>
      </w:divBdr>
    </w:div>
    <w:div w:id="1037318539">
      <w:bodyDiv w:val="1"/>
      <w:marLeft w:val="0"/>
      <w:marRight w:val="0"/>
      <w:marTop w:val="0"/>
      <w:marBottom w:val="0"/>
      <w:divBdr>
        <w:top w:val="none" w:sz="0" w:space="0" w:color="auto"/>
        <w:left w:val="none" w:sz="0" w:space="0" w:color="auto"/>
        <w:bottom w:val="none" w:sz="0" w:space="0" w:color="auto"/>
        <w:right w:val="none" w:sz="0" w:space="0" w:color="auto"/>
      </w:divBdr>
    </w:div>
    <w:div w:id="1037393540">
      <w:bodyDiv w:val="1"/>
      <w:marLeft w:val="0"/>
      <w:marRight w:val="0"/>
      <w:marTop w:val="0"/>
      <w:marBottom w:val="0"/>
      <w:divBdr>
        <w:top w:val="none" w:sz="0" w:space="0" w:color="auto"/>
        <w:left w:val="none" w:sz="0" w:space="0" w:color="auto"/>
        <w:bottom w:val="none" w:sz="0" w:space="0" w:color="auto"/>
        <w:right w:val="none" w:sz="0" w:space="0" w:color="auto"/>
      </w:divBdr>
    </w:div>
    <w:div w:id="1038353428">
      <w:bodyDiv w:val="1"/>
      <w:marLeft w:val="0"/>
      <w:marRight w:val="0"/>
      <w:marTop w:val="0"/>
      <w:marBottom w:val="0"/>
      <w:divBdr>
        <w:top w:val="none" w:sz="0" w:space="0" w:color="auto"/>
        <w:left w:val="none" w:sz="0" w:space="0" w:color="auto"/>
        <w:bottom w:val="none" w:sz="0" w:space="0" w:color="auto"/>
        <w:right w:val="none" w:sz="0" w:space="0" w:color="auto"/>
      </w:divBdr>
    </w:div>
    <w:div w:id="1038623825">
      <w:bodyDiv w:val="1"/>
      <w:marLeft w:val="0"/>
      <w:marRight w:val="0"/>
      <w:marTop w:val="0"/>
      <w:marBottom w:val="0"/>
      <w:divBdr>
        <w:top w:val="none" w:sz="0" w:space="0" w:color="auto"/>
        <w:left w:val="none" w:sz="0" w:space="0" w:color="auto"/>
        <w:bottom w:val="none" w:sz="0" w:space="0" w:color="auto"/>
        <w:right w:val="none" w:sz="0" w:space="0" w:color="auto"/>
      </w:divBdr>
    </w:div>
    <w:div w:id="1038628213">
      <w:bodyDiv w:val="1"/>
      <w:marLeft w:val="0"/>
      <w:marRight w:val="0"/>
      <w:marTop w:val="0"/>
      <w:marBottom w:val="0"/>
      <w:divBdr>
        <w:top w:val="none" w:sz="0" w:space="0" w:color="auto"/>
        <w:left w:val="none" w:sz="0" w:space="0" w:color="auto"/>
        <w:bottom w:val="none" w:sz="0" w:space="0" w:color="auto"/>
        <w:right w:val="none" w:sz="0" w:space="0" w:color="auto"/>
      </w:divBdr>
    </w:div>
    <w:div w:id="1038703443">
      <w:bodyDiv w:val="1"/>
      <w:marLeft w:val="0"/>
      <w:marRight w:val="0"/>
      <w:marTop w:val="0"/>
      <w:marBottom w:val="0"/>
      <w:divBdr>
        <w:top w:val="none" w:sz="0" w:space="0" w:color="auto"/>
        <w:left w:val="none" w:sz="0" w:space="0" w:color="auto"/>
        <w:bottom w:val="none" w:sz="0" w:space="0" w:color="auto"/>
        <w:right w:val="none" w:sz="0" w:space="0" w:color="auto"/>
      </w:divBdr>
    </w:div>
    <w:div w:id="1038704886">
      <w:bodyDiv w:val="1"/>
      <w:marLeft w:val="0"/>
      <w:marRight w:val="0"/>
      <w:marTop w:val="0"/>
      <w:marBottom w:val="0"/>
      <w:divBdr>
        <w:top w:val="none" w:sz="0" w:space="0" w:color="auto"/>
        <w:left w:val="none" w:sz="0" w:space="0" w:color="auto"/>
        <w:bottom w:val="none" w:sz="0" w:space="0" w:color="auto"/>
        <w:right w:val="none" w:sz="0" w:space="0" w:color="auto"/>
      </w:divBdr>
    </w:div>
    <w:div w:id="1038965976">
      <w:bodyDiv w:val="1"/>
      <w:marLeft w:val="0"/>
      <w:marRight w:val="0"/>
      <w:marTop w:val="0"/>
      <w:marBottom w:val="0"/>
      <w:divBdr>
        <w:top w:val="none" w:sz="0" w:space="0" w:color="auto"/>
        <w:left w:val="none" w:sz="0" w:space="0" w:color="auto"/>
        <w:bottom w:val="none" w:sz="0" w:space="0" w:color="auto"/>
        <w:right w:val="none" w:sz="0" w:space="0" w:color="auto"/>
      </w:divBdr>
    </w:div>
    <w:div w:id="1039206796">
      <w:bodyDiv w:val="1"/>
      <w:marLeft w:val="0"/>
      <w:marRight w:val="0"/>
      <w:marTop w:val="0"/>
      <w:marBottom w:val="0"/>
      <w:divBdr>
        <w:top w:val="none" w:sz="0" w:space="0" w:color="auto"/>
        <w:left w:val="none" w:sz="0" w:space="0" w:color="auto"/>
        <w:bottom w:val="none" w:sz="0" w:space="0" w:color="auto"/>
        <w:right w:val="none" w:sz="0" w:space="0" w:color="auto"/>
      </w:divBdr>
    </w:div>
    <w:div w:id="1039356060">
      <w:bodyDiv w:val="1"/>
      <w:marLeft w:val="0"/>
      <w:marRight w:val="0"/>
      <w:marTop w:val="0"/>
      <w:marBottom w:val="0"/>
      <w:divBdr>
        <w:top w:val="none" w:sz="0" w:space="0" w:color="auto"/>
        <w:left w:val="none" w:sz="0" w:space="0" w:color="auto"/>
        <w:bottom w:val="none" w:sz="0" w:space="0" w:color="auto"/>
        <w:right w:val="none" w:sz="0" w:space="0" w:color="auto"/>
      </w:divBdr>
    </w:div>
    <w:div w:id="1039623483">
      <w:bodyDiv w:val="1"/>
      <w:marLeft w:val="0"/>
      <w:marRight w:val="0"/>
      <w:marTop w:val="0"/>
      <w:marBottom w:val="0"/>
      <w:divBdr>
        <w:top w:val="none" w:sz="0" w:space="0" w:color="auto"/>
        <w:left w:val="none" w:sz="0" w:space="0" w:color="auto"/>
        <w:bottom w:val="none" w:sz="0" w:space="0" w:color="auto"/>
        <w:right w:val="none" w:sz="0" w:space="0" w:color="auto"/>
      </w:divBdr>
    </w:div>
    <w:div w:id="1039664280">
      <w:bodyDiv w:val="1"/>
      <w:marLeft w:val="0"/>
      <w:marRight w:val="0"/>
      <w:marTop w:val="0"/>
      <w:marBottom w:val="0"/>
      <w:divBdr>
        <w:top w:val="none" w:sz="0" w:space="0" w:color="auto"/>
        <w:left w:val="none" w:sz="0" w:space="0" w:color="auto"/>
        <w:bottom w:val="none" w:sz="0" w:space="0" w:color="auto"/>
        <w:right w:val="none" w:sz="0" w:space="0" w:color="auto"/>
      </w:divBdr>
    </w:div>
    <w:div w:id="1039814631">
      <w:bodyDiv w:val="1"/>
      <w:marLeft w:val="0"/>
      <w:marRight w:val="0"/>
      <w:marTop w:val="0"/>
      <w:marBottom w:val="0"/>
      <w:divBdr>
        <w:top w:val="none" w:sz="0" w:space="0" w:color="auto"/>
        <w:left w:val="none" w:sz="0" w:space="0" w:color="auto"/>
        <w:bottom w:val="none" w:sz="0" w:space="0" w:color="auto"/>
        <w:right w:val="none" w:sz="0" w:space="0" w:color="auto"/>
      </w:divBdr>
    </w:div>
    <w:div w:id="1039822040">
      <w:bodyDiv w:val="1"/>
      <w:marLeft w:val="0"/>
      <w:marRight w:val="0"/>
      <w:marTop w:val="0"/>
      <w:marBottom w:val="0"/>
      <w:divBdr>
        <w:top w:val="none" w:sz="0" w:space="0" w:color="auto"/>
        <w:left w:val="none" w:sz="0" w:space="0" w:color="auto"/>
        <w:bottom w:val="none" w:sz="0" w:space="0" w:color="auto"/>
        <w:right w:val="none" w:sz="0" w:space="0" w:color="auto"/>
      </w:divBdr>
    </w:div>
    <w:div w:id="1039889434">
      <w:bodyDiv w:val="1"/>
      <w:marLeft w:val="0"/>
      <w:marRight w:val="0"/>
      <w:marTop w:val="0"/>
      <w:marBottom w:val="0"/>
      <w:divBdr>
        <w:top w:val="none" w:sz="0" w:space="0" w:color="auto"/>
        <w:left w:val="none" w:sz="0" w:space="0" w:color="auto"/>
        <w:bottom w:val="none" w:sz="0" w:space="0" w:color="auto"/>
        <w:right w:val="none" w:sz="0" w:space="0" w:color="auto"/>
      </w:divBdr>
    </w:div>
    <w:div w:id="1040126356">
      <w:bodyDiv w:val="1"/>
      <w:marLeft w:val="0"/>
      <w:marRight w:val="0"/>
      <w:marTop w:val="0"/>
      <w:marBottom w:val="0"/>
      <w:divBdr>
        <w:top w:val="none" w:sz="0" w:space="0" w:color="auto"/>
        <w:left w:val="none" w:sz="0" w:space="0" w:color="auto"/>
        <w:bottom w:val="none" w:sz="0" w:space="0" w:color="auto"/>
        <w:right w:val="none" w:sz="0" w:space="0" w:color="auto"/>
      </w:divBdr>
    </w:div>
    <w:div w:id="1040128191">
      <w:bodyDiv w:val="1"/>
      <w:marLeft w:val="0"/>
      <w:marRight w:val="0"/>
      <w:marTop w:val="0"/>
      <w:marBottom w:val="0"/>
      <w:divBdr>
        <w:top w:val="none" w:sz="0" w:space="0" w:color="auto"/>
        <w:left w:val="none" w:sz="0" w:space="0" w:color="auto"/>
        <w:bottom w:val="none" w:sz="0" w:space="0" w:color="auto"/>
        <w:right w:val="none" w:sz="0" w:space="0" w:color="auto"/>
      </w:divBdr>
    </w:div>
    <w:div w:id="1040134088">
      <w:bodyDiv w:val="1"/>
      <w:marLeft w:val="0"/>
      <w:marRight w:val="0"/>
      <w:marTop w:val="0"/>
      <w:marBottom w:val="0"/>
      <w:divBdr>
        <w:top w:val="none" w:sz="0" w:space="0" w:color="auto"/>
        <w:left w:val="none" w:sz="0" w:space="0" w:color="auto"/>
        <w:bottom w:val="none" w:sz="0" w:space="0" w:color="auto"/>
        <w:right w:val="none" w:sz="0" w:space="0" w:color="auto"/>
      </w:divBdr>
    </w:div>
    <w:div w:id="1040205881">
      <w:bodyDiv w:val="1"/>
      <w:marLeft w:val="0"/>
      <w:marRight w:val="0"/>
      <w:marTop w:val="0"/>
      <w:marBottom w:val="0"/>
      <w:divBdr>
        <w:top w:val="none" w:sz="0" w:space="0" w:color="auto"/>
        <w:left w:val="none" w:sz="0" w:space="0" w:color="auto"/>
        <w:bottom w:val="none" w:sz="0" w:space="0" w:color="auto"/>
        <w:right w:val="none" w:sz="0" w:space="0" w:color="auto"/>
      </w:divBdr>
    </w:div>
    <w:div w:id="1040476646">
      <w:bodyDiv w:val="1"/>
      <w:marLeft w:val="0"/>
      <w:marRight w:val="0"/>
      <w:marTop w:val="0"/>
      <w:marBottom w:val="0"/>
      <w:divBdr>
        <w:top w:val="none" w:sz="0" w:space="0" w:color="auto"/>
        <w:left w:val="none" w:sz="0" w:space="0" w:color="auto"/>
        <w:bottom w:val="none" w:sz="0" w:space="0" w:color="auto"/>
        <w:right w:val="none" w:sz="0" w:space="0" w:color="auto"/>
      </w:divBdr>
    </w:div>
    <w:div w:id="1040477731">
      <w:bodyDiv w:val="1"/>
      <w:marLeft w:val="0"/>
      <w:marRight w:val="0"/>
      <w:marTop w:val="0"/>
      <w:marBottom w:val="0"/>
      <w:divBdr>
        <w:top w:val="none" w:sz="0" w:space="0" w:color="auto"/>
        <w:left w:val="none" w:sz="0" w:space="0" w:color="auto"/>
        <w:bottom w:val="none" w:sz="0" w:space="0" w:color="auto"/>
        <w:right w:val="none" w:sz="0" w:space="0" w:color="auto"/>
      </w:divBdr>
    </w:div>
    <w:div w:id="1040670579">
      <w:bodyDiv w:val="1"/>
      <w:marLeft w:val="0"/>
      <w:marRight w:val="0"/>
      <w:marTop w:val="0"/>
      <w:marBottom w:val="0"/>
      <w:divBdr>
        <w:top w:val="none" w:sz="0" w:space="0" w:color="auto"/>
        <w:left w:val="none" w:sz="0" w:space="0" w:color="auto"/>
        <w:bottom w:val="none" w:sz="0" w:space="0" w:color="auto"/>
        <w:right w:val="none" w:sz="0" w:space="0" w:color="auto"/>
      </w:divBdr>
    </w:div>
    <w:div w:id="1040671660">
      <w:bodyDiv w:val="1"/>
      <w:marLeft w:val="0"/>
      <w:marRight w:val="0"/>
      <w:marTop w:val="0"/>
      <w:marBottom w:val="0"/>
      <w:divBdr>
        <w:top w:val="none" w:sz="0" w:space="0" w:color="auto"/>
        <w:left w:val="none" w:sz="0" w:space="0" w:color="auto"/>
        <w:bottom w:val="none" w:sz="0" w:space="0" w:color="auto"/>
        <w:right w:val="none" w:sz="0" w:space="0" w:color="auto"/>
      </w:divBdr>
    </w:div>
    <w:div w:id="1040742976">
      <w:bodyDiv w:val="1"/>
      <w:marLeft w:val="0"/>
      <w:marRight w:val="0"/>
      <w:marTop w:val="0"/>
      <w:marBottom w:val="0"/>
      <w:divBdr>
        <w:top w:val="none" w:sz="0" w:space="0" w:color="auto"/>
        <w:left w:val="none" w:sz="0" w:space="0" w:color="auto"/>
        <w:bottom w:val="none" w:sz="0" w:space="0" w:color="auto"/>
        <w:right w:val="none" w:sz="0" w:space="0" w:color="auto"/>
      </w:divBdr>
    </w:div>
    <w:div w:id="1040861345">
      <w:bodyDiv w:val="1"/>
      <w:marLeft w:val="0"/>
      <w:marRight w:val="0"/>
      <w:marTop w:val="0"/>
      <w:marBottom w:val="0"/>
      <w:divBdr>
        <w:top w:val="none" w:sz="0" w:space="0" w:color="auto"/>
        <w:left w:val="none" w:sz="0" w:space="0" w:color="auto"/>
        <w:bottom w:val="none" w:sz="0" w:space="0" w:color="auto"/>
        <w:right w:val="none" w:sz="0" w:space="0" w:color="auto"/>
      </w:divBdr>
    </w:div>
    <w:div w:id="1041129022">
      <w:bodyDiv w:val="1"/>
      <w:marLeft w:val="0"/>
      <w:marRight w:val="0"/>
      <w:marTop w:val="0"/>
      <w:marBottom w:val="0"/>
      <w:divBdr>
        <w:top w:val="none" w:sz="0" w:space="0" w:color="auto"/>
        <w:left w:val="none" w:sz="0" w:space="0" w:color="auto"/>
        <w:bottom w:val="none" w:sz="0" w:space="0" w:color="auto"/>
        <w:right w:val="none" w:sz="0" w:space="0" w:color="auto"/>
      </w:divBdr>
    </w:div>
    <w:div w:id="1041130589">
      <w:bodyDiv w:val="1"/>
      <w:marLeft w:val="0"/>
      <w:marRight w:val="0"/>
      <w:marTop w:val="0"/>
      <w:marBottom w:val="0"/>
      <w:divBdr>
        <w:top w:val="none" w:sz="0" w:space="0" w:color="auto"/>
        <w:left w:val="none" w:sz="0" w:space="0" w:color="auto"/>
        <w:bottom w:val="none" w:sz="0" w:space="0" w:color="auto"/>
        <w:right w:val="none" w:sz="0" w:space="0" w:color="auto"/>
      </w:divBdr>
    </w:div>
    <w:div w:id="1041247459">
      <w:bodyDiv w:val="1"/>
      <w:marLeft w:val="0"/>
      <w:marRight w:val="0"/>
      <w:marTop w:val="0"/>
      <w:marBottom w:val="0"/>
      <w:divBdr>
        <w:top w:val="none" w:sz="0" w:space="0" w:color="auto"/>
        <w:left w:val="none" w:sz="0" w:space="0" w:color="auto"/>
        <w:bottom w:val="none" w:sz="0" w:space="0" w:color="auto"/>
        <w:right w:val="none" w:sz="0" w:space="0" w:color="auto"/>
      </w:divBdr>
    </w:div>
    <w:div w:id="1041320149">
      <w:bodyDiv w:val="1"/>
      <w:marLeft w:val="0"/>
      <w:marRight w:val="0"/>
      <w:marTop w:val="0"/>
      <w:marBottom w:val="0"/>
      <w:divBdr>
        <w:top w:val="none" w:sz="0" w:space="0" w:color="auto"/>
        <w:left w:val="none" w:sz="0" w:space="0" w:color="auto"/>
        <w:bottom w:val="none" w:sz="0" w:space="0" w:color="auto"/>
        <w:right w:val="none" w:sz="0" w:space="0" w:color="auto"/>
      </w:divBdr>
    </w:div>
    <w:div w:id="1041514066">
      <w:bodyDiv w:val="1"/>
      <w:marLeft w:val="0"/>
      <w:marRight w:val="0"/>
      <w:marTop w:val="0"/>
      <w:marBottom w:val="0"/>
      <w:divBdr>
        <w:top w:val="none" w:sz="0" w:space="0" w:color="auto"/>
        <w:left w:val="none" w:sz="0" w:space="0" w:color="auto"/>
        <w:bottom w:val="none" w:sz="0" w:space="0" w:color="auto"/>
        <w:right w:val="none" w:sz="0" w:space="0" w:color="auto"/>
      </w:divBdr>
    </w:div>
    <w:div w:id="1041633181">
      <w:bodyDiv w:val="1"/>
      <w:marLeft w:val="0"/>
      <w:marRight w:val="0"/>
      <w:marTop w:val="0"/>
      <w:marBottom w:val="0"/>
      <w:divBdr>
        <w:top w:val="none" w:sz="0" w:space="0" w:color="auto"/>
        <w:left w:val="none" w:sz="0" w:space="0" w:color="auto"/>
        <w:bottom w:val="none" w:sz="0" w:space="0" w:color="auto"/>
        <w:right w:val="none" w:sz="0" w:space="0" w:color="auto"/>
      </w:divBdr>
    </w:div>
    <w:div w:id="1041634745">
      <w:bodyDiv w:val="1"/>
      <w:marLeft w:val="0"/>
      <w:marRight w:val="0"/>
      <w:marTop w:val="0"/>
      <w:marBottom w:val="0"/>
      <w:divBdr>
        <w:top w:val="none" w:sz="0" w:space="0" w:color="auto"/>
        <w:left w:val="none" w:sz="0" w:space="0" w:color="auto"/>
        <w:bottom w:val="none" w:sz="0" w:space="0" w:color="auto"/>
        <w:right w:val="none" w:sz="0" w:space="0" w:color="auto"/>
      </w:divBdr>
    </w:div>
    <w:div w:id="1041898029">
      <w:bodyDiv w:val="1"/>
      <w:marLeft w:val="0"/>
      <w:marRight w:val="0"/>
      <w:marTop w:val="0"/>
      <w:marBottom w:val="0"/>
      <w:divBdr>
        <w:top w:val="none" w:sz="0" w:space="0" w:color="auto"/>
        <w:left w:val="none" w:sz="0" w:space="0" w:color="auto"/>
        <w:bottom w:val="none" w:sz="0" w:space="0" w:color="auto"/>
        <w:right w:val="none" w:sz="0" w:space="0" w:color="auto"/>
      </w:divBdr>
    </w:div>
    <w:div w:id="1041975766">
      <w:bodyDiv w:val="1"/>
      <w:marLeft w:val="0"/>
      <w:marRight w:val="0"/>
      <w:marTop w:val="0"/>
      <w:marBottom w:val="0"/>
      <w:divBdr>
        <w:top w:val="none" w:sz="0" w:space="0" w:color="auto"/>
        <w:left w:val="none" w:sz="0" w:space="0" w:color="auto"/>
        <w:bottom w:val="none" w:sz="0" w:space="0" w:color="auto"/>
        <w:right w:val="none" w:sz="0" w:space="0" w:color="auto"/>
      </w:divBdr>
    </w:div>
    <w:div w:id="1041978441">
      <w:bodyDiv w:val="1"/>
      <w:marLeft w:val="0"/>
      <w:marRight w:val="0"/>
      <w:marTop w:val="0"/>
      <w:marBottom w:val="0"/>
      <w:divBdr>
        <w:top w:val="none" w:sz="0" w:space="0" w:color="auto"/>
        <w:left w:val="none" w:sz="0" w:space="0" w:color="auto"/>
        <w:bottom w:val="none" w:sz="0" w:space="0" w:color="auto"/>
        <w:right w:val="none" w:sz="0" w:space="0" w:color="auto"/>
      </w:divBdr>
    </w:div>
    <w:div w:id="1042562652">
      <w:bodyDiv w:val="1"/>
      <w:marLeft w:val="0"/>
      <w:marRight w:val="0"/>
      <w:marTop w:val="0"/>
      <w:marBottom w:val="0"/>
      <w:divBdr>
        <w:top w:val="none" w:sz="0" w:space="0" w:color="auto"/>
        <w:left w:val="none" w:sz="0" w:space="0" w:color="auto"/>
        <w:bottom w:val="none" w:sz="0" w:space="0" w:color="auto"/>
        <w:right w:val="none" w:sz="0" w:space="0" w:color="auto"/>
      </w:divBdr>
    </w:div>
    <w:div w:id="1042678751">
      <w:bodyDiv w:val="1"/>
      <w:marLeft w:val="0"/>
      <w:marRight w:val="0"/>
      <w:marTop w:val="0"/>
      <w:marBottom w:val="0"/>
      <w:divBdr>
        <w:top w:val="none" w:sz="0" w:space="0" w:color="auto"/>
        <w:left w:val="none" w:sz="0" w:space="0" w:color="auto"/>
        <w:bottom w:val="none" w:sz="0" w:space="0" w:color="auto"/>
        <w:right w:val="none" w:sz="0" w:space="0" w:color="auto"/>
      </w:divBdr>
    </w:div>
    <w:div w:id="1042706198">
      <w:bodyDiv w:val="1"/>
      <w:marLeft w:val="0"/>
      <w:marRight w:val="0"/>
      <w:marTop w:val="0"/>
      <w:marBottom w:val="0"/>
      <w:divBdr>
        <w:top w:val="none" w:sz="0" w:space="0" w:color="auto"/>
        <w:left w:val="none" w:sz="0" w:space="0" w:color="auto"/>
        <w:bottom w:val="none" w:sz="0" w:space="0" w:color="auto"/>
        <w:right w:val="none" w:sz="0" w:space="0" w:color="auto"/>
      </w:divBdr>
    </w:div>
    <w:div w:id="1043217372">
      <w:bodyDiv w:val="1"/>
      <w:marLeft w:val="0"/>
      <w:marRight w:val="0"/>
      <w:marTop w:val="0"/>
      <w:marBottom w:val="0"/>
      <w:divBdr>
        <w:top w:val="none" w:sz="0" w:space="0" w:color="auto"/>
        <w:left w:val="none" w:sz="0" w:space="0" w:color="auto"/>
        <w:bottom w:val="none" w:sz="0" w:space="0" w:color="auto"/>
        <w:right w:val="none" w:sz="0" w:space="0" w:color="auto"/>
      </w:divBdr>
    </w:div>
    <w:div w:id="1043481306">
      <w:bodyDiv w:val="1"/>
      <w:marLeft w:val="0"/>
      <w:marRight w:val="0"/>
      <w:marTop w:val="0"/>
      <w:marBottom w:val="0"/>
      <w:divBdr>
        <w:top w:val="none" w:sz="0" w:space="0" w:color="auto"/>
        <w:left w:val="none" w:sz="0" w:space="0" w:color="auto"/>
        <w:bottom w:val="none" w:sz="0" w:space="0" w:color="auto"/>
        <w:right w:val="none" w:sz="0" w:space="0" w:color="auto"/>
      </w:divBdr>
    </w:div>
    <w:div w:id="1043603915">
      <w:bodyDiv w:val="1"/>
      <w:marLeft w:val="0"/>
      <w:marRight w:val="0"/>
      <w:marTop w:val="0"/>
      <w:marBottom w:val="0"/>
      <w:divBdr>
        <w:top w:val="none" w:sz="0" w:space="0" w:color="auto"/>
        <w:left w:val="none" w:sz="0" w:space="0" w:color="auto"/>
        <w:bottom w:val="none" w:sz="0" w:space="0" w:color="auto"/>
        <w:right w:val="none" w:sz="0" w:space="0" w:color="auto"/>
      </w:divBdr>
    </w:div>
    <w:div w:id="1043670387">
      <w:bodyDiv w:val="1"/>
      <w:marLeft w:val="0"/>
      <w:marRight w:val="0"/>
      <w:marTop w:val="0"/>
      <w:marBottom w:val="0"/>
      <w:divBdr>
        <w:top w:val="none" w:sz="0" w:space="0" w:color="auto"/>
        <w:left w:val="none" w:sz="0" w:space="0" w:color="auto"/>
        <w:bottom w:val="none" w:sz="0" w:space="0" w:color="auto"/>
        <w:right w:val="none" w:sz="0" w:space="0" w:color="auto"/>
      </w:divBdr>
    </w:div>
    <w:div w:id="1043745810">
      <w:bodyDiv w:val="1"/>
      <w:marLeft w:val="0"/>
      <w:marRight w:val="0"/>
      <w:marTop w:val="0"/>
      <w:marBottom w:val="0"/>
      <w:divBdr>
        <w:top w:val="none" w:sz="0" w:space="0" w:color="auto"/>
        <w:left w:val="none" w:sz="0" w:space="0" w:color="auto"/>
        <w:bottom w:val="none" w:sz="0" w:space="0" w:color="auto"/>
        <w:right w:val="none" w:sz="0" w:space="0" w:color="auto"/>
      </w:divBdr>
    </w:div>
    <w:div w:id="1043866530">
      <w:bodyDiv w:val="1"/>
      <w:marLeft w:val="0"/>
      <w:marRight w:val="0"/>
      <w:marTop w:val="0"/>
      <w:marBottom w:val="0"/>
      <w:divBdr>
        <w:top w:val="none" w:sz="0" w:space="0" w:color="auto"/>
        <w:left w:val="none" w:sz="0" w:space="0" w:color="auto"/>
        <w:bottom w:val="none" w:sz="0" w:space="0" w:color="auto"/>
        <w:right w:val="none" w:sz="0" w:space="0" w:color="auto"/>
      </w:divBdr>
    </w:div>
    <w:div w:id="1044407054">
      <w:bodyDiv w:val="1"/>
      <w:marLeft w:val="0"/>
      <w:marRight w:val="0"/>
      <w:marTop w:val="0"/>
      <w:marBottom w:val="0"/>
      <w:divBdr>
        <w:top w:val="none" w:sz="0" w:space="0" w:color="auto"/>
        <w:left w:val="none" w:sz="0" w:space="0" w:color="auto"/>
        <w:bottom w:val="none" w:sz="0" w:space="0" w:color="auto"/>
        <w:right w:val="none" w:sz="0" w:space="0" w:color="auto"/>
      </w:divBdr>
    </w:div>
    <w:div w:id="1044669566">
      <w:bodyDiv w:val="1"/>
      <w:marLeft w:val="0"/>
      <w:marRight w:val="0"/>
      <w:marTop w:val="0"/>
      <w:marBottom w:val="0"/>
      <w:divBdr>
        <w:top w:val="none" w:sz="0" w:space="0" w:color="auto"/>
        <w:left w:val="none" w:sz="0" w:space="0" w:color="auto"/>
        <w:bottom w:val="none" w:sz="0" w:space="0" w:color="auto"/>
        <w:right w:val="none" w:sz="0" w:space="0" w:color="auto"/>
      </w:divBdr>
    </w:div>
    <w:div w:id="1044674498">
      <w:bodyDiv w:val="1"/>
      <w:marLeft w:val="0"/>
      <w:marRight w:val="0"/>
      <w:marTop w:val="0"/>
      <w:marBottom w:val="0"/>
      <w:divBdr>
        <w:top w:val="none" w:sz="0" w:space="0" w:color="auto"/>
        <w:left w:val="none" w:sz="0" w:space="0" w:color="auto"/>
        <w:bottom w:val="none" w:sz="0" w:space="0" w:color="auto"/>
        <w:right w:val="none" w:sz="0" w:space="0" w:color="auto"/>
      </w:divBdr>
    </w:div>
    <w:div w:id="1044867922">
      <w:bodyDiv w:val="1"/>
      <w:marLeft w:val="0"/>
      <w:marRight w:val="0"/>
      <w:marTop w:val="0"/>
      <w:marBottom w:val="0"/>
      <w:divBdr>
        <w:top w:val="none" w:sz="0" w:space="0" w:color="auto"/>
        <w:left w:val="none" w:sz="0" w:space="0" w:color="auto"/>
        <w:bottom w:val="none" w:sz="0" w:space="0" w:color="auto"/>
        <w:right w:val="none" w:sz="0" w:space="0" w:color="auto"/>
      </w:divBdr>
    </w:div>
    <w:div w:id="1045182645">
      <w:bodyDiv w:val="1"/>
      <w:marLeft w:val="0"/>
      <w:marRight w:val="0"/>
      <w:marTop w:val="0"/>
      <w:marBottom w:val="0"/>
      <w:divBdr>
        <w:top w:val="none" w:sz="0" w:space="0" w:color="auto"/>
        <w:left w:val="none" w:sz="0" w:space="0" w:color="auto"/>
        <w:bottom w:val="none" w:sz="0" w:space="0" w:color="auto"/>
        <w:right w:val="none" w:sz="0" w:space="0" w:color="auto"/>
      </w:divBdr>
    </w:div>
    <w:div w:id="1045525549">
      <w:bodyDiv w:val="1"/>
      <w:marLeft w:val="0"/>
      <w:marRight w:val="0"/>
      <w:marTop w:val="0"/>
      <w:marBottom w:val="0"/>
      <w:divBdr>
        <w:top w:val="none" w:sz="0" w:space="0" w:color="auto"/>
        <w:left w:val="none" w:sz="0" w:space="0" w:color="auto"/>
        <w:bottom w:val="none" w:sz="0" w:space="0" w:color="auto"/>
        <w:right w:val="none" w:sz="0" w:space="0" w:color="auto"/>
      </w:divBdr>
    </w:div>
    <w:div w:id="1045719352">
      <w:bodyDiv w:val="1"/>
      <w:marLeft w:val="0"/>
      <w:marRight w:val="0"/>
      <w:marTop w:val="0"/>
      <w:marBottom w:val="0"/>
      <w:divBdr>
        <w:top w:val="none" w:sz="0" w:space="0" w:color="auto"/>
        <w:left w:val="none" w:sz="0" w:space="0" w:color="auto"/>
        <w:bottom w:val="none" w:sz="0" w:space="0" w:color="auto"/>
        <w:right w:val="none" w:sz="0" w:space="0" w:color="auto"/>
      </w:divBdr>
    </w:div>
    <w:div w:id="1045907115">
      <w:bodyDiv w:val="1"/>
      <w:marLeft w:val="0"/>
      <w:marRight w:val="0"/>
      <w:marTop w:val="0"/>
      <w:marBottom w:val="0"/>
      <w:divBdr>
        <w:top w:val="none" w:sz="0" w:space="0" w:color="auto"/>
        <w:left w:val="none" w:sz="0" w:space="0" w:color="auto"/>
        <w:bottom w:val="none" w:sz="0" w:space="0" w:color="auto"/>
        <w:right w:val="none" w:sz="0" w:space="0" w:color="auto"/>
      </w:divBdr>
    </w:div>
    <w:div w:id="1045985241">
      <w:bodyDiv w:val="1"/>
      <w:marLeft w:val="0"/>
      <w:marRight w:val="0"/>
      <w:marTop w:val="0"/>
      <w:marBottom w:val="0"/>
      <w:divBdr>
        <w:top w:val="none" w:sz="0" w:space="0" w:color="auto"/>
        <w:left w:val="none" w:sz="0" w:space="0" w:color="auto"/>
        <w:bottom w:val="none" w:sz="0" w:space="0" w:color="auto"/>
        <w:right w:val="none" w:sz="0" w:space="0" w:color="auto"/>
      </w:divBdr>
    </w:div>
    <w:div w:id="1046224568">
      <w:bodyDiv w:val="1"/>
      <w:marLeft w:val="0"/>
      <w:marRight w:val="0"/>
      <w:marTop w:val="0"/>
      <w:marBottom w:val="0"/>
      <w:divBdr>
        <w:top w:val="none" w:sz="0" w:space="0" w:color="auto"/>
        <w:left w:val="none" w:sz="0" w:space="0" w:color="auto"/>
        <w:bottom w:val="none" w:sz="0" w:space="0" w:color="auto"/>
        <w:right w:val="none" w:sz="0" w:space="0" w:color="auto"/>
      </w:divBdr>
    </w:div>
    <w:div w:id="1046831231">
      <w:bodyDiv w:val="1"/>
      <w:marLeft w:val="0"/>
      <w:marRight w:val="0"/>
      <w:marTop w:val="0"/>
      <w:marBottom w:val="0"/>
      <w:divBdr>
        <w:top w:val="none" w:sz="0" w:space="0" w:color="auto"/>
        <w:left w:val="none" w:sz="0" w:space="0" w:color="auto"/>
        <w:bottom w:val="none" w:sz="0" w:space="0" w:color="auto"/>
        <w:right w:val="none" w:sz="0" w:space="0" w:color="auto"/>
      </w:divBdr>
    </w:div>
    <w:div w:id="1047100203">
      <w:bodyDiv w:val="1"/>
      <w:marLeft w:val="0"/>
      <w:marRight w:val="0"/>
      <w:marTop w:val="0"/>
      <w:marBottom w:val="0"/>
      <w:divBdr>
        <w:top w:val="none" w:sz="0" w:space="0" w:color="auto"/>
        <w:left w:val="none" w:sz="0" w:space="0" w:color="auto"/>
        <w:bottom w:val="none" w:sz="0" w:space="0" w:color="auto"/>
        <w:right w:val="none" w:sz="0" w:space="0" w:color="auto"/>
      </w:divBdr>
    </w:div>
    <w:div w:id="1047685458">
      <w:bodyDiv w:val="1"/>
      <w:marLeft w:val="0"/>
      <w:marRight w:val="0"/>
      <w:marTop w:val="0"/>
      <w:marBottom w:val="0"/>
      <w:divBdr>
        <w:top w:val="none" w:sz="0" w:space="0" w:color="auto"/>
        <w:left w:val="none" w:sz="0" w:space="0" w:color="auto"/>
        <w:bottom w:val="none" w:sz="0" w:space="0" w:color="auto"/>
        <w:right w:val="none" w:sz="0" w:space="0" w:color="auto"/>
      </w:divBdr>
    </w:div>
    <w:div w:id="1047754009">
      <w:bodyDiv w:val="1"/>
      <w:marLeft w:val="0"/>
      <w:marRight w:val="0"/>
      <w:marTop w:val="0"/>
      <w:marBottom w:val="0"/>
      <w:divBdr>
        <w:top w:val="none" w:sz="0" w:space="0" w:color="auto"/>
        <w:left w:val="none" w:sz="0" w:space="0" w:color="auto"/>
        <w:bottom w:val="none" w:sz="0" w:space="0" w:color="auto"/>
        <w:right w:val="none" w:sz="0" w:space="0" w:color="auto"/>
      </w:divBdr>
    </w:div>
    <w:div w:id="1047799439">
      <w:bodyDiv w:val="1"/>
      <w:marLeft w:val="0"/>
      <w:marRight w:val="0"/>
      <w:marTop w:val="0"/>
      <w:marBottom w:val="0"/>
      <w:divBdr>
        <w:top w:val="none" w:sz="0" w:space="0" w:color="auto"/>
        <w:left w:val="none" w:sz="0" w:space="0" w:color="auto"/>
        <w:bottom w:val="none" w:sz="0" w:space="0" w:color="auto"/>
        <w:right w:val="none" w:sz="0" w:space="0" w:color="auto"/>
      </w:divBdr>
    </w:div>
    <w:div w:id="1048064114">
      <w:bodyDiv w:val="1"/>
      <w:marLeft w:val="0"/>
      <w:marRight w:val="0"/>
      <w:marTop w:val="0"/>
      <w:marBottom w:val="0"/>
      <w:divBdr>
        <w:top w:val="none" w:sz="0" w:space="0" w:color="auto"/>
        <w:left w:val="none" w:sz="0" w:space="0" w:color="auto"/>
        <w:bottom w:val="none" w:sz="0" w:space="0" w:color="auto"/>
        <w:right w:val="none" w:sz="0" w:space="0" w:color="auto"/>
      </w:divBdr>
    </w:div>
    <w:div w:id="1048184750">
      <w:bodyDiv w:val="1"/>
      <w:marLeft w:val="0"/>
      <w:marRight w:val="0"/>
      <w:marTop w:val="0"/>
      <w:marBottom w:val="0"/>
      <w:divBdr>
        <w:top w:val="none" w:sz="0" w:space="0" w:color="auto"/>
        <w:left w:val="none" w:sz="0" w:space="0" w:color="auto"/>
        <w:bottom w:val="none" w:sz="0" w:space="0" w:color="auto"/>
        <w:right w:val="none" w:sz="0" w:space="0" w:color="auto"/>
      </w:divBdr>
    </w:div>
    <w:div w:id="1048336750">
      <w:bodyDiv w:val="1"/>
      <w:marLeft w:val="0"/>
      <w:marRight w:val="0"/>
      <w:marTop w:val="0"/>
      <w:marBottom w:val="0"/>
      <w:divBdr>
        <w:top w:val="none" w:sz="0" w:space="0" w:color="auto"/>
        <w:left w:val="none" w:sz="0" w:space="0" w:color="auto"/>
        <w:bottom w:val="none" w:sz="0" w:space="0" w:color="auto"/>
        <w:right w:val="none" w:sz="0" w:space="0" w:color="auto"/>
      </w:divBdr>
    </w:div>
    <w:div w:id="1048533205">
      <w:bodyDiv w:val="1"/>
      <w:marLeft w:val="0"/>
      <w:marRight w:val="0"/>
      <w:marTop w:val="0"/>
      <w:marBottom w:val="0"/>
      <w:divBdr>
        <w:top w:val="none" w:sz="0" w:space="0" w:color="auto"/>
        <w:left w:val="none" w:sz="0" w:space="0" w:color="auto"/>
        <w:bottom w:val="none" w:sz="0" w:space="0" w:color="auto"/>
        <w:right w:val="none" w:sz="0" w:space="0" w:color="auto"/>
      </w:divBdr>
    </w:div>
    <w:div w:id="1048719263">
      <w:bodyDiv w:val="1"/>
      <w:marLeft w:val="0"/>
      <w:marRight w:val="0"/>
      <w:marTop w:val="0"/>
      <w:marBottom w:val="0"/>
      <w:divBdr>
        <w:top w:val="none" w:sz="0" w:space="0" w:color="auto"/>
        <w:left w:val="none" w:sz="0" w:space="0" w:color="auto"/>
        <w:bottom w:val="none" w:sz="0" w:space="0" w:color="auto"/>
        <w:right w:val="none" w:sz="0" w:space="0" w:color="auto"/>
      </w:divBdr>
    </w:div>
    <w:div w:id="1048794962">
      <w:bodyDiv w:val="1"/>
      <w:marLeft w:val="0"/>
      <w:marRight w:val="0"/>
      <w:marTop w:val="0"/>
      <w:marBottom w:val="0"/>
      <w:divBdr>
        <w:top w:val="none" w:sz="0" w:space="0" w:color="auto"/>
        <w:left w:val="none" w:sz="0" w:space="0" w:color="auto"/>
        <w:bottom w:val="none" w:sz="0" w:space="0" w:color="auto"/>
        <w:right w:val="none" w:sz="0" w:space="0" w:color="auto"/>
      </w:divBdr>
    </w:div>
    <w:div w:id="1048797753">
      <w:bodyDiv w:val="1"/>
      <w:marLeft w:val="0"/>
      <w:marRight w:val="0"/>
      <w:marTop w:val="0"/>
      <w:marBottom w:val="0"/>
      <w:divBdr>
        <w:top w:val="none" w:sz="0" w:space="0" w:color="auto"/>
        <w:left w:val="none" w:sz="0" w:space="0" w:color="auto"/>
        <w:bottom w:val="none" w:sz="0" w:space="0" w:color="auto"/>
        <w:right w:val="none" w:sz="0" w:space="0" w:color="auto"/>
      </w:divBdr>
    </w:div>
    <w:div w:id="1048798835">
      <w:bodyDiv w:val="1"/>
      <w:marLeft w:val="0"/>
      <w:marRight w:val="0"/>
      <w:marTop w:val="0"/>
      <w:marBottom w:val="0"/>
      <w:divBdr>
        <w:top w:val="none" w:sz="0" w:space="0" w:color="auto"/>
        <w:left w:val="none" w:sz="0" w:space="0" w:color="auto"/>
        <w:bottom w:val="none" w:sz="0" w:space="0" w:color="auto"/>
        <w:right w:val="none" w:sz="0" w:space="0" w:color="auto"/>
      </w:divBdr>
    </w:div>
    <w:div w:id="1048921839">
      <w:bodyDiv w:val="1"/>
      <w:marLeft w:val="0"/>
      <w:marRight w:val="0"/>
      <w:marTop w:val="0"/>
      <w:marBottom w:val="0"/>
      <w:divBdr>
        <w:top w:val="none" w:sz="0" w:space="0" w:color="auto"/>
        <w:left w:val="none" w:sz="0" w:space="0" w:color="auto"/>
        <w:bottom w:val="none" w:sz="0" w:space="0" w:color="auto"/>
        <w:right w:val="none" w:sz="0" w:space="0" w:color="auto"/>
      </w:divBdr>
    </w:div>
    <w:div w:id="1049452602">
      <w:bodyDiv w:val="1"/>
      <w:marLeft w:val="0"/>
      <w:marRight w:val="0"/>
      <w:marTop w:val="0"/>
      <w:marBottom w:val="0"/>
      <w:divBdr>
        <w:top w:val="none" w:sz="0" w:space="0" w:color="auto"/>
        <w:left w:val="none" w:sz="0" w:space="0" w:color="auto"/>
        <w:bottom w:val="none" w:sz="0" w:space="0" w:color="auto"/>
        <w:right w:val="none" w:sz="0" w:space="0" w:color="auto"/>
      </w:divBdr>
    </w:div>
    <w:div w:id="1049496996">
      <w:bodyDiv w:val="1"/>
      <w:marLeft w:val="0"/>
      <w:marRight w:val="0"/>
      <w:marTop w:val="0"/>
      <w:marBottom w:val="0"/>
      <w:divBdr>
        <w:top w:val="none" w:sz="0" w:space="0" w:color="auto"/>
        <w:left w:val="none" w:sz="0" w:space="0" w:color="auto"/>
        <w:bottom w:val="none" w:sz="0" w:space="0" w:color="auto"/>
        <w:right w:val="none" w:sz="0" w:space="0" w:color="auto"/>
      </w:divBdr>
    </w:div>
    <w:div w:id="1049499135">
      <w:bodyDiv w:val="1"/>
      <w:marLeft w:val="0"/>
      <w:marRight w:val="0"/>
      <w:marTop w:val="0"/>
      <w:marBottom w:val="0"/>
      <w:divBdr>
        <w:top w:val="none" w:sz="0" w:space="0" w:color="auto"/>
        <w:left w:val="none" w:sz="0" w:space="0" w:color="auto"/>
        <w:bottom w:val="none" w:sz="0" w:space="0" w:color="auto"/>
        <w:right w:val="none" w:sz="0" w:space="0" w:color="auto"/>
      </w:divBdr>
    </w:div>
    <w:div w:id="1049917476">
      <w:bodyDiv w:val="1"/>
      <w:marLeft w:val="0"/>
      <w:marRight w:val="0"/>
      <w:marTop w:val="0"/>
      <w:marBottom w:val="0"/>
      <w:divBdr>
        <w:top w:val="none" w:sz="0" w:space="0" w:color="auto"/>
        <w:left w:val="none" w:sz="0" w:space="0" w:color="auto"/>
        <w:bottom w:val="none" w:sz="0" w:space="0" w:color="auto"/>
        <w:right w:val="none" w:sz="0" w:space="0" w:color="auto"/>
      </w:divBdr>
    </w:div>
    <w:div w:id="1050108464">
      <w:bodyDiv w:val="1"/>
      <w:marLeft w:val="0"/>
      <w:marRight w:val="0"/>
      <w:marTop w:val="0"/>
      <w:marBottom w:val="0"/>
      <w:divBdr>
        <w:top w:val="none" w:sz="0" w:space="0" w:color="auto"/>
        <w:left w:val="none" w:sz="0" w:space="0" w:color="auto"/>
        <w:bottom w:val="none" w:sz="0" w:space="0" w:color="auto"/>
        <w:right w:val="none" w:sz="0" w:space="0" w:color="auto"/>
      </w:divBdr>
    </w:div>
    <w:div w:id="1050231812">
      <w:bodyDiv w:val="1"/>
      <w:marLeft w:val="0"/>
      <w:marRight w:val="0"/>
      <w:marTop w:val="0"/>
      <w:marBottom w:val="0"/>
      <w:divBdr>
        <w:top w:val="none" w:sz="0" w:space="0" w:color="auto"/>
        <w:left w:val="none" w:sz="0" w:space="0" w:color="auto"/>
        <w:bottom w:val="none" w:sz="0" w:space="0" w:color="auto"/>
        <w:right w:val="none" w:sz="0" w:space="0" w:color="auto"/>
      </w:divBdr>
    </w:div>
    <w:div w:id="1050306923">
      <w:bodyDiv w:val="1"/>
      <w:marLeft w:val="0"/>
      <w:marRight w:val="0"/>
      <w:marTop w:val="0"/>
      <w:marBottom w:val="0"/>
      <w:divBdr>
        <w:top w:val="none" w:sz="0" w:space="0" w:color="auto"/>
        <w:left w:val="none" w:sz="0" w:space="0" w:color="auto"/>
        <w:bottom w:val="none" w:sz="0" w:space="0" w:color="auto"/>
        <w:right w:val="none" w:sz="0" w:space="0" w:color="auto"/>
      </w:divBdr>
    </w:div>
    <w:div w:id="1051344363">
      <w:bodyDiv w:val="1"/>
      <w:marLeft w:val="0"/>
      <w:marRight w:val="0"/>
      <w:marTop w:val="0"/>
      <w:marBottom w:val="0"/>
      <w:divBdr>
        <w:top w:val="none" w:sz="0" w:space="0" w:color="auto"/>
        <w:left w:val="none" w:sz="0" w:space="0" w:color="auto"/>
        <w:bottom w:val="none" w:sz="0" w:space="0" w:color="auto"/>
        <w:right w:val="none" w:sz="0" w:space="0" w:color="auto"/>
      </w:divBdr>
    </w:div>
    <w:div w:id="1051349241">
      <w:bodyDiv w:val="1"/>
      <w:marLeft w:val="0"/>
      <w:marRight w:val="0"/>
      <w:marTop w:val="0"/>
      <w:marBottom w:val="0"/>
      <w:divBdr>
        <w:top w:val="none" w:sz="0" w:space="0" w:color="auto"/>
        <w:left w:val="none" w:sz="0" w:space="0" w:color="auto"/>
        <w:bottom w:val="none" w:sz="0" w:space="0" w:color="auto"/>
        <w:right w:val="none" w:sz="0" w:space="0" w:color="auto"/>
      </w:divBdr>
    </w:div>
    <w:div w:id="1051422429">
      <w:bodyDiv w:val="1"/>
      <w:marLeft w:val="0"/>
      <w:marRight w:val="0"/>
      <w:marTop w:val="0"/>
      <w:marBottom w:val="0"/>
      <w:divBdr>
        <w:top w:val="none" w:sz="0" w:space="0" w:color="auto"/>
        <w:left w:val="none" w:sz="0" w:space="0" w:color="auto"/>
        <w:bottom w:val="none" w:sz="0" w:space="0" w:color="auto"/>
        <w:right w:val="none" w:sz="0" w:space="0" w:color="auto"/>
      </w:divBdr>
    </w:div>
    <w:div w:id="1051537109">
      <w:bodyDiv w:val="1"/>
      <w:marLeft w:val="0"/>
      <w:marRight w:val="0"/>
      <w:marTop w:val="0"/>
      <w:marBottom w:val="0"/>
      <w:divBdr>
        <w:top w:val="none" w:sz="0" w:space="0" w:color="auto"/>
        <w:left w:val="none" w:sz="0" w:space="0" w:color="auto"/>
        <w:bottom w:val="none" w:sz="0" w:space="0" w:color="auto"/>
        <w:right w:val="none" w:sz="0" w:space="0" w:color="auto"/>
      </w:divBdr>
    </w:div>
    <w:div w:id="1051539609">
      <w:bodyDiv w:val="1"/>
      <w:marLeft w:val="0"/>
      <w:marRight w:val="0"/>
      <w:marTop w:val="0"/>
      <w:marBottom w:val="0"/>
      <w:divBdr>
        <w:top w:val="none" w:sz="0" w:space="0" w:color="auto"/>
        <w:left w:val="none" w:sz="0" w:space="0" w:color="auto"/>
        <w:bottom w:val="none" w:sz="0" w:space="0" w:color="auto"/>
        <w:right w:val="none" w:sz="0" w:space="0" w:color="auto"/>
      </w:divBdr>
    </w:div>
    <w:div w:id="1051727310">
      <w:bodyDiv w:val="1"/>
      <w:marLeft w:val="0"/>
      <w:marRight w:val="0"/>
      <w:marTop w:val="0"/>
      <w:marBottom w:val="0"/>
      <w:divBdr>
        <w:top w:val="none" w:sz="0" w:space="0" w:color="auto"/>
        <w:left w:val="none" w:sz="0" w:space="0" w:color="auto"/>
        <w:bottom w:val="none" w:sz="0" w:space="0" w:color="auto"/>
        <w:right w:val="none" w:sz="0" w:space="0" w:color="auto"/>
      </w:divBdr>
    </w:div>
    <w:div w:id="1051803856">
      <w:bodyDiv w:val="1"/>
      <w:marLeft w:val="0"/>
      <w:marRight w:val="0"/>
      <w:marTop w:val="0"/>
      <w:marBottom w:val="0"/>
      <w:divBdr>
        <w:top w:val="none" w:sz="0" w:space="0" w:color="auto"/>
        <w:left w:val="none" w:sz="0" w:space="0" w:color="auto"/>
        <w:bottom w:val="none" w:sz="0" w:space="0" w:color="auto"/>
        <w:right w:val="none" w:sz="0" w:space="0" w:color="auto"/>
      </w:divBdr>
    </w:div>
    <w:div w:id="1052079733">
      <w:bodyDiv w:val="1"/>
      <w:marLeft w:val="0"/>
      <w:marRight w:val="0"/>
      <w:marTop w:val="0"/>
      <w:marBottom w:val="0"/>
      <w:divBdr>
        <w:top w:val="none" w:sz="0" w:space="0" w:color="auto"/>
        <w:left w:val="none" w:sz="0" w:space="0" w:color="auto"/>
        <w:bottom w:val="none" w:sz="0" w:space="0" w:color="auto"/>
        <w:right w:val="none" w:sz="0" w:space="0" w:color="auto"/>
      </w:divBdr>
    </w:div>
    <w:div w:id="1052188842">
      <w:bodyDiv w:val="1"/>
      <w:marLeft w:val="0"/>
      <w:marRight w:val="0"/>
      <w:marTop w:val="0"/>
      <w:marBottom w:val="0"/>
      <w:divBdr>
        <w:top w:val="none" w:sz="0" w:space="0" w:color="auto"/>
        <w:left w:val="none" w:sz="0" w:space="0" w:color="auto"/>
        <w:bottom w:val="none" w:sz="0" w:space="0" w:color="auto"/>
        <w:right w:val="none" w:sz="0" w:space="0" w:color="auto"/>
      </w:divBdr>
    </w:div>
    <w:div w:id="1052190461">
      <w:bodyDiv w:val="1"/>
      <w:marLeft w:val="0"/>
      <w:marRight w:val="0"/>
      <w:marTop w:val="0"/>
      <w:marBottom w:val="0"/>
      <w:divBdr>
        <w:top w:val="none" w:sz="0" w:space="0" w:color="auto"/>
        <w:left w:val="none" w:sz="0" w:space="0" w:color="auto"/>
        <w:bottom w:val="none" w:sz="0" w:space="0" w:color="auto"/>
        <w:right w:val="none" w:sz="0" w:space="0" w:color="auto"/>
      </w:divBdr>
    </w:div>
    <w:div w:id="1052196141">
      <w:bodyDiv w:val="1"/>
      <w:marLeft w:val="0"/>
      <w:marRight w:val="0"/>
      <w:marTop w:val="0"/>
      <w:marBottom w:val="0"/>
      <w:divBdr>
        <w:top w:val="none" w:sz="0" w:space="0" w:color="auto"/>
        <w:left w:val="none" w:sz="0" w:space="0" w:color="auto"/>
        <w:bottom w:val="none" w:sz="0" w:space="0" w:color="auto"/>
        <w:right w:val="none" w:sz="0" w:space="0" w:color="auto"/>
      </w:divBdr>
    </w:div>
    <w:div w:id="1052339699">
      <w:bodyDiv w:val="1"/>
      <w:marLeft w:val="0"/>
      <w:marRight w:val="0"/>
      <w:marTop w:val="0"/>
      <w:marBottom w:val="0"/>
      <w:divBdr>
        <w:top w:val="none" w:sz="0" w:space="0" w:color="auto"/>
        <w:left w:val="none" w:sz="0" w:space="0" w:color="auto"/>
        <w:bottom w:val="none" w:sz="0" w:space="0" w:color="auto"/>
        <w:right w:val="none" w:sz="0" w:space="0" w:color="auto"/>
      </w:divBdr>
    </w:div>
    <w:div w:id="1052386795">
      <w:bodyDiv w:val="1"/>
      <w:marLeft w:val="0"/>
      <w:marRight w:val="0"/>
      <w:marTop w:val="0"/>
      <w:marBottom w:val="0"/>
      <w:divBdr>
        <w:top w:val="none" w:sz="0" w:space="0" w:color="auto"/>
        <w:left w:val="none" w:sz="0" w:space="0" w:color="auto"/>
        <w:bottom w:val="none" w:sz="0" w:space="0" w:color="auto"/>
        <w:right w:val="none" w:sz="0" w:space="0" w:color="auto"/>
      </w:divBdr>
    </w:div>
    <w:div w:id="1052773191">
      <w:bodyDiv w:val="1"/>
      <w:marLeft w:val="0"/>
      <w:marRight w:val="0"/>
      <w:marTop w:val="0"/>
      <w:marBottom w:val="0"/>
      <w:divBdr>
        <w:top w:val="none" w:sz="0" w:space="0" w:color="auto"/>
        <w:left w:val="none" w:sz="0" w:space="0" w:color="auto"/>
        <w:bottom w:val="none" w:sz="0" w:space="0" w:color="auto"/>
        <w:right w:val="none" w:sz="0" w:space="0" w:color="auto"/>
      </w:divBdr>
    </w:div>
    <w:div w:id="1053045202">
      <w:bodyDiv w:val="1"/>
      <w:marLeft w:val="0"/>
      <w:marRight w:val="0"/>
      <w:marTop w:val="0"/>
      <w:marBottom w:val="0"/>
      <w:divBdr>
        <w:top w:val="none" w:sz="0" w:space="0" w:color="auto"/>
        <w:left w:val="none" w:sz="0" w:space="0" w:color="auto"/>
        <w:bottom w:val="none" w:sz="0" w:space="0" w:color="auto"/>
        <w:right w:val="none" w:sz="0" w:space="0" w:color="auto"/>
      </w:divBdr>
    </w:div>
    <w:div w:id="1053237208">
      <w:bodyDiv w:val="1"/>
      <w:marLeft w:val="0"/>
      <w:marRight w:val="0"/>
      <w:marTop w:val="0"/>
      <w:marBottom w:val="0"/>
      <w:divBdr>
        <w:top w:val="none" w:sz="0" w:space="0" w:color="auto"/>
        <w:left w:val="none" w:sz="0" w:space="0" w:color="auto"/>
        <w:bottom w:val="none" w:sz="0" w:space="0" w:color="auto"/>
        <w:right w:val="none" w:sz="0" w:space="0" w:color="auto"/>
      </w:divBdr>
    </w:div>
    <w:div w:id="1053309623">
      <w:bodyDiv w:val="1"/>
      <w:marLeft w:val="0"/>
      <w:marRight w:val="0"/>
      <w:marTop w:val="0"/>
      <w:marBottom w:val="0"/>
      <w:divBdr>
        <w:top w:val="none" w:sz="0" w:space="0" w:color="auto"/>
        <w:left w:val="none" w:sz="0" w:space="0" w:color="auto"/>
        <w:bottom w:val="none" w:sz="0" w:space="0" w:color="auto"/>
        <w:right w:val="none" w:sz="0" w:space="0" w:color="auto"/>
      </w:divBdr>
    </w:div>
    <w:div w:id="1053427922">
      <w:bodyDiv w:val="1"/>
      <w:marLeft w:val="0"/>
      <w:marRight w:val="0"/>
      <w:marTop w:val="0"/>
      <w:marBottom w:val="0"/>
      <w:divBdr>
        <w:top w:val="none" w:sz="0" w:space="0" w:color="auto"/>
        <w:left w:val="none" w:sz="0" w:space="0" w:color="auto"/>
        <w:bottom w:val="none" w:sz="0" w:space="0" w:color="auto"/>
        <w:right w:val="none" w:sz="0" w:space="0" w:color="auto"/>
      </w:divBdr>
    </w:div>
    <w:div w:id="1053772478">
      <w:bodyDiv w:val="1"/>
      <w:marLeft w:val="0"/>
      <w:marRight w:val="0"/>
      <w:marTop w:val="0"/>
      <w:marBottom w:val="0"/>
      <w:divBdr>
        <w:top w:val="none" w:sz="0" w:space="0" w:color="auto"/>
        <w:left w:val="none" w:sz="0" w:space="0" w:color="auto"/>
        <w:bottom w:val="none" w:sz="0" w:space="0" w:color="auto"/>
        <w:right w:val="none" w:sz="0" w:space="0" w:color="auto"/>
      </w:divBdr>
    </w:div>
    <w:div w:id="1053772782">
      <w:bodyDiv w:val="1"/>
      <w:marLeft w:val="0"/>
      <w:marRight w:val="0"/>
      <w:marTop w:val="0"/>
      <w:marBottom w:val="0"/>
      <w:divBdr>
        <w:top w:val="none" w:sz="0" w:space="0" w:color="auto"/>
        <w:left w:val="none" w:sz="0" w:space="0" w:color="auto"/>
        <w:bottom w:val="none" w:sz="0" w:space="0" w:color="auto"/>
        <w:right w:val="none" w:sz="0" w:space="0" w:color="auto"/>
      </w:divBdr>
    </w:div>
    <w:div w:id="1054235269">
      <w:bodyDiv w:val="1"/>
      <w:marLeft w:val="0"/>
      <w:marRight w:val="0"/>
      <w:marTop w:val="0"/>
      <w:marBottom w:val="0"/>
      <w:divBdr>
        <w:top w:val="none" w:sz="0" w:space="0" w:color="auto"/>
        <w:left w:val="none" w:sz="0" w:space="0" w:color="auto"/>
        <w:bottom w:val="none" w:sz="0" w:space="0" w:color="auto"/>
        <w:right w:val="none" w:sz="0" w:space="0" w:color="auto"/>
      </w:divBdr>
    </w:div>
    <w:div w:id="1055466702">
      <w:bodyDiv w:val="1"/>
      <w:marLeft w:val="0"/>
      <w:marRight w:val="0"/>
      <w:marTop w:val="0"/>
      <w:marBottom w:val="0"/>
      <w:divBdr>
        <w:top w:val="none" w:sz="0" w:space="0" w:color="auto"/>
        <w:left w:val="none" w:sz="0" w:space="0" w:color="auto"/>
        <w:bottom w:val="none" w:sz="0" w:space="0" w:color="auto"/>
        <w:right w:val="none" w:sz="0" w:space="0" w:color="auto"/>
      </w:divBdr>
    </w:div>
    <w:div w:id="1056126710">
      <w:bodyDiv w:val="1"/>
      <w:marLeft w:val="0"/>
      <w:marRight w:val="0"/>
      <w:marTop w:val="0"/>
      <w:marBottom w:val="0"/>
      <w:divBdr>
        <w:top w:val="none" w:sz="0" w:space="0" w:color="auto"/>
        <w:left w:val="none" w:sz="0" w:space="0" w:color="auto"/>
        <w:bottom w:val="none" w:sz="0" w:space="0" w:color="auto"/>
        <w:right w:val="none" w:sz="0" w:space="0" w:color="auto"/>
      </w:divBdr>
    </w:div>
    <w:div w:id="1056244077">
      <w:bodyDiv w:val="1"/>
      <w:marLeft w:val="0"/>
      <w:marRight w:val="0"/>
      <w:marTop w:val="0"/>
      <w:marBottom w:val="0"/>
      <w:divBdr>
        <w:top w:val="none" w:sz="0" w:space="0" w:color="auto"/>
        <w:left w:val="none" w:sz="0" w:space="0" w:color="auto"/>
        <w:bottom w:val="none" w:sz="0" w:space="0" w:color="auto"/>
        <w:right w:val="none" w:sz="0" w:space="0" w:color="auto"/>
      </w:divBdr>
    </w:div>
    <w:div w:id="1056322771">
      <w:bodyDiv w:val="1"/>
      <w:marLeft w:val="0"/>
      <w:marRight w:val="0"/>
      <w:marTop w:val="0"/>
      <w:marBottom w:val="0"/>
      <w:divBdr>
        <w:top w:val="none" w:sz="0" w:space="0" w:color="auto"/>
        <w:left w:val="none" w:sz="0" w:space="0" w:color="auto"/>
        <w:bottom w:val="none" w:sz="0" w:space="0" w:color="auto"/>
        <w:right w:val="none" w:sz="0" w:space="0" w:color="auto"/>
      </w:divBdr>
    </w:div>
    <w:div w:id="1056704700">
      <w:bodyDiv w:val="1"/>
      <w:marLeft w:val="0"/>
      <w:marRight w:val="0"/>
      <w:marTop w:val="0"/>
      <w:marBottom w:val="0"/>
      <w:divBdr>
        <w:top w:val="none" w:sz="0" w:space="0" w:color="auto"/>
        <w:left w:val="none" w:sz="0" w:space="0" w:color="auto"/>
        <w:bottom w:val="none" w:sz="0" w:space="0" w:color="auto"/>
        <w:right w:val="none" w:sz="0" w:space="0" w:color="auto"/>
      </w:divBdr>
    </w:div>
    <w:div w:id="1056782311">
      <w:bodyDiv w:val="1"/>
      <w:marLeft w:val="0"/>
      <w:marRight w:val="0"/>
      <w:marTop w:val="0"/>
      <w:marBottom w:val="0"/>
      <w:divBdr>
        <w:top w:val="none" w:sz="0" w:space="0" w:color="auto"/>
        <w:left w:val="none" w:sz="0" w:space="0" w:color="auto"/>
        <w:bottom w:val="none" w:sz="0" w:space="0" w:color="auto"/>
        <w:right w:val="none" w:sz="0" w:space="0" w:color="auto"/>
      </w:divBdr>
    </w:div>
    <w:div w:id="1057049039">
      <w:bodyDiv w:val="1"/>
      <w:marLeft w:val="0"/>
      <w:marRight w:val="0"/>
      <w:marTop w:val="0"/>
      <w:marBottom w:val="0"/>
      <w:divBdr>
        <w:top w:val="none" w:sz="0" w:space="0" w:color="auto"/>
        <w:left w:val="none" w:sz="0" w:space="0" w:color="auto"/>
        <w:bottom w:val="none" w:sz="0" w:space="0" w:color="auto"/>
        <w:right w:val="none" w:sz="0" w:space="0" w:color="auto"/>
      </w:divBdr>
    </w:div>
    <w:div w:id="1057049642">
      <w:bodyDiv w:val="1"/>
      <w:marLeft w:val="0"/>
      <w:marRight w:val="0"/>
      <w:marTop w:val="0"/>
      <w:marBottom w:val="0"/>
      <w:divBdr>
        <w:top w:val="none" w:sz="0" w:space="0" w:color="auto"/>
        <w:left w:val="none" w:sz="0" w:space="0" w:color="auto"/>
        <w:bottom w:val="none" w:sz="0" w:space="0" w:color="auto"/>
        <w:right w:val="none" w:sz="0" w:space="0" w:color="auto"/>
      </w:divBdr>
    </w:div>
    <w:div w:id="1057095705">
      <w:bodyDiv w:val="1"/>
      <w:marLeft w:val="0"/>
      <w:marRight w:val="0"/>
      <w:marTop w:val="0"/>
      <w:marBottom w:val="0"/>
      <w:divBdr>
        <w:top w:val="none" w:sz="0" w:space="0" w:color="auto"/>
        <w:left w:val="none" w:sz="0" w:space="0" w:color="auto"/>
        <w:bottom w:val="none" w:sz="0" w:space="0" w:color="auto"/>
        <w:right w:val="none" w:sz="0" w:space="0" w:color="auto"/>
      </w:divBdr>
    </w:div>
    <w:div w:id="1057166407">
      <w:bodyDiv w:val="1"/>
      <w:marLeft w:val="0"/>
      <w:marRight w:val="0"/>
      <w:marTop w:val="0"/>
      <w:marBottom w:val="0"/>
      <w:divBdr>
        <w:top w:val="none" w:sz="0" w:space="0" w:color="auto"/>
        <w:left w:val="none" w:sz="0" w:space="0" w:color="auto"/>
        <w:bottom w:val="none" w:sz="0" w:space="0" w:color="auto"/>
        <w:right w:val="none" w:sz="0" w:space="0" w:color="auto"/>
      </w:divBdr>
    </w:div>
    <w:div w:id="1057167835">
      <w:bodyDiv w:val="1"/>
      <w:marLeft w:val="0"/>
      <w:marRight w:val="0"/>
      <w:marTop w:val="0"/>
      <w:marBottom w:val="0"/>
      <w:divBdr>
        <w:top w:val="none" w:sz="0" w:space="0" w:color="auto"/>
        <w:left w:val="none" w:sz="0" w:space="0" w:color="auto"/>
        <w:bottom w:val="none" w:sz="0" w:space="0" w:color="auto"/>
        <w:right w:val="none" w:sz="0" w:space="0" w:color="auto"/>
      </w:divBdr>
    </w:div>
    <w:div w:id="1057314581">
      <w:bodyDiv w:val="1"/>
      <w:marLeft w:val="0"/>
      <w:marRight w:val="0"/>
      <w:marTop w:val="0"/>
      <w:marBottom w:val="0"/>
      <w:divBdr>
        <w:top w:val="none" w:sz="0" w:space="0" w:color="auto"/>
        <w:left w:val="none" w:sz="0" w:space="0" w:color="auto"/>
        <w:bottom w:val="none" w:sz="0" w:space="0" w:color="auto"/>
        <w:right w:val="none" w:sz="0" w:space="0" w:color="auto"/>
      </w:divBdr>
    </w:div>
    <w:div w:id="1057316745">
      <w:bodyDiv w:val="1"/>
      <w:marLeft w:val="0"/>
      <w:marRight w:val="0"/>
      <w:marTop w:val="0"/>
      <w:marBottom w:val="0"/>
      <w:divBdr>
        <w:top w:val="none" w:sz="0" w:space="0" w:color="auto"/>
        <w:left w:val="none" w:sz="0" w:space="0" w:color="auto"/>
        <w:bottom w:val="none" w:sz="0" w:space="0" w:color="auto"/>
        <w:right w:val="none" w:sz="0" w:space="0" w:color="auto"/>
      </w:divBdr>
    </w:div>
    <w:div w:id="1057361687">
      <w:bodyDiv w:val="1"/>
      <w:marLeft w:val="0"/>
      <w:marRight w:val="0"/>
      <w:marTop w:val="0"/>
      <w:marBottom w:val="0"/>
      <w:divBdr>
        <w:top w:val="none" w:sz="0" w:space="0" w:color="auto"/>
        <w:left w:val="none" w:sz="0" w:space="0" w:color="auto"/>
        <w:bottom w:val="none" w:sz="0" w:space="0" w:color="auto"/>
        <w:right w:val="none" w:sz="0" w:space="0" w:color="auto"/>
      </w:divBdr>
    </w:div>
    <w:div w:id="1057557768">
      <w:bodyDiv w:val="1"/>
      <w:marLeft w:val="0"/>
      <w:marRight w:val="0"/>
      <w:marTop w:val="0"/>
      <w:marBottom w:val="0"/>
      <w:divBdr>
        <w:top w:val="none" w:sz="0" w:space="0" w:color="auto"/>
        <w:left w:val="none" w:sz="0" w:space="0" w:color="auto"/>
        <w:bottom w:val="none" w:sz="0" w:space="0" w:color="auto"/>
        <w:right w:val="none" w:sz="0" w:space="0" w:color="auto"/>
      </w:divBdr>
    </w:div>
    <w:div w:id="1057582084">
      <w:bodyDiv w:val="1"/>
      <w:marLeft w:val="0"/>
      <w:marRight w:val="0"/>
      <w:marTop w:val="0"/>
      <w:marBottom w:val="0"/>
      <w:divBdr>
        <w:top w:val="none" w:sz="0" w:space="0" w:color="auto"/>
        <w:left w:val="none" w:sz="0" w:space="0" w:color="auto"/>
        <w:bottom w:val="none" w:sz="0" w:space="0" w:color="auto"/>
        <w:right w:val="none" w:sz="0" w:space="0" w:color="auto"/>
      </w:divBdr>
    </w:div>
    <w:div w:id="1058013944">
      <w:bodyDiv w:val="1"/>
      <w:marLeft w:val="0"/>
      <w:marRight w:val="0"/>
      <w:marTop w:val="0"/>
      <w:marBottom w:val="0"/>
      <w:divBdr>
        <w:top w:val="none" w:sz="0" w:space="0" w:color="auto"/>
        <w:left w:val="none" w:sz="0" w:space="0" w:color="auto"/>
        <w:bottom w:val="none" w:sz="0" w:space="0" w:color="auto"/>
        <w:right w:val="none" w:sz="0" w:space="0" w:color="auto"/>
      </w:divBdr>
    </w:div>
    <w:div w:id="1058086965">
      <w:bodyDiv w:val="1"/>
      <w:marLeft w:val="0"/>
      <w:marRight w:val="0"/>
      <w:marTop w:val="0"/>
      <w:marBottom w:val="0"/>
      <w:divBdr>
        <w:top w:val="none" w:sz="0" w:space="0" w:color="auto"/>
        <w:left w:val="none" w:sz="0" w:space="0" w:color="auto"/>
        <w:bottom w:val="none" w:sz="0" w:space="0" w:color="auto"/>
        <w:right w:val="none" w:sz="0" w:space="0" w:color="auto"/>
      </w:divBdr>
    </w:div>
    <w:div w:id="1058167712">
      <w:bodyDiv w:val="1"/>
      <w:marLeft w:val="0"/>
      <w:marRight w:val="0"/>
      <w:marTop w:val="0"/>
      <w:marBottom w:val="0"/>
      <w:divBdr>
        <w:top w:val="none" w:sz="0" w:space="0" w:color="auto"/>
        <w:left w:val="none" w:sz="0" w:space="0" w:color="auto"/>
        <w:bottom w:val="none" w:sz="0" w:space="0" w:color="auto"/>
        <w:right w:val="none" w:sz="0" w:space="0" w:color="auto"/>
      </w:divBdr>
    </w:div>
    <w:div w:id="1058430510">
      <w:bodyDiv w:val="1"/>
      <w:marLeft w:val="0"/>
      <w:marRight w:val="0"/>
      <w:marTop w:val="0"/>
      <w:marBottom w:val="0"/>
      <w:divBdr>
        <w:top w:val="none" w:sz="0" w:space="0" w:color="auto"/>
        <w:left w:val="none" w:sz="0" w:space="0" w:color="auto"/>
        <w:bottom w:val="none" w:sz="0" w:space="0" w:color="auto"/>
        <w:right w:val="none" w:sz="0" w:space="0" w:color="auto"/>
      </w:divBdr>
    </w:div>
    <w:div w:id="1058431728">
      <w:bodyDiv w:val="1"/>
      <w:marLeft w:val="0"/>
      <w:marRight w:val="0"/>
      <w:marTop w:val="0"/>
      <w:marBottom w:val="0"/>
      <w:divBdr>
        <w:top w:val="none" w:sz="0" w:space="0" w:color="auto"/>
        <w:left w:val="none" w:sz="0" w:space="0" w:color="auto"/>
        <w:bottom w:val="none" w:sz="0" w:space="0" w:color="auto"/>
        <w:right w:val="none" w:sz="0" w:space="0" w:color="auto"/>
      </w:divBdr>
    </w:div>
    <w:div w:id="1058473011">
      <w:bodyDiv w:val="1"/>
      <w:marLeft w:val="0"/>
      <w:marRight w:val="0"/>
      <w:marTop w:val="0"/>
      <w:marBottom w:val="0"/>
      <w:divBdr>
        <w:top w:val="none" w:sz="0" w:space="0" w:color="auto"/>
        <w:left w:val="none" w:sz="0" w:space="0" w:color="auto"/>
        <w:bottom w:val="none" w:sz="0" w:space="0" w:color="auto"/>
        <w:right w:val="none" w:sz="0" w:space="0" w:color="auto"/>
      </w:divBdr>
    </w:div>
    <w:div w:id="1058557869">
      <w:bodyDiv w:val="1"/>
      <w:marLeft w:val="0"/>
      <w:marRight w:val="0"/>
      <w:marTop w:val="0"/>
      <w:marBottom w:val="0"/>
      <w:divBdr>
        <w:top w:val="none" w:sz="0" w:space="0" w:color="auto"/>
        <w:left w:val="none" w:sz="0" w:space="0" w:color="auto"/>
        <w:bottom w:val="none" w:sz="0" w:space="0" w:color="auto"/>
        <w:right w:val="none" w:sz="0" w:space="0" w:color="auto"/>
      </w:divBdr>
    </w:div>
    <w:div w:id="1058669454">
      <w:bodyDiv w:val="1"/>
      <w:marLeft w:val="0"/>
      <w:marRight w:val="0"/>
      <w:marTop w:val="0"/>
      <w:marBottom w:val="0"/>
      <w:divBdr>
        <w:top w:val="none" w:sz="0" w:space="0" w:color="auto"/>
        <w:left w:val="none" w:sz="0" w:space="0" w:color="auto"/>
        <w:bottom w:val="none" w:sz="0" w:space="0" w:color="auto"/>
        <w:right w:val="none" w:sz="0" w:space="0" w:color="auto"/>
      </w:divBdr>
    </w:div>
    <w:div w:id="1058937237">
      <w:bodyDiv w:val="1"/>
      <w:marLeft w:val="0"/>
      <w:marRight w:val="0"/>
      <w:marTop w:val="0"/>
      <w:marBottom w:val="0"/>
      <w:divBdr>
        <w:top w:val="none" w:sz="0" w:space="0" w:color="auto"/>
        <w:left w:val="none" w:sz="0" w:space="0" w:color="auto"/>
        <w:bottom w:val="none" w:sz="0" w:space="0" w:color="auto"/>
        <w:right w:val="none" w:sz="0" w:space="0" w:color="auto"/>
      </w:divBdr>
    </w:div>
    <w:div w:id="1058942335">
      <w:bodyDiv w:val="1"/>
      <w:marLeft w:val="0"/>
      <w:marRight w:val="0"/>
      <w:marTop w:val="0"/>
      <w:marBottom w:val="0"/>
      <w:divBdr>
        <w:top w:val="none" w:sz="0" w:space="0" w:color="auto"/>
        <w:left w:val="none" w:sz="0" w:space="0" w:color="auto"/>
        <w:bottom w:val="none" w:sz="0" w:space="0" w:color="auto"/>
        <w:right w:val="none" w:sz="0" w:space="0" w:color="auto"/>
      </w:divBdr>
    </w:div>
    <w:div w:id="1059287693">
      <w:bodyDiv w:val="1"/>
      <w:marLeft w:val="0"/>
      <w:marRight w:val="0"/>
      <w:marTop w:val="0"/>
      <w:marBottom w:val="0"/>
      <w:divBdr>
        <w:top w:val="none" w:sz="0" w:space="0" w:color="auto"/>
        <w:left w:val="none" w:sz="0" w:space="0" w:color="auto"/>
        <w:bottom w:val="none" w:sz="0" w:space="0" w:color="auto"/>
        <w:right w:val="none" w:sz="0" w:space="0" w:color="auto"/>
      </w:divBdr>
    </w:div>
    <w:div w:id="1059400852">
      <w:bodyDiv w:val="1"/>
      <w:marLeft w:val="0"/>
      <w:marRight w:val="0"/>
      <w:marTop w:val="0"/>
      <w:marBottom w:val="0"/>
      <w:divBdr>
        <w:top w:val="none" w:sz="0" w:space="0" w:color="auto"/>
        <w:left w:val="none" w:sz="0" w:space="0" w:color="auto"/>
        <w:bottom w:val="none" w:sz="0" w:space="0" w:color="auto"/>
        <w:right w:val="none" w:sz="0" w:space="0" w:color="auto"/>
      </w:divBdr>
    </w:div>
    <w:div w:id="1059741995">
      <w:bodyDiv w:val="1"/>
      <w:marLeft w:val="0"/>
      <w:marRight w:val="0"/>
      <w:marTop w:val="0"/>
      <w:marBottom w:val="0"/>
      <w:divBdr>
        <w:top w:val="none" w:sz="0" w:space="0" w:color="auto"/>
        <w:left w:val="none" w:sz="0" w:space="0" w:color="auto"/>
        <w:bottom w:val="none" w:sz="0" w:space="0" w:color="auto"/>
        <w:right w:val="none" w:sz="0" w:space="0" w:color="auto"/>
      </w:divBdr>
    </w:div>
    <w:div w:id="1059746265">
      <w:bodyDiv w:val="1"/>
      <w:marLeft w:val="0"/>
      <w:marRight w:val="0"/>
      <w:marTop w:val="0"/>
      <w:marBottom w:val="0"/>
      <w:divBdr>
        <w:top w:val="none" w:sz="0" w:space="0" w:color="auto"/>
        <w:left w:val="none" w:sz="0" w:space="0" w:color="auto"/>
        <w:bottom w:val="none" w:sz="0" w:space="0" w:color="auto"/>
        <w:right w:val="none" w:sz="0" w:space="0" w:color="auto"/>
      </w:divBdr>
    </w:div>
    <w:div w:id="1059864717">
      <w:bodyDiv w:val="1"/>
      <w:marLeft w:val="0"/>
      <w:marRight w:val="0"/>
      <w:marTop w:val="0"/>
      <w:marBottom w:val="0"/>
      <w:divBdr>
        <w:top w:val="none" w:sz="0" w:space="0" w:color="auto"/>
        <w:left w:val="none" w:sz="0" w:space="0" w:color="auto"/>
        <w:bottom w:val="none" w:sz="0" w:space="0" w:color="auto"/>
        <w:right w:val="none" w:sz="0" w:space="0" w:color="auto"/>
      </w:divBdr>
    </w:div>
    <w:div w:id="1059865995">
      <w:bodyDiv w:val="1"/>
      <w:marLeft w:val="0"/>
      <w:marRight w:val="0"/>
      <w:marTop w:val="0"/>
      <w:marBottom w:val="0"/>
      <w:divBdr>
        <w:top w:val="none" w:sz="0" w:space="0" w:color="auto"/>
        <w:left w:val="none" w:sz="0" w:space="0" w:color="auto"/>
        <w:bottom w:val="none" w:sz="0" w:space="0" w:color="auto"/>
        <w:right w:val="none" w:sz="0" w:space="0" w:color="auto"/>
      </w:divBdr>
    </w:div>
    <w:div w:id="1059935059">
      <w:bodyDiv w:val="1"/>
      <w:marLeft w:val="0"/>
      <w:marRight w:val="0"/>
      <w:marTop w:val="0"/>
      <w:marBottom w:val="0"/>
      <w:divBdr>
        <w:top w:val="none" w:sz="0" w:space="0" w:color="auto"/>
        <w:left w:val="none" w:sz="0" w:space="0" w:color="auto"/>
        <w:bottom w:val="none" w:sz="0" w:space="0" w:color="auto"/>
        <w:right w:val="none" w:sz="0" w:space="0" w:color="auto"/>
      </w:divBdr>
    </w:div>
    <w:div w:id="1060178061">
      <w:bodyDiv w:val="1"/>
      <w:marLeft w:val="0"/>
      <w:marRight w:val="0"/>
      <w:marTop w:val="0"/>
      <w:marBottom w:val="0"/>
      <w:divBdr>
        <w:top w:val="none" w:sz="0" w:space="0" w:color="auto"/>
        <w:left w:val="none" w:sz="0" w:space="0" w:color="auto"/>
        <w:bottom w:val="none" w:sz="0" w:space="0" w:color="auto"/>
        <w:right w:val="none" w:sz="0" w:space="0" w:color="auto"/>
      </w:divBdr>
    </w:div>
    <w:div w:id="1060178260">
      <w:bodyDiv w:val="1"/>
      <w:marLeft w:val="0"/>
      <w:marRight w:val="0"/>
      <w:marTop w:val="0"/>
      <w:marBottom w:val="0"/>
      <w:divBdr>
        <w:top w:val="none" w:sz="0" w:space="0" w:color="auto"/>
        <w:left w:val="none" w:sz="0" w:space="0" w:color="auto"/>
        <w:bottom w:val="none" w:sz="0" w:space="0" w:color="auto"/>
        <w:right w:val="none" w:sz="0" w:space="0" w:color="auto"/>
      </w:divBdr>
    </w:div>
    <w:div w:id="1060404976">
      <w:bodyDiv w:val="1"/>
      <w:marLeft w:val="0"/>
      <w:marRight w:val="0"/>
      <w:marTop w:val="0"/>
      <w:marBottom w:val="0"/>
      <w:divBdr>
        <w:top w:val="none" w:sz="0" w:space="0" w:color="auto"/>
        <w:left w:val="none" w:sz="0" w:space="0" w:color="auto"/>
        <w:bottom w:val="none" w:sz="0" w:space="0" w:color="auto"/>
        <w:right w:val="none" w:sz="0" w:space="0" w:color="auto"/>
      </w:divBdr>
    </w:div>
    <w:div w:id="1061095136">
      <w:bodyDiv w:val="1"/>
      <w:marLeft w:val="0"/>
      <w:marRight w:val="0"/>
      <w:marTop w:val="0"/>
      <w:marBottom w:val="0"/>
      <w:divBdr>
        <w:top w:val="none" w:sz="0" w:space="0" w:color="auto"/>
        <w:left w:val="none" w:sz="0" w:space="0" w:color="auto"/>
        <w:bottom w:val="none" w:sz="0" w:space="0" w:color="auto"/>
        <w:right w:val="none" w:sz="0" w:space="0" w:color="auto"/>
      </w:divBdr>
    </w:div>
    <w:div w:id="1061252378">
      <w:bodyDiv w:val="1"/>
      <w:marLeft w:val="0"/>
      <w:marRight w:val="0"/>
      <w:marTop w:val="0"/>
      <w:marBottom w:val="0"/>
      <w:divBdr>
        <w:top w:val="none" w:sz="0" w:space="0" w:color="auto"/>
        <w:left w:val="none" w:sz="0" w:space="0" w:color="auto"/>
        <w:bottom w:val="none" w:sz="0" w:space="0" w:color="auto"/>
        <w:right w:val="none" w:sz="0" w:space="0" w:color="auto"/>
      </w:divBdr>
    </w:div>
    <w:div w:id="1061365756">
      <w:bodyDiv w:val="1"/>
      <w:marLeft w:val="0"/>
      <w:marRight w:val="0"/>
      <w:marTop w:val="0"/>
      <w:marBottom w:val="0"/>
      <w:divBdr>
        <w:top w:val="none" w:sz="0" w:space="0" w:color="auto"/>
        <w:left w:val="none" w:sz="0" w:space="0" w:color="auto"/>
        <w:bottom w:val="none" w:sz="0" w:space="0" w:color="auto"/>
        <w:right w:val="none" w:sz="0" w:space="0" w:color="auto"/>
      </w:divBdr>
    </w:div>
    <w:div w:id="1061751377">
      <w:bodyDiv w:val="1"/>
      <w:marLeft w:val="0"/>
      <w:marRight w:val="0"/>
      <w:marTop w:val="0"/>
      <w:marBottom w:val="0"/>
      <w:divBdr>
        <w:top w:val="none" w:sz="0" w:space="0" w:color="auto"/>
        <w:left w:val="none" w:sz="0" w:space="0" w:color="auto"/>
        <w:bottom w:val="none" w:sz="0" w:space="0" w:color="auto"/>
        <w:right w:val="none" w:sz="0" w:space="0" w:color="auto"/>
      </w:divBdr>
    </w:div>
    <w:div w:id="1061976170">
      <w:bodyDiv w:val="1"/>
      <w:marLeft w:val="0"/>
      <w:marRight w:val="0"/>
      <w:marTop w:val="0"/>
      <w:marBottom w:val="0"/>
      <w:divBdr>
        <w:top w:val="none" w:sz="0" w:space="0" w:color="auto"/>
        <w:left w:val="none" w:sz="0" w:space="0" w:color="auto"/>
        <w:bottom w:val="none" w:sz="0" w:space="0" w:color="auto"/>
        <w:right w:val="none" w:sz="0" w:space="0" w:color="auto"/>
      </w:divBdr>
    </w:div>
    <w:div w:id="1062096573">
      <w:bodyDiv w:val="1"/>
      <w:marLeft w:val="0"/>
      <w:marRight w:val="0"/>
      <w:marTop w:val="0"/>
      <w:marBottom w:val="0"/>
      <w:divBdr>
        <w:top w:val="none" w:sz="0" w:space="0" w:color="auto"/>
        <w:left w:val="none" w:sz="0" w:space="0" w:color="auto"/>
        <w:bottom w:val="none" w:sz="0" w:space="0" w:color="auto"/>
        <w:right w:val="none" w:sz="0" w:space="0" w:color="auto"/>
      </w:divBdr>
    </w:div>
    <w:div w:id="1062100722">
      <w:bodyDiv w:val="1"/>
      <w:marLeft w:val="0"/>
      <w:marRight w:val="0"/>
      <w:marTop w:val="0"/>
      <w:marBottom w:val="0"/>
      <w:divBdr>
        <w:top w:val="none" w:sz="0" w:space="0" w:color="auto"/>
        <w:left w:val="none" w:sz="0" w:space="0" w:color="auto"/>
        <w:bottom w:val="none" w:sz="0" w:space="0" w:color="auto"/>
        <w:right w:val="none" w:sz="0" w:space="0" w:color="auto"/>
      </w:divBdr>
    </w:div>
    <w:div w:id="1062294675">
      <w:bodyDiv w:val="1"/>
      <w:marLeft w:val="0"/>
      <w:marRight w:val="0"/>
      <w:marTop w:val="0"/>
      <w:marBottom w:val="0"/>
      <w:divBdr>
        <w:top w:val="none" w:sz="0" w:space="0" w:color="auto"/>
        <w:left w:val="none" w:sz="0" w:space="0" w:color="auto"/>
        <w:bottom w:val="none" w:sz="0" w:space="0" w:color="auto"/>
        <w:right w:val="none" w:sz="0" w:space="0" w:color="auto"/>
      </w:divBdr>
    </w:div>
    <w:div w:id="1062365993">
      <w:bodyDiv w:val="1"/>
      <w:marLeft w:val="0"/>
      <w:marRight w:val="0"/>
      <w:marTop w:val="0"/>
      <w:marBottom w:val="0"/>
      <w:divBdr>
        <w:top w:val="none" w:sz="0" w:space="0" w:color="auto"/>
        <w:left w:val="none" w:sz="0" w:space="0" w:color="auto"/>
        <w:bottom w:val="none" w:sz="0" w:space="0" w:color="auto"/>
        <w:right w:val="none" w:sz="0" w:space="0" w:color="auto"/>
      </w:divBdr>
    </w:div>
    <w:div w:id="1062370519">
      <w:bodyDiv w:val="1"/>
      <w:marLeft w:val="0"/>
      <w:marRight w:val="0"/>
      <w:marTop w:val="0"/>
      <w:marBottom w:val="0"/>
      <w:divBdr>
        <w:top w:val="none" w:sz="0" w:space="0" w:color="auto"/>
        <w:left w:val="none" w:sz="0" w:space="0" w:color="auto"/>
        <w:bottom w:val="none" w:sz="0" w:space="0" w:color="auto"/>
        <w:right w:val="none" w:sz="0" w:space="0" w:color="auto"/>
      </w:divBdr>
    </w:div>
    <w:div w:id="1062407051">
      <w:bodyDiv w:val="1"/>
      <w:marLeft w:val="0"/>
      <w:marRight w:val="0"/>
      <w:marTop w:val="0"/>
      <w:marBottom w:val="0"/>
      <w:divBdr>
        <w:top w:val="none" w:sz="0" w:space="0" w:color="auto"/>
        <w:left w:val="none" w:sz="0" w:space="0" w:color="auto"/>
        <w:bottom w:val="none" w:sz="0" w:space="0" w:color="auto"/>
        <w:right w:val="none" w:sz="0" w:space="0" w:color="auto"/>
      </w:divBdr>
    </w:div>
    <w:div w:id="1062679638">
      <w:bodyDiv w:val="1"/>
      <w:marLeft w:val="0"/>
      <w:marRight w:val="0"/>
      <w:marTop w:val="0"/>
      <w:marBottom w:val="0"/>
      <w:divBdr>
        <w:top w:val="none" w:sz="0" w:space="0" w:color="auto"/>
        <w:left w:val="none" w:sz="0" w:space="0" w:color="auto"/>
        <w:bottom w:val="none" w:sz="0" w:space="0" w:color="auto"/>
        <w:right w:val="none" w:sz="0" w:space="0" w:color="auto"/>
      </w:divBdr>
    </w:div>
    <w:div w:id="1062869778">
      <w:bodyDiv w:val="1"/>
      <w:marLeft w:val="0"/>
      <w:marRight w:val="0"/>
      <w:marTop w:val="0"/>
      <w:marBottom w:val="0"/>
      <w:divBdr>
        <w:top w:val="none" w:sz="0" w:space="0" w:color="auto"/>
        <w:left w:val="none" w:sz="0" w:space="0" w:color="auto"/>
        <w:bottom w:val="none" w:sz="0" w:space="0" w:color="auto"/>
        <w:right w:val="none" w:sz="0" w:space="0" w:color="auto"/>
      </w:divBdr>
    </w:div>
    <w:div w:id="1062942890">
      <w:bodyDiv w:val="1"/>
      <w:marLeft w:val="0"/>
      <w:marRight w:val="0"/>
      <w:marTop w:val="0"/>
      <w:marBottom w:val="0"/>
      <w:divBdr>
        <w:top w:val="none" w:sz="0" w:space="0" w:color="auto"/>
        <w:left w:val="none" w:sz="0" w:space="0" w:color="auto"/>
        <w:bottom w:val="none" w:sz="0" w:space="0" w:color="auto"/>
        <w:right w:val="none" w:sz="0" w:space="0" w:color="auto"/>
      </w:divBdr>
    </w:div>
    <w:div w:id="1063020191">
      <w:bodyDiv w:val="1"/>
      <w:marLeft w:val="0"/>
      <w:marRight w:val="0"/>
      <w:marTop w:val="0"/>
      <w:marBottom w:val="0"/>
      <w:divBdr>
        <w:top w:val="none" w:sz="0" w:space="0" w:color="auto"/>
        <w:left w:val="none" w:sz="0" w:space="0" w:color="auto"/>
        <w:bottom w:val="none" w:sz="0" w:space="0" w:color="auto"/>
        <w:right w:val="none" w:sz="0" w:space="0" w:color="auto"/>
      </w:divBdr>
    </w:div>
    <w:div w:id="1063141494">
      <w:bodyDiv w:val="1"/>
      <w:marLeft w:val="0"/>
      <w:marRight w:val="0"/>
      <w:marTop w:val="0"/>
      <w:marBottom w:val="0"/>
      <w:divBdr>
        <w:top w:val="none" w:sz="0" w:space="0" w:color="auto"/>
        <w:left w:val="none" w:sz="0" w:space="0" w:color="auto"/>
        <w:bottom w:val="none" w:sz="0" w:space="0" w:color="auto"/>
        <w:right w:val="none" w:sz="0" w:space="0" w:color="auto"/>
      </w:divBdr>
    </w:div>
    <w:div w:id="1063216569">
      <w:bodyDiv w:val="1"/>
      <w:marLeft w:val="0"/>
      <w:marRight w:val="0"/>
      <w:marTop w:val="0"/>
      <w:marBottom w:val="0"/>
      <w:divBdr>
        <w:top w:val="none" w:sz="0" w:space="0" w:color="auto"/>
        <w:left w:val="none" w:sz="0" w:space="0" w:color="auto"/>
        <w:bottom w:val="none" w:sz="0" w:space="0" w:color="auto"/>
        <w:right w:val="none" w:sz="0" w:space="0" w:color="auto"/>
      </w:divBdr>
    </w:div>
    <w:div w:id="1063597051">
      <w:bodyDiv w:val="1"/>
      <w:marLeft w:val="0"/>
      <w:marRight w:val="0"/>
      <w:marTop w:val="0"/>
      <w:marBottom w:val="0"/>
      <w:divBdr>
        <w:top w:val="none" w:sz="0" w:space="0" w:color="auto"/>
        <w:left w:val="none" w:sz="0" w:space="0" w:color="auto"/>
        <w:bottom w:val="none" w:sz="0" w:space="0" w:color="auto"/>
        <w:right w:val="none" w:sz="0" w:space="0" w:color="auto"/>
      </w:divBdr>
    </w:div>
    <w:div w:id="1063600805">
      <w:bodyDiv w:val="1"/>
      <w:marLeft w:val="0"/>
      <w:marRight w:val="0"/>
      <w:marTop w:val="0"/>
      <w:marBottom w:val="0"/>
      <w:divBdr>
        <w:top w:val="none" w:sz="0" w:space="0" w:color="auto"/>
        <w:left w:val="none" w:sz="0" w:space="0" w:color="auto"/>
        <w:bottom w:val="none" w:sz="0" w:space="0" w:color="auto"/>
        <w:right w:val="none" w:sz="0" w:space="0" w:color="auto"/>
      </w:divBdr>
    </w:div>
    <w:div w:id="1063723836">
      <w:bodyDiv w:val="1"/>
      <w:marLeft w:val="0"/>
      <w:marRight w:val="0"/>
      <w:marTop w:val="0"/>
      <w:marBottom w:val="0"/>
      <w:divBdr>
        <w:top w:val="none" w:sz="0" w:space="0" w:color="auto"/>
        <w:left w:val="none" w:sz="0" w:space="0" w:color="auto"/>
        <w:bottom w:val="none" w:sz="0" w:space="0" w:color="auto"/>
        <w:right w:val="none" w:sz="0" w:space="0" w:color="auto"/>
      </w:divBdr>
    </w:div>
    <w:div w:id="1063985813">
      <w:bodyDiv w:val="1"/>
      <w:marLeft w:val="0"/>
      <w:marRight w:val="0"/>
      <w:marTop w:val="0"/>
      <w:marBottom w:val="0"/>
      <w:divBdr>
        <w:top w:val="none" w:sz="0" w:space="0" w:color="auto"/>
        <w:left w:val="none" w:sz="0" w:space="0" w:color="auto"/>
        <w:bottom w:val="none" w:sz="0" w:space="0" w:color="auto"/>
        <w:right w:val="none" w:sz="0" w:space="0" w:color="auto"/>
      </w:divBdr>
    </w:div>
    <w:div w:id="1064568981">
      <w:bodyDiv w:val="1"/>
      <w:marLeft w:val="0"/>
      <w:marRight w:val="0"/>
      <w:marTop w:val="0"/>
      <w:marBottom w:val="0"/>
      <w:divBdr>
        <w:top w:val="none" w:sz="0" w:space="0" w:color="auto"/>
        <w:left w:val="none" w:sz="0" w:space="0" w:color="auto"/>
        <w:bottom w:val="none" w:sz="0" w:space="0" w:color="auto"/>
        <w:right w:val="none" w:sz="0" w:space="0" w:color="auto"/>
      </w:divBdr>
    </w:div>
    <w:div w:id="1064720971">
      <w:bodyDiv w:val="1"/>
      <w:marLeft w:val="0"/>
      <w:marRight w:val="0"/>
      <w:marTop w:val="0"/>
      <w:marBottom w:val="0"/>
      <w:divBdr>
        <w:top w:val="none" w:sz="0" w:space="0" w:color="auto"/>
        <w:left w:val="none" w:sz="0" w:space="0" w:color="auto"/>
        <w:bottom w:val="none" w:sz="0" w:space="0" w:color="auto"/>
        <w:right w:val="none" w:sz="0" w:space="0" w:color="auto"/>
      </w:divBdr>
    </w:div>
    <w:div w:id="1064721620">
      <w:bodyDiv w:val="1"/>
      <w:marLeft w:val="0"/>
      <w:marRight w:val="0"/>
      <w:marTop w:val="0"/>
      <w:marBottom w:val="0"/>
      <w:divBdr>
        <w:top w:val="none" w:sz="0" w:space="0" w:color="auto"/>
        <w:left w:val="none" w:sz="0" w:space="0" w:color="auto"/>
        <w:bottom w:val="none" w:sz="0" w:space="0" w:color="auto"/>
        <w:right w:val="none" w:sz="0" w:space="0" w:color="auto"/>
      </w:divBdr>
    </w:div>
    <w:div w:id="1064838855">
      <w:bodyDiv w:val="1"/>
      <w:marLeft w:val="0"/>
      <w:marRight w:val="0"/>
      <w:marTop w:val="0"/>
      <w:marBottom w:val="0"/>
      <w:divBdr>
        <w:top w:val="none" w:sz="0" w:space="0" w:color="auto"/>
        <w:left w:val="none" w:sz="0" w:space="0" w:color="auto"/>
        <w:bottom w:val="none" w:sz="0" w:space="0" w:color="auto"/>
        <w:right w:val="none" w:sz="0" w:space="0" w:color="auto"/>
      </w:divBdr>
    </w:div>
    <w:div w:id="1065107956">
      <w:bodyDiv w:val="1"/>
      <w:marLeft w:val="0"/>
      <w:marRight w:val="0"/>
      <w:marTop w:val="0"/>
      <w:marBottom w:val="0"/>
      <w:divBdr>
        <w:top w:val="none" w:sz="0" w:space="0" w:color="auto"/>
        <w:left w:val="none" w:sz="0" w:space="0" w:color="auto"/>
        <w:bottom w:val="none" w:sz="0" w:space="0" w:color="auto"/>
        <w:right w:val="none" w:sz="0" w:space="0" w:color="auto"/>
      </w:divBdr>
    </w:div>
    <w:div w:id="1065491325">
      <w:bodyDiv w:val="1"/>
      <w:marLeft w:val="0"/>
      <w:marRight w:val="0"/>
      <w:marTop w:val="0"/>
      <w:marBottom w:val="0"/>
      <w:divBdr>
        <w:top w:val="none" w:sz="0" w:space="0" w:color="auto"/>
        <w:left w:val="none" w:sz="0" w:space="0" w:color="auto"/>
        <w:bottom w:val="none" w:sz="0" w:space="0" w:color="auto"/>
        <w:right w:val="none" w:sz="0" w:space="0" w:color="auto"/>
      </w:divBdr>
    </w:div>
    <w:div w:id="1065492462">
      <w:bodyDiv w:val="1"/>
      <w:marLeft w:val="0"/>
      <w:marRight w:val="0"/>
      <w:marTop w:val="0"/>
      <w:marBottom w:val="0"/>
      <w:divBdr>
        <w:top w:val="none" w:sz="0" w:space="0" w:color="auto"/>
        <w:left w:val="none" w:sz="0" w:space="0" w:color="auto"/>
        <w:bottom w:val="none" w:sz="0" w:space="0" w:color="auto"/>
        <w:right w:val="none" w:sz="0" w:space="0" w:color="auto"/>
      </w:divBdr>
    </w:div>
    <w:div w:id="1065642650">
      <w:bodyDiv w:val="1"/>
      <w:marLeft w:val="0"/>
      <w:marRight w:val="0"/>
      <w:marTop w:val="0"/>
      <w:marBottom w:val="0"/>
      <w:divBdr>
        <w:top w:val="none" w:sz="0" w:space="0" w:color="auto"/>
        <w:left w:val="none" w:sz="0" w:space="0" w:color="auto"/>
        <w:bottom w:val="none" w:sz="0" w:space="0" w:color="auto"/>
        <w:right w:val="none" w:sz="0" w:space="0" w:color="auto"/>
      </w:divBdr>
    </w:div>
    <w:div w:id="1065764019">
      <w:bodyDiv w:val="1"/>
      <w:marLeft w:val="0"/>
      <w:marRight w:val="0"/>
      <w:marTop w:val="0"/>
      <w:marBottom w:val="0"/>
      <w:divBdr>
        <w:top w:val="none" w:sz="0" w:space="0" w:color="auto"/>
        <w:left w:val="none" w:sz="0" w:space="0" w:color="auto"/>
        <w:bottom w:val="none" w:sz="0" w:space="0" w:color="auto"/>
        <w:right w:val="none" w:sz="0" w:space="0" w:color="auto"/>
      </w:divBdr>
    </w:div>
    <w:div w:id="1065764397">
      <w:bodyDiv w:val="1"/>
      <w:marLeft w:val="0"/>
      <w:marRight w:val="0"/>
      <w:marTop w:val="0"/>
      <w:marBottom w:val="0"/>
      <w:divBdr>
        <w:top w:val="none" w:sz="0" w:space="0" w:color="auto"/>
        <w:left w:val="none" w:sz="0" w:space="0" w:color="auto"/>
        <w:bottom w:val="none" w:sz="0" w:space="0" w:color="auto"/>
        <w:right w:val="none" w:sz="0" w:space="0" w:color="auto"/>
      </w:divBdr>
    </w:div>
    <w:div w:id="1065835687">
      <w:bodyDiv w:val="1"/>
      <w:marLeft w:val="0"/>
      <w:marRight w:val="0"/>
      <w:marTop w:val="0"/>
      <w:marBottom w:val="0"/>
      <w:divBdr>
        <w:top w:val="none" w:sz="0" w:space="0" w:color="auto"/>
        <w:left w:val="none" w:sz="0" w:space="0" w:color="auto"/>
        <w:bottom w:val="none" w:sz="0" w:space="0" w:color="auto"/>
        <w:right w:val="none" w:sz="0" w:space="0" w:color="auto"/>
      </w:divBdr>
    </w:div>
    <w:div w:id="1066025528">
      <w:bodyDiv w:val="1"/>
      <w:marLeft w:val="0"/>
      <w:marRight w:val="0"/>
      <w:marTop w:val="0"/>
      <w:marBottom w:val="0"/>
      <w:divBdr>
        <w:top w:val="none" w:sz="0" w:space="0" w:color="auto"/>
        <w:left w:val="none" w:sz="0" w:space="0" w:color="auto"/>
        <w:bottom w:val="none" w:sz="0" w:space="0" w:color="auto"/>
        <w:right w:val="none" w:sz="0" w:space="0" w:color="auto"/>
      </w:divBdr>
    </w:div>
    <w:div w:id="1066293471">
      <w:bodyDiv w:val="1"/>
      <w:marLeft w:val="0"/>
      <w:marRight w:val="0"/>
      <w:marTop w:val="0"/>
      <w:marBottom w:val="0"/>
      <w:divBdr>
        <w:top w:val="none" w:sz="0" w:space="0" w:color="auto"/>
        <w:left w:val="none" w:sz="0" w:space="0" w:color="auto"/>
        <w:bottom w:val="none" w:sz="0" w:space="0" w:color="auto"/>
        <w:right w:val="none" w:sz="0" w:space="0" w:color="auto"/>
      </w:divBdr>
    </w:div>
    <w:div w:id="1066412043">
      <w:bodyDiv w:val="1"/>
      <w:marLeft w:val="0"/>
      <w:marRight w:val="0"/>
      <w:marTop w:val="0"/>
      <w:marBottom w:val="0"/>
      <w:divBdr>
        <w:top w:val="none" w:sz="0" w:space="0" w:color="auto"/>
        <w:left w:val="none" w:sz="0" w:space="0" w:color="auto"/>
        <w:bottom w:val="none" w:sz="0" w:space="0" w:color="auto"/>
        <w:right w:val="none" w:sz="0" w:space="0" w:color="auto"/>
      </w:divBdr>
    </w:div>
    <w:div w:id="1066414319">
      <w:bodyDiv w:val="1"/>
      <w:marLeft w:val="0"/>
      <w:marRight w:val="0"/>
      <w:marTop w:val="0"/>
      <w:marBottom w:val="0"/>
      <w:divBdr>
        <w:top w:val="none" w:sz="0" w:space="0" w:color="auto"/>
        <w:left w:val="none" w:sz="0" w:space="0" w:color="auto"/>
        <w:bottom w:val="none" w:sz="0" w:space="0" w:color="auto"/>
        <w:right w:val="none" w:sz="0" w:space="0" w:color="auto"/>
      </w:divBdr>
    </w:div>
    <w:div w:id="1066487907">
      <w:bodyDiv w:val="1"/>
      <w:marLeft w:val="0"/>
      <w:marRight w:val="0"/>
      <w:marTop w:val="0"/>
      <w:marBottom w:val="0"/>
      <w:divBdr>
        <w:top w:val="none" w:sz="0" w:space="0" w:color="auto"/>
        <w:left w:val="none" w:sz="0" w:space="0" w:color="auto"/>
        <w:bottom w:val="none" w:sz="0" w:space="0" w:color="auto"/>
        <w:right w:val="none" w:sz="0" w:space="0" w:color="auto"/>
      </w:divBdr>
    </w:div>
    <w:div w:id="1066491705">
      <w:bodyDiv w:val="1"/>
      <w:marLeft w:val="0"/>
      <w:marRight w:val="0"/>
      <w:marTop w:val="0"/>
      <w:marBottom w:val="0"/>
      <w:divBdr>
        <w:top w:val="none" w:sz="0" w:space="0" w:color="auto"/>
        <w:left w:val="none" w:sz="0" w:space="0" w:color="auto"/>
        <w:bottom w:val="none" w:sz="0" w:space="0" w:color="auto"/>
        <w:right w:val="none" w:sz="0" w:space="0" w:color="auto"/>
      </w:divBdr>
    </w:div>
    <w:div w:id="1066949283">
      <w:bodyDiv w:val="1"/>
      <w:marLeft w:val="0"/>
      <w:marRight w:val="0"/>
      <w:marTop w:val="0"/>
      <w:marBottom w:val="0"/>
      <w:divBdr>
        <w:top w:val="none" w:sz="0" w:space="0" w:color="auto"/>
        <w:left w:val="none" w:sz="0" w:space="0" w:color="auto"/>
        <w:bottom w:val="none" w:sz="0" w:space="0" w:color="auto"/>
        <w:right w:val="none" w:sz="0" w:space="0" w:color="auto"/>
      </w:divBdr>
    </w:div>
    <w:div w:id="1067146328">
      <w:bodyDiv w:val="1"/>
      <w:marLeft w:val="0"/>
      <w:marRight w:val="0"/>
      <w:marTop w:val="0"/>
      <w:marBottom w:val="0"/>
      <w:divBdr>
        <w:top w:val="none" w:sz="0" w:space="0" w:color="auto"/>
        <w:left w:val="none" w:sz="0" w:space="0" w:color="auto"/>
        <w:bottom w:val="none" w:sz="0" w:space="0" w:color="auto"/>
        <w:right w:val="none" w:sz="0" w:space="0" w:color="auto"/>
      </w:divBdr>
    </w:div>
    <w:div w:id="1067218739">
      <w:bodyDiv w:val="1"/>
      <w:marLeft w:val="0"/>
      <w:marRight w:val="0"/>
      <w:marTop w:val="0"/>
      <w:marBottom w:val="0"/>
      <w:divBdr>
        <w:top w:val="none" w:sz="0" w:space="0" w:color="auto"/>
        <w:left w:val="none" w:sz="0" w:space="0" w:color="auto"/>
        <w:bottom w:val="none" w:sz="0" w:space="0" w:color="auto"/>
        <w:right w:val="none" w:sz="0" w:space="0" w:color="auto"/>
      </w:divBdr>
    </w:div>
    <w:div w:id="1067412127">
      <w:bodyDiv w:val="1"/>
      <w:marLeft w:val="0"/>
      <w:marRight w:val="0"/>
      <w:marTop w:val="0"/>
      <w:marBottom w:val="0"/>
      <w:divBdr>
        <w:top w:val="none" w:sz="0" w:space="0" w:color="auto"/>
        <w:left w:val="none" w:sz="0" w:space="0" w:color="auto"/>
        <w:bottom w:val="none" w:sz="0" w:space="0" w:color="auto"/>
        <w:right w:val="none" w:sz="0" w:space="0" w:color="auto"/>
      </w:divBdr>
    </w:div>
    <w:div w:id="1067454927">
      <w:bodyDiv w:val="1"/>
      <w:marLeft w:val="0"/>
      <w:marRight w:val="0"/>
      <w:marTop w:val="0"/>
      <w:marBottom w:val="0"/>
      <w:divBdr>
        <w:top w:val="none" w:sz="0" w:space="0" w:color="auto"/>
        <w:left w:val="none" w:sz="0" w:space="0" w:color="auto"/>
        <w:bottom w:val="none" w:sz="0" w:space="0" w:color="auto"/>
        <w:right w:val="none" w:sz="0" w:space="0" w:color="auto"/>
      </w:divBdr>
    </w:div>
    <w:div w:id="1067536153">
      <w:bodyDiv w:val="1"/>
      <w:marLeft w:val="0"/>
      <w:marRight w:val="0"/>
      <w:marTop w:val="0"/>
      <w:marBottom w:val="0"/>
      <w:divBdr>
        <w:top w:val="none" w:sz="0" w:space="0" w:color="auto"/>
        <w:left w:val="none" w:sz="0" w:space="0" w:color="auto"/>
        <w:bottom w:val="none" w:sz="0" w:space="0" w:color="auto"/>
        <w:right w:val="none" w:sz="0" w:space="0" w:color="auto"/>
      </w:divBdr>
    </w:div>
    <w:div w:id="1067652108">
      <w:bodyDiv w:val="1"/>
      <w:marLeft w:val="0"/>
      <w:marRight w:val="0"/>
      <w:marTop w:val="0"/>
      <w:marBottom w:val="0"/>
      <w:divBdr>
        <w:top w:val="none" w:sz="0" w:space="0" w:color="auto"/>
        <w:left w:val="none" w:sz="0" w:space="0" w:color="auto"/>
        <w:bottom w:val="none" w:sz="0" w:space="0" w:color="auto"/>
        <w:right w:val="none" w:sz="0" w:space="0" w:color="auto"/>
      </w:divBdr>
    </w:div>
    <w:div w:id="1067916874">
      <w:bodyDiv w:val="1"/>
      <w:marLeft w:val="0"/>
      <w:marRight w:val="0"/>
      <w:marTop w:val="0"/>
      <w:marBottom w:val="0"/>
      <w:divBdr>
        <w:top w:val="none" w:sz="0" w:space="0" w:color="auto"/>
        <w:left w:val="none" w:sz="0" w:space="0" w:color="auto"/>
        <w:bottom w:val="none" w:sz="0" w:space="0" w:color="auto"/>
        <w:right w:val="none" w:sz="0" w:space="0" w:color="auto"/>
      </w:divBdr>
    </w:div>
    <w:div w:id="1068109495">
      <w:bodyDiv w:val="1"/>
      <w:marLeft w:val="0"/>
      <w:marRight w:val="0"/>
      <w:marTop w:val="0"/>
      <w:marBottom w:val="0"/>
      <w:divBdr>
        <w:top w:val="none" w:sz="0" w:space="0" w:color="auto"/>
        <w:left w:val="none" w:sz="0" w:space="0" w:color="auto"/>
        <w:bottom w:val="none" w:sz="0" w:space="0" w:color="auto"/>
        <w:right w:val="none" w:sz="0" w:space="0" w:color="auto"/>
      </w:divBdr>
    </w:div>
    <w:div w:id="1068116434">
      <w:bodyDiv w:val="1"/>
      <w:marLeft w:val="0"/>
      <w:marRight w:val="0"/>
      <w:marTop w:val="0"/>
      <w:marBottom w:val="0"/>
      <w:divBdr>
        <w:top w:val="none" w:sz="0" w:space="0" w:color="auto"/>
        <w:left w:val="none" w:sz="0" w:space="0" w:color="auto"/>
        <w:bottom w:val="none" w:sz="0" w:space="0" w:color="auto"/>
        <w:right w:val="none" w:sz="0" w:space="0" w:color="auto"/>
      </w:divBdr>
    </w:div>
    <w:div w:id="1068501988">
      <w:bodyDiv w:val="1"/>
      <w:marLeft w:val="0"/>
      <w:marRight w:val="0"/>
      <w:marTop w:val="0"/>
      <w:marBottom w:val="0"/>
      <w:divBdr>
        <w:top w:val="none" w:sz="0" w:space="0" w:color="auto"/>
        <w:left w:val="none" w:sz="0" w:space="0" w:color="auto"/>
        <w:bottom w:val="none" w:sz="0" w:space="0" w:color="auto"/>
        <w:right w:val="none" w:sz="0" w:space="0" w:color="auto"/>
      </w:divBdr>
    </w:div>
    <w:div w:id="1068647006">
      <w:bodyDiv w:val="1"/>
      <w:marLeft w:val="0"/>
      <w:marRight w:val="0"/>
      <w:marTop w:val="0"/>
      <w:marBottom w:val="0"/>
      <w:divBdr>
        <w:top w:val="none" w:sz="0" w:space="0" w:color="auto"/>
        <w:left w:val="none" w:sz="0" w:space="0" w:color="auto"/>
        <w:bottom w:val="none" w:sz="0" w:space="0" w:color="auto"/>
        <w:right w:val="none" w:sz="0" w:space="0" w:color="auto"/>
      </w:divBdr>
    </w:div>
    <w:div w:id="1068695806">
      <w:bodyDiv w:val="1"/>
      <w:marLeft w:val="0"/>
      <w:marRight w:val="0"/>
      <w:marTop w:val="0"/>
      <w:marBottom w:val="0"/>
      <w:divBdr>
        <w:top w:val="none" w:sz="0" w:space="0" w:color="auto"/>
        <w:left w:val="none" w:sz="0" w:space="0" w:color="auto"/>
        <w:bottom w:val="none" w:sz="0" w:space="0" w:color="auto"/>
        <w:right w:val="none" w:sz="0" w:space="0" w:color="auto"/>
      </w:divBdr>
    </w:div>
    <w:div w:id="1068957879">
      <w:bodyDiv w:val="1"/>
      <w:marLeft w:val="0"/>
      <w:marRight w:val="0"/>
      <w:marTop w:val="0"/>
      <w:marBottom w:val="0"/>
      <w:divBdr>
        <w:top w:val="none" w:sz="0" w:space="0" w:color="auto"/>
        <w:left w:val="none" w:sz="0" w:space="0" w:color="auto"/>
        <w:bottom w:val="none" w:sz="0" w:space="0" w:color="auto"/>
        <w:right w:val="none" w:sz="0" w:space="0" w:color="auto"/>
      </w:divBdr>
    </w:div>
    <w:div w:id="1068961721">
      <w:bodyDiv w:val="1"/>
      <w:marLeft w:val="0"/>
      <w:marRight w:val="0"/>
      <w:marTop w:val="0"/>
      <w:marBottom w:val="0"/>
      <w:divBdr>
        <w:top w:val="none" w:sz="0" w:space="0" w:color="auto"/>
        <w:left w:val="none" w:sz="0" w:space="0" w:color="auto"/>
        <w:bottom w:val="none" w:sz="0" w:space="0" w:color="auto"/>
        <w:right w:val="none" w:sz="0" w:space="0" w:color="auto"/>
      </w:divBdr>
    </w:div>
    <w:div w:id="1069038986">
      <w:bodyDiv w:val="1"/>
      <w:marLeft w:val="0"/>
      <w:marRight w:val="0"/>
      <w:marTop w:val="0"/>
      <w:marBottom w:val="0"/>
      <w:divBdr>
        <w:top w:val="none" w:sz="0" w:space="0" w:color="auto"/>
        <w:left w:val="none" w:sz="0" w:space="0" w:color="auto"/>
        <w:bottom w:val="none" w:sz="0" w:space="0" w:color="auto"/>
        <w:right w:val="none" w:sz="0" w:space="0" w:color="auto"/>
      </w:divBdr>
    </w:div>
    <w:div w:id="1069228828">
      <w:bodyDiv w:val="1"/>
      <w:marLeft w:val="0"/>
      <w:marRight w:val="0"/>
      <w:marTop w:val="0"/>
      <w:marBottom w:val="0"/>
      <w:divBdr>
        <w:top w:val="none" w:sz="0" w:space="0" w:color="auto"/>
        <w:left w:val="none" w:sz="0" w:space="0" w:color="auto"/>
        <w:bottom w:val="none" w:sz="0" w:space="0" w:color="auto"/>
        <w:right w:val="none" w:sz="0" w:space="0" w:color="auto"/>
      </w:divBdr>
    </w:div>
    <w:div w:id="1069232196">
      <w:bodyDiv w:val="1"/>
      <w:marLeft w:val="0"/>
      <w:marRight w:val="0"/>
      <w:marTop w:val="0"/>
      <w:marBottom w:val="0"/>
      <w:divBdr>
        <w:top w:val="none" w:sz="0" w:space="0" w:color="auto"/>
        <w:left w:val="none" w:sz="0" w:space="0" w:color="auto"/>
        <w:bottom w:val="none" w:sz="0" w:space="0" w:color="auto"/>
        <w:right w:val="none" w:sz="0" w:space="0" w:color="auto"/>
      </w:divBdr>
    </w:div>
    <w:div w:id="1069502875">
      <w:bodyDiv w:val="1"/>
      <w:marLeft w:val="0"/>
      <w:marRight w:val="0"/>
      <w:marTop w:val="0"/>
      <w:marBottom w:val="0"/>
      <w:divBdr>
        <w:top w:val="none" w:sz="0" w:space="0" w:color="auto"/>
        <w:left w:val="none" w:sz="0" w:space="0" w:color="auto"/>
        <w:bottom w:val="none" w:sz="0" w:space="0" w:color="auto"/>
        <w:right w:val="none" w:sz="0" w:space="0" w:color="auto"/>
      </w:divBdr>
    </w:div>
    <w:div w:id="1069693348">
      <w:bodyDiv w:val="1"/>
      <w:marLeft w:val="0"/>
      <w:marRight w:val="0"/>
      <w:marTop w:val="0"/>
      <w:marBottom w:val="0"/>
      <w:divBdr>
        <w:top w:val="none" w:sz="0" w:space="0" w:color="auto"/>
        <w:left w:val="none" w:sz="0" w:space="0" w:color="auto"/>
        <w:bottom w:val="none" w:sz="0" w:space="0" w:color="auto"/>
        <w:right w:val="none" w:sz="0" w:space="0" w:color="auto"/>
      </w:divBdr>
    </w:div>
    <w:div w:id="1069763824">
      <w:bodyDiv w:val="1"/>
      <w:marLeft w:val="0"/>
      <w:marRight w:val="0"/>
      <w:marTop w:val="0"/>
      <w:marBottom w:val="0"/>
      <w:divBdr>
        <w:top w:val="none" w:sz="0" w:space="0" w:color="auto"/>
        <w:left w:val="none" w:sz="0" w:space="0" w:color="auto"/>
        <w:bottom w:val="none" w:sz="0" w:space="0" w:color="auto"/>
        <w:right w:val="none" w:sz="0" w:space="0" w:color="auto"/>
      </w:divBdr>
    </w:div>
    <w:div w:id="1069770660">
      <w:bodyDiv w:val="1"/>
      <w:marLeft w:val="0"/>
      <w:marRight w:val="0"/>
      <w:marTop w:val="0"/>
      <w:marBottom w:val="0"/>
      <w:divBdr>
        <w:top w:val="none" w:sz="0" w:space="0" w:color="auto"/>
        <w:left w:val="none" w:sz="0" w:space="0" w:color="auto"/>
        <w:bottom w:val="none" w:sz="0" w:space="0" w:color="auto"/>
        <w:right w:val="none" w:sz="0" w:space="0" w:color="auto"/>
      </w:divBdr>
    </w:div>
    <w:div w:id="1069810432">
      <w:bodyDiv w:val="1"/>
      <w:marLeft w:val="0"/>
      <w:marRight w:val="0"/>
      <w:marTop w:val="0"/>
      <w:marBottom w:val="0"/>
      <w:divBdr>
        <w:top w:val="none" w:sz="0" w:space="0" w:color="auto"/>
        <w:left w:val="none" w:sz="0" w:space="0" w:color="auto"/>
        <w:bottom w:val="none" w:sz="0" w:space="0" w:color="auto"/>
        <w:right w:val="none" w:sz="0" w:space="0" w:color="auto"/>
      </w:divBdr>
    </w:div>
    <w:div w:id="1069884960">
      <w:bodyDiv w:val="1"/>
      <w:marLeft w:val="0"/>
      <w:marRight w:val="0"/>
      <w:marTop w:val="0"/>
      <w:marBottom w:val="0"/>
      <w:divBdr>
        <w:top w:val="none" w:sz="0" w:space="0" w:color="auto"/>
        <w:left w:val="none" w:sz="0" w:space="0" w:color="auto"/>
        <w:bottom w:val="none" w:sz="0" w:space="0" w:color="auto"/>
        <w:right w:val="none" w:sz="0" w:space="0" w:color="auto"/>
      </w:divBdr>
    </w:div>
    <w:div w:id="1070152434">
      <w:bodyDiv w:val="1"/>
      <w:marLeft w:val="0"/>
      <w:marRight w:val="0"/>
      <w:marTop w:val="0"/>
      <w:marBottom w:val="0"/>
      <w:divBdr>
        <w:top w:val="none" w:sz="0" w:space="0" w:color="auto"/>
        <w:left w:val="none" w:sz="0" w:space="0" w:color="auto"/>
        <w:bottom w:val="none" w:sz="0" w:space="0" w:color="auto"/>
        <w:right w:val="none" w:sz="0" w:space="0" w:color="auto"/>
      </w:divBdr>
    </w:div>
    <w:div w:id="1070424819">
      <w:bodyDiv w:val="1"/>
      <w:marLeft w:val="0"/>
      <w:marRight w:val="0"/>
      <w:marTop w:val="0"/>
      <w:marBottom w:val="0"/>
      <w:divBdr>
        <w:top w:val="none" w:sz="0" w:space="0" w:color="auto"/>
        <w:left w:val="none" w:sz="0" w:space="0" w:color="auto"/>
        <w:bottom w:val="none" w:sz="0" w:space="0" w:color="auto"/>
        <w:right w:val="none" w:sz="0" w:space="0" w:color="auto"/>
      </w:divBdr>
    </w:div>
    <w:div w:id="1070614723">
      <w:bodyDiv w:val="1"/>
      <w:marLeft w:val="0"/>
      <w:marRight w:val="0"/>
      <w:marTop w:val="0"/>
      <w:marBottom w:val="0"/>
      <w:divBdr>
        <w:top w:val="none" w:sz="0" w:space="0" w:color="auto"/>
        <w:left w:val="none" w:sz="0" w:space="0" w:color="auto"/>
        <w:bottom w:val="none" w:sz="0" w:space="0" w:color="auto"/>
        <w:right w:val="none" w:sz="0" w:space="0" w:color="auto"/>
      </w:divBdr>
    </w:div>
    <w:div w:id="1071198919">
      <w:bodyDiv w:val="1"/>
      <w:marLeft w:val="0"/>
      <w:marRight w:val="0"/>
      <w:marTop w:val="0"/>
      <w:marBottom w:val="0"/>
      <w:divBdr>
        <w:top w:val="none" w:sz="0" w:space="0" w:color="auto"/>
        <w:left w:val="none" w:sz="0" w:space="0" w:color="auto"/>
        <w:bottom w:val="none" w:sz="0" w:space="0" w:color="auto"/>
        <w:right w:val="none" w:sz="0" w:space="0" w:color="auto"/>
      </w:divBdr>
    </w:div>
    <w:div w:id="1071544884">
      <w:bodyDiv w:val="1"/>
      <w:marLeft w:val="0"/>
      <w:marRight w:val="0"/>
      <w:marTop w:val="0"/>
      <w:marBottom w:val="0"/>
      <w:divBdr>
        <w:top w:val="none" w:sz="0" w:space="0" w:color="auto"/>
        <w:left w:val="none" w:sz="0" w:space="0" w:color="auto"/>
        <w:bottom w:val="none" w:sz="0" w:space="0" w:color="auto"/>
        <w:right w:val="none" w:sz="0" w:space="0" w:color="auto"/>
      </w:divBdr>
    </w:div>
    <w:div w:id="1071611186">
      <w:bodyDiv w:val="1"/>
      <w:marLeft w:val="0"/>
      <w:marRight w:val="0"/>
      <w:marTop w:val="0"/>
      <w:marBottom w:val="0"/>
      <w:divBdr>
        <w:top w:val="none" w:sz="0" w:space="0" w:color="auto"/>
        <w:left w:val="none" w:sz="0" w:space="0" w:color="auto"/>
        <w:bottom w:val="none" w:sz="0" w:space="0" w:color="auto"/>
        <w:right w:val="none" w:sz="0" w:space="0" w:color="auto"/>
      </w:divBdr>
    </w:div>
    <w:div w:id="1071730761">
      <w:bodyDiv w:val="1"/>
      <w:marLeft w:val="0"/>
      <w:marRight w:val="0"/>
      <w:marTop w:val="0"/>
      <w:marBottom w:val="0"/>
      <w:divBdr>
        <w:top w:val="none" w:sz="0" w:space="0" w:color="auto"/>
        <w:left w:val="none" w:sz="0" w:space="0" w:color="auto"/>
        <w:bottom w:val="none" w:sz="0" w:space="0" w:color="auto"/>
        <w:right w:val="none" w:sz="0" w:space="0" w:color="auto"/>
      </w:divBdr>
    </w:div>
    <w:div w:id="1071854655">
      <w:bodyDiv w:val="1"/>
      <w:marLeft w:val="0"/>
      <w:marRight w:val="0"/>
      <w:marTop w:val="0"/>
      <w:marBottom w:val="0"/>
      <w:divBdr>
        <w:top w:val="none" w:sz="0" w:space="0" w:color="auto"/>
        <w:left w:val="none" w:sz="0" w:space="0" w:color="auto"/>
        <w:bottom w:val="none" w:sz="0" w:space="0" w:color="auto"/>
        <w:right w:val="none" w:sz="0" w:space="0" w:color="auto"/>
      </w:divBdr>
    </w:div>
    <w:div w:id="1071998872">
      <w:bodyDiv w:val="1"/>
      <w:marLeft w:val="0"/>
      <w:marRight w:val="0"/>
      <w:marTop w:val="0"/>
      <w:marBottom w:val="0"/>
      <w:divBdr>
        <w:top w:val="none" w:sz="0" w:space="0" w:color="auto"/>
        <w:left w:val="none" w:sz="0" w:space="0" w:color="auto"/>
        <w:bottom w:val="none" w:sz="0" w:space="0" w:color="auto"/>
        <w:right w:val="none" w:sz="0" w:space="0" w:color="auto"/>
      </w:divBdr>
    </w:div>
    <w:div w:id="1072124091">
      <w:bodyDiv w:val="1"/>
      <w:marLeft w:val="0"/>
      <w:marRight w:val="0"/>
      <w:marTop w:val="0"/>
      <w:marBottom w:val="0"/>
      <w:divBdr>
        <w:top w:val="none" w:sz="0" w:space="0" w:color="auto"/>
        <w:left w:val="none" w:sz="0" w:space="0" w:color="auto"/>
        <w:bottom w:val="none" w:sz="0" w:space="0" w:color="auto"/>
        <w:right w:val="none" w:sz="0" w:space="0" w:color="auto"/>
      </w:divBdr>
    </w:div>
    <w:div w:id="1072192540">
      <w:bodyDiv w:val="1"/>
      <w:marLeft w:val="0"/>
      <w:marRight w:val="0"/>
      <w:marTop w:val="0"/>
      <w:marBottom w:val="0"/>
      <w:divBdr>
        <w:top w:val="none" w:sz="0" w:space="0" w:color="auto"/>
        <w:left w:val="none" w:sz="0" w:space="0" w:color="auto"/>
        <w:bottom w:val="none" w:sz="0" w:space="0" w:color="auto"/>
        <w:right w:val="none" w:sz="0" w:space="0" w:color="auto"/>
      </w:divBdr>
    </w:div>
    <w:div w:id="1072702548">
      <w:bodyDiv w:val="1"/>
      <w:marLeft w:val="0"/>
      <w:marRight w:val="0"/>
      <w:marTop w:val="0"/>
      <w:marBottom w:val="0"/>
      <w:divBdr>
        <w:top w:val="none" w:sz="0" w:space="0" w:color="auto"/>
        <w:left w:val="none" w:sz="0" w:space="0" w:color="auto"/>
        <w:bottom w:val="none" w:sz="0" w:space="0" w:color="auto"/>
        <w:right w:val="none" w:sz="0" w:space="0" w:color="auto"/>
      </w:divBdr>
    </w:div>
    <w:div w:id="1072850382">
      <w:bodyDiv w:val="1"/>
      <w:marLeft w:val="0"/>
      <w:marRight w:val="0"/>
      <w:marTop w:val="0"/>
      <w:marBottom w:val="0"/>
      <w:divBdr>
        <w:top w:val="none" w:sz="0" w:space="0" w:color="auto"/>
        <w:left w:val="none" w:sz="0" w:space="0" w:color="auto"/>
        <w:bottom w:val="none" w:sz="0" w:space="0" w:color="auto"/>
        <w:right w:val="none" w:sz="0" w:space="0" w:color="auto"/>
      </w:divBdr>
    </w:div>
    <w:div w:id="1072893240">
      <w:bodyDiv w:val="1"/>
      <w:marLeft w:val="0"/>
      <w:marRight w:val="0"/>
      <w:marTop w:val="0"/>
      <w:marBottom w:val="0"/>
      <w:divBdr>
        <w:top w:val="none" w:sz="0" w:space="0" w:color="auto"/>
        <w:left w:val="none" w:sz="0" w:space="0" w:color="auto"/>
        <w:bottom w:val="none" w:sz="0" w:space="0" w:color="auto"/>
        <w:right w:val="none" w:sz="0" w:space="0" w:color="auto"/>
      </w:divBdr>
    </w:div>
    <w:div w:id="1073314991">
      <w:bodyDiv w:val="1"/>
      <w:marLeft w:val="0"/>
      <w:marRight w:val="0"/>
      <w:marTop w:val="0"/>
      <w:marBottom w:val="0"/>
      <w:divBdr>
        <w:top w:val="none" w:sz="0" w:space="0" w:color="auto"/>
        <w:left w:val="none" w:sz="0" w:space="0" w:color="auto"/>
        <w:bottom w:val="none" w:sz="0" w:space="0" w:color="auto"/>
        <w:right w:val="none" w:sz="0" w:space="0" w:color="auto"/>
      </w:divBdr>
    </w:div>
    <w:div w:id="1073427674">
      <w:bodyDiv w:val="1"/>
      <w:marLeft w:val="0"/>
      <w:marRight w:val="0"/>
      <w:marTop w:val="0"/>
      <w:marBottom w:val="0"/>
      <w:divBdr>
        <w:top w:val="none" w:sz="0" w:space="0" w:color="auto"/>
        <w:left w:val="none" w:sz="0" w:space="0" w:color="auto"/>
        <w:bottom w:val="none" w:sz="0" w:space="0" w:color="auto"/>
        <w:right w:val="none" w:sz="0" w:space="0" w:color="auto"/>
      </w:divBdr>
    </w:div>
    <w:div w:id="1073502342">
      <w:bodyDiv w:val="1"/>
      <w:marLeft w:val="0"/>
      <w:marRight w:val="0"/>
      <w:marTop w:val="0"/>
      <w:marBottom w:val="0"/>
      <w:divBdr>
        <w:top w:val="none" w:sz="0" w:space="0" w:color="auto"/>
        <w:left w:val="none" w:sz="0" w:space="0" w:color="auto"/>
        <w:bottom w:val="none" w:sz="0" w:space="0" w:color="auto"/>
        <w:right w:val="none" w:sz="0" w:space="0" w:color="auto"/>
      </w:divBdr>
    </w:div>
    <w:div w:id="1073697680">
      <w:bodyDiv w:val="1"/>
      <w:marLeft w:val="0"/>
      <w:marRight w:val="0"/>
      <w:marTop w:val="0"/>
      <w:marBottom w:val="0"/>
      <w:divBdr>
        <w:top w:val="none" w:sz="0" w:space="0" w:color="auto"/>
        <w:left w:val="none" w:sz="0" w:space="0" w:color="auto"/>
        <w:bottom w:val="none" w:sz="0" w:space="0" w:color="auto"/>
        <w:right w:val="none" w:sz="0" w:space="0" w:color="auto"/>
      </w:divBdr>
    </w:div>
    <w:div w:id="1073890617">
      <w:bodyDiv w:val="1"/>
      <w:marLeft w:val="0"/>
      <w:marRight w:val="0"/>
      <w:marTop w:val="0"/>
      <w:marBottom w:val="0"/>
      <w:divBdr>
        <w:top w:val="none" w:sz="0" w:space="0" w:color="auto"/>
        <w:left w:val="none" w:sz="0" w:space="0" w:color="auto"/>
        <w:bottom w:val="none" w:sz="0" w:space="0" w:color="auto"/>
        <w:right w:val="none" w:sz="0" w:space="0" w:color="auto"/>
      </w:divBdr>
    </w:div>
    <w:div w:id="1073939152">
      <w:bodyDiv w:val="1"/>
      <w:marLeft w:val="0"/>
      <w:marRight w:val="0"/>
      <w:marTop w:val="0"/>
      <w:marBottom w:val="0"/>
      <w:divBdr>
        <w:top w:val="none" w:sz="0" w:space="0" w:color="auto"/>
        <w:left w:val="none" w:sz="0" w:space="0" w:color="auto"/>
        <w:bottom w:val="none" w:sz="0" w:space="0" w:color="auto"/>
        <w:right w:val="none" w:sz="0" w:space="0" w:color="auto"/>
      </w:divBdr>
    </w:div>
    <w:div w:id="1073964379">
      <w:bodyDiv w:val="1"/>
      <w:marLeft w:val="0"/>
      <w:marRight w:val="0"/>
      <w:marTop w:val="0"/>
      <w:marBottom w:val="0"/>
      <w:divBdr>
        <w:top w:val="none" w:sz="0" w:space="0" w:color="auto"/>
        <w:left w:val="none" w:sz="0" w:space="0" w:color="auto"/>
        <w:bottom w:val="none" w:sz="0" w:space="0" w:color="auto"/>
        <w:right w:val="none" w:sz="0" w:space="0" w:color="auto"/>
      </w:divBdr>
    </w:div>
    <w:div w:id="1073967402">
      <w:bodyDiv w:val="1"/>
      <w:marLeft w:val="0"/>
      <w:marRight w:val="0"/>
      <w:marTop w:val="0"/>
      <w:marBottom w:val="0"/>
      <w:divBdr>
        <w:top w:val="none" w:sz="0" w:space="0" w:color="auto"/>
        <w:left w:val="none" w:sz="0" w:space="0" w:color="auto"/>
        <w:bottom w:val="none" w:sz="0" w:space="0" w:color="auto"/>
        <w:right w:val="none" w:sz="0" w:space="0" w:color="auto"/>
      </w:divBdr>
    </w:div>
    <w:div w:id="1074085841">
      <w:bodyDiv w:val="1"/>
      <w:marLeft w:val="0"/>
      <w:marRight w:val="0"/>
      <w:marTop w:val="0"/>
      <w:marBottom w:val="0"/>
      <w:divBdr>
        <w:top w:val="none" w:sz="0" w:space="0" w:color="auto"/>
        <w:left w:val="none" w:sz="0" w:space="0" w:color="auto"/>
        <w:bottom w:val="none" w:sz="0" w:space="0" w:color="auto"/>
        <w:right w:val="none" w:sz="0" w:space="0" w:color="auto"/>
      </w:divBdr>
    </w:div>
    <w:div w:id="1074161104">
      <w:bodyDiv w:val="1"/>
      <w:marLeft w:val="0"/>
      <w:marRight w:val="0"/>
      <w:marTop w:val="0"/>
      <w:marBottom w:val="0"/>
      <w:divBdr>
        <w:top w:val="none" w:sz="0" w:space="0" w:color="auto"/>
        <w:left w:val="none" w:sz="0" w:space="0" w:color="auto"/>
        <w:bottom w:val="none" w:sz="0" w:space="0" w:color="auto"/>
        <w:right w:val="none" w:sz="0" w:space="0" w:color="auto"/>
      </w:divBdr>
    </w:div>
    <w:div w:id="1074359531">
      <w:bodyDiv w:val="1"/>
      <w:marLeft w:val="0"/>
      <w:marRight w:val="0"/>
      <w:marTop w:val="0"/>
      <w:marBottom w:val="0"/>
      <w:divBdr>
        <w:top w:val="none" w:sz="0" w:space="0" w:color="auto"/>
        <w:left w:val="none" w:sz="0" w:space="0" w:color="auto"/>
        <w:bottom w:val="none" w:sz="0" w:space="0" w:color="auto"/>
        <w:right w:val="none" w:sz="0" w:space="0" w:color="auto"/>
      </w:divBdr>
    </w:div>
    <w:div w:id="1074549511">
      <w:bodyDiv w:val="1"/>
      <w:marLeft w:val="0"/>
      <w:marRight w:val="0"/>
      <w:marTop w:val="0"/>
      <w:marBottom w:val="0"/>
      <w:divBdr>
        <w:top w:val="none" w:sz="0" w:space="0" w:color="auto"/>
        <w:left w:val="none" w:sz="0" w:space="0" w:color="auto"/>
        <w:bottom w:val="none" w:sz="0" w:space="0" w:color="auto"/>
        <w:right w:val="none" w:sz="0" w:space="0" w:color="auto"/>
      </w:divBdr>
    </w:div>
    <w:div w:id="1074743095">
      <w:bodyDiv w:val="1"/>
      <w:marLeft w:val="0"/>
      <w:marRight w:val="0"/>
      <w:marTop w:val="0"/>
      <w:marBottom w:val="0"/>
      <w:divBdr>
        <w:top w:val="none" w:sz="0" w:space="0" w:color="auto"/>
        <w:left w:val="none" w:sz="0" w:space="0" w:color="auto"/>
        <w:bottom w:val="none" w:sz="0" w:space="0" w:color="auto"/>
        <w:right w:val="none" w:sz="0" w:space="0" w:color="auto"/>
      </w:divBdr>
    </w:div>
    <w:div w:id="1074862622">
      <w:bodyDiv w:val="1"/>
      <w:marLeft w:val="0"/>
      <w:marRight w:val="0"/>
      <w:marTop w:val="0"/>
      <w:marBottom w:val="0"/>
      <w:divBdr>
        <w:top w:val="none" w:sz="0" w:space="0" w:color="auto"/>
        <w:left w:val="none" w:sz="0" w:space="0" w:color="auto"/>
        <w:bottom w:val="none" w:sz="0" w:space="0" w:color="auto"/>
        <w:right w:val="none" w:sz="0" w:space="0" w:color="auto"/>
      </w:divBdr>
    </w:div>
    <w:div w:id="1074934874">
      <w:bodyDiv w:val="1"/>
      <w:marLeft w:val="0"/>
      <w:marRight w:val="0"/>
      <w:marTop w:val="0"/>
      <w:marBottom w:val="0"/>
      <w:divBdr>
        <w:top w:val="none" w:sz="0" w:space="0" w:color="auto"/>
        <w:left w:val="none" w:sz="0" w:space="0" w:color="auto"/>
        <w:bottom w:val="none" w:sz="0" w:space="0" w:color="auto"/>
        <w:right w:val="none" w:sz="0" w:space="0" w:color="auto"/>
      </w:divBdr>
    </w:div>
    <w:div w:id="1075081331">
      <w:bodyDiv w:val="1"/>
      <w:marLeft w:val="0"/>
      <w:marRight w:val="0"/>
      <w:marTop w:val="0"/>
      <w:marBottom w:val="0"/>
      <w:divBdr>
        <w:top w:val="none" w:sz="0" w:space="0" w:color="auto"/>
        <w:left w:val="none" w:sz="0" w:space="0" w:color="auto"/>
        <w:bottom w:val="none" w:sz="0" w:space="0" w:color="auto"/>
        <w:right w:val="none" w:sz="0" w:space="0" w:color="auto"/>
      </w:divBdr>
    </w:div>
    <w:div w:id="1075127433">
      <w:bodyDiv w:val="1"/>
      <w:marLeft w:val="0"/>
      <w:marRight w:val="0"/>
      <w:marTop w:val="0"/>
      <w:marBottom w:val="0"/>
      <w:divBdr>
        <w:top w:val="none" w:sz="0" w:space="0" w:color="auto"/>
        <w:left w:val="none" w:sz="0" w:space="0" w:color="auto"/>
        <w:bottom w:val="none" w:sz="0" w:space="0" w:color="auto"/>
        <w:right w:val="none" w:sz="0" w:space="0" w:color="auto"/>
      </w:divBdr>
    </w:div>
    <w:div w:id="1075132577">
      <w:bodyDiv w:val="1"/>
      <w:marLeft w:val="0"/>
      <w:marRight w:val="0"/>
      <w:marTop w:val="0"/>
      <w:marBottom w:val="0"/>
      <w:divBdr>
        <w:top w:val="none" w:sz="0" w:space="0" w:color="auto"/>
        <w:left w:val="none" w:sz="0" w:space="0" w:color="auto"/>
        <w:bottom w:val="none" w:sz="0" w:space="0" w:color="auto"/>
        <w:right w:val="none" w:sz="0" w:space="0" w:color="auto"/>
      </w:divBdr>
    </w:div>
    <w:div w:id="1075468437">
      <w:bodyDiv w:val="1"/>
      <w:marLeft w:val="0"/>
      <w:marRight w:val="0"/>
      <w:marTop w:val="0"/>
      <w:marBottom w:val="0"/>
      <w:divBdr>
        <w:top w:val="none" w:sz="0" w:space="0" w:color="auto"/>
        <w:left w:val="none" w:sz="0" w:space="0" w:color="auto"/>
        <w:bottom w:val="none" w:sz="0" w:space="0" w:color="auto"/>
        <w:right w:val="none" w:sz="0" w:space="0" w:color="auto"/>
      </w:divBdr>
    </w:div>
    <w:div w:id="1075708408">
      <w:bodyDiv w:val="1"/>
      <w:marLeft w:val="0"/>
      <w:marRight w:val="0"/>
      <w:marTop w:val="0"/>
      <w:marBottom w:val="0"/>
      <w:divBdr>
        <w:top w:val="none" w:sz="0" w:space="0" w:color="auto"/>
        <w:left w:val="none" w:sz="0" w:space="0" w:color="auto"/>
        <w:bottom w:val="none" w:sz="0" w:space="0" w:color="auto"/>
        <w:right w:val="none" w:sz="0" w:space="0" w:color="auto"/>
      </w:divBdr>
    </w:div>
    <w:div w:id="1076124583">
      <w:bodyDiv w:val="1"/>
      <w:marLeft w:val="0"/>
      <w:marRight w:val="0"/>
      <w:marTop w:val="0"/>
      <w:marBottom w:val="0"/>
      <w:divBdr>
        <w:top w:val="none" w:sz="0" w:space="0" w:color="auto"/>
        <w:left w:val="none" w:sz="0" w:space="0" w:color="auto"/>
        <w:bottom w:val="none" w:sz="0" w:space="0" w:color="auto"/>
        <w:right w:val="none" w:sz="0" w:space="0" w:color="auto"/>
      </w:divBdr>
    </w:div>
    <w:div w:id="1076171097">
      <w:bodyDiv w:val="1"/>
      <w:marLeft w:val="0"/>
      <w:marRight w:val="0"/>
      <w:marTop w:val="0"/>
      <w:marBottom w:val="0"/>
      <w:divBdr>
        <w:top w:val="none" w:sz="0" w:space="0" w:color="auto"/>
        <w:left w:val="none" w:sz="0" w:space="0" w:color="auto"/>
        <w:bottom w:val="none" w:sz="0" w:space="0" w:color="auto"/>
        <w:right w:val="none" w:sz="0" w:space="0" w:color="auto"/>
      </w:divBdr>
    </w:div>
    <w:div w:id="1076395609">
      <w:bodyDiv w:val="1"/>
      <w:marLeft w:val="0"/>
      <w:marRight w:val="0"/>
      <w:marTop w:val="0"/>
      <w:marBottom w:val="0"/>
      <w:divBdr>
        <w:top w:val="none" w:sz="0" w:space="0" w:color="auto"/>
        <w:left w:val="none" w:sz="0" w:space="0" w:color="auto"/>
        <w:bottom w:val="none" w:sz="0" w:space="0" w:color="auto"/>
        <w:right w:val="none" w:sz="0" w:space="0" w:color="auto"/>
      </w:divBdr>
    </w:div>
    <w:div w:id="1076442468">
      <w:bodyDiv w:val="1"/>
      <w:marLeft w:val="0"/>
      <w:marRight w:val="0"/>
      <w:marTop w:val="0"/>
      <w:marBottom w:val="0"/>
      <w:divBdr>
        <w:top w:val="none" w:sz="0" w:space="0" w:color="auto"/>
        <w:left w:val="none" w:sz="0" w:space="0" w:color="auto"/>
        <w:bottom w:val="none" w:sz="0" w:space="0" w:color="auto"/>
        <w:right w:val="none" w:sz="0" w:space="0" w:color="auto"/>
      </w:divBdr>
    </w:div>
    <w:div w:id="1076627979">
      <w:bodyDiv w:val="1"/>
      <w:marLeft w:val="0"/>
      <w:marRight w:val="0"/>
      <w:marTop w:val="0"/>
      <w:marBottom w:val="0"/>
      <w:divBdr>
        <w:top w:val="none" w:sz="0" w:space="0" w:color="auto"/>
        <w:left w:val="none" w:sz="0" w:space="0" w:color="auto"/>
        <w:bottom w:val="none" w:sz="0" w:space="0" w:color="auto"/>
        <w:right w:val="none" w:sz="0" w:space="0" w:color="auto"/>
      </w:divBdr>
    </w:div>
    <w:div w:id="1076635068">
      <w:bodyDiv w:val="1"/>
      <w:marLeft w:val="0"/>
      <w:marRight w:val="0"/>
      <w:marTop w:val="0"/>
      <w:marBottom w:val="0"/>
      <w:divBdr>
        <w:top w:val="none" w:sz="0" w:space="0" w:color="auto"/>
        <w:left w:val="none" w:sz="0" w:space="0" w:color="auto"/>
        <w:bottom w:val="none" w:sz="0" w:space="0" w:color="auto"/>
        <w:right w:val="none" w:sz="0" w:space="0" w:color="auto"/>
      </w:divBdr>
    </w:div>
    <w:div w:id="1076704949">
      <w:bodyDiv w:val="1"/>
      <w:marLeft w:val="0"/>
      <w:marRight w:val="0"/>
      <w:marTop w:val="0"/>
      <w:marBottom w:val="0"/>
      <w:divBdr>
        <w:top w:val="none" w:sz="0" w:space="0" w:color="auto"/>
        <w:left w:val="none" w:sz="0" w:space="0" w:color="auto"/>
        <w:bottom w:val="none" w:sz="0" w:space="0" w:color="auto"/>
        <w:right w:val="none" w:sz="0" w:space="0" w:color="auto"/>
      </w:divBdr>
    </w:div>
    <w:div w:id="1076898498">
      <w:bodyDiv w:val="1"/>
      <w:marLeft w:val="0"/>
      <w:marRight w:val="0"/>
      <w:marTop w:val="0"/>
      <w:marBottom w:val="0"/>
      <w:divBdr>
        <w:top w:val="none" w:sz="0" w:space="0" w:color="auto"/>
        <w:left w:val="none" w:sz="0" w:space="0" w:color="auto"/>
        <w:bottom w:val="none" w:sz="0" w:space="0" w:color="auto"/>
        <w:right w:val="none" w:sz="0" w:space="0" w:color="auto"/>
      </w:divBdr>
    </w:div>
    <w:div w:id="1077481656">
      <w:bodyDiv w:val="1"/>
      <w:marLeft w:val="0"/>
      <w:marRight w:val="0"/>
      <w:marTop w:val="0"/>
      <w:marBottom w:val="0"/>
      <w:divBdr>
        <w:top w:val="none" w:sz="0" w:space="0" w:color="auto"/>
        <w:left w:val="none" w:sz="0" w:space="0" w:color="auto"/>
        <w:bottom w:val="none" w:sz="0" w:space="0" w:color="auto"/>
        <w:right w:val="none" w:sz="0" w:space="0" w:color="auto"/>
      </w:divBdr>
    </w:div>
    <w:div w:id="1077483490">
      <w:bodyDiv w:val="1"/>
      <w:marLeft w:val="0"/>
      <w:marRight w:val="0"/>
      <w:marTop w:val="0"/>
      <w:marBottom w:val="0"/>
      <w:divBdr>
        <w:top w:val="none" w:sz="0" w:space="0" w:color="auto"/>
        <w:left w:val="none" w:sz="0" w:space="0" w:color="auto"/>
        <w:bottom w:val="none" w:sz="0" w:space="0" w:color="auto"/>
        <w:right w:val="none" w:sz="0" w:space="0" w:color="auto"/>
      </w:divBdr>
    </w:div>
    <w:div w:id="1077633811">
      <w:bodyDiv w:val="1"/>
      <w:marLeft w:val="0"/>
      <w:marRight w:val="0"/>
      <w:marTop w:val="0"/>
      <w:marBottom w:val="0"/>
      <w:divBdr>
        <w:top w:val="none" w:sz="0" w:space="0" w:color="auto"/>
        <w:left w:val="none" w:sz="0" w:space="0" w:color="auto"/>
        <w:bottom w:val="none" w:sz="0" w:space="0" w:color="auto"/>
        <w:right w:val="none" w:sz="0" w:space="0" w:color="auto"/>
      </w:divBdr>
    </w:div>
    <w:div w:id="1078019498">
      <w:bodyDiv w:val="1"/>
      <w:marLeft w:val="0"/>
      <w:marRight w:val="0"/>
      <w:marTop w:val="0"/>
      <w:marBottom w:val="0"/>
      <w:divBdr>
        <w:top w:val="none" w:sz="0" w:space="0" w:color="auto"/>
        <w:left w:val="none" w:sz="0" w:space="0" w:color="auto"/>
        <w:bottom w:val="none" w:sz="0" w:space="0" w:color="auto"/>
        <w:right w:val="none" w:sz="0" w:space="0" w:color="auto"/>
      </w:divBdr>
    </w:div>
    <w:div w:id="1078094501">
      <w:bodyDiv w:val="1"/>
      <w:marLeft w:val="0"/>
      <w:marRight w:val="0"/>
      <w:marTop w:val="0"/>
      <w:marBottom w:val="0"/>
      <w:divBdr>
        <w:top w:val="none" w:sz="0" w:space="0" w:color="auto"/>
        <w:left w:val="none" w:sz="0" w:space="0" w:color="auto"/>
        <w:bottom w:val="none" w:sz="0" w:space="0" w:color="auto"/>
        <w:right w:val="none" w:sz="0" w:space="0" w:color="auto"/>
      </w:divBdr>
    </w:div>
    <w:div w:id="1078407531">
      <w:bodyDiv w:val="1"/>
      <w:marLeft w:val="0"/>
      <w:marRight w:val="0"/>
      <w:marTop w:val="0"/>
      <w:marBottom w:val="0"/>
      <w:divBdr>
        <w:top w:val="none" w:sz="0" w:space="0" w:color="auto"/>
        <w:left w:val="none" w:sz="0" w:space="0" w:color="auto"/>
        <w:bottom w:val="none" w:sz="0" w:space="0" w:color="auto"/>
        <w:right w:val="none" w:sz="0" w:space="0" w:color="auto"/>
      </w:divBdr>
    </w:div>
    <w:div w:id="1078555946">
      <w:bodyDiv w:val="1"/>
      <w:marLeft w:val="0"/>
      <w:marRight w:val="0"/>
      <w:marTop w:val="0"/>
      <w:marBottom w:val="0"/>
      <w:divBdr>
        <w:top w:val="none" w:sz="0" w:space="0" w:color="auto"/>
        <w:left w:val="none" w:sz="0" w:space="0" w:color="auto"/>
        <w:bottom w:val="none" w:sz="0" w:space="0" w:color="auto"/>
        <w:right w:val="none" w:sz="0" w:space="0" w:color="auto"/>
      </w:divBdr>
    </w:div>
    <w:div w:id="1078594303">
      <w:bodyDiv w:val="1"/>
      <w:marLeft w:val="0"/>
      <w:marRight w:val="0"/>
      <w:marTop w:val="0"/>
      <w:marBottom w:val="0"/>
      <w:divBdr>
        <w:top w:val="none" w:sz="0" w:space="0" w:color="auto"/>
        <w:left w:val="none" w:sz="0" w:space="0" w:color="auto"/>
        <w:bottom w:val="none" w:sz="0" w:space="0" w:color="auto"/>
        <w:right w:val="none" w:sz="0" w:space="0" w:color="auto"/>
      </w:divBdr>
    </w:div>
    <w:div w:id="1078674047">
      <w:bodyDiv w:val="1"/>
      <w:marLeft w:val="0"/>
      <w:marRight w:val="0"/>
      <w:marTop w:val="0"/>
      <w:marBottom w:val="0"/>
      <w:divBdr>
        <w:top w:val="none" w:sz="0" w:space="0" w:color="auto"/>
        <w:left w:val="none" w:sz="0" w:space="0" w:color="auto"/>
        <w:bottom w:val="none" w:sz="0" w:space="0" w:color="auto"/>
        <w:right w:val="none" w:sz="0" w:space="0" w:color="auto"/>
      </w:divBdr>
    </w:div>
    <w:div w:id="1078937189">
      <w:bodyDiv w:val="1"/>
      <w:marLeft w:val="0"/>
      <w:marRight w:val="0"/>
      <w:marTop w:val="0"/>
      <w:marBottom w:val="0"/>
      <w:divBdr>
        <w:top w:val="none" w:sz="0" w:space="0" w:color="auto"/>
        <w:left w:val="none" w:sz="0" w:space="0" w:color="auto"/>
        <w:bottom w:val="none" w:sz="0" w:space="0" w:color="auto"/>
        <w:right w:val="none" w:sz="0" w:space="0" w:color="auto"/>
      </w:divBdr>
    </w:div>
    <w:div w:id="1079325428">
      <w:bodyDiv w:val="1"/>
      <w:marLeft w:val="0"/>
      <w:marRight w:val="0"/>
      <w:marTop w:val="0"/>
      <w:marBottom w:val="0"/>
      <w:divBdr>
        <w:top w:val="none" w:sz="0" w:space="0" w:color="auto"/>
        <w:left w:val="none" w:sz="0" w:space="0" w:color="auto"/>
        <w:bottom w:val="none" w:sz="0" w:space="0" w:color="auto"/>
        <w:right w:val="none" w:sz="0" w:space="0" w:color="auto"/>
      </w:divBdr>
    </w:div>
    <w:div w:id="1079475000">
      <w:bodyDiv w:val="1"/>
      <w:marLeft w:val="0"/>
      <w:marRight w:val="0"/>
      <w:marTop w:val="0"/>
      <w:marBottom w:val="0"/>
      <w:divBdr>
        <w:top w:val="none" w:sz="0" w:space="0" w:color="auto"/>
        <w:left w:val="none" w:sz="0" w:space="0" w:color="auto"/>
        <w:bottom w:val="none" w:sz="0" w:space="0" w:color="auto"/>
        <w:right w:val="none" w:sz="0" w:space="0" w:color="auto"/>
      </w:divBdr>
    </w:div>
    <w:div w:id="1079520370">
      <w:bodyDiv w:val="1"/>
      <w:marLeft w:val="0"/>
      <w:marRight w:val="0"/>
      <w:marTop w:val="0"/>
      <w:marBottom w:val="0"/>
      <w:divBdr>
        <w:top w:val="none" w:sz="0" w:space="0" w:color="auto"/>
        <w:left w:val="none" w:sz="0" w:space="0" w:color="auto"/>
        <w:bottom w:val="none" w:sz="0" w:space="0" w:color="auto"/>
        <w:right w:val="none" w:sz="0" w:space="0" w:color="auto"/>
      </w:divBdr>
    </w:div>
    <w:div w:id="1079671742">
      <w:bodyDiv w:val="1"/>
      <w:marLeft w:val="0"/>
      <w:marRight w:val="0"/>
      <w:marTop w:val="0"/>
      <w:marBottom w:val="0"/>
      <w:divBdr>
        <w:top w:val="none" w:sz="0" w:space="0" w:color="auto"/>
        <w:left w:val="none" w:sz="0" w:space="0" w:color="auto"/>
        <w:bottom w:val="none" w:sz="0" w:space="0" w:color="auto"/>
        <w:right w:val="none" w:sz="0" w:space="0" w:color="auto"/>
      </w:divBdr>
    </w:div>
    <w:div w:id="1079786527">
      <w:bodyDiv w:val="1"/>
      <w:marLeft w:val="0"/>
      <w:marRight w:val="0"/>
      <w:marTop w:val="0"/>
      <w:marBottom w:val="0"/>
      <w:divBdr>
        <w:top w:val="none" w:sz="0" w:space="0" w:color="auto"/>
        <w:left w:val="none" w:sz="0" w:space="0" w:color="auto"/>
        <w:bottom w:val="none" w:sz="0" w:space="0" w:color="auto"/>
        <w:right w:val="none" w:sz="0" w:space="0" w:color="auto"/>
      </w:divBdr>
    </w:div>
    <w:div w:id="1079837166">
      <w:bodyDiv w:val="1"/>
      <w:marLeft w:val="0"/>
      <w:marRight w:val="0"/>
      <w:marTop w:val="0"/>
      <w:marBottom w:val="0"/>
      <w:divBdr>
        <w:top w:val="none" w:sz="0" w:space="0" w:color="auto"/>
        <w:left w:val="none" w:sz="0" w:space="0" w:color="auto"/>
        <w:bottom w:val="none" w:sz="0" w:space="0" w:color="auto"/>
        <w:right w:val="none" w:sz="0" w:space="0" w:color="auto"/>
      </w:divBdr>
    </w:div>
    <w:div w:id="1079981681">
      <w:bodyDiv w:val="1"/>
      <w:marLeft w:val="0"/>
      <w:marRight w:val="0"/>
      <w:marTop w:val="0"/>
      <w:marBottom w:val="0"/>
      <w:divBdr>
        <w:top w:val="none" w:sz="0" w:space="0" w:color="auto"/>
        <w:left w:val="none" w:sz="0" w:space="0" w:color="auto"/>
        <w:bottom w:val="none" w:sz="0" w:space="0" w:color="auto"/>
        <w:right w:val="none" w:sz="0" w:space="0" w:color="auto"/>
      </w:divBdr>
    </w:div>
    <w:div w:id="1080056160">
      <w:bodyDiv w:val="1"/>
      <w:marLeft w:val="0"/>
      <w:marRight w:val="0"/>
      <w:marTop w:val="0"/>
      <w:marBottom w:val="0"/>
      <w:divBdr>
        <w:top w:val="none" w:sz="0" w:space="0" w:color="auto"/>
        <w:left w:val="none" w:sz="0" w:space="0" w:color="auto"/>
        <w:bottom w:val="none" w:sz="0" w:space="0" w:color="auto"/>
        <w:right w:val="none" w:sz="0" w:space="0" w:color="auto"/>
      </w:divBdr>
    </w:div>
    <w:div w:id="1080518157">
      <w:bodyDiv w:val="1"/>
      <w:marLeft w:val="0"/>
      <w:marRight w:val="0"/>
      <w:marTop w:val="0"/>
      <w:marBottom w:val="0"/>
      <w:divBdr>
        <w:top w:val="none" w:sz="0" w:space="0" w:color="auto"/>
        <w:left w:val="none" w:sz="0" w:space="0" w:color="auto"/>
        <w:bottom w:val="none" w:sz="0" w:space="0" w:color="auto"/>
        <w:right w:val="none" w:sz="0" w:space="0" w:color="auto"/>
      </w:divBdr>
    </w:div>
    <w:div w:id="1080641345">
      <w:bodyDiv w:val="1"/>
      <w:marLeft w:val="0"/>
      <w:marRight w:val="0"/>
      <w:marTop w:val="0"/>
      <w:marBottom w:val="0"/>
      <w:divBdr>
        <w:top w:val="none" w:sz="0" w:space="0" w:color="auto"/>
        <w:left w:val="none" w:sz="0" w:space="0" w:color="auto"/>
        <w:bottom w:val="none" w:sz="0" w:space="0" w:color="auto"/>
        <w:right w:val="none" w:sz="0" w:space="0" w:color="auto"/>
      </w:divBdr>
    </w:div>
    <w:div w:id="1080907506">
      <w:bodyDiv w:val="1"/>
      <w:marLeft w:val="0"/>
      <w:marRight w:val="0"/>
      <w:marTop w:val="0"/>
      <w:marBottom w:val="0"/>
      <w:divBdr>
        <w:top w:val="none" w:sz="0" w:space="0" w:color="auto"/>
        <w:left w:val="none" w:sz="0" w:space="0" w:color="auto"/>
        <w:bottom w:val="none" w:sz="0" w:space="0" w:color="auto"/>
        <w:right w:val="none" w:sz="0" w:space="0" w:color="auto"/>
      </w:divBdr>
    </w:div>
    <w:div w:id="1081027618">
      <w:bodyDiv w:val="1"/>
      <w:marLeft w:val="0"/>
      <w:marRight w:val="0"/>
      <w:marTop w:val="0"/>
      <w:marBottom w:val="0"/>
      <w:divBdr>
        <w:top w:val="none" w:sz="0" w:space="0" w:color="auto"/>
        <w:left w:val="none" w:sz="0" w:space="0" w:color="auto"/>
        <w:bottom w:val="none" w:sz="0" w:space="0" w:color="auto"/>
        <w:right w:val="none" w:sz="0" w:space="0" w:color="auto"/>
      </w:divBdr>
    </w:div>
    <w:div w:id="1081148089">
      <w:bodyDiv w:val="1"/>
      <w:marLeft w:val="0"/>
      <w:marRight w:val="0"/>
      <w:marTop w:val="0"/>
      <w:marBottom w:val="0"/>
      <w:divBdr>
        <w:top w:val="none" w:sz="0" w:space="0" w:color="auto"/>
        <w:left w:val="none" w:sz="0" w:space="0" w:color="auto"/>
        <w:bottom w:val="none" w:sz="0" w:space="0" w:color="auto"/>
        <w:right w:val="none" w:sz="0" w:space="0" w:color="auto"/>
      </w:divBdr>
    </w:div>
    <w:div w:id="1081367248">
      <w:bodyDiv w:val="1"/>
      <w:marLeft w:val="0"/>
      <w:marRight w:val="0"/>
      <w:marTop w:val="0"/>
      <w:marBottom w:val="0"/>
      <w:divBdr>
        <w:top w:val="none" w:sz="0" w:space="0" w:color="auto"/>
        <w:left w:val="none" w:sz="0" w:space="0" w:color="auto"/>
        <w:bottom w:val="none" w:sz="0" w:space="0" w:color="auto"/>
        <w:right w:val="none" w:sz="0" w:space="0" w:color="auto"/>
      </w:divBdr>
    </w:div>
    <w:div w:id="1081374166">
      <w:bodyDiv w:val="1"/>
      <w:marLeft w:val="0"/>
      <w:marRight w:val="0"/>
      <w:marTop w:val="0"/>
      <w:marBottom w:val="0"/>
      <w:divBdr>
        <w:top w:val="none" w:sz="0" w:space="0" w:color="auto"/>
        <w:left w:val="none" w:sz="0" w:space="0" w:color="auto"/>
        <w:bottom w:val="none" w:sz="0" w:space="0" w:color="auto"/>
        <w:right w:val="none" w:sz="0" w:space="0" w:color="auto"/>
      </w:divBdr>
    </w:div>
    <w:div w:id="1081440383">
      <w:bodyDiv w:val="1"/>
      <w:marLeft w:val="0"/>
      <w:marRight w:val="0"/>
      <w:marTop w:val="0"/>
      <w:marBottom w:val="0"/>
      <w:divBdr>
        <w:top w:val="none" w:sz="0" w:space="0" w:color="auto"/>
        <w:left w:val="none" w:sz="0" w:space="0" w:color="auto"/>
        <w:bottom w:val="none" w:sz="0" w:space="0" w:color="auto"/>
        <w:right w:val="none" w:sz="0" w:space="0" w:color="auto"/>
      </w:divBdr>
    </w:div>
    <w:div w:id="1081440850">
      <w:bodyDiv w:val="1"/>
      <w:marLeft w:val="0"/>
      <w:marRight w:val="0"/>
      <w:marTop w:val="0"/>
      <w:marBottom w:val="0"/>
      <w:divBdr>
        <w:top w:val="none" w:sz="0" w:space="0" w:color="auto"/>
        <w:left w:val="none" w:sz="0" w:space="0" w:color="auto"/>
        <w:bottom w:val="none" w:sz="0" w:space="0" w:color="auto"/>
        <w:right w:val="none" w:sz="0" w:space="0" w:color="auto"/>
      </w:divBdr>
    </w:div>
    <w:div w:id="1081442158">
      <w:bodyDiv w:val="1"/>
      <w:marLeft w:val="0"/>
      <w:marRight w:val="0"/>
      <w:marTop w:val="0"/>
      <w:marBottom w:val="0"/>
      <w:divBdr>
        <w:top w:val="none" w:sz="0" w:space="0" w:color="auto"/>
        <w:left w:val="none" w:sz="0" w:space="0" w:color="auto"/>
        <w:bottom w:val="none" w:sz="0" w:space="0" w:color="auto"/>
        <w:right w:val="none" w:sz="0" w:space="0" w:color="auto"/>
      </w:divBdr>
    </w:div>
    <w:div w:id="1081487622">
      <w:bodyDiv w:val="1"/>
      <w:marLeft w:val="0"/>
      <w:marRight w:val="0"/>
      <w:marTop w:val="0"/>
      <w:marBottom w:val="0"/>
      <w:divBdr>
        <w:top w:val="none" w:sz="0" w:space="0" w:color="auto"/>
        <w:left w:val="none" w:sz="0" w:space="0" w:color="auto"/>
        <w:bottom w:val="none" w:sz="0" w:space="0" w:color="auto"/>
        <w:right w:val="none" w:sz="0" w:space="0" w:color="auto"/>
      </w:divBdr>
    </w:div>
    <w:div w:id="1081488648">
      <w:bodyDiv w:val="1"/>
      <w:marLeft w:val="0"/>
      <w:marRight w:val="0"/>
      <w:marTop w:val="0"/>
      <w:marBottom w:val="0"/>
      <w:divBdr>
        <w:top w:val="none" w:sz="0" w:space="0" w:color="auto"/>
        <w:left w:val="none" w:sz="0" w:space="0" w:color="auto"/>
        <w:bottom w:val="none" w:sz="0" w:space="0" w:color="auto"/>
        <w:right w:val="none" w:sz="0" w:space="0" w:color="auto"/>
      </w:divBdr>
    </w:div>
    <w:div w:id="1081492000">
      <w:bodyDiv w:val="1"/>
      <w:marLeft w:val="0"/>
      <w:marRight w:val="0"/>
      <w:marTop w:val="0"/>
      <w:marBottom w:val="0"/>
      <w:divBdr>
        <w:top w:val="none" w:sz="0" w:space="0" w:color="auto"/>
        <w:left w:val="none" w:sz="0" w:space="0" w:color="auto"/>
        <w:bottom w:val="none" w:sz="0" w:space="0" w:color="auto"/>
        <w:right w:val="none" w:sz="0" w:space="0" w:color="auto"/>
      </w:divBdr>
    </w:div>
    <w:div w:id="1081558764">
      <w:bodyDiv w:val="1"/>
      <w:marLeft w:val="0"/>
      <w:marRight w:val="0"/>
      <w:marTop w:val="0"/>
      <w:marBottom w:val="0"/>
      <w:divBdr>
        <w:top w:val="none" w:sz="0" w:space="0" w:color="auto"/>
        <w:left w:val="none" w:sz="0" w:space="0" w:color="auto"/>
        <w:bottom w:val="none" w:sz="0" w:space="0" w:color="auto"/>
        <w:right w:val="none" w:sz="0" w:space="0" w:color="auto"/>
      </w:divBdr>
    </w:div>
    <w:div w:id="1081831253">
      <w:bodyDiv w:val="1"/>
      <w:marLeft w:val="0"/>
      <w:marRight w:val="0"/>
      <w:marTop w:val="0"/>
      <w:marBottom w:val="0"/>
      <w:divBdr>
        <w:top w:val="none" w:sz="0" w:space="0" w:color="auto"/>
        <w:left w:val="none" w:sz="0" w:space="0" w:color="auto"/>
        <w:bottom w:val="none" w:sz="0" w:space="0" w:color="auto"/>
        <w:right w:val="none" w:sz="0" w:space="0" w:color="auto"/>
      </w:divBdr>
    </w:div>
    <w:div w:id="1082339490">
      <w:bodyDiv w:val="1"/>
      <w:marLeft w:val="0"/>
      <w:marRight w:val="0"/>
      <w:marTop w:val="0"/>
      <w:marBottom w:val="0"/>
      <w:divBdr>
        <w:top w:val="none" w:sz="0" w:space="0" w:color="auto"/>
        <w:left w:val="none" w:sz="0" w:space="0" w:color="auto"/>
        <w:bottom w:val="none" w:sz="0" w:space="0" w:color="auto"/>
        <w:right w:val="none" w:sz="0" w:space="0" w:color="auto"/>
      </w:divBdr>
    </w:div>
    <w:div w:id="1082600050">
      <w:bodyDiv w:val="1"/>
      <w:marLeft w:val="0"/>
      <w:marRight w:val="0"/>
      <w:marTop w:val="0"/>
      <w:marBottom w:val="0"/>
      <w:divBdr>
        <w:top w:val="none" w:sz="0" w:space="0" w:color="auto"/>
        <w:left w:val="none" w:sz="0" w:space="0" w:color="auto"/>
        <w:bottom w:val="none" w:sz="0" w:space="0" w:color="auto"/>
        <w:right w:val="none" w:sz="0" w:space="0" w:color="auto"/>
      </w:divBdr>
    </w:div>
    <w:div w:id="1082608345">
      <w:bodyDiv w:val="1"/>
      <w:marLeft w:val="0"/>
      <w:marRight w:val="0"/>
      <w:marTop w:val="0"/>
      <w:marBottom w:val="0"/>
      <w:divBdr>
        <w:top w:val="none" w:sz="0" w:space="0" w:color="auto"/>
        <w:left w:val="none" w:sz="0" w:space="0" w:color="auto"/>
        <w:bottom w:val="none" w:sz="0" w:space="0" w:color="auto"/>
        <w:right w:val="none" w:sz="0" w:space="0" w:color="auto"/>
      </w:divBdr>
    </w:div>
    <w:div w:id="1082679900">
      <w:bodyDiv w:val="1"/>
      <w:marLeft w:val="0"/>
      <w:marRight w:val="0"/>
      <w:marTop w:val="0"/>
      <w:marBottom w:val="0"/>
      <w:divBdr>
        <w:top w:val="none" w:sz="0" w:space="0" w:color="auto"/>
        <w:left w:val="none" w:sz="0" w:space="0" w:color="auto"/>
        <w:bottom w:val="none" w:sz="0" w:space="0" w:color="auto"/>
        <w:right w:val="none" w:sz="0" w:space="0" w:color="auto"/>
      </w:divBdr>
    </w:div>
    <w:div w:id="1082947672">
      <w:bodyDiv w:val="1"/>
      <w:marLeft w:val="0"/>
      <w:marRight w:val="0"/>
      <w:marTop w:val="0"/>
      <w:marBottom w:val="0"/>
      <w:divBdr>
        <w:top w:val="none" w:sz="0" w:space="0" w:color="auto"/>
        <w:left w:val="none" w:sz="0" w:space="0" w:color="auto"/>
        <w:bottom w:val="none" w:sz="0" w:space="0" w:color="auto"/>
        <w:right w:val="none" w:sz="0" w:space="0" w:color="auto"/>
      </w:divBdr>
    </w:div>
    <w:div w:id="1082947986">
      <w:bodyDiv w:val="1"/>
      <w:marLeft w:val="0"/>
      <w:marRight w:val="0"/>
      <w:marTop w:val="0"/>
      <w:marBottom w:val="0"/>
      <w:divBdr>
        <w:top w:val="none" w:sz="0" w:space="0" w:color="auto"/>
        <w:left w:val="none" w:sz="0" w:space="0" w:color="auto"/>
        <w:bottom w:val="none" w:sz="0" w:space="0" w:color="auto"/>
        <w:right w:val="none" w:sz="0" w:space="0" w:color="auto"/>
      </w:divBdr>
    </w:div>
    <w:div w:id="1083113475">
      <w:bodyDiv w:val="1"/>
      <w:marLeft w:val="0"/>
      <w:marRight w:val="0"/>
      <w:marTop w:val="0"/>
      <w:marBottom w:val="0"/>
      <w:divBdr>
        <w:top w:val="none" w:sz="0" w:space="0" w:color="auto"/>
        <w:left w:val="none" w:sz="0" w:space="0" w:color="auto"/>
        <w:bottom w:val="none" w:sz="0" w:space="0" w:color="auto"/>
        <w:right w:val="none" w:sz="0" w:space="0" w:color="auto"/>
      </w:divBdr>
    </w:div>
    <w:div w:id="1083187410">
      <w:bodyDiv w:val="1"/>
      <w:marLeft w:val="0"/>
      <w:marRight w:val="0"/>
      <w:marTop w:val="0"/>
      <w:marBottom w:val="0"/>
      <w:divBdr>
        <w:top w:val="none" w:sz="0" w:space="0" w:color="auto"/>
        <w:left w:val="none" w:sz="0" w:space="0" w:color="auto"/>
        <w:bottom w:val="none" w:sz="0" w:space="0" w:color="auto"/>
        <w:right w:val="none" w:sz="0" w:space="0" w:color="auto"/>
      </w:divBdr>
    </w:div>
    <w:div w:id="1083651298">
      <w:bodyDiv w:val="1"/>
      <w:marLeft w:val="0"/>
      <w:marRight w:val="0"/>
      <w:marTop w:val="0"/>
      <w:marBottom w:val="0"/>
      <w:divBdr>
        <w:top w:val="none" w:sz="0" w:space="0" w:color="auto"/>
        <w:left w:val="none" w:sz="0" w:space="0" w:color="auto"/>
        <w:bottom w:val="none" w:sz="0" w:space="0" w:color="auto"/>
        <w:right w:val="none" w:sz="0" w:space="0" w:color="auto"/>
      </w:divBdr>
    </w:div>
    <w:div w:id="1083990094">
      <w:bodyDiv w:val="1"/>
      <w:marLeft w:val="0"/>
      <w:marRight w:val="0"/>
      <w:marTop w:val="0"/>
      <w:marBottom w:val="0"/>
      <w:divBdr>
        <w:top w:val="none" w:sz="0" w:space="0" w:color="auto"/>
        <w:left w:val="none" w:sz="0" w:space="0" w:color="auto"/>
        <w:bottom w:val="none" w:sz="0" w:space="0" w:color="auto"/>
        <w:right w:val="none" w:sz="0" w:space="0" w:color="auto"/>
      </w:divBdr>
    </w:div>
    <w:div w:id="1084912752">
      <w:bodyDiv w:val="1"/>
      <w:marLeft w:val="0"/>
      <w:marRight w:val="0"/>
      <w:marTop w:val="0"/>
      <w:marBottom w:val="0"/>
      <w:divBdr>
        <w:top w:val="none" w:sz="0" w:space="0" w:color="auto"/>
        <w:left w:val="none" w:sz="0" w:space="0" w:color="auto"/>
        <w:bottom w:val="none" w:sz="0" w:space="0" w:color="auto"/>
        <w:right w:val="none" w:sz="0" w:space="0" w:color="auto"/>
      </w:divBdr>
    </w:div>
    <w:div w:id="1084914914">
      <w:bodyDiv w:val="1"/>
      <w:marLeft w:val="0"/>
      <w:marRight w:val="0"/>
      <w:marTop w:val="0"/>
      <w:marBottom w:val="0"/>
      <w:divBdr>
        <w:top w:val="none" w:sz="0" w:space="0" w:color="auto"/>
        <w:left w:val="none" w:sz="0" w:space="0" w:color="auto"/>
        <w:bottom w:val="none" w:sz="0" w:space="0" w:color="auto"/>
        <w:right w:val="none" w:sz="0" w:space="0" w:color="auto"/>
      </w:divBdr>
    </w:div>
    <w:div w:id="1084953481">
      <w:bodyDiv w:val="1"/>
      <w:marLeft w:val="0"/>
      <w:marRight w:val="0"/>
      <w:marTop w:val="0"/>
      <w:marBottom w:val="0"/>
      <w:divBdr>
        <w:top w:val="none" w:sz="0" w:space="0" w:color="auto"/>
        <w:left w:val="none" w:sz="0" w:space="0" w:color="auto"/>
        <w:bottom w:val="none" w:sz="0" w:space="0" w:color="auto"/>
        <w:right w:val="none" w:sz="0" w:space="0" w:color="auto"/>
      </w:divBdr>
    </w:div>
    <w:div w:id="1085227240">
      <w:bodyDiv w:val="1"/>
      <w:marLeft w:val="0"/>
      <w:marRight w:val="0"/>
      <w:marTop w:val="0"/>
      <w:marBottom w:val="0"/>
      <w:divBdr>
        <w:top w:val="none" w:sz="0" w:space="0" w:color="auto"/>
        <w:left w:val="none" w:sz="0" w:space="0" w:color="auto"/>
        <w:bottom w:val="none" w:sz="0" w:space="0" w:color="auto"/>
        <w:right w:val="none" w:sz="0" w:space="0" w:color="auto"/>
      </w:divBdr>
    </w:div>
    <w:div w:id="1086000050">
      <w:bodyDiv w:val="1"/>
      <w:marLeft w:val="0"/>
      <w:marRight w:val="0"/>
      <w:marTop w:val="0"/>
      <w:marBottom w:val="0"/>
      <w:divBdr>
        <w:top w:val="none" w:sz="0" w:space="0" w:color="auto"/>
        <w:left w:val="none" w:sz="0" w:space="0" w:color="auto"/>
        <w:bottom w:val="none" w:sz="0" w:space="0" w:color="auto"/>
        <w:right w:val="none" w:sz="0" w:space="0" w:color="auto"/>
      </w:divBdr>
    </w:div>
    <w:div w:id="1086069851">
      <w:bodyDiv w:val="1"/>
      <w:marLeft w:val="0"/>
      <w:marRight w:val="0"/>
      <w:marTop w:val="0"/>
      <w:marBottom w:val="0"/>
      <w:divBdr>
        <w:top w:val="none" w:sz="0" w:space="0" w:color="auto"/>
        <w:left w:val="none" w:sz="0" w:space="0" w:color="auto"/>
        <w:bottom w:val="none" w:sz="0" w:space="0" w:color="auto"/>
        <w:right w:val="none" w:sz="0" w:space="0" w:color="auto"/>
      </w:divBdr>
    </w:div>
    <w:div w:id="1086146686">
      <w:bodyDiv w:val="1"/>
      <w:marLeft w:val="0"/>
      <w:marRight w:val="0"/>
      <w:marTop w:val="0"/>
      <w:marBottom w:val="0"/>
      <w:divBdr>
        <w:top w:val="none" w:sz="0" w:space="0" w:color="auto"/>
        <w:left w:val="none" w:sz="0" w:space="0" w:color="auto"/>
        <w:bottom w:val="none" w:sz="0" w:space="0" w:color="auto"/>
        <w:right w:val="none" w:sz="0" w:space="0" w:color="auto"/>
      </w:divBdr>
    </w:div>
    <w:div w:id="1086342042">
      <w:bodyDiv w:val="1"/>
      <w:marLeft w:val="0"/>
      <w:marRight w:val="0"/>
      <w:marTop w:val="0"/>
      <w:marBottom w:val="0"/>
      <w:divBdr>
        <w:top w:val="none" w:sz="0" w:space="0" w:color="auto"/>
        <w:left w:val="none" w:sz="0" w:space="0" w:color="auto"/>
        <w:bottom w:val="none" w:sz="0" w:space="0" w:color="auto"/>
        <w:right w:val="none" w:sz="0" w:space="0" w:color="auto"/>
      </w:divBdr>
    </w:div>
    <w:div w:id="1086347728">
      <w:bodyDiv w:val="1"/>
      <w:marLeft w:val="0"/>
      <w:marRight w:val="0"/>
      <w:marTop w:val="0"/>
      <w:marBottom w:val="0"/>
      <w:divBdr>
        <w:top w:val="none" w:sz="0" w:space="0" w:color="auto"/>
        <w:left w:val="none" w:sz="0" w:space="0" w:color="auto"/>
        <w:bottom w:val="none" w:sz="0" w:space="0" w:color="auto"/>
        <w:right w:val="none" w:sz="0" w:space="0" w:color="auto"/>
      </w:divBdr>
    </w:div>
    <w:div w:id="1086537200">
      <w:bodyDiv w:val="1"/>
      <w:marLeft w:val="0"/>
      <w:marRight w:val="0"/>
      <w:marTop w:val="0"/>
      <w:marBottom w:val="0"/>
      <w:divBdr>
        <w:top w:val="none" w:sz="0" w:space="0" w:color="auto"/>
        <w:left w:val="none" w:sz="0" w:space="0" w:color="auto"/>
        <w:bottom w:val="none" w:sz="0" w:space="0" w:color="auto"/>
        <w:right w:val="none" w:sz="0" w:space="0" w:color="auto"/>
      </w:divBdr>
    </w:div>
    <w:div w:id="1086729058">
      <w:bodyDiv w:val="1"/>
      <w:marLeft w:val="0"/>
      <w:marRight w:val="0"/>
      <w:marTop w:val="0"/>
      <w:marBottom w:val="0"/>
      <w:divBdr>
        <w:top w:val="none" w:sz="0" w:space="0" w:color="auto"/>
        <w:left w:val="none" w:sz="0" w:space="0" w:color="auto"/>
        <w:bottom w:val="none" w:sz="0" w:space="0" w:color="auto"/>
        <w:right w:val="none" w:sz="0" w:space="0" w:color="auto"/>
      </w:divBdr>
    </w:div>
    <w:div w:id="1086809049">
      <w:bodyDiv w:val="1"/>
      <w:marLeft w:val="0"/>
      <w:marRight w:val="0"/>
      <w:marTop w:val="0"/>
      <w:marBottom w:val="0"/>
      <w:divBdr>
        <w:top w:val="none" w:sz="0" w:space="0" w:color="auto"/>
        <w:left w:val="none" w:sz="0" w:space="0" w:color="auto"/>
        <w:bottom w:val="none" w:sz="0" w:space="0" w:color="auto"/>
        <w:right w:val="none" w:sz="0" w:space="0" w:color="auto"/>
      </w:divBdr>
    </w:div>
    <w:div w:id="1086809260">
      <w:bodyDiv w:val="1"/>
      <w:marLeft w:val="0"/>
      <w:marRight w:val="0"/>
      <w:marTop w:val="0"/>
      <w:marBottom w:val="0"/>
      <w:divBdr>
        <w:top w:val="none" w:sz="0" w:space="0" w:color="auto"/>
        <w:left w:val="none" w:sz="0" w:space="0" w:color="auto"/>
        <w:bottom w:val="none" w:sz="0" w:space="0" w:color="auto"/>
        <w:right w:val="none" w:sz="0" w:space="0" w:color="auto"/>
      </w:divBdr>
    </w:div>
    <w:div w:id="1086809865">
      <w:bodyDiv w:val="1"/>
      <w:marLeft w:val="0"/>
      <w:marRight w:val="0"/>
      <w:marTop w:val="0"/>
      <w:marBottom w:val="0"/>
      <w:divBdr>
        <w:top w:val="none" w:sz="0" w:space="0" w:color="auto"/>
        <w:left w:val="none" w:sz="0" w:space="0" w:color="auto"/>
        <w:bottom w:val="none" w:sz="0" w:space="0" w:color="auto"/>
        <w:right w:val="none" w:sz="0" w:space="0" w:color="auto"/>
      </w:divBdr>
    </w:div>
    <w:div w:id="1087112536">
      <w:bodyDiv w:val="1"/>
      <w:marLeft w:val="0"/>
      <w:marRight w:val="0"/>
      <w:marTop w:val="0"/>
      <w:marBottom w:val="0"/>
      <w:divBdr>
        <w:top w:val="none" w:sz="0" w:space="0" w:color="auto"/>
        <w:left w:val="none" w:sz="0" w:space="0" w:color="auto"/>
        <w:bottom w:val="none" w:sz="0" w:space="0" w:color="auto"/>
        <w:right w:val="none" w:sz="0" w:space="0" w:color="auto"/>
      </w:divBdr>
    </w:div>
    <w:div w:id="1087308350">
      <w:bodyDiv w:val="1"/>
      <w:marLeft w:val="0"/>
      <w:marRight w:val="0"/>
      <w:marTop w:val="0"/>
      <w:marBottom w:val="0"/>
      <w:divBdr>
        <w:top w:val="none" w:sz="0" w:space="0" w:color="auto"/>
        <w:left w:val="none" w:sz="0" w:space="0" w:color="auto"/>
        <w:bottom w:val="none" w:sz="0" w:space="0" w:color="auto"/>
        <w:right w:val="none" w:sz="0" w:space="0" w:color="auto"/>
      </w:divBdr>
    </w:div>
    <w:div w:id="1087536561">
      <w:bodyDiv w:val="1"/>
      <w:marLeft w:val="0"/>
      <w:marRight w:val="0"/>
      <w:marTop w:val="0"/>
      <w:marBottom w:val="0"/>
      <w:divBdr>
        <w:top w:val="none" w:sz="0" w:space="0" w:color="auto"/>
        <w:left w:val="none" w:sz="0" w:space="0" w:color="auto"/>
        <w:bottom w:val="none" w:sz="0" w:space="0" w:color="auto"/>
        <w:right w:val="none" w:sz="0" w:space="0" w:color="auto"/>
      </w:divBdr>
    </w:div>
    <w:div w:id="1087843689">
      <w:bodyDiv w:val="1"/>
      <w:marLeft w:val="0"/>
      <w:marRight w:val="0"/>
      <w:marTop w:val="0"/>
      <w:marBottom w:val="0"/>
      <w:divBdr>
        <w:top w:val="none" w:sz="0" w:space="0" w:color="auto"/>
        <w:left w:val="none" w:sz="0" w:space="0" w:color="auto"/>
        <w:bottom w:val="none" w:sz="0" w:space="0" w:color="auto"/>
        <w:right w:val="none" w:sz="0" w:space="0" w:color="auto"/>
      </w:divBdr>
    </w:div>
    <w:div w:id="1088306992">
      <w:bodyDiv w:val="1"/>
      <w:marLeft w:val="0"/>
      <w:marRight w:val="0"/>
      <w:marTop w:val="0"/>
      <w:marBottom w:val="0"/>
      <w:divBdr>
        <w:top w:val="none" w:sz="0" w:space="0" w:color="auto"/>
        <w:left w:val="none" w:sz="0" w:space="0" w:color="auto"/>
        <w:bottom w:val="none" w:sz="0" w:space="0" w:color="auto"/>
        <w:right w:val="none" w:sz="0" w:space="0" w:color="auto"/>
      </w:divBdr>
    </w:div>
    <w:div w:id="1088384976">
      <w:bodyDiv w:val="1"/>
      <w:marLeft w:val="0"/>
      <w:marRight w:val="0"/>
      <w:marTop w:val="0"/>
      <w:marBottom w:val="0"/>
      <w:divBdr>
        <w:top w:val="none" w:sz="0" w:space="0" w:color="auto"/>
        <w:left w:val="none" w:sz="0" w:space="0" w:color="auto"/>
        <w:bottom w:val="none" w:sz="0" w:space="0" w:color="auto"/>
        <w:right w:val="none" w:sz="0" w:space="0" w:color="auto"/>
      </w:divBdr>
    </w:div>
    <w:div w:id="1088772596">
      <w:bodyDiv w:val="1"/>
      <w:marLeft w:val="0"/>
      <w:marRight w:val="0"/>
      <w:marTop w:val="0"/>
      <w:marBottom w:val="0"/>
      <w:divBdr>
        <w:top w:val="none" w:sz="0" w:space="0" w:color="auto"/>
        <w:left w:val="none" w:sz="0" w:space="0" w:color="auto"/>
        <w:bottom w:val="none" w:sz="0" w:space="0" w:color="auto"/>
        <w:right w:val="none" w:sz="0" w:space="0" w:color="auto"/>
      </w:divBdr>
    </w:div>
    <w:div w:id="1089040931">
      <w:bodyDiv w:val="1"/>
      <w:marLeft w:val="0"/>
      <w:marRight w:val="0"/>
      <w:marTop w:val="0"/>
      <w:marBottom w:val="0"/>
      <w:divBdr>
        <w:top w:val="none" w:sz="0" w:space="0" w:color="auto"/>
        <w:left w:val="none" w:sz="0" w:space="0" w:color="auto"/>
        <w:bottom w:val="none" w:sz="0" w:space="0" w:color="auto"/>
        <w:right w:val="none" w:sz="0" w:space="0" w:color="auto"/>
      </w:divBdr>
    </w:div>
    <w:div w:id="1089421717">
      <w:bodyDiv w:val="1"/>
      <w:marLeft w:val="0"/>
      <w:marRight w:val="0"/>
      <w:marTop w:val="0"/>
      <w:marBottom w:val="0"/>
      <w:divBdr>
        <w:top w:val="none" w:sz="0" w:space="0" w:color="auto"/>
        <w:left w:val="none" w:sz="0" w:space="0" w:color="auto"/>
        <w:bottom w:val="none" w:sz="0" w:space="0" w:color="auto"/>
        <w:right w:val="none" w:sz="0" w:space="0" w:color="auto"/>
      </w:divBdr>
    </w:div>
    <w:div w:id="1089891214">
      <w:bodyDiv w:val="1"/>
      <w:marLeft w:val="0"/>
      <w:marRight w:val="0"/>
      <w:marTop w:val="0"/>
      <w:marBottom w:val="0"/>
      <w:divBdr>
        <w:top w:val="none" w:sz="0" w:space="0" w:color="auto"/>
        <w:left w:val="none" w:sz="0" w:space="0" w:color="auto"/>
        <w:bottom w:val="none" w:sz="0" w:space="0" w:color="auto"/>
        <w:right w:val="none" w:sz="0" w:space="0" w:color="auto"/>
      </w:divBdr>
    </w:div>
    <w:div w:id="1089931743">
      <w:bodyDiv w:val="1"/>
      <w:marLeft w:val="0"/>
      <w:marRight w:val="0"/>
      <w:marTop w:val="0"/>
      <w:marBottom w:val="0"/>
      <w:divBdr>
        <w:top w:val="none" w:sz="0" w:space="0" w:color="auto"/>
        <w:left w:val="none" w:sz="0" w:space="0" w:color="auto"/>
        <w:bottom w:val="none" w:sz="0" w:space="0" w:color="auto"/>
        <w:right w:val="none" w:sz="0" w:space="0" w:color="auto"/>
      </w:divBdr>
    </w:div>
    <w:div w:id="1090471633">
      <w:bodyDiv w:val="1"/>
      <w:marLeft w:val="0"/>
      <w:marRight w:val="0"/>
      <w:marTop w:val="0"/>
      <w:marBottom w:val="0"/>
      <w:divBdr>
        <w:top w:val="none" w:sz="0" w:space="0" w:color="auto"/>
        <w:left w:val="none" w:sz="0" w:space="0" w:color="auto"/>
        <w:bottom w:val="none" w:sz="0" w:space="0" w:color="auto"/>
        <w:right w:val="none" w:sz="0" w:space="0" w:color="auto"/>
      </w:divBdr>
    </w:div>
    <w:div w:id="1090540007">
      <w:bodyDiv w:val="1"/>
      <w:marLeft w:val="0"/>
      <w:marRight w:val="0"/>
      <w:marTop w:val="0"/>
      <w:marBottom w:val="0"/>
      <w:divBdr>
        <w:top w:val="none" w:sz="0" w:space="0" w:color="auto"/>
        <w:left w:val="none" w:sz="0" w:space="0" w:color="auto"/>
        <w:bottom w:val="none" w:sz="0" w:space="0" w:color="auto"/>
        <w:right w:val="none" w:sz="0" w:space="0" w:color="auto"/>
      </w:divBdr>
    </w:div>
    <w:div w:id="1090585032">
      <w:bodyDiv w:val="1"/>
      <w:marLeft w:val="0"/>
      <w:marRight w:val="0"/>
      <w:marTop w:val="0"/>
      <w:marBottom w:val="0"/>
      <w:divBdr>
        <w:top w:val="none" w:sz="0" w:space="0" w:color="auto"/>
        <w:left w:val="none" w:sz="0" w:space="0" w:color="auto"/>
        <w:bottom w:val="none" w:sz="0" w:space="0" w:color="auto"/>
        <w:right w:val="none" w:sz="0" w:space="0" w:color="auto"/>
      </w:divBdr>
    </w:div>
    <w:div w:id="1090661749">
      <w:bodyDiv w:val="1"/>
      <w:marLeft w:val="0"/>
      <w:marRight w:val="0"/>
      <w:marTop w:val="0"/>
      <w:marBottom w:val="0"/>
      <w:divBdr>
        <w:top w:val="none" w:sz="0" w:space="0" w:color="auto"/>
        <w:left w:val="none" w:sz="0" w:space="0" w:color="auto"/>
        <w:bottom w:val="none" w:sz="0" w:space="0" w:color="auto"/>
        <w:right w:val="none" w:sz="0" w:space="0" w:color="auto"/>
      </w:divBdr>
    </w:div>
    <w:div w:id="1090663282">
      <w:bodyDiv w:val="1"/>
      <w:marLeft w:val="0"/>
      <w:marRight w:val="0"/>
      <w:marTop w:val="0"/>
      <w:marBottom w:val="0"/>
      <w:divBdr>
        <w:top w:val="none" w:sz="0" w:space="0" w:color="auto"/>
        <w:left w:val="none" w:sz="0" w:space="0" w:color="auto"/>
        <w:bottom w:val="none" w:sz="0" w:space="0" w:color="auto"/>
        <w:right w:val="none" w:sz="0" w:space="0" w:color="auto"/>
      </w:divBdr>
    </w:div>
    <w:div w:id="1090783281">
      <w:bodyDiv w:val="1"/>
      <w:marLeft w:val="0"/>
      <w:marRight w:val="0"/>
      <w:marTop w:val="0"/>
      <w:marBottom w:val="0"/>
      <w:divBdr>
        <w:top w:val="none" w:sz="0" w:space="0" w:color="auto"/>
        <w:left w:val="none" w:sz="0" w:space="0" w:color="auto"/>
        <w:bottom w:val="none" w:sz="0" w:space="0" w:color="auto"/>
        <w:right w:val="none" w:sz="0" w:space="0" w:color="auto"/>
      </w:divBdr>
    </w:div>
    <w:div w:id="1090850217">
      <w:bodyDiv w:val="1"/>
      <w:marLeft w:val="0"/>
      <w:marRight w:val="0"/>
      <w:marTop w:val="0"/>
      <w:marBottom w:val="0"/>
      <w:divBdr>
        <w:top w:val="none" w:sz="0" w:space="0" w:color="auto"/>
        <w:left w:val="none" w:sz="0" w:space="0" w:color="auto"/>
        <w:bottom w:val="none" w:sz="0" w:space="0" w:color="auto"/>
        <w:right w:val="none" w:sz="0" w:space="0" w:color="auto"/>
      </w:divBdr>
    </w:div>
    <w:div w:id="1090858508">
      <w:bodyDiv w:val="1"/>
      <w:marLeft w:val="0"/>
      <w:marRight w:val="0"/>
      <w:marTop w:val="0"/>
      <w:marBottom w:val="0"/>
      <w:divBdr>
        <w:top w:val="none" w:sz="0" w:space="0" w:color="auto"/>
        <w:left w:val="none" w:sz="0" w:space="0" w:color="auto"/>
        <w:bottom w:val="none" w:sz="0" w:space="0" w:color="auto"/>
        <w:right w:val="none" w:sz="0" w:space="0" w:color="auto"/>
      </w:divBdr>
    </w:div>
    <w:div w:id="1090934582">
      <w:bodyDiv w:val="1"/>
      <w:marLeft w:val="0"/>
      <w:marRight w:val="0"/>
      <w:marTop w:val="0"/>
      <w:marBottom w:val="0"/>
      <w:divBdr>
        <w:top w:val="none" w:sz="0" w:space="0" w:color="auto"/>
        <w:left w:val="none" w:sz="0" w:space="0" w:color="auto"/>
        <w:bottom w:val="none" w:sz="0" w:space="0" w:color="auto"/>
        <w:right w:val="none" w:sz="0" w:space="0" w:color="auto"/>
      </w:divBdr>
    </w:div>
    <w:div w:id="1091311935">
      <w:bodyDiv w:val="1"/>
      <w:marLeft w:val="0"/>
      <w:marRight w:val="0"/>
      <w:marTop w:val="0"/>
      <w:marBottom w:val="0"/>
      <w:divBdr>
        <w:top w:val="none" w:sz="0" w:space="0" w:color="auto"/>
        <w:left w:val="none" w:sz="0" w:space="0" w:color="auto"/>
        <w:bottom w:val="none" w:sz="0" w:space="0" w:color="auto"/>
        <w:right w:val="none" w:sz="0" w:space="0" w:color="auto"/>
      </w:divBdr>
    </w:div>
    <w:div w:id="1091463708">
      <w:bodyDiv w:val="1"/>
      <w:marLeft w:val="0"/>
      <w:marRight w:val="0"/>
      <w:marTop w:val="0"/>
      <w:marBottom w:val="0"/>
      <w:divBdr>
        <w:top w:val="none" w:sz="0" w:space="0" w:color="auto"/>
        <w:left w:val="none" w:sz="0" w:space="0" w:color="auto"/>
        <w:bottom w:val="none" w:sz="0" w:space="0" w:color="auto"/>
        <w:right w:val="none" w:sz="0" w:space="0" w:color="auto"/>
      </w:divBdr>
    </w:div>
    <w:div w:id="1091585717">
      <w:bodyDiv w:val="1"/>
      <w:marLeft w:val="0"/>
      <w:marRight w:val="0"/>
      <w:marTop w:val="0"/>
      <w:marBottom w:val="0"/>
      <w:divBdr>
        <w:top w:val="none" w:sz="0" w:space="0" w:color="auto"/>
        <w:left w:val="none" w:sz="0" w:space="0" w:color="auto"/>
        <w:bottom w:val="none" w:sz="0" w:space="0" w:color="auto"/>
        <w:right w:val="none" w:sz="0" w:space="0" w:color="auto"/>
      </w:divBdr>
    </w:div>
    <w:div w:id="1091897940">
      <w:bodyDiv w:val="1"/>
      <w:marLeft w:val="0"/>
      <w:marRight w:val="0"/>
      <w:marTop w:val="0"/>
      <w:marBottom w:val="0"/>
      <w:divBdr>
        <w:top w:val="none" w:sz="0" w:space="0" w:color="auto"/>
        <w:left w:val="none" w:sz="0" w:space="0" w:color="auto"/>
        <w:bottom w:val="none" w:sz="0" w:space="0" w:color="auto"/>
        <w:right w:val="none" w:sz="0" w:space="0" w:color="auto"/>
      </w:divBdr>
    </w:div>
    <w:div w:id="1091967135">
      <w:bodyDiv w:val="1"/>
      <w:marLeft w:val="0"/>
      <w:marRight w:val="0"/>
      <w:marTop w:val="0"/>
      <w:marBottom w:val="0"/>
      <w:divBdr>
        <w:top w:val="none" w:sz="0" w:space="0" w:color="auto"/>
        <w:left w:val="none" w:sz="0" w:space="0" w:color="auto"/>
        <w:bottom w:val="none" w:sz="0" w:space="0" w:color="auto"/>
        <w:right w:val="none" w:sz="0" w:space="0" w:color="auto"/>
      </w:divBdr>
    </w:div>
    <w:div w:id="1092123070">
      <w:bodyDiv w:val="1"/>
      <w:marLeft w:val="0"/>
      <w:marRight w:val="0"/>
      <w:marTop w:val="0"/>
      <w:marBottom w:val="0"/>
      <w:divBdr>
        <w:top w:val="none" w:sz="0" w:space="0" w:color="auto"/>
        <w:left w:val="none" w:sz="0" w:space="0" w:color="auto"/>
        <w:bottom w:val="none" w:sz="0" w:space="0" w:color="auto"/>
        <w:right w:val="none" w:sz="0" w:space="0" w:color="auto"/>
      </w:divBdr>
    </w:div>
    <w:div w:id="1092509501">
      <w:bodyDiv w:val="1"/>
      <w:marLeft w:val="0"/>
      <w:marRight w:val="0"/>
      <w:marTop w:val="0"/>
      <w:marBottom w:val="0"/>
      <w:divBdr>
        <w:top w:val="none" w:sz="0" w:space="0" w:color="auto"/>
        <w:left w:val="none" w:sz="0" w:space="0" w:color="auto"/>
        <w:bottom w:val="none" w:sz="0" w:space="0" w:color="auto"/>
        <w:right w:val="none" w:sz="0" w:space="0" w:color="auto"/>
      </w:divBdr>
    </w:div>
    <w:div w:id="1092552994">
      <w:bodyDiv w:val="1"/>
      <w:marLeft w:val="0"/>
      <w:marRight w:val="0"/>
      <w:marTop w:val="0"/>
      <w:marBottom w:val="0"/>
      <w:divBdr>
        <w:top w:val="none" w:sz="0" w:space="0" w:color="auto"/>
        <w:left w:val="none" w:sz="0" w:space="0" w:color="auto"/>
        <w:bottom w:val="none" w:sz="0" w:space="0" w:color="auto"/>
        <w:right w:val="none" w:sz="0" w:space="0" w:color="auto"/>
      </w:divBdr>
    </w:div>
    <w:div w:id="1092629030">
      <w:bodyDiv w:val="1"/>
      <w:marLeft w:val="0"/>
      <w:marRight w:val="0"/>
      <w:marTop w:val="0"/>
      <w:marBottom w:val="0"/>
      <w:divBdr>
        <w:top w:val="none" w:sz="0" w:space="0" w:color="auto"/>
        <w:left w:val="none" w:sz="0" w:space="0" w:color="auto"/>
        <w:bottom w:val="none" w:sz="0" w:space="0" w:color="auto"/>
        <w:right w:val="none" w:sz="0" w:space="0" w:color="auto"/>
      </w:divBdr>
    </w:div>
    <w:div w:id="1092631337">
      <w:bodyDiv w:val="1"/>
      <w:marLeft w:val="0"/>
      <w:marRight w:val="0"/>
      <w:marTop w:val="0"/>
      <w:marBottom w:val="0"/>
      <w:divBdr>
        <w:top w:val="none" w:sz="0" w:space="0" w:color="auto"/>
        <w:left w:val="none" w:sz="0" w:space="0" w:color="auto"/>
        <w:bottom w:val="none" w:sz="0" w:space="0" w:color="auto"/>
        <w:right w:val="none" w:sz="0" w:space="0" w:color="auto"/>
      </w:divBdr>
    </w:div>
    <w:div w:id="1093016656">
      <w:bodyDiv w:val="1"/>
      <w:marLeft w:val="0"/>
      <w:marRight w:val="0"/>
      <w:marTop w:val="0"/>
      <w:marBottom w:val="0"/>
      <w:divBdr>
        <w:top w:val="none" w:sz="0" w:space="0" w:color="auto"/>
        <w:left w:val="none" w:sz="0" w:space="0" w:color="auto"/>
        <w:bottom w:val="none" w:sz="0" w:space="0" w:color="auto"/>
        <w:right w:val="none" w:sz="0" w:space="0" w:color="auto"/>
      </w:divBdr>
    </w:div>
    <w:div w:id="1093041728">
      <w:bodyDiv w:val="1"/>
      <w:marLeft w:val="0"/>
      <w:marRight w:val="0"/>
      <w:marTop w:val="0"/>
      <w:marBottom w:val="0"/>
      <w:divBdr>
        <w:top w:val="none" w:sz="0" w:space="0" w:color="auto"/>
        <w:left w:val="none" w:sz="0" w:space="0" w:color="auto"/>
        <w:bottom w:val="none" w:sz="0" w:space="0" w:color="auto"/>
        <w:right w:val="none" w:sz="0" w:space="0" w:color="auto"/>
      </w:divBdr>
    </w:div>
    <w:div w:id="1093163215">
      <w:bodyDiv w:val="1"/>
      <w:marLeft w:val="0"/>
      <w:marRight w:val="0"/>
      <w:marTop w:val="0"/>
      <w:marBottom w:val="0"/>
      <w:divBdr>
        <w:top w:val="none" w:sz="0" w:space="0" w:color="auto"/>
        <w:left w:val="none" w:sz="0" w:space="0" w:color="auto"/>
        <w:bottom w:val="none" w:sz="0" w:space="0" w:color="auto"/>
        <w:right w:val="none" w:sz="0" w:space="0" w:color="auto"/>
      </w:divBdr>
    </w:div>
    <w:div w:id="1093208900">
      <w:bodyDiv w:val="1"/>
      <w:marLeft w:val="0"/>
      <w:marRight w:val="0"/>
      <w:marTop w:val="0"/>
      <w:marBottom w:val="0"/>
      <w:divBdr>
        <w:top w:val="none" w:sz="0" w:space="0" w:color="auto"/>
        <w:left w:val="none" w:sz="0" w:space="0" w:color="auto"/>
        <w:bottom w:val="none" w:sz="0" w:space="0" w:color="auto"/>
        <w:right w:val="none" w:sz="0" w:space="0" w:color="auto"/>
      </w:divBdr>
    </w:div>
    <w:div w:id="1093209741">
      <w:bodyDiv w:val="1"/>
      <w:marLeft w:val="0"/>
      <w:marRight w:val="0"/>
      <w:marTop w:val="0"/>
      <w:marBottom w:val="0"/>
      <w:divBdr>
        <w:top w:val="none" w:sz="0" w:space="0" w:color="auto"/>
        <w:left w:val="none" w:sz="0" w:space="0" w:color="auto"/>
        <w:bottom w:val="none" w:sz="0" w:space="0" w:color="auto"/>
        <w:right w:val="none" w:sz="0" w:space="0" w:color="auto"/>
      </w:divBdr>
    </w:div>
    <w:div w:id="1093428377">
      <w:bodyDiv w:val="1"/>
      <w:marLeft w:val="0"/>
      <w:marRight w:val="0"/>
      <w:marTop w:val="0"/>
      <w:marBottom w:val="0"/>
      <w:divBdr>
        <w:top w:val="none" w:sz="0" w:space="0" w:color="auto"/>
        <w:left w:val="none" w:sz="0" w:space="0" w:color="auto"/>
        <w:bottom w:val="none" w:sz="0" w:space="0" w:color="auto"/>
        <w:right w:val="none" w:sz="0" w:space="0" w:color="auto"/>
      </w:divBdr>
    </w:div>
    <w:div w:id="1094205875">
      <w:bodyDiv w:val="1"/>
      <w:marLeft w:val="0"/>
      <w:marRight w:val="0"/>
      <w:marTop w:val="0"/>
      <w:marBottom w:val="0"/>
      <w:divBdr>
        <w:top w:val="none" w:sz="0" w:space="0" w:color="auto"/>
        <w:left w:val="none" w:sz="0" w:space="0" w:color="auto"/>
        <w:bottom w:val="none" w:sz="0" w:space="0" w:color="auto"/>
        <w:right w:val="none" w:sz="0" w:space="0" w:color="auto"/>
      </w:divBdr>
    </w:div>
    <w:div w:id="1094209448">
      <w:bodyDiv w:val="1"/>
      <w:marLeft w:val="0"/>
      <w:marRight w:val="0"/>
      <w:marTop w:val="0"/>
      <w:marBottom w:val="0"/>
      <w:divBdr>
        <w:top w:val="none" w:sz="0" w:space="0" w:color="auto"/>
        <w:left w:val="none" w:sz="0" w:space="0" w:color="auto"/>
        <w:bottom w:val="none" w:sz="0" w:space="0" w:color="auto"/>
        <w:right w:val="none" w:sz="0" w:space="0" w:color="auto"/>
      </w:divBdr>
    </w:div>
    <w:div w:id="1094321804">
      <w:bodyDiv w:val="1"/>
      <w:marLeft w:val="0"/>
      <w:marRight w:val="0"/>
      <w:marTop w:val="0"/>
      <w:marBottom w:val="0"/>
      <w:divBdr>
        <w:top w:val="none" w:sz="0" w:space="0" w:color="auto"/>
        <w:left w:val="none" w:sz="0" w:space="0" w:color="auto"/>
        <w:bottom w:val="none" w:sz="0" w:space="0" w:color="auto"/>
        <w:right w:val="none" w:sz="0" w:space="0" w:color="auto"/>
      </w:divBdr>
    </w:div>
    <w:div w:id="1094473901">
      <w:bodyDiv w:val="1"/>
      <w:marLeft w:val="0"/>
      <w:marRight w:val="0"/>
      <w:marTop w:val="0"/>
      <w:marBottom w:val="0"/>
      <w:divBdr>
        <w:top w:val="none" w:sz="0" w:space="0" w:color="auto"/>
        <w:left w:val="none" w:sz="0" w:space="0" w:color="auto"/>
        <w:bottom w:val="none" w:sz="0" w:space="0" w:color="auto"/>
        <w:right w:val="none" w:sz="0" w:space="0" w:color="auto"/>
      </w:divBdr>
    </w:div>
    <w:div w:id="1094672856">
      <w:bodyDiv w:val="1"/>
      <w:marLeft w:val="0"/>
      <w:marRight w:val="0"/>
      <w:marTop w:val="0"/>
      <w:marBottom w:val="0"/>
      <w:divBdr>
        <w:top w:val="none" w:sz="0" w:space="0" w:color="auto"/>
        <w:left w:val="none" w:sz="0" w:space="0" w:color="auto"/>
        <w:bottom w:val="none" w:sz="0" w:space="0" w:color="auto"/>
        <w:right w:val="none" w:sz="0" w:space="0" w:color="auto"/>
      </w:divBdr>
    </w:div>
    <w:div w:id="1095248285">
      <w:bodyDiv w:val="1"/>
      <w:marLeft w:val="0"/>
      <w:marRight w:val="0"/>
      <w:marTop w:val="0"/>
      <w:marBottom w:val="0"/>
      <w:divBdr>
        <w:top w:val="none" w:sz="0" w:space="0" w:color="auto"/>
        <w:left w:val="none" w:sz="0" w:space="0" w:color="auto"/>
        <w:bottom w:val="none" w:sz="0" w:space="0" w:color="auto"/>
        <w:right w:val="none" w:sz="0" w:space="0" w:color="auto"/>
      </w:divBdr>
    </w:div>
    <w:div w:id="1095322624">
      <w:bodyDiv w:val="1"/>
      <w:marLeft w:val="0"/>
      <w:marRight w:val="0"/>
      <w:marTop w:val="0"/>
      <w:marBottom w:val="0"/>
      <w:divBdr>
        <w:top w:val="none" w:sz="0" w:space="0" w:color="auto"/>
        <w:left w:val="none" w:sz="0" w:space="0" w:color="auto"/>
        <w:bottom w:val="none" w:sz="0" w:space="0" w:color="auto"/>
        <w:right w:val="none" w:sz="0" w:space="0" w:color="auto"/>
      </w:divBdr>
    </w:div>
    <w:div w:id="1095516095">
      <w:bodyDiv w:val="1"/>
      <w:marLeft w:val="0"/>
      <w:marRight w:val="0"/>
      <w:marTop w:val="0"/>
      <w:marBottom w:val="0"/>
      <w:divBdr>
        <w:top w:val="none" w:sz="0" w:space="0" w:color="auto"/>
        <w:left w:val="none" w:sz="0" w:space="0" w:color="auto"/>
        <w:bottom w:val="none" w:sz="0" w:space="0" w:color="auto"/>
        <w:right w:val="none" w:sz="0" w:space="0" w:color="auto"/>
      </w:divBdr>
    </w:div>
    <w:div w:id="1095521216">
      <w:bodyDiv w:val="1"/>
      <w:marLeft w:val="0"/>
      <w:marRight w:val="0"/>
      <w:marTop w:val="0"/>
      <w:marBottom w:val="0"/>
      <w:divBdr>
        <w:top w:val="none" w:sz="0" w:space="0" w:color="auto"/>
        <w:left w:val="none" w:sz="0" w:space="0" w:color="auto"/>
        <w:bottom w:val="none" w:sz="0" w:space="0" w:color="auto"/>
        <w:right w:val="none" w:sz="0" w:space="0" w:color="auto"/>
      </w:divBdr>
    </w:div>
    <w:div w:id="1095592764">
      <w:bodyDiv w:val="1"/>
      <w:marLeft w:val="0"/>
      <w:marRight w:val="0"/>
      <w:marTop w:val="0"/>
      <w:marBottom w:val="0"/>
      <w:divBdr>
        <w:top w:val="none" w:sz="0" w:space="0" w:color="auto"/>
        <w:left w:val="none" w:sz="0" w:space="0" w:color="auto"/>
        <w:bottom w:val="none" w:sz="0" w:space="0" w:color="auto"/>
        <w:right w:val="none" w:sz="0" w:space="0" w:color="auto"/>
      </w:divBdr>
    </w:div>
    <w:div w:id="1095781133">
      <w:bodyDiv w:val="1"/>
      <w:marLeft w:val="0"/>
      <w:marRight w:val="0"/>
      <w:marTop w:val="0"/>
      <w:marBottom w:val="0"/>
      <w:divBdr>
        <w:top w:val="none" w:sz="0" w:space="0" w:color="auto"/>
        <w:left w:val="none" w:sz="0" w:space="0" w:color="auto"/>
        <w:bottom w:val="none" w:sz="0" w:space="0" w:color="auto"/>
        <w:right w:val="none" w:sz="0" w:space="0" w:color="auto"/>
      </w:divBdr>
    </w:div>
    <w:div w:id="1096171050">
      <w:bodyDiv w:val="1"/>
      <w:marLeft w:val="0"/>
      <w:marRight w:val="0"/>
      <w:marTop w:val="0"/>
      <w:marBottom w:val="0"/>
      <w:divBdr>
        <w:top w:val="none" w:sz="0" w:space="0" w:color="auto"/>
        <w:left w:val="none" w:sz="0" w:space="0" w:color="auto"/>
        <w:bottom w:val="none" w:sz="0" w:space="0" w:color="auto"/>
        <w:right w:val="none" w:sz="0" w:space="0" w:color="auto"/>
      </w:divBdr>
    </w:div>
    <w:div w:id="1096244986">
      <w:bodyDiv w:val="1"/>
      <w:marLeft w:val="0"/>
      <w:marRight w:val="0"/>
      <w:marTop w:val="0"/>
      <w:marBottom w:val="0"/>
      <w:divBdr>
        <w:top w:val="none" w:sz="0" w:space="0" w:color="auto"/>
        <w:left w:val="none" w:sz="0" w:space="0" w:color="auto"/>
        <w:bottom w:val="none" w:sz="0" w:space="0" w:color="auto"/>
        <w:right w:val="none" w:sz="0" w:space="0" w:color="auto"/>
      </w:divBdr>
    </w:div>
    <w:div w:id="1096557839">
      <w:bodyDiv w:val="1"/>
      <w:marLeft w:val="0"/>
      <w:marRight w:val="0"/>
      <w:marTop w:val="0"/>
      <w:marBottom w:val="0"/>
      <w:divBdr>
        <w:top w:val="none" w:sz="0" w:space="0" w:color="auto"/>
        <w:left w:val="none" w:sz="0" w:space="0" w:color="auto"/>
        <w:bottom w:val="none" w:sz="0" w:space="0" w:color="auto"/>
        <w:right w:val="none" w:sz="0" w:space="0" w:color="auto"/>
      </w:divBdr>
    </w:div>
    <w:div w:id="1096753105">
      <w:bodyDiv w:val="1"/>
      <w:marLeft w:val="0"/>
      <w:marRight w:val="0"/>
      <w:marTop w:val="0"/>
      <w:marBottom w:val="0"/>
      <w:divBdr>
        <w:top w:val="none" w:sz="0" w:space="0" w:color="auto"/>
        <w:left w:val="none" w:sz="0" w:space="0" w:color="auto"/>
        <w:bottom w:val="none" w:sz="0" w:space="0" w:color="auto"/>
        <w:right w:val="none" w:sz="0" w:space="0" w:color="auto"/>
      </w:divBdr>
    </w:div>
    <w:div w:id="1096899882">
      <w:bodyDiv w:val="1"/>
      <w:marLeft w:val="0"/>
      <w:marRight w:val="0"/>
      <w:marTop w:val="0"/>
      <w:marBottom w:val="0"/>
      <w:divBdr>
        <w:top w:val="none" w:sz="0" w:space="0" w:color="auto"/>
        <w:left w:val="none" w:sz="0" w:space="0" w:color="auto"/>
        <w:bottom w:val="none" w:sz="0" w:space="0" w:color="auto"/>
        <w:right w:val="none" w:sz="0" w:space="0" w:color="auto"/>
      </w:divBdr>
    </w:div>
    <w:div w:id="1096945738">
      <w:bodyDiv w:val="1"/>
      <w:marLeft w:val="0"/>
      <w:marRight w:val="0"/>
      <w:marTop w:val="0"/>
      <w:marBottom w:val="0"/>
      <w:divBdr>
        <w:top w:val="none" w:sz="0" w:space="0" w:color="auto"/>
        <w:left w:val="none" w:sz="0" w:space="0" w:color="auto"/>
        <w:bottom w:val="none" w:sz="0" w:space="0" w:color="auto"/>
        <w:right w:val="none" w:sz="0" w:space="0" w:color="auto"/>
      </w:divBdr>
    </w:div>
    <w:div w:id="1097016812">
      <w:bodyDiv w:val="1"/>
      <w:marLeft w:val="0"/>
      <w:marRight w:val="0"/>
      <w:marTop w:val="0"/>
      <w:marBottom w:val="0"/>
      <w:divBdr>
        <w:top w:val="none" w:sz="0" w:space="0" w:color="auto"/>
        <w:left w:val="none" w:sz="0" w:space="0" w:color="auto"/>
        <w:bottom w:val="none" w:sz="0" w:space="0" w:color="auto"/>
        <w:right w:val="none" w:sz="0" w:space="0" w:color="auto"/>
      </w:divBdr>
    </w:div>
    <w:div w:id="1097099579">
      <w:bodyDiv w:val="1"/>
      <w:marLeft w:val="0"/>
      <w:marRight w:val="0"/>
      <w:marTop w:val="0"/>
      <w:marBottom w:val="0"/>
      <w:divBdr>
        <w:top w:val="none" w:sz="0" w:space="0" w:color="auto"/>
        <w:left w:val="none" w:sz="0" w:space="0" w:color="auto"/>
        <w:bottom w:val="none" w:sz="0" w:space="0" w:color="auto"/>
        <w:right w:val="none" w:sz="0" w:space="0" w:color="auto"/>
      </w:divBdr>
    </w:div>
    <w:div w:id="1097629441">
      <w:bodyDiv w:val="1"/>
      <w:marLeft w:val="0"/>
      <w:marRight w:val="0"/>
      <w:marTop w:val="0"/>
      <w:marBottom w:val="0"/>
      <w:divBdr>
        <w:top w:val="none" w:sz="0" w:space="0" w:color="auto"/>
        <w:left w:val="none" w:sz="0" w:space="0" w:color="auto"/>
        <w:bottom w:val="none" w:sz="0" w:space="0" w:color="auto"/>
        <w:right w:val="none" w:sz="0" w:space="0" w:color="auto"/>
      </w:divBdr>
    </w:div>
    <w:div w:id="1097948442">
      <w:bodyDiv w:val="1"/>
      <w:marLeft w:val="0"/>
      <w:marRight w:val="0"/>
      <w:marTop w:val="0"/>
      <w:marBottom w:val="0"/>
      <w:divBdr>
        <w:top w:val="none" w:sz="0" w:space="0" w:color="auto"/>
        <w:left w:val="none" w:sz="0" w:space="0" w:color="auto"/>
        <w:bottom w:val="none" w:sz="0" w:space="0" w:color="auto"/>
        <w:right w:val="none" w:sz="0" w:space="0" w:color="auto"/>
      </w:divBdr>
    </w:div>
    <w:div w:id="1098067291">
      <w:bodyDiv w:val="1"/>
      <w:marLeft w:val="0"/>
      <w:marRight w:val="0"/>
      <w:marTop w:val="0"/>
      <w:marBottom w:val="0"/>
      <w:divBdr>
        <w:top w:val="none" w:sz="0" w:space="0" w:color="auto"/>
        <w:left w:val="none" w:sz="0" w:space="0" w:color="auto"/>
        <w:bottom w:val="none" w:sz="0" w:space="0" w:color="auto"/>
        <w:right w:val="none" w:sz="0" w:space="0" w:color="auto"/>
      </w:divBdr>
    </w:div>
    <w:div w:id="1098135391">
      <w:bodyDiv w:val="1"/>
      <w:marLeft w:val="0"/>
      <w:marRight w:val="0"/>
      <w:marTop w:val="0"/>
      <w:marBottom w:val="0"/>
      <w:divBdr>
        <w:top w:val="none" w:sz="0" w:space="0" w:color="auto"/>
        <w:left w:val="none" w:sz="0" w:space="0" w:color="auto"/>
        <w:bottom w:val="none" w:sz="0" w:space="0" w:color="auto"/>
        <w:right w:val="none" w:sz="0" w:space="0" w:color="auto"/>
      </w:divBdr>
    </w:div>
    <w:div w:id="1098328945">
      <w:bodyDiv w:val="1"/>
      <w:marLeft w:val="0"/>
      <w:marRight w:val="0"/>
      <w:marTop w:val="0"/>
      <w:marBottom w:val="0"/>
      <w:divBdr>
        <w:top w:val="none" w:sz="0" w:space="0" w:color="auto"/>
        <w:left w:val="none" w:sz="0" w:space="0" w:color="auto"/>
        <w:bottom w:val="none" w:sz="0" w:space="0" w:color="auto"/>
        <w:right w:val="none" w:sz="0" w:space="0" w:color="auto"/>
      </w:divBdr>
    </w:div>
    <w:div w:id="1098401754">
      <w:bodyDiv w:val="1"/>
      <w:marLeft w:val="0"/>
      <w:marRight w:val="0"/>
      <w:marTop w:val="0"/>
      <w:marBottom w:val="0"/>
      <w:divBdr>
        <w:top w:val="none" w:sz="0" w:space="0" w:color="auto"/>
        <w:left w:val="none" w:sz="0" w:space="0" w:color="auto"/>
        <w:bottom w:val="none" w:sz="0" w:space="0" w:color="auto"/>
        <w:right w:val="none" w:sz="0" w:space="0" w:color="auto"/>
      </w:divBdr>
    </w:div>
    <w:div w:id="1098479265">
      <w:bodyDiv w:val="1"/>
      <w:marLeft w:val="0"/>
      <w:marRight w:val="0"/>
      <w:marTop w:val="0"/>
      <w:marBottom w:val="0"/>
      <w:divBdr>
        <w:top w:val="none" w:sz="0" w:space="0" w:color="auto"/>
        <w:left w:val="none" w:sz="0" w:space="0" w:color="auto"/>
        <w:bottom w:val="none" w:sz="0" w:space="0" w:color="auto"/>
        <w:right w:val="none" w:sz="0" w:space="0" w:color="auto"/>
      </w:divBdr>
    </w:div>
    <w:div w:id="1098522507">
      <w:bodyDiv w:val="1"/>
      <w:marLeft w:val="0"/>
      <w:marRight w:val="0"/>
      <w:marTop w:val="0"/>
      <w:marBottom w:val="0"/>
      <w:divBdr>
        <w:top w:val="none" w:sz="0" w:space="0" w:color="auto"/>
        <w:left w:val="none" w:sz="0" w:space="0" w:color="auto"/>
        <w:bottom w:val="none" w:sz="0" w:space="0" w:color="auto"/>
        <w:right w:val="none" w:sz="0" w:space="0" w:color="auto"/>
      </w:divBdr>
    </w:div>
    <w:div w:id="1098599804">
      <w:bodyDiv w:val="1"/>
      <w:marLeft w:val="0"/>
      <w:marRight w:val="0"/>
      <w:marTop w:val="0"/>
      <w:marBottom w:val="0"/>
      <w:divBdr>
        <w:top w:val="none" w:sz="0" w:space="0" w:color="auto"/>
        <w:left w:val="none" w:sz="0" w:space="0" w:color="auto"/>
        <w:bottom w:val="none" w:sz="0" w:space="0" w:color="auto"/>
        <w:right w:val="none" w:sz="0" w:space="0" w:color="auto"/>
      </w:divBdr>
    </w:div>
    <w:div w:id="1098672007">
      <w:bodyDiv w:val="1"/>
      <w:marLeft w:val="0"/>
      <w:marRight w:val="0"/>
      <w:marTop w:val="0"/>
      <w:marBottom w:val="0"/>
      <w:divBdr>
        <w:top w:val="none" w:sz="0" w:space="0" w:color="auto"/>
        <w:left w:val="none" w:sz="0" w:space="0" w:color="auto"/>
        <w:bottom w:val="none" w:sz="0" w:space="0" w:color="auto"/>
        <w:right w:val="none" w:sz="0" w:space="0" w:color="auto"/>
      </w:divBdr>
    </w:div>
    <w:div w:id="1098677399">
      <w:bodyDiv w:val="1"/>
      <w:marLeft w:val="0"/>
      <w:marRight w:val="0"/>
      <w:marTop w:val="0"/>
      <w:marBottom w:val="0"/>
      <w:divBdr>
        <w:top w:val="none" w:sz="0" w:space="0" w:color="auto"/>
        <w:left w:val="none" w:sz="0" w:space="0" w:color="auto"/>
        <w:bottom w:val="none" w:sz="0" w:space="0" w:color="auto"/>
        <w:right w:val="none" w:sz="0" w:space="0" w:color="auto"/>
      </w:divBdr>
    </w:div>
    <w:div w:id="1099177656">
      <w:bodyDiv w:val="1"/>
      <w:marLeft w:val="0"/>
      <w:marRight w:val="0"/>
      <w:marTop w:val="0"/>
      <w:marBottom w:val="0"/>
      <w:divBdr>
        <w:top w:val="none" w:sz="0" w:space="0" w:color="auto"/>
        <w:left w:val="none" w:sz="0" w:space="0" w:color="auto"/>
        <w:bottom w:val="none" w:sz="0" w:space="0" w:color="auto"/>
        <w:right w:val="none" w:sz="0" w:space="0" w:color="auto"/>
      </w:divBdr>
    </w:div>
    <w:div w:id="1099791114">
      <w:bodyDiv w:val="1"/>
      <w:marLeft w:val="0"/>
      <w:marRight w:val="0"/>
      <w:marTop w:val="0"/>
      <w:marBottom w:val="0"/>
      <w:divBdr>
        <w:top w:val="none" w:sz="0" w:space="0" w:color="auto"/>
        <w:left w:val="none" w:sz="0" w:space="0" w:color="auto"/>
        <w:bottom w:val="none" w:sz="0" w:space="0" w:color="auto"/>
        <w:right w:val="none" w:sz="0" w:space="0" w:color="auto"/>
      </w:divBdr>
    </w:div>
    <w:div w:id="1099839552">
      <w:bodyDiv w:val="1"/>
      <w:marLeft w:val="0"/>
      <w:marRight w:val="0"/>
      <w:marTop w:val="0"/>
      <w:marBottom w:val="0"/>
      <w:divBdr>
        <w:top w:val="none" w:sz="0" w:space="0" w:color="auto"/>
        <w:left w:val="none" w:sz="0" w:space="0" w:color="auto"/>
        <w:bottom w:val="none" w:sz="0" w:space="0" w:color="auto"/>
        <w:right w:val="none" w:sz="0" w:space="0" w:color="auto"/>
      </w:divBdr>
    </w:div>
    <w:div w:id="1099906397">
      <w:bodyDiv w:val="1"/>
      <w:marLeft w:val="0"/>
      <w:marRight w:val="0"/>
      <w:marTop w:val="0"/>
      <w:marBottom w:val="0"/>
      <w:divBdr>
        <w:top w:val="none" w:sz="0" w:space="0" w:color="auto"/>
        <w:left w:val="none" w:sz="0" w:space="0" w:color="auto"/>
        <w:bottom w:val="none" w:sz="0" w:space="0" w:color="auto"/>
        <w:right w:val="none" w:sz="0" w:space="0" w:color="auto"/>
      </w:divBdr>
    </w:div>
    <w:div w:id="1099988588">
      <w:bodyDiv w:val="1"/>
      <w:marLeft w:val="0"/>
      <w:marRight w:val="0"/>
      <w:marTop w:val="0"/>
      <w:marBottom w:val="0"/>
      <w:divBdr>
        <w:top w:val="none" w:sz="0" w:space="0" w:color="auto"/>
        <w:left w:val="none" w:sz="0" w:space="0" w:color="auto"/>
        <w:bottom w:val="none" w:sz="0" w:space="0" w:color="auto"/>
        <w:right w:val="none" w:sz="0" w:space="0" w:color="auto"/>
      </w:divBdr>
    </w:div>
    <w:div w:id="1100025892">
      <w:bodyDiv w:val="1"/>
      <w:marLeft w:val="0"/>
      <w:marRight w:val="0"/>
      <w:marTop w:val="0"/>
      <w:marBottom w:val="0"/>
      <w:divBdr>
        <w:top w:val="none" w:sz="0" w:space="0" w:color="auto"/>
        <w:left w:val="none" w:sz="0" w:space="0" w:color="auto"/>
        <w:bottom w:val="none" w:sz="0" w:space="0" w:color="auto"/>
        <w:right w:val="none" w:sz="0" w:space="0" w:color="auto"/>
      </w:divBdr>
    </w:div>
    <w:div w:id="1100026869">
      <w:bodyDiv w:val="1"/>
      <w:marLeft w:val="0"/>
      <w:marRight w:val="0"/>
      <w:marTop w:val="0"/>
      <w:marBottom w:val="0"/>
      <w:divBdr>
        <w:top w:val="none" w:sz="0" w:space="0" w:color="auto"/>
        <w:left w:val="none" w:sz="0" w:space="0" w:color="auto"/>
        <w:bottom w:val="none" w:sz="0" w:space="0" w:color="auto"/>
        <w:right w:val="none" w:sz="0" w:space="0" w:color="auto"/>
      </w:divBdr>
    </w:div>
    <w:div w:id="1100179812">
      <w:bodyDiv w:val="1"/>
      <w:marLeft w:val="0"/>
      <w:marRight w:val="0"/>
      <w:marTop w:val="0"/>
      <w:marBottom w:val="0"/>
      <w:divBdr>
        <w:top w:val="none" w:sz="0" w:space="0" w:color="auto"/>
        <w:left w:val="none" w:sz="0" w:space="0" w:color="auto"/>
        <w:bottom w:val="none" w:sz="0" w:space="0" w:color="auto"/>
        <w:right w:val="none" w:sz="0" w:space="0" w:color="auto"/>
      </w:divBdr>
    </w:div>
    <w:div w:id="1100368841">
      <w:bodyDiv w:val="1"/>
      <w:marLeft w:val="0"/>
      <w:marRight w:val="0"/>
      <w:marTop w:val="0"/>
      <w:marBottom w:val="0"/>
      <w:divBdr>
        <w:top w:val="none" w:sz="0" w:space="0" w:color="auto"/>
        <w:left w:val="none" w:sz="0" w:space="0" w:color="auto"/>
        <w:bottom w:val="none" w:sz="0" w:space="0" w:color="auto"/>
        <w:right w:val="none" w:sz="0" w:space="0" w:color="auto"/>
      </w:divBdr>
    </w:div>
    <w:div w:id="1100680303">
      <w:bodyDiv w:val="1"/>
      <w:marLeft w:val="0"/>
      <w:marRight w:val="0"/>
      <w:marTop w:val="0"/>
      <w:marBottom w:val="0"/>
      <w:divBdr>
        <w:top w:val="none" w:sz="0" w:space="0" w:color="auto"/>
        <w:left w:val="none" w:sz="0" w:space="0" w:color="auto"/>
        <w:bottom w:val="none" w:sz="0" w:space="0" w:color="auto"/>
        <w:right w:val="none" w:sz="0" w:space="0" w:color="auto"/>
      </w:divBdr>
    </w:div>
    <w:div w:id="1100831492">
      <w:bodyDiv w:val="1"/>
      <w:marLeft w:val="0"/>
      <w:marRight w:val="0"/>
      <w:marTop w:val="0"/>
      <w:marBottom w:val="0"/>
      <w:divBdr>
        <w:top w:val="none" w:sz="0" w:space="0" w:color="auto"/>
        <w:left w:val="none" w:sz="0" w:space="0" w:color="auto"/>
        <w:bottom w:val="none" w:sz="0" w:space="0" w:color="auto"/>
        <w:right w:val="none" w:sz="0" w:space="0" w:color="auto"/>
      </w:divBdr>
    </w:div>
    <w:div w:id="1100879930">
      <w:bodyDiv w:val="1"/>
      <w:marLeft w:val="0"/>
      <w:marRight w:val="0"/>
      <w:marTop w:val="0"/>
      <w:marBottom w:val="0"/>
      <w:divBdr>
        <w:top w:val="none" w:sz="0" w:space="0" w:color="auto"/>
        <w:left w:val="none" w:sz="0" w:space="0" w:color="auto"/>
        <w:bottom w:val="none" w:sz="0" w:space="0" w:color="auto"/>
        <w:right w:val="none" w:sz="0" w:space="0" w:color="auto"/>
      </w:divBdr>
    </w:div>
    <w:div w:id="1101142777">
      <w:bodyDiv w:val="1"/>
      <w:marLeft w:val="0"/>
      <w:marRight w:val="0"/>
      <w:marTop w:val="0"/>
      <w:marBottom w:val="0"/>
      <w:divBdr>
        <w:top w:val="none" w:sz="0" w:space="0" w:color="auto"/>
        <w:left w:val="none" w:sz="0" w:space="0" w:color="auto"/>
        <w:bottom w:val="none" w:sz="0" w:space="0" w:color="auto"/>
        <w:right w:val="none" w:sz="0" w:space="0" w:color="auto"/>
      </w:divBdr>
    </w:div>
    <w:div w:id="1101219204">
      <w:bodyDiv w:val="1"/>
      <w:marLeft w:val="0"/>
      <w:marRight w:val="0"/>
      <w:marTop w:val="0"/>
      <w:marBottom w:val="0"/>
      <w:divBdr>
        <w:top w:val="none" w:sz="0" w:space="0" w:color="auto"/>
        <w:left w:val="none" w:sz="0" w:space="0" w:color="auto"/>
        <w:bottom w:val="none" w:sz="0" w:space="0" w:color="auto"/>
        <w:right w:val="none" w:sz="0" w:space="0" w:color="auto"/>
      </w:divBdr>
    </w:div>
    <w:div w:id="1101410455">
      <w:bodyDiv w:val="1"/>
      <w:marLeft w:val="0"/>
      <w:marRight w:val="0"/>
      <w:marTop w:val="0"/>
      <w:marBottom w:val="0"/>
      <w:divBdr>
        <w:top w:val="none" w:sz="0" w:space="0" w:color="auto"/>
        <w:left w:val="none" w:sz="0" w:space="0" w:color="auto"/>
        <w:bottom w:val="none" w:sz="0" w:space="0" w:color="auto"/>
        <w:right w:val="none" w:sz="0" w:space="0" w:color="auto"/>
      </w:divBdr>
    </w:div>
    <w:div w:id="1101604965">
      <w:bodyDiv w:val="1"/>
      <w:marLeft w:val="0"/>
      <w:marRight w:val="0"/>
      <w:marTop w:val="0"/>
      <w:marBottom w:val="0"/>
      <w:divBdr>
        <w:top w:val="none" w:sz="0" w:space="0" w:color="auto"/>
        <w:left w:val="none" w:sz="0" w:space="0" w:color="auto"/>
        <w:bottom w:val="none" w:sz="0" w:space="0" w:color="auto"/>
        <w:right w:val="none" w:sz="0" w:space="0" w:color="auto"/>
      </w:divBdr>
    </w:div>
    <w:div w:id="1101755749">
      <w:bodyDiv w:val="1"/>
      <w:marLeft w:val="0"/>
      <w:marRight w:val="0"/>
      <w:marTop w:val="0"/>
      <w:marBottom w:val="0"/>
      <w:divBdr>
        <w:top w:val="none" w:sz="0" w:space="0" w:color="auto"/>
        <w:left w:val="none" w:sz="0" w:space="0" w:color="auto"/>
        <w:bottom w:val="none" w:sz="0" w:space="0" w:color="auto"/>
        <w:right w:val="none" w:sz="0" w:space="0" w:color="auto"/>
      </w:divBdr>
    </w:div>
    <w:div w:id="1101994335">
      <w:bodyDiv w:val="1"/>
      <w:marLeft w:val="0"/>
      <w:marRight w:val="0"/>
      <w:marTop w:val="0"/>
      <w:marBottom w:val="0"/>
      <w:divBdr>
        <w:top w:val="none" w:sz="0" w:space="0" w:color="auto"/>
        <w:left w:val="none" w:sz="0" w:space="0" w:color="auto"/>
        <w:bottom w:val="none" w:sz="0" w:space="0" w:color="auto"/>
        <w:right w:val="none" w:sz="0" w:space="0" w:color="auto"/>
      </w:divBdr>
    </w:div>
    <w:div w:id="1102190126">
      <w:bodyDiv w:val="1"/>
      <w:marLeft w:val="0"/>
      <w:marRight w:val="0"/>
      <w:marTop w:val="0"/>
      <w:marBottom w:val="0"/>
      <w:divBdr>
        <w:top w:val="none" w:sz="0" w:space="0" w:color="auto"/>
        <w:left w:val="none" w:sz="0" w:space="0" w:color="auto"/>
        <w:bottom w:val="none" w:sz="0" w:space="0" w:color="auto"/>
        <w:right w:val="none" w:sz="0" w:space="0" w:color="auto"/>
      </w:divBdr>
    </w:div>
    <w:div w:id="1102645576">
      <w:bodyDiv w:val="1"/>
      <w:marLeft w:val="0"/>
      <w:marRight w:val="0"/>
      <w:marTop w:val="0"/>
      <w:marBottom w:val="0"/>
      <w:divBdr>
        <w:top w:val="none" w:sz="0" w:space="0" w:color="auto"/>
        <w:left w:val="none" w:sz="0" w:space="0" w:color="auto"/>
        <w:bottom w:val="none" w:sz="0" w:space="0" w:color="auto"/>
        <w:right w:val="none" w:sz="0" w:space="0" w:color="auto"/>
      </w:divBdr>
    </w:div>
    <w:div w:id="1102724608">
      <w:bodyDiv w:val="1"/>
      <w:marLeft w:val="0"/>
      <w:marRight w:val="0"/>
      <w:marTop w:val="0"/>
      <w:marBottom w:val="0"/>
      <w:divBdr>
        <w:top w:val="none" w:sz="0" w:space="0" w:color="auto"/>
        <w:left w:val="none" w:sz="0" w:space="0" w:color="auto"/>
        <w:bottom w:val="none" w:sz="0" w:space="0" w:color="auto"/>
        <w:right w:val="none" w:sz="0" w:space="0" w:color="auto"/>
      </w:divBdr>
    </w:div>
    <w:div w:id="1102799694">
      <w:bodyDiv w:val="1"/>
      <w:marLeft w:val="0"/>
      <w:marRight w:val="0"/>
      <w:marTop w:val="0"/>
      <w:marBottom w:val="0"/>
      <w:divBdr>
        <w:top w:val="none" w:sz="0" w:space="0" w:color="auto"/>
        <w:left w:val="none" w:sz="0" w:space="0" w:color="auto"/>
        <w:bottom w:val="none" w:sz="0" w:space="0" w:color="auto"/>
        <w:right w:val="none" w:sz="0" w:space="0" w:color="auto"/>
      </w:divBdr>
    </w:div>
    <w:div w:id="1102845594">
      <w:bodyDiv w:val="1"/>
      <w:marLeft w:val="0"/>
      <w:marRight w:val="0"/>
      <w:marTop w:val="0"/>
      <w:marBottom w:val="0"/>
      <w:divBdr>
        <w:top w:val="none" w:sz="0" w:space="0" w:color="auto"/>
        <w:left w:val="none" w:sz="0" w:space="0" w:color="auto"/>
        <w:bottom w:val="none" w:sz="0" w:space="0" w:color="auto"/>
        <w:right w:val="none" w:sz="0" w:space="0" w:color="auto"/>
      </w:divBdr>
    </w:div>
    <w:div w:id="1103306743">
      <w:bodyDiv w:val="1"/>
      <w:marLeft w:val="0"/>
      <w:marRight w:val="0"/>
      <w:marTop w:val="0"/>
      <w:marBottom w:val="0"/>
      <w:divBdr>
        <w:top w:val="none" w:sz="0" w:space="0" w:color="auto"/>
        <w:left w:val="none" w:sz="0" w:space="0" w:color="auto"/>
        <w:bottom w:val="none" w:sz="0" w:space="0" w:color="auto"/>
        <w:right w:val="none" w:sz="0" w:space="0" w:color="auto"/>
      </w:divBdr>
    </w:div>
    <w:div w:id="1103919260">
      <w:bodyDiv w:val="1"/>
      <w:marLeft w:val="0"/>
      <w:marRight w:val="0"/>
      <w:marTop w:val="0"/>
      <w:marBottom w:val="0"/>
      <w:divBdr>
        <w:top w:val="none" w:sz="0" w:space="0" w:color="auto"/>
        <w:left w:val="none" w:sz="0" w:space="0" w:color="auto"/>
        <w:bottom w:val="none" w:sz="0" w:space="0" w:color="auto"/>
        <w:right w:val="none" w:sz="0" w:space="0" w:color="auto"/>
      </w:divBdr>
    </w:div>
    <w:div w:id="1103960376">
      <w:bodyDiv w:val="1"/>
      <w:marLeft w:val="0"/>
      <w:marRight w:val="0"/>
      <w:marTop w:val="0"/>
      <w:marBottom w:val="0"/>
      <w:divBdr>
        <w:top w:val="none" w:sz="0" w:space="0" w:color="auto"/>
        <w:left w:val="none" w:sz="0" w:space="0" w:color="auto"/>
        <w:bottom w:val="none" w:sz="0" w:space="0" w:color="auto"/>
        <w:right w:val="none" w:sz="0" w:space="0" w:color="auto"/>
      </w:divBdr>
    </w:div>
    <w:div w:id="1103961372">
      <w:bodyDiv w:val="1"/>
      <w:marLeft w:val="0"/>
      <w:marRight w:val="0"/>
      <w:marTop w:val="0"/>
      <w:marBottom w:val="0"/>
      <w:divBdr>
        <w:top w:val="none" w:sz="0" w:space="0" w:color="auto"/>
        <w:left w:val="none" w:sz="0" w:space="0" w:color="auto"/>
        <w:bottom w:val="none" w:sz="0" w:space="0" w:color="auto"/>
        <w:right w:val="none" w:sz="0" w:space="0" w:color="auto"/>
      </w:divBdr>
    </w:div>
    <w:div w:id="1104501727">
      <w:bodyDiv w:val="1"/>
      <w:marLeft w:val="0"/>
      <w:marRight w:val="0"/>
      <w:marTop w:val="0"/>
      <w:marBottom w:val="0"/>
      <w:divBdr>
        <w:top w:val="none" w:sz="0" w:space="0" w:color="auto"/>
        <w:left w:val="none" w:sz="0" w:space="0" w:color="auto"/>
        <w:bottom w:val="none" w:sz="0" w:space="0" w:color="auto"/>
        <w:right w:val="none" w:sz="0" w:space="0" w:color="auto"/>
      </w:divBdr>
    </w:div>
    <w:div w:id="1104543784">
      <w:bodyDiv w:val="1"/>
      <w:marLeft w:val="0"/>
      <w:marRight w:val="0"/>
      <w:marTop w:val="0"/>
      <w:marBottom w:val="0"/>
      <w:divBdr>
        <w:top w:val="none" w:sz="0" w:space="0" w:color="auto"/>
        <w:left w:val="none" w:sz="0" w:space="0" w:color="auto"/>
        <w:bottom w:val="none" w:sz="0" w:space="0" w:color="auto"/>
        <w:right w:val="none" w:sz="0" w:space="0" w:color="auto"/>
      </w:divBdr>
    </w:div>
    <w:div w:id="1105149880">
      <w:bodyDiv w:val="1"/>
      <w:marLeft w:val="0"/>
      <w:marRight w:val="0"/>
      <w:marTop w:val="0"/>
      <w:marBottom w:val="0"/>
      <w:divBdr>
        <w:top w:val="none" w:sz="0" w:space="0" w:color="auto"/>
        <w:left w:val="none" w:sz="0" w:space="0" w:color="auto"/>
        <w:bottom w:val="none" w:sz="0" w:space="0" w:color="auto"/>
        <w:right w:val="none" w:sz="0" w:space="0" w:color="auto"/>
      </w:divBdr>
    </w:div>
    <w:div w:id="1105349685">
      <w:bodyDiv w:val="1"/>
      <w:marLeft w:val="0"/>
      <w:marRight w:val="0"/>
      <w:marTop w:val="0"/>
      <w:marBottom w:val="0"/>
      <w:divBdr>
        <w:top w:val="none" w:sz="0" w:space="0" w:color="auto"/>
        <w:left w:val="none" w:sz="0" w:space="0" w:color="auto"/>
        <w:bottom w:val="none" w:sz="0" w:space="0" w:color="auto"/>
        <w:right w:val="none" w:sz="0" w:space="0" w:color="auto"/>
      </w:divBdr>
    </w:div>
    <w:div w:id="1105418627">
      <w:bodyDiv w:val="1"/>
      <w:marLeft w:val="0"/>
      <w:marRight w:val="0"/>
      <w:marTop w:val="0"/>
      <w:marBottom w:val="0"/>
      <w:divBdr>
        <w:top w:val="none" w:sz="0" w:space="0" w:color="auto"/>
        <w:left w:val="none" w:sz="0" w:space="0" w:color="auto"/>
        <w:bottom w:val="none" w:sz="0" w:space="0" w:color="auto"/>
        <w:right w:val="none" w:sz="0" w:space="0" w:color="auto"/>
      </w:divBdr>
    </w:div>
    <w:div w:id="1105465841">
      <w:bodyDiv w:val="1"/>
      <w:marLeft w:val="0"/>
      <w:marRight w:val="0"/>
      <w:marTop w:val="0"/>
      <w:marBottom w:val="0"/>
      <w:divBdr>
        <w:top w:val="none" w:sz="0" w:space="0" w:color="auto"/>
        <w:left w:val="none" w:sz="0" w:space="0" w:color="auto"/>
        <w:bottom w:val="none" w:sz="0" w:space="0" w:color="auto"/>
        <w:right w:val="none" w:sz="0" w:space="0" w:color="auto"/>
      </w:divBdr>
    </w:div>
    <w:div w:id="1105468162">
      <w:bodyDiv w:val="1"/>
      <w:marLeft w:val="0"/>
      <w:marRight w:val="0"/>
      <w:marTop w:val="0"/>
      <w:marBottom w:val="0"/>
      <w:divBdr>
        <w:top w:val="none" w:sz="0" w:space="0" w:color="auto"/>
        <w:left w:val="none" w:sz="0" w:space="0" w:color="auto"/>
        <w:bottom w:val="none" w:sz="0" w:space="0" w:color="auto"/>
        <w:right w:val="none" w:sz="0" w:space="0" w:color="auto"/>
      </w:divBdr>
    </w:div>
    <w:div w:id="1105540935">
      <w:bodyDiv w:val="1"/>
      <w:marLeft w:val="0"/>
      <w:marRight w:val="0"/>
      <w:marTop w:val="0"/>
      <w:marBottom w:val="0"/>
      <w:divBdr>
        <w:top w:val="none" w:sz="0" w:space="0" w:color="auto"/>
        <w:left w:val="none" w:sz="0" w:space="0" w:color="auto"/>
        <w:bottom w:val="none" w:sz="0" w:space="0" w:color="auto"/>
        <w:right w:val="none" w:sz="0" w:space="0" w:color="auto"/>
      </w:divBdr>
    </w:div>
    <w:div w:id="1105613432">
      <w:bodyDiv w:val="1"/>
      <w:marLeft w:val="0"/>
      <w:marRight w:val="0"/>
      <w:marTop w:val="0"/>
      <w:marBottom w:val="0"/>
      <w:divBdr>
        <w:top w:val="none" w:sz="0" w:space="0" w:color="auto"/>
        <w:left w:val="none" w:sz="0" w:space="0" w:color="auto"/>
        <w:bottom w:val="none" w:sz="0" w:space="0" w:color="auto"/>
        <w:right w:val="none" w:sz="0" w:space="0" w:color="auto"/>
      </w:divBdr>
    </w:div>
    <w:div w:id="1105728317">
      <w:bodyDiv w:val="1"/>
      <w:marLeft w:val="0"/>
      <w:marRight w:val="0"/>
      <w:marTop w:val="0"/>
      <w:marBottom w:val="0"/>
      <w:divBdr>
        <w:top w:val="none" w:sz="0" w:space="0" w:color="auto"/>
        <w:left w:val="none" w:sz="0" w:space="0" w:color="auto"/>
        <w:bottom w:val="none" w:sz="0" w:space="0" w:color="auto"/>
        <w:right w:val="none" w:sz="0" w:space="0" w:color="auto"/>
      </w:divBdr>
    </w:div>
    <w:div w:id="1105927201">
      <w:bodyDiv w:val="1"/>
      <w:marLeft w:val="0"/>
      <w:marRight w:val="0"/>
      <w:marTop w:val="0"/>
      <w:marBottom w:val="0"/>
      <w:divBdr>
        <w:top w:val="none" w:sz="0" w:space="0" w:color="auto"/>
        <w:left w:val="none" w:sz="0" w:space="0" w:color="auto"/>
        <w:bottom w:val="none" w:sz="0" w:space="0" w:color="auto"/>
        <w:right w:val="none" w:sz="0" w:space="0" w:color="auto"/>
      </w:divBdr>
    </w:div>
    <w:div w:id="1105930588">
      <w:bodyDiv w:val="1"/>
      <w:marLeft w:val="0"/>
      <w:marRight w:val="0"/>
      <w:marTop w:val="0"/>
      <w:marBottom w:val="0"/>
      <w:divBdr>
        <w:top w:val="none" w:sz="0" w:space="0" w:color="auto"/>
        <w:left w:val="none" w:sz="0" w:space="0" w:color="auto"/>
        <w:bottom w:val="none" w:sz="0" w:space="0" w:color="auto"/>
        <w:right w:val="none" w:sz="0" w:space="0" w:color="auto"/>
      </w:divBdr>
    </w:div>
    <w:div w:id="1106078350">
      <w:bodyDiv w:val="1"/>
      <w:marLeft w:val="0"/>
      <w:marRight w:val="0"/>
      <w:marTop w:val="0"/>
      <w:marBottom w:val="0"/>
      <w:divBdr>
        <w:top w:val="none" w:sz="0" w:space="0" w:color="auto"/>
        <w:left w:val="none" w:sz="0" w:space="0" w:color="auto"/>
        <w:bottom w:val="none" w:sz="0" w:space="0" w:color="auto"/>
        <w:right w:val="none" w:sz="0" w:space="0" w:color="auto"/>
      </w:divBdr>
    </w:div>
    <w:div w:id="1106079377">
      <w:bodyDiv w:val="1"/>
      <w:marLeft w:val="0"/>
      <w:marRight w:val="0"/>
      <w:marTop w:val="0"/>
      <w:marBottom w:val="0"/>
      <w:divBdr>
        <w:top w:val="none" w:sz="0" w:space="0" w:color="auto"/>
        <w:left w:val="none" w:sz="0" w:space="0" w:color="auto"/>
        <w:bottom w:val="none" w:sz="0" w:space="0" w:color="auto"/>
        <w:right w:val="none" w:sz="0" w:space="0" w:color="auto"/>
      </w:divBdr>
    </w:div>
    <w:div w:id="1106192171">
      <w:bodyDiv w:val="1"/>
      <w:marLeft w:val="0"/>
      <w:marRight w:val="0"/>
      <w:marTop w:val="0"/>
      <w:marBottom w:val="0"/>
      <w:divBdr>
        <w:top w:val="none" w:sz="0" w:space="0" w:color="auto"/>
        <w:left w:val="none" w:sz="0" w:space="0" w:color="auto"/>
        <w:bottom w:val="none" w:sz="0" w:space="0" w:color="auto"/>
        <w:right w:val="none" w:sz="0" w:space="0" w:color="auto"/>
      </w:divBdr>
    </w:div>
    <w:div w:id="1106316478">
      <w:bodyDiv w:val="1"/>
      <w:marLeft w:val="0"/>
      <w:marRight w:val="0"/>
      <w:marTop w:val="0"/>
      <w:marBottom w:val="0"/>
      <w:divBdr>
        <w:top w:val="none" w:sz="0" w:space="0" w:color="auto"/>
        <w:left w:val="none" w:sz="0" w:space="0" w:color="auto"/>
        <w:bottom w:val="none" w:sz="0" w:space="0" w:color="auto"/>
        <w:right w:val="none" w:sz="0" w:space="0" w:color="auto"/>
      </w:divBdr>
    </w:div>
    <w:div w:id="1106383779">
      <w:bodyDiv w:val="1"/>
      <w:marLeft w:val="0"/>
      <w:marRight w:val="0"/>
      <w:marTop w:val="0"/>
      <w:marBottom w:val="0"/>
      <w:divBdr>
        <w:top w:val="none" w:sz="0" w:space="0" w:color="auto"/>
        <w:left w:val="none" w:sz="0" w:space="0" w:color="auto"/>
        <w:bottom w:val="none" w:sz="0" w:space="0" w:color="auto"/>
        <w:right w:val="none" w:sz="0" w:space="0" w:color="auto"/>
      </w:divBdr>
    </w:div>
    <w:div w:id="1106578638">
      <w:bodyDiv w:val="1"/>
      <w:marLeft w:val="0"/>
      <w:marRight w:val="0"/>
      <w:marTop w:val="0"/>
      <w:marBottom w:val="0"/>
      <w:divBdr>
        <w:top w:val="none" w:sz="0" w:space="0" w:color="auto"/>
        <w:left w:val="none" w:sz="0" w:space="0" w:color="auto"/>
        <w:bottom w:val="none" w:sz="0" w:space="0" w:color="auto"/>
        <w:right w:val="none" w:sz="0" w:space="0" w:color="auto"/>
      </w:divBdr>
    </w:div>
    <w:div w:id="1106996364">
      <w:bodyDiv w:val="1"/>
      <w:marLeft w:val="0"/>
      <w:marRight w:val="0"/>
      <w:marTop w:val="0"/>
      <w:marBottom w:val="0"/>
      <w:divBdr>
        <w:top w:val="none" w:sz="0" w:space="0" w:color="auto"/>
        <w:left w:val="none" w:sz="0" w:space="0" w:color="auto"/>
        <w:bottom w:val="none" w:sz="0" w:space="0" w:color="auto"/>
        <w:right w:val="none" w:sz="0" w:space="0" w:color="auto"/>
      </w:divBdr>
    </w:div>
    <w:div w:id="1107046081">
      <w:bodyDiv w:val="1"/>
      <w:marLeft w:val="0"/>
      <w:marRight w:val="0"/>
      <w:marTop w:val="0"/>
      <w:marBottom w:val="0"/>
      <w:divBdr>
        <w:top w:val="none" w:sz="0" w:space="0" w:color="auto"/>
        <w:left w:val="none" w:sz="0" w:space="0" w:color="auto"/>
        <w:bottom w:val="none" w:sz="0" w:space="0" w:color="auto"/>
        <w:right w:val="none" w:sz="0" w:space="0" w:color="auto"/>
      </w:divBdr>
    </w:div>
    <w:div w:id="1107237272">
      <w:bodyDiv w:val="1"/>
      <w:marLeft w:val="0"/>
      <w:marRight w:val="0"/>
      <w:marTop w:val="0"/>
      <w:marBottom w:val="0"/>
      <w:divBdr>
        <w:top w:val="none" w:sz="0" w:space="0" w:color="auto"/>
        <w:left w:val="none" w:sz="0" w:space="0" w:color="auto"/>
        <w:bottom w:val="none" w:sz="0" w:space="0" w:color="auto"/>
        <w:right w:val="none" w:sz="0" w:space="0" w:color="auto"/>
      </w:divBdr>
    </w:div>
    <w:div w:id="1107432992">
      <w:bodyDiv w:val="1"/>
      <w:marLeft w:val="0"/>
      <w:marRight w:val="0"/>
      <w:marTop w:val="0"/>
      <w:marBottom w:val="0"/>
      <w:divBdr>
        <w:top w:val="none" w:sz="0" w:space="0" w:color="auto"/>
        <w:left w:val="none" w:sz="0" w:space="0" w:color="auto"/>
        <w:bottom w:val="none" w:sz="0" w:space="0" w:color="auto"/>
        <w:right w:val="none" w:sz="0" w:space="0" w:color="auto"/>
      </w:divBdr>
    </w:div>
    <w:div w:id="1107459243">
      <w:bodyDiv w:val="1"/>
      <w:marLeft w:val="0"/>
      <w:marRight w:val="0"/>
      <w:marTop w:val="0"/>
      <w:marBottom w:val="0"/>
      <w:divBdr>
        <w:top w:val="none" w:sz="0" w:space="0" w:color="auto"/>
        <w:left w:val="none" w:sz="0" w:space="0" w:color="auto"/>
        <w:bottom w:val="none" w:sz="0" w:space="0" w:color="auto"/>
        <w:right w:val="none" w:sz="0" w:space="0" w:color="auto"/>
      </w:divBdr>
    </w:div>
    <w:div w:id="1107653624">
      <w:bodyDiv w:val="1"/>
      <w:marLeft w:val="0"/>
      <w:marRight w:val="0"/>
      <w:marTop w:val="0"/>
      <w:marBottom w:val="0"/>
      <w:divBdr>
        <w:top w:val="none" w:sz="0" w:space="0" w:color="auto"/>
        <w:left w:val="none" w:sz="0" w:space="0" w:color="auto"/>
        <w:bottom w:val="none" w:sz="0" w:space="0" w:color="auto"/>
        <w:right w:val="none" w:sz="0" w:space="0" w:color="auto"/>
      </w:divBdr>
    </w:div>
    <w:div w:id="1107850313">
      <w:bodyDiv w:val="1"/>
      <w:marLeft w:val="0"/>
      <w:marRight w:val="0"/>
      <w:marTop w:val="0"/>
      <w:marBottom w:val="0"/>
      <w:divBdr>
        <w:top w:val="none" w:sz="0" w:space="0" w:color="auto"/>
        <w:left w:val="none" w:sz="0" w:space="0" w:color="auto"/>
        <w:bottom w:val="none" w:sz="0" w:space="0" w:color="auto"/>
        <w:right w:val="none" w:sz="0" w:space="0" w:color="auto"/>
      </w:divBdr>
    </w:div>
    <w:div w:id="1107967198">
      <w:bodyDiv w:val="1"/>
      <w:marLeft w:val="0"/>
      <w:marRight w:val="0"/>
      <w:marTop w:val="0"/>
      <w:marBottom w:val="0"/>
      <w:divBdr>
        <w:top w:val="none" w:sz="0" w:space="0" w:color="auto"/>
        <w:left w:val="none" w:sz="0" w:space="0" w:color="auto"/>
        <w:bottom w:val="none" w:sz="0" w:space="0" w:color="auto"/>
        <w:right w:val="none" w:sz="0" w:space="0" w:color="auto"/>
      </w:divBdr>
    </w:div>
    <w:div w:id="1108161569">
      <w:bodyDiv w:val="1"/>
      <w:marLeft w:val="0"/>
      <w:marRight w:val="0"/>
      <w:marTop w:val="0"/>
      <w:marBottom w:val="0"/>
      <w:divBdr>
        <w:top w:val="none" w:sz="0" w:space="0" w:color="auto"/>
        <w:left w:val="none" w:sz="0" w:space="0" w:color="auto"/>
        <w:bottom w:val="none" w:sz="0" w:space="0" w:color="auto"/>
        <w:right w:val="none" w:sz="0" w:space="0" w:color="auto"/>
      </w:divBdr>
    </w:div>
    <w:div w:id="1108307555">
      <w:bodyDiv w:val="1"/>
      <w:marLeft w:val="0"/>
      <w:marRight w:val="0"/>
      <w:marTop w:val="0"/>
      <w:marBottom w:val="0"/>
      <w:divBdr>
        <w:top w:val="none" w:sz="0" w:space="0" w:color="auto"/>
        <w:left w:val="none" w:sz="0" w:space="0" w:color="auto"/>
        <w:bottom w:val="none" w:sz="0" w:space="0" w:color="auto"/>
        <w:right w:val="none" w:sz="0" w:space="0" w:color="auto"/>
      </w:divBdr>
    </w:div>
    <w:div w:id="1108770545">
      <w:bodyDiv w:val="1"/>
      <w:marLeft w:val="0"/>
      <w:marRight w:val="0"/>
      <w:marTop w:val="0"/>
      <w:marBottom w:val="0"/>
      <w:divBdr>
        <w:top w:val="none" w:sz="0" w:space="0" w:color="auto"/>
        <w:left w:val="none" w:sz="0" w:space="0" w:color="auto"/>
        <w:bottom w:val="none" w:sz="0" w:space="0" w:color="auto"/>
        <w:right w:val="none" w:sz="0" w:space="0" w:color="auto"/>
      </w:divBdr>
    </w:div>
    <w:div w:id="1108892313">
      <w:bodyDiv w:val="1"/>
      <w:marLeft w:val="0"/>
      <w:marRight w:val="0"/>
      <w:marTop w:val="0"/>
      <w:marBottom w:val="0"/>
      <w:divBdr>
        <w:top w:val="none" w:sz="0" w:space="0" w:color="auto"/>
        <w:left w:val="none" w:sz="0" w:space="0" w:color="auto"/>
        <w:bottom w:val="none" w:sz="0" w:space="0" w:color="auto"/>
        <w:right w:val="none" w:sz="0" w:space="0" w:color="auto"/>
      </w:divBdr>
    </w:div>
    <w:div w:id="1108936394">
      <w:bodyDiv w:val="1"/>
      <w:marLeft w:val="0"/>
      <w:marRight w:val="0"/>
      <w:marTop w:val="0"/>
      <w:marBottom w:val="0"/>
      <w:divBdr>
        <w:top w:val="none" w:sz="0" w:space="0" w:color="auto"/>
        <w:left w:val="none" w:sz="0" w:space="0" w:color="auto"/>
        <w:bottom w:val="none" w:sz="0" w:space="0" w:color="auto"/>
        <w:right w:val="none" w:sz="0" w:space="0" w:color="auto"/>
      </w:divBdr>
    </w:div>
    <w:div w:id="1109396753">
      <w:bodyDiv w:val="1"/>
      <w:marLeft w:val="0"/>
      <w:marRight w:val="0"/>
      <w:marTop w:val="0"/>
      <w:marBottom w:val="0"/>
      <w:divBdr>
        <w:top w:val="none" w:sz="0" w:space="0" w:color="auto"/>
        <w:left w:val="none" w:sz="0" w:space="0" w:color="auto"/>
        <w:bottom w:val="none" w:sz="0" w:space="0" w:color="auto"/>
        <w:right w:val="none" w:sz="0" w:space="0" w:color="auto"/>
      </w:divBdr>
    </w:div>
    <w:div w:id="1109424639">
      <w:bodyDiv w:val="1"/>
      <w:marLeft w:val="0"/>
      <w:marRight w:val="0"/>
      <w:marTop w:val="0"/>
      <w:marBottom w:val="0"/>
      <w:divBdr>
        <w:top w:val="none" w:sz="0" w:space="0" w:color="auto"/>
        <w:left w:val="none" w:sz="0" w:space="0" w:color="auto"/>
        <w:bottom w:val="none" w:sz="0" w:space="0" w:color="auto"/>
        <w:right w:val="none" w:sz="0" w:space="0" w:color="auto"/>
      </w:divBdr>
    </w:div>
    <w:div w:id="1109660872">
      <w:bodyDiv w:val="1"/>
      <w:marLeft w:val="0"/>
      <w:marRight w:val="0"/>
      <w:marTop w:val="0"/>
      <w:marBottom w:val="0"/>
      <w:divBdr>
        <w:top w:val="none" w:sz="0" w:space="0" w:color="auto"/>
        <w:left w:val="none" w:sz="0" w:space="0" w:color="auto"/>
        <w:bottom w:val="none" w:sz="0" w:space="0" w:color="auto"/>
        <w:right w:val="none" w:sz="0" w:space="0" w:color="auto"/>
      </w:divBdr>
    </w:div>
    <w:div w:id="1109815915">
      <w:bodyDiv w:val="1"/>
      <w:marLeft w:val="0"/>
      <w:marRight w:val="0"/>
      <w:marTop w:val="0"/>
      <w:marBottom w:val="0"/>
      <w:divBdr>
        <w:top w:val="none" w:sz="0" w:space="0" w:color="auto"/>
        <w:left w:val="none" w:sz="0" w:space="0" w:color="auto"/>
        <w:bottom w:val="none" w:sz="0" w:space="0" w:color="auto"/>
        <w:right w:val="none" w:sz="0" w:space="0" w:color="auto"/>
      </w:divBdr>
    </w:div>
    <w:div w:id="1110509122">
      <w:bodyDiv w:val="1"/>
      <w:marLeft w:val="0"/>
      <w:marRight w:val="0"/>
      <w:marTop w:val="0"/>
      <w:marBottom w:val="0"/>
      <w:divBdr>
        <w:top w:val="none" w:sz="0" w:space="0" w:color="auto"/>
        <w:left w:val="none" w:sz="0" w:space="0" w:color="auto"/>
        <w:bottom w:val="none" w:sz="0" w:space="0" w:color="auto"/>
        <w:right w:val="none" w:sz="0" w:space="0" w:color="auto"/>
      </w:divBdr>
    </w:div>
    <w:div w:id="1110659254">
      <w:bodyDiv w:val="1"/>
      <w:marLeft w:val="0"/>
      <w:marRight w:val="0"/>
      <w:marTop w:val="0"/>
      <w:marBottom w:val="0"/>
      <w:divBdr>
        <w:top w:val="none" w:sz="0" w:space="0" w:color="auto"/>
        <w:left w:val="none" w:sz="0" w:space="0" w:color="auto"/>
        <w:bottom w:val="none" w:sz="0" w:space="0" w:color="auto"/>
        <w:right w:val="none" w:sz="0" w:space="0" w:color="auto"/>
      </w:divBdr>
    </w:div>
    <w:div w:id="1110735507">
      <w:bodyDiv w:val="1"/>
      <w:marLeft w:val="0"/>
      <w:marRight w:val="0"/>
      <w:marTop w:val="0"/>
      <w:marBottom w:val="0"/>
      <w:divBdr>
        <w:top w:val="none" w:sz="0" w:space="0" w:color="auto"/>
        <w:left w:val="none" w:sz="0" w:space="0" w:color="auto"/>
        <w:bottom w:val="none" w:sz="0" w:space="0" w:color="auto"/>
        <w:right w:val="none" w:sz="0" w:space="0" w:color="auto"/>
      </w:divBdr>
    </w:div>
    <w:div w:id="1110778209">
      <w:bodyDiv w:val="1"/>
      <w:marLeft w:val="0"/>
      <w:marRight w:val="0"/>
      <w:marTop w:val="0"/>
      <w:marBottom w:val="0"/>
      <w:divBdr>
        <w:top w:val="none" w:sz="0" w:space="0" w:color="auto"/>
        <w:left w:val="none" w:sz="0" w:space="0" w:color="auto"/>
        <w:bottom w:val="none" w:sz="0" w:space="0" w:color="auto"/>
        <w:right w:val="none" w:sz="0" w:space="0" w:color="auto"/>
      </w:divBdr>
    </w:div>
    <w:div w:id="1110860031">
      <w:bodyDiv w:val="1"/>
      <w:marLeft w:val="0"/>
      <w:marRight w:val="0"/>
      <w:marTop w:val="0"/>
      <w:marBottom w:val="0"/>
      <w:divBdr>
        <w:top w:val="none" w:sz="0" w:space="0" w:color="auto"/>
        <w:left w:val="none" w:sz="0" w:space="0" w:color="auto"/>
        <w:bottom w:val="none" w:sz="0" w:space="0" w:color="auto"/>
        <w:right w:val="none" w:sz="0" w:space="0" w:color="auto"/>
      </w:divBdr>
    </w:div>
    <w:div w:id="1110928450">
      <w:bodyDiv w:val="1"/>
      <w:marLeft w:val="0"/>
      <w:marRight w:val="0"/>
      <w:marTop w:val="0"/>
      <w:marBottom w:val="0"/>
      <w:divBdr>
        <w:top w:val="none" w:sz="0" w:space="0" w:color="auto"/>
        <w:left w:val="none" w:sz="0" w:space="0" w:color="auto"/>
        <w:bottom w:val="none" w:sz="0" w:space="0" w:color="auto"/>
        <w:right w:val="none" w:sz="0" w:space="0" w:color="auto"/>
      </w:divBdr>
    </w:div>
    <w:div w:id="1110929227">
      <w:bodyDiv w:val="1"/>
      <w:marLeft w:val="0"/>
      <w:marRight w:val="0"/>
      <w:marTop w:val="0"/>
      <w:marBottom w:val="0"/>
      <w:divBdr>
        <w:top w:val="none" w:sz="0" w:space="0" w:color="auto"/>
        <w:left w:val="none" w:sz="0" w:space="0" w:color="auto"/>
        <w:bottom w:val="none" w:sz="0" w:space="0" w:color="auto"/>
        <w:right w:val="none" w:sz="0" w:space="0" w:color="auto"/>
      </w:divBdr>
    </w:div>
    <w:div w:id="1110929305">
      <w:bodyDiv w:val="1"/>
      <w:marLeft w:val="0"/>
      <w:marRight w:val="0"/>
      <w:marTop w:val="0"/>
      <w:marBottom w:val="0"/>
      <w:divBdr>
        <w:top w:val="none" w:sz="0" w:space="0" w:color="auto"/>
        <w:left w:val="none" w:sz="0" w:space="0" w:color="auto"/>
        <w:bottom w:val="none" w:sz="0" w:space="0" w:color="auto"/>
        <w:right w:val="none" w:sz="0" w:space="0" w:color="auto"/>
      </w:divBdr>
    </w:div>
    <w:div w:id="1110978719">
      <w:bodyDiv w:val="1"/>
      <w:marLeft w:val="0"/>
      <w:marRight w:val="0"/>
      <w:marTop w:val="0"/>
      <w:marBottom w:val="0"/>
      <w:divBdr>
        <w:top w:val="none" w:sz="0" w:space="0" w:color="auto"/>
        <w:left w:val="none" w:sz="0" w:space="0" w:color="auto"/>
        <w:bottom w:val="none" w:sz="0" w:space="0" w:color="auto"/>
        <w:right w:val="none" w:sz="0" w:space="0" w:color="auto"/>
      </w:divBdr>
    </w:div>
    <w:div w:id="1111163132">
      <w:bodyDiv w:val="1"/>
      <w:marLeft w:val="0"/>
      <w:marRight w:val="0"/>
      <w:marTop w:val="0"/>
      <w:marBottom w:val="0"/>
      <w:divBdr>
        <w:top w:val="none" w:sz="0" w:space="0" w:color="auto"/>
        <w:left w:val="none" w:sz="0" w:space="0" w:color="auto"/>
        <w:bottom w:val="none" w:sz="0" w:space="0" w:color="auto"/>
        <w:right w:val="none" w:sz="0" w:space="0" w:color="auto"/>
      </w:divBdr>
    </w:div>
    <w:div w:id="1111247649">
      <w:bodyDiv w:val="1"/>
      <w:marLeft w:val="0"/>
      <w:marRight w:val="0"/>
      <w:marTop w:val="0"/>
      <w:marBottom w:val="0"/>
      <w:divBdr>
        <w:top w:val="none" w:sz="0" w:space="0" w:color="auto"/>
        <w:left w:val="none" w:sz="0" w:space="0" w:color="auto"/>
        <w:bottom w:val="none" w:sz="0" w:space="0" w:color="auto"/>
        <w:right w:val="none" w:sz="0" w:space="0" w:color="auto"/>
      </w:divBdr>
    </w:div>
    <w:div w:id="1111318401">
      <w:bodyDiv w:val="1"/>
      <w:marLeft w:val="0"/>
      <w:marRight w:val="0"/>
      <w:marTop w:val="0"/>
      <w:marBottom w:val="0"/>
      <w:divBdr>
        <w:top w:val="none" w:sz="0" w:space="0" w:color="auto"/>
        <w:left w:val="none" w:sz="0" w:space="0" w:color="auto"/>
        <w:bottom w:val="none" w:sz="0" w:space="0" w:color="auto"/>
        <w:right w:val="none" w:sz="0" w:space="0" w:color="auto"/>
      </w:divBdr>
    </w:div>
    <w:div w:id="1111439494">
      <w:bodyDiv w:val="1"/>
      <w:marLeft w:val="0"/>
      <w:marRight w:val="0"/>
      <w:marTop w:val="0"/>
      <w:marBottom w:val="0"/>
      <w:divBdr>
        <w:top w:val="none" w:sz="0" w:space="0" w:color="auto"/>
        <w:left w:val="none" w:sz="0" w:space="0" w:color="auto"/>
        <w:bottom w:val="none" w:sz="0" w:space="0" w:color="auto"/>
        <w:right w:val="none" w:sz="0" w:space="0" w:color="auto"/>
      </w:divBdr>
    </w:div>
    <w:div w:id="1111703735">
      <w:bodyDiv w:val="1"/>
      <w:marLeft w:val="0"/>
      <w:marRight w:val="0"/>
      <w:marTop w:val="0"/>
      <w:marBottom w:val="0"/>
      <w:divBdr>
        <w:top w:val="none" w:sz="0" w:space="0" w:color="auto"/>
        <w:left w:val="none" w:sz="0" w:space="0" w:color="auto"/>
        <w:bottom w:val="none" w:sz="0" w:space="0" w:color="auto"/>
        <w:right w:val="none" w:sz="0" w:space="0" w:color="auto"/>
      </w:divBdr>
    </w:div>
    <w:div w:id="1111903396">
      <w:bodyDiv w:val="1"/>
      <w:marLeft w:val="0"/>
      <w:marRight w:val="0"/>
      <w:marTop w:val="0"/>
      <w:marBottom w:val="0"/>
      <w:divBdr>
        <w:top w:val="none" w:sz="0" w:space="0" w:color="auto"/>
        <w:left w:val="none" w:sz="0" w:space="0" w:color="auto"/>
        <w:bottom w:val="none" w:sz="0" w:space="0" w:color="auto"/>
        <w:right w:val="none" w:sz="0" w:space="0" w:color="auto"/>
      </w:divBdr>
    </w:div>
    <w:div w:id="1112015087">
      <w:bodyDiv w:val="1"/>
      <w:marLeft w:val="0"/>
      <w:marRight w:val="0"/>
      <w:marTop w:val="0"/>
      <w:marBottom w:val="0"/>
      <w:divBdr>
        <w:top w:val="none" w:sz="0" w:space="0" w:color="auto"/>
        <w:left w:val="none" w:sz="0" w:space="0" w:color="auto"/>
        <w:bottom w:val="none" w:sz="0" w:space="0" w:color="auto"/>
        <w:right w:val="none" w:sz="0" w:space="0" w:color="auto"/>
      </w:divBdr>
    </w:div>
    <w:div w:id="1112361663">
      <w:bodyDiv w:val="1"/>
      <w:marLeft w:val="0"/>
      <w:marRight w:val="0"/>
      <w:marTop w:val="0"/>
      <w:marBottom w:val="0"/>
      <w:divBdr>
        <w:top w:val="none" w:sz="0" w:space="0" w:color="auto"/>
        <w:left w:val="none" w:sz="0" w:space="0" w:color="auto"/>
        <w:bottom w:val="none" w:sz="0" w:space="0" w:color="auto"/>
        <w:right w:val="none" w:sz="0" w:space="0" w:color="auto"/>
      </w:divBdr>
    </w:div>
    <w:div w:id="1112432404">
      <w:bodyDiv w:val="1"/>
      <w:marLeft w:val="0"/>
      <w:marRight w:val="0"/>
      <w:marTop w:val="0"/>
      <w:marBottom w:val="0"/>
      <w:divBdr>
        <w:top w:val="none" w:sz="0" w:space="0" w:color="auto"/>
        <w:left w:val="none" w:sz="0" w:space="0" w:color="auto"/>
        <w:bottom w:val="none" w:sz="0" w:space="0" w:color="auto"/>
        <w:right w:val="none" w:sz="0" w:space="0" w:color="auto"/>
      </w:divBdr>
    </w:div>
    <w:div w:id="1112626984">
      <w:bodyDiv w:val="1"/>
      <w:marLeft w:val="0"/>
      <w:marRight w:val="0"/>
      <w:marTop w:val="0"/>
      <w:marBottom w:val="0"/>
      <w:divBdr>
        <w:top w:val="none" w:sz="0" w:space="0" w:color="auto"/>
        <w:left w:val="none" w:sz="0" w:space="0" w:color="auto"/>
        <w:bottom w:val="none" w:sz="0" w:space="0" w:color="auto"/>
        <w:right w:val="none" w:sz="0" w:space="0" w:color="auto"/>
      </w:divBdr>
    </w:div>
    <w:div w:id="1112629284">
      <w:bodyDiv w:val="1"/>
      <w:marLeft w:val="0"/>
      <w:marRight w:val="0"/>
      <w:marTop w:val="0"/>
      <w:marBottom w:val="0"/>
      <w:divBdr>
        <w:top w:val="none" w:sz="0" w:space="0" w:color="auto"/>
        <w:left w:val="none" w:sz="0" w:space="0" w:color="auto"/>
        <w:bottom w:val="none" w:sz="0" w:space="0" w:color="auto"/>
        <w:right w:val="none" w:sz="0" w:space="0" w:color="auto"/>
      </w:divBdr>
    </w:div>
    <w:div w:id="1112674482">
      <w:bodyDiv w:val="1"/>
      <w:marLeft w:val="0"/>
      <w:marRight w:val="0"/>
      <w:marTop w:val="0"/>
      <w:marBottom w:val="0"/>
      <w:divBdr>
        <w:top w:val="none" w:sz="0" w:space="0" w:color="auto"/>
        <w:left w:val="none" w:sz="0" w:space="0" w:color="auto"/>
        <w:bottom w:val="none" w:sz="0" w:space="0" w:color="auto"/>
        <w:right w:val="none" w:sz="0" w:space="0" w:color="auto"/>
      </w:divBdr>
    </w:div>
    <w:div w:id="1112702704">
      <w:bodyDiv w:val="1"/>
      <w:marLeft w:val="0"/>
      <w:marRight w:val="0"/>
      <w:marTop w:val="0"/>
      <w:marBottom w:val="0"/>
      <w:divBdr>
        <w:top w:val="none" w:sz="0" w:space="0" w:color="auto"/>
        <w:left w:val="none" w:sz="0" w:space="0" w:color="auto"/>
        <w:bottom w:val="none" w:sz="0" w:space="0" w:color="auto"/>
        <w:right w:val="none" w:sz="0" w:space="0" w:color="auto"/>
      </w:divBdr>
    </w:div>
    <w:div w:id="1112745044">
      <w:bodyDiv w:val="1"/>
      <w:marLeft w:val="0"/>
      <w:marRight w:val="0"/>
      <w:marTop w:val="0"/>
      <w:marBottom w:val="0"/>
      <w:divBdr>
        <w:top w:val="none" w:sz="0" w:space="0" w:color="auto"/>
        <w:left w:val="none" w:sz="0" w:space="0" w:color="auto"/>
        <w:bottom w:val="none" w:sz="0" w:space="0" w:color="auto"/>
        <w:right w:val="none" w:sz="0" w:space="0" w:color="auto"/>
      </w:divBdr>
    </w:div>
    <w:div w:id="1112747907">
      <w:bodyDiv w:val="1"/>
      <w:marLeft w:val="0"/>
      <w:marRight w:val="0"/>
      <w:marTop w:val="0"/>
      <w:marBottom w:val="0"/>
      <w:divBdr>
        <w:top w:val="none" w:sz="0" w:space="0" w:color="auto"/>
        <w:left w:val="none" w:sz="0" w:space="0" w:color="auto"/>
        <w:bottom w:val="none" w:sz="0" w:space="0" w:color="auto"/>
        <w:right w:val="none" w:sz="0" w:space="0" w:color="auto"/>
      </w:divBdr>
    </w:div>
    <w:div w:id="1112936663">
      <w:bodyDiv w:val="1"/>
      <w:marLeft w:val="0"/>
      <w:marRight w:val="0"/>
      <w:marTop w:val="0"/>
      <w:marBottom w:val="0"/>
      <w:divBdr>
        <w:top w:val="none" w:sz="0" w:space="0" w:color="auto"/>
        <w:left w:val="none" w:sz="0" w:space="0" w:color="auto"/>
        <w:bottom w:val="none" w:sz="0" w:space="0" w:color="auto"/>
        <w:right w:val="none" w:sz="0" w:space="0" w:color="auto"/>
      </w:divBdr>
    </w:div>
    <w:div w:id="1113018755">
      <w:bodyDiv w:val="1"/>
      <w:marLeft w:val="0"/>
      <w:marRight w:val="0"/>
      <w:marTop w:val="0"/>
      <w:marBottom w:val="0"/>
      <w:divBdr>
        <w:top w:val="none" w:sz="0" w:space="0" w:color="auto"/>
        <w:left w:val="none" w:sz="0" w:space="0" w:color="auto"/>
        <w:bottom w:val="none" w:sz="0" w:space="0" w:color="auto"/>
        <w:right w:val="none" w:sz="0" w:space="0" w:color="auto"/>
      </w:divBdr>
    </w:div>
    <w:div w:id="1113089083">
      <w:bodyDiv w:val="1"/>
      <w:marLeft w:val="0"/>
      <w:marRight w:val="0"/>
      <w:marTop w:val="0"/>
      <w:marBottom w:val="0"/>
      <w:divBdr>
        <w:top w:val="none" w:sz="0" w:space="0" w:color="auto"/>
        <w:left w:val="none" w:sz="0" w:space="0" w:color="auto"/>
        <w:bottom w:val="none" w:sz="0" w:space="0" w:color="auto"/>
        <w:right w:val="none" w:sz="0" w:space="0" w:color="auto"/>
      </w:divBdr>
    </w:div>
    <w:div w:id="1113283376">
      <w:bodyDiv w:val="1"/>
      <w:marLeft w:val="0"/>
      <w:marRight w:val="0"/>
      <w:marTop w:val="0"/>
      <w:marBottom w:val="0"/>
      <w:divBdr>
        <w:top w:val="none" w:sz="0" w:space="0" w:color="auto"/>
        <w:left w:val="none" w:sz="0" w:space="0" w:color="auto"/>
        <w:bottom w:val="none" w:sz="0" w:space="0" w:color="auto"/>
        <w:right w:val="none" w:sz="0" w:space="0" w:color="auto"/>
      </w:divBdr>
    </w:div>
    <w:div w:id="1113284922">
      <w:bodyDiv w:val="1"/>
      <w:marLeft w:val="0"/>
      <w:marRight w:val="0"/>
      <w:marTop w:val="0"/>
      <w:marBottom w:val="0"/>
      <w:divBdr>
        <w:top w:val="none" w:sz="0" w:space="0" w:color="auto"/>
        <w:left w:val="none" w:sz="0" w:space="0" w:color="auto"/>
        <w:bottom w:val="none" w:sz="0" w:space="0" w:color="auto"/>
        <w:right w:val="none" w:sz="0" w:space="0" w:color="auto"/>
      </w:divBdr>
    </w:div>
    <w:div w:id="1113596520">
      <w:bodyDiv w:val="1"/>
      <w:marLeft w:val="0"/>
      <w:marRight w:val="0"/>
      <w:marTop w:val="0"/>
      <w:marBottom w:val="0"/>
      <w:divBdr>
        <w:top w:val="none" w:sz="0" w:space="0" w:color="auto"/>
        <w:left w:val="none" w:sz="0" w:space="0" w:color="auto"/>
        <w:bottom w:val="none" w:sz="0" w:space="0" w:color="auto"/>
        <w:right w:val="none" w:sz="0" w:space="0" w:color="auto"/>
      </w:divBdr>
    </w:div>
    <w:div w:id="1113869007">
      <w:bodyDiv w:val="1"/>
      <w:marLeft w:val="0"/>
      <w:marRight w:val="0"/>
      <w:marTop w:val="0"/>
      <w:marBottom w:val="0"/>
      <w:divBdr>
        <w:top w:val="none" w:sz="0" w:space="0" w:color="auto"/>
        <w:left w:val="none" w:sz="0" w:space="0" w:color="auto"/>
        <w:bottom w:val="none" w:sz="0" w:space="0" w:color="auto"/>
        <w:right w:val="none" w:sz="0" w:space="0" w:color="auto"/>
      </w:divBdr>
    </w:div>
    <w:div w:id="1114446232">
      <w:bodyDiv w:val="1"/>
      <w:marLeft w:val="0"/>
      <w:marRight w:val="0"/>
      <w:marTop w:val="0"/>
      <w:marBottom w:val="0"/>
      <w:divBdr>
        <w:top w:val="none" w:sz="0" w:space="0" w:color="auto"/>
        <w:left w:val="none" w:sz="0" w:space="0" w:color="auto"/>
        <w:bottom w:val="none" w:sz="0" w:space="0" w:color="auto"/>
        <w:right w:val="none" w:sz="0" w:space="0" w:color="auto"/>
      </w:divBdr>
    </w:div>
    <w:div w:id="1114594192">
      <w:bodyDiv w:val="1"/>
      <w:marLeft w:val="0"/>
      <w:marRight w:val="0"/>
      <w:marTop w:val="0"/>
      <w:marBottom w:val="0"/>
      <w:divBdr>
        <w:top w:val="none" w:sz="0" w:space="0" w:color="auto"/>
        <w:left w:val="none" w:sz="0" w:space="0" w:color="auto"/>
        <w:bottom w:val="none" w:sz="0" w:space="0" w:color="auto"/>
        <w:right w:val="none" w:sz="0" w:space="0" w:color="auto"/>
      </w:divBdr>
    </w:div>
    <w:div w:id="1114979557">
      <w:bodyDiv w:val="1"/>
      <w:marLeft w:val="0"/>
      <w:marRight w:val="0"/>
      <w:marTop w:val="0"/>
      <w:marBottom w:val="0"/>
      <w:divBdr>
        <w:top w:val="none" w:sz="0" w:space="0" w:color="auto"/>
        <w:left w:val="none" w:sz="0" w:space="0" w:color="auto"/>
        <w:bottom w:val="none" w:sz="0" w:space="0" w:color="auto"/>
        <w:right w:val="none" w:sz="0" w:space="0" w:color="auto"/>
      </w:divBdr>
    </w:div>
    <w:div w:id="1115173314">
      <w:bodyDiv w:val="1"/>
      <w:marLeft w:val="0"/>
      <w:marRight w:val="0"/>
      <w:marTop w:val="0"/>
      <w:marBottom w:val="0"/>
      <w:divBdr>
        <w:top w:val="none" w:sz="0" w:space="0" w:color="auto"/>
        <w:left w:val="none" w:sz="0" w:space="0" w:color="auto"/>
        <w:bottom w:val="none" w:sz="0" w:space="0" w:color="auto"/>
        <w:right w:val="none" w:sz="0" w:space="0" w:color="auto"/>
      </w:divBdr>
    </w:div>
    <w:div w:id="1115249713">
      <w:bodyDiv w:val="1"/>
      <w:marLeft w:val="0"/>
      <w:marRight w:val="0"/>
      <w:marTop w:val="0"/>
      <w:marBottom w:val="0"/>
      <w:divBdr>
        <w:top w:val="none" w:sz="0" w:space="0" w:color="auto"/>
        <w:left w:val="none" w:sz="0" w:space="0" w:color="auto"/>
        <w:bottom w:val="none" w:sz="0" w:space="0" w:color="auto"/>
        <w:right w:val="none" w:sz="0" w:space="0" w:color="auto"/>
      </w:divBdr>
    </w:div>
    <w:div w:id="1115439103">
      <w:bodyDiv w:val="1"/>
      <w:marLeft w:val="0"/>
      <w:marRight w:val="0"/>
      <w:marTop w:val="0"/>
      <w:marBottom w:val="0"/>
      <w:divBdr>
        <w:top w:val="none" w:sz="0" w:space="0" w:color="auto"/>
        <w:left w:val="none" w:sz="0" w:space="0" w:color="auto"/>
        <w:bottom w:val="none" w:sz="0" w:space="0" w:color="auto"/>
        <w:right w:val="none" w:sz="0" w:space="0" w:color="auto"/>
      </w:divBdr>
    </w:div>
    <w:div w:id="1115442502">
      <w:bodyDiv w:val="1"/>
      <w:marLeft w:val="0"/>
      <w:marRight w:val="0"/>
      <w:marTop w:val="0"/>
      <w:marBottom w:val="0"/>
      <w:divBdr>
        <w:top w:val="none" w:sz="0" w:space="0" w:color="auto"/>
        <w:left w:val="none" w:sz="0" w:space="0" w:color="auto"/>
        <w:bottom w:val="none" w:sz="0" w:space="0" w:color="auto"/>
        <w:right w:val="none" w:sz="0" w:space="0" w:color="auto"/>
      </w:divBdr>
    </w:div>
    <w:div w:id="1115514764">
      <w:bodyDiv w:val="1"/>
      <w:marLeft w:val="0"/>
      <w:marRight w:val="0"/>
      <w:marTop w:val="0"/>
      <w:marBottom w:val="0"/>
      <w:divBdr>
        <w:top w:val="none" w:sz="0" w:space="0" w:color="auto"/>
        <w:left w:val="none" w:sz="0" w:space="0" w:color="auto"/>
        <w:bottom w:val="none" w:sz="0" w:space="0" w:color="auto"/>
        <w:right w:val="none" w:sz="0" w:space="0" w:color="auto"/>
      </w:divBdr>
    </w:div>
    <w:div w:id="1115516063">
      <w:bodyDiv w:val="1"/>
      <w:marLeft w:val="0"/>
      <w:marRight w:val="0"/>
      <w:marTop w:val="0"/>
      <w:marBottom w:val="0"/>
      <w:divBdr>
        <w:top w:val="none" w:sz="0" w:space="0" w:color="auto"/>
        <w:left w:val="none" w:sz="0" w:space="0" w:color="auto"/>
        <w:bottom w:val="none" w:sz="0" w:space="0" w:color="auto"/>
        <w:right w:val="none" w:sz="0" w:space="0" w:color="auto"/>
      </w:divBdr>
    </w:div>
    <w:div w:id="1115709229">
      <w:bodyDiv w:val="1"/>
      <w:marLeft w:val="0"/>
      <w:marRight w:val="0"/>
      <w:marTop w:val="0"/>
      <w:marBottom w:val="0"/>
      <w:divBdr>
        <w:top w:val="none" w:sz="0" w:space="0" w:color="auto"/>
        <w:left w:val="none" w:sz="0" w:space="0" w:color="auto"/>
        <w:bottom w:val="none" w:sz="0" w:space="0" w:color="auto"/>
        <w:right w:val="none" w:sz="0" w:space="0" w:color="auto"/>
      </w:divBdr>
    </w:div>
    <w:div w:id="1115827901">
      <w:bodyDiv w:val="1"/>
      <w:marLeft w:val="0"/>
      <w:marRight w:val="0"/>
      <w:marTop w:val="0"/>
      <w:marBottom w:val="0"/>
      <w:divBdr>
        <w:top w:val="none" w:sz="0" w:space="0" w:color="auto"/>
        <w:left w:val="none" w:sz="0" w:space="0" w:color="auto"/>
        <w:bottom w:val="none" w:sz="0" w:space="0" w:color="auto"/>
        <w:right w:val="none" w:sz="0" w:space="0" w:color="auto"/>
      </w:divBdr>
    </w:div>
    <w:div w:id="1115830665">
      <w:bodyDiv w:val="1"/>
      <w:marLeft w:val="0"/>
      <w:marRight w:val="0"/>
      <w:marTop w:val="0"/>
      <w:marBottom w:val="0"/>
      <w:divBdr>
        <w:top w:val="none" w:sz="0" w:space="0" w:color="auto"/>
        <w:left w:val="none" w:sz="0" w:space="0" w:color="auto"/>
        <w:bottom w:val="none" w:sz="0" w:space="0" w:color="auto"/>
        <w:right w:val="none" w:sz="0" w:space="0" w:color="auto"/>
      </w:divBdr>
    </w:div>
    <w:div w:id="1115906730">
      <w:bodyDiv w:val="1"/>
      <w:marLeft w:val="0"/>
      <w:marRight w:val="0"/>
      <w:marTop w:val="0"/>
      <w:marBottom w:val="0"/>
      <w:divBdr>
        <w:top w:val="none" w:sz="0" w:space="0" w:color="auto"/>
        <w:left w:val="none" w:sz="0" w:space="0" w:color="auto"/>
        <w:bottom w:val="none" w:sz="0" w:space="0" w:color="auto"/>
        <w:right w:val="none" w:sz="0" w:space="0" w:color="auto"/>
      </w:divBdr>
    </w:div>
    <w:div w:id="1115979540">
      <w:bodyDiv w:val="1"/>
      <w:marLeft w:val="0"/>
      <w:marRight w:val="0"/>
      <w:marTop w:val="0"/>
      <w:marBottom w:val="0"/>
      <w:divBdr>
        <w:top w:val="none" w:sz="0" w:space="0" w:color="auto"/>
        <w:left w:val="none" w:sz="0" w:space="0" w:color="auto"/>
        <w:bottom w:val="none" w:sz="0" w:space="0" w:color="auto"/>
        <w:right w:val="none" w:sz="0" w:space="0" w:color="auto"/>
      </w:divBdr>
    </w:div>
    <w:div w:id="1116027162">
      <w:bodyDiv w:val="1"/>
      <w:marLeft w:val="0"/>
      <w:marRight w:val="0"/>
      <w:marTop w:val="0"/>
      <w:marBottom w:val="0"/>
      <w:divBdr>
        <w:top w:val="none" w:sz="0" w:space="0" w:color="auto"/>
        <w:left w:val="none" w:sz="0" w:space="0" w:color="auto"/>
        <w:bottom w:val="none" w:sz="0" w:space="0" w:color="auto"/>
        <w:right w:val="none" w:sz="0" w:space="0" w:color="auto"/>
      </w:divBdr>
    </w:div>
    <w:div w:id="1116213602">
      <w:bodyDiv w:val="1"/>
      <w:marLeft w:val="0"/>
      <w:marRight w:val="0"/>
      <w:marTop w:val="0"/>
      <w:marBottom w:val="0"/>
      <w:divBdr>
        <w:top w:val="none" w:sz="0" w:space="0" w:color="auto"/>
        <w:left w:val="none" w:sz="0" w:space="0" w:color="auto"/>
        <w:bottom w:val="none" w:sz="0" w:space="0" w:color="auto"/>
        <w:right w:val="none" w:sz="0" w:space="0" w:color="auto"/>
      </w:divBdr>
    </w:div>
    <w:div w:id="1116214400">
      <w:bodyDiv w:val="1"/>
      <w:marLeft w:val="0"/>
      <w:marRight w:val="0"/>
      <w:marTop w:val="0"/>
      <w:marBottom w:val="0"/>
      <w:divBdr>
        <w:top w:val="none" w:sz="0" w:space="0" w:color="auto"/>
        <w:left w:val="none" w:sz="0" w:space="0" w:color="auto"/>
        <w:bottom w:val="none" w:sz="0" w:space="0" w:color="auto"/>
        <w:right w:val="none" w:sz="0" w:space="0" w:color="auto"/>
      </w:divBdr>
    </w:div>
    <w:div w:id="1116292668">
      <w:bodyDiv w:val="1"/>
      <w:marLeft w:val="0"/>
      <w:marRight w:val="0"/>
      <w:marTop w:val="0"/>
      <w:marBottom w:val="0"/>
      <w:divBdr>
        <w:top w:val="none" w:sz="0" w:space="0" w:color="auto"/>
        <w:left w:val="none" w:sz="0" w:space="0" w:color="auto"/>
        <w:bottom w:val="none" w:sz="0" w:space="0" w:color="auto"/>
        <w:right w:val="none" w:sz="0" w:space="0" w:color="auto"/>
      </w:divBdr>
    </w:div>
    <w:div w:id="1116296853">
      <w:bodyDiv w:val="1"/>
      <w:marLeft w:val="0"/>
      <w:marRight w:val="0"/>
      <w:marTop w:val="0"/>
      <w:marBottom w:val="0"/>
      <w:divBdr>
        <w:top w:val="none" w:sz="0" w:space="0" w:color="auto"/>
        <w:left w:val="none" w:sz="0" w:space="0" w:color="auto"/>
        <w:bottom w:val="none" w:sz="0" w:space="0" w:color="auto"/>
        <w:right w:val="none" w:sz="0" w:space="0" w:color="auto"/>
      </w:divBdr>
    </w:div>
    <w:div w:id="1116632042">
      <w:bodyDiv w:val="1"/>
      <w:marLeft w:val="0"/>
      <w:marRight w:val="0"/>
      <w:marTop w:val="0"/>
      <w:marBottom w:val="0"/>
      <w:divBdr>
        <w:top w:val="none" w:sz="0" w:space="0" w:color="auto"/>
        <w:left w:val="none" w:sz="0" w:space="0" w:color="auto"/>
        <w:bottom w:val="none" w:sz="0" w:space="0" w:color="auto"/>
        <w:right w:val="none" w:sz="0" w:space="0" w:color="auto"/>
      </w:divBdr>
    </w:div>
    <w:div w:id="1116800109">
      <w:bodyDiv w:val="1"/>
      <w:marLeft w:val="0"/>
      <w:marRight w:val="0"/>
      <w:marTop w:val="0"/>
      <w:marBottom w:val="0"/>
      <w:divBdr>
        <w:top w:val="none" w:sz="0" w:space="0" w:color="auto"/>
        <w:left w:val="none" w:sz="0" w:space="0" w:color="auto"/>
        <w:bottom w:val="none" w:sz="0" w:space="0" w:color="auto"/>
        <w:right w:val="none" w:sz="0" w:space="0" w:color="auto"/>
      </w:divBdr>
    </w:div>
    <w:div w:id="1116871425">
      <w:bodyDiv w:val="1"/>
      <w:marLeft w:val="0"/>
      <w:marRight w:val="0"/>
      <w:marTop w:val="0"/>
      <w:marBottom w:val="0"/>
      <w:divBdr>
        <w:top w:val="none" w:sz="0" w:space="0" w:color="auto"/>
        <w:left w:val="none" w:sz="0" w:space="0" w:color="auto"/>
        <w:bottom w:val="none" w:sz="0" w:space="0" w:color="auto"/>
        <w:right w:val="none" w:sz="0" w:space="0" w:color="auto"/>
      </w:divBdr>
    </w:div>
    <w:div w:id="1117141407">
      <w:bodyDiv w:val="1"/>
      <w:marLeft w:val="0"/>
      <w:marRight w:val="0"/>
      <w:marTop w:val="0"/>
      <w:marBottom w:val="0"/>
      <w:divBdr>
        <w:top w:val="none" w:sz="0" w:space="0" w:color="auto"/>
        <w:left w:val="none" w:sz="0" w:space="0" w:color="auto"/>
        <w:bottom w:val="none" w:sz="0" w:space="0" w:color="auto"/>
        <w:right w:val="none" w:sz="0" w:space="0" w:color="auto"/>
      </w:divBdr>
    </w:div>
    <w:div w:id="1117212212">
      <w:bodyDiv w:val="1"/>
      <w:marLeft w:val="0"/>
      <w:marRight w:val="0"/>
      <w:marTop w:val="0"/>
      <w:marBottom w:val="0"/>
      <w:divBdr>
        <w:top w:val="none" w:sz="0" w:space="0" w:color="auto"/>
        <w:left w:val="none" w:sz="0" w:space="0" w:color="auto"/>
        <w:bottom w:val="none" w:sz="0" w:space="0" w:color="auto"/>
        <w:right w:val="none" w:sz="0" w:space="0" w:color="auto"/>
      </w:divBdr>
    </w:div>
    <w:div w:id="1117288768">
      <w:bodyDiv w:val="1"/>
      <w:marLeft w:val="0"/>
      <w:marRight w:val="0"/>
      <w:marTop w:val="0"/>
      <w:marBottom w:val="0"/>
      <w:divBdr>
        <w:top w:val="none" w:sz="0" w:space="0" w:color="auto"/>
        <w:left w:val="none" w:sz="0" w:space="0" w:color="auto"/>
        <w:bottom w:val="none" w:sz="0" w:space="0" w:color="auto"/>
        <w:right w:val="none" w:sz="0" w:space="0" w:color="auto"/>
      </w:divBdr>
    </w:div>
    <w:div w:id="1117455891">
      <w:bodyDiv w:val="1"/>
      <w:marLeft w:val="0"/>
      <w:marRight w:val="0"/>
      <w:marTop w:val="0"/>
      <w:marBottom w:val="0"/>
      <w:divBdr>
        <w:top w:val="none" w:sz="0" w:space="0" w:color="auto"/>
        <w:left w:val="none" w:sz="0" w:space="0" w:color="auto"/>
        <w:bottom w:val="none" w:sz="0" w:space="0" w:color="auto"/>
        <w:right w:val="none" w:sz="0" w:space="0" w:color="auto"/>
      </w:divBdr>
    </w:div>
    <w:div w:id="1117598194">
      <w:bodyDiv w:val="1"/>
      <w:marLeft w:val="0"/>
      <w:marRight w:val="0"/>
      <w:marTop w:val="0"/>
      <w:marBottom w:val="0"/>
      <w:divBdr>
        <w:top w:val="none" w:sz="0" w:space="0" w:color="auto"/>
        <w:left w:val="none" w:sz="0" w:space="0" w:color="auto"/>
        <w:bottom w:val="none" w:sz="0" w:space="0" w:color="auto"/>
        <w:right w:val="none" w:sz="0" w:space="0" w:color="auto"/>
      </w:divBdr>
    </w:div>
    <w:div w:id="1117719995">
      <w:bodyDiv w:val="1"/>
      <w:marLeft w:val="0"/>
      <w:marRight w:val="0"/>
      <w:marTop w:val="0"/>
      <w:marBottom w:val="0"/>
      <w:divBdr>
        <w:top w:val="none" w:sz="0" w:space="0" w:color="auto"/>
        <w:left w:val="none" w:sz="0" w:space="0" w:color="auto"/>
        <w:bottom w:val="none" w:sz="0" w:space="0" w:color="auto"/>
        <w:right w:val="none" w:sz="0" w:space="0" w:color="auto"/>
      </w:divBdr>
    </w:div>
    <w:div w:id="1117720828">
      <w:bodyDiv w:val="1"/>
      <w:marLeft w:val="0"/>
      <w:marRight w:val="0"/>
      <w:marTop w:val="0"/>
      <w:marBottom w:val="0"/>
      <w:divBdr>
        <w:top w:val="none" w:sz="0" w:space="0" w:color="auto"/>
        <w:left w:val="none" w:sz="0" w:space="0" w:color="auto"/>
        <w:bottom w:val="none" w:sz="0" w:space="0" w:color="auto"/>
        <w:right w:val="none" w:sz="0" w:space="0" w:color="auto"/>
      </w:divBdr>
    </w:div>
    <w:div w:id="1117873255">
      <w:bodyDiv w:val="1"/>
      <w:marLeft w:val="0"/>
      <w:marRight w:val="0"/>
      <w:marTop w:val="0"/>
      <w:marBottom w:val="0"/>
      <w:divBdr>
        <w:top w:val="none" w:sz="0" w:space="0" w:color="auto"/>
        <w:left w:val="none" w:sz="0" w:space="0" w:color="auto"/>
        <w:bottom w:val="none" w:sz="0" w:space="0" w:color="auto"/>
        <w:right w:val="none" w:sz="0" w:space="0" w:color="auto"/>
      </w:divBdr>
    </w:div>
    <w:div w:id="1117945614">
      <w:bodyDiv w:val="1"/>
      <w:marLeft w:val="0"/>
      <w:marRight w:val="0"/>
      <w:marTop w:val="0"/>
      <w:marBottom w:val="0"/>
      <w:divBdr>
        <w:top w:val="none" w:sz="0" w:space="0" w:color="auto"/>
        <w:left w:val="none" w:sz="0" w:space="0" w:color="auto"/>
        <w:bottom w:val="none" w:sz="0" w:space="0" w:color="auto"/>
        <w:right w:val="none" w:sz="0" w:space="0" w:color="auto"/>
      </w:divBdr>
    </w:div>
    <w:div w:id="1118111391">
      <w:bodyDiv w:val="1"/>
      <w:marLeft w:val="0"/>
      <w:marRight w:val="0"/>
      <w:marTop w:val="0"/>
      <w:marBottom w:val="0"/>
      <w:divBdr>
        <w:top w:val="none" w:sz="0" w:space="0" w:color="auto"/>
        <w:left w:val="none" w:sz="0" w:space="0" w:color="auto"/>
        <w:bottom w:val="none" w:sz="0" w:space="0" w:color="auto"/>
        <w:right w:val="none" w:sz="0" w:space="0" w:color="auto"/>
      </w:divBdr>
    </w:div>
    <w:div w:id="1118261638">
      <w:bodyDiv w:val="1"/>
      <w:marLeft w:val="0"/>
      <w:marRight w:val="0"/>
      <w:marTop w:val="0"/>
      <w:marBottom w:val="0"/>
      <w:divBdr>
        <w:top w:val="none" w:sz="0" w:space="0" w:color="auto"/>
        <w:left w:val="none" w:sz="0" w:space="0" w:color="auto"/>
        <w:bottom w:val="none" w:sz="0" w:space="0" w:color="auto"/>
        <w:right w:val="none" w:sz="0" w:space="0" w:color="auto"/>
      </w:divBdr>
    </w:div>
    <w:div w:id="1118449339">
      <w:bodyDiv w:val="1"/>
      <w:marLeft w:val="0"/>
      <w:marRight w:val="0"/>
      <w:marTop w:val="0"/>
      <w:marBottom w:val="0"/>
      <w:divBdr>
        <w:top w:val="none" w:sz="0" w:space="0" w:color="auto"/>
        <w:left w:val="none" w:sz="0" w:space="0" w:color="auto"/>
        <w:bottom w:val="none" w:sz="0" w:space="0" w:color="auto"/>
        <w:right w:val="none" w:sz="0" w:space="0" w:color="auto"/>
      </w:divBdr>
    </w:div>
    <w:div w:id="1118523790">
      <w:bodyDiv w:val="1"/>
      <w:marLeft w:val="0"/>
      <w:marRight w:val="0"/>
      <w:marTop w:val="0"/>
      <w:marBottom w:val="0"/>
      <w:divBdr>
        <w:top w:val="none" w:sz="0" w:space="0" w:color="auto"/>
        <w:left w:val="none" w:sz="0" w:space="0" w:color="auto"/>
        <w:bottom w:val="none" w:sz="0" w:space="0" w:color="auto"/>
        <w:right w:val="none" w:sz="0" w:space="0" w:color="auto"/>
      </w:divBdr>
    </w:div>
    <w:div w:id="1118914663">
      <w:bodyDiv w:val="1"/>
      <w:marLeft w:val="0"/>
      <w:marRight w:val="0"/>
      <w:marTop w:val="0"/>
      <w:marBottom w:val="0"/>
      <w:divBdr>
        <w:top w:val="none" w:sz="0" w:space="0" w:color="auto"/>
        <w:left w:val="none" w:sz="0" w:space="0" w:color="auto"/>
        <w:bottom w:val="none" w:sz="0" w:space="0" w:color="auto"/>
        <w:right w:val="none" w:sz="0" w:space="0" w:color="auto"/>
      </w:divBdr>
    </w:div>
    <w:div w:id="1119029906">
      <w:bodyDiv w:val="1"/>
      <w:marLeft w:val="0"/>
      <w:marRight w:val="0"/>
      <w:marTop w:val="0"/>
      <w:marBottom w:val="0"/>
      <w:divBdr>
        <w:top w:val="none" w:sz="0" w:space="0" w:color="auto"/>
        <w:left w:val="none" w:sz="0" w:space="0" w:color="auto"/>
        <w:bottom w:val="none" w:sz="0" w:space="0" w:color="auto"/>
        <w:right w:val="none" w:sz="0" w:space="0" w:color="auto"/>
      </w:divBdr>
    </w:div>
    <w:div w:id="1119254081">
      <w:bodyDiv w:val="1"/>
      <w:marLeft w:val="0"/>
      <w:marRight w:val="0"/>
      <w:marTop w:val="0"/>
      <w:marBottom w:val="0"/>
      <w:divBdr>
        <w:top w:val="none" w:sz="0" w:space="0" w:color="auto"/>
        <w:left w:val="none" w:sz="0" w:space="0" w:color="auto"/>
        <w:bottom w:val="none" w:sz="0" w:space="0" w:color="auto"/>
        <w:right w:val="none" w:sz="0" w:space="0" w:color="auto"/>
      </w:divBdr>
    </w:div>
    <w:div w:id="1119567813">
      <w:bodyDiv w:val="1"/>
      <w:marLeft w:val="0"/>
      <w:marRight w:val="0"/>
      <w:marTop w:val="0"/>
      <w:marBottom w:val="0"/>
      <w:divBdr>
        <w:top w:val="none" w:sz="0" w:space="0" w:color="auto"/>
        <w:left w:val="none" w:sz="0" w:space="0" w:color="auto"/>
        <w:bottom w:val="none" w:sz="0" w:space="0" w:color="auto"/>
        <w:right w:val="none" w:sz="0" w:space="0" w:color="auto"/>
      </w:divBdr>
    </w:div>
    <w:div w:id="1119641289">
      <w:bodyDiv w:val="1"/>
      <w:marLeft w:val="0"/>
      <w:marRight w:val="0"/>
      <w:marTop w:val="0"/>
      <w:marBottom w:val="0"/>
      <w:divBdr>
        <w:top w:val="none" w:sz="0" w:space="0" w:color="auto"/>
        <w:left w:val="none" w:sz="0" w:space="0" w:color="auto"/>
        <w:bottom w:val="none" w:sz="0" w:space="0" w:color="auto"/>
        <w:right w:val="none" w:sz="0" w:space="0" w:color="auto"/>
      </w:divBdr>
    </w:div>
    <w:div w:id="1119646430">
      <w:bodyDiv w:val="1"/>
      <w:marLeft w:val="0"/>
      <w:marRight w:val="0"/>
      <w:marTop w:val="0"/>
      <w:marBottom w:val="0"/>
      <w:divBdr>
        <w:top w:val="none" w:sz="0" w:space="0" w:color="auto"/>
        <w:left w:val="none" w:sz="0" w:space="0" w:color="auto"/>
        <w:bottom w:val="none" w:sz="0" w:space="0" w:color="auto"/>
        <w:right w:val="none" w:sz="0" w:space="0" w:color="auto"/>
      </w:divBdr>
    </w:div>
    <w:div w:id="1119757453">
      <w:bodyDiv w:val="1"/>
      <w:marLeft w:val="0"/>
      <w:marRight w:val="0"/>
      <w:marTop w:val="0"/>
      <w:marBottom w:val="0"/>
      <w:divBdr>
        <w:top w:val="none" w:sz="0" w:space="0" w:color="auto"/>
        <w:left w:val="none" w:sz="0" w:space="0" w:color="auto"/>
        <w:bottom w:val="none" w:sz="0" w:space="0" w:color="auto"/>
        <w:right w:val="none" w:sz="0" w:space="0" w:color="auto"/>
      </w:divBdr>
    </w:div>
    <w:div w:id="1119879921">
      <w:bodyDiv w:val="1"/>
      <w:marLeft w:val="0"/>
      <w:marRight w:val="0"/>
      <w:marTop w:val="0"/>
      <w:marBottom w:val="0"/>
      <w:divBdr>
        <w:top w:val="none" w:sz="0" w:space="0" w:color="auto"/>
        <w:left w:val="none" w:sz="0" w:space="0" w:color="auto"/>
        <w:bottom w:val="none" w:sz="0" w:space="0" w:color="auto"/>
        <w:right w:val="none" w:sz="0" w:space="0" w:color="auto"/>
      </w:divBdr>
    </w:div>
    <w:div w:id="1119911514">
      <w:bodyDiv w:val="1"/>
      <w:marLeft w:val="0"/>
      <w:marRight w:val="0"/>
      <w:marTop w:val="0"/>
      <w:marBottom w:val="0"/>
      <w:divBdr>
        <w:top w:val="none" w:sz="0" w:space="0" w:color="auto"/>
        <w:left w:val="none" w:sz="0" w:space="0" w:color="auto"/>
        <w:bottom w:val="none" w:sz="0" w:space="0" w:color="auto"/>
        <w:right w:val="none" w:sz="0" w:space="0" w:color="auto"/>
      </w:divBdr>
    </w:div>
    <w:div w:id="1119953683">
      <w:bodyDiv w:val="1"/>
      <w:marLeft w:val="0"/>
      <w:marRight w:val="0"/>
      <w:marTop w:val="0"/>
      <w:marBottom w:val="0"/>
      <w:divBdr>
        <w:top w:val="none" w:sz="0" w:space="0" w:color="auto"/>
        <w:left w:val="none" w:sz="0" w:space="0" w:color="auto"/>
        <w:bottom w:val="none" w:sz="0" w:space="0" w:color="auto"/>
        <w:right w:val="none" w:sz="0" w:space="0" w:color="auto"/>
      </w:divBdr>
    </w:div>
    <w:div w:id="1120103439">
      <w:bodyDiv w:val="1"/>
      <w:marLeft w:val="0"/>
      <w:marRight w:val="0"/>
      <w:marTop w:val="0"/>
      <w:marBottom w:val="0"/>
      <w:divBdr>
        <w:top w:val="none" w:sz="0" w:space="0" w:color="auto"/>
        <w:left w:val="none" w:sz="0" w:space="0" w:color="auto"/>
        <w:bottom w:val="none" w:sz="0" w:space="0" w:color="auto"/>
        <w:right w:val="none" w:sz="0" w:space="0" w:color="auto"/>
      </w:divBdr>
    </w:div>
    <w:div w:id="1120103980">
      <w:bodyDiv w:val="1"/>
      <w:marLeft w:val="0"/>
      <w:marRight w:val="0"/>
      <w:marTop w:val="0"/>
      <w:marBottom w:val="0"/>
      <w:divBdr>
        <w:top w:val="none" w:sz="0" w:space="0" w:color="auto"/>
        <w:left w:val="none" w:sz="0" w:space="0" w:color="auto"/>
        <w:bottom w:val="none" w:sz="0" w:space="0" w:color="auto"/>
        <w:right w:val="none" w:sz="0" w:space="0" w:color="auto"/>
      </w:divBdr>
    </w:div>
    <w:div w:id="1120421864">
      <w:bodyDiv w:val="1"/>
      <w:marLeft w:val="0"/>
      <w:marRight w:val="0"/>
      <w:marTop w:val="0"/>
      <w:marBottom w:val="0"/>
      <w:divBdr>
        <w:top w:val="none" w:sz="0" w:space="0" w:color="auto"/>
        <w:left w:val="none" w:sz="0" w:space="0" w:color="auto"/>
        <w:bottom w:val="none" w:sz="0" w:space="0" w:color="auto"/>
        <w:right w:val="none" w:sz="0" w:space="0" w:color="auto"/>
      </w:divBdr>
    </w:div>
    <w:div w:id="1120761365">
      <w:bodyDiv w:val="1"/>
      <w:marLeft w:val="0"/>
      <w:marRight w:val="0"/>
      <w:marTop w:val="0"/>
      <w:marBottom w:val="0"/>
      <w:divBdr>
        <w:top w:val="none" w:sz="0" w:space="0" w:color="auto"/>
        <w:left w:val="none" w:sz="0" w:space="0" w:color="auto"/>
        <w:bottom w:val="none" w:sz="0" w:space="0" w:color="auto"/>
        <w:right w:val="none" w:sz="0" w:space="0" w:color="auto"/>
      </w:divBdr>
    </w:div>
    <w:div w:id="1120882346">
      <w:bodyDiv w:val="1"/>
      <w:marLeft w:val="0"/>
      <w:marRight w:val="0"/>
      <w:marTop w:val="0"/>
      <w:marBottom w:val="0"/>
      <w:divBdr>
        <w:top w:val="none" w:sz="0" w:space="0" w:color="auto"/>
        <w:left w:val="none" w:sz="0" w:space="0" w:color="auto"/>
        <w:bottom w:val="none" w:sz="0" w:space="0" w:color="auto"/>
        <w:right w:val="none" w:sz="0" w:space="0" w:color="auto"/>
      </w:divBdr>
    </w:div>
    <w:div w:id="1120994508">
      <w:bodyDiv w:val="1"/>
      <w:marLeft w:val="0"/>
      <w:marRight w:val="0"/>
      <w:marTop w:val="0"/>
      <w:marBottom w:val="0"/>
      <w:divBdr>
        <w:top w:val="none" w:sz="0" w:space="0" w:color="auto"/>
        <w:left w:val="none" w:sz="0" w:space="0" w:color="auto"/>
        <w:bottom w:val="none" w:sz="0" w:space="0" w:color="auto"/>
        <w:right w:val="none" w:sz="0" w:space="0" w:color="auto"/>
      </w:divBdr>
    </w:div>
    <w:div w:id="1120996556">
      <w:bodyDiv w:val="1"/>
      <w:marLeft w:val="0"/>
      <w:marRight w:val="0"/>
      <w:marTop w:val="0"/>
      <w:marBottom w:val="0"/>
      <w:divBdr>
        <w:top w:val="none" w:sz="0" w:space="0" w:color="auto"/>
        <w:left w:val="none" w:sz="0" w:space="0" w:color="auto"/>
        <w:bottom w:val="none" w:sz="0" w:space="0" w:color="auto"/>
        <w:right w:val="none" w:sz="0" w:space="0" w:color="auto"/>
      </w:divBdr>
    </w:div>
    <w:div w:id="1121190985">
      <w:bodyDiv w:val="1"/>
      <w:marLeft w:val="0"/>
      <w:marRight w:val="0"/>
      <w:marTop w:val="0"/>
      <w:marBottom w:val="0"/>
      <w:divBdr>
        <w:top w:val="none" w:sz="0" w:space="0" w:color="auto"/>
        <w:left w:val="none" w:sz="0" w:space="0" w:color="auto"/>
        <w:bottom w:val="none" w:sz="0" w:space="0" w:color="auto"/>
        <w:right w:val="none" w:sz="0" w:space="0" w:color="auto"/>
      </w:divBdr>
    </w:div>
    <w:div w:id="1121221412">
      <w:bodyDiv w:val="1"/>
      <w:marLeft w:val="0"/>
      <w:marRight w:val="0"/>
      <w:marTop w:val="0"/>
      <w:marBottom w:val="0"/>
      <w:divBdr>
        <w:top w:val="none" w:sz="0" w:space="0" w:color="auto"/>
        <w:left w:val="none" w:sz="0" w:space="0" w:color="auto"/>
        <w:bottom w:val="none" w:sz="0" w:space="0" w:color="auto"/>
        <w:right w:val="none" w:sz="0" w:space="0" w:color="auto"/>
      </w:divBdr>
    </w:div>
    <w:div w:id="1121270238">
      <w:bodyDiv w:val="1"/>
      <w:marLeft w:val="0"/>
      <w:marRight w:val="0"/>
      <w:marTop w:val="0"/>
      <w:marBottom w:val="0"/>
      <w:divBdr>
        <w:top w:val="none" w:sz="0" w:space="0" w:color="auto"/>
        <w:left w:val="none" w:sz="0" w:space="0" w:color="auto"/>
        <w:bottom w:val="none" w:sz="0" w:space="0" w:color="auto"/>
        <w:right w:val="none" w:sz="0" w:space="0" w:color="auto"/>
      </w:divBdr>
    </w:div>
    <w:div w:id="1121339851">
      <w:bodyDiv w:val="1"/>
      <w:marLeft w:val="0"/>
      <w:marRight w:val="0"/>
      <w:marTop w:val="0"/>
      <w:marBottom w:val="0"/>
      <w:divBdr>
        <w:top w:val="none" w:sz="0" w:space="0" w:color="auto"/>
        <w:left w:val="none" w:sz="0" w:space="0" w:color="auto"/>
        <w:bottom w:val="none" w:sz="0" w:space="0" w:color="auto"/>
        <w:right w:val="none" w:sz="0" w:space="0" w:color="auto"/>
      </w:divBdr>
    </w:div>
    <w:div w:id="1121339985">
      <w:bodyDiv w:val="1"/>
      <w:marLeft w:val="0"/>
      <w:marRight w:val="0"/>
      <w:marTop w:val="0"/>
      <w:marBottom w:val="0"/>
      <w:divBdr>
        <w:top w:val="none" w:sz="0" w:space="0" w:color="auto"/>
        <w:left w:val="none" w:sz="0" w:space="0" w:color="auto"/>
        <w:bottom w:val="none" w:sz="0" w:space="0" w:color="auto"/>
        <w:right w:val="none" w:sz="0" w:space="0" w:color="auto"/>
      </w:divBdr>
    </w:div>
    <w:div w:id="1121342023">
      <w:bodyDiv w:val="1"/>
      <w:marLeft w:val="0"/>
      <w:marRight w:val="0"/>
      <w:marTop w:val="0"/>
      <w:marBottom w:val="0"/>
      <w:divBdr>
        <w:top w:val="none" w:sz="0" w:space="0" w:color="auto"/>
        <w:left w:val="none" w:sz="0" w:space="0" w:color="auto"/>
        <w:bottom w:val="none" w:sz="0" w:space="0" w:color="auto"/>
        <w:right w:val="none" w:sz="0" w:space="0" w:color="auto"/>
      </w:divBdr>
    </w:div>
    <w:div w:id="1121411461">
      <w:bodyDiv w:val="1"/>
      <w:marLeft w:val="0"/>
      <w:marRight w:val="0"/>
      <w:marTop w:val="0"/>
      <w:marBottom w:val="0"/>
      <w:divBdr>
        <w:top w:val="none" w:sz="0" w:space="0" w:color="auto"/>
        <w:left w:val="none" w:sz="0" w:space="0" w:color="auto"/>
        <w:bottom w:val="none" w:sz="0" w:space="0" w:color="auto"/>
        <w:right w:val="none" w:sz="0" w:space="0" w:color="auto"/>
      </w:divBdr>
    </w:div>
    <w:div w:id="1121414934">
      <w:bodyDiv w:val="1"/>
      <w:marLeft w:val="0"/>
      <w:marRight w:val="0"/>
      <w:marTop w:val="0"/>
      <w:marBottom w:val="0"/>
      <w:divBdr>
        <w:top w:val="none" w:sz="0" w:space="0" w:color="auto"/>
        <w:left w:val="none" w:sz="0" w:space="0" w:color="auto"/>
        <w:bottom w:val="none" w:sz="0" w:space="0" w:color="auto"/>
        <w:right w:val="none" w:sz="0" w:space="0" w:color="auto"/>
      </w:divBdr>
    </w:div>
    <w:div w:id="1122070608">
      <w:bodyDiv w:val="1"/>
      <w:marLeft w:val="0"/>
      <w:marRight w:val="0"/>
      <w:marTop w:val="0"/>
      <w:marBottom w:val="0"/>
      <w:divBdr>
        <w:top w:val="none" w:sz="0" w:space="0" w:color="auto"/>
        <w:left w:val="none" w:sz="0" w:space="0" w:color="auto"/>
        <w:bottom w:val="none" w:sz="0" w:space="0" w:color="auto"/>
        <w:right w:val="none" w:sz="0" w:space="0" w:color="auto"/>
      </w:divBdr>
    </w:div>
    <w:div w:id="1122071231">
      <w:bodyDiv w:val="1"/>
      <w:marLeft w:val="0"/>
      <w:marRight w:val="0"/>
      <w:marTop w:val="0"/>
      <w:marBottom w:val="0"/>
      <w:divBdr>
        <w:top w:val="none" w:sz="0" w:space="0" w:color="auto"/>
        <w:left w:val="none" w:sz="0" w:space="0" w:color="auto"/>
        <w:bottom w:val="none" w:sz="0" w:space="0" w:color="auto"/>
        <w:right w:val="none" w:sz="0" w:space="0" w:color="auto"/>
      </w:divBdr>
    </w:div>
    <w:div w:id="1122118326">
      <w:bodyDiv w:val="1"/>
      <w:marLeft w:val="0"/>
      <w:marRight w:val="0"/>
      <w:marTop w:val="0"/>
      <w:marBottom w:val="0"/>
      <w:divBdr>
        <w:top w:val="none" w:sz="0" w:space="0" w:color="auto"/>
        <w:left w:val="none" w:sz="0" w:space="0" w:color="auto"/>
        <w:bottom w:val="none" w:sz="0" w:space="0" w:color="auto"/>
        <w:right w:val="none" w:sz="0" w:space="0" w:color="auto"/>
      </w:divBdr>
    </w:div>
    <w:div w:id="1122260089">
      <w:bodyDiv w:val="1"/>
      <w:marLeft w:val="0"/>
      <w:marRight w:val="0"/>
      <w:marTop w:val="0"/>
      <w:marBottom w:val="0"/>
      <w:divBdr>
        <w:top w:val="none" w:sz="0" w:space="0" w:color="auto"/>
        <w:left w:val="none" w:sz="0" w:space="0" w:color="auto"/>
        <w:bottom w:val="none" w:sz="0" w:space="0" w:color="auto"/>
        <w:right w:val="none" w:sz="0" w:space="0" w:color="auto"/>
      </w:divBdr>
    </w:div>
    <w:div w:id="1122335945">
      <w:bodyDiv w:val="1"/>
      <w:marLeft w:val="0"/>
      <w:marRight w:val="0"/>
      <w:marTop w:val="0"/>
      <w:marBottom w:val="0"/>
      <w:divBdr>
        <w:top w:val="none" w:sz="0" w:space="0" w:color="auto"/>
        <w:left w:val="none" w:sz="0" w:space="0" w:color="auto"/>
        <w:bottom w:val="none" w:sz="0" w:space="0" w:color="auto"/>
        <w:right w:val="none" w:sz="0" w:space="0" w:color="auto"/>
      </w:divBdr>
    </w:div>
    <w:div w:id="1122579367">
      <w:bodyDiv w:val="1"/>
      <w:marLeft w:val="0"/>
      <w:marRight w:val="0"/>
      <w:marTop w:val="0"/>
      <w:marBottom w:val="0"/>
      <w:divBdr>
        <w:top w:val="none" w:sz="0" w:space="0" w:color="auto"/>
        <w:left w:val="none" w:sz="0" w:space="0" w:color="auto"/>
        <w:bottom w:val="none" w:sz="0" w:space="0" w:color="auto"/>
        <w:right w:val="none" w:sz="0" w:space="0" w:color="auto"/>
      </w:divBdr>
    </w:div>
    <w:div w:id="1122646965">
      <w:bodyDiv w:val="1"/>
      <w:marLeft w:val="0"/>
      <w:marRight w:val="0"/>
      <w:marTop w:val="0"/>
      <w:marBottom w:val="0"/>
      <w:divBdr>
        <w:top w:val="none" w:sz="0" w:space="0" w:color="auto"/>
        <w:left w:val="none" w:sz="0" w:space="0" w:color="auto"/>
        <w:bottom w:val="none" w:sz="0" w:space="0" w:color="auto"/>
        <w:right w:val="none" w:sz="0" w:space="0" w:color="auto"/>
      </w:divBdr>
    </w:div>
    <w:div w:id="1122723461">
      <w:bodyDiv w:val="1"/>
      <w:marLeft w:val="0"/>
      <w:marRight w:val="0"/>
      <w:marTop w:val="0"/>
      <w:marBottom w:val="0"/>
      <w:divBdr>
        <w:top w:val="none" w:sz="0" w:space="0" w:color="auto"/>
        <w:left w:val="none" w:sz="0" w:space="0" w:color="auto"/>
        <w:bottom w:val="none" w:sz="0" w:space="0" w:color="auto"/>
        <w:right w:val="none" w:sz="0" w:space="0" w:color="auto"/>
      </w:divBdr>
    </w:div>
    <w:div w:id="1122843865">
      <w:bodyDiv w:val="1"/>
      <w:marLeft w:val="0"/>
      <w:marRight w:val="0"/>
      <w:marTop w:val="0"/>
      <w:marBottom w:val="0"/>
      <w:divBdr>
        <w:top w:val="none" w:sz="0" w:space="0" w:color="auto"/>
        <w:left w:val="none" w:sz="0" w:space="0" w:color="auto"/>
        <w:bottom w:val="none" w:sz="0" w:space="0" w:color="auto"/>
        <w:right w:val="none" w:sz="0" w:space="0" w:color="auto"/>
      </w:divBdr>
    </w:div>
    <w:div w:id="1123112424">
      <w:bodyDiv w:val="1"/>
      <w:marLeft w:val="0"/>
      <w:marRight w:val="0"/>
      <w:marTop w:val="0"/>
      <w:marBottom w:val="0"/>
      <w:divBdr>
        <w:top w:val="none" w:sz="0" w:space="0" w:color="auto"/>
        <w:left w:val="none" w:sz="0" w:space="0" w:color="auto"/>
        <w:bottom w:val="none" w:sz="0" w:space="0" w:color="auto"/>
        <w:right w:val="none" w:sz="0" w:space="0" w:color="auto"/>
      </w:divBdr>
    </w:div>
    <w:div w:id="1123117578">
      <w:bodyDiv w:val="1"/>
      <w:marLeft w:val="0"/>
      <w:marRight w:val="0"/>
      <w:marTop w:val="0"/>
      <w:marBottom w:val="0"/>
      <w:divBdr>
        <w:top w:val="none" w:sz="0" w:space="0" w:color="auto"/>
        <w:left w:val="none" w:sz="0" w:space="0" w:color="auto"/>
        <w:bottom w:val="none" w:sz="0" w:space="0" w:color="auto"/>
        <w:right w:val="none" w:sz="0" w:space="0" w:color="auto"/>
      </w:divBdr>
    </w:div>
    <w:div w:id="1123231154">
      <w:bodyDiv w:val="1"/>
      <w:marLeft w:val="0"/>
      <w:marRight w:val="0"/>
      <w:marTop w:val="0"/>
      <w:marBottom w:val="0"/>
      <w:divBdr>
        <w:top w:val="none" w:sz="0" w:space="0" w:color="auto"/>
        <w:left w:val="none" w:sz="0" w:space="0" w:color="auto"/>
        <w:bottom w:val="none" w:sz="0" w:space="0" w:color="auto"/>
        <w:right w:val="none" w:sz="0" w:space="0" w:color="auto"/>
      </w:divBdr>
    </w:div>
    <w:div w:id="1123233655">
      <w:bodyDiv w:val="1"/>
      <w:marLeft w:val="0"/>
      <w:marRight w:val="0"/>
      <w:marTop w:val="0"/>
      <w:marBottom w:val="0"/>
      <w:divBdr>
        <w:top w:val="none" w:sz="0" w:space="0" w:color="auto"/>
        <w:left w:val="none" w:sz="0" w:space="0" w:color="auto"/>
        <w:bottom w:val="none" w:sz="0" w:space="0" w:color="auto"/>
        <w:right w:val="none" w:sz="0" w:space="0" w:color="auto"/>
      </w:divBdr>
    </w:div>
    <w:div w:id="1123306994">
      <w:bodyDiv w:val="1"/>
      <w:marLeft w:val="0"/>
      <w:marRight w:val="0"/>
      <w:marTop w:val="0"/>
      <w:marBottom w:val="0"/>
      <w:divBdr>
        <w:top w:val="none" w:sz="0" w:space="0" w:color="auto"/>
        <w:left w:val="none" w:sz="0" w:space="0" w:color="auto"/>
        <w:bottom w:val="none" w:sz="0" w:space="0" w:color="auto"/>
        <w:right w:val="none" w:sz="0" w:space="0" w:color="auto"/>
      </w:divBdr>
    </w:div>
    <w:div w:id="1123378331">
      <w:bodyDiv w:val="1"/>
      <w:marLeft w:val="0"/>
      <w:marRight w:val="0"/>
      <w:marTop w:val="0"/>
      <w:marBottom w:val="0"/>
      <w:divBdr>
        <w:top w:val="none" w:sz="0" w:space="0" w:color="auto"/>
        <w:left w:val="none" w:sz="0" w:space="0" w:color="auto"/>
        <w:bottom w:val="none" w:sz="0" w:space="0" w:color="auto"/>
        <w:right w:val="none" w:sz="0" w:space="0" w:color="auto"/>
      </w:divBdr>
    </w:div>
    <w:div w:id="1123427933">
      <w:bodyDiv w:val="1"/>
      <w:marLeft w:val="0"/>
      <w:marRight w:val="0"/>
      <w:marTop w:val="0"/>
      <w:marBottom w:val="0"/>
      <w:divBdr>
        <w:top w:val="none" w:sz="0" w:space="0" w:color="auto"/>
        <w:left w:val="none" w:sz="0" w:space="0" w:color="auto"/>
        <w:bottom w:val="none" w:sz="0" w:space="0" w:color="auto"/>
        <w:right w:val="none" w:sz="0" w:space="0" w:color="auto"/>
      </w:divBdr>
    </w:div>
    <w:div w:id="1123615552">
      <w:bodyDiv w:val="1"/>
      <w:marLeft w:val="0"/>
      <w:marRight w:val="0"/>
      <w:marTop w:val="0"/>
      <w:marBottom w:val="0"/>
      <w:divBdr>
        <w:top w:val="none" w:sz="0" w:space="0" w:color="auto"/>
        <w:left w:val="none" w:sz="0" w:space="0" w:color="auto"/>
        <w:bottom w:val="none" w:sz="0" w:space="0" w:color="auto"/>
        <w:right w:val="none" w:sz="0" w:space="0" w:color="auto"/>
      </w:divBdr>
    </w:div>
    <w:div w:id="1123890212">
      <w:bodyDiv w:val="1"/>
      <w:marLeft w:val="0"/>
      <w:marRight w:val="0"/>
      <w:marTop w:val="0"/>
      <w:marBottom w:val="0"/>
      <w:divBdr>
        <w:top w:val="none" w:sz="0" w:space="0" w:color="auto"/>
        <w:left w:val="none" w:sz="0" w:space="0" w:color="auto"/>
        <w:bottom w:val="none" w:sz="0" w:space="0" w:color="auto"/>
        <w:right w:val="none" w:sz="0" w:space="0" w:color="auto"/>
      </w:divBdr>
    </w:div>
    <w:div w:id="1124159519">
      <w:bodyDiv w:val="1"/>
      <w:marLeft w:val="0"/>
      <w:marRight w:val="0"/>
      <w:marTop w:val="0"/>
      <w:marBottom w:val="0"/>
      <w:divBdr>
        <w:top w:val="none" w:sz="0" w:space="0" w:color="auto"/>
        <w:left w:val="none" w:sz="0" w:space="0" w:color="auto"/>
        <w:bottom w:val="none" w:sz="0" w:space="0" w:color="auto"/>
        <w:right w:val="none" w:sz="0" w:space="0" w:color="auto"/>
      </w:divBdr>
    </w:div>
    <w:div w:id="1124271351">
      <w:bodyDiv w:val="1"/>
      <w:marLeft w:val="0"/>
      <w:marRight w:val="0"/>
      <w:marTop w:val="0"/>
      <w:marBottom w:val="0"/>
      <w:divBdr>
        <w:top w:val="none" w:sz="0" w:space="0" w:color="auto"/>
        <w:left w:val="none" w:sz="0" w:space="0" w:color="auto"/>
        <w:bottom w:val="none" w:sz="0" w:space="0" w:color="auto"/>
        <w:right w:val="none" w:sz="0" w:space="0" w:color="auto"/>
      </w:divBdr>
    </w:div>
    <w:div w:id="1124277948">
      <w:bodyDiv w:val="1"/>
      <w:marLeft w:val="0"/>
      <w:marRight w:val="0"/>
      <w:marTop w:val="0"/>
      <w:marBottom w:val="0"/>
      <w:divBdr>
        <w:top w:val="none" w:sz="0" w:space="0" w:color="auto"/>
        <w:left w:val="none" w:sz="0" w:space="0" w:color="auto"/>
        <w:bottom w:val="none" w:sz="0" w:space="0" w:color="auto"/>
        <w:right w:val="none" w:sz="0" w:space="0" w:color="auto"/>
      </w:divBdr>
    </w:div>
    <w:div w:id="1124348508">
      <w:bodyDiv w:val="1"/>
      <w:marLeft w:val="0"/>
      <w:marRight w:val="0"/>
      <w:marTop w:val="0"/>
      <w:marBottom w:val="0"/>
      <w:divBdr>
        <w:top w:val="none" w:sz="0" w:space="0" w:color="auto"/>
        <w:left w:val="none" w:sz="0" w:space="0" w:color="auto"/>
        <w:bottom w:val="none" w:sz="0" w:space="0" w:color="auto"/>
        <w:right w:val="none" w:sz="0" w:space="0" w:color="auto"/>
      </w:divBdr>
    </w:div>
    <w:div w:id="1124617393">
      <w:bodyDiv w:val="1"/>
      <w:marLeft w:val="0"/>
      <w:marRight w:val="0"/>
      <w:marTop w:val="0"/>
      <w:marBottom w:val="0"/>
      <w:divBdr>
        <w:top w:val="none" w:sz="0" w:space="0" w:color="auto"/>
        <w:left w:val="none" w:sz="0" w:space="0" w:color="auto"/>
        <w:bottom w:val="none" w:sz="0" w:space="0" w:color="auto"/>
        <w:right w:val="none" w:sz="0" w:space="0" w:color="auto"/>
      </w:divBdr>
    </w:div>
    <w:div w:id="1124689862">
      <w:bodyDiv w:val="1"/>
      <w:marLeft w:val="0"/>
      <w:marRight w:val="0"/>
      <w:marTop w:val="0"/>
      <w:marBottom w:val="0"/>
      <w:divBdr>
        <w:top w:val="none" w:sz="0" w:space="0" w:color="auto"/>
        <w:left w:val="none" w:sz="0" w:space="0" w:color="auto"/>
        <w:bottom w:val="none" w:sz="0" w:space="0" w:color="auto"/>
        <w:right w:val="none" w:sz="0" w:space="0" w:color="auto"/>
      </w:divBdr>
    </w:div>
    <w:div w:id="1124737337">
      <w:bodyDiv w:val="1"/>
      <w:marLeft w:val="0"/>
      <w:marRight w:val="0"/>
      <w:marTop w:val="0"/>
      <w:marBottom w:val="0"/>
      <w:divBdr>
        <w:top w:val="none" w:sz="0" w:space="0" w:color="auto"/>
        <w:left w:val="none" w:sz="0" w:space="0" w:color="auto"/>
        <w:bottom w:val="none" w:sz="0" w:space="0" w:color="auto"/>
        <w:right w:val="none" w:sz="0" w:space="0" w:color="auto"/>
      </w:divBdr>
    </w:div>
    <w:div w:id="1124739152">
      <w:bodyDiv w:val="1"/>
      <w:marLeft w:val="0"/>
      <w:marRight w:val="0"/>
      <w:marTop w:val="0"/>
      <w:marBottom w:val="0"/>
      <w:divBdr>
        <w:top w:val="none" w:sz="0" w:space="0" w:color="auto"/>
        <w:left w:val="none" w:sz="0" w:space="0" w:color="auto"/>
        <w:bottom w:val="none" w:sz="0" w:space="0" w:color="auto"/>
        <w:right w:val="none" w:sz="0" w:space="0" w:color="auto"/>
      </w:divBdr>
    </w:div>
    <w:div w:id="1125198715">
      <w:bodyDiv w:val="1"/>
      <w:marLeft w:val="0"/>
      <w:marRight w:val="0"/>
      <w:marTop w:val="0"/>
      <w:marBottom w:val="0"/>
      <w:divBdr>
        <w:top w:val="none" w:sz="0" w:space="0" w:color="auto"/>
        <w:left w:val="none" w:sz="0" w:space="0" w:color="auto"/>
        <w:bottom w:val="none" w:sz="0" w:space="0" w:color="auto"/>
        <w:right w:val="none" w:sz="0" w:space="0" w:color="auto"/>
      </w:divBdr>
    </w:div>
    <w:div w:id="1125275698">
      <w:bodyDiv w:val="1"/>
      <w:marLeft w:val="0"/>
      <w:marRight w:val="0"/>
      <w:marTop w:val="0"/>
      <w:marBottom w:val="0"/>
      <w:divBdr>
        <w:top w:val="none" w:sz="0" w:space="0" w:color="auto"/>
        <w:left w:val="none" w:sz="0" w:space="0" w:color="auto"/>
        <w:bottom w:val="none" w:sz="0" w:space="0" w:color="auto"/>
        <w:right w:val="none" w:sz="0" w:space="0" w:color="auto"/>
      </w:divBdr>
    </w:div>
    <w:div w:id="1125536407">
      <w:bodyDiv w:val="1"/>
      <w:marLeft w:val="0"/>
      <w:marRight w:val="0"/>
      <w:marTop w:val="0"/>
      <w:marBottom w:val="0"/>
      <w:divBdr>
        <w:top w:val="none" w:sz="0" w:space="0" w:color="auto"/>
        <w:left w:val="none" w:sz="0" w:space="0" w:color="auto"/>
        <w:bottom w:val="none" w:sz="0" w:space="0" w:color="auto"/>
        <w:right w:val="none" w:sz="0" w:space="0" w:color="auto"/>
      </w:divBdr>
    </w:div>
    <w:div w:id="1125544280">
      <w:bodyDiv w:val="1"/>
      <w:marLeft w:val="0"/>
      <w:marRight w:val="0"/>
      <w:marTop w:val="0"/>
      <w:marBottom w:val="0"/>
      <w:divBdr>
        <w:top w:val="none" w:sz="0" w:space="0" w:color="auto"/>
        <w:left w:val="none" w:sz="0" w:space="0" w:color="auto"/>
        <w:bottom w:val="none" w:sz="0" w:space="0" w:color="auto"/>
        <w:right w:val="none" w:sz="0" w:space="0" w:color="auto"/>
      </w:divBdr>
    </w:div>
    <w:div w:id="1125581861">
      <w:bodyDiv w:val="1"/>
      <w:marLeft w:val="0"/>
      <w:marRight w:val="0"/>
      <w:marTop w:val="0"/>
      <w:marBottom w:val="0"/>
      <w:divBdr>
        <w:top w:val="none" w:sz="0" w:space="0" w:color="auto"/>
        <w:left w:val="none" w:sz="0" w:space="0" w:color="auto"/>
        <w:bottom w:val="none" w:sz="0" w:space="0" w:color="auto"/>
        <w:right w:val="none" w:sz="0" w:space="0" w:color="auto"/>
      </w:divBdr>
    </w:div>
    <w:div w:id="1125655468">
      <w:bodyDiv w:val="1"/>
      <w:marLeft w:val="0"/>
      <w:marRight w:val="0"/>
      <w:marTop w:val="0"/>
      <w:marBottom w:val="0"/>
      <w:divBdr>
        <w:top w:val="none" w:sz="0" w:space="0" w:color="auto"/>
        <w:left w:val="none" w:sz="0" w:space="0" w:color="auto"/>
        <w:bottom w:val="none" w:sz="0" w:space="0" w:color="auto"/>
        <w:right w:val="none" w:sz="0" w:space="0" w:color="auto"/>
      </w:divBdr>
    </w:div>
    <w:div w:id="1125781269">
      <w:bodyDiv w:val="1"/>
      <w:marLeft w:val="0"/>
      <w:marRight w:val="0"/>
      <w:marTop w:val="0"/>
      <w:marBottom w:val="0"/>
      <w:divBdr>
        <w:top w:val="none" w:sz="0" w:space="0" w:color="auto"/>
        <w:left w:val="none" w:sz="0" w:space="0" w:color="auto"/>
        <w:bottom w:val="none" w:sz="0" w:space="0" w:color="auto"/>
        <w:right w:val="none" w:sz="0" w:space="0" w:color="auto"/>
      </w:divBdr>
    </w:div>
    <w:div w:id="1126122240">
      <w:bodyDiv w:val="1"/>
      <w:marLeft w:val="0"/>
      <w:marRight w:val="0"/>
      <w:marTop w:val="0"/>
      <w:marBottom w:val="0"/>
      <w:divBdr>
        <w:top w:val="none" w:sz="0" w:space="0" w:color="auto"/>
        <w:left w:val="none" w:sz="0" w:space="0" w:color="auto"/>
        <w:bottom w:val="none" w:sz="0" w:space="0" w:color="auto"/>
        <w:right w:val="none" w:sz="0" w:space="0" w:color="auto"/>
      </w:divBdr>
    </w:div>
    <w:div w:id="1126125078">
      <w:bodyDiv w:val="1"/>
      <w:marLeft w:val="0"/>
      <w:marRight w:val="0"/>
      <w:marTop w:val="0"/>
      <w:marBottom w:val="0"/>
      <w:divBdr>
        <w:top w:val="none" w:sz="0" w:space="0" w:color="auto"/>
        <w:left w:val="none" w:sz="0" w:space="0" w:color="auto"/>
        <w:bottom w:val="none" w:sz="0" w:space="0" w:color="auto"/>
        <w:right w:val="none" w:sz="0" w:space="0" w:color="auto"/>
      </w:divBdr>
    </w:div>
    <w:div w:id="1126198564">
      <w:bodyDiv w:val="1"/>
      <w:marLeft w:val="0"/>
      <w:marRight w:val="0"/>
      <w:marTop w:val="0"/>
      <w:marBottom w:val="0"/>
      <w:divBdr>
        <w:top w:val="none" w:sz="0" w:space="0" w:color="auto"/>
        <w:left w:val="none" w:sz="0" w:space="0" w:color="auto"/>
        <w:bottom w:val="none" w:sz="0" w:space="0" w:color="auto"/>
        <w:right w:val="none" w:sz="0" w:space="0" w:color="auto"/>
      </w:divBdr>
    </w:div>
    <w:div w:id="1126241566">
      <w:bodyDiv w:val="1"/>
      <w:marLeft w:val="0"/>
      <w:marRight w:val="0"/>
      <w:marTop w:val="0"/>
      <w:marBottom w:val="0"/>
      <w:divBdr>
        <w:top w:val="none" w:sz="0" w:space="0" w:color="auto"/>
        <w:left w:val="none" w:sz="0" w:space="0" w:color="auto"/>
        <w:bottom w:val="none" w:sz="0" w:space="0" w:color="auto"/>
        <w:right w:val="none" w:sz="0" w:space="0" w:color="auto"/>
      </w:divBdr>
    </w:div>
    <w:div w:id="1126579015">
      <w:bodyDiv w:val="1"/>
      <w:marLeft w:val="0"/>
      <w:marRight w:val="0"/>
      <w:marTop w:val="0"/>
      <w:marBottom w:val="0"/>
      <w:divBdr>
        <w:top w:val="none" w:sz="0" w:space="0" w:color="auto"/>
        <w:left w:val="none" w:sz="0" w:space="0" w:color="auto"/>
        <w:bottom w:val="none" w:sz="0" w:space="0" w:color="auto"/>
        <w:right w:val="none" w:sz="0" w:space="0" w:color="auto"/>
      </w:divBdr>
    </w:div>
    <w:div w:id="1126586856">
      <w:bodyDiv w:val="1"/>
      <w:marLeft w:val="0"/>
      <w:marRight w:val="0"/>
      <w:marTop w:val="0"/>
      <w:marBottom w:val="0"/>
      <w:divBdr>
        <w:top w:val="none" w:sz="0" w:space="0" w:color="auto"/>
        <w:left w:val="none" w:sz="0" w:space="0" w:color="auto"/>
        <w:bottom w:val="none" w:sz="0" w:space="0" w:color="auto"/>
        <w:right w:val="none" w:sz="0" w:space="0" w:color="auto"/>
      </w:divBdr>
    </w:div>
    <w:div w:id="1126775328">
      <w:bodyDiv w:val="1"/>
      <w:marLeft w:val="0"/>
      <w:marRight w:val="0"/>
      <w:marTop w:val="0"/>
      <w:marBottom w:val="0"/>
      <w:divBdr>
        <w:top w:val="none" w:sz="0" w:space="0" w:color="auto"/>
        <w:left w:val="none" w:sz="0" w:space="0" w:color="auto"/>
        <w:bottom w:val="none" w:sz="0" w:space="0" w:color="auto"/>
        <w:right w:val="none" w:sz="0" w:space="0" w:color="auto"/>
      </w:divBdr>
    </w:div>
    <w:div w:id="1127238084">
      <w:bodyDiv w:val="1"/>
      <w:marLeft w:val="0"/>
      <w:marRight w:val="0"/>
      <w:marTop w:val="0"/>
      <w:marBottom w:val="0"/>
      <w:divBdr>
        <w:top w:val="none" w:sz="0" w:space="0" w:color="auto"/>
        <w:left w:val="none" w:sz="0" w:space="0" w:color="auto"/>
        <w:bottom w:val="none" w:sz="0" w:space="0" w:color="auto"/>
        <w:right w:val="none" w:sz="0" w:space="0" w:color="auto"/>
      </w:divBdr>
    </w:div>
    <w:div w:id="1127241121">
      <w:bodyDiv w:val="1"/>
      <w:marLeft w:val="0"/>
      <w:marRight w:val="0"/>
      <w:marTop w:val="0"/>
      <w:marBottom w:val="0"/>
      <w:divBdr>
        <w:top w:val="none" w:sz="0" w:space="0" w:color="auto"/>
        <w:left w:val="none" w:sz="0" w:space="0" w:color="auto"/>
        <w:bottom w:val="none" w:sz="0" w:space="0" w:color="auto"/>
        <w:right w:val="none" w:sz="0" w:space="0" w:color="auto"/>
      </w:divBdr>
    </w:div>
    <w:div w:id="1127311621">
      <w:bodyDiv w:val="1"/>
      <w:marLeft w:val="0"/>
      <w:marRight w:val="0"/>
      <w:marTop w:val="0"/>
      <w:marBottom w:val="0"/>
      <w:divBdr>
        <w:top w:val="none" w:sz="0" w:space="0" w:color="auto"/>
        <w:left w:val="none" w:sz="0" w:space="0" w:color="auto"/>
        <w:bottom w:val="none" w:sz="0" w:space="0" w:color="auto"/>
        <w:right w:val="none" w:sz="0" w:space="0" w:color="auto"/>
      </w:divBdr>
    </w:div>
    <w:div w:id="1127357079">
      <w:bodyDiv w:val="1"/>
      <w:marLeft w:val="0"/>
      <w:marRight w:val="0"/>
      <w:marTop w:val="0"/>
      <w:marBottom w:val="0"/>
      <w:divBdr>
        <w:top w:val="none" w:sz="0" w:space="0" w:color="auto"/>
        <w:left w:val="none" w:sz="0" w:space="0" w:color="auto"/>
        <w:bottom w:val="none" w:sz="0" w:space="0" w:color="auto"/>
        <w:right w:val="none" w:sz="0" w:space="0" w:color="auto"/>
      </w:divBdr>
    </w:div>
    <w:div w:id="1127431103">
      <w:bodyDiv w:val="1"/>
      <w:marLeft w:val="0"/>
      <w:marRight w:val="0"/>
      <w:marTop w:val="0"/>
      <w:marBottom w:val="0"/>
      <w:divBdr>
        <w:top w:val="none" w:sz="0" w:space="0" w:color="auto"/>
        <w:left w:val="none" w:sz="0" w:space="0" w:color="auto"/>
        <w:bottom w:val="none" w:sz="0" w:space="0" w:color="auto"/>
        <w:right w:val="none" w:sz="0" w:space="0" w:color="auto"/>
      </w:divBdr>
    </w:div>
    <w:div w:id="1127502506">
      <w:bodyDiv w:val="1"/>
      <w:marLeft w:val="0"/>
      <w:marRight w:val="0"/>
      <w:marTop w:val="0"/>
      <w:marBottom w:val="0"/>
      <w:divBdr>
        <w:top w:val="none" w:sz="0" w:space="0" w:color="auto"/>
        <w:left w:val="none" w:sz="0" w:space="0" w:color="auto"/>
        <w:bottom w:val="none" w:sz="0" w:space="0" w:color="auto"/>
        <w:right w:val="none" w:sz="0" w:space="0" w:color="auto"/>
      </w:divBdr>
    </w:div>
    <w:div w:id="1127549254">
      <w:bodyDiv w:val="1"/>
      <w:marLeft w:val="0"/>
      <w:marRight w:val="0"/>
      <w:marTop w:val="0"/>
      <w:marBottom w:val="0"/>
      <w:divBdr>
        <w:top w:val="none" w:sz="0" w:space="0" w:color="auto"/>
        <w:left w:val="none" w:sz="0" w:space="0" w:color="auto"/>
        <w:bottom w:val="none" w:sz="0" w:space="0" w:color="auto"/>
        <w:right w:val="none" w:sz="0" w:space="0" w:color="auto"/>
      </w:divBdr>
    </w:div>
    <w:div w:id="1128275333">
      <w:bodyDiv w:val="1"/>
      <w:marLeft w:val="0"/>
      <w:marRight w:val="0"/>
      <w:marTop w:val="0"/>
      <w:marBottom w:val="0"/>
      <w:divBdr>
        <w:top w:val="none" w:sz="0" w:space="0" w:color="auto"/>
        <w:left w:val="none" w:sz="0" w:space="0" w:color="auto"/>
        <w:bottom w:val="none" w:sz="0" w:space="0" w:color="auto"/>
        <w:right w:val="none" w:sz="0" w:space="0" w:color="auto"/>
      </w:divBdr>
    </w:div>
    <w:div w:id="1128276135">
      <w:bodyDiv w:val="1"/>
      <w:marLeft w:val="0"/>
      <w:marRight w:val="0"/>
      <w:marTop w:val="0"/>
      <w:marBottom w:val="0"/>
      <w:divBdr>
        <w:top w:val="none" w:sz="0" w:space="0" w:color="auto"/>
        <w:left w:val="none" w:sz="0" w:space="0" w:color="auto"/>
        <w:bottom w:val="none" w:sz="0" w:space="0" w:color="auto"/>
        <w:right w:val="none" w:sz="0" w:space="0" w:color="auto"/>
      </w:divBdr>
    </w:div>
    <w:div w:id="1128402001">
      <w:bodyDiv w:val="1"/>
      <w:marLeft w:val="0"/>
      <w:marRight w:val="0"/>
      <w:marTop w:val="0"/>
      <w:marBottom w:val="0"/>
      <w:divBdr>
        <w:top w:val="none" w:sz="0" w:space="0" w:color="auto"/>
        <w:left w:val="none" w:sz="0" w:space="0" w:color="auto"/>
        <w:bottom w:val="none" w:sz="0" w:space="0" w:color="auto"/>
        <w:right w:val="none" w:sz="0" w:space="0" w:color="auto"/>
      </w:divBdr>
    </w:div>
    <w:div w:id="1128553109">
      <w:bodyDiv w:val="1"/>
      <w:marLeft w:val="0"/>
      <w:marRight w:val="0"/>
      <w:marTop w:val="0"/>
      <w:marBottom w:val="0"/>
      <w:divBdr>
        <w:top w:val="none" w:sz="0" w:space="0" w:color="auto"/>
        <w:left w:val="none" w:sz="0" w:space="0" w:color="auto"/>
        <w:bottom w:val="none" w:sz="0" w:space="0" w:color="auto"/>
        <w:right w:val="none" w:sz="0" w:space="0" w:color="auto"/>
      </w:divBdr>
    </w:div>
    <w:div w:id="1129008987">
      <w:bodyDiv w:val="1"/>
      <w:marLeft w:val="0"/>
      <w:marRight w:val="0"/>
      <w:marTop w:val="0"/>
      <w:marBottom w:val="0"/>
      <w:divBdr>
        <w:top w:val="none" w:sz="0" w:space="0" w:color="auto"/>
        <w:left w:val="none" w:sz="0" w:space="0" w:color="auto"/>
        <w:bottom w:val="none" w:sz="0" w:space="0" w:color="auto"/>
        <w:right w:val="none" w:sz="0" w:space="0" w:color="auto"/>
      </w:divBdr>
    </w:div>
    <w:div w:id="1129124608">
      <w:bodyDiv w:val="1"/>
      <w:marLeft w:val="0"/>
      <w:marRight w:val="0"/>
      <w:marTop w:val="0"/>
      <w:marBottom w:val="0"/>
      <w:divBdr>
        <w:top w:val="none" w:sz="0" w:space="0" w:color="auto"/>
        <w:left w:val="none" w:sz="0" w:space="0" w:color="auto"/>
        <w:bottom w:val="none" w:sz="0" w:space="0" w:color="auto"/>
        <w:right w:val="none" w:sz="0" w:space="0" w:color="auto"/>
      </w:divBdr>
    </w:div>
    <w:div w:id="1129324248">
      <w:bodyDiv w:val="1"/>
      <w:marLeft w:val="0"/>
      <w:marRight w:val="0"/>
      <w:marTop w:val="0"/>
      <w:marBottom w:val="0"/>
      <w:divBdr>
        <w:top w:val="none" w:sz="0" w:space="0" w:color="auto"/>
        <w:left w:val="none" w:sz="0" w:space="0" w:color="auto"/>
        <w:bottom w:val="none" w:sz="0" w:space="0" w:color="auto"/>
        <w:right w:val="none" w:sz="0" w:space="0" w:color="auto"/>
      </w:divBdr>
    </w:div>
    <w:div w:id="1129471999">
      <w:bodyDiv w:val="1"/>
      <w:marLeft w:val="0"/>
      <w:marRight w:val="0"/>
      <w:marTop w:val="0"/>
      <w:marBottom w:val="0"/>
      <w:divBdr>
        <w:top w:val="none" w:sz="0" w:space="0" w:color="auto"/>
        <w:left w:val="none" w:sz="0" w:space="0" w:color="auto"/>
        <w:bottom w:val="none" w:sz="0" w:space="0" w:color="auto"/>
        <w:right w:val="none" w:sz="0" w:space="0" w:color="auto"/>
      </w:divBdr>
    </w:div>
    <w:div w:id="1129473242">
      <w:bodyDiv w:val="1"/>
      <w:marLeft w:val="0"/>
      <w:marRight w:val="0"/>
      <w:marTop w:val="0"/>
      <w:marBottom w:val="0"/>
      <w:divBdr>
        <w:top w:val="none" w:sz="0" w:space="0" w:color="auto"/>
        <w:left w:val="none" w:sz="0" w:space="0" w:color="auto"/>
        <w:bottom w:val="none" w:sz="0" w:space="0" w:color="auto"/>
        <w:right w:val="none" w:sz="0" w:space="0" w:color="auto"/>
      </w:divBdr>
    </w:div>
    <w:div w:id="1129855421">
      <w:bodyDiv w:val="1"/>
      <w:marLeft w:val="0"/>
      <w:marRight w:val="0"/>
      <w:marTop w:val="0"/>
      <w:marBottom w:val="0"/>
      <w:divBdr>
        <w:top w:val="none" w:sz="0" w:space="0" w:color="auto"/>
        <w:left w:val="none" w:sz="0" w:space="0" w:color="auto"/>
        <w:bottom w:val="none" w:sz="0" w:space="0" w:color="auto"/>
        <w:right w:val="none" w:sz="0" w:space="0" w:color="auto"/>
      </w:divBdr>
    </w:div>
    <w:div w:id="1129973851">
      <w:bodyDiv w:val="1"/>
      <w:marLeft w:val="0"/>
      <w:marRight w:val="0"/>
      <w:marTop w:val="0"/>
      <w:marBottom w:val="0"/>
      <w:divBdr>
        <w:top w:val="none" w:sz="0" w:space="0" w:color="auto"/>
        <w:left w:val="none" w:sz="0" w:space="0" w:color="auto"/>
        <w:bottom w:val="none" w:sz="0" w:space="0" w:color="auto"/>
        <w:right w:val="none" w:sz="0" w:space="0" w:color="auto"/>
      </w:divBdr>
    </w:div>
    <w:div w:id="1130247927">
      <w:bodyDiv w:val="1"/>
      <w:marLeft w:val="0"/>
      <w:marRight w:val="0"/>
      <w:marTop w:val="0"/>
      <w:marBottom w:val="0"/>
      <w:divBdr>
        <w:top w:val="none" w:sz="0" w:space="0" w:color="auto"/>
        <w:left w:val="none" w:sz="0" w:space="0" w:color="auto"/>
        <w:bottom w:val="none" w:sz="0" w:space="0" w:color="auto"/>
        <w:right w:val="none" w:sz="0" w:space="0" w:color="auto"/>
      </w:divBdr>
    </w:div>
    <w:div w:id="1130322187">
      <w:bodyDiv w:val="1"/>
      <w:marLeft w:val="0"/>
      <w:marRight w:val="0"/>
      <w:marTop w:val="0"/>
      <w:marBottom w:val="0"/>
      <w:divBdr>
        <w:top w:val="none" w:sz="0" w:space="0" w:color="auto"/>
        <w:left w:val="none" w:sz="0" w:space="0" w:color="auto"/>
        <w:bottom w:val="none" w:sz="0" w:space="0" w:color="auto"/>
        <w:right w:val="none" w:sz="0" w:space="0" w:color="auto"/>
      </w:divBdr>
    </w:div>
    <w:div w:id="1130512397">
      <w:bodyDiv w:val="1"/>
      <w:marLeft w:val="0"/>
      <w:marRight w:val="0"/>
      <w:marTop w:val="0"/>
      <w:marBottom w:val="0"/>
      <w:divBdr>
        <w:top w:val="none" w:sz="0" w:space="0" w:color="auto"/>
        <w:left w:val="none" w:sz="0" w:space="0" w:color="auto"/>
        <w:bottom w:val="none" w:sz="0" w:space="0" w:color="auto"/>
        <w:right w:val="none" w:sz="0" w:space="0" w:color="auto"/>
      </w:divBdr>
    </w:div>
    <w:div w:id="1131092063">
      <w:bodyDiv w:val="1"/>
      <w:marLeft w:val="0"/>
      <w:marRight w:val="0"/>
      <w:marTop w:val="0"/>
      <w:marBottom w:val="0"/>
      <w:divBdr>
        <w:top w:val="none" w:sz="0" w:space="0" w:color="auto"/>
        <w:left w:val="none" w:sz="0" w:space="0" w:color="auto"/>
        <w:bottom w:val="none" w:sz="0" w:space="0" w:color="auto"/>
        <w:right w:val="none" w:sz="0" w:space="0" w:color="auto"/>
      </w:divBdr>
    </w:div>
    <w:div w:id="1131482416">
      <w:bodyDiv w:val="1"/>
      <w:marLeft w:val="0"/>
      <w:marRight w:val="0"/>
      <w:marTop w:val="0"/>
      <w:marBottom w:val="0"/>
      <w:divBdr>
        <w:top w:val="none" w:sz="0" w:space="0" w:color="auto"/>
        <w:left w:val="none" w:sz="0" w:space="0" w:color="auto"/>
        <w:bottom w:val="none" w:sz="0" w:space="0" w:color="auto"/>
        <w:right w:val="none" w:sz="0" w:space="0" w:color="auto"/>
      </w:divBdr>
    </w:div>
    <w:div w:id="1131703564">
      <w:bodyDiv w:val="1"/>
      <w:marLeft w:val="0"/>
      <w:marRight w:val="0"/>
      <w:marTop w:val="0"/>
      <w:marBottom w:val="0"/>
      <w:divBdr>
        <w:top w:val="none" w:sz="0" w:space="0" w:color="auto"/>
        <w:left w:val="none" w:sz="0" w:space="0" w:color="auto"/>
        <w:bottom w:val="none" w:sz="0" w:space="0" w:color="auto"/>
        <w:right w:val="none" w:sz="0" w:space="0" w:color="auto"/>
      </w:divBdr>
    </w:div>
    <w:div w:id="1132361552">
      <w:bodyDiv w:val="1"/>
      <w:marLeft w:val="0"/>
      <w:marRight w:val="0"/>
      <w:marTop w:val="0"/>
      <w:marBottom w:val="0"/>
      <w:divBdr>
        <w:top w:val="none" w:sz="0" w:space="0" w:color="auto"/>
        <w:left w:val="none" w:sz="0" w:space="0" w:color="auto"/>
        <w:bottom w:val="none" w:sz="0" w:space="0" w:color="auto"/>
        <w:right w:val="none" w:sz="0" w:space="0" w:color="auto"/>
      </w:divBdr>
    </w:div>
    <w:div w:id="1132362092">
      <w:bodyDiv w:val="1"/>
      <w:marLeft w:val="0"/>
      <w:marRight w:val="0"/>
      <w:marTop w:val="0"/>
      <w:marBottom w:val="0"/>
      <w:divBdr>
        <w:top w:val="none" w:sz="0" w:space="0" w:color="auto"/>
        <w:left w:val="none" w:sz="0" w:space="0" w:color="auto"/>
        <w:bottom w:val="none" w:sz="0" w:space="0" w:color="auto"/>
        <w:right w:val="none" w:sz="0" w:space="0" w:color="auto"/>
      </w:divBdr>
    </w:div>
    <w:div w:id="1132601310">
      <w:bodyDiv w:val="1"/>
      <w:marLeft w:val="0"/>
      <w:marRight w:val="0"/>
      <w:marTop w:val="0"/>
      <w:marBottom w:val="0"/>
      <w:divBdr>
        <w:top w:val="none" w:sz="0" w:space="0" w:color="auto"/>
        <w:left w:val="none" w:sz="0" w:space="0" w:color="auto"/>
        <w:bottom w:val="none" w:sz="0" w:space="0" w:color="auto"/>
        <w:right w:val="none" w:sz="0" w:space="0" w:color="auto"/>
      </w:divBdr>
    </w:div>
    <w:div w:id="1132602321">
      <w:bodyDiv w:val="1"/>
      <w:marLeft w:val="0"/>
      <w:marRight w:val="0"/>
      <w:marTop w:val="0"/>
      <w:marBottom w:val="0"/>
      <w:divBdr>
        <w:top w:val="none" w:sz="0" w:space="0" w:color="auto"/>
        <w:left w:val="none" w:sz="0" w:space="0" w:color="auto"/>
        <w:bottom w:val="none" w:sz="0" w:space="0" w:color="auto"/>
        <w:right w:val="none" w:sz="0" w:space="0" w:color="auto"/>
      </w:divBdr>
    </w:div>
    <w:div w:id="1132672591">
      <w:bodyDiv w:val="1"/>
      <w:marLeft w:val="0"/>
      <w:marRight w:val="0"/>
      <w:marTop w:val="0"/>
      <w:marBottom w:val="0"/>
      <w:divBdr>
        <w:top w:val="none" w:sz="0" w:space="0" w:color="auto"/>
        <w:left w:val="none" w:sz="0" w:space="0" w:color="auto"/>
        <w:bottom w:val="none" w:sz="0" w:space="0" w:color="auto"/>
        <w:right w:val="none" w:sz="0" w:space="0" w:color="auto"/>
      </w:divBdr>
    </w:div>
    <w:div w:id="1132677280">
      <w:bodyDiv w:val="1"/>
      <w:marLeft w:val="0"/>
      <w:marRight w:val="0"/>
      <w:marTop w:val="0"/>
      <w:marBottom w:val="0"/>
      <w:divBdr>
        <w:top w:val="none" w:sz="0" w:space="0" w:color="auto"/>
        <w:left w:val="none" w:sz="0" w:space="0" w:color="auto"/>
        <w:bottom w:val="none" w:sz="0" w:space="0" w:color="auto"/>
        <w:right w:val="none" w:sz="0" w:space="0" w:color="auto"/>
      </w:divBdr>
    </w:div>
    <w:div w:id="1132944919">
      <w:bodyDiv w:val="1"/>
      <w:marLeft w:val="0"/>
      <w:marRight w:val="0"/>
      <w:marTop w:val="0"/>
      <w:marBottom w:val="0"/>
      <w:divBdr>
        <w:top w:val="none" w:sz="0" w:space="0" w:color="auto"/>
        <w:left w:val="none" w:sz="0" w:space="0" w:color="auto"/>
        <w:bottom w:val="none" w:sz="0" w:space="0" w:color="auto"/>
        <w:right w:val="none" w:sz="0" w:space="0" w:color="auto"/>
      </w:divBdr>
    </w:div>
    <w:div w:id="1132946929">
      <w:bodyDiv w:val="1"/>
      <w:marLeft w:val="0"/>
      <w:marRight w:val="0"/>
      <w:marTop w:val="0"/>
      <w:marBottom w:val="0"/>
      <w:divBdr>
        <w:top w:val="none" w:sz="0" w:space="0" w:color="auto"/>
        <w:left w:val="none" w:sz="0" w:space="0" w:color="auto"/>
        <w:bottom w:val="none" w:sz="0" w:space="0" w:color="auto"/>
        <w:right w:val="none" w:sz="0" w:space="0" w:color="auto"/>
      </w:divBdr>
    </w:div>
    <w:div w:id="1133058929">
      <w:bodyDiv w:val="1"/>
      <w:marLeft w:val="0"/>
      <w:marRight w:val="0"/>
      <w:marTop w:val="0"/>
      <w:marBottom w:val="0"/>
      <w:divBdr>
        <w:top w:val="none" w:sz="0" w:space="0" w:color="auto"/>
        <w:left w:val="none" w:sz="0" w:space="0" w:color="auto"/>
        <w:bottom w:val="none" w:sz="0" w:space="0" w:color="auto"/>
        <w:right w:val="none" w:sz="0" w:space="0" w:color="auto"/>
      </w:divBdr>
    </w:div>
    <w:div w:id="1133211130">
      <w:bodyDiv w:val="1"/>
      <w:marLeft w:val="0"/>
      <w:marRight w:val="0"/>
      <w:marTop w:val="0"/>
      <w:marBottom w:val="0"/>
      <w:divBdr>
        <w:top w:val="none" w:sz="0" w:space="0" w:color="auto"/>
        <w:left w:val="none" w:sz="0" w:space="0" w:color="auto"/>
        <w:bottom w:val="none" w:sz="0" w:space="0" w:color="auto"/>
        <w:right w:val="none" w:sz="0" w:space="0" w:color="auto"/>
      </w:divBdr>
    </w:div>
    <w:div w:id="1133326112">
      <w:bodyDiv w:val="1"/>
      <w:marLeft w:val="0"/>
      <w:marRight w:val="0"/>
      <w:marTop w:val="0"/>
      <w:marBottom w:val="0"/>
      <w:divBdr>
        <w:top w:val="none" w:sz="0" w:space="0" w:color="auto"/>
        <w:left w:val="none" w:sz="0" w:space="0" w:color="auto"/>
        <w:bottom w:val="none" w:sz="0" w:space="0" w:color="auto"/>
        <w:right w:val="none" w:sz="0" w:space="0" w:color="auto"/>
      </w:divBdr>
    </w:div>
    <w:div w:id="1133329718">
      <w:bodyDiv w:val="1"/>
      <w:marLeft w:val="0"/>
      <w:marRight w:val="0"/>
      <w:marTop w:val="0"/>
      <w:marBottom w:val="0"/>
      <w:divBdr>
        <w:top w:val="none" w:sz="0" w:space="0" w:color="auto"/>
        <w:left w:val="none" w:sz="0" w:space="0" w:color="auto"/>
        <w:bottom w:val="none" w:sz="0" w:space="0" w:color="auto"/>
        <w:right w:val="none" w:sz="0" w:space="0" w:color="auto"/>
      </w:divBdr>
    </w:div>
    <w:div w:id="1133522965">
      <w:bodyDiv w:val="1"/>
      <w:marLeft w:val="0"/>
      <w:marRight w:val="0"/>
      <w:marTop w:val="0"/>
      <w:marBottom w:val="0"/>
      <w:divBdr>
        <w:top w:val="none" w:sz="0" w:space="0" w:color="auto"/>
        <w:left w:val="none" w:sz="0" w:space="0" w:color="auto"/>
        <w:bottom w:val="none" w:sz="0" w:space="0" w:color="auto"/>
        <w:right w:val="none" w:sz="0" w:space="0" w:color="auto"/>
      </w:divBdr>
    </w:div>
    <w:div w:id="1133594461">
      <w:bodyDiv w:val="1"/>
      <w:marLeft w:val="0"/>
      <w:marRight w:val="0"/>
      <w:marTop w:val="0"/>
      <w:marBottom w:val="0"/>
      <w:divBdr>
        <w:top w:val="none" w:sz="0" w:space="0" w:color="auto"/>
        <w:left w:val="none" w:sz="0" w:space="0" w:color="auto"/>
        <w:bottom w:val="none" w:sz="0" w:space="0" w:color="auto"/>
        <w:right w:val="none" w:sz="0" w:space="0" w:color="auto"/>
      </w:divBdr>
    </w:div>
    <w:div w:id="1133595776">
      <w:bodyDiv w:val="1"/>
      <w:marLeft w:val="0"/>
      <w:marRight w:val="0"/>
      <w:marTop w:val="0"/>
      <w:marBottom w:val="0"/>
      <w:divBdr>
        <w:top w:val="none" w:sz="0" w:space="0" w:color="auto"/>
        <w:left w:val="none" w:sz="0" w:space="0" w:color="auto"/>
        <w:bottom w:val="none" w:sz="0" w:space="0" w:color="auto"/>
        <w:right w:val="none" w:sz="0" w:space="0" w:color="auto"/>
      </w:divBdr>
    </w:div>
    <w:div w:id="1133601625">
      <w:bodyDiv w:val="1"/>
      <w:marLeft w:val="0"/>
      <w:marRight w:val="0"/>
      <w:marTop w:val="0"/>
      <w:marBottom w:val="0"/>
      <w:divBdr>
        <w:top w:val="none" w:sz="0" w:space="0" w:color="auto"/>
        <w:left w:val="none" w:sz="0" w:space="0" w:color="auto"/>
        <w:bottom w:val="none" w:sz="0" w:space="0" w:color="auto"/>
        <w:right w:val="none" w:sz="0" w:space="0" w:color="auto"/>
      </w:divBdr>
    </w:div>
    <w:div w:id="1133668284">
      <w:bodyDiv w:val="1"/>
      <w:marLeft w:val="0"/>
      <w:marRight w:val="0"/>
      <w:marTop w:val="0"/>
      <w:marBottom w:val="0"/>
      <w:divBdr>
        <w:top w:val="none" w:sz="0" w:space="0" w:color="auto"/>
        <w:left w:val="none" w:sz="0" w:space="0" w:color="auto"/>
        <w:bottom w:val="none" w:sz="0" w:space="0" w:color="auto"/>
        <w:right w:val="none" w:sz="0" w:space="0" w:color="auto"/>
      </w:divBdr>
    </w:div>
    <w:div w:id="1133715056">
      <w:bodyDiv w:val="1"/>
      <w:marLeft w:val="0"/>
      <w:marRight w:val="0"/>
      <w:marTop w:val="0"/>
      <w:marBottom w:val="0"/>
      <w:divBdr>
        <w:top w:val="none" w:sz="0" w:space="0" w:color="auto"/>
        <w:left w:val="none" w:sz="0" w:space="0" w:color="auto"/>
        <w:bottom w:val="none" w:sz="0" w:space="0" w:color="auto"/>
        <w:right w:val="none" w:sz="0" w:space="0" w:color="auto"/>
      </w:divBdr>
    </w:div>
    <w:div w:id="1134106151">
      <w:bodyDiv w:val="1"/>
      <w:marLeft w:val="0"/>
      <w:marRight w:val="0"/>
      <w:marTop w:val="0"/>
      <w:marBottom w:val="0"/>
      <w:divBdr>
        <w:top w:val="none" w:sz="0" w:space="0" w:color="auto"/>
        <w:left w:val="none" w:sz="0" w:space="0" w:color="auto"/>
        <w:bottom w:val="none" w:sz="0" w:space="0" w:color="auto"/>
        <w:right w:val="none" w:sz="0" w:space="0" w:color="auto"/>
      </w:divBdr>
    </w:div>
    <w:div w:id="1134257477">
      <w:bodyDiv w:val="1"/>
      <w:marLeft w:val="0"/>
      <w:marRight w:val="0"/>
      <w:marTop w:val="0"/>
      <w:marBottom w:val="0"/>
      <w:divBdr>
        <w:top w:val="none" w:sz="0" w:space="0" w:color="auto"/>
        <w:left w:val="none" w:sz="0" w:space="0" w:color="auto"/>
        <w:bottom w:val="none" w:sz="0" w:space="0" w:color="auto"/>
        <w:right w:val="none" w:sz="0" w:space="0" w:color="auto"/>
      </w:divBdr>
    </w:div>
    <w:div w:id="1134710590">
      <w:bodyDiv w:val="1"/>
      <w:marLeft w:val="0"/>
      <w:marRight w:val="0"/>
      <w:marTop w:val="0"/>
      <w:marBottom w:val="0"/>
      <w:divBdr>
        <w:top w:val="none" w:sz="0" w:space="0" w:color="auto"/>
        <w:left w:val="none" w:sz="0" w:space="0" w:color="auto"/>
        <w:bottom w:val="none" w:sz="0" w:space="0" w:color="auto"/>
        <w:right w:val="none" w:sz="0" w:space="0" w:color="auto"/>
      </w:divBdr>
    </w:div>
    <w:div w:id="1134759208">
      <w:bodyDiv w:val="1"/>
      <w:marLeft w:val="0"/>
      <w:marRight w:val="0"/>
      <w:marTop w:val="0"/>
      <w:marBottom w:val="0"/>
      <w:divBdr>
        <w:top w:val="none" w:sz="0" w:space="0" w:color="auto"/>
        <w:left w:val="none" w:sz="0" w:space="0" w:color="auto"/>
        <w:bottom w:val="none" w:sz="0" w:space="0" w:color="auto"/>
        <w:right w:val="none" w:sz="0" w:space="0" w:color="auto"/>
      </w:divBdr>
    </w:div>
    <w:div w:id="1134833835">
      <w:bodyDiv w:val="1"/>
      <w:marLeft w:val="0"/>
      <w:marRight w:val="0"/>
      <w:marTop w:val="0"/>
      <w:marBottom w:val="0"/>
      <w:divBdr>
        <w:top w:val="none" w:sz="0" w:space="0" w:color="auto"/>
        <w:left w:val="none" w:sz="0" w:space="0" w:color="auto"/>
        <w:bottom w:val="none" w:sz="0" w:space="0" w:color="auto"/>
        <w:right w:val="none" w:sz="0" w:space="0" w:color="auto"/>
      </w:divBdr>
    </w:div>
    <w:div w:id="1134905201">
      <w:bodyDiv w:val="1"/>
      <w:marLeft w:val="0"/>
      <w:marRight w:val="0"/>
      <w:marTop w:val="0"/>
      <w:marBottom w:val="0"/>
      <w:divBdr>
        <w:top w:val="none" w:sz="0" w:space="0" w:color="auto"/>
        <w:left w:val="none" w:sz="0" w:space="0" w:color="auto"/>
        <w:bottom w:val="none" w:sz="0" w:space="0" w:color="auto"/>
        <w:right w:val="none" w:sz="0" w:space="0" w:color="auto"/>
      </w:divBdr>
    </w:div>
    <w:div w:id="1134980801">
      <w:bodyDiv w:val="1"/>
      <w:marLeft w:val="0"/>
      <w:marRight w:val="0"/>
      <w:marTop w:val="0"/>
      <w:marBottom w:val="0"/>
      <w:divBdr>
        <w:top w:val="none" w:sz="0" w:space="0" w:color="auto"/>
        <w:left w:val="none" w:sz="0" w:space="0" w:color="auto"/>
        <w:bottom w:val="none" w:sz="0" w:space="0" w:color="auto"/>
        <w:right w:val="none" w:sz="0" w:space="0" w:color="auto"/>
      </w:divBdr>
    </w:div>
    <w:div w:id="1135099016">
      <w:bodyDiv w:val="1"/>
      <w:marLeft w:val="0"/>
      <w:marRight w:val="0"/>
      <w:marTop w:val="0"/>
      <w:marBottom w:val="0"/>
      <w:divBdr>
        <w:top w:val="none" w:sz="0" w:space="0" w:color="auto"/>
        <w:left w:val="none" w:sz="0" w:space="0" w:color="auto"/>
        <w:bottom w:val="none" w:sz="0" w:space="0" w:color="auto"/>
        <w:right w:val="none" w:sz="0" w:space="0" w:color="auto"/>
      </w:divBdr>
    </w:div>
    <w:div w:id="1135174266">
      <w:bodyDiv w:val="1"/>
      <w:marLeft w:val="0"/>
      <w:marRight w:val="0"/>
      <w:marTop w:val="0"/>
      <w:marBottom w:val="0"/>
      <w:divBdr>
        <w:top w:val="none" w:sz="0" w:space="0" w:color="auto"/>
        <w:left w:val="none" w:sz="0" w:space="0" w:color="auto"/>
        <w:bottom w:val="none" w:sz="0" w:space="0" w:color="auto"/>
        <w:right w:val="none" w:sz="0" w:space="0" w:color="auto"/>
      </w:divBdr>
    </w:div>
    <w:div w:id="1135367511">
      <w:bodyDiv w:val="1"/>
      <w:marLeft w:val="0"/>
      <w:marRight w:val="0"/>
      <w:marTop w:val="0"/>
      <w:marBottom w:val="0"/>
      <w:divBdr>
        <w:top w:val="none" w:sz="0" w:space="0" w:color="auto"/>
        <w:left w:val="none" w:sz="0" w:space="0" w:color="auto"/>
        <w:bottom w:val="none" w:sz="0" w:space="0" w:color="auto"/>
        <w:right w:val="none" w:sz="0" w:space="0" w:color="auto"/>
      </w:divBdr>
    </w:div>
    <w:div w:id="1135560187">
      <w:bodyDiv w:val="1"/>
      <w:marLeft w:val="0"/>
      <w:marRight w:val="0"/>
      <w:marTop w:val="0"/>
      <w:marBottom w:val="0"/>
      <w:divBdr>
        <w:top w:val="none" w:sz="0" w:space="0" w:color="auto"/>
        <w:left w:val="none" w:sz="0" w:space="0" w:color="auto"/>
        <w:bottom w:val="none" w:sz="0" w:space="0" w:color="auto"/>
        <w:right w:val="none" w:sz="0" w:space="0" w:color="auto"/>
      </w:divBdr>
    </w:div>
    <w:div w:id="1135561871">
      <w:bodyDiv w:val="1"/>
      <w:marLeft w:val="0"/>
      <w:marRight w:val="0"/>
      <w:marTop w:val="0"/>
      <w:marBottom w:val="0"/>
      <w:divBdr>
        <w:top w:val="none" w:sz="0" w:space="0" w:color="auto"/>
        <w:left w:val="none" w:sz="0" w:space="0" w:color="auto"/>
        <w:bottom w:val="none" w:sz="0" w:space="0" w:color="auto"/>
        <w:right w:val="none" w:sz="0" w:space="0" w:color="auto"/>
      </w:divBdr>
    </w:div>
    <w:div w:id="1135610299">
      <w:bodyDiv w:val="1"/>
      <w:marLeft w:val="0"/>
      <w:marRight w:val="0"/>
      <w:marTop w:val="0"/>
      <w:marBottom w:val="0"/>
      <w:divBdr>
        <w:top w:val="none" w:sz="0" w:space="0" w:color="auto"/>
        <w:left w:val="none" w:sz="0" w:space="0" w:color="auto"/>
        <w:bottom w:val="none" w:sz="0" w:space="0" w:color="auto"/>
        <w:right w:val="none" w:sz="0" w:space="0" w:color="auto"/>
      </w:divBdr>
    </w:div>
    <w:div w:id="1135753541">
      <w:bodyDiv w:val="1"/>
      <w:marLeft w:val="0"/>
      <w:marRight w:val="0"/>
      <w:marTop w:val="0"/>
      <w:marBottom w:val="0"/>
      <w:divBdr>
        <w:top w:val="none" w:sz="0" w:space="0" w:color="auto"/>
        <w:left w:val="none" w:sz="0" w:space="0" w:color="auto"/>
        <w:bottom w:val="none" w:sz="0" w:space="0" w:color="auto"/>
        <w:right w:val="none" w:sz="0" w:space="0" w:color="auto"/>
      </w:divBdr>
    </w:div>
    <w:div w:id="1135830381">
      <w:bodyDiv w:val="1"/>
      <w:marLeft w:val="0"/>
      <w:marRight w:val="0"/>
      <w:marTop w:val="0"/>
      <w:marBottom w:val="0"/>
      <w:divBdr>
        <w:top w:val="none" w:sz="0" w:space="0" w:color="auto"/>
        <w:left w:val="none" w:sz="0" w:space="0" w:color="auto"/>
        <w:bottom w:val="none" w:sz="0" w:space="0" w:color="auto"/>
        <w:right w:val="none" w:sz="0" w:space="0" w:color="auto"/>
      </w:divBdr>
    </w:div>
    <w:div w:id="1135837105">
      <w:bodyDiv w:val="1"/>
      <w:marLeft w:val="0"/>
      <w:marRight w:val="0"/>
      <w:marTop w:val="0"/>
      <w:marBottom w:val="0"/>
      <w:divBdr>
        <w:top w:val="none" w:sz="0" w:space="0" w:color="auto"/>
        <w:left w:val="none" w:sz="0" w:space="0" w:color="auto"/>
        <w:bottom w:val="none" w:sz="0" w:space="0" w:color="auto"/>
        <w:right w:val="none" w:sz="0" w:space="0" w:color="auto"/>
      </w:divBdr>
    </w:div>
    <w:div w:id="1136021152">
      <w:bodyDiv w:val="1"/>
      <w:marLeft w:val="0"/>
      <w:marRight w:val="0"/>
      <w:marTop w:val="0"/>
      <w:marBottom w:val="0"/>
      <w:divBdr>
        <w:top w:val="none" w:sz="0" w:space="0" w:color="auto"/>
        <w:left w:val="none" w:sz="0" w:space="0" w:color="auto"/>
        <w:bottom w:val="none" w:sz="0" w:space="0" w:color="auto"/>
        <w:right w:val="none" w:sz="0" w:space="0" w:color="auto"/>
      </w:divBdr>
    </w:div>
    <w:div w:id="1136295618">
      <w:bodyDiv w:val="1"/>
      <w:marLeft w:val="0"/>
      <w:marRight w:val="0"/>
      <w:marTop w:val="0"/>
      <w:marBottom w:val="0"/>
      <w:divBdr>
        <w:top w:val="none" w:sz="0" w:space="0" w:color="auto"/>
        <w:left w:val="none" w:sz="0" w:space="0" w:color="auto"/>
        <w:bottom w:val="none" w:sz="0" w:space="0" w:color="auto"/>
        <w:right w:val="none" w:sz="0" w:space="0" w:color="auto"/>
      </w:divBdr>
    </w:div>
    <w:div w:id="1136338204">
      <w:bodyDiv w:val="1"/>
      <w:marLeft w:val="0"/>
      <w:marRight w:val="0"/>
      <w:marTop w:val="0"/>
      <w:marBottom w:val="0"/>
      <w:divBdr>
        <w:top w:val="none" w:sz="0" w:space="0" w:color="auto"/>
        <w:left w:val="none" w:sz="0" w:space="0" w:color="auto"/>
        <w:bottom w:val="none" w:sz="0" w:space="0" w:color="auto"/>
        <w:right w:val="none" w:sz="0" w:space="0" w:color="auto"/>
      </w:divBdr>
    </w:div>
    <w:div w:id="1136486059">
      <w:bodyDiv w:val="1"/>
      <w:marLeft w:val="0"/>
      <w:marRight w:val="0"/>
      <w:marTop w:val="0"/>
      <w:marBottom w:val="0"/>
      <w:divBdr>
        <w:top w:val="none" w:sz="0" w:space="0" w:color="auto"/>
        <w:left w:val="none" w:sz="0" w:space="0" w:color="auto"/>
        <w:bottom w:val="none" w:sz="0" w:space="0" w:color="auto"/>
        <w:right w:val="none" w:sz="0" w:space="0" w:color="auto"/>
      </w:divBdr>
    </w:div>
    <w:div w:id="1136489241">
      <w:bodyDiv w:val="1"/>
      <w:marLeft w:val="0"/>
      <w:marRight w:val="0"/>
      <w:marTop w:val="0"/>
      <w:marBottom w:val="0"/>
      <w:divBdr>
        <w:top w:val="none" w:sz="0" w:space="0" w:color="auto"/>
        <w:left w:val="none" w:sz="0" w:space="0" w:color="auto"/>
        <w:bottom w:val="none" w:sz="0" w:space="0" w:color="auto"/>
        <w:right w:val="none" w:sz="0" w:space="0" w:color="auto"/>
      </w:divBdr>
    </w:div>
    <w:div w:id="1136872586">
      <w:bodyDiv w:val="1"/>
      <w:marLeft w:val="0"/>
      <w:marRight w:val="0"/>
      <w:marTop w:val="0"/>
      <w:marBottom w:val="0"/>
      <w:divBdr>
        <w:top w:val="none" w:sz="0" w:space="0" w:color="auto"/>
        <w:left w:val="none" w:sz="0" w:space="0" w:color="auto"/>
        <w:bottom w:val="none" w:sz="0" w:space="0" w:color="auto"/>
        <w:right w:val="none" w:sz="0" w:space="0" w:color="auto"/>
      </w:divBdr>
    </w:div>
    <w:div w:id="1136873737">
      <w:bodyDiv w:val="1"/>
      <w:marLeft w:val="0"/>
      <w:marRight w:val="0"/>
      <w:marTop w:val="0"/>
      <w:marBottom w:val="0"/>
      <w:divBdr>
        <w:top w:val="none" w:sz="0" w:space="0" w:color="auto"/>
        <w:left w:val="none" w:sz="0" w:space="0" w:color="auto"/>
        <w:bottom w:val="none" w:sz="0" w:space="0" w:color="auto"/>
        <w:right w:val="none" w:sz="0" w:space="0" w:color="auto"/>
      </w:divBdr>
    </w:div>
    <w:div w:id="1136921122">
      <w:bodyDiv w:val="1"/>
      <w:marLeft w:val="0"/>
      <w:marRight w:val="0"/>
      <w:marTop w:val="0"/>
      <w:marBottom w:val="0"/>
      <w:divBdr>
        <w:top w:val="none" w:sz="0" w:space="0" w:color="auto"/>
        <w:left w:val="none" w:sz="0" w:space="0" w:color="auto"/>
        <w:bottom w:val="none" w:sz="0" w:space="0" w:color="auto"/>
        <w:right w:val="none" w:sz="0" w:space="0" w:color="auto"/>
      </w:divBdr>
    </w:div>
    <w:div w:id="1136989710">
      <w:bodyDiv w:val="1"/>
      <w:marLeft w:val="0"/>
      <w:marRight w:val="0"/>
      <w:marTop w:val="0"/>
      <w:marBottom w:val="0"/>
      <w:divBdr>
        <w:top w:val="none" w:sz="0" w:space="0" w:color="auto"/>
        <w:left w:val="none" w:sz="0" w:space="0" w:color="auto"/>
        <w:bottom w:val="none" w:sz="0" w:space="0" w:color="auto"/>
        <w:right w:val="none" w:sz="0" w:space="0" w:color="auto"/>
      </w:divBdr>
    </w:div>
    <w:div w:id="1137335924">
      <w:bodyDiv w:val="1"/>
      <w:marLeft w:val="0"/>
      <w:marRight w:val="0"/>
      <w:marTop w:val="0"/>
      <w:marBottom w:val="0"/>
      <w:divBdr>
        <w:top w:val="none" w:sz="0" w:space="0" w:color="auto"/>
        <w:left w:val="none" w:sz="0" w:space="0" w:color="auto"/>
        <w:bottom w:val="none" w:sz="0" w:space="0" w:color="auto"/>
        <w:right w:val="none" w:sz="0" w:space="0" w:color="auto"/>
      </w:divBdr>
    </w:div>
    <w:div w:id="1137382806">
      <w:bodyDiv w:val="1"/>
      <w:marLeft w:val="0"/>
      <w:marRight w:val="0"/>
      <w:marTop w:val="0"/>
      <w:marBottom w:val="0"/>
      <w:divBdr>
        <w:top w:val="none" w:sz="0" w:space="0" w:color="auto"/>
        <w:left w:val="none" w:sz="0" w:space="0" w:color="auto"/>
        <w:bottom w:val="none" w:sz="0" w:space="0" w:color="auto"/>
        <w:right w:val="none" w:sz="0" w:space="0" w:color="auto"/>
      </w:divBdr>
    </w:div>
    <w:div w:id="1137989175">
      <w:bodyDiv w:val="1"/>
      <w:marLeft w:val="0"/>
      <w:marRight w:val="0"/>
      <w:marTop w:val="0"/>
      <w:marBottom w:val="0"/>
      <w:divBdr>
        <w:top w:val="none" w:sz="0" w:space="0" w:color="auto"/>
        <w:left w:val="none" w:sz="0" w:space="0" w:color="auto"/>
        <w:bottom w:val="none" w:sz="0" w:space="0" w:color="auto"/>
        <w:right w:val="none" w:sz="0" w:space="0" w:color="auto"/>
      </w:divBdr>
    </w:div>
    <w:div w:id="1137995452">
      <w:bodyDiv w:val="1"/>
      <w:marLeft w:val="0"/>
      <w:marRight w:val="0"/>
      <w:marTop w:val="0"/>
      <w:marBottom w:val="0"/>
      <w:divBdr>
        <w:top w:val="none" w:sz="0" w:space="0" w:color="auto"/>
        <w:left w:val="none" w:sz="0" w:space="0" w:color="auto"/>
        <w:bottom w:val="none" w:sz="0" w:space="0" w:color="auto"/>
        <w:right w:val="none" w:sz="0" w:space="0" w:color="auto"/>
      </w:divBdr>
    </w:div>
    <w:div w:id="1138033179">
      <w:bodyDiv w:val="1"/>
      <w:marLeft w:val="0"/>
      <w:marRight w:val="0"/>
      <w:marTop w:val="0"/>
      <w:marBottom w:val="0"/>
      <w:divBdr>
        <w:top w:val="none" w:sz="0" w:space="0" w:color="auto"/>
        <w:left w:val="none" w:sz="0" w:space="0" w:color="auto"/>
        <w:bottom w:val="none" w:sz="0" w:space="0" w:color="auto"/>
        <w:right w:val="none" w:sz="0" w:space="0" w:color="auto"/>
      </w:divBdr>
    </w:div>
    <w:div w:id="1138036642">
      <w:bodyDiv w:val="1"/>
      <w:marLeft w:val="0"/>
      <w:marRight w:val="0"/>
      <w:marTop w:val="0"/>
      <w:marBottom w:val="0"/>
      <w:divBdr>
        <w:top w:val="none" w:sz="0" w:space="0" w:color="auto"/>
        <w:left w:val="none" w:sz="0" w:space="0" w:color="auto"/>
        <w:bottom w:val="none" w:sz="0" w:space="0" w:color="auto"/>
        <w:right w:val="none" w:sz="0" w:space="0" w:color="auto"/>
      </w:divBdr>
    </w:div>
    <w:div w:id="1138499697">
      <w:bodyDiv w:val="1"/>
      <w:marLeft w:val="0"/>
      <w:marRight w:val="0"/>
      <w:marTop w:val="0"/>
      <w:marBottom w:val="0"/>
      <w:divBdr>
        <w:top w:val="none" w:sz="0" w:space="0" w:color="auto"/>
        <w:left w:val="none" w:sz="0" w:space="0" w:color="auto"/>
        <w:bottom w:val="none" w:sz="0" w:space="0" w:color="auto"/>
        <w:right w:val="none" w:sz="0" w:space="0" w:color="auto"/>
      </w:divBdr>
    </w:div>
    <w:div w:id="1138644864">
      <w:bodyDiv w:val="1"/>
      <w:marLeft w:val="0"/>
      <w:marRight w:val="0"/>
      <w:marTop w:val="0"/>
      <w:marBottom w:val="0"/>
      <w:divBdr>
        <w:top w:val="none" w:sz="0" w:space="0" w:color="auto"/>
        <w:left w:val="none" w:sz="0" w:space="0" w:color="auto"/>
        <w:bottom w:val="none" w:sz="0" w:space="0" w:color="auto"/>
        <w:right w:val="none" w:sz="0" w:space="0" w:color="auto"/>
      </w:divBdr>
    </w:div>
    <w:div w:id="1138910508">
      <w:bodyDiv w:val="1"/>
      <w:marLeft w:val="0"/>
      <w:marRight w:val="0"/>
      <w:marTop w:val="0"/>
      <w:marBottom w:val="0"/>
      <w:divBdr>
        <w:top w:val="none" w:sz="0" w:space="0" w:color="auto"/>
        <w:left w:val="none" w:sz="0" w:space="0" w:color="auto"/>
        <w:bottom w:val="none" w:sz="0" w:space="0" w:color="auto"/>
        <w:right w:val="none" w:sz="0" w:space="0" w:color="auto"/>
      </w:divBdr>
    </w:div>
    <w:div w:id="1139034766">
      <w:bodyDiv w:val="1"/>
      <w:marLeft w:val="0"/>
      <w:marRight w:val="0"/>
      <w:marTop w:val="0"/>
      <w:marBottom w:val="0"/>
      <w:divBdr>
        <w:top w:val="none" w:sz="0" w:space="0" w:color="auto"/>
        <w:left w:val="none" w:sz="0" w:space="0" w:color="auto"/>
        <w:bottom w:val="none" w:sz="0" w:space="0" w:color="auto"/>
        <w:right w:val="none" w:sz="0" w:space="0" w:color="auto"/>
      </w:divBdr>
    </w:div>
    <w:div w:id="1139228759">
      <w:bodyDiv w:val="1"/>
      <w:marLeft w:val="0"/>
      <w:marRight w:val="0"/>
      <w:marTop w:val="0"/>
      <w:marBottom w:val="0"/>
      <w:divBdr>
        <w:top w:val="none" w:sz="0" w:space="0" w:color="auto"/>
        <w:left w:val="none" w:sz="0" w:space="0" w:color="auto"/>
        <w:bottom w:val="none" w:sz="0" w:space="0" w:color="auto"/>
        <w:right w:val="none" w:sz="0" w:space="0" w:color="auto"/>
      </w:divBdr>
    </w:div>
    <w:div w:id="1139763358">
      <w:bodyDiv w:val="1"/>
      <w:marLeft w:val="0"/>
      <w:marRight w:val="0"/>
      <w:marTop w:val="0"/>
      <w:marBottom w:val="0"/>
      <w:divBdr>
        <w:top w:val="none" w:sz="0" w:space="0" w:color="auto"/>
        <w:left w:val="none" w:sz="0" w:space="0" w:color="auto"/>
        <w:bottom w:val="none" w:sz="0" w:space="0" w:color="auto"/>
        <w:right w:val="none" w:sz="0" w:space="0" w:color="auto"/>
      </w:divBdr>
    </w:div>
    <w:div w:id="1139999918">
      <w:bodyDiv w:val="1"/>
      <w:marLeft w:val="0"/>
      <w:marRight w:val="0"/>
      <w:marTop w:val="0"/>
      <w:marBottom w:val="0"/>
      <w:divBdr>
        <w:top w:val="none" w:sz="0" w:space="0" w:color="auto"/>
        <w:left w:val="none" w:sz="0" w:space="0" w:color="auto"/>
        <w:bottom w:val="none" w:sz="0" w:space="0" w:color="auto"/>
        <w:right w:val="none" w:sz="0" w:space="0" w:color="auto"/>
      </w:divBdr>
    </w:div>
    <w:div w:id="1140148286">
      <w:bodyDiv w:val="1"/>
      <w:marLeft w:val="0"/>
      <w:marRight w:val="0"/>
      <w:marTop w:val="0"/>
      <w:marBottom w:val="0"/>
      <w:divBdr>
        <w:top w:val="none" w:sz="0" w:space="0" w:color="auto"/>
        <w:left w:val="none" w:sz="0" w:space="0" w:color="auto"/>
        <w:bottom w:val="none" w:sz="0" w:space="0" w:color="auto"/>
        <w:right w:val="none" w:sz="0" w:space="0" w:color="auto"/>
      </w:divBdr>
    </w:div>
    <w:div w:id="1140150338">
      <w:bodyDiv w:val="1"/>
      <w:marLeft w:val="0"/>
      <w:marRight w:val="0"/>
      <w:marTop w:val="0"/>
      <w:marBottom w:val="0"/>
      <w:divBdr>
        <w:top w:val="none" w:sz="0" w:space="0" w:color="auto"/>
        <w:left w:val="none" w:sz="0" w:space="0" w:color="auto"/>
        <w:bottom w:val="none" w:sz="0" w:space="0" w:color="auto"/>
        <w:right w:val="none" w:sz="0" w:space="0" w:color="auto"/>
      </w:divBdr>
    </w:div>
    <w:div w:id="1140466120">
      <w:bodyDiv w:val="1"/>
      <w:marLeft w:val="0"/>
      <w:marRight w:val="0"/>
      <w:marTop w:val="0"/>
      <w:marBottom w:val="0"/>
      <w:divBdr>
        <w:top w:val="none" w:sz="0" w:space="0" w:color="auto"/>
        <w:left w:val="none" w:sz="0" w:space="0" w:color="auto"/>
        <w:bottom w:val="none" w:sz="0" w:space="0" w:color="auto"/>
        <w:right w:val="none" w:sz="0" w:space="0" w:color="auto"/>
      </w:divBdr>
    </w:div>
    <w:div w:id="1140686659">
      <w:bodyDiv w:val="1"/>
      <w:marLeft w:val="0"/>
      <w:marRight w:val="0"/>
      <w:marTop w:val="0"/>
      <w:marBottom w:val="0"/>
      <w:divBdr>
        <w:top w:val="none" w:sz="0" w:space="0" w:color="auto"/>
        <w:left w:val="none" w:sz="0" w:space="0" w:color="auto"/>
        <w:bottom w:val="none" w:sz="0" w:space="0" w:color="auto"/>
        <w:right w:val="none" w:sz="0" w:space="0" w:color="auto"/>
      </w:divBdr>
    </w:div>
    <w:div w:id="1140729251">
      <w:bodyDiv w:val="1"/>
      <w:marLeft w:val="0"/>
      <w:marRight w:val="0"/>
      <w:marTop w:val="0"/>
      <w:marBottom w:val="0"/>
      <w:divBdr>
        <w:top w:val="none" w:sz="0" w:space="0" w:color="auto"/>
        <w:left w:val="none" w:sz="0" w:space="0" w:color="auto"/>
        <w:bottom w:val="none" w:sz="0" w:space="0" w:color="auto"/>
        <w:right w:val="none" w:sz="0" w:space="0" w:color="auto"/>
      </w:divBdr>
    </w:div>
    <w:div w:id="1140734754">
      <w:bodyDiv w:val="1"/>
      <w:marLeft w:val="0"/>
      <w:marRight w:val="0"/>
      <w:marTop w:val="0"/>
      <w:marBottom w:val="0"/>
      <w:divBdr>
        <w:top w:val="none" w:sz="0" w:space="0" w:color="auto"/>
        <w:left w:val="none" w:sz="0" w:space="0" w:color="auto"/>
        <w:bottom w:val="none" w:sz="0" w:space="0" w:color="auto"/>
        <w:right w:val="none" w:sz="0" w:space="0" w:color="auto"/>
      </w:divBdr>
    </w:div>
    <w:div w:id="1140806789">
      <w:bodyDiv w:val="1"/>
      <w:marLeft w:val="0"/>
      <w:marRight w:val="0"/>
      <w:marTop w:val="0"/>
      <w:marBottom w:val="0"/>
      <w:divBdr>
        <w:top w:val="none" w:sz="0" w:space="0" w:color="auto"/>
        <w:left w:val="none" w:sz="0" w:space="0" w:color="auto"/>
        <w:bottom w:val="none" w:sz="0" w:space="0" w:color="auto"/>
        <w:right w:val="none" w:sz="0" w:space="0" w:color="auto"/>
      </w:divBdr>
    </w:div>
    <w:div w:id="1140994611">
      <w:bodyDiv w:val="1"/>
      <w:marLeft w:val="0"/>
      <w:marRight w:val="0"/>
      <w:marTop w:val="0"/>
      <w:marBottom w:val="0"/>
      <w:divBdr>
        <w:top w:val="none" w:sz="0" w:space="0" w:color="auto"/>
        <w:left w:val="none" w:sz="0" w:space="0" w:color="auto"/>
        <w:bottom w:val="none" w:sz="0" w:space="0" w:color="auto"/>
        <w:right w:val="none" w:sz="0" w:space="0" w:color="auto"/>
      </w:divBdr>
    </w:div>
    <w:div w:id="1141000193">
      <w:bodyDiv w:val="1"/>
      <w:marLeft w:val="0"/>
      <w:marRight w:val="0"/>
      <w:marTop w:val="0"/>
      <w:marBottom w:val="0"/>
      <w:divBdr>
        <w:top w:val="none" w:sz="0" w:space="0" w:color="auto"/>
        <w:left w:val="none" w:sz="0" w:space="0" w:color="auto"/>
        <w:bottom w:val="none" w:sz="0" w:space="0" w:color="auto"/>
        <w:right w:val="none" w:sz="0" w:space="0" w:color="auto"/>
      </w:divBdr>
    </w:div>
    <w:div w:id="1141118360">
      <w:bodyDiv w:val="1"/>
      <w:marLeft w:val="0"/>
      <w:marRight w:val="0"/>
      <w:marTop w:val="0"/>
      <w:marBottom w:val="0"/>
      <w:divBdr>
        <w:top w:val="none" w:sz="0" w:space="0" w:color="auto"/>
        <w:left w:val="none" w:sz="0" w:space="0" w:color="auto"/>
        <w:bottom w:val="none" w:sz="0" w:space="0" w:color="auto"/>
        <w:right w:val="none" w:sz="0" w:space="0" w:color="auto"/>
      </w:divBdr>
    </w:div>
    <w:div w:id="1141268774">
      <w:bodyDiv w:val="1"/>
      <w:marLeft w:val="0"/>
      <w:marRight w:val="0"/>
      <w:marTop w:val="0"/>
      <w:marBottom w:val="0"/>
      <w:divBdr>
        <w:top w:val="none" w:sz="0" w:space="0" w:color="auto"/>
        <w:left w:val="none" w:sz="0" w:space="0" w:color="auto"/>
        <w:bottom w:val="none" w:sz="0" w:space="0" w:color="auto"/>
        <w:right w:val="none" w:sz="0" w:space="0" w:color="auto"/>
      </w:divBdr>
    </w:div>
    <w:div w:id="1141309492">
      <w:bodyDiv w:val="1"/>
      <w:marLeft w:val="0"/>
      <w:marRight w:val="0"/>
      <w:marTop w:val="0"/>
      <w:marBottom w:val="0"/>
      <w:divBdr>
        <w:top w:val="none" w:sz="0" w:space="0" w:color="auto"/>
        <w:left w:val="none" w:sz="0" w:space="0" w:color="auto"/>
        <w:bottom w:val="none" w:sz="0" w:space="0" w:color="auto"/>
        <w:right w:val="none" w:sz="0" w:space="0" w:color="auto"/>
      </w:divBdr>
    </w:div>
    <w:div w:id="1141311683">
      <w:bodyDiv w:val="1"/>
      <w:marLeft w:val="0"/>
      <w:marRight w:val="0"/>
      <w:marTop w:val="0"/>
      <w:marBottom w:val="0"/>
      <w:divBdr>
        <w:top w:val="none" w:sz="0" w:space="0" w:color="auto"/>
        <w:left w:val="none" w:sz="0" w:space="0" w:color="auto"/>
        <w:bottom w:val="none" w:sz="0" w:space="0" w:color="auto"/>
        <w:right w:val="none" w:sz="0" w:space="0" w:color="auto"/>
      </w:divBdr>
    </w:div>
    <w:div w:id="1141463883">
      <w:bodyDiv w:val="1"/>
      <w:marLeft w:val="0"/>
      <w:marRight w:val="0"/>
      <w:marTop w:val="0"/>
      <w:marBottom w:val="0"/>
      <w:divBdr>
        <w:top w:val="none" w:sz="0" w:space="0" w:color="auto"/>
        <w:left w:val="none" w:sz="0" w:space="0" w:color="auto"/>
        <w:bottom w:val="none" w:sz="0" w:space="0" w:color="auto"/>
        <w:right w:val="none" w:sz="0" w:space="0" w:color="auto"/>
      </w:divBdr>
    </w:div>
    <w:div w:id="1141535142">
      <w:bodyDiv w:val="1"/>
      <w:marLeft w:val="0"/>
      <w:marRight w:val="0"/>
      <w:marTop w:val="0"/>
      <w:marBottom w:val="0"/>
      <w:divBdr>
        <w:top w:val="none" w:sz="0" w:space="0" w:color="auto"/>
        <w:left w:val="none" w:sz="0" w:space="0" w:color="auto"/>
        <w:bottom w:val="none" w:sz="0" w:space="0" w:color="auto"/>
        <w:right w:val="none" w:sz="0" w:space="0" w:color="auto"/>
      </w:divBdr>
    </w:div>
    <w:div w:id="1142121144">
      <w:bodyDiv w:val="1"/>
      <w:marLeft w:val="0"/>
      <w:marRight w:val="0"/>
      <w:marTop w:val="0"/>
      <w:marBottom w:val="0"/>
      <w:divBdr>
        <w:top w:val="none" w:sz="0" w:space="0" w:color="auto"/>
        <w:left w:val="none" w:sz="0" w:space="0" w:color="auto"/>
        <w:bottom w:val="none" w:sz="0" w:space="0" w:color="auto"/>
        <w:right w:val="none" w:sz="0" w:space="0" w:color="auto"/>
      </w:divBdr>
    </w:div>
    <w:div w:id="1142313613">
      <w:bodyDiv w:val="1"/>
      <w:marLeft w:val="0"/>
      <w:marRight w:val="0"/>
      <w:marTop w:val="0"/>
      <w:marBottom w:val="0"/>
      <w:divBdr>
        <w:top w:val="none" w:sz="0" w:space="0" w:color="auto"/>
        <w:left w:val="none" w:sz="0" w:space="0" w:color="auto"/>
        <w:bottom w:val="none" w:sz="0" w:space="0" w:color="auto"/>
        <w:right w:val="none" w:sz="0" w:space="0" w:color="auto"/>
      </w:divBdr>
    </w:div>
    <w:div w:id="1142768037">
      <w:bodyDiv w:val="1"/>
      <w:marLeft w:val="0"/>
      <w:marRight w:val="0"/>
      <w:marTop w:val="0"/>
      <w:marBottom w:val="0"/>
      <w:divBdr>
        <w:top w:val="none" w:sz="0" w:space="0" w:color="auto"/>
        <w:left w:val="none" w:sz="0" w:space="0" w:color="auto"/>
        <w:bottom w:val="none" w:sz="0" w:space="0" w:color="auto"/>
        <w:right w:val="none" w:sz="0" w:space="0" w:color="auto"/>
      </w:divBdr>
    </w:div>
    <w:div w:id="1142818815">
      <w:bodyDiv w:val="1"/>
      <w:marLeft w:val="0"/>
      <w:marRight w:val="0"/>
      <w:marTop w:val="0"/>
      <w:marBottom w:val="0"/>
      <w:divBdr>
        <w:top w:val="none" w:sz="0" w:space="0" w:color="auto"/>
        <w:left w:val="none" w:sz="0" w:space="0" w:color="auto"/>
        <w:bottom w:val="none" w:sz="0" w:space="0" w:color="auto"/>
        <w:right w:val="none" w:sz="0" w:space="0" w:color="auto"/>
      </w:divBdr>
    </w:div>
    <w:div w:id="1142964557">
      <w:bodyDiv w:val="1"/>
      <w:marLeft w:val="0"/>
      <w:marRight w:val="0"/>
      <w:marTop w:val="0"/>
      <w:marBottom w:val="0"/>
      <w:divBdr>
        <w:top w:val="none" w:sz="0" w:space="0" w:color="auto"/>
        <w:left w:val="none" w:sz="0" w:space="0" w:color="auto"/>
        <w:bottom w:val="none" w:sz="0" w:space="0" w:color="auto"/>
        <w:right w:val="none" w:sz="0" w:space="0" w:color="auto"/>
      </w:divBdr>
    </w:div>
    <w:div w:id="1143347798">
      <w:bodyDiv w:val="1"/>
      <w:marLeft w:val="0"/>
      <w:marRight w:val="0"/>
      <w:marTop w:val="0"/>
      <w:marBottom w:val="0"/>
      <w:divBdr>
        <w:top w:val="none" w:sz="0" w:space="0" w:color="auto"/>
        <w:left w:val="none" w:sz="0" w:space="0" w:color="auto"/>
        <w:bottom w:val="none" w:sz="0" w:space="0" w:color="auto"/>
        <w:right w:val="none" w:sz="0" w:space="0" w:color="auto"/>
      </w:divBdr>
    </w:div>
    <w:div w:id="1143348428">
      <w:bodyDiv w:val="1"/>
      <w:marLeft w:val="0"/>
      <w:marRight w:val="0"/>
      <w:marTop w:val="0"/>
      <w:marBottom w:val="0"/>
      <w:divBdr>
        <w:top w:val="none" w:sz="0" w:space="0" w:color="auto"/>
        <w:left w:val="none" w:sz="0" w:space="0" w:color="auto"/>
        <w:bottom w:val="none" w:sz="0" w:space="0" w:color="auto"/>
        <w:right w:val="none" w:sz="0" w:space="0" w:color="auto"/>
      </w:divBdr>
    </w:div>
    <w:div w:id="1143349895">
      <w:bodyDiv w:val="1"/>
      <w:marLeft w:val="0"/>
      <w:marRight w:val="0"/>
      <w:marTop w:val="0"/>
      <w:marBottom w:val="0"/>
      <w:divBdr>
        <w:top w:val="none" w:sz="0" w:space="0" w:color="auto"/>
        <w:left w:val="none" w:sz="0" w:space="0" w:color="auto"/>
        <w:bottom w:val="none" w:sz="0" w:space="0" w:color="auto"/>
        <w:right w:val="none" w:sz="0" w:space="0" w:color="auto"/>
      </w:divBdr>
    </w:div>
    <w:div w:id="1143473928">
      <w:bodyDiv w:val="1"/>
      <w:marLeft w:val="0"/>
      <w:marRight w:val="0"/>
      <w:marTop w:val="0"/>
      <w:marBottom w:val="0"/>
      <w:divBdr>
        <w:top w:val="none" w:sz="0" w:space="0" w:color="auto"/>
        <w:left w:val="none" w:sz="0" w:space="0" w:color="auto"/>
        <w:bottom w:val="none" w:sz="0" w:space="0" w:color="auto"/>
        <w:right w:val="none" w:sz="0" w:space="0" w:color="auto"/>
      </w:divBdr>
    </w:div>
    <w:div w:id="1143498096">
      <w:bodyDiv w:val="1"/>
      <w:marLeft w:val="0"/>
      <w:marRight w:val="0"/>
      <w:marTop w:val="0"/>
      <w:marBottom w:val="0"/>
      <w:divBdr>
        <w:top w:val="none" w:sz="0" w:space="0" w:color="auto"/>
        <w:left w:val="none" w:sz="0" w:space="0" w:color="auto"/>
        <w:bottom w:val="none" w:sz="0" w:space="0" w:color="auto"/>
        <w:right w:val="none" w:sz="0" w:space="0" w:color="auto"/>
      </w:divBdr>
    </w:div>
    <w:div w:id="1143503434">
      <w:bodyDiv w:val="1"/>
      <w:marLeft w:val="0"/>
      <w:marRight w:val="0"/>
      <w:marTop w:val="0"/>
      <w:marBottom w:val="0"/>
      <w:divBdr>
        <w:top w:val="none" w:sz="0" w:space="0" w:color="auto"/>
        <w:left w:val="none" w:sz="0" w:space="0" w:color="auto"/>
        <w:bottom w:val="none" w:sz="0" w:space="0" w:color="auto"/>
        <w:right w:val="none" w:sz="0" w:space="0" w:color="auto"/>
      </w:divBdr>
    </w:div>
    <w:div w:id="1143504853">
      <w:bodyDiv w:val="1"/>
      <w:marLeft w:val="0"/>
      <w:marRight w:val="0"/>
      <w:marTop w:val="0"/>
      <w:marBottom w:val="0"/>
      <w:divBdr>
        <w:top w:val="none" w:sz="0" w:space="0" w:color="auto"/>
        <w:left w:val="none" w:sz="0" w:space="0" w:color="auto"/>
        <w:bottom w:val="none" w:sz="0" w:space="0" w:color="auto"/>
        <w:right w:val="none" w:sz="0" w:space="0" w:color="auto"/>
      </w:divBdr>
    </w:div>
    <w:div w:id="1143697229">
      <w:bodyDiv w:val="1"/>
      <w:marLeft w:val="0"/>
      <w:marRight w:val="0"/>
      <w:marTop w:val="0"/>
      <w:marBottom w:val="0"/>
      <w:divBdr>
        <w:top w:val="none" w:sz="0" w:space="0" w:color="auto"/>
        <w:left w:val="none" w:sz="0" w:space="0" w:color="auto"/>
        <w:bottom w:val="none" w:sz="0" w:space="0" w:color="auto"/>
        <w:right w:val="none" w:sz="0" w:space="0" w:color="auto"/>
      </w:divBdr>
    </w:div>
    <w:div w:id="1144275604">
      <w:bodyDiv w:val="1"/>
      <w:marLeft w:val="0"/>
      <w:marRight w:val="0"/>
      <w:marTop w:val="0"/>
      <w:marBottom w:val="0"/>
      <w:divBdr>
        <w:top w:val="none" w:sz="0" w:space="0" w:color="auto"/>
        <w:left w:val="none" w:sz="0" w:space="0" w:color="auto"/>
        <w:bottom w:val="none" w:sz="0" w:space="0" w:color="auto"/>
        <w:right w:val="none" w:sz="0" w:space="0" w:color="auto"/>
      </w:divBdr>
    </w:div>
    <w:div w:id="1144349571">
      <w:bodyDiv w:val="1"/>
      <w:marLeft w:val="0"/>
      <w:marRight w:val="0"/>
      <w:marTop w:val="0"/>
      <w:marBottom w:val="0"/>
      <w:divBdr>
        <w:top w:val="none" w:sz="0" w:space="0" w:color="auto"/>
        <w:left w:val="none" w:sz="0" w:space="0" w:color="auto"/>
        <w:bottom w:val="none" w:sz="0" w:space="0" w:color="auto"/>
        <w:right w:val="none" w:sz="0" w:space="0" w:color="auto"/>
      </w:divBdr>
    </w:div>
    <w:div w:id="1144353447">
      <w:bodyDiv w:val="1"/>
      <w:marLeft w:val="0"/>
      <w:marRight w:val="0"/>
      <w:marTop w:val="0"/>
      <w:marBottom w:val="0"/>
      <w:divBdr>
        <w:top w:val="none" w:sz="0" w:space="0" w:color="auto"/>
        <w:left w:val="none" w:sz="0" w:space="0" w:color="auto"/>
        <w:bottom w:val="none" w:sz="0" w:space="0" w:color="auto"/>
        <w:right w:val="none" w:sz="0" w:space="0" w:color="auto"/>
      </w:divBdr>
    </w:div>
    <w:div w:id="1144465025">
      <w:bodyDiv w:val="1"/>
      <w:marLeft w:val="0"/>
      <w:marRight w:val="0"/>
      <w:marTop w:val="0"/>
      <w:marBottom w:val="0"/>
      <w:divBdr>
        <w:top w:val="none" w:sz="0" w:space="0" w:color="auto"/>
        <w:left w:val="none" w:sz="0" w:space="0" w:color="auto"/>
        <w:bottom w:val="none" w:sz="0" w:space="0" w:color="auto"/>
        <w:right w:val="none" w:sz="0" w:space="0" w:color="auto"/>
      </w:divBdr>
    </w:div>
    <w:div w:id="1144546253">
      <w:bodyDiv w:val="1"/>
      <w:marLeft w:val="0"/>
      <w:marRight w:val="0"/>
      <w:marTop w:val="0"/>
      <w:marBottom w:val="0"/>
      <w:divBdr>
        <w:top w:val="none" w:sz="0" w:space="0" w:color="auto"/>
        <w:left w:val="none" w:sz="0" w:space="0" w:color="auto"/>
        <w:bottom w:val="none" w:sz="0" w:space="0" w:color="auto"/>
        <w:right w:val="none" w:sz="0" w:space="0" w:color="auto"/>
      </w:divBdr>
    </w:div>
    <w:div w:id="1144617504">
      <w:bodyDiv w:val="1"/>
      <w:marLeft w:val="0"/>
      <w:marRight w:val="0"/>
      <w:marTop w:val="0"/>
      <w:marBottom w:val="0"/>
      <w:divBdr>
        <w:top w:val="none" w:sz="0" w:space="0" w:color="auto"/>
        <w:left w:val="none" w:sz="0" w:space="0" w:color="auto"/>
        <w:bottom w:val="none" w:sz="0" w:space="0" w:color="auto"/>
        <w:right w:val="none" w:sz="0" w:space="0" w:color="auto"/>
      </w:divBdr>
    </w:div>
    <w:div w:id="1144618284">
      <w:bodyDiv w:val="1"/>
      <w:marLeft w:val="0"/>
      <w:marRight w:val="0"/>
      <w:marTop w:val="0"/>
      <w:marBottom w:val="0"/>
      <w:divBdr>
        <w:top w:val="none" w:sz="0" w:space="0" w:color="auto"/>
        <w:left w:val="none" w:sz="0" w:space="0" w:color="auto"/>
        <w:bottom w:val="none" w:sz="0" w:space="0" w:color="auto"/>
        <w:right w:val="none" w:sz="0" w:space="0" w:color="auto"/>
      </w:divBdr>
    </w:div>
    <w:div w:id="1145005940">
      <w:bodyDiv w:val="1"/>
      <w:marLeft w:val="0"/>
      <w:marRight w:val="0"/>
      <w:marTop w:val="0"/>
      <w:marBottom w:val="0"/>
      <w:divBdr>
        <w:top w:val="none" w:sz="0" w:space="0" w:color="auto"/>
        <w:left w:val="none" w:sz="0" w:space="0" w:color="auto"/>
        <w:bottom w:val="none" w:sz="0" w:space="0" w:color="auto"/>
        <w:right w:val="none" w:sz="0" w:space="0" w:color="auto"/>
      </w:divBdr>
    </w:div>
    <w:div w:id="1145125084">
      <w:bodyDiv w:val="1"/>
      <w:marLeft w:val="0"/>
      <w:marRight w:val="0"/>
      <w:marTop w:val="0"/>
      <w:marBottom w:val="0"/>
      <w:divBdr>
        <w:top w:val="none" w:sz="0" w:space="0" w:color="auto"/>
        <w:left w:val="none" w:sz="0" w:space="0" w:color="auto"/>
        <w:bottom w:val="none" w:sz="0" w:space="0" w:color="auto"/>
        <w:right w:val="none" w:sz="0" w:space="0" w:color="auto"/>
      </w:divBdr>
    </w:div>
    <w:div w:id="1145245153">
      <w:bodyDiv w:val="1"/>
      <w:marLeft w:val="0"/>
      <w:marRight w:val="0"/>
      <w:marTop w:val="0"/>
      <w:marBottom w:val="0"/>
      <w:divBdr>
        <w:top w:val="none" w:sz="0" w:space="0" w:color="auto"/>
        <w:left w:val="none" w:sz="0" w:space="0" w:color="auto"/>
        <w:bottom w:val="none" w:sz="0" w:space="0" w:color="auto"/>
        <w:right w:val="none" w:sz="0" w:space="0" w:color="auto"/>
      </w:divBdr>
    </w:div>
    <w:div w:id="1145274059">
      <w:bodyDiv w:val="1"/>
      <w:marLeft w:val="0"/>
      <w:marRight w:val="0"/>
      <w:marTop w:val="0"/>
      <w:marBottom w:val="0"/>
      <w:divBdr>
        <w:top w:val="none" w:sz="0" w:space="0" w:color="auto"/>
        <w:left w:val="none" w:sz="0" w:space="0" w:color="auto"/>
        <w:bottom w:val="none" w:sz="0" w:space="0" w:color="auto"/>
        <w:right w:val="none" w:sz="0" w:space="0" w:color="auto"/>
      </w:divBdr>
    </w:div>
    <w:div w:id="1145582227">
      <w:bodyDiv w:val="1"/>
      <w:marLeft w:val="0"/>
      <w:marRight w:val="0"/>
      <w:marTop w:val="0"/>
      <w:marBottom w:val="0"/>
      <w:divBdr>
        <w:top w:val="none" w:sz="0" w:space="0" w:color="auto"/>
        <w:left w:val="none" w:sz="0" w:space="0" w:color="auto"/>
        <w:bottom w:val="none" w:sz="0" w:space="0" w:color="auto"/>
        <w:right w:val="none" w:sz="0" w:space="0" w:color="auto"/>
      </w:divBdr>
    </w:div>
    <w:div w:id="1145732026">
      <w:bodyDiv w:val="1"/>
      <w:marLeft w:val="0"/>
      <w:marRight w:val="0"/>
      <w:marTop w:val="0"/>
      <w:marBottom w:val="0"/>
      <w:divBdr>
        <w:top w:val="none" w:sz="0" w:space="0" w:color="auto"/>
        <w:left w:val="none" w:sz="0" w:space="0" w:color="auto"/>
        <w:bottom w:val="none" w:sz="0" w:space="0" w:color="auto"/>
        <w:right w:val="none" w:sz="0" w:space="0" w:color="auto"/>
      </w:divBdr>
    </w:div>
    <w:div w:id="1145778670">
      <w:bodyDiv w:val="1"/>
      <w:marLeft w:val="0"/>
      <w:marRight w:val="0"/>
      <w:marTop w:val="0"/>
      <w:marBottom w:val="0"/>
      <w:divBdr>
        <w:top w:val="none" w:sz="0" w:space="0" w:color="auto"/>
        <w:left w:val="none" w:sz="0" w:space="0" w:color="auto"/>
        <w:bottom w:val="none" w:sz="0" w:space="0" w:color="auto"/>
        <w:right w:val="none" w:sz="0" w:space="0" w:color="auto"/>
      </w:divBdr>
    </w:div>
    <w:div w:id="1145779894">
      <w:bodyDiv w:val="1"/>
      <w:marLeft w:val="0"/>
      <w:marRight w:val="0"/>
      <w:marTop w:val="0"/>
      <w:marBottom w:val="0"/>
      <w:divBdr>
        <w:top w:val="none" w:sz="0" w:space="0" w:color="auto"/>
        <w:left w:val="none" w:sz="0" w:space="0" w:color="auto"/>
        <w:bottom w:val="none" w:sz="0" w:space="0" w:color="auto"/>
        <w:right w:val="none" w:sz="0" w:space="0" w:color="auto"/>
      </w:divBdr>
    </w:div>
    <w:div w:id="1145859152">
      <w:bodyDiv w:val="1"/>
      <w:marLeft w:val="0"/>
      <w:marRight w:val="0"/>
      <w:marTop w:val="0"/>
      <w:marBottom w:val="0"/>
      <w:divBdr>
        <w:top w:val="none" w:sz="0" w:space="0" w:color="auto"/>
        <w:left w:val="none" w:sz="0" w:space="0" w:color="auto"/>
        <w:bottom w:val="none" w:sz="0" w:space="0" w:color="auto"/>
        <w:right w:val="none" w:sz="0" w:space="0" w:color="auto"/>
      </w:divBdr>
    </w:div>
    <w:div w:id="1145897926">
      <w:bodyDiv w:val="1"/>
      <w:marLeft w:val="0"/>
      <w:marRight w:val="0"/>
      <w:marTop w:val="0"/>
      <w:marBottom w:val="0"/>
      <w:divBdr>
        <w:top w:val="none" w:sz="0" w:space="0" w:color="auto"/>
        <w:left w:val="none" w:sz="0" w:space="0" w:color="auto"/>
        <w:bottom w:val="none" w:sz="0" w:space="0" w:color="auto"/>
        <w:right w:val="none" w:sz="0" w:space="0" w:color="auto"/>
      </w:divBdr>
    </w:div>
    <w:div w:id="1145926253">
      <w:bodyDiv w:val="1"/>
      <w:marLeft w:val="0"/>
      <w:marRight w:val="0"/>
      <w:marTop w:val="0"/>
      <w:marBottom w:val="0"/>
      <w:divBdr>
        <w:top w:val="none" w:sz="0" w:space="0" w:color="auto"/>
        <w:left w:val="none" w:sz="0" w:space="0" w:color="auto"/>
        <w:bottom w:val="none" w:sz="0" w:space="0" w:color="auto"/>
        <w:right w:val="none" w:sz="0" w:space="0" w:color="auto"/>
      </w:divBdr>
    </w:div>
    <w:div w:id="1145971986">
      <w:bodyDiv w:val="1"/>
      <w:marLeft w:val="0"/>
      <w:marRight w:val="0"/>
      <w:marTop w:val="0"/>
      <w:marBottom w:val="0"/>
      <w:divBdr>
        <w:top w:val="none" w:sz="0" w:space="0" w:color="auto"/>
        <w:left w:val="none" w:sz="0" w:space="0" w:color="auto"/>
        <w:bottom w:val="none" w:sz="0" w:space="0" w:color="auto"/>
        <w:right w:val="none" w:sz="0" w:space="0" w:color="auto"/>
      </w:divBdr>
    </w:div>
    <w:div w:id="1146242509">
      <w:bodyDiv w:val="1"/>
      <w:marLeft w:val="0"/>
      <w:marRight w:val="0"/>
      <w:marTop w:val="0"/>
      <w:marBottom w:val="0"/>
      <w:divBdr>
        <w:top w:val="none" w:sz="0" w:space="0" w:color="auto"/>
        <w:left w:val="none" w:sz="0" w:space="0" w:color="auto"/>
        <w:bottom w:val="none" w:sz="0" w:space="0" w:color="auto"/>
        <w:right w:val="none" w:sz="0" w:space="0" w:color="auto"/>
      </w:divBdr>
    </w:div>
    <w:div w:id="1146243391">
      <w:bodyDiv w:val="1"/>
      <w:marLeft w:val="0"/>
      <w:marRight w:val="0"/>
      <w:marTop w:val="0"/>
      <w:marBottom w:val="0"/>
      <w:divBdr>
        <w:top w:val="none" w:sz="0" w:space="0" w:color="auto"/>
        <w:left w:val="none" w:sz="0" w:space="0" w:color="auto"/>
        <w:bottom w:val="none" w:sz="0" w:space="0" w:color="auto"/>
        <w:right w:val="none" w:sz="0" w:space="0" w:color="auto"/>
      </w:divBdr>
    </w:div>
    <w:div w:id="1146434562">
      <w:bodyDiv w:val="1"/>
      <w:marLeft w:val="0"/>
      <w:marRight w:val="0"/>
      <w:marTop w:val="0"/>
      <w:marBottom w:val="0"/>
      <w:divBdr>
        <w:top w:val="none" w:sz="0" w:space="0" w:color="auto"/>
        <w:left w:val="none" w:sz="0" w:space="0" w:color="auto"/>
        <w:bottom w:val="none" w:sz="0" w:space="0" w:color="auto"/>
        <w:right w:val="none" w:sz="0" w:space="0" w:color="auto"/>
      </w:divBdr>
    </w:div>
    <w:div w:id="1146508264">
      <w:bodyDiv w:val="1"/>
      <w:marLeft w:val="0"/>
      <w:marRight w:val="0"/>
      <w:marTop w:val="0"/>
      <w:marBottom w:val="0"/>
      <w:divBdr>
        <w:top w:val="none" w:sz="0" w:space="0" w:color="auto"/>
        <w:left w:val="none" w:sz="0" w:space="0" w:color="auto"/>
        <w:bottom w:val="none" w:sz="0" w:space="0" w:color="auto"/>
        <w:right w:val="none" w:sz="0" w:space="0" w:color="auto"/>
      </w:divBdr>
    </w:div>
    <w:div w:id="1146511558">
      <w:bodyDiv w:val="1"/>
      <w:marLeft w:val="0"/>
      <w:marRight w:val="0"/>
      <w:marTop w:val="0"/>
      <w:marBottom w:val="0"/>
      <w:divBdr>
        <w:top w:val="none" w:sz="0" w:space="0" w:color="auto"/>
        <w:left w:val="none" w:sz="0" w:space="0" w:color="auto"/>
        <w:bottom w:val="none" w:sz="0" w:space="0" w:color="auto"/>
        <w:right w:val="none" w:sz="0" w:space="0" w:color="auto"/>
      </w:divBdr>
    </w:div>
    <w:div w:id="1146700078">
      <w:bodyDiv w:val="1"/>
      <w:marLeft w:val="0"/>
      <w:marRight w:val="0"/>
      <w:marTop w:val="0"/>
      <w:marBottom w:val="0"/>
      <w:divBdr>
        <w:top w:val="none" w:sz="0" w:space="0" w:color="auto"/>
        <w:left w:val="none" w:sz="0" w:space="0" w:color="auto"/>
        <w:bottom w:val="none" w:sz="0" w:space="0" w:color="auto"/>
        <w:right w:val="none" w:sz="0" w:space="0" w:color="auto"/>
      </w:divBdr>
    </w:div>
    <w:div w:id="1146817345">
      <w:bodyDiv w:val="1"/>
      <w:marLeft w:val="0"/>
      <w:marRight w:val="0"/>
      <w:marTop w:val="0"/>
      <w:marBottom w:val="0"/>
      <w:divBdr>
        <w:top w:val="none" w:sz="0" w:space="0" w:color="auto"/>
        <w:left w:val="none" w:sz="0" w:space="0" w:color="auto"/>
        <w:bottom w:val="none" w:sz="0" w:space="0" w:color="auto"/>
        <w:right w:val="none" w:sz="0" w:space="0" w:color="auto"/>
      </w:divBdr>
    </w:div>
    <w:div w:id="1147017573">
      <w:bodyDiv w:val="1"/>
      <w:marLeft w:val="0"/>
      <w:marRight w:val="0"/>
      <w:marTop w:val="0"/>
      <w:marBottom w:val="0"/>
      <w:divBdr>
        <w:top w:val="none" w:sz="0" w:space="0" w:color="auto"/>
        <w:left w:val="none" w:sz="0" w:space="0" w:color="auto"/>
        <w:bottom w:val="none" w:sz="0" w:space="0" w:color="auto"/>
        <w:right w:val="none" w:sz="0" w:space="0" w:color="auto"/>
      </w:divBdr>
    </w:div>
    <w:div w:id="1147018470">
      <w:bodyDiv w:val="1"/>
      <w:marLeft w:val="0"/>
      <w:marRight w:val="0"/>
      <w:marTop w:val="0"/>
      <w:marBottom w:val="0"/>
      <w:divBdr>
        <w:top w:val="none" w:sz="0" w:space="0" w:color="auto"/>
        <w:left w:val="none" w:sz="0" w:space="0" w:color="auto"/>
        <w:bottom w:val="none" w:sz="0" w:space="0" w:color="auto"/>
        <w:right w:val="none" w:sz="0" w:space="0" w:color="auto"/>
      </w:divBdr>
    </w:div>
    <w:div w:id="1147087615">
      <w:bodyDiv w:val="1"/>
      <w:marLeft w:val="0"/>
      <w:marRight w:val="0"/>
      <w:marTop w:val="0"/>
      <w:marBottom w:val="0"/>
      <w:divBdr>
        <w:top w:val="none" w:sz="0" w:space="0" w:color="auto"/>
        <w:left w:val="none" w:sz="0" w:space="0" w:color="auto"/>
        <w:bottom w:val="none" w:sz="0" w:space="0" w:color="auto"/>
        <w:right w:val="none" w:sz="0" w:space="0" w:color="auto"/>
      </w:divBdr>
    </w:div>
    <w:div w:id="1147162817">
      <w:bodyDiv w:val="1"/>
      <w:marLeft w:val="0"/>
      <w:marRight w:val="0"/>
      <w:marTop w:val="0"/>
      <w:marBottom w:val="0"/>
      <w:divBdr>
        <w:top w:val="none" w:sz="0" w:space="0" w:color="auto"/>
        <w:left w:val="none" w:sz="0" w:space="0" w:color="auto"/>
        <w:bottom w:val="none" w:sz="0" w:space="0" w:color="auto"/>
        <w:right w:val="none" w:sz="0" w:space="0" w:color="auto"/>
      </w:divBdr>
    </w:div>
    <w:div w:id="1147168679">
      <w:bodyDiv w:val="1"/>
      <w:marLeft w:val="0"/>
      <w:marRight w:val="0"/>
      <w:marTop w:val="0"/>
      <w:marBottom w:val="0"/>
      <w:divBdr>
        <w:top w:val="none" w:sz="0" w:space="0" w:color="auto"/>
        <w:left w:val="none" w:sz="0" w:space="0" w:color="auto"/>
        <w:bottom w:val="none" w:sz="0" w:space="0" w:color="auto"/>
        <w:right w:val="none" w:sz="0" w:space="0" w:color="auto"/>
      </w:divBdr>
    </w:div>
    <w:div w:id="1147477654">
      <w:bodyDiv w:val="1"/>
      <w:marLeft w:val="0"/>
      <w:marRight w:val="0"/>
      <w:marTop w:val="0"/>
      <w:marBottom w:val="0"/>
      <w:divBdr>
        <w:top w:val="none" w:sz="0" w:space="0" w:color="auto"/>
        <w:left w:val="none" w:sz="0" w:space="0" w:color="auto"/>
        <w:bottom w:val="none" w:sz="0" w:space="0" w:color="auto"/>
        <w:right w:val="none" w:sz="0" w:space="0" w:color="auto"/>
      </w:divBdr>
    </w:div>
    <w:div w:id="1147478415">
      <w:bodyDiv w:val="1"/>
      <w:marLeft w:val="0"/>
      <w:marRight w:val="0"/>
      <w:marTop w:val="0"/>
      <w:marBottom w:val="0"/>
      <w:divBdr>
        <w:top w:val="none" w:sz="0" w:space="0" w:color="auto"/>
        <w:left w:val="none" w:sz="0" w:space="0" w:color="auto"/>
        <w:bottom w:val="none" w:sz="0" w:space="0" w:color="auto"/>
        <w:right w:val="none" w:sz="0" w:space="0" w:color="auto"/>
      </w:divBdr>
    </w:div>
    <w:div w:id="1147740996">
      <w:bodyDiv w:val="1"/>
      <w:marLeft w:val="0"/>
      <w:marRight w:val="0"/>
      <w:marTop w:val="0"/>
      <w:marBottom w:val="0"/>
      <w:divBdr>
        <w:top w:val="none" w:sz="0" w:space="0" w:color="auto"/>
        <w:left w:val="none" w:sz="0" w:space="0" w:color="auto"/>
        <w:bottom w:val="none" w:sz="0" w:space="0" w:color="auto"/>
        <w:right w:val="none" w:sz="0" w:space="0" w:color="auto"/>
      </w:divBdr>
    </w:div>
    <w:div w:id="1147864763">
      <w:bodyDiv w:val="1"/>
      <w:marLeft w:val="0"/>
      <w:marRight w:val="0"/>
      <w:marTop w:val="0"/>
      <w:marBottom w:val="0"/>
      <w:divBdr>
        <w:top w:val="none" w:sz="0" w:space="0" w:color="auto"/>
        <w:left w:val="none" w:sz="0" w:space="0" w:color="auto"/>
        <w:bottom w:val="none" w:sz="0" w:space="0" w:color="auto"/>
        <w:right w:val="none" w:sz="0" w:space="0" w:color="auto"/>
      </w:divBdr>
    </w:div>
    <w:div w:id="1148060677">
      <w:bodyDiv w:val="1"/>
      <w:marLeft w:val="0"/>
      <w:marRight w:val="0"/>
      <w:marTop w:val="0"/>
      <w:marBottom w:val="0"/>
      <w:divBdr>
        <w:top w:val="none" w:sz="0" w:space="0" w:color="auto"/>
        <w:left w:val="none" w:sz="0" w:space="0" w:color="auto"/>
        <w:bottom w:val="none" w:sz="0" w:space="0" w:color="auto"/>
        <w:right w:val="none" w:sz="0" w:space="0" w:color="auto"/>
      </w:divBdr>
    </w:div>
    <w:div w:id="1148280282">
      <w:bodyDiv w:val="1"/>
      <w:marLeft w:val="0"/>
      <w:marRight w:val="0"/>
      <w:marTop w:val="0"/>
      <w:marBottom w:val="0"/>
      <w:divBdr>
        <w:top w:val="none" w:sz="0" w:space="0" w:color="auto"/>
        <w:left w:val="none" w:sz="0" w:space="0" w:color="auto"/>
        <w:bottom w:val="none" w:sz="0" w:space="0" w:color="auto"/>
        <w:right w:val="none" w:sz="0" w:space="0" w:color="auto"/>
      </w:divBdr>
    </w:div>
    <w:div w:id="1148784449">
      <w:bodyDiv w:val="1"/>
      <w:marLeft w:val="0"/>
      <w:marRight w:val="0"/>
      <w:marTop w:val="0"/>
      <w:marBottom w:val="0"/>
      <w:divBdr>
        <w:top w:val="none" w:sz="0" w:space="0" w:color="auto"/>
        <w:left w:val="none" w:sz="0" w:space="0" w:color="auto"/>
        <w:bottom w:val="none" w:sz="0" w:space="0" w:color="auto"/>
        <w:right w:val="none" w:sz="0" w:space="0" w:color="auto"/>
      </w:divBdr>
    </w:div>
    <w:div w:id="1149052061">
      <w:bodyDiv w:val="1"/>
      <w:marLeft w:val="0"/>
      <w:marRight w:val="0"/>
      <w:marTop w:val="0"/>
      <w:marBottom w:val="0"/>
      <w:divBdr>
        <w:top w:val="none" w:sz="0" w:space="0" w:color="auto"/>
        <w:left w:val="none" w:sz="0" w:space="0" w:color="auto"/>
        <w:bottom w:val="none" w:sz="0" w:space="0" w:color="auto"/>
        <w:right w:val="none" w:sz="0" w:space="0" w:color="auto"/>
      </w:divBdr>
    </w:div>
    <w:div w:id="1149131647">
      <w:bodyDiv w:val="1"/>
      <w:marLeft w:val="0"/>
      <w:marRight w:val="0"/>
      <w:marTop w:val="0"/>
      <w:marBottom w:val="0"/>
      <w:divBdr>
        <w:top w:val="none" w:sz="0" w:space="0" w:color="auto"/>
        <w:left w:val="none" w:sz="0" w:space="0" w:color="auto"/>
        <w:bottom w:val="none" w:sz="0" w:space="0" w:color="auto"/>
        <w:right w:val="none" w:sz="0" w:space="0" w:color="auto"/>
      </w:divBdr>
    </w:div>
    <w:div w:id="1149176994">
      <w:bodyDiv w:val="1"/>
      <w:marLeft w:val="0"/>
      <w:marRight w:val="0"/>
      <w:marTop w:val="0"/>
      <w:marBottom w:val="0"/>
      <w:divBdr>
        <w:top w:val="none" w:sz="0" w:space="0" w:color="auto"/>
        <w:left w:val="none" w:sz="0" w:space="0" w:color="auto"/>
        <w:bottom w:val="none" w:sz="0" w:space="0" w:color="auto"/>
        <w:right w:val="none" w:sz="0" w:space="0" w:color="auto"/>
      </w:divBdr>
    </w:div>
    <w:div w:id="1149202203">
      <w:bodyDiv w:val="1"/>
      <w:marLeft w:val="0"/>
      <w:marRight w:val="0"/>
      <w:marTop w:val="0"/>
      <w:marBottom w:val="0"/>
      <w:divBdr>
        <w:top w:val="none" w:sz="0" w:space="0" w:color="auto"/>
        <w:left w:val="none" w:sz="0" w:space="0" w:color="auto"/>
        <w:bottom w:val="none" w:sz="0" w:space="0" w:color="auto"/>
        <w:right w:val="none" w:sz="0" w:space="0" w:color="auto"/>
      </w:divBdr>
    </w:div>
    <w:div w:id="1149326103">
      <w:bodyDiv w:val="1"/>
      <w:marLeft w:val="0"/>
      <w:marRight w:val="0"/>
      <w:marTop w:val="0"/>
      <w:marBottom w:val="0"/>
      <w:divBdr>
        <w:top w:val="none" w:sz="0" w:space="0" w:color="auto"/>
        <w:left w:val="none" w:sz="0" w:space="0" w:color="auto"/>
        <w:bottom w:val="none" w:sz="0" w:space="0" w:color="auto"/>
        <w:right w:val="none" w:sz="0" w:space="0" w:color="auto"/>
      </w:divBdr>
    </w:div>
    <w:div w:id="1149397111">
      <w:bodyDiv w:val="1"/>
      <w:marLeft w:val="0"/>
      <w:marRight w:val="0"/>
      <w:marTop w:val="0"/>
      <w:marBottom w:val="0"/>
      <w:divBdr>
        <w:top w:val="none" w:sz="0" w:space="0" w:color="auto"/>
        <w:left w:val="none" w:sz="0" w:space="0" w:color="auto"/>
        <w:bottom w:val="none" w:sz="0" w:space="0" w:color="auto"/>
        <w:right w:val="none" w:sz="0" w:space="0" w:color="auto"/>
      </w:divBdr>
    </w:div>
    <w:div w:id="1149403079">
      <w:bodyDiv w:val="1"/>
      <w:marLeft w:val="0"/>
      <w:marRight w:val="0"/>
      <w:marTop w:val="0"/>
      <w:marBottom w:val="0"/>
      <w:divBdr>
        <w:top w:val="none" w:sz="0" w:space="0" w:color="auto"/>
        <w:left w:val="none" w:sz="0" w:space="0" w:color="auto"/>
        <w:bottom w:val="none" w:sz="0" w:space="0" w:color="auto"/>
        <w:right w:val="none" w:sz="0" w:space="0" w:color="auto"/>
      </w:divBdr>
    </w:div>
    <w:div w:id="1149442953">
      <w:bodyDiv w:val="1"/>
      <w:marLeft w:val="0"/>
      <w:marRight w:val="0"/>
      <w:marTop w:val="0"/>
      <w:marBottom w:val="0"/>
      <w:divBdr>
        <w:top w:val="none" w:sz="0" w:space="0" w:color="auto"/>
        <w:left w:val="none" w:sz="0" w:space="0" w:color="auto"/>
        <w:bottom w:val="none" w:sz="0" w:space="0" w:color="auto"/>
        <w:right w:val="none" w:sz="0" w:space="0" w:color="auto"/>
      </w:divBdr>
    </w:div>
    <w:div w:id="1149633346">
      <w:bodyDiv w:val="1"/>
      <w:marLeft w:val="0"/>
      <w:marRight w:val="0"/>
      <w:marTop w:val="0"/>
      <w:marBottom w:val="0"/>
      <w:divBdr>
        <w:top w:val="none" w:sz="0" w:space="0" w:color="auto"/>
        <w:left w:val="none" w:sz="0" w:space="0" w:color="auto"/>
        <w:bottom w:val="none" w:sz="0" w:space="0" w:color="auto"/>
        <w:right w:val="none" w:sz="0" w:space="0" w:color="auto"/>
      </w:divBdr>
    </w:div>
    <w:div w:id="1149706598">
      <w:bodyDiv w:val="1"/>
      <w:marLeft w:val="0"/>
      <w:marRight w:val="0"/>
      <w:marTop w:val="0"/>
      <w:marBottom w:val="0"/>
      <w:divBdr>
        <w:top w:val="none" w:sz="0" w:space="0" w:color="auto"/>
        <w:left w:val="none" w:sz="0" w:space="0" w:color="auto"/>
        <w:bottom w:val="none" w:sz="0" w:space="0" w:color="auto"/>
        <w:right w:val="none" w:sz="0" w:space="0" w:color="auto"/>
      </w:divBdr>
    </w:div>
    <w:div w:id="1149859701">
      <w:bodyDiv w:val="1"/>
      <w:marLeft w:val="0"/>
      <w:marRight w:val="0"/>
      <w:marTop w:val="0"/>
      <w:marBottom w:val="0"/>
      <w:divBdr>
        <w:top w:val="none" w:sz="0" w:space="0" w:color="auto"/>
        <w:left w:val="none" w:sz="0" w:space="0" w:color="auto"/>
        <w:bottom w:val="none" w:sz="0" w:space="0" w:color="auto"/>
        <w:right w:val="none" w:sz="0" w:space="0" w:color="auto"/>
      </w:divBdr>
    </w:div>
    <w:div w:id="1149908214">
      <w:bodyDiv w:val="1"/>
      <w:marLeft w:val="0"/>
      <w:marRight w:val="0"/>
      <w:marTop w:val="0"/>
      <w:marBottom w:val="0"/>
      <w:divBdr>
        <w:top w:val="none" w:sz="0" w:space="0" w:color="auto"/>
        <w:left w:val="none" w:sz="0" w:space="0" w:color="auto"/>
        <w:bottom w:val="none" w:sz="0" w:space="0" w:color="auto"/>
        <w:right w:val="none" w:sz="0" w:space="0" w:color="auto"/>
      </w:divBdr>
    </w:div>
    <w:div w:id="1149976442">
      <w:bodyDiv w:val="1"/>
      <w:marLeft w:val="0"/>
      <w:marRight w:val="0"/>
      <w:marTop w:val="0"/>
      <w:marBottom w:val="0"/>
      <w:divBdr>
        <w:top w:val="none" w:sz="0" w:space="0" w:color="auto"/>
        <w:left w:val="none" w:sz="0" w:space="0" w:color="auto"/>
        <w:bottom w:val="none" w:sz="0" w:space="0" w:color="auto"/>
        <w:right w:val="none" w:sz="0" w:space="0" w:color="auto"/>
      </w:divBdr>
    </w:div>
    <w:div w:id="1149980031">
      <w:bodyDiv w:val="1"/>
      <w:marLeft w:val="0"/>
      <w:marRight w:val="0"/>
      <w:marTop w:val="0"/>
      <w:marBottom w:val="0"/>
      <w:divBdr>
        <w:top w:val="none" w:sz="0" w:space="0" w:color="auto"/>
        <w:left w:val="none" w:sz="0" w:space="0" w:color="auto"/>
        <w:bottom w:val="none" w:sz="0" w:space="0" w:color="auto"/>
        <w:right w:val="none" w:sz="0" w:space="0" w:color="auto"/>
      </w:divBdr>
    </w:div>
    <w:div w:id="1150168572">
      <w:bodyDiv w:val="1"/>
      <w:marLeft w:val="0"/>
      <w:marRight w:val="0"/>
      <w:marTop w:val="0"/>
      <w:marBottom w:val="0"/>
      <w:divBdr>
        <w:top w:val="none" w:sz="0" w:space="0" w:color="auto"/>
        <w:left w:val="none" w:sz="0" w:space="0" w:color="auto"/>
        <w:bottom w:val="none" w:sz="0" w:space="0" w:color="auto"/>
        <w:right w:val="none" w:sz="0" w:space="0" w:color="auto"/>
      </w:divBdr>
    </w:div>
    <w:div w:id="1150441881">
      <w:bodyDiv w:val="1"/>
      <w:marLeft w:val="0"/>
      <w:marRight w:val="0"/>
      <w:marTop w:val="0"/>
      <w:marBottom w:val="0"/>
      <w:divBdr>
        <w:top w:val="none" w:sz="0" w:space="0" w:color="auto"/>
        <w:left w:val="none" w:sz="0" w:space="0" w:color="auto"/>
        <w:bottom w:val="none" w:sz="0" w:space="0" w:color="auto"/>
        <w:right w:val="none" w:sz="0" w:space="0" w:color="auto"/>
      </w:divBdr>
    </w:div>
    <w:div w:id="1150636386">
      <w:bodyDiv w:val="1"/>
      <w:marLeft w:val="0"/>
      <w:marRight w:val="0"/>
      <w:marTop w:val="0"/>
      <w:marBottom w:val="0"/>
      <w:divBdr>
        <w:top w:val="none" w:sz="0" w:space="0" w:color="auto"/>
        <w:left w:val="none" w:sz="0" w:space="0" w:color="auto"/>
        <w:bottom w:val="none" w:sz="0" w:space="0" w:color="auto"/>
        <w:right w:val="none" w:sz="0" w:space="0" w:color="auto"/>
      </w:divBdr>
    </w:div>
    <w:div w:id="1150712504">
      <w:bodyDiv w:val="1"/>
      <w:marLeft w:val="0"/>
      <w:marRight w:val="0"/>
      <w:marTop w:val="0"/>
      <w:marBottom w:val="0"/>
      <w:divBdr>
        <w:top w:val="none" w:sz="0" w:space="0" w:color="auto"/>
        <w:left w:val="none" w:sz="0" w:space="0" w:color="auto"/>
        <w:bottom w:val="none" w:sz="0" w:space="0" w:color="auto"/>
        <w:right w:val="none" w:sz="0" w:space="0" w:color="auto"/>
      </w:divBdr>
    </w:div>
    <w:div w:id="1150831438">
      <w:bodyDiv w:val="1"/>
      <w:marLeft w:val="0"/>
      <w:marRight w:val="0"/>
      <w:marTop w:val="0"/>
      <w:marBottom w:val="0"/>
      <w:divBdr>
        <w:top w:val="none" w:sz="0" w:space="0" w:color="auto"/>
        <w:left w:val="none" w:sz="0" w:space="0" w:color="auto"/>
        <w:bottom w:val="none" w:sz="0" w:space="0" w:color="auto"/>
        <w:right w:val="none" w:sz="0" w:space="0" w:color="auto"/>
      </w:divBdr>
    </w:div>
    <w:div w:id="1150973913">
      <w:bodyDiv w:val="1"/>
      <w:marLeft w:val="0"/>
      <w:marRight w:val="0"/>
      <w:marTop w:val="0"/>
      <w:marBottom w:val="0"/>
      <w:divBdr>
        <w:top w:val="none" w:sz="0" w:space="0" w:color="auto"/>
        <w:left w:val="none" w:sz="0" w:space="0" w:color="auto"/>
        <w:bottom w:val="none" w:sz="0" w:space="0" w:color="auto"/>
        <w:right w:val="none" w:sz="0" w:space="0" w:color="auto"/>
      </w:divBdr>
    </w:div>
    <w:div w:id="1151025579">
      <w:bodyDiv w:val="1"/>
      <w:marLeft w:val="0"/>
      <w:marRight w:val="0"/>
      <w:marTop w:val="0"/>
      <w:marBottom w:val="0"/>
      <w:divBdr>
        <w:top w:val="none" w:sz="0" w:space="0" w:color="auto"/>
        <w:left w:val="none" w:sz="0" w:space="0" w:color="auto"/>
        <w:bottom w:val="none" w:sz="0" w:space="0" w:color="auto"/>
        <w:right w:val="none" w:sz="0" w:space="0" w:color="auto"/>
      </w:divBdr>
    </w:div>
    <w:div w:id="1151170001">
      <w:bodyDiv w:val="1"/>
      <w:marLeft w:val="0"/>
      <w:marRight w:val="0"/>
      <w:marTop w:val="0"/>
      <w:marBottom w:val="0"/>
      <w:divBdr>
        <w:top w:val="none" w:sz="0" w:space="0" w:color="auto"/>
        <w:left w:val="none" w:sz="0" w:space="0" w:color="auto"/>
        <w:bottom w:val="none" w:sz="0" w:space="0" w:color="auto"/>
        <w:right w:val="none" w:sz="0" w:space="0" w:color="auto"/>
      </w:divBdr>
    </w:div>
    <w:div w:id="1151407501">
      <w:bodyDiv w:val="1"/>
      <w:marLeft w:val="0"/>
      <w:marRight w:val="0"/>
      <w:marTop w:val="0"/>
      <w:marBottom w:val="0"/>
      <w:divBdr>
        <w:top w:val="none" w:sz="0" w:space="0" w:color="auto"/>
        <w:left w:val="none" w:sz="0" w:space="0" w:color="auto"/>
        <w:bottom w:val="none" w:sz="0" w:space="0" w:color="auto"/>
        <w:right w:val="none" w:sz="0" w:space="0" w:color="auto"/>
      </w:divBdr>
    </w:div>
    <w:div w:id="1151483353">
      <w:bodyDiv w:val="1"/>
      <w:marLeft w:val="0"/>
      <w:marRight w:val="0"/>
      <w:marTop w:val="0"/>
      <w:marBottom w:val="0"/>
      <w:divBdr>
        <w:top w:val="none" w:sz="0" w:space="0" w:color="auto"/>
        <w:left w:val="none" w:sz="0" w:space="0" w:color="auto"/>
        <w:bottom w:val="none" w:sz="0" w:space="0" w:color="auto"/>
        <w:right w:val="none" w:sz="0" w:space="0" w:color="auto"/>
      </w:divBdr>
    </w:div>
    <w:div w:id="1151827403">
      <w:bodyDiv w:val="1"/>
      <w:marLeft w:val="0"/>
      <w:marRight w:val="0"/>
      <w:marTop w:val="0"/>
      <w:marBottom w:val="0"/>
      <w:divBdr>
        <w:top w:val="none" w:sz="0" w:space="0" w:color="auto"/>
        <w:left w:val="none" w:sz="0" w:space="0" w:color="auto"/>
        <w:bottom w:val="none" w:sz="0" w:space="0" w:color="auto"/>
        <w:right w:val="none" w:sz="0" w:space="0" w:color="auto"/>
      </w:divBdr>
    </w:div>
    <w:div w:id="1151869663">
      <w:bodyDiv w:val="1"/>
      <w:marLeft w:val="0"/>
      <w:marRight w:val="0"/>
      <w:marTop w:val="0"/>
      <w:marBottom w:val="0"/>
      <w:divBdr>
        <w:top w:val="none" w:sz="0" w:space="0" w:color="auto"/>
        <w:left w:val="none" w:sz="0" w:space="0" w:color="auto"/>
        <w:bottom w:val="none" w:sz="0" w:space="0" w:color="auto"/>
        <w:right w:val="none" w:sz="0" w:space="0" w:color="auto"/>
      </w:divBdr>
    </w:div>
    <w:div w:id="1152672881">
      <w:bodyDiv w:val="1"/>
      <w:marLeft w:val="0"/>
      <w:marRight w:val="0"/>
      <w:marTop w:val="0"/>
      <w:marBottom w:val="0"/>
      <w:divBdr>
        <w:top w:val="none" w:sz="0" w:space="0" w:color="auto"/>
        <w:left w:val="none" w:sz="0" w:space="0" w:color="auto"/>
        <w:bottom w:val="none" w:sz="0" w:space="0" w:color="auto"/>
        <w:right w:val="none" w:sz="0" w:space="0" w:color="auto"/>
      </w:divBdr>
    </w:div>
    <w:div w:id="1153177123">
      <w:bodyDiv w:val="1"/>
      <w:marLeft w:val="0"/>
      <w:marRight w:val="0"/>
      <w:marTop w:val="0"/>
      <w:marBottom w:val="0"/>
      <w:divBdr>
        <w:top w:val="none" w:sz="0" w:space="0" w:color="auto"/>
        <w:left w:val="none" w:sz="0" w:space="0" w:color="auto"/>
        <w:bottom w:val="none" w:sz="0" w:space="0" w:color="auto"/>
        <w:right w:val="none" w:sz="0" w:space="0" w:color="auto"/>
      </w:divBdr>
    </w:div>
    <w:div w:id="1153182429">
      <w:bodyDiv w:val="1"/>
      <w:marLeft w:val="0"/>
      <w:marRight w:val="0"/>
      <w:marTop w:val="0"/>
      <w:marBottom w:val="0"/>
      <w:divBdr>
        <w:top w:val="none" w:sz="0" w:space="0" w:color="auto"/>
        <w:left w:val="none" w:sz="0" w:space="0" w:color="auto"/>
        <w:bottom w:val="none" w:sz="0" w:space="0" w:color="auto"/>
        <w:right w:val="none" w:sz="0" w:space="0" w:color="auto"/>
      </w:divBdr>
    </w:div>
    <w:div w:id="1153253192">
      <w:bodyDiv w:val="1"/>
      <w:marLeft w:val="0"/>
      <w:marRight w:val="0"/>
      <w:marTop w:val="0"/>
      <w:marBottom w:val="0"/>
      <w:divBdr>
        <w:top w:val="none" w:sz="0" w:space="0" w:color="auto"/>
        <w:left w:val="none" w:sz="0" w:space="0" w:color="auto"/>
        <w:bottom w:val="none" w:sz="0" w:space="0" w:color="auto"/>
        <w:right w:val="none" w:sz="0" w:space="0" w:color="auto"/>
      </w:divBdr>
    </w:div>
    <w:div w:id="1153372588">
      <w:bodyDiv w:val="1"/>
      <w:marLeft w:val="0"/>
      <w:marRight w:val="0"/>
      <w:marTop w:val="0"/>
      <w:marBottom w:val="0"/>
      <w:divBdr>
        <w:top w:val="none" w:sz="0" w:space="0" w:color="auto"/>
        <w:left w:val="none" w:sz="0" w:space="0" w:color="auto"/>
        <w:bottom w:val="none" w:sz="0" w:space="0" w:color="auto"/>
        <w:right w:val="none" w:sz="0" w:space="0" w:color="auto"/>
      </w:divBdr>
    </w:div>
    <w:div w:id="1153444240">
      <w:bodyDiv w:val="1"/>
      <w:marLeft w:val="0"/>
      <w:marRight w:val="0"/>
      <w:marTop w:val="0"/>
      <w:marBottom w:val="0"/>
      <w:divBdr>
        <w:top w:val="none" w:sz="0" w:space="0" w:color="auto"/>
        <w:left w:val="none" w:sz="0" w:space="0" w:color="auto"/>
        <w:bottom w:val="none" w:sz="0" w:space="0" w:color="auto"/>
        <w:right w:val="none" w:sz="0" w:space="0" w:color="auto"/>
      </w:divBdr>
    </w:div>
    <w:div w:id="1153639427">
      <w:bodyDiv w:val="1"/>
      <w:marLeft w:val="0"/>
      <w:marRight w:val="0"/>
      <w:marTop w:val="0"/>
      <w:marBottom w:val="0"/>
      <w:divBdr>
        <w:top w:val="none" w:sz="0" w:space="0" w:color="auto"/>
        <w:left w:val="none" w:sz="0" w:space="0" w:color="auto"/>
        <w:bottom w:val="none" w:sz="0" w:space="0" w:color="auto"/>
        <w:right w:val="none" w:sz="0" w:space="0" w:color="auto"/>
      </w:divBdr>
    </w:div>
    <w:div w:id="1154223433">
      <w:bodyDiv w:val="1"/>
      <w:marLeft w:val="0"/>
      <w:marRight w:val="0"/>
      <w:marTop w:val="0"/>
      <w:marBottom w:val="0"/>
      <w:divBdr>
        <w:top w:val="none" w:sz="0" w:space="0" w:color="auto"/>
        <w:left w:val="none" w:sz="0" w:space="0" w:color="auto"/>
        <w:bottom w:val="none" w:sz="0" w:space="0" w:color="auto"/>
        <w:right w:val="none" w:sz="0" w:space="0" w:color="auto"/>
      </w:divBdr>
    </w:div>
    <w:div w:id="1154375100">
      <w:bodyDiv w:val="1"/>
      <w:marLeft w:val="0"/>
      <w:marRight w:val="0"/>
      <w:marTop w:val="0"/>
      <w:marBottom w:val="0"/>
      <w:divBdr>
        <w:top w:val="none" w:sz="0" w:space="0" w:color="auto"/>
        <w:left w:val="none" w:sz="0" w:space="0" w:color="auto"/>
        <w:bottom w:val="none" w:sz="0" w:space="0" w:color="auto"/>
        <w:right w:val="none" w:sz="0" w:space="0" w:color="auto"/>
      </w:divBdr>
    </w:div>
    <w:div w:id="1154561473">
      <w:bodyDiv w:val="1"/>
      <w:marLeft w:val="0"/>
      <w:marRight w:val="0"/>
      <w:marTop w:val="0"/>
      <w:marBottom w:val="0"/>
      <w:divBdr>
        <w:top w:val="none" w:sz="0" w:space="0" w:color="auto"/>
        <w:left w:val="none" w:sz="0" w:space="0" w:color="auto"/>
        <w:bottom w:val="none" w:sz="0" w:space="0" w:color="auto"/>
        <w:right w:val="none" w:sz="0" w:space="0" w:color="auto"/>
      </w:divBdr>
    </w:div>
    <w:div w:id="1154685796">
      <w:bodyDiv w:val="1"/>
      <w:marLeft w:val="0"/>
      <w:marRight w:val="0"/>
      <w:marTop w:val="0"/>
      <w:marBottom w:val="0"/>
      <w:divBdr>
        <w:top w:val="none" w:sz="0" w:space="0" w:color="auto"/>
        <w:left w:val="none" w:sz="0" w:space="0" w:color="auto"/>
        <w:bottom w:val="none" w:sz="0" w:space="0" w:color="auto"/>
        <w:right w:val="none" w:sz="0" w:space="0" w:color="auto"/>
      </w:divBdr>
    </w:div>
    <w:div w:id="1154762929">
      <w:bodyDiv w:val="1"/>
      <w:marLeft w:val="0"/>
      <w:marRight w:val="0"/>
      <w:marTop w:val="0"/>
      <w:marBottom w:val="0"/>
      <w:divBdr>
        <w:top w:val="none" w:sz="0" w:space="0" w:color="auto"/>
        <w:left w:val="none" w:sz="0" w:space="0" w:color="auto"/>
        <w:bottom w:val="none" w:sz="0" w:space="0" w:color="auto"/>
        <w:right w:val="none" w:sz="0" w:space="0" w:color="auto"/>
      </w:divBdr>
    </w:div>
    <w:div w:id="1154954436">
      <w:bodyDiv w:val="1"/>
      <w:marLeft w:val="0"/>
      <w:marRight w:val="0"/>
      <w:marTop w:val="0"/>
      <w:marBottom w:val="0"/>
      <w:divBdr>
        <w:top w:val="none" w:sz="0" w:space="0" w:color="auto"/>
        <w:left w:val="none" w:sz="0" w:space="0" w:color="auto"/>
        <w:bottom w:val="none" w:sz="0" w:space="0" w:color="auto"/>
        <w:right w:val="none" w:sz="0" w:space="0" w:color="auto"/>
      </w:divBdr>
    </w:div>
    <w:div w:id="1155102102">
      <w:bodyDiv w:val="1"/>
      <w:marLeft w:val="0"/>
      <w:marRight w:val="0"/>
      <w:marTop w:val="0"/>
      <w:marBottom w:val="0"/>
      <w:divBdr>
        <w:top w:val="none" w:sz="0" w:space="0" w:color="auto"/>
        <w:left w:val="none" w:sz="0" w:space="0" w:color="auto"/>
        <w:bottom w:val="none" w:sz="0" w:space="0" w:color="auto"/>
        <w:right w:val="none" w:sz="0" w:space="0" w:color="auto"/>
      </w:divBdr>
    </w:div>
    <w:div w:id="1155413597">
      <w:bodyDiv w:val="1"/>
      <w:marLeft w:val="0"/>
      <w:marRight w:val="0"/>
      <w:marTop w:val="0"/>
      <w:marBottom w:val="0"/>
      <w:divBdr>
        <w:top w:val="none" w:sz="0" w:space="0" w:color="auto"/>
        <w:left w:val="none" w:sz="0" w:space="0" w:color="auto"/>
        <w:bottom w:val="none" w:sz="0" w:space="0" w:color="auto"/>
        <w:right w:val="none" w:sz="0" w:space="0" w:color="auto"/>
      </w:divBdr>
    </w:div>
    <w:div w:id="1155415406">
      <w:bodyDiv w:val="1"/>
      <w:marLeft w:val="0"/>
      <w:marRight w:val="0"/>
      <w:marTop w:val="0"/>
      <w:marBottom w:val="0"/>
      <w:divBdr>
        <w:top w:val="none" w:sz="0" w:space="0" w:color="auto"/>
        <w:left w:val="none" w:sz="0" w:space="0" w:color="auto"/>
        <w:bottom w:val="none" w:sz="0" w:space="0" w:color="auto"/>
        <w:right w:val="none" w:sz="0" w:space="0" w:color="auto"/>
      </w:divBdr>
    </w:div>
    <w:div w:id="1155415458">
      <w:bodyDiv w:val="1"/>
      <w:marLeft w:val="0"/>
      <w:marRight w:val="0"/>
      <w:marTop w:val="0"/>
      <w:marBottom w:val="0"/>
      <w:divBdr>
        <w:top w:val="none" w:sz="0" w:space="0" w:color="auto"/>
        <w:left w:val="none" w:sz="0" w:space="0" w:color="auto"/>
        <w:bottom w:val="none" w:sz="0" w:space="0" w:color="auto"/>
        <w:right w:val="none" w:sz="0" w:space="0" w:color="auto"/>
      </w:divBdr>
    </w:div>
    <w:div w:id="1155487362">
      <w:bodyDiv w:val="1"/>
      <w:marLeft w:val="0"/>
      <w:marRight w:val="0"/>
      <w:marTop w:val="0"/>
      <w:marBottom w:val="0"/>
      <w:divBdr>
        <w:top w:val="none" w:sz="0" w:space="0" w:color="auto"/>
        <w:left w:val="none" w:sz="0" w:space="0" w:color="auto"/>
        <w:bottom w:val="none" w:sz="0" w:space="0" w:color="auto"/>
        <w:right w:val="none" w:sz="0" w:space="0" w:color="auto"/>
      </w:divBdr>
    </w:div>
    <w:div w:id="1155604208">
      <w:bodyDiv w:val="1"/>
      <w:marLeft w:val="0"/>
      <w:marRight w:val="0"/>
      <w:marTop w:val="0"/>
      <w:marBottom w:val="0"/>
      <w:divBdr>
        <w:top w:val="none" w:sz="0" w:space="0" w:color="auto"/>
        <w:left w:val="none" w:sz="0" w:space="0" w:color="auto"/>
        <w:bottom w:val="none" w:sz="0" w:space="0" w:color="auto"/>
        <w:right w:val="none" w:sz="0" w:space="0" w:color="auto"/>
      </w:divBdr>
    </w:div>
    <w:div w:id="1155679286">
      <w:bodyDiv w:val="1"/>
      <w:marLeft w:val="0"/>
      <w:marRight w:val="0"/>
      <w:marTop w:val="0"/>
      <w:marBottom w:val="0"/>
      <w:divBdr>
        <w:top w:val="none" w:sz="0" w:space="0" w:color="auto"/>
        <w:left w:val="none" w:sz="0" w:space="0" w:color="auto"/>
        <w:bottom w:val="none" w:sz="0" w:space="0" w:color="auto"/>
        <w:right w:val="none" w:sz="0" w:space="0" w:color="auto"/>
      </w:divBdr>
    </w:div>
    <w:div w:id="1155682096">
      <w:bodyDiv w:val="1"/>
      <w:marLeft w:val="0"/>
      <w:marRight w:val="0"/>
      <w:marTop w:val="0"/>
      <w:marBottom w:val="0"/>
      <w:divBdr>
        <w:top w:val="none" w:sz="0" w:space="0" w:color="auto"/>
        <w:left w:val="none" w:sz="0" w:space="0" w:color="auto"/>
        <w:bottom w:val="none" w:sz="0" w:space="0" w:color="auto"/>
        <w:right w:val="none" w:sz="0" w:space="0" w:color="auto"/>
      </w:divBdr>
    </w:div>
    <w:div w:id="1155685932">
      <w:bodyDiv w:val="1"/>
      <w:marLeft w:val="0"/>
      <w:marRight w:val="0"/>
      <w:marTop w:val="0"/>
      <w:marBottom w:val="0"/>
      <w:divBdr>
        <w:top w:val="none" w:sz="0" w:space="0" w:color="auto"/>
        <w:left w:val="none" w:sz="0" w:space="0" w:color="auto"/>
        <w:bottom w:val="none" w:sz="0" w:space="0" w:color="auto"/>
        <w:right w:val="none" w:sz="0" w:space="0" w:color="auto"/>
      </w:divBdr>
    </w:div>
    <w:div w:id="1155872552">
      <w:bodyDiv w:val="1"/>
      <w:marLeft w:val="0"/>
      <w:marRight w:val="0"/>
      <w:marTop w:val="0"/>
      <w:marBottom w:val="0"/>
      <w:divBdr>
        <w:top w:val="none" w:sz="0" w:space="0" w:color="auto"/>
        <w:left w:val="none" w:sz="0" w:space="0" w:color="auto"/>
        <w:bottom w:val="none" w:sz="0" w:space="0" w:color="auto"/>
        <w:right w:val="none" w:sz="0" w:space="0" w:color="auto"/>
      </w:divBdr>
    </w:div>
    <w:div w:id="1155873387">
      <w:bodyDiv w:val="1"/>
      <w:marLeft w:val="0"/>
      <w:marRight w:val="0"/>
      <w:marTop w:val="0"/>
      <w:marBottom w:val="0"/>
      <w:divBdr>
        <w:top w:val="none" w:sz="0" w:space="0" w:color="auto"/>
        <w:left w:val="none" w:sz="0" w:space="0" w:color="auto"/>
        <w:bottom w:val="none" w:sz="0" w:space="0" w:color="auto"/>
        <w:right w:val="none" w:sz="0" w:space="0" w:color="auto"/>
      </w:divBdr>
    </w:div>
    <w:div w:id="1155947698">
      <w:bodyDiv w:val="1"/>
      <w:marLeft w:val="0"/>
      <w:marRight w:val="0"/>
      <w:marTop w:val="0"/>
      <w:marBottom w:val="0"/>
      <w:divBdr>
        <w:top w:val="none" w:sz="0" w:space="0" w:color="auto"/>
        <w:left w:val="none" w:sz="0" w:space="0" w:color="auto"/>
        <w:bottom w:val="none" w:sz="0" w:space="0" w:color="auto"/>
        <w:right w:val="none" w:sz="0" w:space="0" w:color="auto"/>
      </w:divBdr>
    </w:div>
    <w:div w:id="1155952815">
      <w:bodyDiv w:val="1"/>
      <w:marLeft w:val="0"/>
      <w:marRight w:val="0"/>
      <w:marTop w:val="0"/>
      <w:marBottom w:val="0"/>
      <w:divBdr>
        <w:top w:val="none" w:sz="0" w:space="0" w:color="auto"/>
        <w:left w:val="none" w:sz="0" w:space="0" w:color="auto"/>
        <w:bottom w:val="none" w:sz="0" w:space="0" w:color="auto"/>
        <w:right w:val="none" w:sz="0" w:space="0" w:color="auto"/>
      </w:divBdr>
    </w:div>
    <w:div w:id="1155996209">
      <w:bodyDiv w:val="1"/>
      <w:marLeft w:val="0"/>
      <w:marRight w:val="0"/>
      <w:marTop w:val="0"/>
      <w:marBottom w:val="0"/>
      <w:divBdr>
        <w:top w:val="none" w:sz="0" w:space="0" w:color="auto"/>
        <w:left w:val="none" w:sz="0" w:space="0" w:color="auto"/>
        <w:bottom w:val="none" w:sz="0" w:space="0" w:color="auto"/>
        <w:right w:val="none" w:sz="0" w:space="0" w:color="auto"/>
      </w:divBdr>
    </w:div>
    <w:div w:id="1156261658">
      <w:bodyDiv w:val="1"/>
      <w:marLeft w:val="0"/>
      <w:marRight w:val="0"/>
      <w:marTop w:val="0"/>
      <w:marBottom w:val="0"/>
      <w:divBdr>
        <w:top w:val="none" w:sz="0" w:space="0" w:color="auto"/>
        <w:left w:val="none" w:sz="0" w:space="0" w:color="auto"/>
        <w:bottom w:val="none" w:sz="0" w:space="0" w:color="auto"/>
        <w:right w:val="none" w:sz="0" w:space="0" w:color="auto"/>
      </w:divBdr>
    </w:div>
    <w:div w:id="1156264064">
      <w:bodyDiv w:val="1"/>
      <w:marLeft w:val="0"/>
      <w:marRight w:val="0"/>
      <w:marTop w:val="0"/>
      <w:marBottom w:val="0"/>
      <w:divBdr>
        <w:top w:val="none" w:sz="0" w:space="0" w:color="auto"/>
        <w:left w:val="none" w:sz="0" w:space="0" w:color="auto"/>
        <w:bottom w:val="none" w:sz="0" w:space="0" w:color="auto"/>
        <w:right w:val="none" w:sz="0" w:space="0" w:color="auto"/>
      </w:divBdr>
    </w:div>
    <w:div w:id="1156339936">
      <w:bodyDiv w:val="1"/>
      <w:marLeft w:val="0"/>
      <w:marRight w:val="0"/>
      <w:marTop w:val="0"/>
      <w:marBottom w:val="0"/>
      <w:divBdr>
        <w:top w:val="none" w:sz="0" w:space="0" w:color="auto"/>
        <w:left w:val="none" w:sz="0" w:space="0" w:color="auto"/>
        <w:bottom w:val="none" w:sz="0" w:space="0" w:color="auto"/>
        <w:right w:val="none" w:sz="0" w:space="0" w:color="auto"/>
      </w:divBdr>
    </w:div>
    <w:div w:id="1156384668">
      <w:bodyDiv w:val="1"/>
      <w:marLeft w:val="0"/>
      <w:marRight w:val="0"/>
      <w:marTop w:val="0"/>
      <w:marBottom w:val="0"/>
      <w:divBdr>
        <w:top w:val="none" w:sz="0" w:space="0" w:color="auto"/>
        <w:left w:val="none" w:sz="0" w:space="0" w:color="auto"/>
        <w:bottom w:val="none" w:sz="0" w:space="0" w:color="auto"/>
        <w:right w:val="none" w:sz="0" w:space="0" w:color="auto"/>
      </w:divBdr>
    </w:div>
    <w:div w:id="1156411152">
      <w:bodyDiv w:val="1"/>
      <w:marLeft w:val="0"/>
      <w:marRight w:val="0"/>
      <w:marTop w:val="0"/>
      <w:marBottom w:val="0"/>
      <w:divBdr>
        <w:top w:val="none" w:sz="0" w:space="0" w:color="auto"/>
        <w:left w:val="none" w:sz="0" w:space="0" w:color="auto"/>
        <w:bottom w:val="none" w:sz="0" w:space="0" w:color="auto"/>
        <w:right w:val="none" w:sz="0" w:space="0" w:color="auto"/>
      </w:divBdr>
    </w:div>
    <w:div w:id="1156456343">
      <w:bodyDiv w:val="1"/>
      <w:marLeft w:val="0"/>
      <w:marRight w:val="0"/>
      <w:marTop w:val="0"/>
      <w:marBottom w:val="0"/>
      <w:divBdr>
        <w:top w:val="none" w:sz="0" w:space="0" w:color="auto"/>
        <w:left w:val="none" w:sz="0" w:space="0" w:color="auto"/>
        <w:bottom w:val="none" w:sz="0" w:space="0" w:color="auto"/>
        <w:right w:val="none" w:sz="0" w:space="0" w:color="auto"/>
      </w:divBdr>
    </w:div>
    <w:div w:id="1156531127">
      <w:bodyDiv w:val="1"/>
      <w:marLeft w:val="0"/>
      <w:marRight w:val="0"/>
      <w:marTop w:val="0"/>
      <w:marBottom w:val="0"/>
      <w:divBdr>
        <w:top w:val="none" w:sz="0" w:space="0" w:color="auto"/>
        <w:left w:val="none" w:sz="0" w:space="0" w:color="auto"/>
        <w:bottom w:val="none" w:sz="0" w:space="0" w:color="auto"/>
        <w:right w:val="none" w:sz="0" w:space="0" w:color="auto"/>
      </w:divBdr>
    </w:div>
    <w:div w:id="1156608125">
      <w:bodyDiv w:val="1"/>
      <w:marLeft w:val="0"/>
      <w:marRight w:val="0"/>
      <w:marTop w:val="0"/>
      <w:marBottom w:val="0"/>
      <w:divBdr>
        <w:top w:val="none" w:sz="0" w:space="0" w:color="auto"/>
        <w:left w:val="none" w:sz="0" w:space="0" w:color="auto"/>
        <w:bottom w:val="none" w:sz="0" w:space="0" w:color="auto"/>
        <w:right w:val="none" w:sz="0" w:space="0" w:color="auto"/>
      </w:divBdr>
    </w:div>
    <w:div w:id="1156645816">
      <w:bodyDiv w:val="1"/>
      <w:marLeft w:val="0"/>
      <w:marRight w:val="0"/>
      <w:marTop w:val="0"/>
      <w:marBottom w:val="0"/>
      <w:divBdr>
        <w:top w:val="none" w:sz="0" w:space="0" w:color="auto"/>
        <w:left w:val="none" w:sz="0" w:space="0" w:color="auto"/>
        <w:bottom w:val="none" w:sz="0" w:space="0" w:color="auto"/>
        <w:right w:val="none" w:sz="0" w:space="0" w:color="auto"/>
      </w:divBdr>
    </w:div>
    <w:div w:id="1156721526">
      <w:bodyDiv w:val="1"/>
      <w:marLeft w:val="0"/>
      <w:marRight w:val="0"/>
      <w:marTop w:val="0"/>
      <w:marBottom w:val="0"/>
      <w:divBdr>
        <w:top w:val="none" w:sz="0" w:space="0" w:color="auto"/>
        <w:left w:val="none" w:sz="0" w:space="0" w:color="auto"/>
        <w:bottom w:val="none" w:sz="0" w:space="0" w:color="auto"/>
        <w:right w:val="none" w:sz="0" w:space="0" w:color="auto"/>
      </w:divBdr>
    </w:div>
    <w:div w:id="1156804082">
      <w:bodyDiv w:val="1"/>
      <w:marLeft w:val="0"/>
      <w:marRight w:val="0"/>
      <w:marTop w:val="0"/>
      <w:marBottom w:val="0"/>
      <w:divBdr>
        <w:top w:val="none" w:sz="0" w:space="0" w:color="auto"/>
        <w:left w:val="none" w:sz="0" w:space="0" w:color="auto"/>
        <w:bottom w:val="none" w:sz="0" w:space="0" w:color="auto"/>
        <w:right w:val="none" w:sz="0" w:space="0" w:color="auto"/>
      </w:divBdr>
    </w:div>
    <w:div w:id="1156805237">
      <w:bodyDiv w:val="1"/>
      <w:marLeft w:val="0"/>
      <w:marRight w:val="0"/>
      <w:marTop w:val="0"/>
      <w:marBottom w:val="0"/>
      <w:divBdr>
        <w:top w:val="none" w:sz="0" w:space="0" w:color="auto"/>
        <w:left w:val="none" w:sz="0" w:space="0" w:color="auto"/>
        <w:bottom w:val="none" w:sz="0" w:space="0" w:color="auto"/>
        <w:right w:val="none" w:sz="0" w:space="0" w:color="auto"/>
      </w:divBdr>
    </w:div>
    <w:div w:id="1157068851">
      <w:bodyDiv w:val="1"/>
      <w:marLeft w:val="0"/>
      <w:marRight w:val="0"/>
      <w:marTop w:val="0"/>
      <w:marBottom w:val="0"/>
      <w:divBdr>
        <w:top w:val="none" w:sz="0" w:space="0" w:color="auto"/>
        <w:left w:val="none" w:sz="0" w:space="0" w:color="auto"/>
        <w:bottom w:val="none" w:sz="0" w:space="0" w:color="auto"/>
        <w:right w:val="none" w:sz="0" w:space="0" w:color="auto"/>
      </w:divBdr>
    </w:div>
    <w:div w:id="1157302661">
      <w:bodyDiv w:val="1"/>
      <w:marLeft w:val="0"/>
      <w:marRight w:val="0"/>
      <w:marTop w:val="0"/>
      <w:marBottom w:val="0"/>
      <w:divBdr>
        <w:top w:val="none" w:sz="0" w:space="0" w:color="auto"/>
        <w:left w:val="none" w:sz="0" w:space="0" w:color="auto"/>
        <w:bottom w:val="none" w:sz="0" w:space="0" w:color="auto"/>
        <w:right w:val="none" w:sz="0" w:space="0" w:color="auto"/>
      </w:divBdr>
    </w:div>
    <w:div w:id="1157380700">
      <w:bodyDiv w:val="1"/>
      <w:marLeft w:val="0"/>
      <w:marRight w:val="0"/>
      <w:marTop w:val="0"/>
      <w:marBottom w:val="0"/>
      <w:divBdr>
        <w:top w:val="none" w:sz="0" w:space="0" w:color="auto"/>
        <w:left w:val="none" w:sz="0" w:space="0" w:color="auto"/>
        <w:bottom w:val="none" w:sz="0" w:space="0" w:color="auto"/>
        <w:right w:val="none" w:sz="0" w:space="0" w:color="auto"/>
      </w:divBdr>
    </w:div>
    <w:div w:id="1157721933">
      <w:bodyDiv w:val="1"/>
      <w:marLeft w:val="0"/>
      <w:marRight w:val="0"/>
      <w:marTop w:val="0"/>
      <w:marBottom w:val="0"/>
      <w:divBdr>
        <w:top w:val="none" w:sz="0" w:space="0" w:color="auto"/>
        <w:left w:val="none" w:sz="0" w:space="0" w:color="auto"/>
        <w:bottom w:val="none" w:sz="0" w:space="0" w:color="auto"/>
        <w:right w:val="none" w:sz="0" w:space="0" w:color="auto"/>
      </w:divBdr>
    </w:div>
    <w:div w:id="1157769614">
      <w:bodyDiv w:val="1"/>
      <w:marLeft w:val="0"/>
      <w:marRight w:val="0"/>
      <w:marTop w:val="0"/>
      <w:marBottom w:val="0"/>
      <w:divBdr>
        <w:top w:val="none" w:sz="0" w:space="0" w:color="auto"/>
        <w:left w:val="none" w:sz="0" w:space="0" w:color="auto"/>
        <w:bottom w:val="none" w:sz="0" w:space="0" w:color="auto"/>
        <w:right w:val="none" w:sz="0" w:space="0" w:color="auto"/>
      </w:divBdr>
    </w:div>
    <w:div w:id="1157919487">
      <w:bodyDiv w:val="1"/>
      <w:marLeft w:val="0"/>
      <w:marRight w:val="0"/>
      <w:marTop w:val="0"/>
      <w:marBottom w:val="0"/>
      <w:divBdr>
        <w:top w:val="none" w:sz="0" w:space="0" w:color="auto"/>
        <w:left w:val="none" w:sz="0" w:space="0" w:color="auto"/>
        <w:bottom w:val="none" w:sz="0" w:space="0" w:color="auto"/>
        <w:right w:val="none" w:sz="0" w:space="0" w:color="auto"/>
      </w:divBdr>
    </w:div>
    <w:div w:id="1157959507">
      <w:bodyDiv w:val="1"/>
      <w:marLeft w:val="0"/>
      <w:marRight w:val="0"/>
      <w:marTop w:val="0"/>
      <w:marBottom w:val="0"/>
      <w:divBdr>
        <w:top w:val="none" w:sz="0" w:space="0" w:color="auto"/>
        <w:left w:val="none" w:sz="0" w:space="0" w:color="auto"/>
        <w:bottom w:val="none" w:sz="0" w:space="0" w:color="auto"/>
        <w:right w:val="none" w:sz="0" w:space="0" w:color="auto"/>
      </w:divBdr>
    </w:div>
    <w:div w:id="1157960946">
      <w:bodyDiv w:val="1"/>
      <w:marLeft w:val="0"/>
      <w:marRight w:val="0"/>
      <w:marTop w:val="0"/>
      <w:marBottom w:val="0"/>
      <w:divBdr>
        <w:top w:val="none" w:sz="0" w:space="0" w:color="auto"/>
        <w:left w:val="none" w:sz="0" w:space="0" w:color="auto"/>
        <w:bottom w:val="none" w:sz="0" w:space="0" w:color="auto"/>
        <w:right w:val="none" w:sz="0" w:space="0" w:color="auto"/>
      </w:divBdr>
    </w:div>
    <w:div w:id="1158037784">
      <w:bodyDiv w:val="1"/>
      <w:marLeft w:val="0"/>
      <w:marRight w:val="0"/>
      <w:marTop w:val="0"/>
      <w:marBottom w:val="0"/>
      <w:divBdr>
        <w:top w:val="none" w:sz="0" w:space="0" w:color="auto"/>
        <w:left w:val="none" w:sz="0" w:space="0" w:color="auto"/>
        <w:bottom w:val="none" w:sz="0" w:space="0" w:color="auto"/>
        <w:right w:val="none" w:sz="0" w:space="0" w:color="auto"/>
      </w:divBdr>
    </w:div>
    <w:div w:id="1158183997">
      <w:bodyDiv w:val="1"/>
      <w:marLeft w:val="0"/>
      <w:marRight w:val="0"/>
      <w:marTop w:val="0"/>
      <w:marBottom w:val="0"/>
      <w:divBdr>
        <w:top w:val="none" w:sz="0" w:space="0" w:color="auto"/>
        <w:left w:val="none" w:sz="0" w:space="0" w:color="auto"/>
        <w:bottom w:val="none" w:sz="0" w:space="0" w:color="auto"/>
        <w:right w:val="none" w:sz="0" w:space="0" w:color="auto"/>
      </w:divBdr>
    </w:div>
    <w:div w:id="1158300779">
      <w:bodyDiv w:val="1"/>
      <w:marLeft w:val="0"/>
      <w:marRight w:val="0"/>
      <w:marTop w:val="0"/>
      <w:marBottom w:val="0"/>
      <w:divBdr>
        <w:top w:val="none" w:sz="0" w:space="0" w:color="auto"/>
        <w:left w:val="none" w:sz="0" w:space="0" w:color="auto"/>
        <w:bottom w:val="none" w:sz="0" w:space="0" w:color="auto"/>
        <w:right w:val="none" w:sz="0" w:space="0" w:color="auto"/>
      </w:divBdr>
    </w:div>
    <w:div w:id="1158379717">
      <w:bodyDiv w:val="1"/>
      <w:marLeft w:val="0"/>
      <w:marRight w:val="0"/>
      <w:marTop w:val="0"/>
      <w:marBottom w:val="0"/>
      <w:divBdr>
        <w:top w:val="none" w:sz="0" w:space="0" w:color="auto"/>
        <w:left w:val="none" w:sz="0" w:space="0" w:color="auto"/>
        <w:bottom w:val="none" w:sz="0" w:space="0" w:color="auto"/>
        <w:right w:val="none" w:sz="0" w:space="0" w:color="auto"/>
      </w:divBdr>
    </w:div>
    <w:div w:id="1158571911">
      <w:bodyDiv w:val="1"/>
      <w:marLeft w:val="0"/>
      <w:marRight w:val="0"/>
      <w:marTop w:val="0"/>
      <w:marBottom w:val="0"/>
      <w:divBdr>
        <w:top w:val="none" w:sz="0" w:space="0" w:color="auto"/>
        <w:left w:val="none" w:sz="0" w:space="0" w:color="auto"/>
        <w:bottom w:val="none" w:sz="0" w:space="0" w:color="auto"/>
        <w:right w:val="none" w:sz="0" w:space="0" w:color="auto"/>
      </w:divBdr>
    </w:div>
    <w:div w:id="1158612083">
      <w:bodyDiv w:val="1"/>
      <w:marLeft w:val="0"/>
      <w:marRight w:val="0"/>
      <w:marTop w:val="0"/>
      <w:marBottom w:val="0"/>
      <w:divBdr>
        <w:top w:val="none" w:sz="0" w:space="0" w:color="auto"/>
        <w:left w:val="none" w:sz="0" w:space="0" w:color="auto"/>
        <w:bottom w:val="none" w:sz="0" w:space="0" w:color="auto"/>
        <w:right w:val="none" w:sz="0" w:space="0" w:color="auto"/>
      </w:divBdr>
    </w:div>
    <w:div w:id="1158882660">
      <w:bodyDiv w:val="1"/>
      <w:marLeft w:val="0"/>
      <w:marRight w:val="0"/>
      <w:marTop w:val="0"/>
      <w:marBottom w:val="0"/>
      <w:divBdr>
        <w:top w:val="none" w:sz="0" w:space="0" w:color="auto"/>
        <w:left w:val="none" w:sz="0" w:space="0" w:color="auto"/>
        <w:bottom w:val="none" w:sz="0" w:space="0" w:color="auto"/>
        <w:right w:val="none" w:sz="0" w:space="0" w:color="auto"/>
      </w:divBdr>
    </w:div>
    <w:div w:id="1158955507">
      <w:bodyDiv w:val="1"/>
      <w:marLeft w:val="0"/>
      <w:marRight w:val="0"/>
      <w:marTop w:val="0"/>
      <w:marBottom w:val="0"/>
      <w:divBdr>
        <w:top w:val="none" w:sz="0" w:space="0" w:color="auto"/>
        <w:left w:val="none" w:sz="0" w:space="0" w:color="auto"/>
        <w:bottom w:val="none" w:sz="0" w:space="0" w:color="auto"/>
        <w:right w:val="none" w:sz="0" w:space="0" w:color="auto"/>
      </w:divBdr>
    </w:div>
    <w:div w:id="1159033013">
      <w:bodyDiv w:val="1"/>
      <w:marLeft w:val="0"/>
      <w:marRight w:val="0"/>
      <w:marTop w:val="0"/>
      <w:marBottom w:val="0"/>
      <w:divBdr>
        <w:top w:val="none" w:sz="0" w:space="0" w:color="auto"/>
        <w:left w:val="none" w:sz="0" w:space="0" w:color="auto"/>
        <w:bottom w:val="none" w:sz="0" w:space="0" w:color="auto"/>
        <w:right w:val="none" w:sz="0" w:space="0" w:color="auto"/>
      </w:divBdr>
    </w:div>
    <w:div w:id="1159036607">
      <w:bodyDiv w:val="1"/>
      <w:marLeft w:val="0"/>
      <w:marRight w:val="0"/>
      <w:marTop w:val="0"/>
      <w:marBottom w:val="0"/>
      <w:divBdr>
        <w:top w:val="none" w:sz="0" w:space="0" w:color="auto"/>
        <w:left w:val="none" w:sz="0" w:space="0" w:color="auto"/>
        <w:bottom w:val="none" w:sz="0" w:space="0" w:color="auto"/>
        <w:right w:val="none" w:sz="0" w:space="0" w:color="auto"/>
      </w:divBdr>
    </w:div>
    <w:div w:id="1159691861">
      <w:bodyDiv w:val="1"/>
      <w:marLeft w:val="0"/>
      <w:marRight w:val="0"/>
      <w:marTop w:val="0"/>
      <w:marBottom w:val="0"/>
      <w:divBdr>
        <w:top w:val="none" w:sz="0" w:space="0" w:color="auto"/>
        <w:left w:val="none" w:sz="0" w:space="0" w:color="auto"/>
        <w:bottom w:val="none" w:sz="0" w:space="0" w:color="auto"/>
        <w:right w:val="none" w:sz="0" w:space="0" w:color="auto"/>
      </w:divBdr>
    </w:div>
    <w:div w:id="1159879717">
      <w:bodyDiv w:val="1"/>
      <w:marLeft w:val="0"/>
      <w:marRight w:val="0"/>
      <w:marTop w:val="0"/>
      <w:marBottom w:val="0"/>
      <w:divBdr>
        <w:top w:val="none" w:sz="0" w:space="0" w:color="auto"/>
        <w:left w:val="none" w:sz="0" w:space="0" w:color="auto"/>
        <w:bottom w:val="none" w:sz="0" w:space="0" w:color="auto"/>
        <w:right w:val="none" w:sz="0" w:space="0" w:color="auto"/>
      </w:divBdr>
    </w:div>
    <w:div w:id="1160081252">
      <w:bodyDiv w:val="1"/>
      <w:marLeft w:val="0"/>
      <w:marRight w:val="0"/>
      <w:marTop w:val="0"/>
      <w:marBottom w:val="0"/>
      <w:divBdr>
        <w:top w:val="none" w:sz="0" w:space="0" w:color="auto"/>
        <w:left w:val="none" w:sz="0" w:space="0" w:color="auto"/>
        <w:bottom w:val="none" w:sz="0" w:space="0" w:color="auto"/>
        <w:right w:val="none" w:sz="0" w:space="0" w:color="auto"/>
      </w:divBdr>
    </w:div>
    <w:div w:id="1160081583">
      <w:bodyDiv w:val="1"/>
      <w:marLeft w:val="0"/>
      <w:marRight w:val="0"/>
      <w:marTop w:val="0"/>
      <w:marBottom w:val="0"/>
      <w:divBdr>
        <w:top w:val="none" w:sz="0" w:space="0" w:color="auto"/>
        <w:left w:val="none" w:sz="0" w:space="0" w:color="auto"/>
        <w:bottom w:val="none" w:sz="0" w:space="0" w:color="auto"/>
        <w:right w:val="none" w:sz="0" w:space="0" w:color="auto"/>
      </w:divBdr>
    </w:div>
    <w:div w:id="1160081742">
      <w:bodyDiv w:val="1"/>
      <w:marLeft w:val="0"/>
      <w:marRight w:val="0"/>
      <w:marTop w:val="0"/>
      <w:marBottom w:val="0"/>
      <w:divBdr>
        <w:top w:val="none" w:sz="0" w:space="0" w:color="auto"/>
        <w:left w:val="none" w:sz="0" w:space="0" w:color="auto"/>
        <w:bottom w:val="none" w:sz="0" w:space="0" w:color="auto"/>
        <w:right w:val="none" w:sz="0" w:space="0" w:color="auto"/>
      </w:divBdr>
    </w:div>
    <w:div w:id="1160120385">
      <w:bodyDiv w:val="1"/>
      <w:marLeft w:val="0"/>
      <w:marRight w:val="0"/>
      <w:marTop w:val="0"/>
      <w:marBottom w:val="0"/>
      <w:divBdr>
        <w:top w:val="none" w:sz="0" w:space="0" w:color="auto"/>
        <w:left w:val="none" w:sz="0" w:space="0" w:color="auto"/>
        <w:bottom w:val="none" w:sz="0" w:space="0" w:color="auto"/>
        <w:right w:val="none" w:sz="0" w:space="0" w:color="auto"/>
      </w:divBdr>
    </w:div>
    <w:div w:id="1160192321">
      <w:bodyDiv w:val="1"/>
      <w:marLeft w:val="0"/>
      <w:marRight w:val="0"/>
      <w:marTop w:val="0"/>
      <w:marBottom w:val="0"/>
      <w:divBdr>
        <w:top w:val="none" w:sz="0" w:space="0" w:color="auto"/>
        <w:left w:val="none" w:sz="0" w:space="0" w:color="auto"/>
        <w:bottom w:val="none" w:sz="0" w:space="0" w:color="auto"/>
        <w:right w:val="none" w:sz="0" w:space="0" w:color="auto"/>
      </w:divBdr>
    </w:div>
    <w:div w:id="1160271989">
      <w:bodyDiv w:val="1"/>
      <w:marLeft w:val="0"/>
      <w:marRight w:val="0"/>
      <w:marTop w:val="0"/>
      <w:marBottom w:val="0"/>
      <w:divBdr>
        <w:top w:val="none" w:sz="0" w:space="0" w:color="auto"/>
        <w:left w:val="none" w:sz="0" w:space="0" w:color="auto"/>
        <w:bottom w:val="none" w:sz="0" w:space="0" w:color="auto"/>
        <w:right w:val="none" w:sz="0" w:space="0" w:color="auto"/>
      </w:divBdr>
    </w:div>
    <w:div w:id="1160274828">
      <w:bodyDiv w:val="1"/>
      <w:marLeft w:val="0"/>
      <w:marRight w:val="0"/>
      <w:marTop w:val="0"/>
      <w:marBottom w:val="0"/>
      <w:divBdr>
        <w:top w:val="none" w:sz="0" w:space="0" w:color="auto"/>
        <w:left w:val="none" w:sz="0" w:space="0" w:color="auto"/>
        <w:bottom w:val="none" w:sz="0" w:space="0" w:color="auto"/>
        <w:right w:val="none" w:sz="0" w:space="0" w:color="auto"/>
      </w:divBdr>
    </w:div>
    <w:div w:id="1160584771">
      <w:bodyDiv w:val="1"/>
      <w:marLeft w:val="0"/>
      <w:marRight w:val="0"/>
      <w:marTop w:val="0"/>
      <w:marBottom w:val="0"/>
      <w:divBdr>
        <w:top w:val="none" w:sz="0" w:space="0" w:color="auto"/>
        <w:left w:val="none" w:sz="0" w:space="0" w:color="auto"/>
        <w:bottom w:val="none" w:sz="0" w:space="0" w:color="auto"/>
        <w:right w:val="none" w:sz="0" w:space="0" w:color="auto"/>
      </w:divBdr>
    </w:div>
    <w:div w:id="1160655599">
      <w:bodyDiv w:val="1"/>
      <w:marLeft w:val="0"/>
      <w:marRight w:val="0"/>
      <w:marTop w:val="0"/>
      <w:marBottom w:val="0"/>
      <w:divBdr>
        <w:top w:val="none" w:sz="0" w:space="0" w:color="auto"/>
        <w:left w:val="none" w:sz="0" w:space="0" w:color="auto"/>
        <w:bottom w:val="none" w:sz="0" w:space="0" w:color="auto"/>
        <w:right w:val="none" w:sz="0" w:space="0" w:color="auto"/>
      </w:divBdr>
    </w:div>
    <w:div w:id="1160660579">
      <w:bodyDiv w:val="1"/>
      <w:marLeft w:val="0"/>
      <w:marRight w:val="0"/>
      <w:marTop w:val="0"/>
      <w:marBottom w:val="0"/>
      <w:divBdr>
        <w:top w:val="none" w:sz="0" w:space="0" w:color="auto"/>
        <w:left w:val="none" w:sz="0" w:space="0" w:color="auto"/>
        <w:bottom w:val="none" w:sz="0" w:space="0" w:color="auto"/>
        <w:right w:val="none" w:sz="0" w:space="0" w:color="auto"/>
      </w:divBdr>
    </w:div>
    <w:div w:id="1160779162">
      <w:bodyDiv w:val="1"/>
      <w:marLeft w:val="0"/>
      <w:marRight w:val="0"/>
      <w:marTop w:val="0"/>
      <w:marBottom w:val="0"/>
      <w:divBdr>
        <w:top w:val="none" w:sz="0" w:space="0" w:color="auto"/>
        <w:left w:val="none" w:sz="0" w:space="0" w:color="auto"/>
        <w:bottom w:val="none" w:sz="0" w:space="0" w:color="auto"/>
        <w:right w:val="none" w:sz="0" w:space="0" w:color="auto"/>
      </w:divBdr>
    </w:div>
    <w:div w:id="1160779791">
      <w:bodyDiv w:val="1"/>
      <w:marLeft w:val="0"/>
      <w:marRight w:val="0"/>
      <w:marTop w:val="0"/>
      <w:marBottom w:val="0"/>
      <w:divBdr>
        <w:top w:val="none" w:sz="0" w:space="0" w:color="auto"/>
        <w:left w:val="none" w:sz="0" w:space="0" w:color="auto"/>
        <w:bottom w:val="none" w:sz="0" w:space="0" w:color="auto"/>
        <w:right w:val="none" w:sz="0" w:space="0" w:color="auto"/>
      </w:divBdr>
    </w:div>
    <w:div w:id="1160997989">
      <w:bodyDiv w:val="1"/>
      <w:marLeft w:val="0"/>
      <w:marRight w:val="0"/>
      <w:marTop w:val="0"/>
      <w:marBottom w:val="0"/>
      <w:divBdr>
        <w:top w:val="none" w:sz="0" w:space="0" w:color="auto"/>
        <w:left w:val="none" w:sz="0" w:space="0" w:color="auto"/>
        <w:bottom w:val="none" w:sz="0" w:space="0" w:color="auto"/>
        <w:right w:val="none" w:sz="0" w:space="0" w:color="auto"/>
      </w:divBdr>
    </w:div>
    <w:div w:id="1161045602">
      <w:bodyDiv w:val="1"/>
      <w:marLeft w:val="0"/>
      <w:marRight w:val="0"/>
      <w:marTop w:val="0"/>
      <w:marBottom w:val="0"/>
      <w:divBdr>
        <w:top w:val="none" w:sz="0" w:space="0" w:color="auto"/>
        <w:left w:val="none" w:sz="0" w:space="0" w:color="auto"/>
        <w:bottom w:val="none" w:sz="0" w:space="0" w:color="auto"/>
        <w:right w:val="none" w:sz="0" w:space="0" w:color="auto"/>
      </w:divBdr>
    </w:div>
    <w:div w:id="1161234868">
      <w:bodyDiv w:val="1"/>
      <w:marLeft w:val="0"/>
      <w:marRight w:val="0"/>
      <w:marTop w:val="0"/>
      <w:marBottom w:val="0"/>
      <w:divBdr>
        <w:top w:val="none" w:sz="0" w:space="0" w:color="auto"/>
        <w:left w:val="none" w:sz="0" w:space="0" w:color="auto"/>
        <w:bottom w:val="none" w:sz="0" w:space="0" w:color="auto"/>
        <w:right w:val="none" w:sz="0" w:space="0" w:color="auto"/>
      </w:divBdr>
    </w:div>
    <w:div w:id="1161503377">
      <w:bodyDiv w:val="1"/>
      <w:marLeft w:val="0"/>
      <w:marRight w:val="0"/>
      <w:marTop w:val="0"/>
      <w:marBottom w:val="0"/>
      <w:divBdr>
        <w:top w:val="none" w:sz="0" w:space="0" w:color="auto"/>
        <w:left w:val="none" w:sz="0" w:space="0" w:color="auto"/>
        <w:bottom w:val="none" w:sz="0" w:space="0" w:color="auto"/>
        <w:right w:val="none" w:sz="0" w:space="0" w:color="auto"/>
      </w:divBdr>
    </w:div>
    <w:div w:id="1161778315">
      <w:bodyDiv w:val="1"/>
      <w:marLeft w:val="0"/>
      <w:marRight w:val="0"/>
      <w:marTop w:val="0"/>
      <w:marBottom w:val="0"/>
      <w:divBdr>
        <w:top w:val="none" w:sz="0" w:space="0" w:color="auto"/>
        <w:left w:val="none" w:sz="0" w:space="0" w:color="auto"/>
        <w:bottom w:val="none" w:sz="0" w:space="0" w:color="auto"/>
        <w:right w:val="none" w:sz="0" w:space="0" w:color="auto"/>
      </w:divBdr>
    </w:div>
    <w:div w:id="1162282496">
      <w:bodyDiv w:val="1"/>
      <w:marLeft w:val="0"/>
      <w:marRight w:val="0"/>
      <w:marTop w:val="0"/>
      <w:marBottom w:val="0"/>
      <w:divBdr>
        <w:top w:val="none" w:sz="0" w:space="0" w:color="auto"/>
        <w:left w:val="none" w:sz="0" w:space="0" w:color="auto"/>
        <w:bottom w:val="none" w:sz="0" w:space="0" w:color="auto"/>
        <w:right w:val="none" w:sz="0" w:space="0" w:color="auto"/>
      </w:divBdr>
    </w:div>
    <w:div w:id="1162429398">
      <w:bodyDiv w:val="1"/>
      <w:marLeft w:val="0"/>
      <w:marRight w:val="0"/>
      <w:marTop w:val="0"/>
      <w:marBottom w:val="0"/>
      <w:divBdr>
        <w:top w:val="none" w:sz="0" w:space="0" w:color="auto"/>
        <w:left w:val="none" w:sz="0" w:space="0" w:color="auto"/>
        <w:bottom w:val="none" w:sz="0" w:space="0" w:color="auto"/>
        <w:right w:val="none" w:sz="0" w:space="0" w:color="auto"/>
      </w:divBdr>
    </w:div>
    <w:div w:id="1162506853">
      <w:bodyDiv w:val="1"/>
      <w:marLeft w:val="0"/>
      <w:marRight w:val="0"/>
      <w:marTop w:val="0"/>
      <w:marBottom w:val="0"/>
      <w:divBdr>
        <w:top w:val="none" w:sz="0" w:space="0" w:color="auto"/>
        <w:left w:val="none" w:sz="0" w:space="0" w:color="auto"/>
        <w:bottom w:val="none" w:sz="0" w:space="0" w:color="auto"/>
        <w:right w:val="none" w:sz="0" w:space="0" w:color="auto"/>
      </w:divBdr>
    </w:div>
    <w:div w:id="1162623217">
      <w:bodyDiv w:val="1"/>
      <w:marLeft w:val="0"/>
      <w:marRight w:val="0"/>
      <w:marTop w:val="0"/>
      <w:marBottom w:val="0"/>
      <w:divBdr>
        <w:top w:val="none" w:sz="0" w:space="0" w:color="auto"/>
        <w:left w:val="none" w:sz="0" w:space="0" w:color="auto"/>
        <w:bottom w:val="none" w:sz="0" w:space="0" w:color="auto"/>
        <w:right w:val="none" w:sz="0" w:space="0" w:color="auto"/>
      </w:divBdr>
    </w:div>
    <w:div w:id="1162893213">
      <w:bodyDiv w:val="1"/>
      <w:marLeft w:val="0"/>
      <w:marRight w:val="0"/>
      <w:marTop w:val="0"/>
      <w:marBottom w:val="0"/>
      <w:divBdr>
        <w:top w:val="none" w:sz="0" w:space="0" w:color="auto"/>
        <w:left w:val="none" w:sz="0" w:space="0" w:color="auto"/>
        <w:bottom w:val="none" w:sz="0" w:space="0" w:color="auto"/>
        <w:right w:val="none" w:sz="0" w:space="0" w:color="auto"/>
      </w:divBdr>
    </w:div>
    <w:div w:id="1163012148">
      <w:bodyDiv w:val="1"/>
      <w:marLeft w:val="0"/>
      <w:marRight w:val="0"/>
      <w:marTop w:val="0"/>
      <w:marBottom w:val="0"/>
      <w:divBdr>
        <w:top w:val="none" w:sz="0" w:space="0" w:color="auto"/>
        <w:left w:val="none" w:sz="0" w:space="0" w:color="auto"/>
        <w:bottom w:val="none" w:sz="0" w:space="0" w:color="auto"/>
        <w:right w:val="none" w:sz="0" w:space="0" w:color="auto"/>
      </w:divBdr>
    </w:div>
    <w:div w:id="1163205359">
      <w:bodyDiv w:val="1"/>
      <w:marLeft w:val="0"/>
      <w:marRight w:val="0"/>
      <w:marTop w:val="0"/>
      <w:marBottom w:val="0"/>
      <w:divBdr>
        <w:top w:val="none" w:sz="0" w:space="0" w:color="auto"/>
        <w:left w:val="none" w:sz="0" w:space="0" w:color="auto"/>
        <w:bottom w:val="none" w:sz="0" w:space="0" w:color="auto"/>
        <w:right w:val="none" w:sz="0" w:space="0" w:color="auto"/>
      </w:divBdr>
    </w:div>
    <w:div w:id="1163354460">
      <w:bodyDiv w:val="1"/>
      <w:marLeft w:val="0"/>
      <w:marRight w:val="0"/>
      <w:marTop w:val="0"/>
      <w:marBottom w:val="0"/>
      <w:divBdr>
        <w:top w:val="none" w:sz="0" w:space="0" w:color="auto"/>
        <w:left w:val="none" w:sz="0" w:space="0" w:color="auto"/>
        <w:bottom w:val="none" w:sz="0" w:space="0" w:color="auto"/>
        <w:right w:val="none" w:sz="0" w:space="0" w:color="auto"/>
      </w:divBdr>
    </w:div>
    <w:div w:id="1163473037">
      <w:bodyDiv w:val="1"/>
      <w:marLeft w:val="0"/>
      <w:marRight w:val="0"/>
      <w:marTop w:val="0"/>
      <w:marBottom w:val="0"/>
      <w:divBdr>
        <w:top w:val="none" w:sz="0" w:space="0" w:color="auto"/>
        <w:left w:val="none" w:sz="0" w:space="0" w:color="auto"/>
        <w:bottom w:val="none" w:sz="0" w:space="0" w:color="auto"/>
        <w:right w:val="none" w:sz="0" w:space="0" w:color="auto"/>
      </w:divBdr>
    </w:div>
    <w:div w:id="1164248143">
      <w:bodyDiv w:val="1"/>
      <w:marLeft w:val="0"/>
      <w:marRight w:val="0"/>
      <w:marTop w:val="0"/>
      <w:marBottom w:val="0"/>
      <w:divBdr>
        <w:top w:val="none" w:sz="0" w:space="0" w:color="auto"/>
        <w:left w:val="none" w:sz="0" w:space="0" w:color="auto"/>
        <w:bottom w:val="none" w:sz="0" w:space="0" w:color="auto"/>
        <w:right w:val="none" w:sz="0" w:space="0" w:color="auto"/>
      </w:divBdr>
    </w:div>
    <w:div w:id="1164394493">
      <w:bodyDiv w:val="1"/>
      <w:marLeft w:val="0"/>
      <w:marRight w:val="0"/>
      <w:marTop w:val="0"/>
      <w:marBottom w:val="0"/>
      <w:divBdr>
        <w:top w:val="none" w:sz="0" w:space="0" w:color="auto"/>
        <w:left w:val="none" w:sz="0" w:space="0" w:color="auto"/>
        <w:bottom w:val="none" w:sz="0" w:space="0" w:color="auto"/>
        <w:right w:val="none" w:sz="0" w:space="0" w:color="auto"/>
      </w:divBdr>
    </w:div>
    <w:div w:id="1164395351">
      <w:bodyDiv w:val="1"/>
      <w:marLeft w:val="0"/>
      <w:marRight w:val="0"/>
      <w:marTop w:val="0"/>
      <w:marBottom w:val="0"/>
      <w:divBdr>
        <w:top w:val="none" w:sz="0" w:space="0" w:color="auto"/>
        <w:left w:val="none" w:sz="0" w:space="0" w:color="auto"/>
        <w:bottom w:val="none" w:sz="0" w:space="0" w:color="auto"/>
        <w:right w:val="none" w:sz="0" w:space="0" w:color="auto"/>
      </w:divBdr>
    </w:div>
    <w:div w:id="1164660624">
      <w:bodyDiv w:val="1"/>
      <w:marLeft w:val="0"/>
      <w:marRight w:val="0"/>
      <w:marTop w:val="0"/>
      <w:marBottom w:val="0"/>
      <w:divBdr>
        <w:top w:val="none" w:sz="0" w:space="0" w:color="auto"/>
        <w:left w:val="none" w:sz="0" w:space="0" w:color="auto"/>
        <w:bottom w:val="none" w:sz="0" w:space="0" w:color="auto"/>
        <w:right w:val="none" w:sz="0" w:space="0" w:color="auto"/>
      </w:divBdr>
    </w:div>
    <w:div w:id="1164778279">
      <w:bodyDiv w:val="1"/>
      <w:marLeft w:val="0"/>
      <w:marRight w:val="0"/>
      <w:marTop w:val="0"/>
      <w:marBottom w:val="0"/>
      <w:divBdr>
        <w:top w:val="none" w:sz="0" w:space="0" w:color="auto"/>
        <w:left w:val="none" w:sz="0" w:space="0" w:color="auto"/>
        <w:bottom w:val="none" w:sz="0" w:space="0" w:color="auto"/>
        <w:right w:val="none" w:sz="0" w:space="0" w:color="auto"/>
      </w:divBdr>
    </w:div>
    <w:div w:id="1164783617">
      <w:bodyDiv w:val="1"/>
      <w:marLeft w:val="0"/>
      <w:marRight w:val="0"/>
      <w:marTop w:val="0"/>
      <w:marBottom w:val="0"/>
      <w:divBdr>
        <w:top w:val="none" w:sz="0" w:space="0" w:color="auto"/>
        <w:left w:val="none" w:sz="0" w:space="0" w:color="auto"/>
        <w:bottom w:val="none" w:sz="0" w:space="0" w:color="auto"/>
        <w:right w:val="none" w:sz="0" w:space="0" w:color="auto"/>
      </w:divBdr>
    </w:div>
    <w:div w:id="1165048684">
      <w:bodyDiv w:val="1"/>
      <w:marLeft w:val="0"/>
      <w:marRight w:val="0"/>
      <w:marTop w:val="0"/>
      <w:marBottom w:val="0"/>
      <w:divBdr>
        <w:top w:val="none" w:sz="0" w:space="0" w:color="auto"/>
        <w:left w:val="none" w:sz="0" w:space="0" w:color="auto"/>
        <w:bottom w:val="none" w:sz="0" w:space="0" w:color="auto"/>
        <w:right w:val="none" w:sz="0" w:space="0" w:color="auto"/>
      </w:divBdr>
    </w:div>
    <w:div w:id="1165122116">
      <w:bodyDiv w:val="1"/>
      <w:marLeft w:val="0"/>
      <w:marRight w:val="0"/>
      <w:marTop w:val="0"/>
      <w:marBottom w:val="0"/>
      <w:divBdr>
        <w:top w:val="none" w:sz="0" w:space="0" w:color="auto"/>
        <w:left w:val="none" w:sz="0" w:space="0" w:color="auto"/>
        <w:bottom w:val="none" w:sz="0" w:space="0" w:color="auto"/>
        <w:right w:val="none" w:sz="0" w:space="0" w:color="auto"/>
      </w:divBdr>
    </w:div>
    <w:div w:id="1165584348">
      <w:bodyDiv w:val="1"/>
      <w:marLeft w:val="0"/>
      <w:marRight w:val="0"/>
      <w:marTop w:val="0"/>
      <w:marBottom w:val="0"/>
      <w:divBdr>
        <w:top w:val="none" w:sz="0" w:space="0" w:color="auto"/>
        <w:left w:val="none" w:sz="0" w:space="0" w:color="auto"/>
        <w:bottom w:val="none" w:sz="0" w:space="0" w:color="auto"/>
        <w:right w:val="none" w:sz="0" w:space="0" w:color="auto"/>
      </w:divBdr>
    </w:div>
    <w:div w:id="1165628471">
      <w:bodyDiv w:val="1"/>
      <w:marLeft w:val="0"/>
      <w:marRight w:val="0"/>
      <w:marTop w:val="0"/>
      <w:marBottom w:val="0"/>
      <w:divBdr>
        <w:top w:val="none" w:sz="0" w:space="0" w:color="auto"/>
        <w:left w:val="none" w:sz="0" w:space="0" w:color="auto"/>
        <w:bottom w:val="none" w:sz="0" w:space="0" w:color="auto"/>
        <w:right w:val="none" w:sz="0" w:space="0" w:color="auto"/>
      </w:divBdr>
    </w:div>
    <w:div w:id="1165633466">
      <w:bodyDiv w:val="1"/>
      <w:marLeft w:val="0"/>
      <w:marRight w:val="0"/>
      <w:marTop w:val="0"/>
      <w:marBottom w:val="0"/>
      <w:divBdr>
        <w:top w:val="none" w:sz="0" w:space="0" w:color="auto"/>
        <w:left w:val="none" w:sz="0" w:space="0" w:color="auto"/>
        <w:bottom w:val="none" w:sz="0" w:space="0" w:color="auto"/>
        <w:right w:val="none" w:sz="0" w:space="0" w:color="auto"/>
      </w:divBdr>
    </w:div>
    <w:div w:id="1166019927">
      <w:bodyDiv w:val="1"/>
      <w:marLeft w:val="0"/>
      <w:marRight w:val="0"/>
      <w:marTop w:val="0"/>
      <w:marBottom w:val="0"/>
      <w:divBdr>
        <w:top w:val="none" w:sz="0" w:space="0" w:color="auto"/>
        <w:left w:val="none" w:sz="0" w:space="0" w:color="auto"/>
        <w:bottom w:val="none" w:sz="0" w:space="0" w:color="auto"/>
        <w:right w:val="none" w:sz="0" w:space="0" w:color="auto"/>
      </w:divBdr>
    </w:div>
    <w:div w:id="1166239076">
      <w:bodyDiv w:val="1"/>
      <w:marLeft w:val="0"/>
      <w:marRight w:val="0"/>
      <w:marTop w:val="0"/>
      <w:marBottom w:val="0"/>
      <w:divBdr>
        <w:top w:val="none" w:sz="0" w:space="0" w:color="auto"/>
        <w:left w:val="none" w:sz="0" w:space="0" w:color="auto"/>
        <w:bottom w:val="none" w:sz="0" w:space="0" w:color="auto"/>
        <w:right w:val="none" w:sz="0" w:space="0" w:color="auto"/>
      </w:divBdr>
    </w:div>
    <w:div w:id="1166361233">
      <w:bodyDiv w:val="1"/>
      <w:marLeft w:val="0"/>
      <w:marRight w:val="0"/>
      <w:marTop w:val="0"/>
      <w:marBottom w:val="0"/>
      <w:divBdr>
        <w:top w:val="none" w:sz="0" w:space="0" w:color="auto"/>
        <w:left w:val="none" w:sz="0" w:space="0" w:color="auto"/>
        <w:bottom w:val="none" w:sz="0" w:space="0" w:color="auto"/>
        <w:right w:val="none" w:sz="0" w:space="0" w:color="auto"/>
      </w:divBdr>
    </w:div>
    <w:div w:id="1166483193">
      <w:bodyDiv w:val="1"/>
      <w:marLeft w:val="0"/>
      <w:marRight w:val="0"/>
      <w:marTop w:val="0"/>
      <w:marBottom w:val="0"/>
      <w:divBdr>
        <w:top w:val="none" w:sz="0" w:space="0" w:color="auto"/>
        <w:left w:val="none" w:sz="0" w:space="0" w:color="auto"/>
        <w:bottom w:val="none" w:sz="0" w:space="0" w:color="auto"/>
        <w:right w:val="none" w:sz="0" w:space="0" w:color="auto"/>
      </w:divBdr>
    </w:div>
    <w:div w:id="1166819673">
      <w:bodyDiv w:val="1"/>
      <w:marLeft w:val="0"/>
      <w:marRight w:val="0"/>
      <w:marTop w:val="0"/>
      <w:marBottom w:val="0"/>
      <w:divBdr>
        <w:top w:val="none" w:sz="0" w:space="0" w:color="auto"/>
        <w:left w:val="none" w:sz="0" w:space="0" w:color="auto"/>
        <w:bottom w:val="none" w:sz="0" w:space="0" w:color="auto"/>
        <w:right w:val="none" w:sz="0" w:space="0" w:color="auto"/>
      </w:divBdr>
    </w:div>
    <w:div w:id="1166821490">
      <w:bodyDiv w:val="1"/>
      <w:marLeft w:val="0"/>
      <w:marRight w:val="0"/>
      <w:marTop w:val="0"/>
      <w:marBottom w:val="0"/>
      <w:divBdr>
        <w:top w:val="none" w:sz="0" w:space="0" w:color="auto"/>
        <w:left w:val="none" w:sz="0" w:space="0" w:color="auto"/>
        <w:bottom w:val="none" w:sz="0" w:space="0" w:color="auto"/>
        <w:right w:val="none" w:sz="0" w:space="0" w:color="auto"/>
      </w:divBdr>
    </w:div>
    <w:div w:id="1167209553">
      <w:bodyDiv w:val="1"/>
      <w:marLeft w:val="0"/>
      <w:marRight w:val="0"/>
      <w:marTop w:val="0"/>
      <w:marBottom w:val="0"/>
      <w:divBdr>
        <w:top w:val="none" w:sz="0" w:space="0" w:color="auto"/>
        <w:left w:val="none" w:sz="0" w:space="0" w:color="auto"/>
        <w:bottom w:val="none" w:sz="0" w:space="0" w:color="auto"/>
        <w:right w:val="none" w:sz="0" w:space="0" w:color="auto"/>
      </w:divBdr>
    </w:div>
    <w:div w:id="1167214268">
      <w:bodyDiv w:val="1"/>
      <w:marLeft w:val="0"/>
      <w:marRight w:val="0"/>
      <w:marTop w:val="0"/>
      <w:marBottom w:val="0"/>
      <w:divBdr>
        <w:top w:val="none" w:sz="0" w:space="0" w:color="auto"/>
        <w:left w:val="none" w:sz="0" w:space="0" w:color="auto"/>
        <w:bottom w:val="none" w:sz="0" w:space="0" w:color="auto"/>
        <w:right w:val="none" w:sz="0" w:space="0" w:color="auto"/>
      </w:divBdr>
    </w:div>
    <w:div w:id="1167329958">
      <w:bodyDiv w:val="1"/>
      <w:marLeft w:val="0"/>
      <w:marRight w:val="0"/>
      <w:marTop w:val="0"/>
      <w:marBottom w:val="0"/>
      <w:divBdr>
        <w:top w:val="none" w:sz="0" w:space="0" w:color="auto"/>
        <w:left w:val="none" w:sz="0" w:space="0" w:color="auto"/>
        <w:bottom w:val="none" w:sz="0" w:space="0" w:color="auto"/>
        <w:right w:val="none" w:sz="0" w:space="0" w:color="auto"/>
      </w:divBdr>
    </w:div>
    <w:div w:id="1167356469">
      <w:bodyDiv w:val="1"/>
      <w:marLeft w:val="0"/>
      <w:marRight w:val="0"/>
      <w:marTop w:val="0"/>
      <w:marBottom w:val="0"/>
      <w:divBdr>
        <w:top w:val="none" w:sz="0" w:space="0" w:color="auto"/>
        <w:left w:val="none" w:sz="0" w:space="0" w:color="auto"/>
        <w:bottom w:val="none" w:sz="0" w:space="0" w:color="auto"/>
        <w:right w:val="none" w:sz="0" w:space="0" w:color="auto"/>
      </w:divBdr>
    </w:div>
    <w:div w:id="1167791501">
      <w:bodyDiv w:val="1"/>
      <w:marLeft w:val="0"/>
      <w:marRight w:val="0"/>
      <w:marTop w:val="0"/>
      <w:marBottom w:val="0"/>
      <w:divBdr>
        <w:top w:val="none" w:sz="0" w:space="0" w:color="auto"/>
        <w:left w:val="none" w:sz="0" w:space="0" w:color="auto"/>
        <w:bottom w:val="none" w:sz="0" w:space="0" w:color="auto"/>
        <w:right w:val="none" w:sz="0" w:space="0" w:color="auto"/>
      </w:divBdr>
    </w:div>
    <w:div w:id="1167794288">
      <w:bodyDiv w:val="1"/>
      <w:marLeft w:val="0"/>
      <w:marRight w:val="0"/>
      <w:marTop w:val="0"/>
      <w:marBottom w:val="0"/>
      <w:divBdr>
        <w:top w:val="none" w:sz="0" w:space="0" w:color="auto"/>
        <w:left w:val="none" w:sz="0" w:space="0" w:color="auto"/>
        <w:bottom w:val="none" w:sz="0" w:space="0" w:color="auto"/>
        <w:right w:val="none" w:sz="0" w:space="0" w:color="auto"/>
      </w:divBdr>
    </w:div>
    <w:div w:id="1167986052">
      <w:bodyDiv w:val="1"/>
      <w:marLeft w:val="0"/>
      <w:marRight w:val="0"/>
      <w:marTop w:val="0"/>
      <w:marBottom w:val="0"/>
      <w:divBdr>
        <w:top w:val="none" w:sz="0" w:space="0" w:color="auto"/>
        <w:left w:val="none" w:sz="0" w:space="0" w:color="auto"/>
        <w:bottom w:val="none" w:sz="0" w:space="0" w:color="auto"/>
        <w:right w:val="none" w:sz="0" w:space="0" w:color="auto"/>
      </w:divBdr>
    </w:div>
    <w:div w:id="1168134085">
      <w:bodyDiv w:val="1"/>
      <w:marLeft w:val="0"/>
      <w:marRight w:val="0"/>
      <w:marTop w:val="0"/>
      <w:marBottom w:val="0"/>
      <w:divBdr>
        <w:top w:val="none" w:sz="0" w:space="0" w:color="auto"/>
        <w:left w:val="none" w:sz="0" w:space="0" w:color="auto"/>
        <w:bottom w:val="none" w:sz="0" w:space="0" w:color="auto"/>
        <w:right w:val="none" w:sz="0" w:space="0" w:color="auto"/>
      </w:divBdr>
    </w:div>
    <w:div w:id="1168911654">
      <w:bodyDiv w:val="1"/>
      <w:marLeft w:val="0"/>
      <w:marRight w:val="0"/>
      <w:marTop w:val="0"/>
      <w:marBottom w:val="0"/>
      <w:divBdr>
        <w:top w:val="none" w:sz="0" w:space="0" w:color="auto"/>
        <w:left w:val="none" w:sz="0" w:space="0" w:color="auto"/>
        <w:bottom w:val="none" w:sz="0" w:space="0" w:color="auto"/>
        <w:right w:val="none" w:sz="0" w:space="0" w:color="auto"/>
      </w:divBdr>
    </w:div>
    <w:div w:id="1169128572">
      <w:bodyDiv w:val="1"/>
      <w:marLeft w:val="0"/>
      <w:marRight w:val="0"/>
      <w:marTop w:val="0"/>
      <w:marBottom w:val="0"/>
      <w:divBdr>
        <w:top w:val="none" w:sz="0" w:space="0" w:color="auto"/>
        <w:left w:val="none" w:sz="0" w:space="0" w:color="auto"/>
        <w:bottom w:val="none" w:sz="0" w:space="0" w:color="auto"/>
        <w:right w:val="none" w:sz="0" w:space="0" w:color="auto"/>
      </w:divBdr>
    </w:div>
    <w:div w:id="1169128625">
      <w:bodyDiv w:val="1"/>
      <w:marLeft w:val="0"/>
      <w:marRight w:val="0"/>
      <w:marTop w:val="0"/>
      <w:marBottom w:val="0"/>
      <w:divBdr>
        <w:top w:val="none" w:sz="0" w:space="0" w:color="auto"/>
        <w:left w:val="none" w:sz="0" w:space="0" w:color="auto"/>
        <w:bottom w:val="none" w:sz="0" w:space="0" w:color="auto"/>
        <w:right w:val="none" w:sz="0" w:space="0" w:color="auto"/>
      </w:divBdr>
    </w:div>
    <w:div w:id="1169296211">
      <w:bodyDiv w:val="1"/>
      <w:marLeft w:val="0"/>
      <w:marRight w:val="0"/>
      <w:marTop w:val="0"/>
      <w:marBottom w:val="0"/>
      <w:divBdr>
        <w:top w:val="none" w:sz="0" w:space="0" w:color="auto"/>
        <w:left w:val="none" w:sz="0" w:space="0" w:color="auto"/>
        <w:bottom w:val="none" w:sz="0" w:space="0" w:color="auto"/>
        <w:right w:val="none" w:sz="0" w:space="0" w:color="auto"/>
      </w:divBdr>
    </w:div>
    <w:div w:id="1169442963">
      <w:bodyDiv w:val="1"/>
      <w:marLeft w:val="0"/>
      <w:marRight w:val="0"/>
      <w:marTop w:val="0"/>
      <w:marBottom w:val="0"/>
      <w:divBdr>
        <w:top w:val="none" w:sz="0" w:space="0" w:color="auto"/>
        <w:left w:val="none" w:sz="0" w:space="0" w:color="auto"/>
        <w:bottom w:val="none" w:sz="0" w:space="0" w:color="auto"/>
        <w:right w:val="none" w:sz="0" w:space="0" w:color="auto"/>
      </w:divBdr>
    </w:div>
    <w:div w:id="1169560425">
      <w:bodyDiv w:val="1"/>
      <w:marLeft w:val="0"/>
      <w:marRight w:val="0"/>
      <w:marTop w:val="0"/>
      <w:marBottom w:val="0"/>
      <w:divBdr>
        <w:top w:val="none" w:sz="0" w:space="0" w:color="auto"/>
        <w:left w:val="none" w:sz="0" w:space="0" w:color="auto"/>
        <w:bottom w:val="none" w:sz="0" w:space="0" w:color="auto"/>
        <w:right w:val="none" w:sz="0" w:space="0" w:color="auto"/>
      </w:divBdr>
    </w:div>
    <w:div w:id="1169709120">
      <w:bodyDiv w:val="1"/>
      <w:marLeft w:val="0"/>
      <w:marRight w:val="0"/>
      <w:marTop w:val="0"/>
      <w:marBottom w:val="0"/>
      <w:divBdr>
        <w:top w:val="none" w:sz="0" w:space="0" w:color="auto"/>
        <w:left w:val="none" w:sz="0" w:space="0" w:color="auto"/>
        <w:bottom w:val="none" w:sz="0" w:space="0" w:color="auto"/>
        <w:right w:val="none" w:sz="0" w:space="0" w:color="auto"/>
      </w:divBdr>
    </w:div>
    <w:div w:id="1169831759">
      <w:bodyDiv w:val="1"/>
      <w:marLeft w:val="0"/>
      <w:marRight w:val="0"/>
      <w:marTop w:val="0"/>
      <w:marBottom w:val="0"/>
      <w:divBdr>
        <w:top w:val="none" w:sz="0" w:space="0" w:color="auto"/>
        <w:left w:val="none" w:sz="0" w:space="0" w:color="auto"/>
        <w:bottom w:val="none" w:sz="0" w:space="0" w:color="auto"/>
        <w:right w:val="none" w:sz="0" w:space="0" w:color="auto"/>
      </w:divBdr>
    </w:div>
    <w:div w:id="1169952161">
      <w:bodyDiv w:val="1"/>
      <w:marLeft w:val="0"/>
      <w:marRight w:val="0"/>
      <w:marTop w:val="0"/>
      <w:marBottom w:val="0"/>
      <w:divBdr>
        <w:top w:val="none" w:sz="0" w:space="0" w:color="auto"/>
        <w:left w:val="none" w:sz="0" w:space="0" w:color="auto"/>
        <w:bottom w:val="none" w:sz="0" w:space="0" w:color="auto"/>
        <w:right w:val="none" w:sz="0" w:space="0" w:color="auto"/>
      </w:divBdr>
    </w:div>
    <w:div w:id="1170482624">
      <w:bodyDiv w:val="1"/>
      <w:marLeft w:val="0"/>
      <w:marRight w:val="0"/>
      <w:marTop w:val="0"/>
      <w:marBottom w:val="0"/>
      <w:divBdr>
        <w:top w:val="none" w:sz="0" w:space="0" w:color="auto"/>
        <w:left w:val="none" w:sz="0" w:space="0" w:color="auto"/>
        <w:bottom w:val="none" w:sz="0" w:space="0" w:color="auto"/>
        <w:right w:val="none" w:sz="0" w:space="0" w:color="auto"/>
      </w:divBdr>
    </w:div>
    <w:div w:id="1170490799">
      <w:bodyDiv w:val="1"/>
      <w:marLeft w:val="0"/>
      <w:marRight w:val="0"/>
      <w:marTop w:val="0"/>
      <w:marBottom w:val="0"/>
      <w:divBdr>
        <w:top w:val="none" w:sz="0" w:space="0" w:color="auto"/>
        <w:left w:val="none" w:sz="0" w:space="0" w:color="auto"/>
        <w:bottom w:val="none" w:sz="0" w:space="0" w:color="auto"/>
        <w:right w:val="none" w:sz="0" w:space="0" w:color="auto"/>
      </w:divBdr>
    </w:div>
    <w:div w:id="1171020635">
      <w:bodyDiv w:val="1"/>
      <w:marLeft w:val="0"/>
      <w:marRight w:val="0"/>
      <w:marTop w:val="0"/>
      <w:marBottom w:val="0"/>
      <w:divBdr>
        <w:top w:val="none" w:sz="0" w:space="0" w:color="auto"/>
        <w:left w:val="none" w:sz="0" w:space="0" w:color="auto"/>
        <w:bottom w:val="none" w:sz="0" w:space="0" w:color="auto"/>
        <w:right w:val="none" w:sz="0" w:space="0" w:color="auto"/>
      </w:divBdr>
    </w:div>
    <w:div w:id="1171144035">
      <w:bodyDiv w:val="1"/>
      <w:marLeft w:val="0"/>
      <w:marRight w:val="0"/>
      <w:marTop w:val="0"/>
      <w:marBottom w:val="0"/>
      <w:divBdr>
        <w:top w:val="none" w:sz="0" w:space="0" w:color="auto"/>
        <w:left w:val="none" w:sz="0" w:space="0" w:color="auto"/>
        <w:bottom w:val="none" w:sz="0" w:space="0" w:color="auto"/>
        <w:right w:val="none" w:sz="0" w:space="0" w:color="auto"/>
      </w:divBdr>
    </w:div>
    <w:div w:id="1171221002">
      <w:bodyDiv w:val="1"/>
      <w:marLeft w:val="0"/>
      <w:marRight w:val="0"/>
      <w:marTop w:val="0"/>
      <w:marBottom w:val="0"/>
      <w:divBdr>
        <w:top w:val="none" w:sz="0" w:space="0" w:color="auto"/>
        <w:left w:val="none" w:sz="0" w:space="0" w:color="auto"/>
        <w:bottom w:val="none" w:sz="0" w:space="0" w:color="auto"/>
        <w:right w:val="none" w:sz="0" w:space="0" w:color="auto"/>
      </w:divBdr>
    </w:div>
    <w:div w:id="1171330092">
      <w:bodyDiv w:val="1"/>
      <w:marLeft w:val="0"/>
      <w:marRight w:val="0"/>
      <w:marTop w:val="0"/>
      <w:marBottom w:val="0"/>
      <w:divBdr>
        <w:top w:val="none" w:sz="0" w:space="0" w:color="auto"/>
        <w:left w:val="none" w:sz="0" w:space="0" w:color="auto"/>
        <w:bottom w:val="none" w:sz="0" w:space="0" w:color="auto"/>
        <w:right w:val="none" w:sz="0" w:space="0" w:color="auto"/>
      </w:divBdr>
    </w:div>
    <w:div w:id="1171529206">
      <w:bodyDiv w:val="1"/>
      <w:marLeft w:val="0"/>
      <w:marRight w:val="0"/>
      <w:marTop w:val="0"/>
      <w:marBottom w:val="0"/>
      <w:divBdr>
        <w:top w:val="none" w:sz="0" w:space="0" w:color="auto"/>
        <w:left w:val="none" w:sz="0" w:space="0" w:color="auto"/>
        <w:bottom w:val="none" w:sz="0" w:space="0" w:color="auto"/>
        <w:right w:val="none" w:sz="0" w:space="0" w:color="auto"/>
      </w:divBdr>
    </w:div>
    <w:div w:id="1171917817">
      <w:bodyDiv w:val="1"/>
      <w:marLeft w:val="0"/>
      <w:marRight w:val="0"/>
      <w:marTop w:val="0"/>
      <w:marBottom w:val="0"/>
      <w:divBdr>
        <w:top w:val="none" w:sz="0" w:space="0" w:color="auto"/>
        <w:left w:val="none" w:sz="0" w:space="0" w:color="auto"/>
        <w:bottom w:val="none" w:sz="0" w:space="0" w:color="auto"/>
        <w:right w:val="none" w:sz="0" w:space="0" w:color="auto"/>
      </w:divBdr>
    </w:div>
    <w:div w:id="1171986903">
      <w:bodyDiv w:val="1"/>
      <w:marLeft w:val="0"/>
      <w:marRight w:val="0"/>
      <w:marTop w:val="0"/>
      <w:marBottom w:val="0"/>
      <w:divBdr>
        <w:top w:val="none" w:sz="0" w:space="0" w:color="auto"/>
        <w:left w:val="none" w:sz="0" w:space="0" w:color="auto"/>
        <w:bottom w:val="none" w:sz="0" w:space="0" w:color="auto"/>
        <w:right w:val="none" w:sz="0" w:space="0" w:color="auto"/>
      </w:divBdr>
    </w:div>
    <w:div w:id="1172447141">
      <w:bodyDiv w:val="1"/>
      <w:marLeft w:val="0"/>
      <w:marRight w:val="0"/>
      <w:marTop w:val="0"/>
      <w:marBottom w:val="0"/>
      <w:divBdr>
        <w:top w:val="none" w:sz="0" w:space="0" w:color="auto"/>
        <w:left w:val="none" w:sz="0" w:space="0" w:color="auto"/>
        <w:bottom w:val="none" w:sz="0" w:space="0" w:color="auto"/>
        <w:right w:val="none" w:sz="0" w:space="0" w:color="auto"/>
      </w:divBdr>
    </w:div>
    <w:div w:id="1172529632">
      <w:bodyDiv w:val="1"/>
      <w:marLeft w:val="0"/>
      <w:marRight w:val="0"/>
      <w:marTop w:val="0"/>
      <w:marBottom w:val="0"/>
      <w:divBdr>
        <w:top w:val="none" w:sz="0" w:space="0" w:color="auto"/>
        <w:left w:val="none" w:sz="0" w:space="0" w:color="auto"/>
        <w:bottom w:val="none" w:sz="0" w:space="0" w:color="auto"/>
        <w:right w:val="none" w:sz="0" w:space="0" w:color="auto"/>
      </w:divBdr>
    </w:div>
    <w:div w:id="1172640431">
      <w:bodyDiv w:val="1"/>
      <w:marLeft w:val="0"/>
      <w:marRight w:val="0"/>
      <w:marTop w:val="0"/>
      <w:marBottom w:val="0"/>
      <w:divBdr>
        <w:top w:val="none" w:sz="0" w:space="0" w:color="auto"/>
        <w:left w:val="none" w:sz="0" w:space="0" w:color="auto"/>
        <w:bottom w:val="none" w:sz="0" w:space="0" w:color="auto"/>
        <w:right w:val="none" w:sz="0" w:space="0" w:color="auto"/>
      </w:divBdr>
    </w:div>
    <w:div w:id="1172719600">
      <w:bodyDiv w:val="1"/>
      <w:marLeft w:val="0"/>
      <w:marRight w:val="0"/>
      <w:marTop w:val="0"/>
      <w:marBottom w:val="0"/>
      <w:divBdr>
        <w:top w:val="none" w:sz="0" w:space="0" w:color="auto"/>
        <w:left w:val="none" w:sz="0" w:space="0" w:color="auto"/>
        <w:bottom w:val="none" w:sz="0" w:space="0" w:color="auto"/>
        <w:right w:val="none" w:sz="0" w:space="0" w:color="auto"/>
      </w:divBdr>
    </w:div>
    <w:div w:id="1172723261">
      <w:bodyDiv w:val="1"/>
      <w:marLeft w:val="0"/>
      <w:marRight w:val="0"/>
      <w:marTop w:val="0"/>
      <w:marBottom w:val="0"/>
      <w:divBdr>
        <w:top w:val="none" w:sz="0" w:space="0" w:color="auto"/>
        <w:left w:val="none" w:sz="0" w:space="0" w:color="auto"/>
        <w:bottom w:val="none" w:sz="0" w:space="0" w:color="auto"/>
        <w:right w:val="none" w:sz="0" w:space="0" w:color="auto"/>
      </w:divBdr>
    </w:div>
    <w:div w:id="1172911976">
      <w:bodyDiv w:val="1"/>
      <w:marLeft w:val="0"/>
      <w:marRight w:val="0"/>
      <w:marTop w:val="0"/>
      <w:marBottom w:val="0"/>
      <w:divBdr>
        <w:top w:val="none" w:sz="0" w:space="0" w:color="auto"/>
        <w:left w:val="none" w:sz="0" w:space="0" w:color="auto"/>
        <w:bottom w:val="none" w:sz="0" w:space="0" w:color="auto"/>
        <w:right w:val="none" w:sz="0" w:space="0" w:color="auto"/>
      </w:divBdr>
    </w:div>
    <w:div w:id="1172916647">
      <w:bodyDiv w:val="1"/>
      <w:marLeft w:val="0"/>
      <w:marRight w:val="0"/>
      <w:marTop w:val="0"/>
      <w:marBottom w:val="0"/>
      <w:divBdr>
        <w:top w:val="none" w:sz="0" w:space="0" w:color="auto"/>
        <w:left w:val="none" w:sz="0" w:space="0" w:color="auto"/>
        <w:bottom w:val="none" w:sz="0" w:space="0" w:color="auto"/>
        <w:right w:val="none" w:sz="0" w:space="0" w:color="auto"/>
      </w:divBdr>
    </w:div>
    <w:div w:id="1173453275">
      <w:bodyDiv w:val="1"/>
      <w:marLeft w:val="0"/>
      <w:marRight w:val="0"/>
      <w:marTop w:val="0"/>
      <w:marBottom w:val="0"/>
      <w:divBdr>
        <w:top w:val="none" w:sz="0" w:space="0" w:color="auto"/>
        <w:left w:val="none" w:sz="0" w:space="0" w:color="auto"/>
        <w:bottom w:val="none" w:sz="0" w:space="0" w:color="auto"/>
        <w:right w:val="none" w:sz="0" w:space="0" w:color="auto"/>
      </w:divBdr>
    </w:div>
    <w:div w:id="1173569274">
      <w:bodyDiv w:val="1"/>
      <w:marLeft w:val="0"/>
      <w:marRight w:val="0"/>
      <w:marTop w:val="0"/>
      <w:marBottom w:val="0"/>
      <w:divBdr>
        <w:top w:val="none" w:sz="0" w:space="0" w:color="auto"/>
        <w:left w:val="none" w:sz="0" w:space="0" w:color="auto"/>
        <w:bottom w:val="none" w:sz="0" w:space="0" w:color="auto"/>
        <w:right w:val="none" w:sz="0" w:space="0" w:color="auto"/>
      </w:divBdr>
    </w:div>
    <w:div w:id="1173759689">
      <w:bodyDiv w:val="1"/>
      <w:marLeft w:val="0"/>
      <w:marRight w:val="0"/>
      <w:marTop w:val="0"/>
      <w:marBottom w:val="0"/>
      <w:divBdr>
        <w:top w:val="none" w:sz="0" w:space="0" w:color="auto"/>
        <w:left w:val="none" w:sz="0" w:space="0" w:color="auto"/>
        <w:bottom w:val="none" w:sz="0" w:space="0" w:color="auto"/>
        <w:right w:val="none" w:sz="0" w:space="0" w:color="auto"/>
      </w:divBdr>
    </w:div>
    <w:div w:id="1173761329">
      <w:bodyDiv w:val="1"/>
      <w:marLeft w:val="0"/>
      <w:marRight w:val="0"/>
      <w:marTop w:val="0"/>
      <w:marBottom w:val="0"/>
      <w:divBdr>
        <w:top w:val="none" w:sz="0" w:space="0" w:color="auto"/>
        <w:left w:val="none" w:sz="0" w:space="0" w:color="auto"/>
        <w:bottom w:val="none" w:sz="0" w:space="0" w:color="auto"/>
        <w:right w:val="none" w:sz="0" w:space="0" w:color="auto"/>
      </w:divBdr>
    </w:div>
    <w:div w:id="1173882220">
      <w:bodyDiv w:val="1"/>
      <w:marLeft w:val="0"/>
      <w:marRight w:val="0"/>
      <w:marTop w:val="0"/>
      <w:marBottom w:val="0"/>
      <w:divBdr>
        <w:top w:val="none" w:sz="0" w:space="0" w:color="auto"/>
        <w:left w:val="none" w:sz="0" w:space="0" w:color="auto"/>
        <w:bottom w:val="none" w:sz="0" w:space="0" w:color="auto"/>
        <w:right w:val="none" w:sz="0" w:space="0" w:color="auto"/>
      </w:divBdr>
    </w:div>
    <w:div w:id="1174145176">
      <w:bodyDiv w:val="1"/>
      <w:marLeft w:val="0"/>
      <w:marRight w:val="0"/>
      <w:marTop w:val="0"/>
      <w:marBottom w:val="0"/>
      <w:divBdr>
        <w:top w:val="none" w:sz="0" w:space="0" w:color="auto"/>
        <w:left w:val="none" w:sz="0" w:space="0" w:color="auto"/>
        <w:bottom w:val="none" w:sz="0" w:space="0" w:color="auto"/>
        <w:right w:val="none" w:sz="0" w:space="0" w:color="auto"/>
      </w:divBdr>
    </w:div>
    <w:div w:id="1174225470">
      <w:bodyDiv w:val="1"/>
      <w:marLeft w:val="0"/>
      <w:marRight w:val="0"/>
      <w:marTop w:val="0"/>
      <w:marBottom w:val="0"/>
      <w:divBdr>
        <w:top w:val="none" w:sz="0" w:space="0" w:color="auto"/>
        <w:left w:val="none" w:sz="0" w:space="0" w:color="auto"/>
        <w:bottom w:val="none" w:sz="0" w:space="0" w:color="auto"/>
        <w:right w:val="none" w:sz="0" w:space="0" w:color="auto"/>
      </w:divBdr>
    </w:div>
    <w:div w:id="1174227640">
      <w:bodyDiv w:val="1"/>
      <w:marLeft w:val="0"/>
      <w:marRight w:val="0"/>
      <w:marTop w:val="0"/>
      <w:marBottom w:val="0"/>
      <w:divBdr>
        <w:top w:val="none" w:sz="0" w:space="0" w:color="auto"/>
        <w:left w:val="none" w:sz="0" w:space="0" w:color="auto"/>
        <w:bottom w:val="none" w:sz="0" w:space="0" w:color="auto"/>
        <w:right w:val="none" w:sz="0" w:space="0" w:color="auto"/>
      </w:divBdr>
    </w:div>
    <w:div w:id="1174566501">
      <w:bodyDiv w:val="1"/>
      <w:marLeft w:val="0"/>
      <w:marRight w:val="0"/>
      <w:marTop w:val="0"/>
      <w:marBottom w:val="0"/>
      <w:divBdr>
        <w:top w:val="none" w:sz="0" w:space="0" w:color="auto"/>
        <w:left w:val="none" w:sz="0" w:space="0" w:color="auto"/>
        <w:bottom w:val="none" w:sz="0" w:space="0" w:color="auto"/>
        <w:right w:val="none" w:sz="0" w:space="0" w:color="auto"/>
      </w:divBdr>
    </w:div>
    <w:div w:id="1175416903">
      <w:bodyDiv w:val="1"/>
      <w:marLeft w:val="0"/>
      <w:marRight w:val="0"/>
      <w:marTop w:val="0"/>
      <w:marBottom w:val="0"/>
      <w:divBdr>
        <w:top w:val="none" w:sz="0" w:space="0" w:color="auto"/>
        <w:left w:val="none" w:sz="0" w:space="0" w:color="auto"/>
        <w:bottom w:val="none" w:sz="0" w:space="0" w:color="auto"/>
        <w:right w:val="none" w:sz="0" w:space="0" w:color="auto"/>
      </w:divBdr>
    </w:div>
    <w:div w:id="1175727169">
      <w:bodyDiv w:val="1"/>
      <w:marLeft w:val="0"/>
      <w:marRight w:val="0"/>
      <w:marTop w:val="0"/>
      <w:marBottom w:val="0"/>
      <w:divBdr>
        <w:top w:val="none" w:sz="0" w:space="0" w:color="auto"/>
        <w:left w:val="none" w:sz="0" w:space="0" w:color="auto"/>
        <w:bottom w:val="none" w:sz="0" w:space="0" w:color="auto"/>
        <w:right w:val="none" w:sz="0" w:space="0" w:color="auto"/>
      </w:divBdr>
    </w:div>
    <w:div w:id="1175728284">
      <w:bodyDiv w:val="1"/>
      <w:marLeft w:val="0"/>
      <w:marRight w:val="0"/>
      <w:marTop w:val="0"/>
      <w:marBottom w:val="0"/>
      <w:divBdr>
        <w:top w:val="none" w:sz="0" w:space="0" w:color="auto"/>
        <w:left w:val="none" w:sz="0" w:space="0" w:color="auto"/>
        <w:bottom w:val="none" w:sz="0" w:space="0" w:color="auto"/>
        <w:right w:val="none" w:sz="0" w:space="0" w:color="auto"/>
      </w:divBdr>
    </w:div>
    <w:div w:id="1175807161">
      <w:bodyDiv w:val="1"/>
      <w:marLeft w:val="0"/>
      <w:marRight w:val="0"/>
      <w:marTop w:val="0"/>
      <w:marBottom w:val="0"/>
      <w:divBdr>
        <w:top w:val="none" w:sz="0" w:space="0" w:color="auto"/>
        <w:left w:val="none" w:sz="0" w:space="0" w:color="auto"/>
        <w:bottom w:val="none" w:sz="0" w:space="0" w:color="auto"/>
        <w:right w:val="none" w:sz="0" w:space="0" w:color="auto"/>
      </w:divBdr>
    </w:div>
    <w:div w:id="1176001692">
      <w:bodyDiv w:val="1"/>
      <w:marLeft w:val="0"/>
      <w:marRight w:val="0"/>
      <w:marTop w:val="0"/>
      <w:marBottom w:val="0"/>
      <w:divBdr>
        <w:top w:val="none" w:sz="0" w:space="0" w:color="auto"/>
        <w:left w:val="none" w:sz="0" w:space="0" w:color="auto"/>
        <w:bottom w:val="none" w:sz="0" w:space="0" w:color="auto"/>
        <w:right w:val="none" w:sz="0" w:space="0" w:color="auto"/>
      </w:divBdr>
    </w:div>
    <w:div w:id="1176112026">
      <w:bodyDiv w:val="1"/>
      <w:marLeft w:val="0"/>
      <w:marRight w:val="0"/>
      <w:marTop w:val="0"/>
      <w:marBottom w:val="0"/>
      <w:divBdr>
        <w:top w:val="none" w:sz="0" w:space="0" w:color="auto"/>
        <w:left w:val="none" w:sz="0" w:space="0" w:color="auto"/>
        <w:bottom w:val="none" w:sz="0" w:space="0" w:color="auto"/>
        <w:right w:val="none" w:sz="0" w:space="0" w:color="auto"/>
      </w:divBdr>
    </w:div>
    <w:div w:id="1176385471">
      <w:bodyDiv w:val="1"/>
      <w:marLeft w:val="0"/>
      <w:marRight w:val="0"/>
      <w:marTop w:val="0"/>
      <w:marBottom w:val="0"/>
      <w:divBdr>
        <w:top w:val="none" w:sz="0" w:space="0" w:color="auto"/>
        <w:left w:val="none" w:sz="0" w:space="0" w:color="auto"/>
        <w:bottom w:val="none" w:sz="0" w:space="0" w:color="auto"/>
        <w:right w:val="none" w:sz="0" w:space="0" w:color="auto"/>
      </w:divBdr>
    </w:div>
    <w:div w:id="1176699056">
      <w:bodyDiv w:val="1"/>
      <w:marLeft w:val="0"/>
      <w:marRight w:val="0"/>
      <w:marTop w:val="0"/>
      <w:marBottom w:val="0"/>
      <w:divBdr>
        <w:top w:val="none" w:sz="0" w:space="0" w:color="auto"/>
        <w:left w:val="none" w:sz="0" w:space="0" w:color="auto"/>
        <w:bottom w:val="none" w:sz="0" w:space="0" w:color="auto"/>
        <w:right w:val="none" w:sz="0" w:space="0" w:color="auto"/>
      </w:divBdr>
    </w:div>
    <w:div w:id="1176724462">
      <w:bodyDiv w:val="1"/>
      <w:marLeft w:val="0"/>
      <w:marRight w:val="0"/>
      <w:marTop w:val="0"/>
      <w:marBottom w:val="0"/>
      <w:divBdr>
        <w:top w:val="none" w:sz="0" w:space="0" w:color="auto"/>
        <w:left w:val="none" w:sz="0" w:space="0" w:color="auto"/>
        <w:bottom w:val="none" w:sz="0" w:space="0" w:color="auto"/>
        <w:right w:val="none" w:sz="0" w:space="0" w:color="auto"/>
      </w:divBdr>
    </w:div>
    <w:div w:id="1176962064">
      <w:bodyDiv w:val="1"/>
      <w:marLeft w:val="0"/>
      <w:marRight w:val="0"/>
      <w:marTop w:val="0"/>
      <w:marBottom w:val="0"/>
      <w:divBdr>
        <w:top w:val="none" w:sz="0" w:space="0" w:color="auto"/>
        <w:left w:val="none" w:sz="0" w:space="0" w:color="auto"/>
        <w:bottom w:val="none" w:sz="0" w:space="0" w:color="auto"/>
        <w:right w:val="none" w:sz="0" w:space="0" w:color="auto"/>
      </w:divBdr>
    </w:div>
    <w:div w:id="1177111665">
      <w:bodyDiv w:val="1"/>
      <w:marLeft w:val="0"/>
      <w:marRight w:val="0"/>
      <w:marTop w:val="0"/>
      <w:marBottom w:val="0"/>
      <w:divBdr>
        <w:top w:val="none" w:sz="0" w:space="0" w:color="auto"/>
        <w:left w:val="none" w:sz="0" w:space="0" w:color="auto"/>
        <w:bottom w:val="none" w:sz="0" w:space="0" w:color="auto"/>
        <w:right w:val="none" w:sz="0" w:space="0" w:color="auto"/>
      </w:divBdr>
    </w:div>
    <w:div w:id="1177114166">
      <w:bodyDiv w:val="1"/>
      <w:marLeft w:val="0"/>
      <w:marRight w:val="0"/>
      <w:marTop w:val="0"/>
      <w:marBottom w:val="0"/>
      <w:divBdr>
        <w:top w:val="none" w:sz="0" w:space="0" w:color="auto"/>
        <w:left w:val="none" w:sz="0" w:space="0" w:color="auto"/>
        <w:bottom w:val="none" w:sz="0" w:space="0" w:color="auto"/>
        <w:right w:val="none" w:sz="0" w:space="0" w:color="auto"/>
      </w:divBdr>
    </w:div>
    <w:div w:id="1177230621">
      <w:bodyDiv w:val="1"/>
      <w:marLeft w:val="0"/>
      <w:marRight w:val="0"/>
      <w:marTop w:val="0"/>
      <w:marBottom w:val="0"/>
      <w:divBdr>
        <w:top w:val="none" w:sz="0" w:space="0" w:color="auto"/>
        <w:left w:val="none" w:sz="0" w:space="0" w:color="auto"/>
        <w:bottom w:val="none" w:sz="0" w:space="0" w:color="auto"/>
        <w:right w:val="none" w:sz="0" w:space="0" w:color="auto"/>
      </w:divBdr>
    </w:div>
    <w:div w:id="1177380751">
      <w:bodyDiv w:val="1"/>
      <w:marLeft w:val="0"/>
      <w:marRight w:val="0"/>
      <w:marTop w:val="0"/>
      <w:marBottom w:val="0"/>
      <w:divBdr>
        <w:top w:val="none" w:sz="0" w:space="0" w:color="auto"/>
        <w:left w:val="none" w:sz="0" w:space="0" w:color="auto"/>
        <w:bottom w:val="none" w:sz="0" w:space="0" w:color="auto"/>
        <w:right w:val="none" w:sz="0" w:space="0" w:color="auto"/>
      </w:divBdr>
    </w:div>
    <w:div w:id="1177695598">
      <w:bodyDiv w:val="1"/>
      <w:marLeft w:val="0"/>
      <w:marRight w:val="0"/>
      <w:marTop w:val="0"/>
      <w:marBottom w:val="0"/>
      <w:divBdr>
        <w:top w:val="none" w:sz="0" w:space="0" w:color="auto"/>
        <w:left w:val="none" w:sz="0" w:space="0" w:color="auto"/>
        <w:bottom w:val="none" w:sz="0" w:space="0" w:color="auto"/>
        <w:right w:val="none" w:sz="0" w:space="0" w:color="auto"/>
      </w:divBdr>
    </w:div>
    <w:div w:id="1177770488">
      <w:bodyDiv w:val="1"/>
      <w:marLeft w:val="0"/>
      <w:marRight w:val="0"/>
      <w:marTop w:val="0"/>
      <w:marBottom w:val="0"/>
      <w:divBdr>
        <w:top w:val="none" w:sz="0" w:space="0" w:color="auto"/>
        <w:left w:val="none" w:sz="0" w:space="0" w:color="auto"/>
        <w:bottom w:val="none" w:sz="0" w:space="0" w:color="auto"/>
        <w:right w:val="none" w:sz="0" w:space="0" w:color="auto"/>
      </w:divBdr>
    </w:div>
    <w:div w:id="1177814145">
      <w:bodyDiv w:val="1"/>
      <w:marLeft w:val="0"/>
      <w:marRight w:val="0"/>
      <w:marTop w:val="0"/>
      <w:marBottom w:val="0"/>
      <w:divBdr>
        <w:top w:val="none" w:sz="0" w:space="0" w:color="auto"/>
        <w:left w:val="none" w:sz="0" w:space="0" w:color="auto"/>
        <w:bottom w:val="none" w:sz="0" w:space="0" w:color="auto"/>
        <w:right w:val="none" w:sz="0" w:space="0" w:color="auto"/>
      </w:divBdr>
    </w:div>
    <w:div w:id="1178038985">
      <w:bodyDiv w:val="1"/>
      <w:marLeft w:val="0"/>
      <w:marRight w:val="0"/>
      <w:marTop w:val="0"/>
      <w:marBottom w:val="0"/>
      <w:divBdr>
        <w:top w:val="none" w:sz="0" w:space="0" w:color="auto"/>
        <w:left w:val="none" w:sz="0" w:space="0" w:color="auto"/>
        <w:bottom w:val="none" w:sz="0" w:space="0" w:color="auto"/>
        <w:right w:val="none" w:sz="0" w:space="0" w:color="auto"/>
      </w:divBdr>
    </w:div>
    <w:div w:id="1178084441">
      <w:bodyDiv w:val="1"/>
      <w:marLeft w:val="0"/>
      <w:marRight w:val="0"/>
      <w:marTop w:val="0"/>
      <w:marBottom w:val="0"/>
      <w:divBdr>
        <w:top w:val="none" w:sz="0" w:space="0" w:color="auto"/>
        <w:left w:val="none" w:sz="0" w:space="0" w:color="auto"/>
        <w:bottom w:val="none" w:sz="0" w:space="0" w:color="auto"/>
        <w:right w:val="none" w:sz="0" w:space="0" w:color="auto"/>
      </w:divBdr>
    </w:div>
    <w:div w:id="1178424170">
      <w:bodyDiv w:val="1"/>
      <w:marLeft w:val="0"/>
      <w:marRight w:val="0"/>
      <w:marTop w:val="0"/>
      <w:marBottom w:val="0"/>
      <w:divBdr>
        <w:top w:val="none" w:sz="0" w:space="0" w:color="auto"/>
        <w:left w:val="none" w:sz="0" w:space="0" w:color="auto"/>
        <w:bottom w:val="none" w:sz="0" w:space="0" w:color="auto"/>
        <w:right w:val="none" w:sz="0" w:space="0" w:color="auto"/>
      </w:divBdr>
    </w:div>
    <w:div w:id="1178495384">
      <w:bodyDiv w:val="1"/>
      <w:marLeft w:val="0"/>
      <w:marRight w:val="0"/>
      <w:marTop w:val="0"/>
      <w:marBottom w:val="0"/>
      <w:divBdr>
        <w:top w:val="none" w:sz="0" w:space="0" w:color="auto"/>
        <w:left w:val="none" w:sz="0" w:space="0" w:color="auto"/>
        <w:bottom w:val="none" w:sz="0" w:space="0" w:color="auto"/>
        <w:right w:val="none" w:sz="0" w:space="0" w:color="auto"/>
      </w:divBdr>
    </w:div>
    <w:div w:id="1178497807">
      <w:bodyDiv w:val="1"/>
      <w:marLeft w:val="0"/>
      <w:marRight w:val="0"/>
      <w:marTop w:val="0"/>
      <w:marBottom w:val="0"/>
      <w:divBdr>
        <w:top w:val="none" w:sz="0" w:space="0" w:color="auto"/>
        <w:left w:val="none" w:sz="0" w:space="0" w:color="auto"/>
        <w:bottom w:val="none" w:sz="0" w:space="0" w:color="auto"/>
        <w:right w:val="none" w:sz="0" w:space="0" w:color="auto"/>
      </w:divBdr>
    </w:div>
    <w:div w:id="1178736119">
      <w:bodyDiv w:val="1"/>
      <w:marLeft w:val="0"/>
      <w:marRight w:val="0"/>
      <w:marTop w:val="0"/>
      <w:marBottom w:val="0"/>
      <w:divBdr>
        <w:top w:val="none" w:sz="0" w:space="0" w:color="auto"/>
        <w:left w:val="none" w:sz="0" w:space="0" w:color="auto"/>
        <w:bottom w:val="none" w:sz="0" w:space="0" w:color="auto"/>
        <w:right w:val="none" w:sz="0" w:space="0" w:color="auto"/>
      </w:divBdr>
    </w:div>
    <w:div w:id="1178738263">
      <w:bodyDiv w:val="1"/>
      <w:marLeft w:val="0"/>
      <w:marRight w:val="0"/>
      <w:marTop w:val="0"/>
      <w:marBottom w:val="0"/>
      <w:divBdr>
        <w:top w:val="none" w:sz="0" w:space="0" w:color="auto"/>
        <w:left w:val="none" w:sz="0" w:space="0" w:color="auto"/>
        <w:bottom w:val="none" w:sz="0" w:space="0" w:color="auto"/>
        <w:right w:val="none" w:sz="0" w:space="0" w:color="auto"/>
      </w:divBdr>
    </w:div>
    <w:div w:id="1178739857">
      <w:bodyDiv w:val="1"/>
      <w:marLeft w:val="0"/>
      <w:marRight w:val="0"/>
      <w:marTop w:val="0"/>
      <w:marBottom w:val="0"/>
      <w:divBdr>
        <w:top w:val="none" w:sz="0" w:space="0" w:color="auto"/>
        <w:left w:val="none" w:sz="0" w:space="0" w:color="auto"/>
        <w:bottom w:val="none" w:sz="0" w:space="0" w:color="auto"/>
        <w:right w:val="none" w:sz="0" w:space="0" w:color="auto"/>
      </w:divBdr>
    </w:div>
    <w:div w:id="1179006861">
      <w:bodyDiv w:val="1"/>
      <w:marLeft w:val="0"/>
      <w:marRight w:val="0"/>
      <w:marTop w:val="0"/>
      <w:marBottom w:val="0"/>
      <w:divBdr>
        <w:top w:val="none" w:sz="0" w:space="0" w:color="auto"/>
        <w:left w:val="none" w:sz="0" w:space="0" w:color="auto"/>
        <w:bottom w:val="none" w:sz="0" w:space="0" w:color="auto"/>
        <w:right w:val="none" w:sz="0" w:space="0" w:color="auto"/>
      </w:divBdr>
    </w:div>
    <w:div w:id="1179076628">
      <w:bodyDiv w:val="1"/>
      <w:marLeft w:val="0"/>
      <w:marRight w:val="0"/>
      <w:marTop w:val="0"/>
      <w:marBottom w:val="0"/>
      <w:divBdr>
        <w:top w:val="none" w:sz="0" w:space="0" w:color="auto"/>
        <w:left w:val="none" w:sz="0" w:space="0" w:color="auto"/>
        <w:bottom w:val="none" w:sz="0" w:space="0" w:color="auto"/>
        <w:right w:val="none" w:sz="0" w:space="0" w:color="auto"/>
      </w:divBdr>
    </w:div>
    <w:div w:id="1179587123">
      <w:bodyDiv w:val="1"/>
      <w:marLeft w:val="0"/>
      <w:marRight w:val="0"/>
      <w:marTop w:val="0"/>
      <w:marBottom w:val="0"/>
      <w:divBdr>
        <w:top w:val="none" w:sz="0" w:space="0" w:color="auto"/>
        <w:left w:val="none" w:sz="0" w:space="0" w:color="auto"/>
        <w:bottom w:val="none" w:sz="0" w:space="0" w:color="auto"/>
        <w:right w:val="none" w:sz="0" w:space="0" w:color="auto"/>
      </w:divBdr>
    </w:div>
    <w:div w:id="1179662569">
      <w:bodyDiv w:val="1"/>
      <w:marLeft w:val="0"/>
      <w:marRight w:val="0"/>
      <w:marTop w:val="0"/>
      <w:marBottom w:val="0"/>
      <w:divBdr>
        <w:top w:val="none" w:sz="0" w:space="0" w:color="auto"/>
        <w:left w:val="none" w:sz="0" w:space="0" w:color="auto"/>
        <w:bottom w:val="none" w:sz="0" w:space="0" w:color="auto"/>
        <w:right w:val="none" w:sz="0" w:space="0" w:color="auto"/>
      </w:divBdr>
    </w:div>
    <w:div w:id="1179924117">
      <w:bodyDiv w:val="1"/>
      <w:marLeft w:val="0"/>
      <w:marRight w:val="0"/>
      <w:marTop w:val="0"/>
      <w:marBottom w:val="0"/>
      <w:divBdr>
        <w:top w:val="none" w:sz="0" w:space="0" w:color="auto"/>
        <w:left w:val="none" w:sz="0" w:space="0" w:color="auto"/>
        <w:bottom w:val="none" w:sz="0" w:space="0" w:color="auto"/>
        <w:right w:val="none" w:sz="0" w:space="0" w:color="auto"/>
      </w:divBdr>
    </w:div>
    <w:div w:id="1179932735">
      <w:bodyDiv w:val="1"/>
      <w:marLeft w:val="0"/>
      <w:marRight w:val="0"/>
      <w:marTop w:val="0"/>
      <w:marBottom w:val="0"/>
      <w:divBdr>
        <w:top w:val="none" w:sz="0" w:space="0" w:color="auto"/>
        <w:left w:val="none" w:sz="0" w:space="0" w:color="auto"/>
        <w:bottom w:val="none" w:sz="0" w:space="0" w:color="auto"/>
        <w:right w:val="none" w:sz="0" w:space="0" w:color="auto"/>
      </w:divBdr>
    </w:div>
    <w:div w:id="1180001329">
      <w:bodyDiv w:val="1"/>
      <w:marLeft w:val="0"/>
      <w:marRight w:val="0"/>
      <w:marTop w:val="0"/>
      <w:marBottom w:val="0"/>
      <w:divBdr>
        <w:top w:val="none" w:sz="0" w:space="0" w:color="auto"/>
        <w:left w:val="none" w:sz="0" w:space="0" w:color="auto"/>
        <w:bottom w:val="none" w:sz="0" w:space="0" w:color="auto"/>
        <w:right w:val="none" w:sz="0" w:space="0" w:color="auto"/>
      </w:divBdr>
    </w:div>
    <w:div w:id="1180003246">
      <w:bodyDiv w:val="1"/>
      <w:marLeft w:val="0"/>
      <w:marRight w:val="0"/>
      <w:marTop w:val="0"/>
      <w:marBottom w:val="0"/>
      <w:divBdr>
        <w:top w:val="none" w:sz="0" w:space="0" w:color="auto"/>
        <w:left w:val="none" w:sz="0" w:space="0" w:color="auto"/>
        <w:bottom w:val="none" w:sz="0" w:space="0" w:color="auto"/>
        <w:right w:val="none" w:sz="0" w:space="0" w:color="auto"/>
      </w:divBdr>
    </w:div>
    <w:div w:id="1180118082">
      <w:bodyDiv w:val="1"/>
      <w:marLeft w:val="0"/>
      <w:marRight w:val="0"/>
      <w:marTop w:val="0"/>
      <w:marBottom w:val="0"/>
      <w:divBdr>
        <w:top w:val="none" w:sz="0" w:space="0" w:color="auto"/>
        <w:left w:val="none" w:sz="0" w:space="0" w:color="auto"/>
        <w:bottom w:val="none" w:sz="0" w:space="0" w:color="auto"/>
        <w:right w:val="none" w:sz="0" w:space="0" w:color="auto"/>
      </w:divBdr>
    </w:div>
    <w:div w:id="1180268997">
      <w:bodyDiv w:val="1"/>
      <w:marLeft w:val="0"/>
      <w:marRight w:val="0"/>
      <w:marTop w:val="0"/>
      <w:marBottom w:val="0"/>
      <w:divBdr>
        <w:top w:val="none" w:sz="0" w:space="0" w:color="auto"/>
        <w:left w:val="none" w:sz="0" w:space="0" w:color="auto"/>
        <w:bottom w:val="none" w:sz="0" w:space="0" w:color="auto"/>
        <w:right w:val="none" w:sz="0" w:space="0" w:color="auto"/>
      </w:divBdr>
    </w:div>
    <w:div w:id="1180660121">
      <w:bodyDiv w:val="1"/>
      <w:marLeft w:val="0"/>
      <w:marRight w:val="0"/>
      <w:marTop w:val="0"/>
      <w:marBottom w:val="0"/>
      <w:divBdr>
        <w:top w:val="none" w:sz="0" w:space="0" w:color="auto"/>
        <w:left w:val="none" w:sz="0" w:space="0" w:color="auto"/>
        <w:bottom w:val="none" w:sz="0" w:space="0" w:color="auto"/>
        <w:right w:val="none" w:sz="0" w:space="0" w:color="auto"/>
      </w:divBdr>
    </w:div>
    <w:div w:id="1180967960">
      <w:bodyDiv w:val="1"/>
      <w:marLeft w:val="0"/>
      <w:marRight w:val="0"/>
      <w:marTop w:val="0"/>
      <w:marBottom w:val="0"/>
      <w:divBdr>
        <w:top w:val="none" w:sz="0" w:space="0" w:color="auto"/>
        <w:left w:val="none" w:sz="0" w:space="0" w:color="auto"/>
        <w:bottom w:val="none" w:sz="0" w:space="0" w:color="auto"/>
        <w:right w:val="none" w:sz="0" w:space="0" w:color="auto"/>
      </w:divBdr>
    </w:div>
    <w:div w:id="1180972274">
      <w:bodyDiv w:val="1"/>
      <w:marLeft w:val="0"/>
      <w:marRight w:val="0"/>
      <w:marTop w:val="0"/>
      <w:marBottom w:val="0"/>
      <w:divBdr>
        <w:top w:val="none" w:sz="0" w:space="0" w:color="auto"/>
        <w:left w:val="none" w:sz="0" w:space="0" w:color="auto"/>
        <w:bottom w:val="none" w:sz="0" w:space="0" w:color="auto"/>
        <w:right w:val="none" w:sz="0" w:space="0" w:color="auto"/>
      </w:divBdr>
    </w:div>
    <w:div w:id="1181046864">
      <w:bodyDiv w:val="1"/>
      <w:marLeft w:val="0"/>
      <w:marRight w:val="0"/>
      <w:marTop w:val="0"/>
      <w:marBottom w:val="0"/>
      <w:divBdr>
        <w:top w:val="none" w:sz="0" w:space="0" w:color="auto"/>
        <w:left w:val="none" w:sz="0" w:space="0" w:color="auto"/>
        <w:bottom w:val="none" w:sz="0" w:space="0" w:color="auto"/>
        <w:right w:val="none" w:sz="0" w:space="0" w:color="auto"/>
      </w:divBdr>
    </w:div>
    <w:div w:id="1181354609">
      <w:bodyDiv w:val="1"/>
      <w:marLeft w:val="0"/>
      <w:marRight w:val="0"/>
      <w:marTop w:val="0"/>
      <w:marBottom w:val="0"/>
      <w:divBdr>
        <w:top w:val="none" w:sz="0" w:space="0" w:color="auto"/>
        <w:left w:val="none" w:sz="0" w:space="0" w:color="auto"/>
        <w:bottom w:val="none" w:sz="0" w:space="0" w:color="auto"/>
        <w:right w:val="none" w:sz="0" w:space="0" w:color="auto"/>
      </w:divBdr>
    </w:div>
    <w:div w:id="1181435088">
      <w:bodyDiv w:val="1"/>
      <w:marLeft w:val="0"/>
      <w:marRight w:val="0"/>
      <w:marTop w:val="0"/>
      <w:marBottom w:val="0"/>
      <w:divBdr>
        <w:top w:val="none" w:sz="0" w:space="0" w:color="auto"/>
        <w:left w:val="none" w:sz="0" w:space="0" w:color="auto"/>
        <w:bottom w:val="none" w:sz="0" w:space="0" w:color="auto"/>
        <w:right w:val="none" w:sz="0" w:space="0" w:color="auto"/>
      </w:divBdr>
    </w:div>
    <w:div w:id="1181629174">
      <w:bodyDiv w:val="1"/>
      <w:marLeft w:val="0"/>
      <w:marRight w:val="0"/>
      <w:marTop w:val="0"/>
      <w:marBottom w:val="0"/>
      <w:divBdr>
        <w:top w:val="none" w:sz="0" w:space="0" w:color="auto"/>
        <w:left w:val="none" w:sz="0" w:space="0" w:color="auto"/>
        <w:bottom w:val="none" w:sz="0" w:space="0" w:color="auto"/>
        <w:right w:val="none" w:sz="0" w:space="0" w:color="auto"/>
      </w:divBdr>
    </w:div>
    <w:div w:id="1181698771">
      <w:bodyDiv w:val="1"/>
      <w:marLeft w:val="0"/>
      <w:marRight w:val="0"/>
      <w:marTop w:val="0"/>
      <w:marBottom w:val="0"/>
      <w:divBdr>
        <w:top w:val="none" w:sz="0" w:space="0" w:color="auto"/>
        <w:left w:val="none" w:sz="0" w:space="0" w:color="auto"/>
        <w:bottom w:val="none" w:sz="0" w:space="0" w:color="auto"/>
        <w:right w:val="none" w:sz="0" w:space="0" w:color="auto"/>
      </w:divBdr>
    </w:div>
    <w:div w:id="1181774503">
      <w:bodyDiv w:val="1"/>
      <w:marLeft w:val="0"/>
      <w:marRight w:val="0"/>
      <w:marTop w:val="0"/>
      <w:marBottom w:val="0"/>
      <w:divBdr>
        <w:top w:val="none" w:sz="0" w:space="0" w:color="auto"/>
        <w:left w:val="none" w:sz="0" w:space="0" w:color="auto"/>
        <w:bottom w:val="none" w:sz="0" w:space="0" w:color="auto"/>
        <w:right w:val="none" w:sz="0" w:space="0" w:color="auto"/>
      </w:divBdr>
    </w:div>
    <w:div w:id="1181815550">
      <w:bodyDiv w:val="1"/>
      <w:marLeft w:val="0"/>
      <w:marRight w:val="0"/>
      <w:marTop w:val="0"/>
      <w:marBottom w:val="0"/>
      <w:divBdr>
        <w:top w:val="none" w:sz="0" w:space="0" w:color="auto"/>
        <w:left w:val="none" w:sz="0" w:space="0" w:color="auto"/>
        <w:bottom w:val="none" w:sz="0" w:space="0" w:color="auto"/>
        <w:right w:val="none" w:sz="0" w:space="0" w:color="auto"/>
      </w:divBdr>
    </w:div>
    <w:div w:id="1182208107">
      <w:bodyDiv w:val="1"/>
      <w:marLeft w:val="0"/>
      <w:marRight w:val="0"/>
      <w:marTop w:val="0"/>
      <w:marBottom w:val="0"/>
      <w:divBdr>
        <w:top w:val="none" w:sz="0" w:space="0" w:color="auto"/>
        <w:left w:val="none" w:sz="0" w:space="0" w:color="auto"/>
        <w:bottom w:val="none" w:sz="0" w:space="0" w:color="auto"/>
        <w:right w:val="none" w:sz="0" w:space="0" w:color="auto"/>
      </w:divBdr>
    </w:div>
    <w:div w:id="1182544719">
      <w:bodyDiv w:val="1"/>
      <w:marLeft w:val="0"/>
      <w:marRight w:val="0"/>
      <w:marTop w:val="0"/>
      <w:marBottom w:val="0"/>
      <w:divBdr>
        <w:top w:val="none" w:sz="0" w:space="0" w:color="auto"/>
        <w:left w:val="none" w:sz="0" w:space="0" w:color="auto"/>
        <w:bottom w:val="none" w:sz="0" w:space="0" w:color="auto"/>
        <w:right w:val="none" w:sz="0" w:space="0" w:color="auto"/>
      </w:divBdr>
    </w:div>
    <w:div w:id="1183085911">
      <w:bodyDiv w:val="1"/>
      <w:marLeft w:val="0"/>
      <w:marRight w:val="0"/>
      <w:marTop w:val="0"/>
      <w:marBottom w:val="0"/>
      <w:divBdr>
        <w:top w:val="none" w:sz="0" w:space="0" w:color="auto"/>
        <w:left w:val="none" w:sz="0" w:space="0" w:color="auto"/>
        <w:bottom w:val="none" w:sz="0" w:space="0" w:color="auto"/>
        <w:right w:val="none" w:sz="0" w:space="0" w:color="auto"/>
      </w:divBdr>
    </w:div>
    <w:div w:id="1183134062">
      <w:bodyDiv w:val="1"/>
      <w:marLeft w:val="0"/>
      <w:marRight w:val="0"/>
      <w:marTop w:val="0"/>
      <w:marBottom w:val="0"/>
      <w:divBdr>
        <w:top w:val="none" w:sz="0" w:space="0" w:color="auto"/>
        <w:left w:val="none" w:sz="0" w:space="0" w:color="auto"/>
        <w:bottom w:val="none" w:sz="0" w:space="0" w:color="auto"/>
        <w:right w:val="none" w:sz="0" w:space="0" w:color="auto"/>
      </w:divBdr>
    </w:div>
    <w:div w:id="1183201135">
      <w:bodyDiv w:val="1"/>
      <w:marLeft w:val="0"/>
      <w:marRight w:val="0"/>
      <w:marTop w:val="0"/>
      <w:marBottom w:val="0"/>
      <w:divBdr>
        <w:top w:val="none" w:sz="0" w:space="0" w:color="auto"/>
        <w:left w:val="none" w:sz="0" w:space="0" w:color="auto"/>
        <w:bottom w:val="none" w:sz="0" w:space="0" w:color="auto"/>
        <w:right w:val="none" w:sz="0" w:space="0" w:color="auto"/>
      </w:divBdr>
    </w:div>
    <w:div w:id="1183207566">
      <w:bodyDiv w:val="1"/>
      <w:marLeft w:val="0"/>
      <w:marRight w:val="0"/>
      <w:marTop w:val="0"/>
      <w:marBottom w:val="0"/>
      <w:divBdr>
        <w:top w:val="none" w:sz="0" w:space="0" w:color="auto"/>
        <w:left w:val="none" w:sz="0" w:space="0" w:color="auto"/>
        <w:bottom w:val="none" w:sz="0" w:space="0" w:color="auto"/>
        <w:right w:val="none" w:sz="0" w:space="0" w:color="auto"/>
      </w:divBdr>
    </w:div>
    <w:div w:id="1183324868">
      <w:bodyDiv w:val="1"/>
      <w:marLeft w:val="0"/>
      <w:marRight w:val="0"/>
      <w:marTop w:val="0"/>
      <w:marBottom w:val="0"/>
      <w:divBdr>
        <w:top w:val="none" w:sz="0" w:space="0" w:color="auto"/>
        <w:left w:val="none" w:sz="0" w:space="0" w:color="auto"/>
        <w:bottom w:val="none" w:sz="0" w:space="0" w:color="auto"/>
        <w:right w:val="none" w:sz="0" w:space="0" w:color="auto"/>
      </w:divBdr>
    </w:div>
    <w:div w:id="1183860719">
      <w:bodyDiv w:val="1"/>
      <w:marLeft w:val="0"/>
      <w:marRight w:val="0"/>
      <w:marTop w:val="0"/>
      <w:marBottom w:val="0"/>
      <w:divBdr>
        <w:top w:val="none" w:sz="0" w:space="0" w:color="auto"/>
        <w:left w:val="none" w:sz="0" w:space="0" w:color="auto"/>
        <w:bottom w:val="none" w:sz="0" w:space="0" w:color="auto"/>
        <w:right w:val="none" w:sz="0" w:space="0" w:color="auto"/>
      </w:divBdr>
    </w:div>
    <w:div w:id="1183937910">
      <w:bodyDiv w:val="1"/>
      <w:marLeft w:val="0"/>
      <w:marRight w:val="0"/>
      <w:marTop w:val="0"/>
      <w:marBottom w:val="0"/>
      <w:divBdr>
        <w:top w:val="none" w:sz="0" w:space="0" w:color="auto"/>
        <w:left w:val="none" w:sz="0" w:space="0" w:color="auto"/>
        <w:bottom w:val="none" w:sz="0" w:space="0" w:color="auto"/>
        <w:right w:val="none" w:sz="0" w:space="0" w:color="auto"/>
      </w:divBdr>
    </w:div>
    <w:div w:id="1184173927">
      <w:bodyDiv w:val="1"/>
      <w:marLeft w:val="0"/>
      <w:marRight w:val="0"/>
      <w:marTop w:val="0"/>
      <w:marBottom w:val="0"/>
      <w:divBdr>
        <w:top w:val="none" w:sz="0" w:space="0" w:color="auto"/>
        <w:left w:val="none" w:sz="0" w:space="0" w:color="auto"/>
        <w:bottom w:val="none" w:sz="0" w:space="0" w:color="auto"/>
        <w:right w:val="none" w:sz="0" w:space="0" w:color="auto"/>
      </w:divBdr>
    </w:div>
    <w:div w:id="1184513472">
      <w:bodyDiv w:val="1"/>
      <w:marLeft w:val="0"/>
      <w:marRight w:val="0"/>
      <w:marTop w:val="0"/>
      <w:marBottom w:val="0"/>
      <w:divBdr>
        <w:top w:val="none" w:sz="0" w:space="0" w:color="auto"/>
        <w:left w:val="none" w:sz="0" w:space="0" w:color="auto"/>
        <w:bottom w:val="none" w:sz="0" w:space="0" w:color="auto"/>
        <w:right w:val="none" w:sz="0" w:space="0" w:color="auto"/>
      </w:divBdr>
    </w:div>
    <w:div w:id="1184593975">
      <w:bodyDiv w:val="1"/>
      <w:marLeft w:val="0"/>
      <w:marRight w:val="0"/>
      <w:marTop w:val="0"/>
      <w:marBottom w:val="0"/>
      <w:divBdr>
        <w:top w:val="none" w:sz="0" w:space="0" w:color="auto"/>
        <w:left w:val="none" w:sz="0" w:space="0" w:color="auto"/>
        <w:bottom w:val="none" w:sz="0" w:space="0" w:color="auto"/>
        <w:right w:val="none" w:sz="0" w:space="0" w:color="auto"/>
      </w:divBdr>
    </w:div>
    <w:div w:id="1184710170">
      <w:bodyDiv w:val="1"/>
      <w:marLeft w:val="0"/>
      <w:marRight w:val="0"/>
      <w:marTop w:val="0"/>
      <w:marBottom w:val="0"/>
      <w:divBdr>
        <w:top w:val="none" w:sz="0" w:space="0" w:color="auto"/>
        <w:left w:val="none" w:sz="0" w:space="0" w:color="auto"/>
        <w:bottom w:val="none" w:sz="0" w:space="0" w:color="auto"/>
        <w:right w:val="none" w:sz="0" w:space="0" w:color="auto"/>
      </w:divBdr>
    </w:div>
    <w:div w:id="1184786786">
      <w:bodyDiv w:val="1"/>
      <w:marLeft w:val="0"/>
      <w:marRight w:val="0"/>
      <w:marTop w:val="0"/>
      <w:marBottom w:val="0"/>
      <w:divBdr>
        <w:top w:val="none" w:sz="0" w:space="0" w:color="auto"/>
        <w:left w:val="none" w:sz="0" w:space="0" w:color="auto"/>
        <w:bottom w:val="none" w:sz="0" w:space="0" w:color="auto"/>
        <w:right w:val="none" w:sz="0" w:space="0" w:color="auto"/>
      </w:divBdr>
    </w:div>
    <w:div w:id="1184786971">
      <w:bodyDiv w:val="1"/>
      <w:marLeft w:val="0"/>
      <w:marRight w:val="0"/>
      <w:marTop w:val="0"/>
      <w:marBottom w:val="0"/>
      <w:divBdr>
        <w:top w:val="none" w:sz="0" w:space="0" w:color="auto"/>
        <w:left w:val="none" w:sz="0" w:space="0" w:color="auto"/>
        <w:bottom w:val="none" w:sz="0" w:space="0" w:color="auto"/>
        <w:right w:val="none" w:sz="0" w:space="0" w:color="auto"/>
      </w:divBdr>
    </w:div>
    <w:div w:id="1185171757">
      <w:bodyDiv w:val="1"/>
      <w:marLeft w:val="0"/>
      <w:marRight w:val="0"/>
      <w:marTop w:val="0"/>
      <w:marBottom w:val="0"/>
      <w:divBdr>
        <w:top w:val="none" w:sz="0" w:space="0" w:color="auto"/>
        <w:left w:val="none" w:sz="0" w:space="0" w:color="auto"/>
        <w:bottom w:val="none" w:sz="0" w:space="0" w:color="auto"/>
        <w:right w:val="none" w:sz="0" w:space="0" w:color="auto"/>
      </w:divBdr>
    </w:div>
    <w:div w:id="1185172087">
      <w:bodyDiv w:val="1"/>
      <w:marLeft w:val="0"/>
      <w:marRight w:val="0"/>
      <w:marTop w:val="0"/>
      <w:marBottom w:val="0"/>
      <w:divBdr>
        <w:top w:val="none" w:sz="0" w:space="0" w:color="auto"/>
        <w:left w:val="none" w:sz="0" w:space="0" w:color="auto"/>
        <w:bottom w:val="none" w:sz="0" w:space="0" w:color="auto"/>
        <w:right w:val="none" w:sz="0" w:space="0" w:color="auto"/>
      </w:divBdr>
    </w:div>
    <w:div w:id="1185284746">
      <w:bodyDiv w:val="1"/>
      <w:marLeft w:val="0"/>
      <w:marRight w:val="0"/>
      <w:marTop w:val="0"/>
      <w:marBottom w:val="0"/>
      <w:divBdr>
        <w:top w:val="none" w:sz="0" w:space="0" w:color="auto"/>
        <w:left w:val="none" w:sz="0" w:space="0" w:color="auto"/>
        <w:bottom w:val="none" w:sz="0" w:space="0" w:color="auto"/>
        <w:right w:val="none" w:sz="0" w:space="0" w:color="auto"/>
      </w:divBdr>
    </w:div>
    <w:div w:id="1185285502">
      <w:bodyDiv w:val="1"/>
      <w:marLeft w:val="0"/>
      <w:marRight w:val="0"/>
      <w:marTop w:val="0"/>
      <w:marBottom w:val="0"/>
      <w:divBdr>
        <w:top w:val="none" w:sz="0" w:space="0" w:color="auto"/>
        <w:left w:val="none" w:sz="0" w:space="0" w:color="auto"/>
        <w:bottom w:val="none" w:sz="0" w:space="0" w:color="auto"/>
        <w:right w:val="none" w:sz="0" w:space="0" w:color="auto"/>
      </w:divBdr>
    </w:div>
    <w:div w:id="1185904424">
      <w:bodyDiv w:val="1"/>
      <w:marLeft w:val="0"/>
      <w:marRight w:val="0"/>
      <w:marTop w:val="0"/>
      <w:marBottom w:val="0"/>
      <w:divBdr>
        <w:top w:val="none" w:sz="0" w:space="0" w:color="auto"/>
        <w:left w:val="none" w:sz="0" w:space="0" w:color="auto"/>
        <w:bottom w:val="none" w:sz="0" w:space="0" w:color="auto"/>
        <w:right w:val="none" w:sz="0" w:space="0" w:color="auto"/>
      </w:divBdr>
    </w:div>
    <w:div w:id="1185945057">
      <w:bodyDiv w:val="1"/>
      <w:marLeft w:val="0"/>
      <w:marRight w:val="0"/>
      <w:marTop w:val="0"/>
      <w:marBottom w:val="0"/>
      <w:divBdr>
        <w:top w:val="none" w:sz="0" w:space="0" w:color="auto"/>
        <w:left w:val="none" w:sz="0" w:space="0" w:color="auto"/>
        <w:bottom w:val="none" w:sz="0" w:space="0" w:color="auto"/>
        <w:right w:val="none" w:sz="0" w:space="0" w:color="auto"/>
      </w:divBdr>
    </w:div>
    <w:div w:id="1186215081">
      <w:bodyDiv w:val="1"/>
      <w:marLeft w:val="0"/>
      <w:marRight w:val="0"/>
      <w:marTop w:val="0"/>
      <w:marBottom w:val="0"/>
      <w:divBdr>
        <w:top w:val="none" w:sz="0" w:space="0" w:color="auto"/>
        <w:left w:val="none" w:sz="0" w:space="0" w:color="auto"/>
        <w:bottom w:val="none" w:sz="0" w:space="0" w:color="auto"/>
        <w:right w:val="none" w:sz="0" w:space="0" w:color="auto"/>
      </w:divBdr>
    </w:div>
    <w:div w:id="1186410089">
      <w:bodyDiv w:val="1"/>
      <w:marLeft w:val="0"/>
      <w:marRight w:val="0"/>
      <w:marTop w:val="0"/>
      <w:marBottom w:val="0"/>
      <w:divBdr>
        <w:top w:val="none" w:sz="0" w:space="0" w:color="auto"/>
        <w:left w:val="none" w:sz="0" w:space="0" w:color="auto"/>
        <w:bottom w:val="none" w:sz="0" w:space="0" w:color="auto"/>
        <w:right w:val="none" w:sz="0" w:space="0" w:color="auto"/>
      </w:divBdr>
    </w:div>
    <w:div w:id="1186748149">
      <w:bodyDiv w:val="1"/>
      <w:marLeft w:val="0"/>
      <w:marRight w:val="0"/>
      <w:marTop w:val="0"/>
      <w:marBottom w:val="0"/>
      <w:divBdr>
        <w:top w:val="none" w:sz="0" w:space="0" w:color="auto"/>
        <w:left w:val="none" w:sz="0" w:space="0" w:color="auto"/>
        <w:bottom w:val="none" w:sz="0" w:space="0" w:color="auto"/>
        <w:right w:val="none" w:sz="0" w:space="0" w:color="auto"/>
      </w:divBdr>
    </w:div>
    <w:div w:id="1187476530">
      <w:bodyDiv w:val="1"/>
      <w:marLeft w:val="0"/>
      <w:marRight w:val="0"/>
      <w:marTop w:val="0"/>
      <w:marBottom w:val="0"/>
      <w:divBdr>
        <w:top w:val="none" w:sz="0" w:space="0" w:color="auto"/>
        <w:left w:val="none" w:sz="0" w:space="0" w:color="auto"/>
        <w:bottom w:val="none" w:sz="0" w:space="0" w:color="auto"/>
        <w:right w:val="none" w:sz="0" w:space="0" w:color="auto"/>
      </w:divBdr>
    </w:div>
    <w:div w:id="1187593610">
      <w:bodyDiv w:val="1"/>
      <w:marLeft w:val="0"/>
      <w:marRight w:val="0"/>
      <w:marTop w:val="0"/>
      <w:marBottom w:val="0"/>
      <w:divBdr>
        <w:top w:val="none" w:sz="0" w:space="0" w:color="auto"/>
        <w:left w:val="none" w:sz="0" w:space="0" w:color="auto"/>
        <w:bottom w:val="none" w:sz="0" w:space="0" w:color="auto"/>
        <w:right w:val="none" w:sz="0" w:space="0" w:color="auto"/>
      </w:divBdr>
    </w:div>
    <w:div w:id="1187598992">
      <w:bodyDiv w:val="1"/>
      <w:marLeft w:val="0"/>
      <w:marRight w:val="0"/>
      <w:marTop w:val="0"/>
      <w:marBottom w:val="0"/>
      <w:divBdr>
        <w:top w:val="none" w:sz="0" w:space="0" w:color="auto"/>
        <w:left w:val="none" w:sz="0" w:space="0" w:color="auto"/>
        <w:bottom w:val="none" w:sz="0" w:space="0" w:color="auto"/>
        <w:right w:val="none" w:sz="0" w:space="0" w:color="auto"/>
      </w:divBdr>
    </w:div>
    <w:div w:id="1187644732">
      <w:bodyDiv w:val="1"/>
      <w:marLeft w:val="0"/>
      <w:marRight w:val="0"/>
      <w:marTop w:val="0"/>
      <w:marBottom w:val="0"/>
      <w:divBdr>
        <w:top w:val="none" w:sz="0" w:space="0" w:color="auto"/>
        <w:left w:val="none" w:sz="0" w:space="0" w:color="auto"/>
        <w:bottom w:val="none" w:sz="0" w:space="0" w:color="auto"/>
        <w:right w:val="none" w:sz="0" w:space="0" w:color="auto"/>
      </w:divBdr>
    </w:div>
    <w:div w:id="1187675479">
      <w:bodyDiv w:val="1"/>
      <w:marLeft w:val="0"/>
      <w:marRight w:val="0"/>
      <w:marTop w:val="0"/>
      <w:marBottom w:val="0"/>
      <w:divBdr>
        <w:top w:val="none" w:sz="0" w:space="0" w:color="auto"/>
        <w:left w:val="none" w:sz="0" w:space="0" w:color="auto"/>
        <w:bottom w:val="none" w:sz="0" w:space="0" w:color="auto"/>
        <w:right w:val="none" w:sz="0" w:space="0" w:color="auto"/>
      </w:divBdr>
    </w:div>
    <w:div w:id="1187715816">
      <w:bodyDiv w:val="1"/>
      <w:marLeft w:val="0"/>
      <w:marRight w:val="0"/>
      <w:marTop w:val="0"/>
      <w:marBottom w:val="0"/>
      <w:divBdr>
        <w:top w:val="none" w:sz="0" w:space="0" w:color="auto"/>
        <w:left w:val="none" w:sz="0" w:space="0" w:color="auto"/>
        <w:bottom w:val="none" w:sz="0" w:space="0" w:color="auto"/>
        <w:right w:val="none" w:sz="0" w:space="0" w:color="auto"/>
      </w:divBdr>
    </w:div>
    <w:div w:id="1187720879">
      <w:bodyDiv w:val="1"/>
      <w:marLeft w:val="0"/>
      <w:marRight w:val="0"/>
      <w:marTop w:val="0"/>
      <w:marBottom w:val="0"/>
      <w:divBdr>
        <w:top w:val="none" w:sz="0" w:space="0" w:color="auto"/>
        <w:left w:val="none" w:sz="0" w:space="0" w:color="auto"/>
        <w:bottom w:val="none" w:sz="0" w:space="0" w:color="auto"/>
        <w:right w:val="none" w:sz="0" w:space="0" w:color="auto"/>
      </w:divBdr>
    </w:div>
    <w:div w:id="1187982052">
      <w:bodyDiv w:val="1"/>
      <w:marLeft w:val="0"/>
      <w:marRight w:val="0"/>
      <w:marTop w:val="0"/>
      <w:marBottom w:val="0"/>
      <w:divBdr>
        <w:top w:val="none" w:sz="0" w:space="0" w:color="auto"/>
        <w:left w:val="none" w:sz="0" w:space="0" w:color="auto"/>
        <w:bottom w:val="none" w:sz="0" w:space="0" w:color="auto"/>
        <w:right w:val="none" w:sz="0" w:space="0" w:color="auto"/>
      </w:divBdr>
    </w:div>
    <w:div w:id="1188059850">
      <w:bodyDiv w:val="1"/>
      <w:marLeft w:val="0"/>
      <w:marRight w:val="0"/>
      <w:marTop w:val="0"/>
      <w:marBottom w:val="0"/>
      <w:divBdr>
        <w:top w:val="none" w:sz="0" w:space="0" w:color="auto"/>
        <w:left w:val="none" w:sz="0" w:space="0" w:color="auto"/>
        <w:bottom w:val="none" w:sz="0" w:space="0" w:color="auto"/>
        <w:right w:val="none" w:sz="0" w:space="0" w:color="auto"/>
      </w:divBdr>
    </w:div>
    <w:div w:id="1188064646">
      <w:bodyDiv w:val="1"/>
      <w:marLeft w:val="0"/>
      <w:marRight w:val="0"/>
      <w:marTop w:val="0"/>
      <w:marBottom w:val="0"/>
      <w:divBdr>
        <w:top w:val="none" w:sz="0" w:space="0" w:color="auto"/>
        <w:left w:val="none" w:sz="0" w:space="0" w:color="auto"/>
        <w:bottom w:val="none" w:sz="0" w:space="0" w:color="auto"/>
        <w:right w:val="none" w:sz="0" w:space="0" w:color="auto"/>
      </w:divBdr>
    </w:div>
    <w:div w:id="1188177659">
      <w:bodyDiv w:val="1"/>
      <w:marLeft w:val="0"/>
      <w:marRight w:val="0"/>
      <w:marTop w:val="0"/>
      <w:marBottom w:val="0"/>
      <w:divBdr>
        <w:top w:val="none" w:sz="0" w:space="0" w:color="auto"/>
        <w:left w:val="none" w:sz="0" w:space="0" w:color="auto"/>
        <w:bottom w:val="none" w:sz="0" w:space="0" w:color="auto"/>
        <w:right w:val="none" w:sz="0" w:space="0" w:color="auto"/>
      </w:divBdr>
    </w:div>
    <w:div w:id="1188519561">
      <w:bodyDiv w:val="1"/>
      <w:marLeft w:val="0"/>
      <w:marRight w:val="0"/>
      <w:marTop w:val="0"/>
      <w:marBottom w:val="0"/>
      <w:divBdr>
        <w:top w:val="none" w:sz="0" w:space="0" w:color="auto"/>
        <w:left w:val="none" w:sz="0" w:space="0" w:color="auto"/>
        <w:bottom w:val="none" w:sz="0" w:space="0" w:color="auto"/>
        <w:right w:val="none" w:sz="0" w:space="0" w:color="auto"/>
      </w:divBdr>
    </w:div>
    <w:div w:id="1188718119">
      <w:bodyDiv w:val="1"/>
      <w:marLeft w:val="0"/>
      <w:marRight w:val="0"/>
      <w:marTop w:val="0"/>
      <w:marBottom w:val="0"/>
      <w:divBdr>
        <w:top w:val="none" w:sz="0" w:space="0" w:color="auto"/>
        <w:left w:val="none" w:sz="0" w:space="0" w:color="auto"/>
        <w:bottom w:val="none" w:sz="0" w:space="0" w:color="auto"/>
        <w:right w:val="none" w:sz="0" w:space="0" w:color="auto"/>
      </w:divBdr>
    </w:div>
    <w:div w:id="1188762873">
      <w:bodyDiv w:val="1"/>
      <w:marLeft w:val="0"/>
      <w:marRight w:val="0"/>
      <w:marTop w:val="0"/>
      <w:marBottom w:val="0"/>
      <w:divBdr>
        <w:top w:val="none" w:sz="0" w:space="0" w:color="auto"/>
        <w:left w:val="none" w:sz="0" w:space="0" w:color="auto"/>
        <w:bottom w:val="none" w:sz="0" w:space="0" w:color="auto"/>
        <w:right w:val="none" w:sz="0" w:space="0" w:color="auto"/>
      </w:divBdr>
    </w:div>
    <w:div w:id="1188833746">
      <w:bodyDiv w:val="1"/>
      <w:marLeft w:val="0"/>
      <w:marRight w:val="0"/>
      <w:marTop w:val="0"/>
      <w:marBottom w:val="0"/>
      <w:divBdr>
        <w:top w:val="none" w:sz="0" w:space="0" w:color="auto"/>
        <w:left w:val="none" w:sz="0" w:space="0" w:color="auto"/>
        <w:bottom w:val="none" w:sz="0" w:space="0" w:color="auto"/>
        <w:right w:val="none" w:sz="0" w:space="0" w:color="auto"/>
      </w:divBdr>
    </w:div>
    <w:div w:id="1189099534">
      <w:bodyDiv w:val="1"/>
      <w:marLeft w:val="0"/>
      <w:marRight w:val="0"/>
      <w:marTop w:val="0"/>
      <w:marBottom w:val="0"/>
      <w:divBdr>
        <w:top w:val="none" w:sz="0" w:space="0" w:color="auto"/>
        <w:left w:val="none" w:sz="0" w:space="0" w:color="auto"/>
        <w:bottom w:val="none" w:sz="0" w:space="0" w:color="auto"/>
        <w:right w:val="none" w:sz="0" w:space="0" w:color="auto"/>
      </w:divBdr>
    </w:div>
    <w:div w:id="1189099611">
      <w:bodyDiv w:val="1"/>
      <w:marLeft w:val="0"/>
      <w:marRight w:val="0"/>
      <w:marTop w:val="0"/>
      <w:marBottom w:val="0"/>
      <w:divBdr>
        <w:top w:val="none" w:sz="0" w:space="0" w:color="auto"/>
        <w:left w:val="none" w:sz="0" w:space="0" w:color="auto"/>
        <w:bottom w:val="none" w:sz="0" w:space="0" w:color="auto"/>
        <w:right w:val="none" w:sz="0" w:space="0" w:color="auto"/>
      </w:divBdr>
    </w:div>
    <w:div w:id="1189641671">
      <w:bodyDiv w:val="1"/>
      <w:marLeft w:val="0"/>
      <w:marRight w:val="0"/>
      <w:marTop w:val="0"/>
      <w:marBottom w:val="0"/>
      <w:divBdr>
        <w:top w:val="none" w:sz="0" w:space="0" w:color="auto"/>
        <w:left w:val="none" w:sz="0" w:space="0" w:color="auto"/>
        <w:bottom w:val="none" w:sz="0" w:space="0" w:color="auto"/>
        <w:right w:val="none" w:sz="0" w:space="0" w:color="auto"/>
      </w:divBdr>
    </w:div>
    <w:div w:id="1189678286">
      <w:bodyDiv w:val="1"/>
      <w:marLeft w:val="0"/>
      <w:marRight w:val="0"/>
      <w:marTop w:val="0"/>
      <w:marBottom w:val="0"/>
      <w:divBdr>
        <w:top w:val="none" w:sz="0" w:space="0" w:color="auto"/>
        <w:left w:val="none" w:sz="0" w:space="0" w:color="auto"/>
        <w:bottom w:val="none" w:sz="0" w:space="0" w:color="auto"/>
        <w:right w:val="none" w:sz="0" w:space="0" w:color="auto"/>
      </w:divBdr>
    </w:div>
    <w:div w:id="1189871942">
      <w:bodyDiv w:val="1"/>
      <w:marLeft w:val="0"/>
      <w:marRight w:val="0"/>
      <w:marTop w:val="0"/>
      <w:marBottom w:val="0"/>
      <w:divBdr>
        <w:top w:val="none" w:sz="0" w:space="0" w:color="auto"/>
        <w:left w:val="none" w:sz="0" w:space="0" w:color="auto"/>
        <w:bottom w:val="none" w:sz="0" w:space="0" w:color="auto"/>
        <w:right w:val="none" w:sz="0" w:space="0" w:color="auto"/>
      </w:divBdr>
    </w:div>
    <w:div w:id="1190147831">
      <w:bodyDiv w:val="1"/>
      <w:marLeft w:val="0"/>
      <w:marRight w:val="0"/>
      <w:marTop w:val="0"/>
      <w:marBottom w:val="0"/>
      <w:divBdr>
        <w:top w:val="none" w:sz="0" w:space="0" w:color="auto"/>
        <w:left w:val="none" w:sz="0" w:space="0" w:color="auto"/>
        <w:bottom w:val="none" w:sz="0" w:space="0" w:color="auto"/>
        <w:right w:val="none" w:sz="0" w:space="0" w:color="auto"/>
      </w:divBdr>
    </w:div>
    <w:div w:id="1190410199">
      <w:bodyDiv w:val="1"/>
      <w:marLeft w:val="0"/>
      <w:marRight w:val="0"/>
      <w:marTop w:val="0"/>
      <w:marBottom w:val="0"/>
      <w:divBdr>
        <w:top w:val="none" w:sz="0" w:space="0" w:color="auto"/>
        <w:left w:val="none" w:sz="0" w:space="0" w:color="auto"/>
        <w:bottom w:val="none" w:sz="0" w:space="0" w:color="auto"/>
        <w:right w:val="none" w:sz="0" w:space="0" w:color="auto"/>
      </w:divBdr>
    </w:div>
    <w:div w:id="1190602379">
      <w:bodyDiv w:val="1"/>
      <w:marLeft w:val="0"/>
      <w:marRight w:val="0"/>
      <w:marTop w:val="0"/>
      <w:marBottom w:val="0"/>
      <w:divBdr>
        <w:top w:val="none" w:sz="0" w:space="0" w:color="auto"/>
        <w:left w:val="none" w:sz="0" w:space="0" w:color="auto"/>
        <w:bottom w:val="none" w:sz="0" w:space="0" w:color="auto"/>
        <w:right w:val="none" w:sz="0" w:space="0" w:color="auto"/>
      </w:divBdr>
    </w:div>
    <w:div w:id="1190921299">
      <w:bodyDiv w:val="1"/>
      <w:marLeft w:val="0"/>
      <w:marRight w:val="0"/>
      <w:marTop w:val="0"/>
      <w:marBottom w:val="0"/>
      <w:divBdr>
        <w:top w:val="none" w:sz="0" w:space="0" w:color="auto"/>
        <w:left w:val="none" w:sz="0" w:space="0" w:color="auto"/>
        <w:bottom w:val="none" w:sz="0" w:space="0" w:color="auto"/>
        <w:right w:val="none" w:sz="0" w:space="0" w:color="auto"/>
      </w:divBdr>
    </w:div>
    <w:div w:id="1190990180">
      <w:bodyDiv w:val="1"/>
      <w:marLeft w:val="0"/>
      <w:marRight w:val="0"/>
      <w:marTop w:val="0"/>
      <w:marBottom w:val="0"/>
      <w:divBdr>
        <w:top w:val="none" w:sz="0" w:space="0" w:color="auto"/>
        <w:left w:val="none" w:sz="0" w:space="0" w:color="auto"/>
        <w:bottom w:val="none" w:sz="0" w:space="0" w:color="auto"/>
        <w:right w:val="none" w:sz="0" w:space="0" w:color="auto"/>
      </w:divBdr>
    </w:div>
    <w:div w:id="1191185065">
      <w:bodyDiv w:val="1"/>
      <w:marLeft w:val="0"/>
      <w:marRight w:val="0"/>
      <w:marTop w:val="0"/>
      <w:marBottom w:val="0"/>
      <w:divBdr>
        <w:top w:val="none" w:sz="0" w:space="0" w:color="auto"/>
        <w:left w:val="none" w:sz="0" w:space="0" w:color="auto"/>
        <w:bottom w:val="none" w:sz="0" w:space="0" w:color="auto"/>
        <w:right w:val="none" w:sz="0" w:space="0" w:color="auto"/>
      </w:divBdr>
    </w:div>
    <w:div w:id="1191256800">
      <w:bodyDiv w:val="1"/>
      <w:marLeft w:val="0"/>
      <w:marRight w:val="0"/>
      <w:marTop w:val="0"/>
      <w:marBottom w:val="0"/>
      <w:divBdr>
        <w:top w:val="none" w:sz="0" w:space="0" w:color="auto"/>
        <w:left w:val="none" w:sz="0" w:space="0" w:color="auto"/>
        <w:bottom w:val="none" w:sz="0" w:space="0" w:color="auto"/>
        <w:right w:val="none" w:sz="0" w:space="0" w:color="auto"/>
      </w:divBdr>
    </w:div>
    <w:div w:id="1191263188">
      <w:bodyDiv w:val="1"/>
      <w:marLeft w:val="0"/>
      <w:marRight w:val="0"/>
      <w:marTop w:val="0"/>
      <w:marBottom w:val="0"/>
      <w:divBdr>
        <w:top w:val="none" w:sz="0" w:space="0" w:color="auto"/>
        <w:left w:val="none" w:sz="0" w:space="0" w:color="auto"/>
        <w:bottom w:val="none" w:sz="0" w:space="0" w:color="auto"/>
        <w:right w:val="none" w:sz="0" w:space="0" w:color="auto"/>
      </w:divBdr>
    </w:div>
    <w:div w:id="1191530145">
      <w:bodyDiv w:val="1"/>
      <w:marLeft w:val="0"/>
      <w:marRight w:val="0"/>
      <w:marTop w:val="0"/>
      <w:marBottom w:val="0"/>
      <w:divBdr>
        <w:top w:val="none" w:sz="0" w:space="0" w:color="auto"/>
        <w:left w:val="none" w:sz="0" w:space="0" w:color="auto"/>
        <w:bottom w:val="none" w:sz="0" w:space="0" w:color="auto"/>
        <w:right w:val="none" w:sz="0" w:space="0" w:color="auto"/>
      </w:divBdr>
    </w:div>
    <w:div w:id="1191604142">
      <w:bodyDiv w:val="1"/>
      <w:marLeft w:val="0"/>
      <w:marRight w:val="0"/>
      <w:marTop w:val="0"/>
      <w:marBottom w:val="0"/>
      <w:divBdr>
        <w:top w:val="none" w:sz="0" w:space="0" w:color="auto"/>
        <w:left w:val="none" w:sz="0" w:space="0" w:color="auto"/>
        <w:bottom w:val="none" w:sz="0" w:space="0" w:color="auto"/>
        <w:right w:val="none" w:sz="0" w:space="0" w:color="auto"/>
      </w:divBdr>
    </w:div>
    <w:div w:id="1191795217">
      <w:bodyDiv w:val="1"/>
      <w:marLeft w:val="0"/>
      <w:marRight w:val="0"/>
      <w:marTop w:val="0"/>
      <w:marBottom w:val="0"/>
      <w:divBdr>
        <w:top w:val="none" w:sz="0" w:space="0" w:color="auto"/>
        <w:left w:val="none" w:sz="0" w:space="0" w:color="auto"/>
        <w:bottom w:val="none" w:sz="0" w:space="0" w:color="auto"/>
        <w:right w:val="none" w:sz="0" w:space="0" w:color="auto"/>
      </w:divBdr>
    </w:div>
    <w:div w:id="1191914834">
      <w:bodyDiv w:val="1"/>
      <w:marLeft w:val="0"/>
      <w:marRight w:val="0"/>
      <w:marTop w:val="0"/>
      <w:marBottom w:val="0"/>
      <w:divBdr>
        <w:top w:val="none" w:sz="0" w:space="0" w:color="auto"/>
        <w:left w:val="none" w:sz="0" w:space="0" w:color="auto"/>
        <w:bottom w:val="none" w:sz="0" w:space="0" w:color="auto"/>
        <w:right w:val="none" w:sz="0" w:space="0" w:color="auto"/>
      </w:divBdr>
    </w:div>
    <w:div w:id="1192038924">
      <w:bodyDiv w:val="1"/>
      <w:marLeft w:val="0"/>
      <w:marRight w:val="0"/>
      <w:marTop w:val="0"/>
      <w:marBottom w:val="0"/>
      <w:divBdr>
        <w:top w:val="none" w:sz="0" w:space="0" w:color="auto"/>
        <w:left w:val="none" w:sz="0" w:space="0" w:color="auto"/>
        <w:bottom w:val="none" w:sz="0" w:space="0" w:color="auto"/>
        <w:right w:val="none" w:sz="0" w:space="0" w:color="auto"/>
      </w:divBdr>
    </w:div>
    <w:div w:id="1192260778">
      <w:bodyDiv w:val="1"/>
      <w:marLeft w:val="0"/>
      <w:marRight w:val="0"/>
      <w:marTop w:val="0"/>
      <w:marBottom w:val="0"/>
      <w:divBdr>
        <w:top w:val="none" w:sz="0" w:space="0" w:color="auto"/>
        <w:left w:val="none" w:sz="0" w:space="0" w:color="auto"/>
        <w:bottom w:val="none" w:sz="0" w:space="0" w:color="auto"/>
        <w:right w:val="none" w:sz="0" w:space="0" w:color="auto"/>
      </w:divBdr>
    </w:div>
    <w:div w:id="1192378784">
      <w:bodyDiv w:val="1"/>
      <w:marLeft w:val="0"/>
      <w:marRight w:val="0"/>
      <w:marTop w:val="0"/>
      <w:marBottom w:val="0"/>
      <w:divBdr>
        <w:top w:val="none" w:sz="0" w:space="0" w:color="auto"/>
        <w:left w:val="none" w:sz="0" w:space="0" w:color="auto"/>
        <w:bottom w:val="none" w:sz="0" w:space="0" w:color="auto"/>
        <w:right w:val="none" w:sz="0" w:space="0" w:color="auto"/>
      </w:divBdr>
    </w:div>
    <w:div w:id="1192499294">
      <w:bodyDiv w:val="1"/>
      <w:marLeft w:val="0"/>
      <w:marRight w:val="0"/>
      <w:marTop w:val="0"/>
      <w:marBottom w:val="0"/>
      <w:divBdr>
        <w:top w:val="none" w:sz="0" w:space="0" w:color="auto"/>
        <w:left w:val="none" w:sz="0" w:space="0" w:color="auto"/>
        <w:bottom w:val="none" w:sz="0" w:space="0" w:color="auto"/>
        <w:right w:val="none" w:sz="0" w:space="0" w:color="auto"/>
      </w:divBdr>
    </w:div>
    <w:div w:id="1192569195">
      <w:bodyDiv w:val="1"/>
      <w:marLeft w:val="0"/>
      <w:marRight w:val="0"/>
      <w:marTop w:val="0"/>
      <w:marBottom w:val="0"/>
      <w:divBdr>
        <w:top w:val="none" w:sz="0" w:space="0" w:color="auto"/>
        <w:left w:val="none" w:sz="0" w:space="0" w:color="auto"/>
        <w:bottom w:val="none" w:sz="0" w:space="0" w:color="auto"/>
        <w:right w:val="none" w:sz="0" w:space="0" w:color="auto"/>
      </w:divBdr>
    </w:div>
    <w:div w:id="1192692800">
      <w:bodyDiv w:val="1"/>
      <w:marLeft w:val="0"/>
      <w:marRight w:val="0"/>
      <w:marTop w:val="0"/>
      <w:marBottom w:val="0"/>
      <w:divBdr>
        <w:top w:val="none" w:sz="0" w:space="0" w:color="auto"/>
        <w:left w:val="none" w:sz="0" w:space="0" w:color="auto"/>
        <w:bottom w:val="none" w:sz="0" w:space="0" w:color="auto"/>
        <w:right w:val="none" w:sz="0" w:space="0" w:color="auto"/>
      </w:divBdr>
    </w:div>
    <w:div w:id="1192719482">
      <w:bodyDiv w:val="1"/>
      <w:marLeft w:val="0"/>
      <w:marRight w:val="0"/>
      <w:marTop w:val="0"/>
      <w:marBottom w:val="0"/>
      <w:divBdr>
        <w:top w:val="none" w:sz="0" w:space="0" w:color="auto"/>
        <w:left w:val="none" w:sz="0" w:space="0" w:color="auto"/>
        <w:bottom w:val="none" w:sz="0" w:space="0" w:color="auto"/>
        <w:right w:val="none" w:sz="0" w:space="0" w:color="auto"/>
      </w:divBdr>
    </w:div>
    <w:div w:id="1193107188">
      <w:bodyDiv w:val="1"/>
      <w:marLeft w:val="0"/>
      <w:marRight w:val="0"/>
      <w:marTop w:val="0"/>
      <w:marBottom w:val="0"/>
      <w:divBdr>
        <w:top w:val="none" w:sz="0" w:space="0" w:color="auto"/>
        <w:left w:val="none" w:sz="0" w:space="0" w:color="auto"/>
        <w:bottom w:val="none" w:sz="0" w:space="0" w:color="auto"/>
        <w:right w:val="none" w:sz="0" w:space="0" w:color="auto"/>
      </w:divBdr>
    </w:div>
    <w:div w:id="1193155026">
      <w:bodyDiv w:val="1"/>
      <w:marLeft w:val="0"/>
      <w:marRight w:val="0"/>
      <w:marTop w:val="0"/>
      <w:marBottom w:val="0"/>
      <w:divBdr>
        <w:top w:val="none" w:sz="0" w:space="0" w:color="auto"/>
        <w:left w:val="none" w:sz="0" w:space="0" w:color="auto"/>
        <w:bottom w:val="none" w:sz="0" w:space="0" w:color="auto"/>
        <w:right w:val="none" w:sz="0" w:space="0" w:color="auto"/>
      </w:divBdr>
    </w:div>
    <w:div w:id="1193375670">
      <w:bodyDiv w:val="1"/>
      <w:marLeft w:val="0"/>
      <w:marRight w:val="0"/>
      <w:marTop w:val="0"/>
      <w:marBottom w:val="0"/>
      <w:divBdr>
        <w:top w:val="none" w:sz="0" w:space="0" w:color="auto"/>
        <w:left w:val="none" w:sz="0" w:space="0" w:color="auto"/>
        <w:bottom w:val="none" w:sz="0" w:space="0" w:color="auto"/>
        <w:right w:val="none" w:sz="0" w:space="0" w:color="auto"/>
      </w:divBdr>
    </w:div>
    <w:div w:id="1193421164">
      <w:bodyDiv w:val="1"/>
      <w:marLeft w:val="0"/>
      <w:marRight w:val="0"/>
      <w:marTop w:val="0"/>
      <w:marBottom w:val="0"/>
      <w:divBdr>
        <w:top w:val="none" w:sz="0" w:space="0" w:color="auto"/>
        <w:left w:val="none" w:sz="0" w:space="0" w:color="auto"/>
        <w:bottom w:val="none" w:sz="0" w:space="0" w:color="auto"/>
        <w:right w:val="none" w:sz="0" w:space="0" w:color="auto"/>
      </w:divBdr>
    </w:div>
    <w:div w:id="1193684685">
      <w:bodyDiv w:val="1"/>
      <w:marLeft w:val="0"/>
      <w:marRight w:val="0"/>
      <w:marTop w:val="0"/>
      <w:marBottom w:val="0"/>
      <w:divBdr>
        <w:top w:val="none" w:sz="0" w:space="0" w:color="auto"/>
        <w:left w:val="none" w:sz="0" w:space="0" w:color="auto"/>
        <w:bottom w:val="none" w:sz="0" w:space="0" w:color="auto"/>
        <w:right w:val="none" w:sz="0" w:space="0" w:color="auto"/>
      </w:divBdr>
    </w:div>
    <w:div w:id="1193803883">
      <w:bodyDiv w:val="1"/>
      <w:marLeft w:val="0"/>
      <w:marRight w:val="0"/>
      <w:marTop w:val="0"/>
      <w:marBottom w:val="0"/>
      <w:divBdr>
        <w:top w:val="none" w:sz="0" w:space="0" w:color="auto"/>
        <w:left w:val="none" w:sz="0" w:space="0" w:color="auto"/>
        <w:bottom w:val="none" w:sz="0" w:space="0" w:color="auto"/>
        <w:right w:val="none" w:sz="0" w:space="0" w:color="auto"/>
      </w:divBdr>
    </w:div>
    <w:div w:id="1193808028">
      <w:bodyDiv w:val="1"/>
      <w:marLeft w:val="0"/>
      <w:marRight w:val="0"/>
      <w:marTop w:val="0"/>
      <w:marBottom w:val="0"/>
      <w:divBdr>
        <w:top w:val="none" w:sz="0" w:space="0" w:color="auto"/>
        <w:left w:val="none" w:sz="0" w:space="0" w:color="auto"/>
        <w:bottom w:val="none" w:sz="0" w:space="0" w:color="auto"/>
        <w:right w:val="none" w:sz="0" w:space="0" w:color="auto"/>
      </w:divBdr>
    </w:div>
    <w:div w:id="1194265820">
      <w:bodyDiv w:val="1"/>
      <w:marLeft w:val="0"/>
      <w:marRight w:val="0"/>
      <w:marTop w:val="0"/>
      <w:marBottom w:val="0"/>
      <w:divBdr>
        <w:top w:val="none" w:sz="0" w:space="0" w:color="auto"/>
        <w:left w:val="none" w:sz="0" w:space="0" w:color="auto"/>
        <w:bottom w:val="none" w:sz="0" w:space="0" w:color="auto"/>
        <w:right w:val="none" w:sz="0" w:space="0" w:color="auto"/>
      </w:divBdr>
    </w:div>
    <w:div w:id="1194617854">
      <w:bodyDiv w:val="1"/>
      <w:marLeft w:val="0"/>
      <w:marRight w:val="0"/>
      <w:marTop w:val="0"/>
      <w:marBottom w:val="0"/>
      <w:divBdr>
        <w:top w:val="none" w:sz="0" w:space="0" w:color="auto"/>
        <w:left w:val="none" w:sz="0" w:space="0" w:color="auto"/>
        <w:bottom w:val="none" w:sz="0" w:space="0" w:color="auto"/>
        <w:right w:val="none" w:sz="0" w:space="0" w:color="auto"/>
      </w:divBdr>
    </w:div>
    <w:div w:id="1194685978">
      <w:bodyDiv w:val="1"/>
      <w:marLeft w:val="0"/>
      <w:marRight w:val="0"/>
      <w:marTop w:val="0"/>
      <w:marBottom w:val="0"/>
      <w:divBdr>
        <w:top w:val="none" w:sz="0" w:space="0" w:color="auto"/>
        <w:left w:val="none" w:sz="0" w:space="0" w:color="auto"/>
        <w:bottom w:val="none" w:sz="0" w:space="0" w:color="auto"/>
        <w:right w:val="none" w:sz="0" w:space="0" w:color="auto"/>
      </w:divBdr>
    </w:div>
    <w:div w:id="1194731867">
      <w:bodyDiv w:val="1"/>
      <w:marLeft w:val="0"/>
      <w:marRight w:val="0"/>
      <w:marTop w:val="0"/>
      <w:marBottom w:val="0"/>
      <w:divBdr>
        <w:top w:val="none" w:sz="0" w:space="0" w:color="auto"/>
        <w:left w:val="none" w:sz="0" w:space="0" w:color="auto"/>
        <w:bottom w:val="none" w:sz="0" w:space="0" w:color="auto"/>
        <w:right w:val="none" w:sz="0" w:space="0" w:color="auto"/>
      </w:divBdr>
    </w:div>
    <w:div w:id="1194920718">
      <w:bodyDiv w:val="1"/>
      <w:marLeft w:val="0"/>
      <w:marRight w:val="0"/>
      <w:marTop w:val="0"/>
      <w:marBottom w:val="0"/>
      <w:divBdr>
        <w:top w:val="none" w:sz="0" w:space="0" w:color="auto"/>
        <w:left w:val="none" w:sz="0" w:space="0" w:color="auto"/>
        <w:bottom w:val="none" w:sz="0" w:space="0" w:color="auto"/>
        <w:right w:val="none" w:sz="0" w:space="0" w:color="auto"/>
      </w:divBdr>
    </w:div>
    <w:div w:id="1195115617">
      <w:bodyDiv w:val="1"/>
      <w:marLeft w:val="0"/>
      <w:marRight w:val="0"/>
      <w:marTop w:val="0"/>
      <w:marBottom w:val="0"/>
      <w:divBdr>
        <w:top w:val="none" w:sz="0" w:space="0" w:color="auto"/>
        <w:left w:val="none" w:sz="0" w:space="0" w:color="auto"/>
        <w:bottom w:val="none" w:sz="0" w:space="0" w:color="auto"/>
        <w:right w:val="none" w:sz="0" w:space="0" w:color="auto"/>
      </w:divBdr>
    </w:div>
    <w:div w:id="1195272850">
      <w:bodyDiv w:val="1"/>
      <w:marLeft w:val="0"/>
      <w:marRight w:val="0"/>
      <w:marTop w:val="0"/>
      <w:marBottom w:val="0"/>
      <w:divBdr>
        <w:top w:val="none" w:sz="0" w:space="0" w:color="auto"/>
        <w:left w:val="none" w:sz="0" w:space="0" w:color="auto"/>
        <w:bottom w:val="none" w:sz="0" w:space="0" w:color="auto"/>
        <w:right w:val="none" w:sz="0" w:space="0" w:color="auto"/>
      </w:divBdr>
    </w:div>
    <w:div w:id="1195579796">
      <w:bodyDiv w:val="1"/>
      <w:marLeft w:val="0"/>
      <w:marRight w:val="0"/>
      <w:marTop w:val="0"/>
      <w:marBottom w:val="0"/>
      <w:divBdr>
        <w:top w:val="none" w:sz="0" w:space="0" w:color="auto"/>
        <w:left w:val="none" w:sz="0" w:space="0" w:color="auto"/>
        <w:bottom w:val="none" w:sz="0" w:space="0" w:color="auto"/>
        <w:right w:val="none" w:sz="0" w:space="0" w:color="auto"/>
      </w:divBdr>
    </w:div>
    <w:div w:id="1195656470">
      <w:bodyDiv w:val="1"/>
      <w:marLeft w:val="0"/>
      <w:marRight w:val="0"/>
      <w:marTop w:val="0"/>
      <w:marBottom w:val="0"/>
      <w:divBdr>
        <w:top w:val="none" w:sz="0" w:space="0" w:color="auto"/>
        <w:left w:val="none" w:sz="0" w:space="0" w:color="auto"/>
        <w:bottom w:val="none" w:sz="0" w:space="0" w:color="auto"/>
        <w:right w:val="none" w:sz="0" w:space="0" w:color="auto"/>
      </w:divBdr>
    </w:div>
    <w:div w:id="1195777256">
      <w:bodyDiv w:val="1"/>
      <w:marLeft w:val="0"/>
      <w:marRight w:val="0"/>
      <w:marTop w:val="0"/>
      <w:marBottom w:val="0"/>
      <w:divBdr>
        <w:top w:val="none" w:sz="0" w:space="0" w:color="auto"/>
        <w:left w:val="none" w:sz="0" w:space="0" w:color="auto"/>
        <w:bottom w:val="none" w:sz="0" w:space="0" w:color="auto"/>
        <w:right w:val="none" w:sz="0" w:space="0" w:color="auto"/>
      </w:divBdr>
    </w:div>
    <w:div w:id="1195846751">
      <w:bodyDiv w:val="1"/>
      <w:marLeft w:val="0"/>
      <w:marRight w:val="0"/>
      <w:marTop w:val="0"/>
      <w:marBottom w:val="0"/>
      <w:divBdr>
        <w:top w:val="none" w:sz="0" w:space="0" w:color="auto"/>
        <w:left w:val="none" w:sz="0" w:space="0" w:color="auto"/>
        <w:bottom w:val="none" w:sz="0" w:space="0" w:color="auto"/>
        <w:right w:val="none" w:sz="0" w:space="0" w:color="auto"/>
      </w:divBdr>
    </w:div>
    <w:div w:id="1195920033">
      <w:bodyDiv w:val="1"/>
      <w:marLeft w:val="0"/>
      <w:marRight w:val="0"/>
      <w:marTop w:val="0"/>
      <w:marBottom w:val="0"/>
      <w:divBdr>
        <w:top w:val="none" w:sz="0" w:space="0" w:color="auto"/>
        <w:left w:val="none" w:sz="0" w:space="0" w:color="auto"/>
        <w:bottom w:val="none" w:sz="0" w:space="0" w:color="auto"/>
        <w:right w:val="none" w:sz="0" w:space="0" w:color="auto"/>
      </w:divBdr>
    </w:div>
    <w:div w:id="1195995437">
      <w:bodyDiv w:val="1"/>
      <w:marLeft w:val="0"/>
      <w:marRight w:val="0"/>
      <w:marTop w:val="0"/>
      <w:marBottom w:val="0"/>
      <w:divBdr>
        <w:top w:val="none" w:sz="0" w:space="0" w:color="auto"/>
        <w:left w:val="none" w:sz="0" w:space="0" w:color="auto"/>
        <w:bottom w:val="none" w:sz="0" w:space="0" w:color="auto"/>
        <w:right w:val="none" w:sz="0" w:space="0" w:color="auto"/>
      </w:divBdr>
    </w:div>
    <w:div w:id="1195997516">
      <w:bodyDiv w:val="1"/>
      <w:marLeft w:val="0"/>
      <w:marRight w:val="0"/>
      <w:marTop w:val="0"/>
      <w:marBottom w:val="0"/>
      <w:divBdr>
        <w:top w:val="none" w:sz="0" w:space="0" w:color="auto"/>
        <w:left w:val="none" w:sz="0" w:space="0" w:color="auto"/>
        <w:bottom w:val="none" w:sz="0" w:space="0" w:color="auto"/>
        <w:right w:val="none" w:sz="0" w:space="0" w:color="auto"/>
      </w:divBdr>
    </w:div>
    <w:div w:id="1196119395">
      <w:bodyDiv w:val="1"/>
      <w:marLeft w:val="0"/>
      <w:marRight w:val="0"/>
      <w:marTop w:val="0"/>
      <w:marBottom w:val="0"/>
      <w:divBdr>
        <w:top w:val="none" w:sz="0" w:space="0" w:color="auto"/>
        <w:left w:val="none" w:sz="0" w:space="0" w:color="auto"/>
        <w:bottom w:val="none" w:sz="0" w:space="0" w:color="auto"/>
        <w:right w:val="none" w:sz="0" w:space="0" w:color="auto"/>
      </w:divBdr>
    </w:div>
    <w:div w:id="1196385302">
      <w:bodyDiv w:val="1"/>
      <w:marLeft w:val="0"/>
      <w:marRight w:val="0"/>
      <w:marTop w:val="0"/>
      <w:marBottom w:val="0"/>
      <w:divBdr>
        <w:top w:val="none" w:sz="0" w:space="0" w:color="auto"/>
        <w:left w:val="none" w:sz="0" w:space="0" w:color="auto"/>
        <w:bottom w:val="none" w:sz="0" w:space="0" w:color="auto"/>
        <w:right w:val="none" w:sz="0" w:space="0" w:color="auto"/>
      </w:divBdr>
    </w:div>
    <w:div w:id="1196500003">
      <w:bodyDiv w:val="1"/>
      <w:marLeft w:val="0"/>
      <w:marRight w:val="0"/>
      <w:marTop w:val="0"/>
      <w:marBottom w:val="0"/>
      <w:divBdr>
        <w:top w:val="none" w:sz="0" w:space="0" w:color="auto"/>
        <w:left w:val="none" w:sz="0" w:space="0" w:color="auto"/>
        <w:bottom w:val="none" w:sz="0" w:space="0" w:color="auto"/>
        <w:right w:val="none" w:sz="0" w:space="0" w:color="auto"/>
      </w:divBdr>
    </w:div>
    <w:div w:id="1196847150">
      <w:bodyDiv w:val="1"/>
      <w:marLeft w:val="0"/>
      <w:marRight w:val="0"/>
      <w:marTop w:val="0"/>
      <w:marBottom w:val="0"/>
      <w:divBdr>
        <w:top w:val="none" w:sz="0" w:space="0" w:color="auto"/>
        <w:left w:val="none" w:sz="0" w:space="0" w:color="auto"/>
        <w:bottom w:val="none" w:sz="0" w:space="0" w:color="auto"/>
        <w:right w:val="none" w:sz="0" w:space="0" w:color="auto"/>
      </w:divBdr>
    </w:div>
    <w:div w:id="1196847779">
      <w:bodyDiv w:val="1"/>
      <w:marLeft w:val="0"/>
      <w:marRight w:val="0"/>
      <w:marTop w:val="0"/>
      <w:marBottom w:val="0"/>
      <w:divBdr>
        <w:top w:val="none" w:sz="0" w:space="0" w:color="auto"/>
        <w:left w:val="none" w:sz="0" w:space="0" w:color="auto"/>
        <w:bottom w:val="none" w:sz="0" w:space="0" w:color="auto"/>
        <w:right w:val="none" w:sz="0" w:space="0" w:color="auto"/>
      </w:divBdr>
    </w:div>
    <w:div w:id="1197040879">
      <w:bodyDiv w:val="1"/>
      <w:marLeft w:val="0"/>
      <w:marRight w:val="0"/>
      <w:marTop w:val="0"/>
      <w:marBottom w:val="0"/>
      <w:divBdr>
        <w:top w:val="none" w:sz="0" w:space="0" w:color="auto"/>
        <w:left w:val="none" w:sz="0" w:space="0" w:color="auto"/>
        <w:bottom w:val="none" w:sz="0" w:space="0" w:color="auto"/>
        <w:right w:val="none" w:sz="0" w:space="0" w:color="auto"/>
      </w:divBdr>
    </w:div>
    <w:div w:id="1197113286">
      <w:bodyDiv w:val="1"/>
      <w:marLeft w:val="0"/>
      <w:marRight w:val="0"/>
      <w:marTop w:val="0"/>
      <w:marBottom w:val="0"/>
      <w:divBdr>
        <w:top w:val="none" w:sz="0" w:space="0" w:color="auto"/>
        <w:left w:val="none" w:sz="0" w:space="0" w:color="auto"/>
        <w:bottom w:val="none" w:sz="0" w:space="0" w:color="auto"/>
        <w:right w:val="none" w:sz="0" w:space="0" w:color="auto"/>
      </w:divBdr>
    </w:div>
    <w:div w:id="1197155481">
      <w:bodyDiv w:val="1"/>
      <w:marLeft w:val="0"/>
      <w:marRight w:val="0"/>
      <w:marTop w:val="0"/>
      <w:marBottom w:val="0"/>
      <w:divBdr>
        <w:top w:val="none" w:sz="0" w:space="0" w:color="auto"/>
        <w:left w:val="none" w:sz="0" w:space="0" w:color="auto"/>
        <w:bottom w:val="none" w:sz="0" w:space="0" w:color="auto"/>
        <w:right w:val="none" w:sz="0" w:space="0" w:color="auto"/>
      </w:divBdr>
    </w:div>
    <w:div w:id="1197422847">
      <w:bodyDiv w:val="1"/>
      <w:marLeft w:val="0"/>
      <w:marRight w:val="0"/>
      <w:marTop w:val="0"/>
      <w:marBottom w:val="0"/>
      <w:divBdr>
        <w:top w:val="none" w:sz="0" w:space="0" w:color="auto"/>
        <w:left w:val="none" w:sz="0" w:space="0" w:color="auto"/>
        <w:bottom w:val="none" w:sz="0" w:space="0" w:color="auto"/>
        <w:right w:val="none" w:sz="0" w:space="0" w:color="auto"/>
      </w:divBdr>
    </w:div>
    <w:div w:id="1197428135">
      <w:bodyDiv w:val="1"/>
      <w:marLeft w:val="0"/>
      <w:marRight w:val="0"/>
      <w:marTop w:val="0"/>
      <w:marBottom w:val="0"/>
      <w:divBdr>
        <w:top w:val="none" w:sz="0" w:space="0" w:color="auto"/>
        <w:left w:val="none" w:sz="0" w:space="0" w:color="auto"/>
        <w:bottom w:val="none" w:sz="0" w:space="0" w:color="auto"/>
        <w:right w:val="none" w:sz="0" w:space="0" w:color="auto"/>
      </w:divBdr>
    </w:div>
    <w:div w:id="1197431423">
      <w:bodyDiv w:val="1"/>
      <w:marLeft w:val="0"/>
      <w:marRight w:val="0"/>
      <w:marTop w:val="0"/>
      <w:marBottom w:val="0"/>
      <w:divBdr>
        <w:top w:val="none" w:sz="0" w:space="0" w:color="auto"/>
        <w:left w:val="none" w:sz="0" w:space="0" w:color="auto"/>
        <w:bottom w:val="none" w:sz="0" w:space="0" w:color="auto"/>
        <w:right w:val="none" w:sz="0" w:space="0" w:color="auto"/>
      </w:divBdr>
    </w:div>
    <w:div w:id="1198012309">
      <w:bodyDiv w:val="1"/>
      <w:marLeft w:val="0"/>
      <w:marRight w:val="0"/>
      <w:marTop w:val="0"/>
      <w:marBottom w:val="0"/>
      <w:divBdr>
        <w:top w:val="none" w:sz="0" w:space="0" w:color="auto"/>
        <w:left w:val="none" w:sz="0" w:space="0" w:color="auto"/>
        <w:bottom w:val="none" w:sz="0" w:space="0" w:color="auto"/>
        <w:right w:val="none" w:sz="0" w:space="0" w:color="auto"/>
      </w:divBdr>
    </w:div>
    <w:div w:id="1198198457">
      <w:bodyDiv w:val="1"/>
      <w:marLeft w:val="0"/>
      <w:marRight w:val="0"/>
      <w:marTop w:val="0"/>
      <w:marBottom w:val="0"/>
      <w:divBdr>
        <w:top w:val="none" w:sz="0" w:space="0" w:color="auto"/>
        <w:left w:val="none" w:sz="0" w:space="0" w:color="auto"/>
        <w:bottom w:val="none" w:sz="0" w:space="0" w:color="auto"/>
        <w:right w:val="none" w:sz="0" w:space="0" w:color="auto"/>
      </w:divBdr>
    </w:div>
    <w:div w:id="1198423203">
      <w:bodyDiv w:val="1"/>
      <w:marLeft w:val="0"/>
      <w:marRight w:val="0"/>
      <w:marTop w:val="0"/>
      <w:marBottom w:val="0"/>
      <w:divBdr>
        <w:top w:val="none" w:sz="0" w:space="0" w:color="auto"/>
        <w:left w:val="none" w:sz="0" w:space="0" w:color="auto"/>
        <w:bottom w:val="none" w:sz="0" w:space="0" w:color="auto"/>
        <w:right w:val="none" w:sz="0" w:space="0" w:color="auto"/>
      </w:divBdr>
    </w:div>
    <w:div w:id="1198661506">
      <w:bodyDiv w:val="1"/>
      <w:marLeft w:val="0"/>
      <w:marRight w:val="0"/>
      <w:marTop w:val="0"/>
      <w:marBottom w:val="0"/>
      <w:divBdr>
        <w:top w:val="none" w:sz="0" w:space="0" w:color="auto"/>
        <w:left w:val="none" w:sz="0" w:space="0" w:color="auto"/>
        <w:bottom w:val="none" w:sz="0" w:space="0" w:color="auto"/>
        <w:right w:val="none" w:sz="0" w:space="0" w:color="auto"/>
      </w:divBdr>
    </w:div>
    <w:div w:id="1198809960">
      <w:bodyDiv w:val="1"/>
      <w:marLeft w:val="0"/>
      <w:marRight w:val="0"/>
      <w:marTop w:val="0"/>
      <w:marBottom w:val="0"/>
      <w:divBdr>
        <w:top w:val="none" w:sz="0" w:space="0" w:color="auto"/>
        <w:left w:val="none" w:sz="0" w:space="0" w:color="auto"/>
        <w:bottom w:val="none" w:sz="0" w:space="0" w:color="auto"/>
        <w:right w:val="none" w:sz="0" w:space="0" w:color="auto"/>
      </w:divBdr>
    </w:div>
    <w:div w:id="1199052520">
      <w:bodyDiv w:val="1"/>
      <w:marLeft w:val="0"/>
      <w:marRight w:val="0"/>
      <w:marTop w:val="0"/>
      <w:marBottom w:val="0"/>
      <w:divBdr>
        <w:top w:val="none" w:sz="0" w:space="0" w:color="auto"/>
        <w:left w:val="none" w:sz="0" w:space="0" w:color="auto"/>
        <w:bottom w:val="none" w:sz="0" w:space="0" w:color="auto"/>
        <w:right w:val="none" w:sz="0" w:space="0" w:color="auto"/>
      </w:divBdr>
    </w:div>
    <w:div w:id="1199202123">
      <w:bodyDiv w:val="1"/>
      <w:marLeft w:val="0"/>
      <w:marRight w:val="0"/>
      <w:marTop w:val="0"/>
      <w:marBottom w:val="0"/>
      <w:divBdr>
        <w:top w:val="none" w:sz="0" w:space="0" w:color="auto"/>
        <w:left w:val="none" w:sz="0" w:space="0" w:color="auto"/>
        <w:bottom w:val="none" w:sz="0" w:space="0" w:color="auto"/>
        <w:right w:val="none" w:sz="0" w:space="0" w:color="auto"/>
      </w:divBdr>
    </w:div>
    <w:div w:id="1199316606">
      <w:bodyDiv w:val="1"/>
      <w:marLeft w:val="0"/>
      <w:marRight w:val="0"/>
      <w:marTop w:val="0"/>
      <w:marBottom w:val="0"/>
      <w:divBdr>
        <w:top w:val="none" w:sz="0" w:space="0" w:color="auto"/>
        <w:left w:val="none" w:sz="0" w:space="0" w:color="auto"/>
        <w:bottom w:val="none" w:sz="0" w:space="0" w:color="auto"/>
        <w:right w:val="none" w:sz="0" w:space="0" w:color="auto"/>
      </w:divBdr>
    </w:div>
    <w:div w:id="1199390197">
      <w:bodyDiv w:val="1"/>
      <w:marLeft w:val="0"/>
      <w:marRight w:val="0"/>
      <w:marTop w:val="0"/>
      <w:marBottom w:val="0"/>
      <w:divBdr>
        <w:top w:val="none" w:sz="0" w:space="0" w:color="auto"/>
        <w:left w:val="none" w:sz="0" w:space="0" w:color="auto"/>
        <w:bottom w:val="none" w:sz="0" w:space="0" w:color="auto"/>
        <w:right w:val="none" w:sz="0" w:space="0" w:color="auto"/>
      </w:divBdr>
    </w:div>
    <w:div w:id="1199591416">
      <w:bodyDiv w:val="1"/>
      <w:marLeft w:val="0"/>
      <w:marRight w:val="0"/>
      <w:marTop w:val="0"/>
      <w:marBottom w:val="0"/>
      <w:divBdr>
        <w:top w:val="none" w:sz="0" w:space="0" w:color="auto"/>
        <w:left w:val="none" w:sz="0" w:space="0" w:color="auto"/>
        <w:bottom w:val="none" w:sz="0" w:space="0" w:color="auto"/>
        <w:right w:val="none" w:sz="0" w:space="0" w:color="auto"/>
      </w:divBdr>
    </w:div>
    <w:div w:id="1199663885">
      <w:bodyDiv w:val="1"/>
      <w:marLeft w:val="0"/>
      <w:marRight w:val="0"/>
      <w:marTop w:val="0"/>
      <w:marBottom w:val="0"/>
      <w:divBdr>
        <w:top w:val="none" w:sz="0" w:space="0" w:color="auto"/>
        <w:left w:val="none" w:sz="0" w:space="0" w:color="auto"/>
        <w:bottom w:val="none" w:sz="0" w:space="0" w:color="auto"/>
        <w:right w:val="none" w:sz="0" w:space="0" w:color="auto"/>
      </w:divBdr>
    </w:div>
    <w:div w:id="1199666315">
      <w:bodyDiv w:val="1"/>
      <w:marLeft w:val="0"/>
      <w:marRight w:val="0"/>
      <w:marTop w:val="0"/>
      <w:marBottom w:val="0"/>
      <w:divBdr>
        <w:top w:val="none" w:sz="0" w:space="0" w:color="auto"/>
        <w:left w:val="none" w:sz="0" w:space="0" w:color="auto"/>
        <w:bottom w:val="none" w:sz="0" w:space="0" w:color="auto"/>
        <w:right w:val="none" w:sz="0" w:space="0" w:color="auto"/>
      </w:divBdr>
    </w:div>
    <w:div w:id="1199705771">
      <w:bodyDiv w:val="1"/>
      <w:marLeft w:val="0"/>
      <w:marRight w:val="0"/>
      <w:marTop w:val="0"/>
      <w:marBottom w:val="0"/>
      <w:divBdr>
        <w:top w:val="none" w:sz="0" w:space="0" w:color="auto"/>
        <w:left w:val="none" w:sz="0" w:space="0" w:color="auto"/>
        <w:bottom w:val="none" w:sz="0" w:space="0" w:color="auto"/>
        <w:right w:val="none" w:sz="0" w:space="0" w:color="auto"/>
      </w:divBdr>
    </w:div>
    <w:div w:id="1199780470">
      <w:bodyDiv w:val="1"/>
      <w:marLeft w:val="0"/>
      <w:marRight w:val="0"/>
      <w:marTop w:val="0"/>
      <w:marBottom w:val="0"/>
      <w:divBdr>
        <w:top w:val="none" w:sz="0" w:space="0" w:color="auto"/>
        <w:left w:val="none" w:sz="0" w:space="0" w:color="auto"/>
        <w:bottom w:val="none" w:sz="0" w:space="0" w:color="auto"/>
        <w:right w:val="none" w:sz="0" w:space="0" w:color="auto"/>
      </w:divBdr>
    </w:div>
    <w:div w:id="1199851459">
      <w:bodyDiv w:val="1"/>
      <w:marLeft w:val="0"/>
      <w:marRight w:val="0"/>
      <w:marTop w:val="0"/>
      <w:marBottom w:val="0"/>
      <w:divBdr>
        <w:top w:val="none" w:sz="0" w:space="0" w:color="auto"/>
        <w:left w:val="none" w:sz="0" w:space="0" w:color="auto"/>
        <w:bottom w:val="none" w:sz="0" w:space="0" w:color="auto"/>
        <w:right w:val="none" w:sz="0" w:space="0" w:color="auto"/>
      </w:divBdr>
    </w:div>
    <w:div w:id="1200121263">
      <w:bodyDiv w:val="1"/>
      <w:marLeft w:val="0"/>
      <w:marRight w:val="0"/>
      <w:marTop w:val="0"/>
      <w:marBottom w:val="0"/>
      <w:divBdr>
        <w:top w:val="none" w:sz="0" w:space="0" w:color="auto"/>
        <w:left w:val="none" w:sz="0" w:space="0" w:color="auto"/>
        <w:bottom w:val="none" w:sz="0" w:space="0" w:color="auto"/>
        <w:right w:val="none" w:sz="0" w:space="0" w:color="auto"/>
      </w:divBdr>
    </w:div>
    <w:div w:id="1200170320">
      <w:bodyDiv w:val="1"/>
      <w:marLeft w:val="0"/>
      <w:marRight w:val="0"/>
      <w:marTop w:val="0"/>
      <w:marBottom w:val="0"/>
      <w:divBdr>
        <w:top w:val="none" w:sz="0" w:space="0" w:color="auto"/>
        <w:left w:val="none" w:sz="0" w:space="0" w:color="auto"/>
        <w:bottom w:val="none" w:sz="0" w:space="0" w:color="auto"/>
        <w:right w:val="none" w:sz="0" w:space="0" w:color="auto"/>
      </w:divBdr>
    </w:div>
    <w:div w:id="1201016119">
      <w:bodyDiv w:val="1"/>
      <w:marLeft w:val="0"/>
      <w:marRight w:val="0"/>
      <w:marTop w:val="0"/>
      <w:marBottom w:val="0"/>
      <w:divBdr>
        <w:top w:val="none" w:sz="0" w:space="0" w:color="auto"/>
        <w:left w:val="none" w:sz="0" w:space="0" w:color="auto"/>
        <w:bottom w:val="none" w:sz="0" w:space="0" w:color="auto"/>
        <w:right w:val="none" w:sz="0" w:space="0" w:color="auto"/>
      </w:divBdr>
    </w:div>
    <w:div w:id="1201169659">
      <w:bodyDiv w:val="1"/>
      <w:marLeft w:val="0"/>
      <w:marRight w:val="0"/>
      <w:marTop w:val="0"/>
      <w:marBottom w:val="0"/>
      <w:divBdr>
        <w:top w:val="none" w:sz="0" w:space="0" w:color="auto"/>
        <w:left w:val="none" w:sz="0" w:space="0" w:color="auto"/>
        <w:bottom w:val="none" w:sz="0" w:space="0" w:color="auto"/>
        <w:right w:val="none" w:sz="0" w:space="0" w:color="auto"/>
      </w:divBdr>
    </w:div>
    <w:div w:id="1201238161">
      <w:bodyDiv w:val="1"/>
      <w:marLeft w:val="0"/>
      <w:marRight w:val="0"/>
      <w:marTop w:val="0"/>
      <w:marBottom w:val="0"/>
      <w:divBdr>
        <w:top w:val="none" w:sz="0" w:space="0" w:color="auto"/>
        <w:left w:val="none" w:sz="0" w:space="0" w:color="auto"/>
        <w:bottom w:val="none" w:sz="0" w:space="0" w:color="auto"/>
        <w:right w:val="none" w:sz="0" w:space="0" w:color="auto"/>
      </w:divBdr>
    </w:div>
    <w:div w:id="1201280721">
      <w:bodyDiv w:val="1"/>
      <w:marLeft w:val="0"/>
      <w:marRight w:val="0"/>
      <w:marTop w:val="0"/>
      <w:marBottom w:val="0"/>
      <w:divBdr>
        <w:top w:val="none" w:sz="0" w:space="0" w:color="auto"/>
        <w:left w:val="none" w:sz="0" w:space="0" w:color="auto"/>
        <w:bottom w:val="none" w:sz="0" w:space="0" w:color="auto"/>
        <w:right w:val="none" w:sz="0" w:space="0" w:color="auto"/>
      </w:divBdr>
    </w:div>
    <w:div w:id="1201359287">
      <w:bodyDiv w:val="1"/>
      <w:marLeft w:val="0"/>
      <w:marRight w:val="0"/>
      <w:marTop w:val="0"/>
      <w:marBottom w:val="0"/>
      <w:divBdr>
        <w:top w:val="none" w:sz="0" w:space="0" w:color="auto"/>
        <w:left w:val="none" w:sz="0" w:space="0" w:color="auto"/>
        <w:bottom w:val="none" w:sz="0" w:space="0" w:color="auto"/>
        <w:right w:val="none" w:sz="0" w:space="0" w:color="auto"/>
      </w:divBdr>
    </w:div>
    <w:div w:id="1201671038">
      <w:bodyDiv w:val="1"/>
      <w:marLeft w:val="0"/>
      <w:marRight w:val="0"/>
      <w:marTop w:val="0"/>
      <w:marBottom w:val="0"/>
      <w:divBdr>
        <w:top w:val="none" w:sz="0" w:space="0" w:color="auto"/>
        <w:left w:val="none" w:sz="0" w:space="0" w:color="auto"/>
        <w:bottom w:val="none" w:sz="0" w:space="0" w:color="auto"/>
        <w:right w:val="none" w:sz="0" w:space="0" w:color="auto"/>
      </w:divBdr>
    </w:div>
    <w:div w:id="1201867739">
      <w:bodyDiv w:val="1"/>
      <w:marLeft w:val="0"/>
      <w:marRight w:val="0"/>
      <w:marTop w:val="0"/>
      <w:marBottom w:val="0"/>
      <w:divBdr>
        <w:top w:val="none" w:sz="0" w:space="0" w:color="auto"/>
        <w:left w:val="none" w:sz="0" w:space="0" w:color="auto"/>
        <w:bottom w:val="none" w:sz="0" w:space="0" w:color="auto"/>
        <w:right w:val="none" w:sz="0" w:space="0" w:color="auto"/>
      </w:divBdr>
    </w:div>
    <w:div w:id="1202127808">
      <w:bodyDiv w:val="1"/>
      <w:marLeft w:val="0"/>
      <w:marRight w:val="0"/>
      <w:marTop w:val="0"/>
      <w:marBottom w:val="0"/>
      <w:divBdr>
        <w:top w:val="none" w:sz="0" w:space="0" w:color="auto"/>
        <w:left w:val="none" w:sz="0" w:space="0" w:color="auto"/>
        <w:bottom w:val="none" w:sz="0" w:space="0" w:color="auto"/>
        <w:right w:val="none" w:sz="0" w:space="0" w:color="auto"/>
      </w:divBdr>
    </w:div>
    <w:div w:id="1202212419">
      <w:bodyDiv w:val="1"/>
      <w:marLeft w:val="0"/>
      <w:marRight w:val="0"/>
      <w:marTop w:val="0"/>
      <w:marBottom w:val="0"/>
      <w:divBdr>
        <w:top w:val="none" w:sz="0" w:space="0" w:color="auto"/>
        <w:left w:val="none" w:sz="0" w:space="0" w:color="auto"/>
        <w:bottom w:val="none" w:sz="0" w:space="0" w:color="auto"/>
        <w:right w:val="none" w:sz="0" w:space="0" w:color="auto"/>
      </w:divBdr>
    </w:div>
    <w:div w:id="1202523637">
      <w:bodyDiv w:val="1"/>
      <w:marLeft w:val="0"/>
      <w:marRight w:val="0"/>
      <w:marTop w:val="0"/>
      <w:marBottom w:val="0"/>
      <w:divBdr>
        <w:top w:val="none" w:sz="0" w:space="0" w:color="auto"/>
        <w:left w:val="none" w:sz="0" w:space="0" w:color="auto"/>
        <w:bottom w:val="none" w:sz="0" w:space="0" w:color="auto"/>
        <w:right w:val="none" w:sz="0" w:space="0" w:color="auto"/>
      </w:divBdr>
    </w:div>
    <w:div w:id="1202549374">
      <w:bodyDiv w:val="1"/>
      <w:marLeft w:val="0"/>
      <w:marRight w:val="0"/>
      <w:marTop w:val="0"/>
      <w:marBottom w:val="0"/>
      <w:divBdr>
        <w:top w:val="none" w:sz="0" w:space="0" w:color="auto"/>
        <w:left w:val="none" w:sz="0" w:space="0" w:color="auto"/>
        <w:bottom w:val="none" w:sz="0" w:space="0" w:color="auto"/>
        <w:right w:val="none" w:sz="0" w:space="0" w:color="auto"/>
      </w:divBdr>
    </w:div>
    <w:div w:id="1202789039">
      <w:bodyDiv w:val="1"/>
      <w:marLeft w:val="0"/>
      <w:marRight w:val="0"/>
      <w:marTop w:val="0"/>
      <w:marBottom w:val="0"/>
      <w:divBdr>
        <w:top w:val="none" w:sz="0" w:space="0" w:color="auto"/>
        <w:left w:val="none" w:sz="0" w:space="0" w:color="auto"/>
        <w:bottom w:val="none" w:sz="0" w:space="0" w:color="auto"/>
        <w:right w:val="none" w:sz="0" w:space="0" w:color="auto"/>
      </w:divBdr>
    </w:div>
    <w:div w:id="1203395551">
      <w:bodyDiv w:val="1"/>
      <w:marLeft w:val="0"/>
      <w:marRight w:val="0"/>
      <w:marTop w:val="0"/>
      <w:marBottom w:val="0"/>
      <w:divBdr>
        <w:top w:val="none" w:sz="0" w:space="0" w:color="auto"/>
        <w:left w:val="none" w:sz="0" w:space="0" w:color="auto"/>
        <w:bottom w:val="none" w:sz="0" w:space="0" w:color="auto"/>
        <w:right w:val="none" w:sz="0" w:space="0" w:color="auto"/>
      </w:divBdr>
    </w:div>
    <w:div w:id="1203398089">
      <w:bodyDiv w:val="1"/>
      <w:marLeft w:val="0"/>
      <w:marRight w:val="0"/>
      <w:marTop w:val="0"/>
      <w:marBottom w:val="0"/>
      <w:divBdr>
        <w:top w:val="none" w:sz="0" w:space="0" w:color="auto"/>
        <w:left w:val="none" w:sz="0" w:space="0" w:color="auto"/>
        <w:bottom w:val="none" w:sz="0" w:space="0" w:color="auto"/>
        <w:right w:val="none" w:sz="0" w:space="0" w:color="auto"/>
      </w:divBdr>
    </w:div>
    <w:div w:id="1203857582">
      <w:bodyDiv w:val="1"/>
      <w:marLeft w:val="0"/>
      <w:marRight w:val="0"/>
      <w:marTop w:val="0"/>
      <w:marBottom w:val="0"/>
      <w:divBdr>
        <w:top w:val="none" w:sz="0" w:space="0" w:color="auto"/>
        <w:left w:val="none" w:sz="0" w:space="0" w:color="auto"/>
        <w:bottom w:val="none" w:sz="0" w:space="0" w:color="auto"/>
        <w:right w:val="none" w:sz="0" w:space="0" w:color="auto"/>
      </w:divBdr>
    </w:div>
    <w:div w:id="1203862657">
      <w:bodyDiv w:val="1"/>
      <w:marLeft w:val="0"/>
      <w:marRight w:val="0"/>
      <w:marTop w:val="0"/>
      <w:marBottom w:val="0"/>
      <w:divBdr>
        <w:top w:val="none" w:sz="0" w:space="0" w:color="auto"/>
        <w:left w:val="none" w:sz="0" w:space="0" w:color="auto"/>
        <w:bottom w:val="none" w:sz="0" w:space="0" w:color="auto"/>
        <w:right w:val="none" w:sz="0" w:space="0" w:color="auto"/>
      </w:divBdr>
    </w:div>
    <w:div w:id="1203903995">
      <w:bodyDiv w:val="1"/>
      <w:marLeft w:val="0"/>
      <w:marRight w:val="0"/>
      <w:marTop w:val="0"/>
      <w:marBottom w:val="0"/>
      <w:divBdr>
        <w:top w:val="none" w:sz="0" w:space="0" w:color="auto"/>
        <w:left w:val="none" w:sz="0" w:space="0" w:color="auto"/>
        <w:bottom w:val="none" w:sz="0" w:space="0" w:color="auto"/>
        <w:right w:val="none" w:sz="0" w:space="0" w:color="auto"/>
      </w:divBdr>
    </w:div>
    <w:div w:id="1204096312">
      <w:bodyDiv w:val="1"/>
      <w:marLeft w:val="0"/>
      <w:marRight w:val="0"/>
      <w:marTop w:val="0"/>
      <w:marBottom w:val="0"/>
      <w:divBdr>
        <w:top w:val="none" w:sz="0" w:space="0" w:color="auto"/>
        <w:left w:val="none" w:sz="0" w:space="0" w:color="auto"/>
        <w:bottom w:val="none" w:sz="0" w:space="0" w:color="auto"/>
        <w:right w:val="none" w:sz="0" w:space="0" w:color="auto"/>
      </w:divBdr>
    </w:div>
    <w:div w:id="1204101243">
      <w:bodyDiv w:val="1"/>
      <w:marLeft w:val="0"/>
      <w:marRight w:val="0"/>
      <w:marTop w:val="0"/>
      <w:marBottom w:val="0"/>
      <w:divBdr>
        <w:top w:val="none" w:sz="0" w:space="0" w:color="auto"/>
        <w:left w:val="none" w:sz="0" w:space="0" w:color="auto"/>
        <w:bottom w:val="none" w:sz="0" w:space="0" w:color="auto"/>
        <w:right w:val="none" w:sz="0" w:space="0" w:color="auto"/>
      </w:divBdr>
    </w:div>
    <w:div w:id="1204248319">
      <w:bodyDiv w:val="1"/>
      <w:marLeft w:val="0"/>
      <w:marRight w:val="0"/>
      <w:marTop w:val="0"/>
      <w:marBottom w:val="0"/>
      <w:divBdr>
        <w:top w:val="none" w:sz="0" w:space="0" w:color="auto"/>
        <w:left w:val="none" w:sz="0" w:space="0" w:color="auto"/>
        <w:bottom w:val="none" w:sz="0" w:space="0" w:color="auto"/>
        <w:right w:val="none" w:sz="0" w:space="0" w:color="auto"/>
      </w:divBdr>
    </w:div>
    <w:div w:id="1204294453">
      <w:bodyDiv w:val="1"/>
      <w:marLeft w:val="0"/>
      <w:marRight w:val="0"/>
      <w:marTop w:val="0"/>
      <w:marBottom w:val="0"/>
      <w:divBdr>
        <w:top w:val="none" w:sz="0" w:space="0" w:color="auto"/>
        <w:left w:val="none" w:sz="0" w:space="0" w:color="auto"/>
        <w:bottom w:val="none" w:sz="0" w:space="0" w:color="auto"/>
        <w:right w:val="none" w:sz="0" w:space="0" w:color="auto"/>
      </w:divBdr>
    </w:div>
    <w:div w:id="1204294456">
      <w:bodyDiv w:val="1"/>
      <w:marLeft w:val="0"/>
      <w:marRight w:val="0"/>
      <w:marTop w:val="0"/>
      <w:marBottom w:val="0"/>
      <w:divBdr>
        <w:top w:val="none" w:sz="0" w:space="0" w:color="auto"/>
        <w:left w:val="none" w:sz="0" w:space="0" w:color="auto"/>
        <w:bottom w:val="none" w:sz="0" w:space="0" w:color="auto"/>
        <w:right w:val="none" w:sz="0" w:space="0" w:color="auto"/>
      </w:divBdr>
    </w:div>
    <w:div w:id="1204367036">
      <w:bodyDiv w:val="1"/>
      <w:marLeft w:val="0"/>
      <w:marRight w:val="0"/>
      <w:marTop w:val="0"/>
      <w:marBottom w:val="0"/>
      <w:divBdr>
        <w:top w:val="none" w:sz="0" w:space="0" w:color="auto"/>
        <w:left w:val="none" w:sz="0" w:space="0" w:color="auto"/>
        <w:bottom w:val="none" w:sz="0" w:space="0" w:color="auto"/>
        <w:right w:val="none" w:sz="0" w:space="0" w:color="auto"/>
      </w:divBdr>
    </w:div>
    <w:div w:id="1204438948">
      <w:bodyDiv w:val="1"/>
      <w:marLeft w:val="0"/>
      <w:marRight w:val="0"/>
      <w:marTop w:val="0"/>
      <w:marBottom w:val="0"/>
      <w:divBdr>
        <w:top w:val="none" w:sz="0" w:space="0" w:color="auto"/>
        <w:left w:val="none" w:sz="0" w:space="0" w:color="auto"/>
        <w:bottom w:val="none" w:sz="0" w:space="0" w:color="auto"/>
        <w:right w:val="none" w:sz="0" w:space="0" w:color="auto"/>
      </w:divBdr>
    </w:div>
    <w:div w:id="1204444123">
      <w:bodyDiv w:val="1"/>
      <w:marLeft w:val="0"/>
      <w:marRight w:val="0"/>
      <w:marTop w:val="0"/>
      <w:marBottom w:val="0"/>
      <w:divBdr>
        <w:top w:val="none" w:sz="0" w:space="0" w:color="auto"/>
        <w:left w:val="none" w:sz="0" w:space="0" w:color="auto"/>
        <w:bottom w:val="none" w:sz="0" w:space="0" w:color="auto"/>
        <w:right w:val="none" w:sz="0" w:space="0" w:color="auto"/>
      </w:divBdr>
    </w:div>
    <w:div w:id="1204446118">
      <w:bodyDiv w:val="1"/>
      <w:marLeft w:val="0"/>
      <w:marRight w:val="0"/>
      <w:marTop w:val="0"/>
      <w:marBottom w:val="0"/>
      <w:divBdr>
        <w:top w:val="none" w:sz="0" w:space="0" w:color="auto"/>
        <w:left w:val="none" w:sz="0" w:space="0" w:color="auto"/>
        <w:bottom w:val="none" w:sz="0" w:space="0" w:color="auto"/>
        <w:right w:val="none" w:sz="0" w:space="0" w:color="auto"/>
      </w:divBdr>
    </w:div>
    <w:div w:id="1204486366">
      <w:bodyDiv w:val="1"/>
      <w:marLeft w:val="0"/>
      <w:marRight w:val="0"/>
      <w:marTop w:val="0"/>
      <w:marBottom w:val="0"/>
      <w:divBdr>
        <w:top w:val="none" w:sz="0" w:space="0" w:color="auto"/>
        <w:left w:val="none" w:sz="0" w:space="0" w:color="auto"/>
        <w:bottom w:val="none" w:sz="0" w:space="0" w:color="auto"/>
        <w:right w:val="none" w:sz="0" w:space="0" w:color="auto"/>
      </w:divBdr>
    </w:div>
    <w:div w:id="1204948976">
      <w:bodyDiv w:val="1"/>
      <w:marLeft w:val="0"/>
      <w:marRight w:val="0"/>
      <w:marTop w:val="0"/>
      <w:marBottom w:val="0"/>
      <w:divBdr>
        <w:top w:val="none" w:sz="0" w:space="0" w:color="auto"/>
        <w:left w:val="none" w:sz="0" w:space="0" w:color="auto"/>
        <w:bottom w:val="none" w:sz="0" w:space="0" w:color="auto"/>
        <w:right w:val="none" w:sz="0" w:space="0" w:color="auto"/>
      </w:divBdr>
    </w:div>
    <w:div w:id="1205480589">
      <w:bodyDiv w:val="1"/>
      <w:marLeft w:val="0"/>
      <w:marRight w:val="0"/>
      <w:marTop w:val="0"/>
      <w:marBottom w:val="0"/>
      <w:divBdr>
        <w:top w:val="none" w:sz="0" w:space="0" w:color="auto"/>
        <w:left w:val="none" w:sz="0" w:space="0" w:color="auto"/>
        <w:bottom w:val="none" w:sz="0" w:space="0" w:color="auto"/>
        <w:right w:val="none" w:sz="0" w:space="0" w:color="auto"/>
      </w:divBdr>
    </w:div>
    <w:div w:id="1205827560">
      <w:bodyDiv w:val="1"/>
      <w:marLeft w:val="0"/>
      <w:marRight w:val="0"/>
      <w:marTop w:val="0"/>
      <w:marBottom w:val="0"/>
      <w:divBdr>
        <w:top w:val="none" w:sz="0" w:space="0" w:color="auto"/>
        <w:left w:val="none" w:sz="0" w:space="0" w:color="auto"/>
        <w:bottom w:val="none" w:sz="0" w:space="0" w:color="auto"/>
        <w:right w:val="none" w:sz="0" w:space="0" w:color="auto"/>
      </w:divBdr>
    </w:div>
    <w:div w:id="1206064669">
      <w:bodyDiv w:val="1"/>
      <w:marLeft w:val="0"/>
      <w:marRight w:val="0"/>
      <w:marTop w:val="0"/>
      <w:marBottom w:val="0"/>
      <w:divBdr>
        <w:top w:val="none" w:sz="0" w:space="0" w:color="auto"/>
        <w:left w:val="none" w:sz="0" w:space="0" w:color="auto"/>
        <w:bottom w:val="none" w:sz="0" w:space="0" w:color="auto"/>
        <w:right w:val="none" w:sz="0" w:space="0" w:color="auto"/>
      </w:divBdr>
    </w:div>
    <w:div w:id="1206212905">
      <w:bodyDiv w:val="1"/>
      <w:marLeft w:val="0"/>
      <w:marRight w:val="0"/>
      <w:marTop w:val="0"/>
      <w:marBottom w:val="0"/>
      <w:divBdr>
        <w:top w:val="none" w:sz="0" w:space="0" w:color="auto"/>
        <w:left w:val="none" w:sz="0" w:space="0" w:color="auto"/>
        <w:bottom w:val="none" w:sz="0" w:space="0" w:color="auto"/>
        <w:right w:val="none" w:sz="0" w:space="0" w:color="auto"/>
      </w:divBdr>
    </w:div>
    <w:div w:id="1206218879">
      <w:bodyDiv w:val="1"/>
      <w:marLeft w:val="0"/>
      <w:marRight w:val="0"/>
      <w:marTop w:val="0"/>
      <w:marBottom w:val="0"/>
      <w:divBdr>
        <w:top w:val="none" w:sz="0" w:space="0" w:color="auto"/>
        <w:left w:val="none" w:sz="0" w:space="0" w:color="auto"/>
        <w:bottom w:val="none" w:sz="0" w:space="0" w:color="auto"/>
        <w:right w:val="none" w:sz="0" w:space="0" w:color="auto"/>
      </w:divBdr>
    </w:div>
    <w:div w:id="1206331302">
      <w:bodyDiv w:val="1"/>
      <w:marLeft w:val="0"/>
      <w:marRight w:val="0"/>
      <w:marTop w:val="0"/>
      <w:marBottom w:val="0"/>
      <w:divBdr>
        <w:top w:val="none" w:sz="0" w:space="0" w:color="auto"/>
        <w:left w:val="none" w:sz="0" w:space="0" w:color="auto"/>
        <w:bottom w:val="none" w:sz="0" w:space="0" w:color="auto"/>
        <w:right w:val="none" w:sz="0" w:space="0" w:color="auto"/>
      </w:divBdr>
    </w:div>
    <w:div w:id="1206410515">
      <w:bodyDiv w:val="1"/>
      <w:marLeft w:val="0"/>
      <w:marRight w:val="0"/>
      <w:marTop w:val="0"/>
      <w:marBottom w:val="0"/>
      <w:divBdr>
        <w:top w:val="none" w:sz="0" w:space="0" w:color="auto"/>
        <w:left w:val="none" w:sz="0" w:space="0" w:color="auto"/>
        <w:bottom w:val="none" w:sz="0" w:space="0" w:color="auto"/>
        <w:right w:val="none" w:sz="0" w:space="0" w:color="auto"/>
      </w:divBdr>
    </w:div>
    <w:div w:id="1206596711">
      <w:bodyDiv w:val="1"/>
      <w:marLeft w:val="0"/>
      <w:marRight w:val="0"/>
      <w:marTop w:val="0"/>
      <w:marBottom w:val="0"/>
      <w:divBdr>
        <w:top w:val="none" w:sz="0" w:space="0" w:color="auto"/>
        <w:left w:val="none" w:sz="0" w:space="0" w:color="auto"/>
        <w:bottom w:val="none" w:sz="0" w:space="0" w:color="auto"/>
        <w:right w:val="none" w:sz="0" w:space="0" w:color="auto"/>
      </w:divBdr>
    </w:div>
    <w:div w:id="1206604699">
      <w:bodyDiv w:val="1"/>
      <w:marLeft w:val="0"/>
      <w:marRight w:val="0"/>
      <w:marTop w:val="0"/>
      <w:marBottom w:val="0"/>
      <w:divBdr>
        <w:top w:val="none" w:sz="0" w:space="0" w:color="auto"/>
        <w:left w:val="none" w:sz="0" w:space="0" w:color="auto"/>
        <w:bottom w:val="none" w:sz="0" w:space="0" w:color="auto"/>
        <w:right w:val="none" w:sz="0" w:space="0" w:color="auto"/>
      </w:divBdr>
    </w:div>
    <w:div w:id="1206716965">
      <w:bodyDiv w:val="1"/>
      <w:marLeft w:val="0"/>
      <w:marRight w:val="0"/>
      <w:marTop w:val="0"/>
      <w:marBottom w:val="0"/>
      <w:divBdr>
        <w:top w:val="none" w:sz="0" w:space="0" w:color="auto"/>
        <w:left w:val="none" w:sz="0" w:space="0" w:color="auto"/>
        <w:bottom w:val="none" w:sz="0" w:space="0" w:color="auto"/>
        <w:right w:val="none" w:sz="0" w:space="0" w:color="auto"/>
      </w:divBdr>
    </w:div>
    <w:div w:id="1206797991">
      <w:bodyDiv w:val="1"/>
      <w:marLeft w:val="0"/>
      <w:marRight w:val="0"/>
      <w:marTop w:val="0"/>
      <w:marBottom w:val="0"/>
      <w:divBdr>
        <w:top w:val="none" w:sz="0" w:space="0" w:color="auto"/>
        <w:left w:val="none" w:sz="0" w:space="0" w:color="auto"/>
        <w:bottom w:val="none" w:sz="0" w:space="0" w:color="auto"/>
        <w:right w:val="none" w:sz="0" w:space="0" w:color="auto"/>
      </w:divBdr>
    </w:div>
    <w:div w:id="1206988929">
      <w:bodyDiv w:val="1"/>
      <w:marLeft w:val="0"/>
      <w:marRight w:val="0"/>
      <w:marTop w:val="0"/>
      <w:marBottom w:val="0"/>
      <w:divBdr>
        <w:top w:val="none" w:sz="0" w:space="0" w:color="auto"/>
        <w:left w:val="none" w:sz="0" w:space="0" w:color="auto"/>
        <w:bottom w:val="none" w:sz="0" w:space="0" w:color="auto"/>
        <w:right w:val="none" w:sz="0" w:space="0" w:color="auto"/>
      </w:divBdr>
    </w:div>
    <w:div w:id="1206989654">
      <w:bodyDiv w:val="1"/>
      <w:marLeft w:val="0"/>
      <w:marRight w:val="0"/>
      <w:marTop w:val="0"/>
      <w:marBottom w:val="0"/>
      <w:divBdr>
        <w:top w:val="none" w:sz="0" w:space="0" w:color="auto"/>
        <w:left w:val="none" w:sz="0" w:space="0" w:color="auto"/>
        <w:bottom w:val="none" w:sz="0" w:space="0" w:color="auto"/>
        <w:right w:val="none" w:sz="0" w:space="0" w:color="auto"/>
      </w:divBdr>
    </w:div>
    <w:div w:id="1207058764">
      <w:bodyDiv w:val="1"/>
      <w:marLeft w:val="0"/>
      <w:marRight w:val="0"/>
      <w:marTop w:val="0"/>
      <w:marBottom w:val="0"/>
      <w:divBdr>
        <w:top w:val="none" w:sz="0" w:space="0" w:color="auto"/>
        <w:left w:val="none" w:sz="0" w:space="0" w:color="auto"/>
        <w:bottom w:val="none" w:sz="0" w:space="0" w:color="auto"/>
        <w:right w:val="none" w:sz="0" w:space="0" w:color="auto"/>
      </w:divBdr>
    </w:div>
    <w:div w:id="1207177340">
      <w:bodyDiv w:val="1"/>
      <w:marLeft w:val="0"/>
      <w:marRight w:val="0"/>
      <w:marTop w:val="0"/>
      <w:marBottom w:val="0"/>
      <w:divBdr>
        <w:top w:val="none" w:sz="0" w:space="0" w:color="auto"/>
        <w:left w:val="none" w:sz="0" w:space="0" w:color="auto"/>
        <w:bottom w:val="none" w:sz="0" w:space="0" w:color="auto"/>
        <w:right w:val="none" w:sz="0" w:space="0" w:color="auto"/>
      </w:divBdr>
    </w:div>
    <w:div w:id="1207256380">
      <w:bodyDiv w:val="1"/>
      <w:marLeft w:val="0"/>
      <w:marRight w:val="0"/>
      <w:marTop w:val="0"/>
      <w:marBottom w:val="0"/>
      <w:divBdr>
        <w:top w:val="none" w:sz="0" w:space="0" w:color="auto"/>
        <w:left w:val="none" w:sz="0" w:space="0" w:color="auto"/>
        <w:bottom w:val="none" w:sz="0" w:space="0" w:color="auto"/>
        <w:right w:val="none" w:sz="0" w:space="0" w:color="auto"/>
      </w:divBdr>
    </w:div>
    <w:div w:id="1207332596">
      <w:bodyDiv w:val="1"/>
      <w:marLeft w:val="0"/>
      <w:marRight w:val="0"/>
      <w:marTop w:val="0"/>
      <w:marBottom w:val="0"/>
      <w:divBdr>
        <w:top w:val="none" w:sz="0" w:space="0" w:color="auto"/>
        <w:left w:val="none" w:sz="0" w:space="0" w:color="auto"/>
        <w:bottom w:val="none" w:sz="0" w:space="0" w:color="auto"/>
        <w:right w:val="none" w:sz="0" w:space="0" w:color="auto"/>
      </w:divBdr>
    </w:div>
    <w:div w:id="1207453365">
      <w:bodyDiv w:val="1"/>
      <w:marLeft w:val="0"/>
      <w:marRight w:val="0"/>
      <w:marTop w:val="0"/>
      <w:marBottom w:val="0"/>
      <w:divBdr>
        <w:top w:val="none" w:sz="0" w:space="0" w:color="auto"/>
        <w:left w:val="none" w:sz="0" w:space="0" w:color="auto"/>
        <w:bottom w:val="none" w:sz="0" w:space="0" w:color="auto"/>
        <w:right w:val="none" w:sz="0" w:space="0" w:color="auto"/>
      </w:divBdr>
    </w:div>
    <w:div w:id="1207520628">
      <w:bodyDiv w:val="1"/>
      <w:marLeft w:val="0"/>
      <w:marRight w:val="0"/>
      <w:marTop w:val="0"/>
      <w:marBottom w:val="0"/>
      <w:divBdr>
        <w:top w:val="none" w:sz="0" w:space="0" w:color="auto"/>
        <w:left w:val="none" w:sz="0" w:space="0" w:color="auto"/>
        <w:bottom w:val="none" w:sz="0" w:space="0" w:color="auto"/>
        <w:right w:val="none" w:sz="0" w:space="0" w:color="auto"/>
      </w:divBdr>
    </w:div>
    <w:div w:id="1207521544">
      <w:bodyDiv w:val="1"/>
      <w:marLeft w:val="0"/>
      <w:marRight w:val="0"/>
      <w:marTop w:val="0"/>
      <w:marBottom w:val="0"/>
      <w:divBdr>
        <w:top w:val="none" w:sz="0" w:space="0" w:color="auto"/>
        <w:left w:val="none" w:sz="0" w:space="0" w:color="auto"/>
        <w:bottom w:val="none" w:sz="0" w:space="0" w:color="auto"/>
        <w:right w:val="none" w:sz="0" w:space="0" w:color="auto"/>
      </w:divBdr>
    </w:div>
    <w:div w:id="1207643044">
      <w:bodyDiv w:val="1"/>
      <w:marLeft w:val="0"/>
      <w:marRight w:val="0"/>
      <w:marTop w:val="0"/>
      <w:marBottom w:val="0"/>
      <w:divBdr>
        <w:top w:val="none" w:sz="0" w:space="0" w:color="auto"/>
        <w:left w:val="none" w:sz="0" w:space="0" w:color="auto"/>
        <w:bottom w:val="none" w:sz="0" w:space="0" w:color="auto"/>
        <w:right w:val="none" w:sz="0" w:space="0" w:color="auto"/>
      </w:divBdr>
    </w:div>
    <w:div w:id="1207714699">
      <w:bodyDiv w:val="1"/>
      <w:marLeft w:val="0"/>
      <w:marRight w:val="0"/>
      <w:marTop w:val="0"/>
      <w:marBottom w:val="0"/>
      <w:divBdr>
        <w:top w:val="none" w:sz="0" w:space="0" w:color="auto"/>
        <w:left w:val="none" w:sz="0" w:space="0" w:color="auto"/>
        <w:bottom w:val="none" w:sz="0" w:space="0" w:color="auto"/>
        <w:right w:val="none" w:sz="0" w:space="0" w:color="auto"/>
      </w:divBdr>
    </w:div>
    <w:div w:id="1207840694">
      <w:bodyDiv w:val="1"/>
      <w:marLeft w:val="0"/>
      <w:marRight w:val="0"/>
      <w:marTop w:val="0"/>
      <w:marBottom w:val="0"/>
      <w:divBdr>
        <w:top w:val="none" w:sz="0" w:space="0" w:color="auto"/>
        <w:left w:val="none" w:sz="0" w:space="0" w:color="auto"/>
        <w:bottom w:val="none" w:sz="0" w:space="0" w:color="auto"/>
        <w:right w:val="none" w:sz="0" w:space="0" w:color="auto"/>
      </w:divBdr>
    </w:div>
    <w:div w:id="1208180104">
      <w:bodyDiv w:val="1"/>
      <w:marLeft w:val="0"/>
      <w:marRight w:val="0"/>
      <w:marTop w:val="0"/>
      <w:marBottom w:val="0"/>
      <w:divBdr>
        <w:top w:val="none" w:sz="0" w:space="0" w:color="auto"/>
        <w:left w:val="none" w:sz="0" w:space="0" w:color="auto"/>
        <w:bottom w:val="none" w:sz="0" w:space="0" w:color="auto"/>
        <w:right w:val="none" w:sz="0" w:space="0" w:color="auto"/>
      </w:divBdr>
    </w:div>
    <w:div w:id="1208252069">
      <w:bodyDiv w:val="1"/>
      <w:marLeft w:val="0"/>
      <w:marRight w:val="0"/>
      <w:marTop w:val="0"/>
      <w:marBottom w:val="0"/>
      <w:divBdr>
        <w:top w:val="none" w:sz="0" w:space="0" w:color="auto"/>
        <w:left w:val="none" w:sz="0" w:space="0" w:color="auto"/>
        <w:bottom w:val="none" w:sz="0" w:space="0" w:color="auto"/>
        <w:right w:val="none" w:sz="0" w:space="0" w:color="auto"/>
      </w:divBdr>
    </w:div>
    <w:div w:id="1208375303">
      <w:bodyDiv w:val="1"/>
      <w:marLeft w:val="0"/>
      <w:marRight w:val="0"/>
      <w:marTop w:val="0"/>
      <w:marBottom w:val="0"/>
      <w:divBdr>
        <w:top w:val="none" w:sz="0" w:space="0" w:color="auto"/>
        <w:left w:val="none" w:sz="0" w:space="0" w:color="auto"/>
        <w:bottom w:val="none" w:sz="0" w:space="0" w:color="auto"/>
        <w:right w:val="none" w:sz="0" w:space="0" w:color="auto"/>
      </w:divBdr>
    </w:div>
    <w:div w:id="1208444829">
      <w:bodyDiv w:val="1"/>
      <w:marLeft w:val="0"/>
      <w:marRight w:val="0"/>
      <w:marTop w:val="0"/>
      <w:marBottom w:val="0"/>
      <w:divBdr>
        <w:top w:val="none" w:sz="0" w:space="0" w:color="auto"/>
        <w:left w:val="none" w:sz="0" w:space="0" w:color="auto"/>
        <w:bottom w:val="none" w:sz="0" w:space="0" w:color="auto"/>
        <w:right w:val="none" w:sz="0" w:space="0" w:color="auto"/>
      </w:divBdr>
    </w:div>
    <w:div w:id="1208445739">
      <w:bodyDiv w:val="1"/>
      <w:marLeft w:val="0"/>
      <w:marRight w:val="0"/>
      <w:marTop w:val="0"/>
      <w:marBottom w:val="0"/>
      <w:divBdr>
        <w:top w:val="none" w:sz="0" w:space="0" w:color="auto"/>
        <w:left w:val="none" w:sz="0" w:space="0" w:color="auto"/>
        <w:bottom w:val="none" w:sz="0" w:space="0" w:color="auto"/>
        <w:right w:val="none" w:sz="0" w:space="0" w:color="auto"/>
      </w:divBdr>
    </w:div>
    <w:div w:id="1208490374">
      <w:bodyDiv w:val="1"/>
      <w:marLeft w:val="0"/>
      <w:marRight w:val="0"/>
      <w:marTop w:val="0"/>
      <w:marBottom w:val="0"/>
      <w:divBdr>
        <w:top w:val="none" w:sz="0" w:space="0" w:color="auto"/>
        <w:left w:val="none" w:sz="0" w:space="0" w:color="auto"/>
        <w:bottom w:val="none" w:sz="0" w:space="0" w:color="auto"/>
        <w:right w:val="none" w:sz="0" w:space="0" w:color="auto"/>
      </w:divBdr>
    </w:div>
    <w:div w:id="1208881405">
      <w:bodyDiv w:val="1"/>
      <w:marLeft w:val="0"/>
      <w:marRight w:val="0"/>
      <w:marTop w:val="0"/>
      <w:marBottom w:val="0"/>
      <w:divBdr>
        <w:top w:val="none" w:sz="0" w:space="0" w:color="auto"/>
        <w:left w:val="none" w:sz="0" w:space="0" w:color="auto"/>
        <w:bottom w:val="none" w:sz="0" w:space="0" w:color="auto"/>
        <w:right w:val="none" w:sz="0" w:space="0" w:color="auto"/>
      </w:divBdr>
    </w:div>
    <w:div w:id="1208956889">
      <w:bodyDiv w:val="1"/>
      <w:marLeft w:val="0"/>
      <w:marRight w:val="0"/>
      <w:marTop w:val="0"/>
      <w:marBottom w:val="0"/>
      <w:divBdr>
        <w:top w:val="none" w:sz="0" w:space="0" w:color="auto"/>
        <w:left w:val="none" w:sz="0" w:space="0" w:color="auto"/>
        <w:bottom w:val="none" w:sz="0" w:space="0" w:color="auto"/>
        <w:right w:val="none" w:sz="0" w:space="0" w:color="auto"/>
      </w:divBdr>
    </w:div>
    <w:div w:id="1209144674">
      <w:bodyDiv w:val="1"/>
      <w:marLeft w:val="0"/>
      <w:marRight w:val="0"/>
      <w:marTop w:val="0"/>
      <w:marBottom w:val="0"/>
      <w:divBdr>
        <w:top w:val="none" w:sz="0" w:space="0" w:color="auto"/>
        <w:left w:val="none" w:sz="0" w:space="0" w:color="auto"/>
        <w:bottom w:val="none" w:sz="0" w:space="0" w:color="auto"/>
        <w:right w:val="none" w:sz="0" w:space="0" w:color="auto"/>
      </w:divBdr>
    </w:div>
    <w:div w:id="1209296586">
      <w:bodyDiv w:val="1"/>
      <w:marLeft w:val="0"/>
      <w:marRight w:val="0"/>
      <w:marTop w:val="0"/>
      <w:marBottom w:val="0"/>
      <w:divBdr>
        <w:top w:val="none" w:sz="0" w:space="0" w:color="auto"/>
        <w:left w:val="none" w:sz="0" w:space="0" w:color="auto"/>
        <w:bottom w:val="none" w:sz="0" w:space="0" w:color="auto"/>
        <w:right w:val="none" w:sz="0" w:space="0" w:color="auto"/>
      </w:divBdr>
    </w:div>
    <w:div w:id="1209340380">
      <w:bodyDiv w:val="1"/>
      <w:marLeft w:val="0"/>
      <w:marRight w:val="0"/>
      <w:marTop w:val="0"/>
      <w:marBottom w:val="0"/>
      <w:divBdr>
        <w:top w:val="none" w:sz="0" w:space="0" w:color="auto"/>
        <w:left w:val="none" w:sz="0" w:space="0" w:color="auto"/>
        <w:bottom w:val="none" w:sz="0" w:space="0" w:color="auto"/>
        <w:right w:val="none" w:sz="0" w:space="0" w:color="auto"/>
      </w:divBdr>
    </w:div>
    <w:div w:id="1209561924">
      <w:bodyDiv w:val="1"/>
      <w:marLeft w:val="0"/>
      <w:marRight w:val="0"/>
      <w:marTop w:val="0"/>
      <w:marBottom w:val="0"/>
      <w:divBdr>
        <w:top w:val="none" w:sz="0" w:space="0" w:color="auto"/>
        <w:left w:val="none" w:sz="0" w:space="0" w:color="auto"/>
        <w:bottom w:val="none" w:sz="0" w:space="0" w:color="auto"/>
        <w:right w:val="none" w:sz="0" w:space="0" w:color="auto"/>
      </w:divBdr>
    </w:div>
    <w:div w:id="1209682915">
      <w:bodyDiv w:val="1"/>
      <w:marLeft w:val="0"/>
      <w:marRight w:val="0"/>
      <w:marTop w:val="0"/>
      <w:marBottom w:val="0"/>
      <w:divBdr>
        <w:top w:val="none" w:sz="0" w:space="0" w:color="auto"/>
        <w:left w:val="none" w:sz="0" w:space="0" w:color="auto"/>
        <w:bottom w:val="none" w:sz="0" w:space="0" w:color="auto"/>
        <w:right w:val="none" w:sz="0" w:space="0" w:color="auto"/>
      </w:divBdr>
    </w:div>
    <w:div w:id="1209684621">
      <w:bodyDiv w:val="1"/>
      <w:marLeft w:val="0"/>
      <w:marRight w:val="0"/>
      <w:marTop w:val="0"/>
      <w:marBottom w:val="0"/>
      <w:divBdr>
        <w:top w:val="none" w:sz="0" w:space="0" w:color="auto"/>
        <w:left w:val="none" w:sz="0" w:space="0" w:color="auto"/>
        <w:bottom w:val="none" w:sz="0" w:space="0" w:color="auto"/>
        <w:right w:val="none" w:sz="0" w:space="0" w:color="auto"/>
      </w:divBdr>
    </w:div>
    <w:div w:id="1209879708">
      <w:bodyDiv w:val="1"/>
      <w:marLeft w:val="0"/>
      <w:marRight w:val="0"/>
      <w:marTop w:val="0"/>
      <w:marBottom w:val="0"/>
      <w:divBdr>
        <w:top w:val="none" w:sz="0" w:space="0" w:color="auto"/>
        <w:left w:val="none" w:sz="0" w:space="0" w:color="auto"/>
        <w:bottom w:val="none" w:sz="0" w:space="0" w:color="auto"/>
        <w:right w:val="none" w:sz="0" w:space="0" w:color="auto"/>
      </w:divBdr>
    </w:div>
    <w:div w:id="1209881167">
      <w:bodyDiv w:val="1"/>
      <w:marLeft w:val="0"/>
      <w:marRight w:val="0"/>
      <w:marTop w:val="0"/>
      <w:marBottom w:val="0"/>
      <w:divBdr>
        <w:top w:val="none" w:sz="0" w:space="0" w:color="auto"/>
        <w:left w:val="none" w:sz="0" w:space="0" w:color="auto"/>
        <w:bottom w:val="none" w:sz="0" w:space="0" w:color="auto"/>
        <w:right w:val="none" w:sz="0" w:space="0" w:color="auto"/>
      </w:divBdr>
    </w:div>
    <w:div w:id="1210070688">
      <w:bodyDiv w:val="1"/>
      <w:marLeft w:val="0"/>
      <w:marRight w:val="0"/>
      <w:marTop w:val="0"/>
      <w:marBottom w:val="0"/>
      <w:divBdr>
        <w:top w:val="none" w:sz="0" w:space="0" w:color="auto"/>
        <w:left w:val="none" w:sz="0" w:space="0" w:color="auto"/>
        <w:bottom w:val="none" w:sz="0" w:space="0" w:color="auto"/>
        <w:right w:val="none" w:sz="0" w:space="0" w:color="auto"/>
      </w:divBdr>
    </w:div>
    <w:div w:id="1210456898">
      <w:bodyDiv w:val="1"/>
      <w:marLeft w:val="0"/>
      <w:marRight w:val="0"/>
      <w:marTop w:val="0"/>
      <w:marBottom w:val="0"/>
      <w:divBdr>
        <w:top w:val="none" w:sz="0" w:space="0" w:color="auto"/>
        <w:left w:val="none" w:sz="0" w:space="0" w:color="auto"/>
        <w:bottom w:val="none" w:sz="0" w:space="0" w:color="auto"/>
        <w:right w:val="none" w:sz="0" w:space="0" w:color="auto"/>
      </w:divBdr>
    </w:div>
    <w:div w:id="1210921082">
      <w:bodyDiv w:val="1"/>
      <w:marLeft w:val="0"/>
      <w:marRight w:val="0"/>
      <w:marTop w:val="0"/>
      <w:marBottom w:val="0"/>
      <w:divBdr>
        <w:top w:val="none" w:sz="0" w:space="0" w:color="auto"/>
        <w:left w:val="none" w:sz="0" w:space="0" w:color="auto"/>
        <w:bottom w:val="none" w:sz="0" w:space="0" w:color="auto"/>
        <w:right w:val="none" w:sz="0" w:space="0" w:color="auto"/>
      </w:divBdr>
    </w:div>
    <w:div w:id="1211260219">
      <w:bodyDiv w:val="1"/>
      <w:marLeft w:val="0"/>
      <w:marRight w:val="0"/>
      <w:marTop w:val="0"/>
      <w:marBottom w:val="0"/>
      <w:divBdr>
        <w:top w:val="none" w:sz="0" w:space="0" w:color="auto"/>
        <w:left w:val="none" w:sz="0" w:space="0" w:color="auto"/>
        <w:bottom w:val="none" w:sz="0" w:space="0" w:color="auto"/>
        <w:right w:val="none" w:sz="0" w:space="0" w:color="auto"/>
      </w:divBdr>
    </w:div>
    <w:div w:id="1211452811">
      <w:bodyDiv w:val="1"/>
      <w:marLeft w:val="0"/>
      <w:marRight w:val="0"/>
      <w:marTop w:val="0"/>
      <w:marBottom w:val="0"/>
      <w:divBdr>
        <w:top w:val="none" w:sz="0" w:space="0" w:color="auto"/>
        <w:left w:val="none" w:sz="0" w:space="0" w:color="auto"/>
        <w:bottom w:val="none" w:sz="0" w:space="0" w:color="auto"/>
        <w:right w:val="none" w:sz="0" w:space="0" w:color="auto"/>
      </w:divBdr>
    </w:div>
    <w:div w:id="1211960942">
      <w:bodyDiv w:val="1"/>
      <w:marLeft w:val="0"/>
      <w:marRight w:val="0"/>
      <w:marTop w:val="0"/>
      <w:marBottom w:val="0"/>
      <w:divBdr>
        <w:top w:val="none" w:sz="0" w:space="0" w:color="auto"/>
        <w:left w:val="none" w:sz="0" w:space="0" w:color="auto"/>
        <w:bottom w:val="none" w:sz="0" w:space="0" w:color="auto"/>
        <w:right w:val="none" w:sz="0" w:space="0" w:color="auto"/>
      </w:divBdr>
    </w:div>
    <w:div w:id="1211964769">
      <w:bodyDiv w:val="1"/>
      <w:marLeft w:val="0"/>
      <w:marRight w:val="0"/>
      <w:marTop w:val="0"/>
      <w:marBottom w:val="0"/>
      <w:divBdr>
        <w:top w:val="none" w:sz="0" w:space="0" w:color="auto"/>
        <w:left w:val="none" w:sz="0" w:space="0" w:color="auto"/>
        <w:bottom w:val="none" w:sz="0" w:space="0" w:color="auto"/>
        <w:right w:val="none" w:sz="0" w:space="0" w:color="auto"/>
      </w:divBdr>
    </w:div>
    <w:div w:id="1212305260">
      <w:bodyDiv w:val="1"/>
      <w:marLeft w:val="0"/>
      <w:marRight w:val="0"/>
      <w:marTop w:val="0"/>
      <w:marBottom w:val="0"/>
      <w:divBdr>
        <w:top w:val="none" w:sz="0" w:space="0" w:color="auto"/>
        <w:left w:val="none" w:sz="0" w:space="0" w:color="auto"/>
        <w:bottom w:val="none" w:sz="0" w:space="0" w:color="auto"/>
        <w:right w:val="none" w:sz="0" w:space="0" w:color="auto"/>
      </w:divBdr>
    </w:div>
    <w:div w:id="1212378071">
      <w:bodyDiv w:val="1"/>
      <w:marLeft w:val="0"/>
      <w:marRight w:val="0"/>
      <w:marTop w:val="0"/>
      <w:marBottom w:val="0"/>
      <w:divBdr>
        <w:top w:val="none" w:sz="0" w:space="0" w:color="auto"/>
        <w:left w:val="none" w:sz="0" w:space="0" w:color="auto"/>
        <w:bottom w:val="none" w:sz="0" w:space="0" w:color="auto"/>
        <w:right w:val="none" w:sz="0" w:space="0" w:color="auto"/>
      </w:divBdr>
    </w:div>
    <w:div w:id="1212571641">
      <w:bodyDiv w:val="1"/>
      <w:marLeft w:val="0"/>
      <w:marRight w:val="0"/>
      <w:marTop w:val="0"/>
      <w:marBottom w:val="0"/>
      <w:divBdr>
        <w:top w:val="none" w:sz="0" w:space="0" w:color="auto"/>
        <w:left w:val="none" w:sz="0" w:space="0" w:color="auto"/>
        <w:bottom w:val="none" w:sz="0" w:space="0" w:color="auto"/>
        <w:right w:val="none" w:sz="0" w:space="0" w:color="auto"/>
      </w:divBdr>
    </w:div>
    <w:div w:id="1212882755">
      <w:bodyDiv w:val="1"/>
      <w:marLeft w:val="0"/>
      <w:marRight w:val="0"/>
      <w:marTop w:val="0"/>
      <w:marBottom w:val="0"/>
      <w:divBdr>
        <w:top w:val="none" w:sz="0" w:space="0" w:color="auto"/>
        <w:left w:val="none" w:sz="0" w:space="0" w:color="auto"/>
        <w:bottom w:val="none" w:sz="0" w:space="0" w:color="auto"/>
        <w:right w:val="none" w:sz="0" w:space="0" w:color="auto"/>
      </w:divBdr>
    </w:div>
    <w:div w:id="1212958386">
      <w:bodyDiv w:val="1"/>
      <w:marLeft w:val="0"/>
      <w:marRight w:val="0"/>
      <w:marTop w:val="0"/>
      <w:marBottom w:val="0"/>
      <w:divBdr>
        <w:top w:val="none" w:sz="0" w:space="0" w:color="auto"/>
        <w:left w:val="none" w:sz="0" w:space="0" w:color="auto"/>
        <w:bottom w:val="none" w:sz="0" w:space="0" w:color="auto"/>
        <w:right w:val="none" w:sz="0" w:space="0" w:color="auto"/>
      </w:divBdr>
    </w:div>
    <w:div w:id="1213151046">
      <w:bodyDiv w:val="1"/>
      <w:marLeft w:val="0"/>
      <w:marRight w:val="0"/>
      <w:marTop w:val="0"/>
      <w:marBottom w:val="0"/>
      <w:divBdr>
        <w:top w:val="none" w:sz="0" w:space="0" w:color="auto"/>
        <w:left w:val="none" w:sz="0" w:space="0" w:color="auto"/>
        <w:bottom w:val="none" w:sz="0" w:space="0" w:color="auto"/>
        <w:right w:val="none" w:sz="0" w:space="0" w:color="auto"/>
      </w:divBdr>
    </w:div>
    <w:div w:id="1213225427">
      <w:bodyDiv w:val="1"/>
      <w:marLeft w:val="0"/>
      <w:marRight w:val="0"/>
      <w:marTop w:val="0"/>
      <w:marBottom w:val="0"/>
      <w:divBdr>
        <w:top w:val="none" w:sz="0" w:space="0" w:color="auto"/>
        <w:left w:val="none" w:sz="0" w:space="0" w:color="auto"/>
        <w:bottom w:val="none" w:sz="0" w:space="0" w:color="auto"/>
        <w:right w:val="none" w:sz="0" w:space="0" w:color="auto"/>
      </w:divBdr>
    </w:div>
    <w:div w:id="1213612197">
      <w:bodyDiv w:val="1"/>
      <w:marLeft w:val="0"/>
      <w:marRight w:val="0"/>
      <w:marTop w:val="0"/>
      <w:marBottom w:val="0"/>
      <w:divBdr>
        <w:top w:val="none" w:sz="0" w:space="0" w:color="auto"/>
        <w:left w:val="none" w:sz="0" w:space="0" w:color="auto"/>
        <w:bottom w:val="none" w:sz="0" w:space="0" w:color="auto"/>
        <w:right w:val="none" w:sz="0" w:space="0" w:color="auto"/>
      </w:divBdr>
    </w:div>
    <w:div w:id="1213807221">
      <w:bodyDiv w:val="1"/>
      <w:marLeft w:val="0"/>
      <w:marRight w:val="0"/>
      <w:marTop w:val="0"/>
      <w:marBottom w:val="0"/>
      <w:divBdr>
        <w:top w:val="none" w:sz="0" w:space="0" w:color="auto"/>
        <w:left w:val="none" w:sz="0" w:space="0" w:color="auto"/>
        <w:bottom w:val="none" w:sz="0" w:space="0" w:color="auto"/>
        <w:right w:val="none" w:sz="0" w:space="0" w:color="auto"/>
      </w:divBdr>
    </w:div>
    <w:div w:id="1214125194">
      <w:bodyDiv w:val="1"/>
      <w:marLeft w:val="0"/>
      <w:marRight w:val="0"/>
      <w:marTop w:val="0"/>
      <w:marBottom w:val="0"/>
      <w:divBdr>
        <w:top w:val="none" w:sz="0" w:space="0" w:color="auto"/>
        <w:left w:val="none" w:sz="0" w:space="0" w:color="auto"/>
        <w:bottom w:val="none" w:sz="0" w:space="0" w:color="auto"/>
        <w:right w:val="none" w:sz="0" w:space="0" w:color="auto"/>
      </w:divBdr>
    </w:div>
    <w:div w:id="1214736645">
      <w:bodyDiv w:val="1"/>
      <w:marLeft w:val="0"/>
      <w:marRight w:val="0"/>
      <w:marTop w:val="0"/>
      <w:marBottom w:val="0"/>
      <w:divBdr>
        <w:top w:val="none" w:sz="0" w:space="0" w:color="auto"/>
        <w:left w:val="none" w:sz="0" w:space="0" w:color="auto"/>
        <w:bottom w:val="none" w:sz="0" w:space="0" w:color="auto"/>
        <w:right w:val="none" w:sz="0" w:space="0" w:color="auto"/>
      </w:divBdr>
    </w:div>
    <w:div w:id="1215041269">
      <w:bodyDiv w:val="1"/>
      <w:marLeft w:val="0"/>
      <w:marRight w:val="0"/>
      <w:marTop w:val="0"/>
      <w:marBottom w:val="0"/>
      <w:divBdr>
        <w:top w:val="none" w:sz="0" w:space="0" w:color="auto"/>
        <w:left w:val="none" w:sz="0" w:space="0" w:color="auto"/>
        <w:bottom w:val="none" w:sz="0" w:space="0" w:color="auto"/>
        <w:right w:val="none" w:sz="0" w:space="0" w:color="auto"/>
      </w:divBdr>
    </w:div>
    <w:div w:id="1215117333">
      <w:bodyDiv w:val="1"/>
      <w:marLeft w:val="0"/>
      <w:marRight w:val="0"/>
      <w:marTop w:val="0"/>
      <w:marBottom w:val="0"/>
      <w:divBdr>
        <w:top w:val="none" w:sz="0" w:space="0" w:color="auto"/>
        <w:left w:val="none" w:sz="0" w:space="0" w:color="auto"/>
        <w:bottom w:val="none" w:sz="0" w:space="0" w:color="auto"/>
        <w:right w:val="none" w:sz="0" w:space="0" w:color="auto"/>
      </w:divBdr>
    </w:div>
    <w:div w:id="1215387292">
      <w:bodyDiv w:val="1"/>
      <w:marLeft w:val="0"/>
      <w:marRight w:val="0"/>
      <w:marTop w:val="0"/>
      <w:marBottom w:val="0"/>
      <w:divBdr>
        <w:top w:val="none" w:sz="0" w:space="0" w:color="auto"/>
        <w:left w:val="none" w:sz="0" w:space="0" w:color="auto"/>
        <w:bottom w:val="none" w:sz="0" w:space="0" w:color="auto"/>
        <w:right w:val="none" w:sz="0" w:space="0" w:color="auto"/>
      </w:divBdr>
    </w:div>
    <w:div w:id="1215434195">
      <w:bodyDiv w:val="1"/>
      <w:marLeft w:val="0"/>
      <w:marRight w:val="0"/>
      <w:marTop w:val="0"/>
      <w:marBottom w:val="0"/>
      <w:divBdr>
        <w:top w:val="none" w:sz="0" w:space="0" w:color="auto"/>
        <w:left w:val="none" w:sz="0" w:space="0" w:color="auto"/>
        <w:bottom w:val="none" w:sz="0" w:space="0" w:color="auto"/>
        <w:right w:val="none" w:sz="0" w:space="0" w:color="auto"/>
      </w:divBdr>
    </w:div>
    <w:div w:id="1215503699">
      <w:bodyDiv w:val="1"/>
      <w:marLeft w:val="0"/>
      <w:marRight w:val="0"/>
      <w:marTop w:val="0"/>
      <w:marBottom w:val="0"/>
      <w:divBdr>
        <w:top w:val="none" w:sz="0" w:space="0" w:color="auto"/>
        <w:left w:val="none" w:sz="0" w:space="0" w:color="auto"/>
        <w:bottom w:val="none" w:sz="0" w:space="0" w:color="auto"/>
        <w:right w:val="none" w:sz="0" w:space="0" w:color="auto"/>
      </w:divBdr>
    </w:div>
    <w:div w:id="1216040140">
      <w:bodyDiv w:val="1"/>
      <w:marLeft w:val="0"/>
      <w:marRight w:val="0"/>
      <w:marTop w:val="0"/>
      <w:marBottom w:val="0"/>
      <w:divBdr>
        <w:top w:val="none" w:sz="0" w:space="0" w:color="auto"/>
        <w:left w:val="none" w:sz="0" w:space="0" w:color="auto"/>
        <w:bottom w:val="none" w:sz="0" w:space="0" w:color="auto"/>
        <w:right w:val="none" w:sz="0" w:space="0" w:color="auto"/>
      </w:divBdr>
    </w:div>
    <w:div w:id="1216162482">
      <w:bodyDiv w:val="1"/>
      <w:marLeft w:val="0"/>
      <w:marRight w:val="0"/>
      <w:marTop w:val="0"/>
      <w:marBottom w:val="0"/>
      <w:divBdr>
        <w:top w:val="none" w:sz="0" w:space="0" w:color="auto"/>
        <w:left w:val="none" w:sz="0" w:space="0" w:color="auto"/>
        <w:bottom w:val="none" w:sz="0" w:space="0" w:color="auto"/>
        <w:right w:val="none" w:sz="0" w:space="0" w:color="auto"/>
      </w:divBdr>
    </w:div>
    <w:div w:id="1216549551">
      <w:bodyDiv w:val="1"/>
      <w:marLeft w:val="0"/>
      <w:marRight w:val="0"/>
      <w:marTop w:val="0"/>
      <w:marBottom w:val="0"/>
      <w:divBdr>
        <w:top w:val="none" w:sz="0" w:space="0" w:color="auto"/>
        <w:left w:val="none" w:sz="0" w:space="0" w:color="auto"/>
        <w:bottom w:val="none" w:sz="0" w:space="0" w:color="auto"/>
        <w:right w:val="none" w:sz="0" w:space="0" w:color="auto"/>
      </w:divBdr>
    </w:div>
    <w:div w:id="1216626712">
      <w:bodyDiv w:val="1"/>
      <w:marLeft w:val="0"/>
      <w:marRight w:val="0"/>
      <w:marTop w:val="0"/>
      <w:marBottom w:val="0"/>
      <w:divBdr>
        <w:top w:val="none" w:sz="0" w:space="0" w:color="auto"/>
        <w:left w:val="none" w:sz="0" w:space="0" w:color="auto"/>
        <w:bottom w:val="none" w:sz="0" w:space="0" w:color="auto"/>
        <w:right w:val="none" w:sz="0" w:space="0" w:color="auto"/>
      </w:divBdr>
    </w:div>
    <w:div w:id="1216772102">
      <w:bodyDiv w:val="1"/>
      <w:marLeft w:val="0"/>
      <w:marRight w:val="0"/>
      <w:marTop w:val="0"/>
      <w:marBottom w:val="0"/>
      <w:divBdr>
        <w:top w:val="none" w:sz="0" w:space="0" w:color="auto"/>
        <w:left w:val="none" w:sz="0" w:space="0" w:color="auto"/>
        <w:bottom w:val="none" w:sz="0" w:space="0" w:color="auto"/>
        <w:right w:val="none" w:sz="0" w:space="0" w:color="auto"/>
      </w:divBdr>
    </w:div>
    <w:div w:id="1216820877">
      <w:bodyDiv w:val="1"/>
      <w:marLeft w:val="0"/>
      <w:marRight w:val="0"/>
      <w:marTop w:val="0"/>
      <w:marBottom w:val="0"/>
      <w:divBdr>
        <w:top w:val="none" w:sz="0" w:space="0" w:color="auto"/>
        <w:left w:val="none" w:sz="0" w:space="0" w:color="auto"/>
        <w:bottom w:val="none" w:sz="0" w:space="0" w:color="auto"/>
        <w:right w:val="none" w:sz="0" w:space="0" w:color="auto"/>
      </w:divBdr>
    </w:div>
    <w:div w:id="1217088136">
      <w:bodyDiv w:val="1"/>
      <w:marLeft w:val="0"/>
      <w:marRight w:val="0"/>
      <w:marTop w:val="0"/>
      <w:marBottom w:val="0"/>
      <w:divBdr>
        <w:top w:val="none" w:sz="0" w:space="0" w:color="auto"/>
        <w:left w:val="none" w:sz="0" w:space="0" w:color="auto"/>
        <w:bottom w:val="none" w:sz="0" w:space="0" w:color="auto"/>
        <w:right w:val="none" w:sz="0" w:space="0" w:color="auto"/>
      </w:divBdr>
    </w:div>
    <w:div w:id="1217157804">
      <w:bodyDiv w:val="1"/>
      <w:marLeft w:val="0"/>
      <w:marRight w:val="0"/>
      <w:marTop w:val="0"/>
      <w:marBottom w:val="0"/>
      <w:divBdr>
        <w:top w:val="none" w:sz="0" w:space="0" w:color="auto"/>
        <w:left w:val="none" w:sz="0" w:space="0" w:color="auto"/>
        <w:bottom w:val="none" w:sz="0" w:space="0" w:color="auto"/>
        <w:right w:val="none" w:sz="0" w:space="0" w:color="auto"/>
      </w:divBdr>
    </w:div>
    <w:div w:id="1217204169">
      <w:bodyDiv w:val="1"/>
      <w:marLeft w:val="0"/>
      <w:marRight w:val="0"/>
      <w:marTop w:val="0"/>
      <w:marBottom w:val="0"/>
      <w:divBdr>
        <w:top w:val="none" w:sz="0" w:space="0" w:color="auto"/>
        <w:left w:val="none" w:sz="0" w:space="0" w:color="auto"/>
        <w:bottom w:val="none" w:sz="0" w:space="0" w:color="auto"/>
        <w:right w:val="none" w:sz="0" w:space="0" w:color="auto"/>
      </w:divBdr>
    </w:div>
    <w:div w:id="1217282663">
      <w:bodyDiv w:val="1"/>
      <w:marLeft w:val="0"/>
      <w:marRight w:val="0"/>
      <w:marTop w:val="0"/>
      <w:marBottom w:val="0"/>
      <w:divBdr>
        <w:top w:val="none" w:sz="0" w:space="0" w:color="auto"/>
        <w:left w:val="none" w:sz="0" w:space="0" w:color="auto"/>
        <w:bottom w:val="none" w:sz="0" w:space="0" w:color="auto"/>
        <w:right w:val="none" w:sz="0" w:space="0" w:color="auto"/>
      </w:divBdr>
    </w:div>
    <w:div w:id="1217400440">
      <w:bodyDiv w:val="1"/>
      <w:marLeft w:val="0"/>
      <w:marRight w:val="0"/>
      <w:marTop w:val="0"/>
      <w:marBottom w:val="0"/>
      <w:divBdr>
        <w:top w:val="none" w:sz="0" w:space="0" w:color="auto"/>
        <w:left w:val="none" w:sz="0" w:space="0" w:color="auto"/>
        <w:bottom w:val="none" w:sz="0" w:space="0" w:color="auto"/>
        <w:right w:val="none" w:sz="0" w:space="0" w:color="auto"/>
      </w:divBdr>
    </w:div>
    <w:div w:id="1218080782">
      <w:bodyDiv w:val="1"/>
      <w:marLeft w:val="0"/>
      <w:marRight w:val="0"/>
      <w:marTop w:val="0"/>
      <w:marBottom w:val="0"/>
      <w:divBdr>
        <w:top w:val="none" w:sz="0" w:space="0" w:color="auto"/>
        <w:left w:val="none" w:sz="0" w:space="0" w:color="auto"/>
        <w:bottom w:val="none" w:sz="0" w:space="0" w:color="auto"/>
        <w:right w:val="none" w:sz="0" w:space="0" w:color="auto"/>
      </w:divBdr>
    </w:div>
    <w:div w:id="1218323802">
      <w:bodyDiv w:val="1"/>
      <w:marLeft w:val="0"/>
      <w:marRight w:val="0"/>
      <w:marTop w:val="0"/>
      <w:marBottom w:val="0"/>
      <w:divBdr>
        <w:top w:val="none" w:sz="0" w:space="0" w:color="auto"/>
        <w:left w:val="none" w:sz="0" w:space="0" w:color="auto"/>
        <w:bottom w:val="none" w:sz="0" w:space="0" w:color="auto"/>
        <w:right w:val="none" w:sz="0" w:space="0" w:color="auto"/>
      </w:divBdr>
    </w:div>
    <w:div w:id="1218860774">
      <w:bodyDiv w:val="1"/>
      <w:marLeft w:val="0"/>
      <w:marRight w:val="0"/>
      <w:marTop w:val="0"/>
      <w:marBottom w:val="0"/>
      <w:divBdr>
        <w:top w:val="none" w:sz="0" w:space="0" w:color="auto"/>
        <w:left w:val="none" w:sz="0" w:space="0" w:color="auto"/>
        <w:bottom w:val="none" w:sz="0" w:space="0" w:color="auto"/>
        <w:right w:val="none" w:sz="0" w:space="0" w:color="auto"/>
      </w:divBdr>
    </w:div>
    <w:div w:id="1218931418">
      <w:bodyDiv w:val="1"/>
      <w:marLeft w:val="0"/>
      <w:marRight w:val="0"/>
      <w:marTop w:val="0"/>
      <w:marBottom w:val="0"/>
      <w:divBdr>
        <w:top w:val="none" w:sz="0" w:space="0" w:color="auto"/>
        <w:left w:val="none" w:sz="0" w:space="0" w:color="auto"/>
        <w:bottom w:val="none" w:sz="0" w:space="0" w:color="auto"/>
        <w:right w:val="none" w:sz="0" w:space="0" w:color="auto"/>
      </w:divBdr>
    </w:div>
    <w:div w:id="1219049796">
      <w:bodyDiv w:val="1"/>
      <w:marLeft w:val="0"/>
      <w:marRight w:val="0"/>
      <w:marTop w:val="0"/>
      <w:marBottom w:val="0"/>
      <w:divBdr>
        <w:top w:val="none" w:sz="0" w:space="0" w:color="auto"/>
        <w:left w:val="none" w:sz="0" w:space="0" w:color="auto"/>
        <w:bottom w:val="none" w:sz="0" w:space="0" w:color="auto"/>
        <w:right w:val="none" w:sz="0" w:space="0" w:color="auto"/>
      </w:divBdr>
    </w:div>
    <w:div w:id="1219130119">
      <w:bodyDiv w:val="1"/>
      <w:marLeft w:val="0"/>
      <w:marRight w:val="0"/>
      <w:marTop w:val="0"/>
      <w:marBottom w:val="0"/>
      <w:divBdr>
        <w:top w:val="none" w:sz="0" w:space="0" w:color="auto"/>
        <w:left w:val="none" w:sz="0" w:space="0" w:color="auto"/>
        <w:bottom w:val="none" w:sz="0" w:space="0" w:color="auto"/>
        <w:right w:val="none" w:sz="0" w:space="0" w:color="auto"/>
      </w:divBdr>
    </w:div>
    <w:div w:id="1219711334">
      <w:bodyDiv w:val="1"/>
      <w:marLeft w:val="0"/>
      <w:marRight w:val="0"/>
      <w:marTop w:val="0"/>
      <w:marBottom w:val="0"/>
      <w:divBdr>
        <w:top w:val="none" w:sz="0" w:space="0" w:color="auto"/>
        <w:left w:val="none" w:sz="0" w:space="0" w:color="auto"/>
        <w:bottom w:val="none" w:sz="0" w:space="0" w:color="auto"/>
        <w:right w:val="none" w:sz="0" w:space="0" w:color="auto"/>
      </w:divBdr>
    </w:div>
    <w:div w:id="1219783744">
      <w:bodyDiv w:val="1"/>
      <w:marLeft w:val="0"/>
      <w:marRight w:val="0"/>
      <w:marTop w:val="0"/>
      <w:marBottom w:val="0"/>
      <w:divBdr>
        <w:top w:val="none" w:sz="0" w:space="0" w:color="auto"/>
        <w:left w:val="none" w:sz="0" w:space="0" w:color="auto"/>
        <w:bottom w:val="none" w:sz="0" w:space="0" w:color="auto"/>
        <w:right w:val="none" w:sz="0" w:space="0" w:color="auto"/>
      </w:divBdr>
    </w:div>
    <w:div w:id="1219978030">
      <w:bodyDiv w:val="1"/>
      <w:marLeft w:val="0"/>
      <w:marRight w:val="0"/>
      <w:marTop w:val="0"/>
      <w:marBottom w:val="0"/>
      <w:divBdr>
        <w:top w:val="none" w:sz="0" w:space="0" w:color="auto"/>
        <w:left w:val="none" w:sz="0" w:space="0" w:color="auto"/>
        <w:bottom w:val="none" w:sz="0" w:space="0" w:color="auto"/>
        <w:right w:val="none" w:sz="0" w:space="0" w:color="auto"/>
      </w:divBdr>
    </w:div>
    <w:div w:id="1220165891">
      <w:bodyDiv w:val="1"/>
      <w:marLeft w:val="0"/>
      <w:marRight w:val="0"/>
      <w:marTop w:val="0"/>
      <w:marBottom w:val="0"/>
      <w:divBdr>
        <w:top w:val="none" w:sz="0" w:space="0" w:color="auto"/>
        <w:left w:val="none" w:sz="0" w:space="0" w:color="auto"/>
        <w:bottom w:val="none" w:sz="0" w:space="0" w:color="auto"/>
        <w:right w:val="none" w:sz="0" w:space="0" w:color="auto"/>
      </w:divBdr>
    </w:div>
    <w:div w:id="1220363453">
      <w:bodyDiv w:val="1"/>
      <w:marLeft w:val="0"/>
      <w:marRight w:val="0"/>
      <w:marTop w:val="0"/>
      <w:marBottom w:val="0"/>
      <w:divBdr>
        <w:top w:val="none" w:sz="0" w:space="0" w:color="auto"/>
        <w:left w:val="none" w:sz="0" w:space="0" w:color="auto"/>
        <w:bottom w:val="none" w:sz="0" w:space="0" w:color="auto"/>
        <w:right w:val="none" w:sz="0" w:space="0" w:color="auto"/>
      </w:divBdr>
    </w:div>
    <w:div w:id="1220480490">
      <w:bodyDiv w:val="1"/>
      <w:marLeft w:val="0"/>
      <w:marRight w:val="0"/>
      <w:marTop w:val="0"/>
      <w:marBottom w:val="0"/>
      <w:divBdr>
        <w:top w:val="none" w:sz="0" w:space="0" w:color="auto"/>
        <w:left w:val="none" w:sz="0" w:space="0" w:color="auto"/>
        <w:bottom w:val="none" w:sz="0" w:space="0" w:color="auto"/>
        <w:right w:val="none" w:sz="0" w:space="0" w:color="auto"/>
      </w:divBdr>
    </w:div>
    <w:div w:id="1220559569">
      <w:bodyDiv w:val="1"/>
      <w:marLeft w:val="0"/>
      <w:marRight w:val="0"/>
      <w:marTop w:val="0"/>
      <w:marBottom w:val="0"/>
      <w:divBdr>
        <w:top w:val="none" w:sz="0" w:space="0" w:color="auto"/>
        <w:left w:val="none" w:sz="0" w:space="0" w:color="auto"/>
        <w:bottom w:val="none" w:sz="0" w:space="0" w:color="auto"/>
        <w:right w:val="none" w:sz="0" w:space="0" w:color="auto"/>
      </w:divBdr>
    </w:div>
    <w:div w:id="1220626695">
      <w:bodyDiv w:val="1"/>
      <w:marLeft w:val="0"/>
      <w:marRight w:val="0"/>
      <w:marTop w:val="0"/>
      <w:marBottom w:val="0"/>
      <w:divBdr>
        <w:top w:val="none" w:sz="0" w:space="0" w:color="auto"/>
        <w:left w:val="none" w:sz="0" w:space="0" w:color="auto"/>
        <w:bottom w:val="none" w:sz="0" w:space="0" w:color="auto"/>
        <w:right w:val="none" w:sz="0" w:space="0" w:color="auto"/>
      </w:divBdr>
    </w:div>
    <w:div w:id="1220630464">
      <w:bodyDiv w:val="1"/>
      <w:marLeft w:val="0"/>
      <w:marRight w:val="0"/>
      <w:marTop w:val="0"/>
      <w:marBottom w:val="0"/>
      <w:divBdr>
        <w:top w:val="none" w:sz="0" w:space="0" w:color="auto"/>
        <w:left w:val="none" w:sz="0" w:space="0" w:color="auto"/>
        <w:bottom w:val="none" w:sz="0" w:space="0" w:color="auto"/>
        <w:right w:val="none" w:sz="0" w:space="0" w:color="auto"/>
      </w:divBdr>
    </w:div>
    <w:div w:id="1220748199">
      <w:bodyDiv w:val="1"/>
      <w:marLeft w:val="0"/>
      <w:marRight w:val="0"/>
      <w:marTop w:val="0"/>
      <w:marBottom w:val="0"/>
      <w:divBdr>
        <w:top w:val="none" w:sz="0" w:space="0" w:color="auto"/>
        <w:left w:val="none" w:sz="0" w:space="0" w:color="auto"/>
        <w:bottom w:val="none" w:sz="0" w:space="0" w:color="auto"/>
        <w:right w:val="none" w:sz="0" w:space="0" w:color="auto"/>
      </w:divBdr>
    </w:div>
    <w:div w:id="1220749454">
      <w:bodyDiv w:val="1"/>
      <w:marLeft w:val="0"/>
      <w:marRight w:val="0"/>
      <w:marTop w:val="0"/>
      <w:marBottom w:val="0"/>
      <w:divBdr>
        <w:top w:val="none" w:sz="0" w:space="0" w:color="auto"/>
        <w:left w:val="none" w:sz="0" w:space="0" w:color="auto"/>
        <w:bottom w:val="none" w:sz="0" w:space="0" w:color="auto"/>
        <w:right w:val="none" w:sz="0" w:space="0" w:color="auto"/>
      </w:divBdr>
    </w:div>
    <w:div w:id="1220826306">
      <w:bodyDiv w:val="1"/>
      <w:marLeft w:val="0"/>
      <w:marRight w:val="0"/>
      <w:marTop w:val="0"/>
      <w:marBottom w:val="0"/>
      <w:divBdr>
        <w:top w:val="none" w:sz="0" w:space="0" w:color="auto"/>
        <w:left w:val="none" w:sz="0" w:space="0" w:color="auto"/>
        <w:bottom w:val="none" w:sz="0" w:space="0" w:color="auto"/>
        <w:right w:val="none" w:sz="0" w:space="0" w:color="auto"/>
      </w:divBdr>
    </w:div>
    <w:div w:id="1221283081">
      <w:bodyDiv w:val="1"/>
      <w:marLeft w:val="0"/>
      <w:marRight w:val="0"/>
      <w:marTop w:val="0"/>
      <w:marBottom w:val="0"/>
      <w:divBdr>
        <w:top w:val="none" w:sz="0" w:space="0" w:color="auto"/>
        <w:left w:val="none" w:sz="0" w:space="0" w:color="auto"/>
        <w:bottom w:val="none" w:sz="0" w:space="0" w:color="auto"/>
        <w:right w:val="none" w:sz="0" w:space="0" w:color="auto"/>
      </w:divBdr>
    </w:div>
    <w:div w:id="1221358225">
      <w:bodyDiv w:val="1"/>
      <w:marLeft w:val="0"/>
      <w:marRight w:val="0"/>
      <w:marTop w:val="0"/>
      <w:marBottom w:val="0"/>
      <w:divBdr>
        <w:top w:val="none" w:sz="0" w:space="0" w:color="auto"/>
        <w:left w:val="none" w:sz="0" w:space="0" w:color="auto"/>
        <w:bottom w:val="none" w:sz="0" w:space="0" w:color="auto"/>
        <w:right w:val="none" w:sz="0" w:space="0" w:color="auto"/>
      </w:divBdr>
    </w:div>
    <w:div w:id="1221401767">
      <w:bodyDiv w:val="1"/>
      <w:marLeft w:val="0"/>
      <w:marRight w:val="0"/>
      <w:marTop w:val="0"/>
      <w:marBottom w:val="0"/>
      <w:divBdr>
        <w:top w:val="none" w:sz="0" w:space="0" w:color="auto"/>
        <w:left w:val="none" w:sz="0" w:space="0" w:color="auto"/>
        <w:bottom w:val="none" w:sz="0" w:space="0" w:color="auto"/>
        <w:right w:val="none" w:sz="0" w:space="0" w:color="auto"/>
      </w:divBdr>
    </w:div>
    <w:div w:id="1221668283">
      <w:bodyDiv w:val="1"/>
      <w:marLeft w:val="0"/>
      <w:marRight w:val="0"/>
      <w:marTop w:val="0"/>
      <w:marBottom w:val="0"/>
      <w:divBdr>
        <w:top w:val="none" w:sz="0" w:space="0" w:color="auto"/>
        <w:left w:val="none" w:sz="0" w:space="0" w:color="auto"/>
        <w:bottom w:val="none" w:sz="0" w:space="0" w:color="auto"/>
        <w:right w:val="none" w:sz="0" w:space="0" w:color="auto"/>
      </w:divBdr>
    </w:div>
    <w:div w:id="1221676572">
      <w:bodyDiv w:val="1"/>
      <w:marLeft w:val="0"/>
      <w:marRight w:val="0"/>
      <w:marTop w:val="0"/>
      <w:marBottom w:val="0"/>
      <w:divBdr>
        <w:top w:val="none" w:sz="0" w:space="0" w:color="auto"/>
        <w:left w:val="none" w:sz="0" w:space="0" w:color="auto"/>
        <w:bottom w:val="none" w:sz="0" w:space="0" w:color="auto"/>
        <w:right w:val="none" w:sz="0" w:space="0" w:color="auto"/>
      </w:divBdr>
    </w:div>
    <w:div w:id="1222055296">
      <w:bodyDiv w:val="1"/>
      <w:marLeft w:val="0"/>
      <w:marRight w:val="0"/>
      <w:marTop w:val="0"/>
      <w:marBottom w:val="0"/>
      <w:divBdr>
        <w:top w:val="none" w:sz="0" w:space="0" w:color="auto"/>
        <w:left w:val="none" w:sz="0" w:space="0" w:color="auto"/>
        <w:bottom w:val="none" w:sz="0" w:space="0" w:color="auto"/>
        <w:right w:val="none" w:sz="0" w:space="0" w:color="auto"/>
      </w:divBdr>
    </w:div>
    <w:div w:id="1222058093">
      <w:bodyDiv w:val="1"/>
      <w:marLeft w:val="0"/>
      <w:marRight w:val="0"/>
      <w:marTop w:val="0"/>
      <w:marBottom w:val="0"/>
      <w:divBdr>
        <w:top w:val="none" w:sz="0" w:space="0" w:color="auto"/>
        <w:left w:val="none" w:sz="0" w:space="0" w:color="auto"/>
        <w:bottom w:val="none" w:sz="0" w:space="0" w:color="auto"/>
        <w:right w:val="none" w:sz="0" w:space="0" w:color="auto"/>
      </w:divBdr>
    </w:div>
    <w:div w:id="1223828982">
      <w:bodyDiv w:val="1"/>
      <w:marLeft w:val="0"/>
      <w:marRight w:val="0"/>
      <w:marTop w:val="0"/>
      <w:marBottom w:val="0"/>
      <w:divBdr>
        <w:top w:val="none" w:sz="0" w:space="0" w:color="auto"/>
        <w:left w:val="none" w:sz="0" w:space="0" w:color="auto"/>
        <w:bottom w:val="none" w:sz="0" w:space="0" w:color="auto"/>
        <w:right w:val="none" w:sz="0" w:space="0" w:color="auto"/>
      </w:divBdr>
    </w:div>
    <w:div w:id="1223978537">
      <w:bodyDiv w:val="1"/>
      <w:marLeft w:val="0"/>
      <w:marRight w:val="0"/>
      <w:marTop w:val="0"/>
      <w:marBottom w:val="0"/>
      <w:divBdr>
        <w:top w:val="none" w:sz="0" w:space="0" w:color="auto"/>
        <w:left w:val="none" w:sz="0" w:space="0" w:color="auto"/>
        <w:bottom w:val="none" w:sz="0" w:space="0" w:color="auto"/>
        <w:right w:val="none" w:sz="0" w:space="0" w:color="auto"/>
      </w:divBdr>
    </w:div>
    <w:div w:id="1224173942">
      <w:bodyDiv w:val="1"/>
      <w:marLeft w:val="0"/>
      <w:marRight w:val="0"/>
      <w:marTop w:val="0"/>
      <w:marBottom w:val="0"/>
      <w:divBdr>
        <w:top w:val="none" w:sz="0" w:space="0" w:color="auto"/>
        <w:left w:val="none" w:sz="0" w:space="0" w:color="auto"/>
        <w:bottom w:val="none" w:sz="0" w:space="0" w:color="auto"/>
        <w:right w:val="none" w:sz="0" w:space="0" w:color="auto"/>
      </w:divBdr>
    </w:div>
    <w:div w:id="1224215576">
      <w:bodyDiv w:val="1"/>
      <w:marLeft w:val="0"/>
      <w:marRight w:val="0"/>
      <w:marTop w:val="0"/>
      <w:marBottom w:val="0"/>
      <w:divBdr>
        <w:top w:val="none" w:sz="0" w:space="0" w:color="auto"/>
        <w:left w:val="none" w:sz="0" w:space="0" w:color="auto"/>
        <w:bottom w:val="none" w:sz="0" w:space="0" w:color="auto"/>
        <w:right w:val="none" w:sz="0" w:space="0" w:color="auto"/>
      </w:divBdr>
    </w:div>
    <w:div w:id="1224487198">
      <w:bodyDiv w:val="1"/>
      <w:marLeft w:val="0"/>
      <w:marRight w:val="0"/>
      <w:marTop w:val="0"/>
      <w:marBottom w:val="0"/>
      <w:divBdr>
        <w:top w:val="none" w:sz="0" w:space="0" w:color="auto"/>
        <w:left w:val="none" w:sz="0" w:space="0" w:color="auto"/>
        <w:bottom w:val="none" w:sz="0" w:space="0" w:color="auto"/>
        <w:right w:val="none" w:sz="0" w:space="0" w:color="auto"/>
      </w:divBdr>
    </w:div>
    <w:div w:id="1224490778">
      <w:bodyDiv w:val="1"/>
      <w:marLeft w:val="0"/>
      <w:marRight w:val="0"/>
      <w:marTop w:val="0"/>
      <w:marBottom w:val="0"/>
      <w:divBdr>
        <w:top w:val="none" w:sz="0" w:space="0" w:color="auto"/>
        <w:left w:val="none" w:sz="0" w:space="0" w:color="auto"/>
        <w:bottom w:val="none" w:sz="0" w:space="0" w:color="auto"/>
        <w:right w:val="none" w:sz="0" w:space="0" w:color="auto"/>
      </w:divBdr>
    </w:div>
    <w:div w:id="1224676884">
      <w:bodyDiv w:val="1"/>
      <w:marLeft w:val="0"/>
      <w:marRight w:val="0"/>
      <w:marTop w:val="0"/>
      <w:marBottom w:val="0"/>
      <w:divBdr>
        <w:top w:val="none" w:sz="0" w:space="0" w:color="auto"/>
        <w:left w:val="none" w:sz="0" w:space="0" w:color="auto"/>
        <w:bottom w:val="none" w:sz="0" w:space="0" w:color="auto"/>
        <w:right w:val="none" w:sz="0" w:space="0" w:color="auto"/>
      </w:divBdr>
    </w:div>
    <w:div w:id="1224683322">
      <w:bodyDiv w:val="1"/>
      <w:marLeft w:val="0"/>
      <w:marRight w:val="0"/>
      <w:marTop w:val="0"/>
      <w:marBottom w:val="0"/>
      <w:divBdr>
        <w:top w:val="none" w:sz="0" w:space="0" w:color="auto"/>
        <w:left w:val="none" w:sz="0" w:space="0" w:color="auto"/>
        <w:bottom w:val="none" w:sz="0" w:space="0" w:color="auto"/>
        <w:right w:val="none" w:sz="0" w:space="0" w:color="auto"/>
      </w:divBdr>
    </w:div>
    <w:div w:id="1224827411">
      <w:bodyDiv w:val="1"/>
      <w:marLeft w:val="0"/>
      <w:marRight w:val="0"/>
      <w:marTop w:val="0"/>
      <w:marBottom w:val="0"/>
      <w:divBdr>
        <w:top w:val="none" w:sz="0" w:space="0" w:color="auto"/>
        <w:left w:val="none" w:sz="0" w:space="0" w:color="auto"/>
        <w:bottom w:val="none" w:sz="0" w:space="0" w:color="auto"/>
        <w:right w:val="none" w:sz="0" w:space="0" w:color="auto"/>
      </w:divBdr>
    </w:div>
    <w:div w:id="1224833796">
      <w:bodyDiv w:val="1"/>
      <w:marLeft w:val="0"/>
      <w:marRight w:val="0"/>
      <w:marTop w:val="0"/>
      <w:marBottom w:val="0"/>
      <w:divBdr>
        <w:top w:val="none" w:sz="0" w:space="0" w:color="auto"/>
        <w:left w:val="none" w:sz="0" w:space="0" w:color="auto"/>
        <w:bottom w:val="none" w:sz="0" w:space="0" w:color="auto"/>
        <w:right w:val="none" w:sz="0" w:space="0" w:color="auto"/>
      </w:divBdr>
    </w:div>
    <w:div w:id="1224833843">
      <w:bodyDiv w:val="1"/>
      <w:marLeft w:val="0"/>
      <w:marRight w:val="0"/>
      <w:marTop w:val="0"/>
      <w:marBottom w:val="0"/>
      <w:divBdr>
        <w:top w:val="none" w:sz="0" w:space="0" w:color="auto"/>
        <w:left w:val="none" w:sz="0" w:space="0" w:color="auto"/>
        <w:bottom w:val="none" w:sz="0" w:space="0" w:color="auto"/>
        <w:right w:val="none" w:sz="0" w:space="0" w:color="auto"/>
      </w:divBdr>
    </w:div>
    <w:div w:id="1225218897">
      <w:bodyDiv w:val="1"/>
      <w:marLeft w:val="0"/>
      <w:marRight w:val="0"/>
      <w:marTop w:val="0"/>
      <w:marBottom w:val="0"/>
      <w:divBdr>
        <w:top w:val="none" w:sz="0" w:space="0" w:color="auto"/>
        <w:left w:val="none" w:sz="0" w:space="0" w:color="auto"/>
        <w:bottom w:val="none" w:sz="0" w:space="0" w:color="auto"/>
        <w:right w:val="none" w:sz="0" w:space="0" w:color="auto"/>
      </w:divBdr>
    </w:div>
    <w:div w:id="1225481345">
      <w:bodyDiv w:val="1"/>
      <w:marLeft w:val="0"/>
      <w:marRight w:val="0"/>
      <w:marTop w:val="0"/>
      <w:marBottom w:val="0"/>
      <w:divBdr>
        <w:top w:val="none" w:sz="0" w:space="0" w:color="auto"/>
        <w:left w:val="none" w:sz="0" w:space="0" w:color="auto"/>
        <w:bottom w:val="none" w:sz="0" w:space="0" w:color="auto"/>
        <w:right w:val="none" w:sz="0" w:space="0" w:color="auto"/>
      </w:divBdr>
    </w:div>
    <w:div w:id="1225483312">
      <w:bodyDiv w:val="1"/>
      <w:marLeft w:val="0"/>
      <w:marRight w:val="0"/>
      <w:marTop w:val="0"/>
      <w:marBottom w:val="0"/>
      <w:divBdr>
        <w:top w:val="none" w:sz="0" w:space="0" w:color="auto"/>
        <w:left w:val="none" w:sz="0" w:space="0" w:color="auto"/>
        <w:bottom w:val="none" w:sz="0" w:space="0" w:color="auto"/>
        <w:right w:val="none" w:sz="0" w:space="0" w:color="auto"/>
      </w:divBdr>
    </w:div>
    <w:div w:id="1225533459">
      <w:bodyDiv w:val="1"/>
      <w:marLeft w:val="0"/>
      <w:marRight w:val="0"/>
      <w:marTop w:val="0"/>
      <w:marBottom w:val="0"/>
      <w:divBdr>
        <w:top w:val="none" w:sz="0" w:space="0" w:color="auto"/>
        <w:left w:val="none" w:sz="0" w:space="0" w:color="auto"/>
        <w:bottom w:val="none" w:sz="0" w:space="0" w:color="auto"/>
        <w:right w:val="none" w:sz="0" w:space="0" w:color="auto"/>
      </w:divBdr>
    </w:div>
    <w:div w:id="1225719872">
      <w:bodyDiv w:val="1"/>
      <w:marLeft w:val="0"/>
      <w:marRight w:val="0"/>
      <w:marTop w:val="0"/>
      <w:marBottom w:val="0"/>
      <w:divBdr>
        <w:top w:val="none" w:sz="0" w:space="0" w:color="auto"/>
        <w:left w:val="none" w:sz="0" w:space="0" w:color="auto"/>
        <w:bottom w:val="none" w:sz="0" w:space="0" w:color="auto"/>
        <w:right w:val="none" w:sz="0" w:space="0" w:color="auto"/>
      </w:divBdr>
    </w:div>
    <w:div w:id="1225725352">
      <w:bodyDiv w:val="1"/>
      <w:marLeft w:val="0"/>
      <w:marRight w:val="0"/>
      <w:marTop w:val="0"/>
      <w:marBottom w:val="0"/>
      <w:divBdr>
        <w:top w:val="none" w:sz="0" w:space="0" w:color="auto"/>
        <w:left w:val="none" w:sz="0" w:space="0" w:color="auto"/>
        <w:bottom w:val="none" w:sz="0" w:space="0" w:color="auto"/>
        <w:right w:val="none" w:sz="0" w:space="0" w:color="auto"/>
      </w:divBdr>
    </w:div>
    <w:div w:id="1225872299">
      <w:bodyDiv w:val="1"/>
      <w:marLeft w:val="0"/>
      <w:marRight w:val="0"/>
      <w:marTop w:val="0"/>
      <w:marBottom w:val="0"/>
      <w:divBdr>
        <w:top w:val="none" w:sz="0" w:space="0" w:color="auto"/>
        <w:left w:val="none" w:sz="0" w:space="0" w:color="auto"/>
        <w:bottom w:val="none" w:sz="0" w:space="0" w:color="auto"/>
        <w:right w:val="none" w:sz="0" w:space="0" w:color="auto"/>
      </w:divBdr>
    </w:div>
    <w:div w:id="1226064490">
      <w:bodyDiv w:val="1"/>
      <w:marLeft w:val="0"/>
      <w:marRight w:val="0"/>
      <w:marTop w:val="0"/>
      <w:marBottom w:val="0"/>
      <w:divBdr>
        <w:top w:val="none" w:sz="0" w:space="0" w:color="auto"/>
        <w:left w:val="none" w:sz="0" w:space="0" w:color="auto"/>
        <w:bottom w:val="none" w:sz="0" w:space="0" w:color="auto"/>
        <w:right w:val="none" w:sz="0" w:space="0" w:color="auto"/>
      </w:divBdr>
    </w:div>
    <w:div w:id="1226380593">
      <w:bodyDiv w:val="1"/>
      <w:marLeft w:val="0"/>
      <w:marRight w:val="0"/>
      <w:marTop w:val="0"/>
      <w:marBottom w:val="0"/>
      <w:divBdr>
        <w:top w:val="none" w:sz="0" w:space="0" w:color="auto"/>
        <w:left w:val="none" w:sz="0" w:space="0" w:color="auto"/>
        <w:bottom w:val="none" w:sz="0" w:space="0" w:color="auto"/>
        <w:right w:val="none" w:sz="0" w:space="0" w:color="auto"/>
      </w:divBdr>
    </w:div>
    <w:div w:id="1226524529">
      <w:bodyDiv w:val="1"/>
      <w:marLeft w:val="0"/>
      <w:marRight w:val="0"/>
      <w:marTop w:val="0"/>
      <w:marBottom w:val="0"/>
      <w:divBdr>
        <w:top w:val="none" w:sz="0" w:space="0" w:color="auto"/>
        <w:left w:val="none" w:sz="0" w:space="0" w:color="auto"/>
        <w:bottom w:val="none" w:sz="0" w:space="0" w:color="auto"/>
        <w:right w:val="none" w:sz="0" w:space="0" w:color="auto"/>
      </w:divBdr>
    </w:div>
    <w:div w:id="1226643214">
      <w:bodyDiv w:val="1"/>
      <w:marLeft w:val="0"/>
      <w:marRight w:val="0"/>
      <w:marTop w:val="0"/>
      <w:marBottom w:val="0"/>
      <w:divBdr>
        <w:top w:val="none" w:sz="0" w:space="0" w:color="auto"/>
        <w:left w:val="none" w:sz="0" w:space="0" w:color="auto"/>
        <w:bottom w:val="none" w:sz="0" w:space="0" w:color="auto"/>
        <w:right w:val="none" w:sz="0" w:space="0" w:color="auto"/>
      </w:divBdr>
    </w:div>
    <w:div w:id="1226724530">
      <w:bodyDiv w:val="1"/>
      <w:marLeft w:val="0"/>
      <w:marRight w:val="0"/>
      <w:marTop w:val="0"/>
      <w:marBottom w:val="0"/>
      <w:divBdr>
        <w:top w:val="none" w:sz="0" w:space="0" w:color="auto"/>
        <w:left w:val="none" w:sz="0" w:space="0" w:color="auto"/>
        <w:bottom w:val="none" w:sz="0" w:space="0" w:color="auto"/>
        <w:right w:val="none" w:sz="0" w:space="0" w:color="auto"/>
      </w:divBdr>
    </w:div>
    <w:div w:id="1226843209">
      <w:bodyDiv w:val="1"/>
      <w:marLeft w:val="0"/>
      <w:marRight w:val="0"/>
      <w:marTop w:val="0"/>
      <w:marBottom w:val="0"/>
      <w:divBdr>
        <w:top w:val="none" w:sz="0" w:space="0" w:color="auto"/>
        <w:left w:val="none" w:sz="0" w:space="0" w:color="auto"/>
        <w:bottom w:val="none" w:sz="0" w:space="0" w:color="auto"/>
        <w:right w:val="none" w:sz="0" w:space="0" w:color="auto"/>
      </w:divBdr>
    </w:div>
    <w:div w:id="1227109178">
      <w:bodyDiv w:val="1"/>
      <w:marLeft w:val="0"/>
      <w:marRight w:val="0"/>
      <w:marTop w:val="0"/>
      <w:marBottom w:val="0"/>
      <w:divBdr>
        <w:top w:val="none" w:sz="0" w:space="0" w:color="auto"/>
        <w:left w:val="none" w:sz="0" w:space="0" w:color="auto"/>
        <w:bottom w:val="none" w:sz="0" w:space="0" w:color="auto"/>
        <w:right w:val="none" w:sz="0" w:space="0" w:color="auto"/>
      </w:divBdr>
    </w:div>
    <w:div w:id="1227373908">
      <w:bodyDiv w:val="1"/>
      <w:marLeft w:val="0"/>
      <w:marRight w:val="0"/>
      <w:marTop w:val="0"/>
      <w:marBottom w:val="0"/>
      <w:divBdr>
        <w:top w:val="none" w:sz="0" w:space="0" w:color="auto"/>
        <w:left w:val="none" w:sz="0" w:space="0" w:color="auto"/>
        <w:bottom w:val="none" w:sz="0" w:space="0" w:color="auto"/>
        <w:right w:val="none" w:sz="0" w:space="0" w:color="auto"/>
      </w:divBdr>
    </w:div>
    <w:div w:id="1227690361">
      <w:bodyDiv w:val="1"/>
      <w:marLeft w:val="0"/>
      <w:marRight w:val="0"/>
      <w:marTop w:val="0"/>
      <w:marBottom w:val="0"/>
      <w:divBdr>
        <w:top w:val="none" w:sz="0" w:space="0" w:color="auto"/>
        <w:left w:val="none" w:sz="0" w:space="0" w:color="auto"/>
        <w:bottom w:val="none" w:sz="0" w:space="0" w:color="auto"/>
        <w:right w:val="none" w:sz="0" w:space="0" w:color="auto"/>
      </w:divBdr>
    </w:div>
    <w:div w:id="1227717145">
      <w:bodyDiv w:val="1"/>
      <w:marLeft w:val="0"/>
      <w:marRight w:val="0"/>
      <w:marTop w:val="0"/>
      <w:marBottom w:val="0"/>
      <w:divBdr>
        <w:top w:val="none" w:sz="0" w:space="0" w:color="auto"/>
        <w:left w:val="none" w:sz="0" w:space="0" w:color="auto"/>
        <w:bottom w:val="none" w:sz="0" w:space="0" w:color="auto"/>
        <w:right w:val="none" w:sz="0" w:space="0" w:color="auto"/>
      </w:divBdr>
    </w:div>
    <w:div w:id="1227953024">
      <w:bodyDiv w:val="1"/>
      <w:marLeft w:val="0"/>
      <w:marRight w:val="0"/>
      <w:marTop w:val="0"/>
      <w:marBottom w:val="0"/>
      <w:divBdr>
        <w:top w:val="none" w:sz="0" w:space="0" w:color="auto"/>
        <w:left w:val="none" w:sz="0" w:space="0" w:color="auto"/>
        <w:bottom w:val="none" w:sz="0" w:space="0" w:color="auto"/>
        <w:right w:val="none" w:sz="0" w:space="0" w:color="auto"/>
      </w:divBdr>
    </w:div>
    <w:div w:id="1228299428">
      <w:bodyDiv w:val="1"/>
      <w:marLeft w:val="0"/>
      <w:marRight w:val="0"/>
      <w:marTop w:val="0"/>
      <w:marBottom w:val="0"/>
      <w:divBdr>
        <w:top w:val="none" w:sz="0" w:space="0" w:color="auto"/>
        <w:left w:val="none" w:sz="0" w:space="0" w:color="auto"/>
        <w:bottom w:val="none" w:sz="0" w:space="0" w:color="auto"/>
        <w:right w:val="none" w:sz="0" w:space="0" w:color="auto"/>
      </w:divBdr>
    </w:div>
    <w:div w:id="1228304710">
      <w:bodyDiv w:val="1"/>
      <w:marLeft w:val="0"/>
      <w:marRight w:val="0"/>
      <w:marTop w:val="0"/>
      <w:marBottom w:val="0"/>
      <w:divBdr>
        <w:top w:val="none" w:sz="0" w:space="0" w:color="auto"/>
        <w:left w:val="none" w:sz="0" w:space="0" w:color="auto"/>
        <w:bottom w:val="none" w:sz="0" w:space="0" w:color="auto"/>
        <w:right w:val="none" w:sz="0" w:space="0" w:color="auto"/>
      </w:divBdr>
    </w:div>
    <w:div w:id="1228417298">
      <w:bodyDiv w:val="1"/>
      <w:marLeft w:val="0"/>
      <w:marRight w:val="0"/>
      <w:marTop w:val="0"/>
      <w:marBottom w:val="0"/>
      <w:divBdr>
        <w:top w:val="none" w:sz="0" w:space="0" w:color="auto"/>
        <w:left w:val="none" w:sz="0" w:space="0" w:color="auto"/>
        <w:bottom w:val="none" w:sz="0" w:space="0" w:color="auto"/>
        <w:right w:val="none" w:sz="0" w:space="0" w:color="auto"/>
      </w:divBdr>
    </w:div>
    <w:div w:id="1228759663">
      <w:bodyDiv w:val="1"/>
      <w:marLeft w:val="0"/>
      <w:marRight w:val="0"/>
      <w:marTop w:val="0"/>
      <w:marBottom w:val="0"/>
      <w:divBdr>
        <w:top w:val="none" w:sz="0" w:space="0" w:color="auto"/>
        <w:left w:val="none" w:sz="0" w:space="0" w:color="auto"/>
        <w:bottom w:val="none" w:sz="0" w:space="0" w:color="auto"/>
        <w:right w:val="none" w:sz="0" w:space="0" w:color="auto"/>
      </w:divBdr>
    </w:div>
    <w:div w:id="1228879038">
      <w:bodyDiv w:val="1"/>
      <w:marLeft w:val="0"/>
      <w:marRight w:val="0"/>
      <w:marTop w:val="0"/>
      <w:marBottom w:val="0"/>
      <w:divBdr>
        <w:top w:val="none" w:sz="0" w:space="0" w:color="auto"/>
        <w:left w:val="none" w:sz="0" w:space="0" w:color="auto"/>
        <w:bottom w:val="none" w:sz="0" w:space="0" w:color="auto"/>
        <w:right w:val="none" w:sz="0" w:space="0" w:color="auto"/>
      </w:divBdr>
    </w:div>
    <w:div w:id="1229001310">
      <w:bodyDiv w:val="1"/>
      <w:marLeft w:val="0"/>
      <w:marRight w:val="0"/>
      <w:marTop w:val="0"/>
      <w:marBottom w:val="0"/>
      <w:divBdr>
        <w:top w:val="none" w:sz="0" w:space="0" w:color="auto"/>
        <w:left w:val="none" w:sz="0" w:space="0" w:color="auto"/>
        <w:bottom w:val="none" w:sz="0" w:space="0" w:color="auto"/>
        <w:right w:val="none" w:sz="0" w:space="0" w:color="auto"/>
      </w:divBdr>
    </w:div>
    <w:div w:id="1229027892">
      <w:bodyDiv w:val="1"/>
      <w:marLeft w:val="0"/>
      <w:marRight w:val="0"/>
      <w:marTop w:val="0"/>
      <w:marBottom w:val="0"/>
      <w:divBdr>
        <w:top w:val="none" w:sz="0" w:space="0" w:color="auto"/>
        <w:left w:val="none" w:sz="0" w:space="0" w:color="auto"/>
        <w:bottom w:val="none" w:sz="0" w:space="0" w:color="auto"/>
        <w:right w:val="none" w:sz="0" w:space="0" w:color="auto"/>
      </w:divBdr>
    </w:div>
    <w:div w:id="1229076960">
      <w:bodyDiv w:val="1"/>
      <w:marLeft w:val="0"/>
      <w:marRight w:val="0"/>
      <w:marTop w:val="0"/>
      <w:marBottom w:val="0"/>
      <w:divBdr>
        <w:top w:val="none" w:sz="0" w:space="0" w:color="auto"/>
        <w:left w:val="none" w:sz="0" w:space="0" w:color="auto"/>
        <w:bottom w:val="none" w:sz="0" w:space="0" w:color="auto"/>
        <w:right w:val="none" w:sz="0" w:space="0" w:color="auto"/>
      </w:divBdr>
    </w:div>
    <w:div w:id="1229269209">
      <w:bodyDiv w:val="1"/>
      <w:marLeft w:val="0"/>
      <w:marRight w:val="0"/>
      <w:marTop w:val="0"/>
      <w:marBottom w:val="0"/>
      <w:divBdr>
        <w:top w:val="none" w:sz="0" w:space="0" w:color="auto"/>
        <w:left w:val="none" w:sz="0" w:space="0" w:color="auto"/>
        <w:bottom w:val="none" w:sz="0" w:space="0" w:color="auto"/>
        <w:right w:val="none" w:sz="0" w:space="0" w:color="auto"/>
      </w:divBdr>
    </w:div>
    <w:div w:id="1229341165">
      <w:bodyDiv w:val="1"/>
      <w:marLeft w:val="0"/>
      <w:marRight w:val="0"/>
      <w:marTop w:val="0"/>
      <w:marBottom w:val="0"/>
      <w:divBdr>
        <w:top w:val="none" w:sz="0" w:space="0" w:color="auto"/>
        <w:left w:val="none" w:sz="0" w:space="0" w:color="auto"/>
        <w:bottom w:val="none" w:sz="0" w:space="0" w:color="auto"/>
        <w:right w:val="none" w:sz="0" w:space="0" w:color="auto"/>
      </w:divBdr>
    </w:div>
    <w:div w:id="1229342585">
      <w:bodyDiv w:val="1"/>
      <w:marLeft w:val="0"/>
      <w:marRight w:val="0"/>
      <w:marTop w:val="0"/>
      <w:marBottom w:val="0"/>
      <w:divBdr>
        <w:top w:val="none" w:sz="0" w:space="0" w:color="auto"/>
        <w:left w:val="none" w:sz="0" w:space="0" w:color="auto"/>
        <w:bottom w:val="none" w:sz="0" w:space="0" w:color="auto"/>
        <w:right w:val="none" w:sz="0" w:space="0" w:color="auto"/>
      </w:divBdr>
    </w:div>
    <w:div w:id="1229415265">
      <w:bodyDiv w:val="1"/>
      <w:marLeft w:val="0"/>
      <w:marRight w:val="0"/>
      <w:marTop w:val="0"/>
      <w:marBottom w:val="0"/>
      <w:divBdr>
        <w:top w:val="none" w:sz="0" w:space="0" w:color="auto"/>
        <w:left w:val="none" w:sz="0" w:space="0" w:color="auto"/>
        <w:bottom w:val="none" w:sz="0" w:space="0" w:color="auto"/>
        <w:right w:val="none" w:sz="0" w:space="0" w:color="auto"/>
      </w:divBdr>
    </w:div>
    <w:div w:id="1229418226">
      <w:bodyDiv w:val="1"/>
      <w:marLeft w:val="0"/>
      <w:marRight w:val="0"/>
      <w:marTop w:val="0"/>
      <w:marBottom w:val="0"/>
      <w:divBdr>
        <w:top w:val="none" w:sz="0" w:space="0" w:color="auto"/>
        <w:left w:val="none" w:sz="0" w:space="0" w:color="auto"/>
        <w:bottom w:val="none" w:sz="0" w:space="0" w:color="auto"/>
        <w:right w:val="none" w:sz="0" w:space="0" w:color="auto"/>
      </w:divBdr>
    </w:div>
    <w:div w:id="1229457199">
      <w:bodyDiv w:val="1"/>
      <w:marLeft w:val="0"/>
      <w:marRight w:val="0"/>
      <w:marTop w:val="0"/>
      <w:marBottom w:val="0"/>
      <w:divBdr>
        <w:top w:val="none" w:sz="0" w:space="0" w:color="auto"/>
        <w:left w:val="none" w:sz="0" w:space="0" w:color="auto"/>
        <w:bottom w:val="none" w:sz="0" w:space="0" w:color="auto"/>
        <w:right w:val="none" w:sz="0" w:space="0" w:color="auto"/>
      </w:divBdr>
    </w:div>
    <w:div w:id="1229993687">
      <w:bodyDiv w:val="1"/>
      <w:marLeft w:val="0"/>
      <w:marRight w:val="0"/>
      <w:marTop w:val="0"/>
      <w:marBottom w:val="0"/>
      <w:divBdr>
        <w:top w:val="none" w:sz="0" w:space="0" w:color="auto"/>
        <w:left w:val="none" w:sz="0" w:space="0" w:color="auto"/>
        <w:bottom w:val="none" w:sz="0" w:space="0" w:color="auto"/>
        <w:right w:val="none" w:sz="0" w:space="0" w:color="auto"/>
      </w:divBdr>
    </w:div>
    <w:div w:id="1230069393">
      <w:bodyDiv w:val="1"/>
      <w:marLeft w:val="0"/>
      <w:marRight w:val="0"/>
      <w:marTop w:val="0"/>
      <w:marBottom w:val="0"/>
      <w:divBdr>
        <w:top w:val="none" w:sz="0" w:space="0" w:color="auto"/>
        <w:left w:val="none" w:sz="0" w:space="0" w:color="auto"/>
        <w:bottom w:val="none" w:sz="0" w:space="0" w:color="auto"/>
        <w:right w:val="none" w:sz="0" w:space="0" w:color="auto"/>
      </w:divBdr>
    </w:div>
    <w:div w:id="1230192938">
      <w:bodyDiv w:val="1"/>
      <w:marLeft w:val="0"/>
      <w:marRight w:val="0"/>
      <w:marTop w:val="0"/>
      <w:marBottom w:val="0"/>
      <w:divBdr>
        <w:top w:val="none" w:sz="0" w:space="0" w:color="auto"/>
        <w:left w:val="none" w:sz="0" w:space="0" w:color="auto"/>
        <w:bottom w:val="none" w:sz="0" w:space="0" w:color="auto"/>
        <w:right w:val="none" w:sz="0" w:space="0" w:color="auto"/>
      </w:divBdr>
    </w:div>
    <w:div w:id="1230383931">
      <w:bodyDiv w:val="1"/>
      <w:marLeft w:val="0"/>
      <w:marRight w:val="0"/>
      <w:marTop w:val="0"/>
      <w:marBottom w:val="0"/>
      <w:divBdr>
        <w:top w:val="none" w:sz="0" w:space="0" w:color="auto"/>
        <w:left w:val="none" w:sz="0" w:space="0" w:color="auto"/>
        <w:bottom w:val="none" w:sz="0" w:space="0" w:color="auto"/>
        <w:right w:val="none" w:sz="0" w:space="0" w:color="auto"/>
      </w:divBdr>
    </w:div>
    <w:div w:id="1230535357">
      <w:bodyDiv w:val="1"/>
      <w:marLeft w:val="0"/>
      <w:marRight w:val="0"/>
      <w:marTop w:val="0"/>
      <w:marBottom w:val="0"/>
      <w:divBdr>
        <w:top w:val="none" w:sz="0" w:space="0" w:color="auto"/>
        <w:left w:val="none" w:sz="0" w:space="0" w:color="auto"/>
        <w:bottom w:val="none" w:sz="0" w:space="0" w:color="auto"/>
        <w:right w:val="none" w:sz="0" w:space="0" w:color="auto"/>
      </w:divBdr>
    </w:div>
    <w:div w:id="1230576339">
      <w:bodyDiv w:val="1"/>
      <w:marLeft w:val="0"/>
      <w:marRight w:val="0"/>
      <w:marTop w:val="0"/>
      <w:marBottom w:val="0"/>
      <w:divBdr>
        <w:top w:val="none" w:sz="0" w:space="0" w:color="auto"/>
        <w:left w:val="none" w:sz="0" w:space="0" w:color="auto"/>
        <w:bottom w:val="none" w:sz="0" w:space="0" w:color="auto"/>
        <w:right w:val="none" w:sz="0" w:space="0" w:color="auto"/>
      </w:divBdr>
    </w:div>
    <w:div w:id="1230725445">
      <w:bodyDiv w:val="1"/>
      <w:marLeft w:val="0"/>
      <w:marRight w:val="0"/>
      <w:marTop w:val="0"/>
      <w:marBottom w:val="0"/>
      <w:divBdr>
        <w:top w:val="none" w:sz="0" w:space="0" w:color="auto"/>
        <w:left w:val="none" w:sz="0" w:space="0" w:color="auto"/>
        <w:bottom w:val="none" w:sz="0" w:space="0" w:color="auto"/>
        <w:right w:val="none" w:sz="0" w:space="0" w:color="auto"/>
      </w:divBdr>
    </w:div>
    <w:div w:id="1230727076">
      <w:bodyDiv w:val="1"/>
      <w:marLeft w:val="0"/>
      <w:marRight w:val="0"/>
      <w:marTop w:val="0"/>
      <w:marBottom w:val="0"/>
      <w:divBdr>
        <w:top w:val="none" w:sz="0" w:space="0" w:color="auto"/>
        <w:left w:val="none" w:sz="0" w:space="0" w:color="auto"/>
        <w:bottom w:val="none" w:sz="0" w:space="0" w:color="auto"/>
        <w:right w:val="none" w:sz="0" w:space="0" w:color="auto"/>
      </w:divBdr>
    </w:div>
    <w:div w:id="1230775544">
      <w:bodyDiv w:val="1"/>
      <w:marLeft w:val="0"/>
      <w:marRight w:val="0"/>
      <w:marTop w:val="0"/>
      <w:marBottom w:val="0"/>
      <w:divBdr>
        <w:top w:val="none" w:sz="0" w:space="0" w:color="auto"/>
        <w:left w:val="none" w:sz="0" w:space="0" w:color="auto"/>
        <w:bottom w:val="none" w:sz="0" w:space="0" w:color="auto"/>
        <w:right w:val="none" w:sz="0" w:space="0" w:color="auto"/>
      </w:divBdr>
    </w:div>
    <w:div w:id="1230923215">
      <w:bodyDiv w:val="1"/>
      <w:marLeft w:val="0"/>
      <w:marRight w:val="0"/>
      <w:marTop w:val="0"/>
      <w:marBottom w:val="0"/>
      <w:divBdr>
        <w:top w:val="none" w:sz="0" w:space="0" w:color="auto"/>
        <w:left w:val="none" w:sz="0" w:space="0" w:color="auto"/>
        <w:bottom w:val="none" w:sz="0" w:space="0" w:color="auto"/>
        <w:right w:val="none" w:sz="0" w:space="0" w:color="auto"/>
      </w:divBdr>
    </w:div>
    <w:div w:id="1231234705">
      <w:bodyDiv w:val="1"/>
      <w:marLeft w:val="0"/>
      <w:marRight w:val="0"/>
      <w:marTop w:val="0"/>
      <w:marBottom w:val="0"/>
      <w:divBdr>
        <w:top w:val="none" w:sz="0" w:space="0" w:color="auto"/>
        <w:left w:val="none" w:sz="0" w:space="0" w:color="auto"/>
        <w:bottom w:val="none" w:sz="0" w:space="0" w:color="auto"/>
        <w:right w:val="none" w:sz="0" w:space="0" w:color="auto"/>
      </w:divBdr>
    </w:div>
    <w:div w:id="1231382560">
      <w:bodyDiv w:val="1"/>
      <w:marLeft w:val="0"/>
      <w:marRight w:val="0"/>
      <w:marTop w:val="0"/>
      <w:marBottom w:val="0"/>
      <w:divBdr>
        <w:top w:val="none" w:sz="0" w:space="0" w:color="auto"/>
        <w:left w:val="none" w:sz="0" w:space="0" w:color="auto"/>
        <w:bottom w:val="none" w:sz="0" w:space="0" w:color="auto"/>
        <w:right w:val="none" w:sz="0" w:space="0" w:color="auto"/>
      </w:divBdr>
    </w:div>
    <w:div w:id="1231382836">
      <w:bodyDiv w:val="1"/>
      <w:marLeft w:val="0"/>
      <w:marRight w:val="0"/>
      <w:marTop w:val="0"/>
      <w:marBottom w:val="0"/>
      <w:divBdr>
        <w:top w:val="none" w:sz="0" w:space="0" w:color="auto"/>
        <w:left w:val="none" w:sz="0" w:space="0" w:color="auto"/>
        <w:bottom w:val="none" w:sz="0" w:space="0" w:color="auto"/>
        <w:right w:val="none" w:sz="0" w:space="0" w:color="auto"/>
      </w:divBdr>
    </w:div>
    <w:div w:id="1231382979">
      <w:bodyDiv w:val="1"/>
      <w:marLeft w:val="0"/>
      <w:marRight w:val="0"/>
      <w:marTop w:val="0"/>
      <w:marBottom w:val="0"/>
      <w:divBdr>
        <w:top w:val="none" w:sz="0" w:space="0" w:color="auto"/>
        <w:left w:val="none" w:sz="0" w:space="0" w:color="auto"/>
        <w:bottom w:val="none" w:sz="0" w:space="0" w:color="auto"/>
        <w:right w:val="none" w:sz="0" w:space="0" w:color="auto"/>
      </w:divBdr>
    </w:div>
    <w:div w:id="1231816197">
      <w:bodyDiv w:val="1"/>
      <w:marLeft w:val="0"/>
      <w:marRight w:val="0"/>
      <w:marTop w:val="0"/>
      <w:marBottom w:val="0"/>
      <w:divBdr>
        <w:top w:val="none" w:sz="0" w:space="0" w:color="auto"/>
        <w:left w:val="none" w:sz="0" w:space="0" w:color="auto"/>
        <w:bottom w:val="none" w:sz="0" w:space="0" w:color="auto"/>
        <w:right w:val="none" w:sz="0" w:space="0" w:color="auto"/>
      </w:divBdr>
    </w:div>
    <w:div w:id="1232276302">
      <w:bodyDiv w:val="1"/>
      <w:marLeft w:val="0"/>
      <w:marRight w:val="0"/>
      <w:marTop w:val="0"/>
      <w:marBottom w:val="0"/>
      <w:divBdr>
        <w:top w:val="none" w:sz="0" w:space="0" w:color="auto"/>
        <w:left w:val="none" w:sz="0" w:space="0" w:color="auto"/>
        <w:bottom w:val="none" w:sz="0" w:space="0" w:color="auto"/>
        <w:right w:val="none" w:sz="0" w:space="0" w:color="auto"/>
      </w:divBdr>
    </w:div>
    <w:div w:id="1232737493">
      <w:bodyDiv w:val="1"/>
      <w:marLeft w:val="0"/>
      <w:marRight w:val="0"/>
      <w:marTop w:val="0"/>
      <w:marBottom w:val="0"/>
      <w:divBdr>
        <w:top w:val="none" w:sz="0" w:space="0" w:color="auto"/>
        <w:left w:val="none" w:sz="0" w:space="0" w:color="auto"/>
        <w:bottom w:val="none" w:sz="0" w:space="0" w:color="auto"/>
        <w:right w:val="none" w:sz="0" w:space="0" w:color="auto"/>
      </w:divBdr>
    </w:div>
    <w:div w:id="1232740263">
      <w:bodyDiv w:val="1"/>
      <w:marLeft w:val="0"/>
      <w:marRight w:val="0"/>
      <w:marTop w:val="0"/>
      <w:marBottom w:val="0"/>
      <w:divBdr>
        <w:top w:val="none" w:sz="0" w:space="0" w:color="auto"/>
        <w:left w:val="none" w:sz="0" w:space="0" w:color="auto"/>
        <w:bottom w:val="none" w:sz="0" w:space="0" w:color="auto"/>
        <w:right w:val="none" w:sz="0" w:space="0" w:color="auto"/>
      </w:divBdr>
    </w:div>
    <w:div w:id="1233002582">
      <w:bodyDiv w:val="1"/>
      <w:marLeft w:val="0"/>
      <w:marRight w:val="0"/>
      <w:marTop w:val="0"/>
      <w:marBottom w:val="0"/>
      <w:divBdr>
        <w:top w:val="none" w:sz="0" w:space="0" w:color="auto"/>
        <w:left w:val="none" w:sz="0" w:space="0" w:color="auto"/>
        <w:bottom w:val="none" w:sz="0" w:space="0" w:color="auto"/>
        <w:right w:val="none" w:sz="0" w:space="0" w:color="auto"/>
      </w:divBdr>
    </w:div>
    <w:div w:id="1233203455">
      <w:bodyDiv w:val="1"/>
      <w:marLeft w:val="0"/>
      <w:marRight w:val="0"/>
      <w:marTop w:val="0"/>
      <w:marBottom w:val="0"/>
      <w:divBdr>
        <w:top w:val="none" w:sz="0" w:space="0" w:color="auto"/>
        <w:left w:val="none" w:sz="0" w:space="0" w:color="auto"/>
        <w:bottom w:val="none" w:sz="0" w:space="0" w:color="auto"/>
        <w:right w:val="none" w:sz="0" w:space="0" w:color="auto"/>
      </w:divBdr>
    </w:div>
    <w:div w:id="1233273302">
      <w:bodyDiv w:val="1"/>
      <w:marLeft w:val="0"/>
      <w:marRight w:val="0"/>
      <w:marTop w:val="0"/>
      <w:marBottom w:val="0"/>
      <w:divBdr>
        <w:top w:val="none" w:sz="0" w:space="0" w:color="auto"/>
        <w:left w:val="none" w:sz="0" w:space="0" w:color="auto"/>
        <w:bottom w:val="none" w:sz="0" w:space="0" w:color="auto"/>
        <w:right w:val="none" w:sz="0" w:space="0" w:color="auto"/>
      </w:divBdr>
    </w:div>
    <w:div w:id="1233353444">
      <w:bodyDiv w:val="1"/>
      <w:marLeft w:val="0"/>
      <w:marRight w:val="0"/>
      <w:marTop w:val="0"/>
      <w:marBottom w:val="0"/>
      <w:divBdr>
        <w:top w:val="none" w:sz="0" w:space="0" w:color="auto"/>
        <w:left w:val="none" w:sz="0" w:space="0" w:color="auto"/>
        <w:bottom w:val="none" w:sz="0" w:space="0" w:color="auto"/>
        <w:right w:val="none" w:sz="0" w:space="0" w:color="auto"/>
      </w:divBdr>
    </w:div>
    <w:div w:id="1233734792">
      <w:bodyDiv w:val="1"/>
      <w:marLeft w:val="0"/>
      <w:marRight w:val="0"/>
      <w:marTop w:val="0"/>
      <w:marBottom w:val="0"/>
      <w:divBdr>
        <w:top w:val="none" w:sz="0" w:space="0" w:color="auto"/>
        <w:left w:val="none" w:sz="0" w:space="0" w:color="auto"/>
        <w:bottom w:val="none" w:sz="0" w:space="0" w:color="auto"/>
        <w:right w:val="none" w:sz="0" w:space="0" w:color="auto"/>
      </w:divBdr>
    </w:div>
    <w:div w:id="1233855123">
      <w:bodyDiv w:val="1"/>
      <w:marLeft w:val="0"/>
      <w:marRight w:val="0"/>
      <w:marTop w:val="0"/>
      <w:marBottom w:val="0"/>
      <w:divBdr>
        <w:top w:val="none" w:sz="0" w:space="0" w:color="auto"/>
        <w:left w:val="none" w:sz="0" w:space="0" w:color="auto"/>
        <w:bottom w:val="none" w:sz="0" w:space="0" w:color="auto"/>
        <w:right w:val="none" w:sz="0" w:space="0" w:color="auto"/>
      </w:divBdr>
    </w:div>
    <w:div w:id="1233924600">
      <w:bodyDiv w:val="1"/>
      <w:marLeft w:val="0"/>
      <w:marRight w:val="0"/>
      <w:marTop w:val="0"/>
      <w:marBottom w:val="0"/>
      <w:divBdr>
        <w:top w:val="none" w:sz="0" w:space="0" w:color="auto"/>
        <w:left w:val="none" w:sz="0" w:space="0" w:color="auto"/>
        <w:bottom w:val="none" w:sz="0" w:space="0" w:color="auto"/>
        <w:right w:val="none" w:sz="0" w:space="0" w:color="auto"/>
      </w:divBdr>
    </w:div>
    <w:div w:id="1234006868">
      <w:bodyDiv w:val="1"/>
      <w:marLeft w:val="0"/>
      <w:marRight w:val="0"/>
      <w:marTop w:val="0"/>
      <w:marBottom w:val="0"/>
      <w:divBdr>
        <w:top w:val="none" w:sz="0" w:space="0" w:color="auto"/>
        <w:left w:val="none" w:sz="0" w:space="0" w:color="auto"/>
        <w:bottom w:val="none" w:sz="0" w:space="0" w:color="auto"/>
        <w:right w:val="none" w:sz="0" w:space="0" w:color="auto"/>
      </w:divBdr>
    </w:div>
    <w:div w:id="1234043390">
      <w:bodyDiv w:val="1"/>
      <w:marLeft w:val="0"/>
      <w:marRight w:val="0"/>
      <w:marTop w:val="0"/>
      <w:marBottom w:val="0"/>
      <w:divBdr>
        <w:top w:val="none" w:sz="0" w:space="0" w:color="auto"/>
        <w:left w:val="none" w:sz="0" w:space="0" w:color="auto"/>
        <w:bottom w:val="none" w:sz="0" w:space="0" w:color="auto"/>
        <w:right w:val="none" w:sz="0" w:space="0" w:color="auto"/>
      </w:divBdr>
    </w:div>
    <w:div w:id="1234198485">
      <w:bodyDiv w:val="1"/>
      <w:marLeft w:val="0"/>
      <w:marRight w:val="0"/>
      <w:marTop w:val="0"/>
      <w:marBottom w:val="0"/>
      <w:divBdr>
        <w:top w:val="none" w:sz="0" w:space="0" w:color="auto"/>
        <w:left w:val="none" w:sz="0" w:space="0" w:color="auto"/>
        <w:bottom w:val="none" w:sz="0" w:space="0" w:color="auto"/>
        <w:right w:val="none" w:sz="0" w:space="0" w:color="auto"/>
      </w:divBdr>
    </w:div>
    <w:div w:id="1234437973">
      <w:bodyDiv w:val="1"/>
      <w:marLeft w:val="0"/>
      <w:marRight w:val="0"/>
      <w:marTop w:val="0"/>
      <w:marBottom w:val="0"/>
      <w:divBdr>
        <w:top w:val="none" w:sz="0" w:space="0" w:color="auto"/>
        <w:left w:val="none" w:sz="0" w:space="0" w:color="auto"/>
        <w:bottom w:val="none" w:sz="0" w:space="0" w:color="auto"/>
        <w:right w:val="none" w:sz="0" w:space="0" w:color="auto"/>
      </w:divBdr>
    </w:div>
    <w:div w:id="1235048287">
      <w:bodyDiv w:val="1"/>
      <w:marLeft w:val="0"/>
      <w:marRight w:val="0"/>
      <w:marTop w:val="0"/>
      <w:marBottom w:val="0"/>
      <w:divBdr>
        <w:top w:val="none" w:sz="0" w:space="0" w:color="auto"/>
        <w:left w:val="none" w:sz="0" w:space="0" w:color="auto"/>
        <w:bottom w:val="none" w:sz="0" w:space="0" w:color="auto"/>
        <w:right w:val="none" w:sz="0" w:space="0" w:color="auto"/>
      </w:divBdr>
    </w:div>
    <w:div w:id="1235118491">
      <w:bodyDiv w:val="1"/>
      <w:marLeft w:val="0"/>
      <w:marRight w:val="0"/>
      <w:marTop w:val="0"/>
      <w:marBottom w:val="0"/>
      <w:divBdr>
        <w:top w:val="none" w:sz="0" w:space="0" w:color="auto"/>
        <w:left w:val="none" w:sz="0" w:space="0" w:color="auto"/>
        <w:bottom w:val="none" w:sz="0" w:space="0" w:color="auto"/>
        <w:right w:val="none" w:sz="0" w:space="0" w:color="auto"/>
      </w:divBdr>
    </w:div>
    <w:div w:id="1235166196">
      <w:bodyDiv w:val="1"/>
      <w:marLeft w:val="0"/>
      <w:marRight w:val="0"/>
      <w:marTop w:val="0"/>
      <w:marBottom w:val="0"/>
      <w:divBdr>
        <w:top w:val="none" w:sz="0" w:space="0" w:color="auto"/>
        <w:left w:val="none" w:sz="0" w:space="0" w:color="auto"/>
        <w:bottom w:val="none" w:sz="0" w:space="0" w:color="auto"/>
        <w:right w:val="none" w:sz="0" w:space="0" w:color="auto"/>
      </w:divBdr>
    </w:div>
    <w:div w:id="1235554600">
      <w:bodyDiv w:val="1"/>
      <w:marLeft w:val="0"/>
      <w:marRight w:val="0"/>
      <w:marTop w:val="0"/>
      <w:marBottom w:val="0"/>
      <w:divBdr>
        <w:top w:val="none" w:sz="0" w:space="0" w:color="auto"/>
        <w:left w:val="none" w:sz="0" w:space="0" w:color="auto"/>
        <w:bottom w:val="none" w:sz="0" w:space="0" w:color="auto"/>
        <w:right w:val="none" w:sz="0" w:space="0" w:color="auto"/>
      </w:divBdr>
    </w:div>
    <w:div w:id="1235706363">
      <w:bodyDiv w:val="1"/>
      <w:marLeft w:val="0"/>
      <w:marRight w:val="0"/>
      <w:marTop w:val="0"/>
      <w:marBottom w:val="0"/>
      <w:divBdr>
        <w:top w:val="none" w:sz="0" w:space="0" w:color="auto"/>
        <w:left w:val="none" w:sz="0" w:space="0" w:color="auto"/>
        <w:bottom w:val="none" w:sz="0" w:space="0" w:color="auto"/>
        <w:right w:val="none" w:sz="0" w:space="0" w:color="auto"/>
      </w:divBdr>
    </w:div>
    <w:div w:id="1235820172">
      <w:bodyDiv w:val="1"/>
      <w:marLeft w:val="0"/>
      <w:marRight w:val="0"/>
      <w:marTop w:val="0"/>
      <w:marBottom w:val="0"/>
      <w:divBdr>
        <w:top w:val="none" w:sz="0" w:space="0" w:color="auto"/>
        <w:left w:val="none" w:sz="0" w:space="0" w:color="auto"/>
        <w:bottom w:val="none" w:sz="0" w:space="0" w:color="auto"/>
        <w:right w:val="none" w:sz="0" w:space="0" w:color="auto"/>
      </w:divBdr>
    </w:div>
    <w:div w:id="1235969560">
      <w:bodyDiv w:val="1"/>
      <w:marLeft w:val="0"/>
      <w:marRight w:val="0"/>
      <w:marTop w:val="0"/>
      <w:marBottom w:val="0"/>
      <w:divBdr>
        <w:top w:val="none" w:sz="0" w:space="0" w:color="auto"/>
        <w:left w:val="none" w:sz="0" w:space="0" w:color="auto"/>
        <w:bottom w:val="none" w:sz="0" w:space="0" w:color="auto"/>
        <w:right w:val="none" w:sz="0" w:space="0" w:color="auto"/>
      </w:divBdr>
    </w:div>
    <w:div w:id="1236010381">
      <w:bodyDiv w:val="1"/>
      <w:marLeft w:val="0"/>
      <w:marRight w:val="0"/>
      <w:marTop w:val="0"/>
      <w:marBottom w:val="0"/>
      <w:divBdr>
        <w:top w:val="none" w:sz="0" w:space="0" w:color="auto"/>
        <w:left w:val="none" w:sz="0" w:space="0" w:color="auto"/>
        <w:bottom w:val="none" w:sz="0" w:space="0" w:color="auto"/>
        <w:right w:val="none" w:sz="0" w:space="0" w:color="auto"/>
      </w:divBdr>
    </w:div>
    <w:div w:id="1236433519">
      <w:bodyDiv w:val="1"/>
      <w:marLeft w:val="0"/>
      <w:marRight w:val="0"/>
      <w:marTop w:val="0"/>
      <w:marBottom w:val="0"/>
      <w:divBdr>
        <w:top w:val="none" w:sz="0" w:space="0" w:color="auto"/>
        <w:left w:val="none" w:sz="0" w:space="0" w:color="auto"/>
        <w:bottom w:val="none" w:sz="0" w:space="0" w:color="auto"/>
        <w:right w:val="none" w:sz="0" w:space="0" w:color="auto"/>
      </w:divBdr>
    </w:div>
    <w:div w:id="1236474085">
      <w:bodyDiv w:val="1"/>
      <w:marLeft w:val="0"/>
      <w:marRight w:val="0"/>
      <w:marTop w:val="0"/>
      <w:marBottom w:val="0"/>
      <w:divBdr>
        <w:top w:val="none" w:sz="0" w:space="0" w:color="auto"/>
        <w:left w:val="none" w:sz="0" w:space="0" w:color="auto"/>
        <w:bottom w:val="none" w:sz="0" w:space="0" w:color="auto"/>
        <w:right w:val="none" w:sz="0" w:space="0" w:color="auto"/>
      </w:divBdr>
    </w:div>
    <w:div w:id="1236550496">
      <w:bodyDiv w:val="1"/>
      <w:marLeft w:val="0"/>
      <w:marRight w:val="0"/>
      <w:marTop w:val="0"/>
      <w:marBottom w:val="0"/>
      <w:divBdr>
        <w:top w:val="none" w:sz="0" w:space="0" w:color="auto"/>
        <w:left w:val="none" w:sz="0" w:space="0" w:color="auto"/>
        <w:bottom w:val="none" w:sz="0" w:space="0" w:color="auto"/>
        <w:right w:val="none" w:sz="0" w:space="0" w:color="auto"/>
      </w:divBdr>
    </w:div>
    <w:div w:id="1236817330">
      <w:bodyDiv w:val="1"/>
      <w:marLeft w:val="0"/>
      <w:marRight w:val="0"/>
      <w:marTop w:val="0"/>
      <w:marBottom w:val="0"/>
      <w:divBdr>
        <w:top w:val="none" w:sz="0" w:space="0" w:color="auto"/>
        <w:left w:val="none" w:sz="0" w:space="0" w:color="auto"/>
        <w:bottom w:val="none" w:sz="0" w:space="0" w:color="auto"/>
        <w:right w:val="none" w:sz="0" w:space="0" w:color="auto"/>
      </w:divBdr>
    </w:div>
    <w:div w:id="1236862499">
      <w:bodyDiv w:val="1"/>
      <w:marLeft w:val="0"/>
      <w:marRight w:val="0"/>
      <w:marTop w:val="0"/>
      <w:marBottom w:val="0"/>
      <w:divBdr>
        <w:top w:val="none" w:sz="0" w:space="0" w:color="auto"/>
        <w:left w:val="none" w:sz="0" w:space="0" w:color="auto"/>
        <w:bottom w:val="none" w:sz="0" w:space="0" w:color="auto"/>
        <w:right w:val="none" w:sz="0" w:space="0" w:color="auto"/>
      </w:divBdr>
    </w:div>
    <w:div w:id="1236892365">
      <w:bodyDiv w:val="1"/>
      <w:marLeft w:val="0"/>
      <w:marRight w:val="0"/>
      <w:marTop w:val="0"/>
      <w:marBottom w:val="0"/>
      <w:divBdr>
        <w:top w:val="none" w:sz="0" w:space="0" w:color="auto"/>
        <w:left w:val="none" w:sz="0" w:space="0" w:color="auto"/>
        <w:bottom w:val="none" w:sz="0" w:space="0" w:color="auto"/>
        <w:right w:val="none" w:sz="0" w:space="0" w:color="auto"/>
      </w:divBdr>
    </w:div>
    <w:div w:id="1236932476">
      <w:bodyDiv w:val="1"/>
      <w:marLeft w:val="0"/>
      <w:marRight w:val="0"/>
      <w:marTop w:val="0"/>
      <w:marBottom w:val="0"/>
      <w:divBdr>
        <w:top w:val="none" w:sz="0" w:space="0" w:color="auto"/>
        <w:left w:val="none" w:sz="0" w:space="0" w:color="auto"/>
        <w:bottom w:val="none" w:sz="0" w:space="0" w:color="auto"/>
        <w:right w:val="none" w:sz="0" w:space="0" w:color="auto"/>
      </w:divBdr>
    </w:div>
    <w:div w:id="1237203749">
      <w:bodyDiv w:val="1"/>
      <w:marLeft w:val="0"/>
      <w:marRight w:val="0"/>
      <w:marTop w:val="0"/>
      <w:marBottom w:val="0"/>
      <w:divBdr>
        <w:top w:val="none" w:sz="0" w:space="0" w:color="auto"/>
        <w:left w:val="none" w:sz="0" w:space="0" w:color="auto"/>
        <w:bottom w:val="none" w:sz="0" w:space="0" w:color="auto"/>
        <w:right w:val="none" w:sz="0" w:space="0" w:color="auto"/>
      </w:divBdr>
    </w:div>
    <w:div w:id="1237280194">
      <w:bodyDiv w:val="1"/>
      <w:marLeft w:val="0"/>
      <w:marRight w:val="0"/>
      <w:marTop w:val="0"/>
      <w:marBottom w:val="0"/>
      <w:divBdr>
        <w:top w:val="none" w:sz="0" w:space="0" w:color="auto"/>
        <w:left w:val="none" w:sz="0" w:space="0" w:color="auto"/>
        <w:bottom w:val="none" w:sz="0" w:space="0" w:color="auto"/>
        <w:right w:val="none" w:sz="0" w:space="0" w:color="auto"/>
      </w:divBdr>
    </w:div>
    <w:div w:id="1237401832">
      <w:bodyDiv w:val="1"/>
      <w:marLeft w:val="0"/>
      <w:marRight w:val="0"/>
      <w:marTop w:val="0"/>
      <w:marBottom w:val="0"/>
      <w:divBdr>
        <w:top w:val="none" w:sz="0" w:space="0" w:color="auto"/>
        <w:left w:val="none" w:sz="0" w:space="0" w:color="auto"/>
        <w:bottom w:val="none" w:sz="0" w:space="0" w:color="auto"/>
        <w:right w:val="none" w:sz="0" w:space="0" w:color="auto"/>
      </w:divBdr>
    </w:div>
    <w:div w:id="1237595306">
      <w:bodyDiv w:val="1"/>
      <w:marLeft w:val="0"/>
      <w:marRight w:val="0"/>
      <w:marTop w:val="0"/>
      <w:marBottom w:val="0"/>
      <w:divBdr>
        <w:top w:val="none" w:sz="0" w:space="0" w:color="auto"/>
        <w:left w:val="none" w:sz="0" w:space="0" w:color="auto"/>
        <w:bottom w:val="none" w:sz="0" w:space="0" w:color="auto"/>
        <w:right w:val="none" w:sz="0" w:space="0" w:color="auto"/>
      </w:divBdr>
    </w:div>
    <w:div w:id="1237784063">
      <w:bodyDiv w:val="1"/>
      <w:marLeft w:val="0"/>
      <w:marRight w:val="0"/>
      <w:marTop w:val="0"/>
      <w:marBottom w:val="0"/>
      <w:divBdr>
        <w:top w:val="none" w:sz="0" w:space="0" w:color="auto"/>
        <w:left w:val="none" w:sz="0" w:space="0" w:color="auto"/>
        <w:bottom w:val="none" w:sz="0" w:space="0" w:color="auto"/>
        <w:right w:val="none" w:sz="0" w:space="0" w:color="auto"/>
      </w:divBdr>
    </w:div>
    <w:div w:id="1237859115">
      <w:bodyDiv w:val="1"/>
      <w:marLeft w:val="0"/>
      <w:marRight w:val="0"/>
      <w:marTop w:val="0"/>
      <w:marBottom w:val="0"/>
      <w:divBdr>
        <w:top w:val="none" w:sz="0" w:space="0" w:color="auto"/>
        <w:left w:val="none" w:sz="0" w:space="0" w:color="auto"/>
        <w:bottom w:val="none" w:sz="0" w:space="0" w:color="auto"/>
        <w:right w:val="none" w:sz="0" w:space="0" w:color="auto"/>
      </w:divBdr>
    </w:div>
    <w:div w:id="1237934233">
      <w:bodyDiv w:val="1"/>
      <w:marLeft w:val="0"/>
      <w:marRight w:val="0"/>
      <w:marTop w:val="0"/>
      <w:marBottom w:val="0"/>
      <w:divBdr>
        <w:top w:val="none" w:sz="0" w:space="0" w:color="auto"/>
        <w:left w:val="none" w:sz="0" w:space="0" w:color="auto"/>
        <w:bottom w:val="none" w:sz="0" w:space="0" w:color="auto"/>
        <w:right w:val="none" w:sz="0" w:space="0" w:color="auto"/>
      </w:divBdr>
    </w:div>
    <w:div w:id="1237937761">
      <w:bodyDiv w:val="1"/>
      <w:marLeft w:val="0"/>
      <w:marRight w:val="0"/>
      <w:marTop w:val="0"/>
      <w:marBottom w:val="0"/>
      <w:divBdr>
        <w:top w:val="none" w:sz="0" w:space="0" w:color="auto"/>
        <w:left w:val="none" w:sz="0" w:space="0" w:color="auto"/>
        <w:bottom w:val="none" w:sz="0" w:space="0" w:color="auto"/>
        <w:right w:val="none" w:sz="0" w:space="0" w:color="auto"/>
      </w:divBdr>
    </w:div>
    <w:div w:id="1238202575">
      <w:bodyDiv w:val="1"/>
      <w:marLeft w:val="0"/>
      <w:marRight w:val="0"/>
      <w:marTop w:val="0"/>
      <w:marBottom w:val="0"/>
      <w:divBdr>
        <w:top w:val="none" w:sz="0" w:space="0" w:color="auto"/>
        <w:left w:val="none" w:sz="0" w:space="0" w:color="auto"/>
        <w:bottom w:val="none" w:sz="0" w:space="0" w:color="auto"/>
        <w:right w:val="none" w:sz="0" w:space="0" w:color="auto"/>
      </w:divBdr>
    </w:div>
    <w:div w:id="1238244004">
      <w:bodyDiv w:val="1"/>
      <w:marLeft w:val="0"/>
      <w:marRight w:val="0"/>
      <w:marTop w:val="0"/>
      <w:marBottom w:val="0"/>
      <w:divBdr>
        <w:top w:val="none" w:sz="0" w:space="0" w:color="auto"/>
        <w:left w:val="none" w:sz="0" w:space="0" w:color="auto"/>
        <w:bottom w:val="none" w:sz="0" w:space="0" w:color="auto"/>
        <w:right w:val="none" w:sz="0" w:space="0" w:color="auto"/>
      </w:divBdr>
    </w:div>
    <w:div w:id="1238321840">
      <w:bodyDiv w:val="1"/>
      <w:marLeft w:val="0"/>
      <w:marRight w:val="0"/>
      <w:marTop w:val="0"/>
      <w:marBottom w:val="0"/>
      <w:divBdr>
        <w:top w:val="none" w:sz="0" w:space="0" w:color="auto"/>
        <w:left w:val="none" w:sz="0" w:space="0" w:color="auto"/>
        <w:bottom w:val="none" w:sz="0" w:space="0" w:color="auto"/>
        <w:right w:val="none" w:sz="0" w:space="0" w:color="auto"/>
      </w:divBdr>
    </w:div>
    <w:div w:id="1238393735">
      <w:bodyDiv w:val="1"/>
      <w:marLeft w:val="0"/>
      <w:marRight w:val="0"/>
      <w:marTop w:val="0"/>
      <w:marBottom w:val="0"/>
      <w:divBdr>
        <w:top w:val="none" w:sz="0" w:space="0" w:color="auto"/>
        <w:left w:val="none" w:sz="0" w:space="0" w:color="auto"/>
        <w:bottom w:val="none" w:sz="0" w:space="0" w:color="auto"/>
        <w:right w:val="none" w:sz="0" w:space="0" w:color="auto"/>
      </w:divBdr>
    </w:div>
    <w:div w:id="1238636358">
      <w:bodyDiv w:val="1"/>
      <w:marLeft w:val="0"/>
      <w:marRight w:val="0"/>
      <w:marTop w:val="0"/>
      <w:marBottom w:val="0"/>
      <w:divBdr>
        <w:top w:val="none" w:sz="0" w:space="0" w:color="auto"/>
        <w:left w:val="none" w:sz="0" w:space="0" w:color="auto"/>
        <w:bottom w:val="none" w:sz="0" w:space="0" w:color="auto"/>
        <w:right w:val="none" w:sz="0" w:space="0" w:color="auto"/>
      </w:divBdr>
    </w:div>
    <w:div w:id="1238975386">
      <w:bodyDiv w:val="1"/>
      <w:marLeft w:val="0"/>
      <w:marRight w:val="0"/>
      <w:marTop w:val="0"/>
      <w:marBottom w:val="0"/>
      <w:divBdr>
        <w:top w:val="none" w:sz="0" w:space="0" w:color="auto"/>
        <w:left w:val="none" w:sz="0" w:space="0" w:color="auto"/>
        <w:bottom w:val="none" w:sz="0" w:space="0" w:color="auto"/>
        <w:right w:val="none" w:sz="0" w:space="0" w:color="auto"/>
      </w:divBdr>
    </w:div>
    <w:div w:id="1239438970">
      <w:bodyDiv w:val="1"/>
      <w:marLeft w:val="0"/>
      <w:marRight w:val="0"/>
      <w:marTop w:val="0"/>
      <w:marBottom w:val="0"/>
      <w:divBdr>
        <w:top w:val="none" w:sz="0" w:space="0" w:color="auto"/>
        <w:left w:val="none" w:sz="0" w:space="0" w:color="auto"/>
        <w:bottom w:val="none" w:sz="0" w:space="0" w:color="auto"/>
        <w:right w:val="none" w:sz="0" w:space="0" w:color="auto"/>
      </w:divBdr>
    </w:div>
    <w:div w:id="1239630195">
      <w:bodyDiv w:val="1"/>
      <w:marLeft w:val="0"/>
      <w:marRight w:val="0"/>
      <w:marTop w:val="0"/>
      <w:marBottom w:val="0"/>
      <w:divBdr>
        <w:top w:val="none" w:sz="0" w:space="0" w:color="auto"/>
        <w:left w:val="none" w:sz="0" w:space="0" w:color="auto"/>
        <w:bottom w:val="none" w:sz="0" w:space="0" w:color="auto"/>
        <w:right w:val="none" w:sz="0" w:space="0" w:color="auto"/>
      </w:divBdr>
    </w:div>
    <w:div w:id="1240016570">
      <w:bodyDiv w:val="1"/>
      <w:marLeft w:val="0"/>
      <w:marRight w:val="0"/>
      <w:marTop w:val="0"/>
      <w:marBottom w:val="0"/>
      <w:divBdr>
        <w:top w:val="none" w:sz="0" w:space="0" w:color="auto"/>
        <w:left w:val="none" w:sz="0" w:space="0" w:color="auto"/>
        <w:bottom w:val="none" w:sz="0" w:space="0" w:color="auto"/>
        <w:right w:val="none" w:sz="0" w:space="0" w:color="auto"/>
      </w:divBdr>
    </w:div>
    <w:div w:id="1240407815">
      <w:bodyDiv w:val="1"/>
      <w:marLeft w:val="0"/>
      <w:marRight w:val="0"/>
      <w:marTop w:val="0"/>
      <w:marBottom w:val="0"/>
      <w:divBdr>
        <w:top w:val="none" w:sz="0" w:space="0" w:color="auto"/>
        <w:left w:val="none" w:sz="0" w:space="0" w:color="auto"/>
        <w:bottom w:val="none" w:sz="0" w:space="0" w:color="auto"/>
        <w:right w:val="none" w:sz="0" w:space="0" w:color="auto"/>
      </w:divBdr>
    </w:div>
    <w:div w:id="1240748060">
      <w:bodyDiv w:val="1"/>
      <w:marLeft w:val="0"/>
      <w:marRight w:val="0"/>
      <w:marTop w:val="0"/>
      <w:marBottom w:val="0"/>
      <w:divBdr>
        <w:top w:val="none" w:sz="0" w:space="0" w:color="auto"/>
        <w:left w:val="none" w:sz="0" w:space="0" w:color="auto"/>
        <w:bottom w:val="none" w:sz="0" w:space="0" w:color="auto"/>
        <w:right w:val="none" w:sz="0" w:space="0" w:color="auto"/>
      </w:divBdr>
    </w:div>
    <w:div w:id="1240821983">
      <w:bodyDiv w:val="1"/>
      <w:marLeft w:val="0"/>
      <w:marRight w:val="0"/>
      <w:marTop w:val="0"/>
      <w:marBottom w:val="0"/>
      <w:divBdr>
        <w:top w:val="none" w:sz="0" w:space="0" w:color="auto"/>
        <w:left w:val="none" w:sz="0" w:space="0" w:color="auto"/>
        <w:bottom w:val="none" w:sz="0" w:space="0" w:color="auto"/>
        <w:right w:val="none" w:sz="0" w:space="0" w:color="auto"/>
      </w:divBdr>
    </w:div>
    <w:div w:id="1240822983">
      <w:bodyDiv w:val="1"/>
      <w:marLeft w:val="0"/>
      <w:marRight w:val="0"/>
      <w:marTop w:val="0"/>
      <w:marBottom w:val="0"/>
      <w:divBdr>
        <w:top w:val="none" w:sz="0" w:space="0" w:color="auto"/>
        <w:left w:val="none" w:sz="0" w:space="0" w:color="auto"/>
        <w:bottom w:val="none" w:sz="0" w:space="0" w:color="auto"/>
        <w:right w:val="none" w:sz="0" w:space="0" w:color="auto"/>
      </w:divBdr>
    </w:div>
    <w:div w:id="1241021184">
      <w:bodyDiv w:val="1"/>
      <w:marLeft w:val="0"/>
      <w:marRight w:val="0"/>
      <w:marTop w:val="0"/>
      <w:marBottom w:val="0"/>
      <w:divBdr>
        <w:top w:val="none" w:sz="0" w:space="0" w:color="auto"/>
        <w:left w:val="none" w:sz="0" w:space="0" w:color="auto"/>
        <w:bottom w:val="none" w:sz="0" w:space="0" w:color="auto"/>
        <w:right w:val="none" w:sz="0" w:space="0" w:color="auto"/>
      </w:divBdr>
    </w:div>
    <w:div w:id="1241063042">
      <w:bodyDiv w:val="1"/>
      <w:marLeft w:val="0"/>
      <w:marRight w:val="0"/>
      <w:marTop w:val="0"/>
      <w:marBottom w:val="0"/>
      <w:divBdr>
        <w:top w:val="none" w:sz="0" w:space="0" w:color="auto"/>
        <w:left w:val="none" w:sz="0" w:space="0" w:color="auto"/>
        <w:bottom w:val="none" w:sz="0" w:space="0" w:color="auto"/>
        <w:right w:val="none" w:sz="0" w:space="0" w:color="auto"/>
      </w:divBdr>
    </w:div>
    <w:div w:id="1241254609">
      <w:bodyDiv w:val="1"/>
      <w:marLeft w:val="0"/>
      <w:marRight w:val="0"/>
      <w:marTop w:val="0"/>
      <w:marBottom w:val="0"/>
      <w:divBdr>
        <w:top w:val="none" w:sz="0" w:space="0" w:color="auto"/>
        <w:left w:val="none" w:sz="0" w:space="0" w:color="auto"/>
        <w:bottom w:val="none" w:sz="0" w:space="0" w:color="auto"/>
        <w:right w:val="none" w:sz="0" w:space="0" w:color="auto"/>
      </w:divBdr>
    </w:div>
    <w:div w:id="1241333671">
      <w:bodyDiv w:val="1"/>
      <w:marLeft w:val="0"/>
      <w:marRight w:val="0"/>
      <w:marTop w:val="0"/>
      <w:marBottom w:val="0"/>
      <w:divBdr>
        <w:top w:val="none" w:sz="0" w:space="0" w:color="auto"/>
        <w:left w:val="none" w:sz="0" w:space="0" w:color="auto"/>
        <w:bottom w:val="none" w:sz="0" w:space="0" w:color="auto"/>
        <w:right w:val="none" w:sz="0" w:space="0" w:color="auto"/>
      </w:divBdr>
    </w:div>
    <w:div w:id="1241406382">
      <w:bodyDiv w:val="1"/>
      <w:marLeft w:val="0"/>
      <w:marRight w:val="0"/>
      <w:marTop w:val="0"/>
      <w:marBottom w:val="0"/>
      <w:divBdr>
        <w:top w:val="none" w:sz="0" w:space="0" w:color="auto"/>
        <w:left w:val="none" w:sz="0" w:space="0" w:color="auto"/>
        <w:bottom w:val="none" w:sz="0" w:space="0" w:color="auto"/>
        <w:right w:val="none" w:sz="0" w:space="0" w:color="auto"/>
      </w:divBdr>
    </w:div>
    <w:div w:id="1241676567">
      <w:bodyDiv w:val="1"/>
      <w:marLeft w:val="0"/>
      <w:marRight w:val="0"/>
      <w:marTop w:val="0"/>
      <w:marBottom w:val="0"/>
      <w:divBdr>
        <w:top w:val="none" w:sz="0" w:space="0" w:color="auto"/>
        <w:left w:val="none" w:sz="0" w:space="0" w:color="auto"/>
        <w:bottom w:val="none" w:sz="0" w:space="0" w:color="auto"/>
        <w:right w:val="none" w:sz="0" w:space="0" w:color="auto"/>
      </w:divBdr>
    </w:div>
    <w:div w:id="1242104261">
      <w:bodyDiv w:val="1"/>
      <w:marLeft w:val="0"/>
      <w:marRight w:val="0"/>
      <w:marTop w:val="0"/>
      <w:marBottom w:val="0"/>
      <w:divBdr>
        <w:top w:val="none" w:sz="0" w:space="0" w:color="auto"/>
        <w:left w:val="none" w:sz="0" w:space="0" w:color="auto"/>
        <w:bottom w:val="none" w:sz="0" w:space="0" w:color="auto"/>
        <w:right w:val="none" w:sz="0" w:space="0" w:color="auto"/>
      </w:divBdr>
    </w:div>
    <w:div w:id="1242368901">
      <w:bodyDiv w:val="1"/>
      <w:marLeft w:val="0"/>
      <w:marRight w:val="0"/>
      <w:marTop w:val="0"/>
      <w:marBottom w:val="0"/>
      <w:divBdr>
        <w:top w:val="none" w:sz="0" w:space="0" w:color="auto"/>
        <w:left w:val="none" w:sz="0" w:space="0" w:color="auto"/>
        <w:bottom w:val="none" w:sz="0" w:space="0" w:color="auto"/>
        <w:right w:val="none" w:sz="0" w:space="0" w:color="auto"/>
      </w:divBdr>
    </w:div>
    <w:div w:id="1242446966">
      <w:bodyDiv w:val="1"/>
      <w:marLeft w:val="0"/>
      <w:marRight w:val="0"/>
      <w:marTop w:val="0"/>
      <w:marBottom w:val="0"/>
      <w:divBdr>
        <w:top w:val="none" w:sz="0" w:space="0" w:color="auto"/>
        <w:left w:val="none" w:sz="0" w:space="0" w:color="auto"/>
        <w:bottom w:val="none" w:sz="0" w:space="0" w:color="auto"/>
        <w:right w:val="none" w:sz="0" w:space="0" w:color="auto"/>
      </w:divBdr>
    </w:div>
    <w:div w:id="1242719915">
      <w:bodyDiv w:val="1"/>
      <w:marLeft w:val="0"/>
      <w:marRight w:val="0"/>
      <w:marTop w:val="0"/>
      <w:marBottom w:val="0"/>
      <w:divBdr>
        <w:top w:val="none" w:sz="0" w:space="0" w:color="auto"/>
        <w:left w:val="none" w:sz="0" w:space="0" w:color="auto"/>
        <w:bottom w:val="none" w:sz="0" w:space="0" w:color="auto"/>
        <w:right w:val="none" w:sz="0" w:space="0" w:color="auto"/>
      </w:divBdr>
    </w:div>
    <w:div w:id="1242987034">
      <w:bodyDiv w:val="1"/>
      <w:marLeft w:val="0"/>
      <w:marRight w:val="0"/>
      <w:marTop w:val="0"/>
      <w:marBottom w:val="0"/>
      <w:divBdr>
        <w:top w:val="none" w:sz="0" w:space="0" w:color="auto"/>
        <w:left w:val="none" w:sz="0" w:space="0" w:color="auto"/>
        <w:bottom w:val="none" w:sz="0" w:space="0" w:color="auto"/>
        <w:right w:val="none" w:sz="0" w:space="0" w:color="auto"/>
      </w:divBdr>
    </w:div>
    <w:div w:id="1243029210">
      <w:bodyDiv w:val="1"/>
      <w:marLeft w:val="0"/>
      <w:marRight w:val="0"/>
      <w:marTop w:val="0"/>
      <w:marBottom w:val="0"/>
      <w:divBdr>
        <w:top w:val="none" w:sz="0" w:space="0" w:color="auto"/>
        <w:left w:val="none" w:sz="0" w:space="0" w:color="auto"/>
        <w:bottom w:val="none" w:sz="0" w:space="0" w:color="auto"/>
        <w:right w:val="none" w:sz="0" w:space="0" w:color="auto"/>
      </w:divBdr>
    </w:div>
    <w:div w:id="1243224553">
      <w:bodyDiv w:val="1"/>
      <w:marLeft w:val="0"/>
      <w:marRight w:val="0"/>
      <w:marTop w:val="0"/>
      <w:marBottom w:val="0"/>
      <w:divBdr>
        <w:top w:val="none" w:sz="0" w:space="0" w:color="auto"/>
        <w:left w:val="none" w:sz="0" w:space="0" w:color="auto"/>
        <w:bottom w:val="none" w:sz="0" w:space="0" w:color="auto"/>
        <w:right w:val="none" w:sz="0" w:space="0" w:color="auto"/>
      </w:divBdr>
    </w:div>
    <w:div w:id="1243300071">
      <w:bodyDiv w:val="1"/>
      <w:marLeft w:val="0"/>
      <w:marRight w:val="0"/>
      <w:marTop w:val="0"/>
      <w:marBottom w:val="0"/>
      <w:divBdr>
        <w:top w:val="none" w:sz="0" w:space="0" w:color="auto"/>
        <w:left w:val="none" w:sz="0" w:space="0" w:color="auto"/>
        <w:bottom w:val="none" w:sz="0" w:space="0" w:color="auto"/>
        <w:right w:val="none" w:sz="0" w:space="0" w:color="auto"/>
      </w:divBdr>
    </w:div>
    <w:div w:id="1243417513">
      <w:bodyDiv w:val="1"/>
      <w:marLeft w:val="0"/>
      <w:marRight w:val="0"/>
      <w:marTop w:val="0"/>
      <w:marBottom w:val="0"/>
      <w:divBdr>
        <w:top w:val="none" w:sz="0" w:space="0" w:color="auto"/>
        <w:left w:val="none" w:sz="0" w:space="0" w:color="auto"/>
        <w:bottom w:val="none" w:sz="0" w:space="0" w:color="auto"/>
        <w:right w:val="none" w:sz="0" w:space="0" w:color="auto"/>
      </w:divBdr>
    </w:div>
    <w:div w:id="1243446749">
      <w:bodyDiv w:val="1"/>
      <w:marLeft w:val="0"/>
      <w:marRight w:val="0"/>
      <w:marTop w:val="0"/>
      <w:marBottom w:val="0"/>
      <w:divBdr>
        <w:top w:val="none" w:sz="0" w:space="0" w:color="auto"/>
        <w:left w:val="none" w:sz="0" w:space="0" w:color="auto"/>
        <w:bottom w:val="none" w:sz="0" w:space="0" w:color="auto"/>
        <w:right w:val="none" w:sz="0" w:space="0" w:color="auto"/>
      </w:divBdr>
    </w:div>
    <w:div w:id="1243491470">
      <w:bodyDiv w:val="1"/>
      <w:marLeft w:val="0"/>
      <w:marRight w:val="0"/>
      <w:marTop w:val="0"/>
      <w:marBottom w:val="0"/>
      <w:divBdr>
        <w:top w:val="none" w:sz="0" w:space="0" w:color="auto"/>
        <w:left w:val="none" w:sz="0" w:space="0" w:color="auto"/>
        <w:bottom w:val="none" w:sz="0" w:space="0" w:color="auto"/>
        <w:right w:val="none" w:sz="0" w:space="0" w:color="auto"/>
      </w:divBdr>
    </w:div>
    <w:div w:id="1243683561">
      <w:bodyDiv w:val="1"/>
      <w:marLeft w:val="0"/>
      <w:marRight w:val="0"/>
      <w:marTop w:val="0"/>
      <w:marBottom w:val="0"/>
      <w:divBdr>
        <w:top w:val="none" w:sz="0" w:space="0" w:color="auto"/>
        <w:left w:val="none" w:sz="0" w:space="0" w:color="auto"/>
        <w:bottom w:val="none" w:sz="0" w:space="0" w:color="auto"/>
        <w:right w:val="none" w:sz="0" w:space="0" w:color="auto"/>
      </w:divBdr>
    </w:div>
    <w:div w:id="1243875777">
      <w:bodyDiv w:val="1"/>
      <w:marLeft w:val="0"/>
      <w:marRight w:val="0"/>
      <w:marTop w:val="0"/>
      <w:marBottom w:val="0"/>
      <w:divBdr>
        <w:top w:val="none" w:sz="0" w:space="0" w:color="auto"/>
        <w:left w:val="none" w:sz="0" w:space="0" w:color="auto"/>
        <w:bottom w:val="none" w:sz="0" w:space="0" w:color="auto"/>
        <w:right w:val="none" w:sz="0" w:space="0" w:color="auto"/>
      </w:divBdr>
    </w:div>
    <w:div w:id="1244292215">
      <w:bodyDiv w:val="1"/>
      <w:marLeft w:val="0"/>
      <w:marRight w:val="0"/>
      <w:marTop w:val="0"/>
      <w:marBottom w:val="0"/>
      <w:divBdr>
        <w:top w:val="none" w:sz="0" w:space="0" w:color="auto"/>
        <w:left w:val="none" w:sz="0" w:space="0" w:color="auto"/>
        <w:bottom w:val="none" w:sz="0" w:space="0" w:color="auto"/>
        <w:right w:val="none" w:sz="0" w:space="0" w:color="auto"/>
      </w:divBdr>
    </w:div>
    <w:div w:id="1244335547">
      <w:bodyDiv w:val="1"/>
      <w:marLeft w:val="0"/>
      <w:marRight w:val="0"/>
      <w:marTop w:val="0"/>
      <w:marBottom w:val="0"/>
      <w:divBdr>
        <w:top w:val="none" w:sz="0" w:space="0" w:color="auto"/>
        <w:left w:val="none" w:sz="0" w:space="0" w:color="auto"/>
        <w:bottom w:val="none" w:sz="0" w:space="0" w:color="auto"/>
        <w:right w:val="none" w:sz="0" w:space="0" w:color="auto"/>
      </w:divBdr>
    </w:div>
    <w:div w:id="1244491704">
      <w:bodyDiv w:val="1"/>
      <w:marLeft w:val="0"/>
      <w:marRight w:val="0"/>
      <w:marTop w:val="0"/>
      <w:marBottom w:val="0"/>
      <w:divBdr>
        <w:top w:val="none" w:sz="0" w:space="0" w:color="auto"/>
        <w:left w:val="none" w:sz="0" w:space="0" w:color="auto"/>
        <w:bottom w:val="none" w:sz="0" w:space="0" w:color="auto"/>
        <w:right w:val="none" w:sz="0" w:space="0" w:color="auto"/>
      </w:divBdr>
    </w:div>
    <w:div w:id="1244530047">
      <w:bodyDiv w:val="1"/>
      <w:marLeft w:val="0"/>
      <w:marRight w:val="0"/>
      <w:marTop w:val="0"/>
      <w:marBottom w:val="0"/>
      <w:divBdr>
        <w:top w:val="none" w:sz="0" w:space="0" w:color="auto"/>
        <w:left w:val="none" w:sz="0" w:space="0" w:color="auto"/>
        <w:bottom w:val="none" w:sz="0" w:space="0" w:color="auto"/>
        <w:right w:val="none" w:sz="0" w:space="0" w:color="auto"/>
      </w:divBdr>
    </w:div>
    <w:div w:id="1244531280">
      <w:bodyDiv w:val="1"/>
      <w:marLeft w:val="0"/>
      <w:marRight w:val="0"/>
      <w:marTop w:val="0"/>
      <w:marBottom w:val="0"/>
      <w:divBdr>
        <w:top w:val="none" w:sz="0" w:space="0" w:color="auto"/>
        <w:left w:val="none" w:sz="0" w:space="0" w:color="auto"/>
        <w:bottom w:val="none" w:sz="0" w:space="0" w:color="auto"/>
        <w:right w:val="none" w:sz="0" w:space="0" w:color="auto"/>
      </w:divBdr>
    </w:div>
    <w:div w:id="1244726223">
      <w:bodyDiv w:val="1"/>
      <w:marLeft w:val="0"/>
      <w:marRight w:val="0"/>
      <w:marTop w:val="0"/>
      <w:marBottom w:val="0"/>
      <w:divBdr>
        <w:top w:val="none" w:sz="0" w:space="0" w:color="auto"/>
        <w:left w:val="none" w:sz="0" w:space="0" w:color="auto"/>
        <w:bottom w:val="none" w:sz="0" w:space="0" w:color="auto"/>
        <w:right w:val="none" w:sz="0" w:space="0" w:color="auto"/>
      </w:divBdr>
    </w:div>
    <w:div w:id="1244797072">
      <w:bodyDiv w:val="1"/>
      <w:marLeft w:val="0"/>
      <w:marRight w:val="0"/>
      <w:marTop w:val="0"/>
      <w:marBottom w:val="0"/>
      <w:divBdr>
        <w:top w:val="none" w:sz="0" w:space="0" w:color="auto"/>
        <w:left w:val="none" w:sz="0" w:space="0" w:color="auto"/>
        <w:bottom w:val="none" w:sz="0" w:space="0" w:color="auto"/>
        <w:right w:val="none" w:sz="0" w:space="0" w:color="auto"/>
      </w:divBdr>
    </w:div>
    <w:div w:id="1244990332">
      <w:bodyDiv w:val="1"/>
      <w:marLeft w:val="0"/>
      <w:marRight w:val="0"/>
      <w:marTop w:val="0"/>
      <w:marBottom w:val="0"/>
      <w:divBdr>
        <w:top w:val="none" w:sz="0" w:space="0" w:color="auto"/>
        <w:left w:val="none" w:sz="0" w:space="0" w:color="auto"/>
        <w:bottom w:val="none" w:sz="0" w:space="0" w:color="auto"/>
        <w:right w:val="none" w:sz="0" w:space="0" w:color="auto"/>
      </w:divBdr>
    </w:div>
    <w:div w:id="1244992662">
      <w:bodyDiv w:val="1"/>
      <w:marLeft w:val="0"/>
      <w:marRight w:val="0"/>
      <w:marTop w:val="0"/>
      <w:marBottom w:val="0"/>
      <w:divBdr>
        <w:top w:val="none" w:sz="0" w:space="0" w:color="auto"/>
        <w:left w:val="none" w:sz="0" w:space="0" w:color="auto"/>
        <w:bottom w:val="none" w:sz="0" w:space="0" w:color="auto"/>
        <w:right w:val="none" w:sz="0" w:space="0" w:color="auto"/>
      </w:divBdr>
    </w:div>
    <w:div w:id="1245070727">
      <w:bodyDiv w:val="1"/>
      <w:marLeft w:val="0"/>
      <w:marRight w:val="0"/>
      <w:marTop w:val="0"/>
      <w:marBottom w:val="0"/>
      <w:divBdr>
        <w:top w:val="none" w:sz="0" w:space="0" w:color="auto"/>
        <w:left w:val="none" w:sz="0" w:space="0" w:color="auto"/>
        <w:bottom w:val="none" w:sz="0" w:space="0" w:color="auto"/>
        <w:right w:val="none" w:sz="0" w:space="0" w:color="auto"/>
      </w:divBdr>
    </w:div>
    <w:div w:id="1245142854">
      <w:bodyDiv w:val="1"/>
      <w:marLeft w:val="0"/>
      <w:marRight w:val="0"/>
      <w:marTop w:val="0"/>
      <w:marBottom w:val="0"/>
      <w:divBdr>
        <w:top w:val="none" w:sz="0" w:space="0" w:color="auto"/>
        <w:left w:val="none" w:sz="0" w:space="0" w:color="auto"/>
        <w:bottom w:val="none" w:sz="0" w:space="0" w:color="auto"/>
        <w:right w:val="none" w:sz="0" w:space="0" w:color="auto"/>
      </w:divBdr>
    </w:div>
    <w:div w:id="1245258991">
      <w:bodyDiv w:val="1"/>
      <w:marLeft w:val="0"/>
      <w:marRight w:val="0"/>
      <w:marTop w:val="0"/>
      <w:marBottom w:val="0"/>
      <w:divBdr>
        <w:top w:val="none" w:sz="0" w:space="0" w:color="auto"/>
        <w:left w:val="none" w:sz="0" w:space="0" w:color="auto"/>
        <w:bottom w:val="none" w:sz="0" w:space="0" w:color="auto"/>
        <w:right w:val="none" w:sz="0" w:space="0" w:color="auto"/>
      </w:divBdr>
    </w:div>
    <w:div w:id="1245336011">
      <w:bodyDiv w:val="1"/>
      <w:marLeft w:val="0"/>
      <w:marRight w:val="0"/>
      <w:marTop w:val="0"/>
      <w:marBottom w:val="0"/>
      <w:divBdr>
        <w:top w:val="none" w:sz="0" w:space="0" w:color="auto"/>
        <w:left w:val="none" w:sz="0" w:space="0" w:color="auto"/>
        <w:bottom w:val="none" w:sz="0" w:space="0" w:color="auto"/>
        <w:right w:val="none" w:sz="0" w:space="0" w:color="auto"/>
      </w:divBdr>
    </w:div>
    <w:div w:id="1245577653">
      <w:bodyDiv w:val="1"/>
      <w:marLeft w:val="0"/>
      <w:marRight w:val="0"/>
      <w:marTop w:val="0"/>
      <w:marBottom w:val="0"/>
      <w:divBdr>
        <w:top w:val="none" w:sz="0" w:space="0" w:color="auto"/>
        <w:left w:val="none" w:sz="0" w:space="0" w:color="auto"/>
        <w:bottom w:val="none" w:sz="0" w:space="0" w:color="auto"/>
        <w:right w:val="none" w:sz="0" w:space="0" w:color="auto"/>
      </w:divBdr>
    </w:div>
    <w:div w:id="1245722889">
      <w:bodyDiv w:val="1"/>
      <w:marLeft w:val="0"/>
      <w:marRight w:val="0"/>
      <w:marTop w:val="0"/>
      <w:marBottom w:val="0"/>
      <w:divBdr>
        <w:top w:val="none" w:sz="0" w:space="0" w:color="auto"/>
        <w:left w:val="none" w:sz="0" w:space="0" w:color="auto"/>
        <w:bottom w:val="none" w:sz="0" w:space="0" w:color="auto"/>
        <w:right w:val="none" w:sz="0" w:space="0" w:color="auto"/>
      </w:divBdr>
    </w:div>
    <w:div w:id="1245726337">
      <w:bodyDiv w:val="1"/>
      <w:marLeft w:val="0"/>
      <w:marRight w:val="0"/>
      <w:marTop w:val="0"/>
      <w:marBottom w:val="0"/>
      <w:divBdr>
        <w:top w:val="none" w:sz="0" w:space="0" w:color="auto"/>
        <w:left w:val="none" w:sz="0" w:space="0" w:color="auto"/>
        <w:bottom w:val="none" w:sz="0" w:space="0" w:color="auto"/>
        <w:right w:val="none" w:sz="0" w:space="0" w:color="auto"/>
      </w:divBdr>
    </w:div>
    <w:div w:id="1245727329">
      <w:bodyDiv w:val="1"/>
      <w:marLeft w:val="0"/>
      <w:marRight w:val="0"/>
      <w:marTop w:val="0"/>
      <w:marBottom w:val="0"/>
      <w:divBdr>
        <w:top w:val="none" w:sz="0" w:space="0" w:color="auto"/>
        <w:left w:val="none" w:sz="0" w:space="0" w:color="auto"/>
        <w:bottom w:val="none" w:sz="0" w:space="0" w:color="auto"/>
        <w:right w:val="none" w:sz="0" w:space="0" w:color="auto"/>
      </w:divBdr>
    </w:div>
    <w:div w:id="1245797992">
      <w:bodyDiv w:val="1"/>
      <w:marLeft w:val="0"/>
      <w:marRight w:val="0"/>
      <w:marTop w:val="0"/>
      <w:marBottom w:val="0"/>
      <w:divBdr>
        <w:top w:val="none" w:sz="0" w:space="0" w:color="auto"/>
        <w:left w:val="none" w:sz="0" w:space="0" w:color="auto"/>
        <w:bottom w:val="none" w:sz="0" w:space="0" w:color="auto"/>
        <w:right w:val="none" w:sz="0" w:space="0" w:color="auto"/>
      </w:divBdr>
    </w:div>
    <w:div w:id="1245843182">
      <w:bodyDiv w:val="1"/>
      <w:marLeft w:val="0"/>
      <w:marRight w:val="0"/>
      <w:marTop w:val="0"/>
      <w:marBottom w:val="0"/>
      <w:divBdr>
        <w:top w:val="none" w:sz="0" w:space="0" w:color="auto"/>
        <w:left w:val="none" w:sz="0" w:space="0" w:color="auto"/>
        <w:bottom w:val="none" w:sz="0" w:space="0" w:color="auto"/>
        <w:right w:val="none" w:sz="0" w:space="0" w:color="auto"/>
      </w:divBdr>
    </w:div>
    <w:div w:id="1245920462">
      <w:bodyDiv w:val="1"/>
      <w:marLeft w:val="0"/>
      <w:marRight w:val="0"/>
      <w:marTop w:val="0"/>
      <w:marBottom w:val="0"/>
      <w:divBdr>
        <w:top w:val="none" w:sz="0" w:space="0" w:color="auto"/>
        <w:left w:val="none" w:sz="0" w:space="0" w:color="auto"/>
        <w:bottom w:val="none" w:sz="0" w:space="0" w:color="auto"/>
        <w:right w:val="none" w:sz="0" w:space="0" w:color="auto"/>
      </w:divBdr>
    </w:div>
    <w:div w:id="1246109157">
      <w:bodyDiv w:val="1"/>
      <w:marLeft w:val="0"/>
      <w:marRight w:val="0"/>
      <w:marTop w:val="0"/>
      <w:marBottom w:val="0"/>
      <w:divBdr>
        <w:top w:val="none" w:sz="0" w:space="0" w:color="auto"/>
        <w:left w:val="none" w:sz="0" w:space="0" w:color="auto"/>
        <w:bottom w:val="none" w:sz="0" w:space="0" w:color="auto"/>
        <w:right w:val="none" w:sz="0" w:space="0" w:color="auto"/>
      </w:divBdr>
    </w:div>
    <w:div w:id="1246187604">
      <w:bodyDiv w:val="1"/>
      <w:marLeft w:val="0"/>
      <w:marRight w:val="0"/>
      <w:marTop w:val="0"/>
      <w:marBottom w:val="0"/>
      <w:divBdr>
        <w:top w:val="none" w:sz="0" w:space="0" w:color="auto"/>
        <w:left w:val="none" w:sz="0" w:space="0" w:color="auto"/>
        <w:bottom w:val="none" w:sz="0" w:space="0" w:color="auto"/>
        <w:right w:val="none" w:sz="0" w:space="0" w:color="auto"/>
      </w:divBdr>
    </w:div>
    <w:div w:id="1246264726">
      <w:bodyDiv w:val="1"/>
      <w:marLeft w:val="0"/>
      <w:marRight w:val="0"/>
      <w:marTop w:val="0"/>
      <w:marBottom w:val="0"/>
      <w:divBdr>
        <w:top w:val="none" w:sz="0" w:space="0" w:color="auto"/>
        <w:left w:val="none" w:sz="0" w:space="0" w:color="auto"/>
        <w:bottom w:val="none" w:sz="0" w:space="0" w:color="auto"/>
        <w:right w:val="none" w:sz="0" w:space="0" w:color="auto"/>
      </w:divBdr>
    </w:div>
    <w:div w:id="1246303506">
      <w:bodyDiv w:val="1"/>
      <w:marLeft w:val="0"/>
      <w:marRight w:val="0"/>
      <w:marTop w:val="0"/>
      <w:marBottom w:val="0"/>
      <w:divBdr>
        <w:top w:val="none" w:sz="0" w:space="0" w:color="auto"/>
        <w:left w:val="none" w:sz="0" w:space="0" w:color="auto"/>
        <w:bottom w:val="none" w:sz="0" w:space="0" w:color="auto"/>
        <w:right w:val="none" w:sz="0" w:space="0" w:color="auto"/>
      </w:divBdr>
    </w:div>
    <w:div w:id="1246307014">
      <w:bodyDiv w:val="1"/>
      <w:marLeft w:val="0"/>
      <w:marRight w:val="0"/>
      <w:marTop w:val="0"/>
      <w:marBottom w:val="0"/>
      <w:divBdr>
        <w:top w:val="none" w:sz="0" w:space="0" w:color="auto"/>
        <w:left w:val="none" w:sz="0" w:space="0" w:color="auto"/>
        <w:bottom w:val="none" w:sz="0" w:space="0" w:color="auto"/>
        <w:right w:val="none" w:sz="0" w:space="0" w:color="auto"/>
      </w:divBdr>
    </w:div>
    <w:div w:id="1246571540">
      <w:bodyDiv w:val="1"/>
      <w:marLeft w:val="0"/>
      <w:marRight w:val="0"/>
      <w:marTop w:val="0"/>
      <w:marBottom w:val="0"/>
      <w:divBdr>
        <w:top w:val="none" w:sz="0" w:space="0" w:color="auto"/>
        <w:left w:val="none" w:sz="0" w:space="0" w:color="auto"/>
        <w:bottom w:val="none" w:sz="0" w:space="0" w:color="auto"/>
        <w:right w:val="none" w:sz="0" w:space="0" w:color="auto"/>
      </w:divBdr>
    </w:div>
    <w:div w:id="1246767104">
      <w:bodyDiv w:val="1"/>
      <w:marLeft w:val="0"/>
      <w:marRight w:val="0"/>
      <w:marTop w:val="0"/>
      <w:marBottom w:val="0"/>
      <w:divBdr>
        <w:top w:val="none" w:sz="0" w:space="0" w:color="auto"/>
        <w:left w:val="none" w:sz="0" w:space="0" w:color="auto"/>
        <w:bottom w:val="none" w:sz="0" w:space="0" w:color="auto"/>
        <w:right w:val="none" w:sz="0" w:space="0" w:color="auto"/>
      </w:divBdr>
    </w:div>
    <w:div w:id="1247105488">
      <w:bodyDiv w:val="1"/>
      <w:marLeft w:val="0"/>
      <w:marRight w:val="0"/>
      <w:marTop w:val="0"/>
      <w:marBottom w:val="0"/>
      <w:divBdr>
        <w:top w:val="none" w:sz="0" w:space="0" w:color="auto"/>
        <w:left w:val="none" w:sz="0" w:space="0" w:color="auto"/>
        <w:bottom w:val="none" w:sz="0" w:space="0" w:color="auto"/>
        <w:right w:val="none" w:sz="0" w:space="0" w:color="auto"/>
      </w:divBdr>
    </w:div>
    <w:div w:id="1247106254">
      <w:bodyDiv w:val="1"/>
      <w:marLeft w:val="0"/>
      <w:marRight w:val="0"/>
      <w:marTop w:val="0"/>
      <w:marBottom w:val="0"/>
      <w:divBdr>
        <w:top w:val="none" w:sz="0" w:space="0" w:color="auto"/>
        <w:left w:val="none" w:sz="0" w:space="0" w:color="auto"/>
        <w:bottom w:val="none" w:sz="0" w:space="0" w:color="auto"/>
        <w:right w:val="none" w:sz="0" w:space="0" w:color="auto"/>
      </w:divBdr>
    </w:div>
    <w:div w:id="1247113878">
      <w:bodyDiv w:val="1"/>
      <w:marLeft w:val="0"/>
      <w:marRight w:val="0"/>
      <w:marTop w:val="0"/>
      <w:marBottom w:val="0"/>
      <w:divBdr>
        <w:top w:val="none" w:sz="0" w:space="0" w:color="auto"/>
        <w:left w:val="none" w:sz="0" w:space="0" w:color="auto"/>
        <w:bottom w:val="none" w:sz="0" w:space="0" w:color="auto"/>
        <w:right w:val="none" w:sz="0" w:space="0" w:color="auto"/>
      </w:divBdr>
    </w:div>
    <w:div w:id="1247422339">
      <w:bodyDiv w:val="1"/>
      <w:marLeft w:val="0"/>
      <w:marRight w:val="0"/>
      <w:marTop w:val="0"/>
      <w:marBottom w:val="0"/>
      <w:divBdr>
        <w:top w:val="none" w:sz="0" w:space="0" w:color="auto"/>
        <w:left w:val="none" w:sz="0" w:space="0" w:color="auto"/>
        <w:bottom w:val="none" w:sz="0" w:space="0" w:color="auto"/>
        <w:right w:val="none" w:sz="0" w:space="0" w:color="auto"/>
      </w:divBdr>
    </w:div>
    <w:div w:id="1247497691">
      <w:bodyDiv w:val="1"/>
      <w:marLeft w:val="0"/>
      <w:marRight w:val="0"/>
      <w:marTop w:val="0"/>
      <w:marBottom w:val="0"/>
      <w:divBdr>
        <w:top w:val="none" w:sz="0" w:space="0" w:color="auto"/>
        <w:left w:val="none" w:sz="0" w:space="0" w:color="auto"/>
        <w:bottom w:val="none" w:sz="0" w:space="0" w:color="auto"/>
        <w:right w:val="none" w:sz="0" w:space="0" w:color="auto"/>
      </w:divBdr>
    </w:div>
    <w:div w:id="1247572506">
      <w:bodyDiv w:val="1"/>
      <w:marLeft w:val="0"/>
      <w:marRight w:val="0"/>
      <w:marTop w:val="0"/>
      <w:marBottom w:val="0"/>
      <w:divBdr>
        <w:top w:val="none" w:sz="0" w:space="0" w:color="auto"/>
        <w:left w:val="none" w:sz="0" w:space="0" w:color="auto"/>
        <w:bottom w:val="none" w:sz="0" w:space="0" w:color="auto"/>
        <w:right w:val="none" w:sz="0" w:space="0" w:color="auto"/>
      </w:divBdr>
    </w:div>
    <w:div w:id="1247809058">
      <w:bodyDiv w:val="1"/>
      <w:marLeft w:val="0"/>
      <w:marRight w:val="0"/>
      <w:marTop w:val="0"/>
      <w:marBottom w:val="0"/>
      <w:divBdr>
        <w:top w:val="none" w:sz="0" w:space="0" w:color="auto"/>
        <w:left w:val="none" w:sz="0" w:space="0" w:color="auto"/>
        <w:bottom w:val="none" w:sz="0" w:space="0" w:color="auto"/>
        <w:right w:val="none" w:sz="0" w:space="0" w:color="auto"/>
      </w:divBdr>
    </w:div>
    <w:div w:id="1247812520">
      <w:bodyDiv w:val="1"/>
      <w:marLeft w:val="0"/>
      <w:marRight w:val="0"/>
      <w:marTop w:val="0"/>
      <w:marBottom w:val="0"/>
      <w:divBdr>
        <w:top w:val="none" w:sz="0" w:space="0" w:color="auto"/>
        <w:left w:val="none" w:sz="0" w:space="0" w:color="auto"/>
        <w:bottom w:val="none" w:sz="0" w:space="0" w:color="auto"/>
        <w:right w:val="none" w:sz="0" w:space="0" w:color="auto"/>
      </w:divBdr>
    </w:div>
    <w:div w:id="1247835768">
      <w:bodyDiv w:val="1"/>
      <w:marLeft w:val="0"/>
      <w:marRight w:val="0"/>
      <w:marTop w:val="0"/>
      <w:marBottom w:val="0"/>
      <w:divBdr>
        <w:top w:val="none" w:sz="0" w:space="0" w:color="auto"/>
        <w:left w:val="none" w:sz="0" w:space="0" w:color="auto"/>
        <w:bottom w:val="none" w:sz="0" w:space="0" w:color="auto"/>
        <w:right w:val="none" w:sz="0" w:space="0" w:color="auto"/>
      </w:divBdr>
    </w:div>
    <w:div w:id="1247836530">
      <w:bodyDiv w:val="1"/>
      <w:marLeft w:val="0"/>
      <w:marRight w:val="0"/>
      <w:marTop w:val="0"/>
      <w:marBottom w:val="0"/>
      <w:divBdr>
        <w:top w:val="none" w:sz="0" w:space="0" w:color="auto"/>
        <w:left w:val="none" w:sz="0" w:space="0" w:color="auto"/>
        <w:bottom w:val="none" w:sz="0" w:space="0" w:color="auto"/>
        <w:right w:val="none" w:sz="0" w:space="0" w:color="auto"/>
      </w:divBdr>
    </w:div>
    <w:div w:id="1248153528">
      <w:bodyDiv w:val="1"/>
      <w:marLeft w:val="0"/>
      <w:marRight w:val="0"/>
      <w:marTop w:val="0"/>
      <w:marBottom w:val="0"/>
      <w:divBdr>
        <w:top w:val="none" w:sz="0" w:space="0" w:color="auto"/>
        <w:left w:val="none" w:sz="0" w:space="0" w:color="auto"/>
        <w:bottom w:val="none" w:sz="0" w:space="0" w:color="auto"/>
        <w:right w:val="none" w:sz="0" w:space="0" w:color="auto"/>
      </w:divBdr>
    </w:div>
    <w:div w:id="1248266038">
      <w:bodyDiv w:val="1"/>
      <w:marLeft w:val="0"/>
      <w:marRight w:val="0"/>
      <w:marTop w:val="0"/>
      <w:marBottom w:val="0"/>
      <w:divBdr>
        <w:top w:val="none" w:sz="0" w:space="0" w:color="auto"/>
        <w:left w:val="none" w:sz="0" w:space="0" w:color="auto"/>
        <w:bottom w:val="none" w:sz="0" w:space="0" w:color="auto"/>
        <w:right w:val="none" w:sz="0" w:space="0" w:color="auto"/>
      </w:divBdr>
    </w:div>
    <w:div w:id="1248417800">
      <w:bodyDiv w:val="1"/>
      <w:marLeft w:val="0"/>
      <w:marRight w:val="0"/>
      <w:marTop w:val="0"/>
      <w:marBottom w:val="0"/>
      <w:divBdr>
        <w:top w:val="none" w:sz="0" w:space="0" w:color="auto"/>
        <w:left w:val="none" w:sz="0" w:space="0" w:color="auto"/>
        <w:bottom w:val="none" w:sz="0" w:space="0" w:color="auto"/>
        <w:right w:val="none" w:sz="0" w:space="0" w:color="auto"/>
      </w:divBdr>
    </w:div>
    <w:div w:id="1248685430">
      <w:bodyDiv w:val="1"/>
      <w:marLeft w:val="0"/>
      <w:marRight w:val="0"/>
      <w:marTop w:val="0"/>
      <w:marBottom w:val="0"/>
      <w:divBdr>
        <w:top w:val="none" w:sz="0" w:space="0" w:color="auto"/>
        <w:left w:val="none" w:sz="0" w:space="0" w:color="auto"/>
        <w:bottom w:val="none" w:sz="0" w:space="0" w:color="auto"/>
        <w:right w:val="none" w:sz="0" w:space="0" w:color="auto"/>
      </w:divBdr>
    </w:div>
    <w:div w:id="1248728575">
      <w:bodyDiv w:val="1"/>
      <w:marLeft w:val="0"/>
      <w:marRight w:val="0"/>
      <w:marTop w:val="0"/>
      <w:marBottom w:val="0"/>
      <w:divBdr>
        <w:top w:val="none" w:sz="0" w:space="0" w:color="auto"/>
        <w:left w:val="none" w:sz="0" w:space="0" w:color="auto"/>
        <w:bottom w:val="none" w:sz="0" w:space="0" w:color="auto"/>
        <w:right w:val="none" w:sz="0" w:space="0" w:color="auto"/>
      </w:divBdr>
    </w:div>
    <w:div w:id="1248929285">
      <w:bodyDiv w:val="1"/>
      <w:marLeft w:val="0"/>
      <w:marRight w:val="0"/>
      <w:marTop w:val="0"/>
      <w:marBottom w:val="0"/>
      <w:divBdr>
        <w:top w:val="none" w:sz="0" w:space="0" w:color="auto"/>
        <w:left w:val="none" w:sz="0" w:space="0" w:color="auto"/>
        <w:bottom w:val="none" w:sz="0" w:space="0" w:color="auto"/>
        <w:right w:val="none" w:sz="0" w:space="0" w:color="auto"/>
      </w:divBdr>
    </w:div>
    <w:div w:id="1249073263">
      <w:bodyDiv w:val="1"/>
      <w:marLeft w:val="0"/>
      <w:marRight w:val="0"/>
      <w:marTop w:val="0"/>
      <w:marBottom w:val="0"/>
      <w:divBdr>
        <w:top w:val="none" w:sz="0" w:space="0" w:color="auto"/>
        <w:left w:val="none" w:sz="0" w:space="0" w:color="auto"/>
        <w:bottom w:val="none" w:sz="0" w:space="0" w:color="auto"/>
        <w:right w:val="none" w:sz="0" w:space="0" w:color="auto"/>
      </w:divBdr>
    </w:div>
    <w:div w:id="1249196255">
      <w:bodyDiv w:val="1"/>
      <w:marLeft w:val="0"/>
      <w:marRight w:val="0"/>
      <w:marTop w:val="0"/>
      <w:marBottom w:val="0"/>
      <w:divBdr>
        <w:top w:val="none" w:sz="0" w:space="0" w:color="auto"/>
        <w:left w:val="none" w:sz="0" w:space="0" w:color="auto"/>
        <w:bottom w:val="none" w:sz="0" w:space="0" w:color="auto"/>
        <w:right w:val="none" w:sz="0" w:space="0" w:color="auto"/>
      </w:divBdr>
    </w:div>
    <w:div w:id="1249269892">
      <w:bodyDiv w:val="1"/>
      <w:marLeft w:val="0"/>
      <w:marRight w:val="0"/>
      <w:marTop w:val="0"/>
      <w:marBottom w:val="0"/>
      <w:divBdr>
        <w:top w:val="none" w:sz="0" w:space="0" w:color="auto"/>
        <w:left w:val="none" w:sz="0" w:space="0" w:color="auto"/>
        <w:bottom w:val="none" w:sz="0" w:space="0" w:color="auto"/>
        <w:right w:val="none" w:sz="0" w:space="0" w:color="auto"/>
      </w:divBdr>
    </w:div>
    <w:div w:id="1249538274">
      <w:bodyDiv w:val="1"/>
      <w:marLeft w:val="0"/>
      <w:marRight w:val="0"/>
      <w:marTop w:val="0"/>
      <w:marBottom w:val="0"/>
      <w:divBdr>
        <w:top w:val="none" w:sz="0" w:space="0" w:color="auto"/>
        <w:left w:val="none" w:sz="0" w:space="0" w:color="auto"/>
        <w:bottom w:val="none" w:sz="0" w:space="0" w:color="auto"/>
        <w:right w:val="none" w:sz="0" w:space="0" w:color="auto"/>
      </w:divBdr>
    </w:div>
    <w:div w:id="1249652849">
      <w:bodyDiv w:val="1"/>
      <w:marLeft w:val="0"/>
      <w:marRight w:val="0"/>
      <w:marTop w:val="0"/>
      <w:marBottom w:val="0"/>
      <w:divBdr>
        <w:top w:val="none" w:sz="0" w:space="0" w:color="auto"/>
        <w:left w:val="none" w:sz="0" w:space="0" w:color="auto"/>
        <w:bottom w:val="none" w:sz="0" w:space="0" w:color="auto"/>
        <w:right w:val="none" w:sz="0" w:space="0" w:color="auto"/>
      </w:divBdr>
    </w:div>
    <w:div w:id="1249653120">
      <w:bodyDiv w:val="1"/>
      <w:marLeft w:val="0"/>
      <w:marRight w:val="0"/>
      <w:marTop w:val="0"/>
      <w:marBottom w:val="0"/>
      <w:divBdr>
        <w:top w:val="none" w:sz="0" w:space="0" w:color="auto"/>
        <w:left w:val="none" w:sz="0" w:space="0" w:color="auto"/>
        <w:bottom w:val="none" w:sz="0" w:space="0" w:color="auto"/>
        <w:right w:val="none" w:sz="0" w:space="0" w:color="auto"/>
      </w:divBdr>
    </w:div>
    <w:div w:id="1250113481">
      <w:bodyDiv w:val="1"/>
      <w:marLeft w:val="0"/>
      <w:marRight w:val="0"/>
      <w:marTop w:val="0"/>
      <w:marBottom w:val="0"/>
      <w:divBdr>
        <w:top w:val="none" w:sz="0" w:space="0" w:color="auto"/>
        <w:left w:val="none" w:sz="0" w:space="0" w:color="auto"/>
        <w:bottom w:val="none" w:sz="0" w:space="0" w:color="auto"/>
        <w:right w:val="none" w:sz="0" w:space="0" w:color="auto"/>
      </w:divBdr>
    </w:div>
    <w:div w:id="1250503770">
      <w:bodyDiv w:val="1"/>
      <w:marLeft w:val="0"/>
      <w:marRight w:val="0"/>
      <w:marTop w:val="0"/>
      <w:marBottom w:val="0"/>
      <w:divBdr>
        <w:top w:val="none" w:sz="0" w:space="0" w:color="auto"/>
        <w:left w:val="none" w:sz="0" w:space="0" w:color="auto"/>
        <w:bottom w:val="none" w:sz="0" w:space="0" w:color="auto"/>
        <w:right w:val="none" w:sz="0" w:space="0" w:color="auto"/>
      </w:divBdr>
    </w:div>
    <w:div w:id="1250849792">
      <w:bodyDiv w:val="1"/>
      <w:marLeft w:val="0"/>
      <w:marRight w:val="0"/>
      <w:marTop w:val="0"/>
      <w:marBottom w:val="0"/>
      <w:divBdr>
        <w:top w:val="none" w:sz="0" w:space="0" w:color="auto"/>
        <w:left w:val="none" w:sz="0" w:space="0" w:color="auto"/>
        <w:bottom w:val="none" w:sz="0" w:space="0" w:color="auto"/>
        <w:right w:val="none" w:sz="0" w:space="0" w:color="auto"/>
      </w:divBdr>
    </w:div>
    <w:div w:id="1250893914">
      <w:bodyDiv w:val="1"/>
      <w:marLeft w:val="0"/>
      <w:marRight w:val="0"/>
      <w:marTop w:val="0"/>
      <w:marBottom w:val="0"/>
      <w:divBdr>
        <w:top w:val="none" w:sz="0" w:space="0" w:color="auto"/>
        <w:left w:val="none" w:sz="0" w:space="0" w:color="auto"/>
        <w:bottom w:val="none" w:sz="0" w:space="0" w:color="auto"/>
        <w:right w:val="none" w:sz="0" w:space="0" w:color="auto"/>
      </w:divBdr>
    </w:div>
    <w:div w:id="1251088366">
      <w:bodyDiv w:val="1"/>
      <w:marLeft w:val="0"/>
      <w:marRight w:val="0"/>
      <w:marTop w:val="0"/>
      <w:marBottom w:val="0"/>
      <w:divBdr>
        <w:top w:val="none" w:sz="0" w:space="0" w:color="auto"/>
        <w:left w:val="none" w:sz="0" w:space="0" w:color="auto"/>
        <w:bottom w:val="none" w:sz="0" w:space="0" w:color="auto"/>
        <w:right w:val="none" w:sz="0" w:space="0" w:color="auto"/>
      </w:divBdr>
    </w:div>
    <w:div w:id="1251349275">
      <w:bodyDiv w:val="1"/>
      <w:marLeft w:val="0"/>
      <w:marRight w:val="0"/>
      <w:marTop w:val="0"/>
      <w:marBottom w:val="0"/>
      <w:divBdr>
        <w:top w:val="none" w:sz="0" w:space="0" w:color="auto"/>
        <w:left w:val="none" w:sz="0" w:space="0" w:color="auto"/>
        <w:bottom w:val="none" w:sz="0" w:space="0" w:color="auto"/>
        <w:right w:val="none" w:sz="0" w:space="0" w:color="auto"/>
      </w:divBdr>
    </w:div>
    <w:div w:id="1251349321">
      <w:bodyDiv w:val="1"/>
      <w:marLeft w:val="0"/>
      <w:marRight w:val="0"/>
      <w:marTop w:val="0"/>
      <w:marBottom w:val="0"/>
      <w:divBdr>
        <w:top w:val="none" w:sz="0" w:space="0" w:color="auto"/>
        <w:left w:val="none" w:sz="0" w:space="0" w:color="auto"/>
        <w:bottom w:val="none" w:sz="0" w:space="0" w:color="auto"/>
        <w:right w:val="none" w:sz="0" w:space="0" w:color="auto"/>
      </w:divBdr>
    </w:div>
    <w:div w:id="1251693425">
      <w:bodyDiv w:val="1"/>
      <w:marLeft w:val="0"/>
      <w:marRight w:val="0"/>
      <w:marTop w:val="0"/>
      <w:marBottom w:val="0"/>
      <w:divBdr>
        <w:top w:val="none" w:sz="0" w:space="0" w:color="auto"/>
        <w:left w:val="none" w:sz="0" w:space="0" w:color="auto"/>
        <w:bottom w:val="none" w:sz="0" w:space="0" w:color="auto"/>
        <w:right w:val="none" w:sz="0" w:space="0" w:color="auto"/>
      </w:divBdr>
    </w:div>
    <w:div w:id="1251934233">
      <w:bodyDiv w:val="1"/>
      <w:marLeft w:val="0"/>
      <w:marRight w:val="0"/>
      <w:marTop w:val="0"/>
      <w:marBottom w:val="0"/>
      <w:divBdr>
        <w:top w:val="none" w:sz="0" w:space="0" w:color="auto"/>
        <w:left w:val="none" w:sz="0" w:space="0" w:color="auto"/>
        <w:bottom w:val="none" w:sz="0" w:space="0" w:color="auto"/>
        <w:right w:val="none" w:sz="0" w:space="0" w:color="auto"/>
      </w:divBdr>
    </w:div>
    <w:div w:id="1251937350">
      <w:bodyDiv w:val="1"/>
      <w:marLeft w:val="0"/>
      <w:marRight w:val="0"/>
      <w:marTop w:val="0"/>
      <w:marBottom w:val="0"/>
      <w:divBdr>
        <w:top w:val="none" w:sz="0" w:space="0" w:color="auto"/>
        <w:left w:val="none" w:sz="0" w:space="0" w:color="auto"/>
        <w:bottom w:val="none" w:sz="0" w:space="0" w:color="auto"/>
        <w:right w:val="none" w:sz="0" w:space="0" w:color="auto"/>
      </w:divBdr>
    </w:div>
    <w:div w:id="1252012477">
      <w:bodyDiv w:val="1"/>
      <w:marLeft w:val="0"/>
      <w:marRight w:val="0"/>
      <w:marTop w:val="0"/>
      <w:marBottom w:val="0"/>
      <w:divBdr>
        <w:top w:val="none" w:sz="0" w:space="0" w:color="auto"/>
        <w:left w:val="none" w:sz="0" w:space="0" w:color="auto"/>
        <w:bottom w:val="none" w:sz="0" w:space="0" w:color="auto"/>
        <w:right w:val="none" w:sz="0" w:space="0" w:color="auto"/>
      </w:divBdr>
    </w:div>
    <w:div w:id="1252083842">
      <w:bodyDiv w:val="1"/>
      <w:marLeft w:val="0"/>
      <w:marRight w:val="0"/>
      <w:marTop w:val="0"/>
      <w:marBottom w:val="0"/>
      <w:divBdr>
        <w:top w:val="none" w:sz="0" w:space="0" w:color="auto"/>
        <w:left w:val="none" w:sz="0" w:space="0" w:color="auto"/>
        <w:bottom w:val="none" w:sz="0" w:space="0" w:color="auto"/>
        <w:right w:val="none" w:sz="0" w:space="0" w:color="auto"/>
      </w:divBdr>
    </w:div>
    <w:div w:id="1252272511">
      <w:bodyDiv w:val="1"/>
      <w:marLeft w:val="0"/>
      <w:marRight w:val="0"/>
      <w:marTop w:val="0"/>
      <w:marBottom w:val="0"/>
      <w:divBdr>
        <w:top w:val="none" w:sz="0" w:space="0" w:color="auto"/>
        <w:left w:val="none" w:sz="0" w:space="0" w:color="auto"/>
        <w:bottom w:val="none" w:sz="0" w:space="0" w:color="auto"/>
        <w:right w:val="none" w:sz="0" w:space="0" w:color="auto"/>
      </w:divBdr>
    </w:div>
    <w:div w:id="1252393281">
      <w:bodyDiv w:val="1"/>
      <w:marLeft w:val="0"/>
      <w:marRight w:val="0"/>
      <w:marTop w:val="0"/>
      <w:marBottom w:val="0"/>
      <w:divBdr>
        <w:top w:val="none" w:sz="0" w:space="0" w:color="auto"/>
        <w:left w:val="none" w:sz="0" w:space="0" w:color="auto"/>
        <w:bottom w:val="none" w:sz="0" w:space="0" w:color="auto"/>
        <w:right w:val="none" w:sz="0" w:space="0" w:color="auto"/>
      </w:divBdr>
    </w:div>
    <w:div w:id="1252663946">
      <w:bodyDiv w:val="1"/>
      <w:marLeft w:val="0"/>
      <w:marRight w:val="0"/>
      <w:marTop w:val="0"/>
      <w:marBottom w:val="0"/>
      <w:divBdr>
        <w:top w:val="none" w:sz="0" w:space="0" w:color="auto"/>
        <w:left w:val="none" w:sz="0" w:space="0" w:color="auto"/>
        <w:bottom w:val="none" w:sz="0" w:space="0" w:color="auto"/>
        <w:right w:val="none" w:sz="0" w:space="0" w:color="auto"/>
      </w:divBdr>
    </w:div>
    <w:div w:id="1252852454">
      <w:bodyDiv w:val="1"/>
      <w:marLeft w:val="0"/>
      <w:marRight w:val="0"/>
      <w:marTop w:val="0"/>
      <w:marBottom w:val="0"/>
      <w:divBdr>
        <w:top w:val="none" w:sz="0" w:space="0" w:color="auto"/>
        <w:left w:val="none" w:sz="0" w:space="0" w:color="auto"/>
        <w:bottom w:val="none" w:sz="0" w:space="0" w:color="auto"/>
        <w:right w:val="none" w:sz="0" w:space="0" w:color="auto"/>
      </w:divBdr>
    </w:div>
    <w:div w:id="1252929156">
      <w:bodyDiv w:val="1"/>
      <w:marLeft w:val="0"/>
      <w:marRight w:val="0"/>
      <w:marTop w:val="0"/>
      <w:marBottom w:val="0"/>
      <w:divBdr>
        <w:top w:val="none" w:sz="0" w:space="0" w:color="auto"/>
        <w:left w:val="none" w:sz="0" w:space="0" w:color="auto"/>
        <w:bottom w:val="none" w:sz="0" w:space="0" w:color="auto"/>
        <w:right w:val="none" w:sz="0" w:space="0" w:color="auto"/>
      </w:divBdr>
    </w:div>
    <w:div w:id="1253010574">
      <w:bodyDiv w:val="1"/>
      <w:marLeft w:val="0"/>
      <w:marRight w:val="0"/>
      <w:marTop w:val="0"/>
      <w:marBottom w:val="0"/>
      <w:divBdr>
        <w:top w:val="none" w:sz="0" w:space="0" w:color="auto"/>
        <w:left w:val="none" w:sz="0" w:space="0" w:color="auto"/>
        <w:bottom w:val="none" w:sz="0" w:space="0" w:color="auto"/>
        <w:right w:val="none" w:sz="0" w:space="0" w:color="auto"/>
      </w:divBdr>
    </w:div>
    <w:div w:id="1253398751">
      <w:bodyDiv w:val="1"/>
      <w:marLeft w:val="0"/>
      <w:marRight w:val="0"/>
      <w:marTop w:val="0"/>
      <w:marBottom w:val="0"/>
      <w:divBdr>
        <w:top w:val="none" w:sz="0" w:space="0" w:color="auto"/>
        <w:left w:val="none" w:sz="0" w:space="0" w:color="auto"/>
        <w:bottom w:val="none" w:sz="0" w:space="0" w:color="auto"/>
        <w:right w:val="none" w:sz="0" w:space="0" w:color="auto"/>
      </w:divBdr>
    </w:div>
    <w:div w:id="1254319700">
      <w:bodyDiv w:val="1"/>
      <w:marLeft w:val="0"/>
      <w:marRight w:val="0"/>
      <w:marTop w:val="0"/>
      <w:marBottom w:val="0"/>
      <w:divBdr>
        <w:top w:val="none" w:sz="0" w:space="0" w:color="auto"/>
        <w:left w:val="none" w:sz="0" w:space="0" w:color="auto"/>
        <w:bottom w:val="none" w:sz="0" w:space="0" w:color="auto"/>
        <w:right w:val="none" w:sz="0" w:space="0" w:color="auto"/>
      </w:divBdr>
    </w:div>
    <w:div w:id="1254433050">
      <w:bodyDiv w:val="1"/>
      <w:marLeft w:val="0"/>
      <w:marRight w:val="0"/>
      <w:marTop w:val="0"/>
      <w:marBottom w:val="0"/>
      <w:divBdr>
        <w:top w:val="none" w:sz="0" w:space="0" w:color="auto"/>
        <w:left w:val="none" w:sz="0" w:space="0" w:color="auto"/>
        <w:bottom w:val="none" w:sz="0" w:space="0" w:color="auto"/>
        <w:right w:val="none" w:sz="0" w:space="0" w:color="auto"/>
      </w:divBdr>
    </w:div>
    <w:div w:id="1254894789">
      <w:bodyDiv w:val="1"/>
      <w:marLeft w:val="0"/>
      <w:marRight w:val="0"/>
      <w:marTop w:val="0"/>
      <w:marBottom w:val="0"/>
      <w:divBdr>
        <w:top w:val="none" w:sz="0" w:space="0" w:color="auto"/>
        <w:left w:val="none" w:sz="0" w:space="0" w:color="auto"/>
        <w:bottom w:val="none" w:sz="0" w:space="0" w:color="auto"/>
        <w:right w:val="none" w:sz="0" w:space="0" w:color="auto"/>
      </w:divBdr>
    </w:div>
    <w:div w:id="1255091834">
      <w:bodyDiv w:val="1"/>
      <w:marLeft w:val="0"/>
      <w:marRight w:val="0"/>
      <w:marTop w:val="0"/>
      <w:marBottom w:val="0"/>
      <w:divBdr>
        <w:top w:val="none" w:sz="0" w:space="0" w:color="auto"/>
        <w:left w:val="none" w:sz="0" w:space="0" w:color="auto"/>
        <w:bottom w:val="none" w:sz="0" w:space="0" w:color="auto"/>
        <w:right w:val="none" w:sz="0" w:space="0" w:color="auto"/>
      </w:divBdr>
    </w:div>
    <w:div w:id="1255163280">
      <w:bodyDiv w:val="1"/>
      <w:marLeft w:val="0"/>
      <w:marRight w:val="0"/>
      <w:marTop w:val="0"/>
      <w:marBottom w:val="0"/>
      <w:divBdr>
        <w:top w:val="none" w:sz="0" w:space="0" w:color="auto"/>
        <w:left w:val="none" w:sz="0" w:space="0" w:color="auto"/>
        <w:bottom w:val="none" w:sz="0" w:space="0" w:color="auto"/>
        <w:right w:val="none" w:sz="0" w:space="0" w:color="auto"/>
      </w:divBdr>
    </w:div>
    <w:div w:id="1255211506">
      <w:bodyDiv w:val="1"/>
      <w:marLeft w:val="0"/>
      <w:marRight w:val="0"/>
      <w:marTop w:val="0"/>
      <w:marBottom w:val="0"/>
      <w:divBdr>
        <w:top w:val="none" w:sz="0" w:space="0" w:color="auto"/>
        <w:left w:val="none" w:sz="0" w:space="0" w:color="auto"/>
        <w:bottom w:val="none" w:sz="0" w:space="0" w:color="auto"/>
        <w:right w:val="none" w:sz="0" w:space="0" w:color="auto"/>
      </w:divBdr>
    </w:div>
    <w:div w:id="1255431500">
      <w:bodyDiv w:val="1"/>
      <w:marLeft w:val="0"/>
      <w:marRight w:val="0"/>
      <w:marTop w:val="0"/>
      <w:marBottom w:val="0"/>
      <w:divBdr>
        <w:top w:val="none" w:sz="0" w:space="0" w:color="auto"/>
        <w:left w:val="none" w:sz="0" w:space="0" w:color="auto"/>
        <w:bottom w:val="none" w:sz="0" w:space="0" w:color="auto"/>
        <w:right w:val="none" w:sz="0" w:space="0" w:color="auto"/>
      </w:divBdr>
    </w:div>
    <w:div w:id="1255627271">
      <w:bodyDiv w:val="1"/>
      <w:marLeft w:val="0"/>
      <w:marRight w:val="0"/>
      <w:marTop w:val="0"/>
      <w:marBottom w:val="0"/>
      <w:divBdr>
        <w:top w:val="none" w:sz="0" w:space="0" w:color="auto"/>
        <w:left w:val="none" w:sz="0" w:space="0" w:color="auto"/>
        <w:bottom w:val="none" w:sz="0" w:space="0" w:color="auto"/>
        <w:right w:val="none" w:sz="0" w:space="0" w:color="auto"/>
      </w:divBdr>
    </w:div>
    <w:div w:id="1255817900">
      <w:bodyDiv w:val="1"/>
      <w:marLeft w:val="0"/>
      <w:marRight w:val="0"/>
      <w:marTop w:val="0"/>
      <w:marBottom w:val="0"/>
      <w:divBdr>
        <w:top w:val="none" w:sz="0" w:space="0" w:color="auto"/>
        <w:left w:val="none" w:sz="0" w:space="0" w:color="auto"/>
        <w:bottom w:val="none" w:sz="0" w:space="0" w:color="auto"/>
        <w:right w:val="none" w:sz="0" w:space="0" w:color="auto"/>
      </w:divBdr>
    </w:div>
    <w:div w:id="1255938474">
      <w:bodyDiv w:val="1"/>
      <w:marLeft w:val="0"/>
      <w:marRight w:val="0"/>
      <w:marTop w:val="0"/>
      <w:marBottom w:val="0"/>
      <w:divBdr>
        <w:top w:val="none" w:sz="0" w:space="0" w:color="auto"/>
        <w:left w:val="none" w:sz="0" w:space="0" w:color="auto"/>
        <w:bottom w:val="none" w:sz="0" w:space="0" w:color="auto"/>
        <w:right w:val="none" w:sz="0" w:space="0" w:color="auto"/>
      </w:divBdr>
    </w:div>
    <w:div w:id="1256088189">
      <w:bodyDiv w:val="1"/>
      <w:marLeft w:val="0"/>
      <w:marRight w:val="0"/>
      <w:marTop w:val="0"/>
      <w:marBottom w:val="0"/>
      <w:divBdr>
        <w:top w:val="none" w:sz="0" w:space="0" w:color="auto"/>
        <w:left w:val="none" w:sz="0" w:space="0" w:color="auto"/>
        <w:bottom w:val="none" w:sz="0" w:space="0" w:color="auto"/>
        <w:right w:val="none" w:sz="0" w:space="0" w:color="auto"/>
      </w:divBdr>
    </w:div>
    <w:div w:id="1256326165">
      <w:bodyDiv w:val="1"/>
      <w:marLeft w:val="0"/>
      <w:marRight w:val="0"/>
      <w:marTop w:val="0"/>
      <w:marBottom w:val="0"/>
      <w:divBdr>
        <w:top w:val="none" w:sz="0" w:space="0" w:color="auto"/>
        <w:left w:val="none" w:sz="0" w:space="0" w:color="auto"/>
        <w:bottom w:val="none" w:sz="0" w:space="0" w:color="auto"/>
        <w:right w:val="none" w:sz="0" w:space="0" w:color="auto"/>
      </w:divBdr>
    </w:div>
    <w:div w:id="1256329522">
      <w:bodyDiv w:val="1"/>
      <w:marLeft w:val="0"/>
      <w:marRight w:val="0"/>
      <w:marTop w:val="0"/>
      <w:marBottom w:val="0"/>
      <w:divBdr>
        <w:top w:val="none" w:sz="0" w:space="0" w:color="auto"/>
        <w:left w:val="none" w:sz="0" w:space="0" w:color="auto"/>
        <w:bottom w:val="none" w:sz="0" w:space="0" w:color="auto"/>
        <w:right w:val="none" w:sz="0" w:space="0" w:color="auto"/>
      </w:divBdr>
    </w:div>
    <w:div w:id="1256355013">
      <w:bodyDiv w:val="1"/>
      <w:marLeft w:val="0"/>
      <w:marRight w:val="0"/>
      <w:marTop w:val="0"/>
      <w:marBottom w:val="0"/>
      <w:divBdr>
        <w:top w:val="none" w:sz="0" w:space="0" w:color="auto"/>
        <w:left w:val="none" w:sz="0" w:space="0" w:color="auto"/>
        <w:bottom w:val="none" w:sz="0" w:space="0" w:color="auto"/>
        <w:right w:val="none" w:sz="0" w:space="0" w:color="auto"/>
      </w:divBdr>
    </w:div>
    <w:div w:id="1256356375">
      <w:bodyDiv w:val="1"/>
      <w:marLeft w:val="0"/>
      <w:marRight w:val="0"/>
      <w:marTop w:val="0"/>
      <w:marBottom w:val="0"/>
      <w:divBdr>
        <w:top w:val="none" w:sz="0" w:space="0" w:color="auto"/>
        <w:left w:val="none" w:sz="0" w:space="0" w:color="auto"/>
        <w:bottom w:val="none" w:sz="0" w:space="0" w:color="auto"/>
        <w:right w:val="none" w:sz="0" w:space="0" w:color="auto"/>
      </w:divBdr>
    </w:div>
    <w:div w:id="1256741050">
      <w:bodyDiv w:val="1"/>
      <w:marLeft w:val="0"/>
      <w:marRight w:val="0"/>
      <w:marTop w:val="0"/>
      <w:marBottom w:val="0"/>
      <w:divBdr>
        <w:top w:val="none" w:sz="0" w:space="0" w:color="auto"/>
        <w:left w:val="none" w:sz="0" w:space="0" w:color="auto"/>
        <w:bottom w:val="none" w:sz="0" w:space="0" w:color="auto"/>
        <w:right w:val="none" w:sz="0" w:space="0" w:color="auto"/>
      </w:divBdr>
    </w:div>
    <w:div w:id="1256934527">
      <w:bodyDiv w:val="1"/>
      <w:marLeft w:val="0"/>
      <w:marRight w:val="0"/>
      <w:marTop w:val="0"/>
      <w:marBottom w:val="0"/>
      <w:divBdr>
        <w:top w:val="none" w:sz="0" w:space="0" w:color="auto"/>
        <w:left w:val="none" w:sz="0" w:space="0" w:color="auto"/>
        <w:bottom w:val="none" w:sz="0" w:space="0" w:color="auto"/>
        <w:right w:val="none" w:sz="0" w:space="0" w:color="auto"/>
      </w:divBdr>
    </w:div>
    <w:div w:id="1257010584">
      <w:bodyDiv w:val="1"/>
      <w:marLeft w:val="0"/>
      <w:marRight w:val="0"/>
      <w:marTop w:val="0"/>
      <w:marBottom w:val="0"/>
      <w:divBdr>
        <w:top w:val="none" w:sz="0" w:space="0" w:color="auto"/>
        <w:left w:val="none" w:sz="0" w:space="0" w:color="auto"/>
        <w:bottom w:val="none" w:sz="0" w:space="0" w:color="auto"/>
        <w:right w:val="none" w:sz="0" w:space="0" w:color="auto"/>
      </w:divBdr>
    </w:div>
    <w:div w:id="1257521613">
      <w:bodyDiv w:val="1"/>
      <w:marLeft w:val="0"/>
      <w:marRight w:val="0"/>
      <w:marTop w:val="0"/>
      <w:marBottom w:val="0"/>
      <w:divBdr>
        <w:top w:val="none" w:sz="0" w:space="0" w:color="auto"/>
        <w:left w:val="none" w:sz="0" w:space="0" w:color="auto"/>
        <w:bottom w:val="none" w:sz="0" w:space="0" w:color="auto"/>
        <w:right w:val="none" w:sz="0" w:space="0" w:color="auto"/>
      </w:divBdr>
    </w:div>
    <w:div w:id="1257590961">
      <w:bodyDiv w:val="1"/>
      <w:marLeft w:val="0"/>
      <w:marRight w:val="0"/>
      <w:marTop w:val="0"/>
      <w:marBottom w:val="0"/>
      <w:divBdr>
        <w:top w:val="none" w:sz="0" w:space="0" w:color="auto"/>
        <w:left w:val="none" w:sz="0" w:space="0" w:color="auto"/>
        <w:bottom w:val="none" w:sz="0" w:space="0" w:color="auto"/>
        <w:right w:val="none" w:sz="0" w:space="0" w:color="auto"/>
      </w:divBdr>
    </w:div>
    <w:div w:id="1257593798">
      <w:bodyDiv w:val="1"/>
      <w:marLeft w:val="0"/>
      <w:marRight w:val="0"/>
      <w:marTop w:val="0"/>
      <w:marBottom w:val="0"/>
      <w:divBdr>
        <w:top w:val="none" w:sz="0" w:space="0" w:color="auto"/>
        <w:left w:val="none" w:sz="0" w:space="0" w:color="auto"/>
        <w:bottom w:val="none" w:sz="0" w:space="0" w:color="auto"/>
        <w:right w:val="none" w:sz="0" w:space="0" w:color="auto"/>
      </w:divBdr>
    </w:div>
    <w:div w:id="1257832670">
      <w:bodyDiv w:val="1"/>
      <w:marLeft w:val="0"/>
      <w:marRight w:val="0"/>
      <w:marTop w:val="0"/>
      <w:marBottom w:val="0"/>
      <w:divBdr>
        <w:top w:val="none" w:sz="0" w:space="0" w:color="auto"/>
        <w:left w:val="none" w:sz="0" w:space="0" w:color="auto"/>
        <w:bottom w:val="none" w:sz="0" w:space="0" w:color="auto"/>
        <w:right w:val="none" w:sz="0" w:space="0" w:color="auto"/>
      </w:divBdr>
    </w:div>
    <w:div w:id="1257835005">
      <w:bodyDiv w:val="1"/>
      <w:marLeft w:val="0"/>
      <w:marRight w:val="0"/>
      <w:marTop w:val="0"/>
      <w:marBottom w:val="0"/>
      <w:divBdr>
        <w:top w:val="none" w:sz="0" w:space="0" w:color="auto"/>
        <w:left w:val="none" w:sz="0" w:space="0" w:color="auto"/>
        <w:bottom w:val="none" w:sz="0" w:space="0" w:color="auto"/>
        <w:right w:val="none" w:sz="0" w:space="0" w:color="auto"/>
      </w:divBdr>
    </w:div>
    <w:div w:id="1257864512">
      <w:bodyDiv w:val="1"/>
      <w:marLeft w:val="0"/>
      <w:marRight w:val="0"/>
      <w:marTop w:val="0"/>
      <w:marBottom w:val="0"/>
      <w:divBdr>
        <w:top w:val="none" w:sz="0" w:space="0" w:color="auto"/>
        <w:left w:val="none" w:sz="0" w:space="0" w:color="auto"/>
        <w:bottom w:val="none" w:sz="0" w:space="0" w:color="auto"/>
        <w:right w:val="none" w:sz="0" w:space="0" w:color="auto"/>
      </w:divBdr>
    </w:div>
    <w:div w:id="1257909658">
      <w:bodyDiv w:val="1"/>
      <w:marLeft w:val="0"/>
      <w:marRight w:val="0"/>
      <w:marTop w:val="0"/>
      <w:marBottom w:val="0"/>
      <w:divBdr>
        <w:top w:val="none" w:sz="0" w:space="0" w:color="auto"/>
        <w:left w:val="none" w:sz="0" w:space="0" w:color="auto"/>
        <w:bottom w:val="none" w:sz="0" w:space="0" w:color="auto"/>
        <w:right w:val="none" w:sz="0" w:space="0" w:color="auto"/>
      </w:divBdr>
    </w:div>
    <w:div w:id="1258051516">
      <w:bodyDiv w:val="1"/>
      <w:marLeft w:val="0"/>
      <w:marRight w:val="0"/>
      <w:marTop w:val="0"/>
      <w:marBottom w:val="0"/>
      <w:divBdr>
        <w:top w:val="none" w:sz="0" w:space="0" w:color="auto"/>
        <w:left w:val="none" w:sz="0" w:space="0" w:color="auto"/>
        <w:bottom w:val="none" w:sz="0" w:space="0" w:color="auto"/>
        <w:right w:val="none" w:sz="0" w:space="0" w:color="auto"/>
      </w:divBdr>
    </w:div>
    <w:div w:id="1258055121">
      <w:bodyDiv w:val="1"/>
      <w:marLeft w:val="0"/>
      <w:marRight w:val="0"/>
      <w:marTop w:val="0"/>
      <w:marBottom w:val="0"/>
      <w:divBdr>
        <w:top w:val="none" w:sz="0" w:space="0" w:color="auto"/>
        <w:left w:val="none" w:sz="0" w:space="0" w:color="auto"/>
        <w:bottom w:val="none" w:sz="0" w:space="0" w:color="auto"/>
        <w:right w:val="none" w:sz="0" w:space="0" w:color="auto"/>
      </w:divBdr>
    </w:div>
    <w:div w:id="1258097616">
      <w:bodyDiv w:val="1"/>
      <w:marLeft w:val="0"/>
      <w:marRight w:val="0"/>
      <w:marTop w:val="0"/>
      <w:marBottom w:val="0"/>
      <w:divBdr>
        <w:top w:val="none" w:sz="0" w:space="0" w:color="auto"/>
        <w:left w:val="none" w:sz="0" w:space="0" w:color="auto"/>
        <w:bottom w:val="none" w:sz="0" w:space="0" w:color="auto"/>
        <w:right w:val="none" w:sz="0" w:space="0" w:color="auto"/>
      </w:divBdr>
    </w:div>
    <w:div w:id="1258172691">
      <w:bodyDiv w:val="1"/>
      <w:marLeft w:val="0"/>
      <w:marRight w:val="0"/>
      <w:marTop w:val="0"/>
      <w:marBottom w:val="0"/>
      <w:divBdr>
        <w:top w:val="none" w:sz="0" w:space="0" w:color="auto"/>
        <w:left w:val="none" w:sz="0" w:space="0" w:color="auto"/>
        <w:bottom w:val="none" w:sz="0" w:space="0" w:color="auto"/>
        <w:right w:val="none" w:sz="0" w:space="0" w:color="auto"/>
      </w:divBdr>
    </w:div>
    <w:div w:id="1258560838">
      <w:bodyDiv w:val="1"/>
      <w:marLeft w:val="0"/>
      <w:marRight w:val="0"/>
      <w:marTop w:val="0"/>
      <w:marBottom w:val="0"/>
      <w:divBdr>
        <w:top w:val="none" w:sz="0" w:space="0" w:color="auto"/>
        <w:left w:val="none" w:sz="0" w:space="0" w:color="auto"/>
        <w:bottom w:val="none" w:sz="0" w:space="0" w:color="auto"/>
        <w:right w:val="none" w:sz="0" w:space="0" w:color="auto"/>
      </w:divBdr>
    </w:div>
    <w:div w:id="1258750653">
      <w:bodyDiv w:val="1"/>
      <w:marLeft w:val="0"/>
      <w:marRight w:val="0"/>
      <w:marTop w:val="0"/>
      <w:marBottom w:val="0"/>
      <w:divBdr>
        <w:top w:val="none" w:sz="0" w:space="0" w:color="auto"/>
        <w:left w:val="none" w:sz="0" w:space="0" w:color="auto"/>
        <w:bottom w:val="none" w:sz="0" w:space="0" w:color="auto"/>
        <w:right w:val="none" w:sz="0" w:space="0" w:color="auto"/>
      </w:divBdr>
    </w:div>
    <w:div w:id="1258753121">
      <w:bodyDiv w:val="1"/>
      <w:marLeft w:val="0"/>
      <w:marRight w:val="0"/>
      <w:marTop w:val="0"/>
      <w:marBottom w:val="0"/>
      <w:divBdr>
        <w:top w:val="none" w:sz="0" w:space="0" w:color="auto"/>
        <w:left w:val="none" w:sz="0" w:space="0" w:color="auto"/>
        <w:bottom w:val="none" w:sz="0" w:space="0" w:color="auto"/>
        <w:right w:val="none" w:sz="0" w:space="0" w:color="auto"/>
      </w:divBdr>
    </w:div>
    <w:div w:id="1259172939">
      <w:bodyDiv w:val="1"/>
      <w:marLeft w:val="0"/>
      <w:marRight w:val="0"/>
      <w:marTop w:val="0"/>
      <w:marBottom w:val="0"/>
      <w:divBdr>
        <w:top w:val="none" w:sz="0" w:space="0" w:color="auto"/>
        <w:left w:val="none" w:sz="0" w:space="0" w:color="auto"/>
        <w:bottom w:val="none" w:sz="0" w:space="0" w:color="auto"/>
        <w:right w:val="none" w:sz="0" w:space="0" w:color="auto"/>
      </w:divBdr>
    </w:div>
    <w:div w:id="1259479973">
      <w:bodyDiv w:val="1"/>
      <w:marLeft w:val="0"/>
      <w:marRight w:val="0"/>
      <w:marTop w:val="0"/>
      <w:marBottom w:val="0"/>
      <w:divBdr>
        <w:top w:val="none" w:sz="0" w:space="0" w:color="auto"/>
        <w:left w:val="none" w:sz="0" w:space="0" w:color="auto"/>
        <w:bottom w:val="none" w:sz="0" w:space="0" w:color="auto"/>
        <w:right w:val="none" w:sz="0" w:space="0" w:color="auto"/>
      </w:divBdr>
    </w:div>
    <w:div w:id="1259561363">
      <w:bodyDiv w:val="1"/>
      <w:marLeft w:val="0"/>
      <w:marRight w:val="0"/>
      <w:marTop w:val="0"/>
      <w:marBottom w:val="0"/>
      <w:divBdr>
        <w:top w:val="none" w:sz="0" w:space="0" w:color="auto"/>
        <w:left w:val="none" w:sz="0" w:space="0" w:color="auto"/>
        <w:bottom w:val="none" w:sz="0" w:space="0" w:color="auto"/>
        <w:right w:val="none" w:sz="0" w:space="0" w:color="auto"/>
      </w:divBdr>
    </w:div>
    <w:div w:id="1259564744">
      <w:bodyDiv w:val="1"/>
      <w:marLeft w:val="0"/>
      <w:marRight w:val="0"/>
      <w:marTop w:val="0"/>
      <w:marBottom w:val="0"/>
      <w:divBdr>
        <w:top w:val="none" w:sz="0" w:space="0" w:color="auto"/>
        <w:left w:val="none" w:sz="0" w:space="0" w:color="auto"/>
        <w:bottom w:val="none" w:sz="0" w:space="0" w:color="auto"/>
        <w:right w:val="none" w:sz="0" w:space="0" w:color="auto"/>
      </w:divBdr>
    </w:div>
    <w:div w:id="1259632585">
      <w:bodyDiv w:val="1"/>
      <w:marLeft w:val="0"/>
      <w:marRight w:val="0"/>
      <w:marTop w:val="0"/>
      <w:marBottom w:val="0"/>
      <w:divBdr>
        <w:top w:val="none" w:sz="0" w:space="0" w:color="auto"/>
        <w:left w:val="none" w:sz="0" w:space="0" w:color="auto"/>
        <w:bottom w:val="none" w:sz="0" w:space="0" w:color="auto"/>
        <w:right w:val="none" w:sz="0" w:space="0" w:color="auto"/>
      </w:divBdr>
    </w:div>
    <w:div w:id="1259873277">
      <w:bodyDiv w:val="1"/>
      <w:marLeft w:val="0"/>
      <w:marRight w:val="0"/>
      <w:marTop w:val="0"/>
      <w:marBottom w:val="0"/>
      <w:divBdr>
        <w:top w:val="none" w:sz="0" w:space="0" w:color="auto"/>
        <w:left w:val="none" w:sz="0" w:space="0" w:color="auto"/>
        <w:bottom w:val="none" w:sz="0" w:space="0" w:color="auto"/>
        <w:right w:val="none" w:sz="0" w:space="0" w:color="auto"/>
      </w:divBdr>
    </w:div>
    <w:div w:id="1260022086">
      <w:bodyDiv w:val="1"/>
      <w:marLeft w:val="0"/>
      <w:marRight w:val="0"/>
      <w:marTop w:val="0"/>
      <w:marBottom w:val="0"/>
      <w:divBdr>
        <w:top w:val="none" w:sz="0" w:space="0" w:color="auto"/>
        <w:left w:val="none" w:sz="0" w:space="0" w:color="auto"/>
        <w:bottom w:val="none" w:sz="0" w:space="0" w:color="auto"/>
        <w:right w:val="none" w:sz="0" w:space="0" w:color="auto"/>
      </w:divBdr>
    </w:div>
    <w:div w:id="1260136400">
      <w:bodyDiv w:val="1"/>
      <w:marLeft w:val="0"/>
      <w:marRight w:val="0"/>
      <w:marTop w:val="0"/>
      <w:marBottom w:val="0"/>
      <w:divBdr>
        <w:top w:val="none" w:sz="0" w:space="0" w:color="auto"/>
        <w:left w:val="none" w:sz="0" w:space="0" w:color="auto"/>
        <w:bottom w:val="none" w:sz="0" w:space="0" w:color="auto"/>
        <w:right w:val="none" w:sz="0" w:space="0" w:color="auto"/>
      </w:divBdr>
    </w:div>
    <w:div w:id="1260211035">
      <w:bodyDiv w:val="1"/>
      <w:marLeft w:val="0"/>
      <w:marRight w:val="0"/>
      <w:marTop w:val="0"/>
      <w:marBottom w:val="0"/>
      <w:divBdr>
        <w:top w:val="none" w:sz="0" w:space="0" w:color="auto"/>
        <w:left w:val="none" w:sz="0" w:space="0" w:color="auto"/>
        <w:bottom w:val="none" w:sz="0" w:space="0" w:color="auto"/>
        <w:right w:val="none" w:sz="0" w:space="0" w:color="auto"/>
      </w:divBdr>
    </w:div>
    <w:div w:id="1260286737">
      <w:bodyDiv w:val="1"/>
      <w:marLeft w:val="0"/>
      <w:marRight w:val="0"/>
      <w:marTop w:val="0"/>
      <w:marBottom w:val="0"/>
      <w:divBdr>
        <w:top w:val="none" w:sz="0" w:space="0" w:color="auto"/>
        <w:left w:val="none" w:sz="0" w:space="0" w:color="auto"/>
        <w:bottom w:val="none" w:sz="0" w:space="0" w:color="auto"/>
        <w:right w:val="none" w:sz="0" w:space="0" w:color="auto"/>
      </w:divBdr>
    </w:div>
    <w:div w:id="1260336435">
      <w:bodyDiv w:val="1"/>
      <w:marLeft w:val="0"/>
      <w:marRight w:val="0"/>
      <w:marTop w:val="0"/>
      <w:marBottom w:val="0"/>
      <w:divBdr>
        <w:top w:val="none" w:sz="0" w:space="0" w:color="auto"/>
        <w:left w:val="none" w:sz="0" w:space="0" w:color="auto"/>
        <w:bottom w:val="none" w:sz="0" w:space="0" w:color="auto"/>
        <w:right w:val="none" w:sz="0" w:space="0" w:color="auto"/>
      </w:divBdr>
    </w:div>
    <w:div w:id="1260480121">
      <w:bodyDiv w:val="1"/>
      <w:marLeft w:val="0"/>
      <w:marRight w:val="0"/>
      <w:marTop w:val="0"/>
      <w:marBottom w:val="0"/>
      <w:divBdr>
        <w:top w:val="none" w:sz="0" w:space="0" w:color="auto"/>
        <w:left w:val="none" w:sz="0" w:space="0" w:color="auto"/>
        <w:bottom w:val="none" w:sz="0" w:space="0" w:color="auto"/>
        <w:right w:val="none" w:sz="0" w:space="0" w:color="auto"/>
      </w:divBdr>
    </w:div>
    <w:div w:id="1260485030">
      <w:bodyDiv w:val="1"/>
      <w:marLeft w:val="0"/>
      <w:marRight w:val="0"/>
      <w:marTop w:val="0"/>
      <w:marBottom w:val="0"/>
      <w:divBdr>
        <w:top w:val="none" w:sz="0" w:space="0" w:color="auto"/>
        <w:left w:val="none" w:sz="0" w:space="0" w:color="auto"/>
        <w:bottom w:val="none" w:sz="0" w:space="0" w:color="auto"/>
        <w:right w:val="none" w:sz="0" w:space="0" w:color="auto"/>
      </w:divBdr>
    </w:div>
    <w:div w:id="1260526847">
      <w:bodyDiv w:val="1"/>
      <w:marLeft w:val="0"/>
      <w:marRight w:val="0"/>
      <w:marTop w:val="0"/>
      <w:marBottom w:val="0"/>
      <w:divBdr>
        <w:top w:val="none" w:sz="0" w:space="0" w:color="auto"/>
        <w:left w:val="none" w:sz="0" w:space="0" w:color="auto"/>
        <w:bottom w:val="none" w:sz="0" w:space="0" w:color="auto"/>
        <w:right w:val="none" w:sz="0" w:space="0" w:color="auto"/>
      </w:divBdr>
    </w:div>
    <w:div w:id="1260600982">
      <w:bodyDiv w:val="1"/>
      <w:marLeft w:val="0"/>
      <w:marRight w:val="0"/>
      <w:marTop w:val="0"/>
      <w:marBottom w:val="0"/>
      <w:divBdr>
        <w:top w:val="none" w:sz="0" w:space="0" w:color="auto"/>
        <w:left w:val="none" w:sz="0" w:space="0" w:color="auto"/>
        <w:bottom w:val="none" w:sz="0" w:space="0" w:color="auto"/>
        <w:right w:val="none" w:sz="0" w:space="0" w:color="auto"/>
      </w:divBdr>
    </w:div>
    <w:div w:id="1260723500">
      <w:bodyDiv w:val="1"/>
      <w:marLeft w:val="0"/>
      <w:marRight w:val="0"/>
      <w:marTop w:val="0"/>
      <w:marBottom w:val="0"/>
      <w:divBdr>
        <w:top w:val="none" w:sz="0" w:space="0" w:color="auto"/>
        <w:left w:val="none" w:sz="0" w:space="0" w:color="auto"/>
        <w:bottom w:val="none" w:sz="0" w:space="0" w:color="auto"/>
        <w:right w:val="none" w:sz="0" w:space="0" w:color="auto"/>
      </w:divBdr>
    </w:div>
    <w:div w:id="1260724235">
      <w:bodyDiv w:val="1"/>
      <w:marLeft w:val="0"/>
      <w:marRight w:val="0"/>
      <w:marTop w:val="0"/>
      <w:marBottom w:val="0"/>
      <w:divBdr>
        <w:top w:val="none" w:sz="0" w:space="0" w:color="auto"/>
        <w:left w:val="none" w:sz="0" w:space="0" w:color="auto"/>
        <w:bottom w:val="none" w:sz="0" w:space="0" w:color="auto"/>
        <w:right w:val="none" w:sz="0" w:space="0" w:color="auto"/>
      </w:divBdr>
    </w:div>
    <w:div w:id="1261330226">
      <w:bodyDiv w:val="1"/>
      <w:marLeft w:val="0"/>
      <w:marRight w:val="0"/>
      <w:marTop w:val="0"/>
      <w:marBottom w:val="0"/>
      <w:divBdr>
        <w:top w:val="none" w:sz="0" w:space="0" w:color="auto"/>
        <w:left w:val="none" w:sz="0" w:space="0" w:color="auto"/>
        <w:bottom w:val="none" w:sz="0" w:space="0" w:color="auto"/>
        <w:right w:val="none" w:sz="0" w:space="0" w:color="auto"/>
      </w:divBdr>
    </w:div>
    <w:div w:id="1261331229">
      <w:bodyDiv w:val="1"/>
      <w:marLeft w:val="0"/>
      <w:marRight w:val="0"/>
      <w:marTop w:val="0"/>
      <w:marBottom w:val="0"/>
      <w:divBdr>
        <w:top w:val="none" w:sz="0" w:space="0" w:color="auto"/>
        <w:left w:val="none" w:sz="0" w:space="0" w:color="auto"/>
        <w:bottom w:val="none" w:sz="0" w:space="0" w:color="auto"/>
        <w:right w:val="none" w:sz="0" w:space="0" w:color="auto"/>
      </w:divBdr>
    </w:div>
    <w:div w:id="1261640570">
      <w:bodyDiv w:val="1"/>
      <w:marLeft w:val="0"/>
      <w:marRight w:val="0"/>
      <w:marTop w:val="0"/>
      <w:marBottom w:val="0"/>
      <w:divBdr>
        <w:top w:val="none" w:sz="0" w:space="0" w:color="auto"/>
        <w:left w:val="none" w:sz="0" w:space="0" w:color="auto"/>
        <w:bottom w:val="none" w:sz="0" w:space="0" w:color="auto"/>
        <w:right w:val="none" w:sz="0" w:space="0" w:color="auto"/>
      </w:divBdr>
    </w:div>
    <w:div w:id="1261717744">
      <w:bodyDiv w:val="1"/>
      <w:marLeft w:val="0"/>
      <w:marRight w:val="0"/>
      <w:marTop w:val="0"/>
      <w:marBottom w:val="0"/>
      <w:divBdr>
        <w:top w:val="none" w:sz="0" w:space="0" w:color="auto"/>
        <w:left w:val="none" w:sz="0" w:space="0" w:color="auto"/>
        <w:bottom w:val="none" w:sz="0" w:space="0" w:color="auto"/>
        <w:right w:val="none" w:sz="0" w:space="0" w:color="auto"/>
      </w:divBdr>
    </w:div>
    <w:div w:id="1261912210">
      <w:bodyDiv w:val="1"/>
      <w:marLeft w:val="0"/>
      <w:marRight w:val="0"/>
      <w:marTop w:val="0"/>
      <w:marBottom w:val="0"/>
      <w:divBdr>
        <w:top w:val="none" w:sz="0" w:space="0" w:color="auto"/>
        <w:left w:val="none" w:sz="0" w:space="0" w:color="auto"/>
        <w:bottom w:val="none" w:sz="0" w:space="0" w:color="auto"/>
        <w:right w:val="none" w:sz="0" w:space="0" w:color="auto"/>
      </w:divBdr>
    </w:div>
    <w:div w:id="1262102447">
      <w:bodyDiv w:val="1"/>
      <w:marLeft w:val="0"/>
      <w:marRight w:val="0"/>
      <w:marTop w:val="0"/>
      <w:marBottom w:val="0"/>
      <w:divBdr>
        <w:top w:val="none" w:sz="0" w:space="0" w:color="auto"/>
        <w:left w:val="none" w:sz="0" w:space="0" w:color="auto"/>
        <w:bottom w:val="none" w:sz="0" w:space="0" w:color="auto"/>
        <w:right w:val="none" w:sz="0" w:space="0" w:color="auto"/>
      </w:divBdr>
    </w:div>
    <w:div w:id="1262109761">
      <w:bodyDiv w:val="1"/>
      <w:marLeft w:val="0"/>
      <w:marRight w:val="0"/>
      <w:marTop w:val="0"/>
      <w:marBottom w:val="0"/>
      <w:divBdr>
        <w:top w:val="none" w:sz="0" w:space="0" w:color="auto"/>
        <w:left w:val="none" w:sz="0" w:space="0" w:color="auto"/>
        <w:bottom w:val="none" w:sz="0" w:space="0" w:color="auto"/>
        <w:right w:val="none" w:sz="0" w:space="0" w:color="auto"/>
      </w:divBdr>
    </w:div>
    <w:div w:id="1262223646">
      <w:bodyDiv w:val="1"/>
      <w:marLeft w:val="0"/>
      <w:marRight w:val="0"/>
      <w:marTop w:val="0"/>
      <w:marBottom w:val="0"/>
      <w:divBdr>
        <w:top w:val="none" w:sz="0" w:space="0" w:color="auto"/>
        <w:left w:val="none" w:sz="0" w:space="0" w:color="auto"/>
        <w:bottom w:val="none" w:sz="0" w:space="0" w:color="auto"/>
        <w:right w:val="none" w:sz="0" w:space="0" w:color="auto"/>
      </w:divBdr>
    </w:div>
    <w:div w:id="1262252976">
      <w:bodyDiv w:val="1"/>
      <w:marLeft w:val="0"/>
      <w:marRight w:val="0"/>
      <w:marTop w:val="0"/>
      <w:marBottom w:val="0"/>
      <w:divBdr>
        <w:top w:val="none" w:sz="0" w:space="0" w:color="auto"/>
        <w:left w:val="none" w:sz="0" w:space="0" w:color="auto"/>
        <w:bottom w:val="none" w:sz="0" w:space="0" w:color="auto"/>
        <w:right w:val="none" w:sz="0" w:space="0" w:color="auto"/>
      </w:divBdr>
    </w:div>
    <w:div w:id="1262371254">
      <w:bodyDiv w:val="1"/>
      <w:marLeft w:val="0"/>
      <w:marRight w:val="0"/>
      <w:marTop w:val="0"/>
      <w:marBottom w:val="0"/>
      <w:divBdr>
        <w:top w:val="none" w:sz="0" w:space="0" w:color="auto"/>
        <w:left w:val="none" w:sz="0" w:space="0" w:color="auto"/>
        <w:bottom w:val="none" w:sz="0" w:space="0" w:color="auto"/>
        <w:right w:val="none" w:sz="0" w:space="0" w:color="auto"/>
      </w:divBdr>
    </w:div>
    <w:div w:id="1262420055">
      <w:bodyDiv w:val="1"/>
      <w:marLeft w:val="0"/>
      <w:marRight w:val="0"/>
      <w:marTop w:val="0"/>
      <w:marBottom w:val="0"/>
      <w:divBdr>
        <w:top w:val="none" w:sz="0" w:space="0" w:color="auto"/>
        <w:left w:val="none" w:sz="0" w:space="0" w:color="auto"/>
        <w:bottom w:val="none" w:sz="0" w:space="0" w:color="auto"/>
        <w:right w:val="none" w:sz="0" w:space="0" w:color="auto"/>
      </w:divBdr>
    </w:div>
    <w:div w:id="1262565321">
      <w:bodyDiv w:val="1"/>
      <w:marLeft w:val="0"/>
      <w:marRight w:val="0"/>
      <w:marTop w:val="0"/>
      <w:marBottom w:val="0"/>
      <w:divBdr>
        <w:top w:val="none" w:sz="0" w:space="0" w:color="auto"/>
        <w:left w:val="none" w:sz="0" w:space="0" w:color="auto"/>
        <w:bottom w:val="none" w:sz="0" w:space="0" w:color="auto"/>
        <w:right w:val="none" w:sz="0" w:space="0" w:color="auto"/>
      </w:divBdr>
    </w:div>
    <w:div w:id="1262570973">
      <w:bodyDiv w:val="1"/>
      <w:marLeft w:val="0"/>
      <w:marRight w:val="0"/>
      <w:marTop w:val="0"/>
      <w:marBottom w:val="0"/>
      <w:divBdr>
        <w:top w:val="none" w:sz="0" w:space="0" w:color="auto"/>
        <w:left w:val="none" w:sz="0" w:space="0" w:color="auto"/>
        <w:bottom w:val="none" w:sz="0" w:space="0" w:color="auto"/>
        <w:right w:val="none" w:sz="0" w:space="0" w:color="auto"/>
      </w:divBdr>
    </w:div>
    <w:div w:id="1262839022">
      <w:bodyDiv w:val="1"/>
      <w:marLeft w:val="0"/>
      <w:marRight w:val="0"/>
      <w:marTop w:val="0"/>
      <w:marBottom w:val="0"/>
      <w:divBdr>
        <w:top w:val="none" w:sz="0" w:space="0" w:color="auto"/>
        <w:left w:val="none" w:sz="0" w:space="0" w:color="auto"/>
        <w:bottom w:val="none" w:sz="0" w:space="0" w:color="auto"/>
        <w:right w:val="none" w:sz="0" w:space="0" w:color="auto"/>
      </w:divBdr>
    </w:div>
    <w:div w:id="1263299958">
      <w:bodyDiv w:val="1"/>
      <w:marLeft w:val="0"/>
      <w:marRight w:val="0"/>
      <w:marTop w:val="0"/>
      <w:marBottom w:val="0"/>
      <w:divBdr>
        <w:top w:val="none" w:sz="0" w:space="0" w:color="auto"/>
        <w:left w:val="none" w:sz="0" w:space="0" w:color="auto"/>
        <w:bottom w:val="none" w:sz="0" w:space="0" w:color="auto"/>
        <w:right w:val="none" w:sz="0" w:space="0" w:color="auto"/>
      </w:divBdr>
    </w:div>
    <w:div w:id="1263342749">
      <w:bodyDiv w:val="1"/>
      <w:marLeft w:val="0"/>
      <w:marRight w:val="0"/>
      <w:marTop w:val="0"/>
      <w:marBottom w:val="0"/>
      <w:divBdr>
        <w:top w:val="none" w:sz="0" w:space="0" w:color="auto"/>
        <w:left w:val="none" w:sz="0" w:space="0" w:color="auto"/>
        <w:bottom w:val="none" w:sz="0" w:space="0" w:color="auto"/>
        <w:right w:val="none" w:sz="0" w:space="0" w:color="auto"/>
      </w:divBdr>
    </w:div>
    <w:div w:id="1263412922">
      <w:bodyDiv w:val="1"/>
      <w:marLeft w:val="0"/>
      <w:marRight w:val="0"/>
      <w:marTop w:val="0"/>
      <w:marBottom w:val="0"/>
      <w:divBdr>
        <w:top w:val="none" w:sz="0" w:space="0" w:color="auto"/>
        <w:left w:val="none" w:sz="0" w:space="0" w:color="auto"/>
        <w:bottom w:val="none" w:sz="0" w:space="0" w:color="auto"/>
        <w:right w:val="none" w:sz="0" w:space="0" w:color="auto"/>
      </w:divBdr>
    </w:div>
    <w:div w:id="1263414513">
      <w:bodyDiv w:val="1"/>
      <w:marLeft w:val="0"/>
      <w:marRight w:val="0"/>
      <w:marTop w:val="0"/>
      <w:marBottom w:val="0"/>
      <w:divBdr>
        <w:top w:val="none" w:sz="0" w:space="0" w:color="auto"/>
        <w:left w:val="none" w:sz="0" w:space="0" w:color="auto"/>
        <w:bottom w:val="none" w:sz="0" w:space="0" w:color="auto"/>
        <w:right w:val="none" w:sz="0" w:space="0" w:color="auto"/>
      </w:divBdr>
    </w:div>
    <w:div w:id="1263488679">
      <w:bodyDiv w:val="1"/>
      <w:marLeft w:val="0"/>
      <w:marRight w:val="0"/>
      <w:marTop w:val="0"/>
      <w:marBottom w:val="0"/>
      <w:divBdr>
        <w:top w:val="none" w:sz="0" w:space="0" w:color="auto"/>
        <w:left w:val="none" w:sz="0" w:space="0" w:color="auto"/>
        <w:bottom w:val="none" w:sz="0" w:space="0" w:color="auto"/>
        <w:right w:val="none" w:sz="0" w:space="0" w:color="auto"/>
      </w:divBdr>
    </w:div>
    <w:div w:id="1263539098">
      <w:bodyDiv w:val="1"/>
      <w:marLeft w:val="0"/>
      <w:marRight w:val="0"/>
      <w:marTop w:val="0"/>
      <w:marBottom w:val="0"/>
      <w:divBdr>
        <w:top w:val="none" w:sz="0" w:space="0" w:color="auto"/>
        <w:left w:val="none" w:sz="0" w:space="0" w:color="auto"/>
        <w:bottom w:val="none" w:sz="0" w:space="0" w:color="auto"/>
        <w:right w:val="none" w:sz="0" w:space="0" w:color="auto"/>
      </w:divBdr>
    </w:div>
    <w:div w:id="1264266517">
      <w:bodyDiv w:val="1"/>
      <w:marLeft w:val="0"/>
      <w:marRight w:val="0"/>
      <w:marTop w:val="0"/>
      <w:marBottom w:val="0"/>
      <w:divBdr>
        <w:top w:val="none" w:sz="0" w:space="0" w:color="auto"/>
        <w:left w:val="none" w:sz="0" w:space="0" w:color="auto"/>
        <w:bottom w:val="none" w:sz="0" w:space="0" w:color="auto"/>
        <w:right w:val="none" w:sz="0" w:space="0" w:color="auto"/>
      </w:divBdr>
    </w:div>
    <w:div w:id="1264335896">
      <w:bodyDiv w:val="1"/>
      <w:marLeft w:val="0"/>
      <w:marRight w:val="0"/>
      <w:marTop w:val="0"/>
      <w:marBottom w:val="0"/>
      <w:divBdr>
        <w:top w:val="none" w:sz="0" w:space="0" w:color="auto"/>
        <w:left w:val="none" w:sz="0" w:space="0" w:color="auto"/>
        <w:bottom w:val="none" w:sz="0" w:space="0" w:color="auto"/>
        <w:right w:val="none" w:sz="0" w:space="0" w:color="auto"/>
      </w:divBdr>
    </w:div>
    <w:div w:id="1264536055">
      <w:bodyDiv w:val="1"/>
      <w:marLeft w:val="0"/>
      <w:marRight w:val="0"/>
      <w:marTop w:val="0"/>
      <w:marBottom w:val="0"/>
      <w:divBdr>
        <w:top w:val="none" w:sz="0" w:space="0" w:color="auto"/>
        <w:left w:val="none" w:sz="0" w:space="0" w:color="auto"/>
        <w:bottom w:val="none" w:sz="0" w:space="0" w:color="auto"/>
        <w:right w:val="none" w:sz="0" w:space="0" w:color="auto"/>
      </w:divBdr>
    </w:div>
    <w:div w:id="1264648687">
      <w:bodyDiv w:val="1"/>
      <w:marLeft w:val="0"/>
      <w:marRight w:val="0"/>
      <w:marTop w:val="0"/>
      <w:marBottom w:val="0"/>
      <w:divBdr>
        <w:top w:val="none" w:sz="0" w:space="0" w:color="auto"/>
        <w:left w:val="none" w:sz="0" w:space="0" w:color="auto"/>
        <w:bottom w:val="none" w:sz="0" w:space="0" w:color="auto"/>
        <w:right w:val="none" w:sz="0" w:space="0" w:color="auto"/>
      </w:divBdr>
    </w:div>
    <w:div w:id="1264723368">
      <w:bodyDiv w:val="1"/>
      <w:marLeft w:val="0"/>
      <w:marRight w:val="0"/>
      <w:marTop w:val="0"/>
      <w:marBottom w:val="0"/>
      <w:divBdr>
        <w:top w:val="none" w:sz="0" w:space="0" w:color="auto"/>
        <w:left w:val="none" w:sz="0" w:space="0" w:color="auto"/>
        <w:bottom w:val="none" w:sz="0" w:space="0" w:color="auto"/>
        <w:right w:val="none" w:sz="0" w:space="0" w:color="auto"/>
      </w:divBdr>
    </w:div>
    <w:div w:id="1264845657">
      <w:bodyDiv w:val="1"/>
      <w:marLeft w:val="0"/>
      <w:marRight w:val="0"/>
      <w:marTop w:val="0"/>
      <w:marBottom w:val="0"/>
      <w:divBdr>
        <w:top w:val="none" w:sz="0" w:space="0" w:color="auto"/>
        <w:left w:val="none" w:sz="0" w:space="0" w:color="auto"/>
        <w:bottom w:val="none" w:sz="0" w:space="0" w:color="auto"/>
        <w:right w:val="none" w:sz="0" w:space="0" w:color="auto"/>
      </w:divBdr>
    </w:div>
    <w:div w:id="1264923598">
      <w:bodyDiv w:val="1"/>
      <w:marLeft w:val="0"/>
      <w:marRight w:val="0"/>
      <w:marTop w:val="0"/>
      <w:marBottom w:val="0"/>
      <w:divBdr>
        <w:top w:val="none" w:sz="0" w:space="0" w:color="auto"/>
        <w:left w:val="none" w:sz="0" w:space="0" w:color="auto"/>
        <w:bottom w:val="none" w:sz="0" w:space="0" w:color="auto"/>
        <w:right w:val="none" w:sz="0" w:space="0" w:color="auto"/>
      </w:divBdr>
    </w:div>
    <w:div w:id="1265186551">
      <w:bodyDiv w:val="1"/>
      <w:marLeft w:val="0"/>
      <w:marRight w:val="0"/>
      <w:marTop w:val="0"/>
      <w:marBottom w:val="0"/>
      <w:divBdr>
        <w:top w:val="none" w:sz="0" w:space="0" w:color="auto"/>
        <w:left w:val="none" w:sz="0" w:space="0" w:color="auto"/>
        <w:bottom w:val="none" w:sz="0" w:space="0" w:color="auto"/>
        <w:right w:val="none" w:sz="0" w:space="0" w:color="auto"/>
      </w:divBdr>
    </w:div>
    <w:div w:id="1265455965">
      <w:bodyDiv w:val="1"/>
      <w:marLeft w:val="0"/>
      <w:marRight w:val="0"/>
      <w:marTop w:val="0"/>
      <w:marBottom w:val="0"/>
      <w:divBdr>
        <w:top w:val="none" w:sz="0" w:space="0" w:color="auto"/>
        <w:left w:val="none" w:sz="0" w:space="0" w:color="auto"/>
        <w:bottom w:val="none" w:sz="0" w:space="0" w:color="auto"/>
        <w:right w:val="none" w:sz="0" w:space="0" w:color="auto"/>
      </w:divBdr>
    </w:div>
    <w:div w:id="1265963200">
      <w:bodyDiv w:val="1"/>
      <w:marLeft w:val="0"/>
      <w:marRight w:val="0"/>
      <w:marTop w:val="0"/>
      <w:marBottom w:val="0"/>
      <w:divBdr>
        <w:top w:val="none" w:sz="0" w:space="0" w:color="auto"/>
        <w:left w:val="none" w:sz="0" w:space="0" w:color="auto"/>
        <w:bottom w:val="none" w:sz="0" w:space="0" w:color="auto"/>
        <w:right w:val="none" w:sz="0" w:space="0" w:color="auto"/>
      </w:divBdr>
    </w:div>
    <w:div w:id="1265966101">
      <w:bodyDiv w:val="1"/>
      <w:marLeft w:val="0"/>
      <w:marRight w:val="0"/>
      <w:marTop w:val="0"/>
      <w:marBottom w:val="0"/>
      <w:divBdr>
        <w:top w:val="none" w:sz="0" w:space="0" w:color="auto"/>
        <w:left w:val="none" w:sz="0" w:space="0" w:color="auto"/>
        <w:bottom w:val="none" w:sz="0" w:space="0" w:color="auto"/>
        <w:right w:val="none" w:sz="0" w:space="0" w:color="auto"/>
      </w:divBdr>
    </w:div>
    <w:div w:id="1266109957">
      <w:bodyDiv w:val="1"/>
      <w:marLeft w:val="0"/>
      <w:marRight w:val="0"/>
      <w:marTop w:val="0"/>
      <w:marBottom w:val="0"/>
      <w:divBdr>
        <w:top w:val="none" w:sz="0" w:space="0" w:color="auto"/>
        <w:left w:val="none" w:sz="0" w:space="0" w:color="auto"/>
        <w:bottom w:val="none" w:sz="0" w:space="0" w:color="auto"/>
        <w:right w:val="none" w:sz="0" w:space="0" w:color="auto"/>
      </w:divBdr>
    </w:div>
    <w:div w:id="1266187557">
      <w:bodyDiv w:val="1"/>
      <w:marLeft w:val="0"/>
      <w:marRight w:val="0"/>
      <w:marTop w:val="0"/>
      <w:marBottom w:val="0"/>
      <w:divBdr>
        <w:top w:val="none" w:sz="0" w:space="0" w:color="auto"/>
        <w:left w:val="none" w:sz="0" w:space="0" w:color="auto"/>
        <w:bottom w:val="none" w:sz="0" w:space="0" w:color="auto"/>
        <w:right w:val="none" w:sz="0" w:space="0" w:color="auto"/>
      </w:divBdr>
    </w:div>
    <w:div w:id="1266226895">
      <w:bodyDiv w:val="1"/>
      <w:marLeft w:val="0"/>
      <w:marRight w:val="0"/>
      <w:marTop w:val="0"/>
      <w:marBottom w:val="0"/>
      <w:divBdr>
        <w:top w:val="none" w:sz="0" w:space="0" w:color="auto"/>
        <w:left w:val="none" w:sz="0" w:space="0" w:color="auto"/>
        <w:bottom w:val="none" w:sz="0" w:space="0" w:color="auto"/>
        <w:right w:val="none" w:sz="0" w:space="0" w:color="auto"/>
      </w:divBdr>
    </w:div>
    <w:div w:id="1266428482">
      <w:bodyDiv w:val="1"/>
      <w:marLeft w:val="0"/>
      <w:marRight w:val="0"/>
      <w:marTop w:val="0"/>
      <w:marBottom w:val="0"/>
      <w:divBdr>
        <w:top w:val="none" w:sz="0" w:space="0" w:color="auto"/>
        <w:left w:val="none" w:sz="0" w:space="0" w:color="auto"/>
        <w:bottom w:val="none" w:sz="0" w:space="0" w:color="auto"/>
        <w:right w:val="none" w:sz="0" w:space="0" w:color="auto"/>
      </w:divBdr>
    </w:div>
    <w:div w:id="1267078249">
      <w:bodyDiv w:val="1"/>
      <w:marLeft w:val="0"/>
      <w:marRight w:val="0"/>
      <w:marTop w:val="0"/>
      <w:marBottom w:val="0"/>
      <w:divBdr>
        <w:top w:val="none" w:sz="0" w:space="0" w:color="auto"/>
        <w:left w:val="none" w:sz="0" w:space="0" w:color="auto"/>
        <w:bottom w:val="none" w:sz="0" w:space="0" w:color="auto"/>
        <w:right w:val="none" w:sz="0" w:space="0" w:color="auto"/>
      </w:divBdr>
    </w:div>
    <w:div w:id="1267272522">
      <w:bodyDiv w:val="1"/>
      <w:marLeft w:val="0"/>
      <w:marRight w:val="0"/>
      <w:marTop w:val="0"/>
      <w:marBottom w:val="0"/>
      <w:divBdr>
        <w:top w:val="none" w:sz="0" w:space="0" w:color="auto"/>
        <w:left w:val="none" w:sz="0" w:space="0" w:color="auto"/>
        <w:bottom w:val="none" w:sz="0" w:space="0" w:color="auto"/>
        <w:right w:val="none" w:sz="0" w:space="0" w:color="auto"/>
      </w:divBdr>
    </w:div>
    <w:div w:id="1267276687">
      <w:bodyDiv w:val="1"/>
      <w:marLeft w:val="0"/>
      <w:marRight w:val="0"/>
      <w:marTop w:val="0"/>
      <w:marBottom w:val="0"/>
      <w:divBdr>
        <w:top w:val="none" w:sz="0" w:space="0" w:color="auto"/>
        <w:left w:val="none" w:sz="0" w:space="0" w:color="auto"/>
        <w:bottom w:val="none" w:sz="0" w:space="0" w:color="auto"/>
        <w:right w:val="none" w:sz="0" w:space="0" w:color="auto"/>
      </w:divBdr>
    </w:div>
    <w:div w:id="1268074310">
      <w:bodyDiv w:val="1"/>
      <w:marLeft w:val="0"/>
      <w:marRight w:val="0"/>
      <w:marTop w:val="0"/>
      <w:marBottom w:val="0"/>
      <w:divBdr>
        <w:top w:val="none" w:sz="0" w:space="0" w:color="auto"/>
        <w:left w:val="none" w:sz="0" w:space="0" w:color="auto"/>
        <w:bottom w:val="none" w:sz="0" w:space="0" w:color="auto"/>
        <w:right w:val="none" w:sz="0" w:space="0" w:color="auto"/>
      </w:divBdr>
    </w:div>
    <w:div w:id="1268151007">
      <w:bodyDiv w:val="1"/>
      <w:marLeft w:val="0"/>
      <w:marRight w:val="0"/>
      <w:marTop w:val="0"/>
      <w:marBottom w:val="0"/>
      <w:divBdr>
        <w:top w:val="none" w:sz="0" w:space="0" w:color="auto"/>
        <w:left w:val="none" w:sz="0" w:space="0" w:color="auto"/>
        <w:bottom w:val="none" w:sz="0" w:space="0" w:color="auto"/>
        <w:right w:val="none" w:sz="0" w:space="0" w:color="auto"/>
      </w:divBdr>
    </w:div>
    <w:div w:id="1268269829">
      <w:bodyDiv w:val="1"/>
      <w:marLeft w:val="0"/>
      <w:marRight w:val="0"/>
      <w:marTop w:val="0"/>
      <w:marBottom w:val="0"/>
      <w:divBdr>
        <w:top w:val="none" w:sz="0" w:space="0" w:color="auto"/>
        <w:left w:val="none" w:sz="0" w:space="0" w:color="auto"/>
        <w:bottom w:val="none" w:sz="0" w:space="0" w:color="auto"/>
        <w:right w:val="none" w:sz="0" w:space="0" w:color="auto"/>
      </w:divBdr>
    </w:div>
    <w:div w:id="1268348690">
      <w:bodyDiv w:val="1"/>
      <w:marLeft w:val="0"/>
      <w:marRight w:val="0"/>
      <w:marTop w:val="0"/>
      <w:marBottom w:val="0"/>
      <w:divBdr>
        <w:top w:val="none" w:sz="0" w:space="0" w:color="auto"/>
        <w:left w:val="none" w:sz="0" w:space="0" w:color="auto"/>
        <w:bottom w:val="none" w:sz="0" w:space="0" w:color="auto"/>
        <w:right w:val="none" w:sz="0" w:space="0" w:color="auto"/>
      </w:divBdr>
    </w:div>
    <w:div w:id="1268539162">
      <w:bodyDiv w:val="1"/>
      <w:marLeft w:val="0"/>
      <w:marRight w:val="0"/>
      <w:marTop w:val="0"/>
      <w:marBottom w:val="0"/>
      <w:divBdr>
        <w:top w:val="none" w:sz="0" w:space="0" w:color="auto"/>
        <w:left w:val="none" w:sz="0" w:space="0" w:color="auto"/>
        <w:bottom w:val="none" w:sz="0" w:space="0" w:color="auto"/>
        <w:right w:val="none" w:sz="0" w:space="0" w:color="auto"/>
      </w:divBdr>
    </w:div>
    <w:div w:id="1268806098">
      <w:bodyDiv w:val="1"/>
      <w:marLeft w:val="0"/>
      <w:marRight w:val="0"/>
      <w:marTop w:val="0"/>
      <w:marBottom w:val="0"/>
      <w:divBdr>
        <w:top w:val="none" w:sz="0" w:space="0" w:color="auto"/>
        <w:left w:val="none" w:sz="0" w:space="0" w:color="auto"/>
        <w:bottom w:val="none" w:sz="0" w:space="0" w:color="auto"/>
        <w:right w:val="none" w:sz="0" w:space="0" w:color="auto"/>
      </w:divBdr>
    </w:div>
    <w:div w:id="1268849111">
      <w:bodyDiv w:val="1"/>
      <w:marLeft w:val="0"/>
      <w:marRight w:val="0"/>
      <w:marTop w:val="0"/>
      <w:marBottom w:val="0"/>
      <w:divBdr>
        <w:top w:val="none" w:sz="0" w:space="0" w:color="auto"/>
        <w:left w:val="none" w:sz="0" w:space="0" w:color="auto"/>
        <w:bottom w:val="none" w:sz="0" w:space="0" w:color="auto"/>
        <w:right w:val="none" w:sz="0" w:space="0" w:color="auto"/>
      </w:divBdr>
    </w:div>
    <w:div w:id="1268929102">
      <w:bodyDiv w:val="1"/>
      <w:marLeft w:val="0"/>
      <w:marRight w:val="0"/>
      <w:marTop w:val="0"/>
      <w:marBottom w:val="0"/>
      <w:divBdr>
        <w:top w:val="none" w:sz="0" w:space="0" w:color="auto"/>
        <w:left w:val="none" w:sz="0" w:space="0" w:color="auto"/>
        <w:bottom w:val="none" w:sz="0" w:space="0" w:color="auto"/>
        <w:right w:val="none" w:sz="0" w:space="0" w:color="auto"/>
      </w:divBdr>
    </w:div>
    <w:div w:id="1269006082">
      <w:bodyDiv w:val="1"/>
      <w:marLeft w:val="0"/>
      <w:marRight w:val="0"/>
      <w:marTop w:val="0"/>
      <w:marBottom w:val="0"/>
      <w:divBdr>
        <w:top w:val="none" w:sz="0" w:space="0" w:color="auto"/>
        <w:left w:val="none" w:sz="0" w:space="0" w:color="auto"/>
        <w:bottom w:val="none" w:sz="0" w:space="0" w:color="auto"/>
        <w:right w:val="none" w:sz="0" w:space="0" w:color="auto"/>
      </w:divBdr>
    </w:div>
    <w:div w:id="1269121358">
      <w:bodyDiv w:val="1"/>
      <w:marLeft w:val="0"/>
      <w:marRight w:val="0"/>
      <w:marTop w:val="0"/>
      <w:marBottom w:val="0"/>
      <w:divBdr>
        <w:top w:val="none" w:sz="0" w:space="0" w:color="auto"/>
        <w:left w:val="none" w:sz="0" w:space="0" w:color="auto"/>
        <w:bottom w:val="none" w:sz="0" w:space="0" w:color="auto"/>
        <w:right w:val="none" w:sz="0" w:space="0" w:color="auto"/>
      </w:divBdr>
    </w:div>
    <w:div w:id="1269509460">
      <w:bodyDiv w:val="1"/>
      <w:marLeft w:val="0"/>
      <w:marRight w:val="0"/>
      <w:marTop w:val="0"/>
      <w:marBottom w:val="0"/>
      <w:divBdr>
        <w:top w:val="none" w:sz="0" w:space="0" w:color="auto"/>
        <w:left w:val="none" w:sz="0" w:space="0" w:color="auto"/>
        <w:bottom w:val="none" w:sz="0" w:space="0" w:color="auto"/>
        <w:right w:val="none" w:sz="0" w:space="0" w:color="auto"/>
      </w:divBdr>
    </w:div>
    <w:div w:id="1269583482">
      <w:bodyDiv w:val="1"/>
      <w:marLeft w:val="0"/>
      <w:marRight w:val="0"/>
      <w:marTop w:val="0"/>
      <w:marBottom w:val="0"/>
      <w:divBdr>
        <w:top w:val="none" w:sz="0" w:space="0" w:color="auto"/>
        <w:left w:val="none" w:sz="0" w:space="0" w:color="auto"/>
        <w:bottom w:val="none" w:sz="0" w:space="0" w:color="auto"/>
        <w:right w:val="none" w:sz="0" w:space="0" w:color="auto"/>
      </w:divBdr>
    </w:div>
    <w:div w:id="1269774566">
      <w:bodyDiv w:val="1"/>
      <w:marLeft w:val="0"/>
      <w:marRight w:val="0"/>
      <w:marTop w:val="0"/>
      <w:marBottom w:val="0"/>
      <w:divBdr>
        <w:top w:val="none" w:sz="0" w:space="0" w:color="auto"/>
        <w:left w:val="none" w:sz="0" w:space="0" w:color="auto"/>
        <w:bottom w:val="none" w:sz="0" w:space="0" w:color="auto"/>
        <w:right w:val="none" w:sz="0" w:space="0" w:color="auto"/>
      </w:divBdr>
    </w:div>
    <w:div w:id="1269850006">
      <w:bodyDiv w:val="1"/>
      <w:marLeft w:val="0"/>
      <w:marRight w:val="0"/>
      <w:marTop w:val="0"/>
      <w:marBottom w:val="0"/>
      <w:divBdr>
        <w:top w:val="none" w:sz="0" w:space="0" w:color="auto"/>
        <w:left w:val="none" w:sz="0" w:space="0" w:color="auto"/>
        <w:bottom w:val="none" w:sz="0" w:space="0" w:color="auto"/>
        <w:right w:val="none" w:sz="0" w:space="0" w:color="auto"/>
      </w:divBdr>
    </w:div>
    <w:div w:id="1269894440">
      <w:bodyDiv w:val="1"/>
      <w:marLeft w:val="0"/>
      <w:marRight w:val="0"/>
      <w:marTop w:val="0"/>
      <w:marBottom w:val="0"/>
      <w:divBdr>
        <w:top w:val="none" w:sz="0" w:space="0" w:color="auto"/>
        <w:left w:val="none" w:sz="0" w:space="0" w:color="auto"/>
        <w:bottom w:val="none" w:sz="0" w:space="0" w:color="auto"/>
        <w:right w:val="none" w:sz="0" w:space="0" w:color="auto"/>
      </w:divBdr>
    </w:div>
    <w:div w:id="1270166129">
      <w:bodyDiv w:val="1"/>
      <w:marLeft w:val="0"/>
      <w:marRight w:val="0"/>
      <w:marTop w:val="0"/>
      <w:marBottom w:val="0"/>
      <w:divBdr>
        <w:top w:val="none" w:sz="0" w:space="0" w:color="auto"/>
        <w:left w:val="none" w:sz="0" w:space="0" w:color="auto"/>
        <w:bottom w:val="none" w:sz="0" w:space="0" w:color="auto"/>
        <w:right w:val="none" w:sz="0" w:space="0" w:color="auto"/>
      </w:divBdr>
    </w:div>
    <w:div w:id="1270236268">
      <w:bodyDiv w:val="1"/>
      <w:marLeft w:val="0"/>
      <w:marRight w:val="0"/>
      <w:marTop w:val="0"/>
      <w:marBottom w:val="0"/>
      <w:divBdr>
        <w:top w:val="none" w:sz="0" w:space="0" w:color="auto"/>
        <w:left w:val="none" w:sz="0" w:space="0" w:color="auto"/>
        <w:bottom w:val="none" w:sz="0" w:space="0" w:color="auto"/>
        <w:right w:val="none" w:sz="0" w:space="0" w:color="auto"/>
      </w:divBdr>
    </w:div>
    <w:div w:id="1270577031">
      <w:bodyDiv w:val="1"/>
      <w:marLeft w:val="0"/>
      <w:marRight w:val="0"/>
      <w:marTop w:val="0"/>
      <w:marBottom w:val="0"/>
      <w:divBdr>
        <w:top w:val="none" w:sz="0" w:space="0" w:color="auto"/>
        <w:left w:val="none" w:sz="0" w:space="0" w:color="auto"/>
        <w:bottom w:val="none" w:sz="0" w:space="0" w:color="auto"/>
        <w:right w:val="none" w:sz="0" w:space="0" w:color="auto"/>
      </w:divBdr>
    </w:div>
    <w:div w:id="1270623513">
      <w:bodyDiv w:val="1"/>
      <w:marLeft w:val="0"/>
      <w:marRight w:val="0"/>
      <w:marTop w:val="0"/>
      <w:marBottom w:val="0"/>
      <w:divBdr>
        <w:top w:val="none" w:sz="0" w:space="0" w:color="auto"/>
        <w:left w:val="none" w:sz="0" w:space="0" w:color="auto"/>
        <w:bottom w:val="none" w:sz="0" w:space="0" w:color="auto"/>
        <w:right w:val="none" w:sz="0" w:space="0" w:color="auto"/>
      </w:divBdr>
    </w:div>
    <w:div w:id="1270817981">
      <w:bodyDiv w:val="1"/>
      <w:marLeft w:val="0"/>
      <w:marRight w:val="0"/>
      <w:marTop w:val="0"/>
      <w:marBottom w:val="0"/>
      <w:divBdr>
        <w:top w:val="none" w:sz="0" w:space="0" w:color="auto"/>
        <w:left w:val="none" w:sz="0" w:space="0" w:color="auto"/>
        <w:bottom w:val="none" w:sz="0" w:space="0" w:color="auto"/>
        <w:right w:val="none" w:sz="0" w:space="0" w:color="auto"/>
      </w:divBdr>
    </w:div>
    <w:div w:id="1271013855">
      <w:bodyDiv w:val="1"/>
      <w:marLeft w:val="0"/>
      <w:marRight w:val="0"/>
      <w:marTop w:val="0"/>
      <w:marBottom w:val="0"/>
      <w:divBdr>
        <w:top w:val="none" w:sz="0" w:space="0" w:color="auto"/>
        <w:left w:val="none" w:sz="0" w:space="0" w:color="auto"/>
        <w:bottom w:val="none" w:sz="0" w:space="0" w:color="auto"/>
        <w:right w:val="none" w:sz="0" w:space="0" w:color="auto"/>
      </w:divBdr>
    </w:div>
    <w:div w:id="1271087525">
      <w:bodyDiv w:val="1"/>
      <w:marLeft w:val="0"/>
      <w:marRight w:val="0"/>
      <w:marTop w:val="0"/>
      <w:marBottom w:val="0"/>
      <w:divBdr>
        <w:top w:val="none" w:sz="0" w:space="0" w:color="auto"/>
        <w:left w:val="none" w:sz="0" w:space="0" w:color="auto"/>
        <w:bottom w:val="none" w:sz="0" w:space="0" w:color="auto"/>
        <w:right w:val="none" w:sz="0" w:space="0" w:color="auto"/>
      </w:divBdr>
    </w:div>
    <w:div w:id="1271625000">
      <w:bodyDiv w:val="1"/>
      <w:marLeft w:val="0"/>
      <w:marRight w:val="0"/>
      <w:marTop w:val="0"/>
      <w:marBottom w:val="0"/>
      <w:divBdr>
        <w:top w:val="none" w:sz="0" w:space="0" w:color="auto"/>
        <w:left w:val="none" w:sz="0" w:space="0" w:color="auto"/>
        <w:bottom w:val="none" w:sz="0" w:space="0" w:color="auto"/>
        <w:right w:val="none" w:sz="0" w:space="0" w:color="auto"/>
      </w:divBdr>
    </w:div>
    <w:div w:id="1271939453">
      <w:bodyDiv w:val="1"/>
      <w:marLeft w:val="0"/>
      <w:marRight w:val="0"/>
      <w:marTop w:val="0"/>
      <w:marBottom w:val="0"/>
      <w:divBdr>
        <w:top w:val="none" w:sz="0" w:space="0" w:color="auto"/>
        <w:left w:val="none" w:sz="0" w:space="0" w:color="auto"/>
        <w:bottom w:val="none" w:sz="0" w:space="0" w:color="auto"/>
        <w:right w:val="none" w:sz="0" w:space="0" w:color="auto"/>
      </w:divBdr>
    </w:div>
    <w:div w:id="1272009405">
      <w:bodyDiv w:val="1"/>
      <w:marLeft w:val="0"/>
      <w:marRight w:val="0"/>
      <w:marTop w:val="0"/>
      <w:marBottom w:val="0"/>
      <w:divBdr>
        <w:top w:val="none" w:sz="0" w:space="0" w:color="auto"/>
        <w:left w:val="none" w:sz="0" w:space="0" w:color="auto"/>
        <w:bottom w:val="none" w:sz="0" w:space="0" w:color="auto"/>
        <w:right w:val="none" w:sz="0" w:space="0" w:color="auto"/>
      </w:divBdr>
    </w:div>
    <w:div w:id="1272053995">
      <w:bodyDiv w:val="1"/>
      <w:marLeft w:val="0"/>
      <w:marRight w:val="0"/>
      <w:marTop w:val="0"/>
      <w:marBottom w:val="0"/>
      <w:divBdr>
        <w:top w:val="none" w:sz="0" w:space="0" w:color="auto"/>
        <w:left w:val="none" w:sz="0" w:space="0" w:color="auto"/>
        <w:bottom w:val="none" w:sz="0" w:space="0" w:color="auto"/>
        <w:right w:val="none" w:sz="0" w:space="0" w:color="auto"/>
      </w:divBdr>
    </w:div>
    <w:div w:id="1272086072">
      <w:bodyDiv w:val="1"/>
      <w:marLeft w:val="0"/>
      <w:marRight w:val="0"/>
      <w:marTop w:val="0"/>
      <w:marBottom w:val="0"/>
      <w:divBdr>
        <w:top w:val="none" w:sz="0" w:space="0" w:color="auto"/>
        <w:left w:val="none" w:sz="0" w:space="0" w:color="auto"/>
        <w:bottom w:val="none" w:sz="0" w:space="0" w:color="auto"/>
        <w:right w:val="none" w:sz="0" w:space="0" w:color="auto"/>
      </w:divBdr>
    </w:div>
    <w:div w:id="1272124926">
      <w:bodyDiv w:val="1"/>
      <w:marLeft w:val="0"/>
      <w:marRight w:val="0"/>
      <w:marTop w:val="0"/>
      <w:marBottom w:val="0"/>
      <w:divBdr>
        <w:top w:val="none" w:sz="0" w:space="0" w:color="auto"/>
        <w:left w:val="none" w:sz="0" w:space="0" w:color="auto"/>
        <w:bottom w:val="none" w:sz="0" w:space="0" w:color="auto"/>
        <w:right w:val="none" w:sz="0" w:space="0" w:color="auto"/>
      </w:divBdr>
    </w:div>
    <w:div w:id="1272280170">
      <w:bodyDiv w:val="1"/>
      <w:marLeft w:val="0"/>
      <w:marRight w:val="0"/>
      <w:marTop w:val="0"/>
      <w:marBottom w:val="0"/>
      <w:divBdr>
        <w:top w:val="none" w:sz="0" w:space="0" w:color="auto"/>
        <w:left w:val="none" w:sz="0" w:space="0" w:color="auto"/>
        <w:bottom w:val="none" w:sz="0" w:space="0" w:color="auto"/>
        <w:right w:val="none" w:sz="0" w:space="0" w:color="auto"/>
      </w:divBdr>
    </w:div>
    <w:div w:id="1272319561">
      <w:bodyDiv w:val="1"/>
      <w:marLeft w:val="0"/>
      <w:marRight w:val="0"/>
      <w:marTop w:val="0"/>
      <w:marBottom w:val="0"/>
      <w:divBdr>
        <w:top w:val="none" w:sz="0" w:space="0" w:color="auto"/>
        <w:left w:val="none" w:sz="0" w:space="0" w:color="auto"/>
        <w:bottom w:val="none" w:sz="0" w:space="0" w:color="auto"/>
        <w:right w:val="none" w:sz="0" w:space="0" w:color="auto"/>
      </w:divBdr>
    </w:div>
    <w:div w:id="1272325893">
      <w:bodyDiv w:val="1"/>
      <w:marLeft w:val="0"/>
      <w:marRight w:val="0"/>
      <w:marTop w:val="0"/>
      <w:marBottom w:val="0"/>
      <w:divBdr>
        <w:top w:val="none" w:sz="0" w:space="0" w:color="auto"/>
        <w:left w:val="none" w:sz="0" w:space="0" w:color="auto"/>
        <w:bottom w:val="none" w:sz="0" w:space="0" w:color="auto"/>
        <w:right w:val="none" w:sz="0" w:space="0" w:color="auto"/>
      </w:divBdr>
    </w:div>
    <w:div w:id="1272472229">
      <w:bodyDiv w:val="1"/>
      <w:marLeft w:val="0"/>
      <w:marRight w:val="0"/>
      <w:marTop w:val="0"/>
      <w:marBottom w:val="0"/>
      <w:divBdr>
        <w:top w:val="none" w:sz="0" w:space="0" w:color="auto"/>
        <w:left w:val="none" w:sz="0" w:space="0" w:color="auto"/>
        <w:bottom w:val="none" w:sz="0" w:space="0" w:color="auto"/>
        <w:right w:val="none" w:sz="0" w:space="0" w:color="auto"/>
      </w:divBdr>
    </w:div>
    <w:div w:id="1272860623">
      <w:bodyDiv w:val="1"/>
      <w:marLeft w:val="0"/>
      <w:marRight w:val="0"/>
      <w:marTop w:val="0"/>
      <w:marBottom w:val="0"/>
      <w:divBdr>
        <w:top w:val="none" w:sz="0" w:space="0" w:color="auto"/>
        <w:left w:val="none" w:sz="0" w:space="0" w:color="auto"/>
        <w:bottom w:val="none" w:sz="0" w:space="0" w:color="auto"/>
        <w:right w:val="none" w:sz="0" w:space="0" w:color="auto"/>
      </w:divBdr>
    </w:div>
    <w:div w:id="1273246842">
      <w:bodyDiv w:val="1"/>
      <w:marLeft w:val="0"/>
      <w:marRight w:val="0"/>
      <w:marTop w:val="0"/>
      <w:marBottom w:val="0"/>
      <w:divBdr>
        <w:top w:val="none" w:sz="0" w:space="0" w:color="auto"/>
        <w:left w:val="none" w:sz="0" w:space="0" w:color="auto"/>
        <w:bottom w:val="none" w:sz="0" w:space="0" w:color="auto"/>
        <w:right w:val="none" w:sz="0" w:space="0" w:color="auto"/>
      </w:divBdr>
    </w:div>
    <w:div w:id="1273635251">
      <w:bodyDiv w:val="1"/>
      <w:marLeft w:val="0"/>
      <w:marRight w:val="0"/>
      <w:marTop w:val="0"/>
      <w:marBottom w:val="0"/>
      <w:divBdr>
        <w:top w:val="none" w:sz="0" w:space="0" w:color="auto"/>
        <w:left w:val="none" w:sz="0" w:space="0" w:color="auto"/>
        <w:bottom w:val="none" w:sz="0" w:space="0" w:color="auto"/>
        <w:right w:val="none" w:sz="0" w:space="0" w:color="auto"/>
      </w:divBdr>
    </w:div>
    <w:div w:id="1273707315">
      <w:bodyDiv w:val="1"/>
      <w:marLeft w:val="0"/>
      <w:marRight w:val="0"/>
      <w:marTop w:val="0"/>
      <w:marBottom w:val="0"/>
      <w:divBdr>
        <w:top w:val="none" w:sz="0" w:space="0" w:color="auto"/>
        <w:left w:val="none" w:sz="0" w:space="0" w:color="auto"/>
        <w:bottom w:val="none" w:sz="0" w:space="0" w:color="auto"/>
        <w:right w:val="none" w:sz="0" w:space="0" w:color="auto"/>
      </w:divBdr>
    </w:div>
    <w:div w:id="1273898325">
      <w:bodyDiv w:val="1"/>
      <w:marLeft w:val="0"/>
      <w:marRight w:val="0"/>
      <w:marTop w:val="0"/>
      <w:marBottom w:val="0"/>
      <w:divBdr>
        <w:top w:val="none" w:sz="0" w:space="0" w:color="auto"/>
        <w:left w:val="none" w:sz="0" w:space="0" w:color="auto"/>
        <w:bottom w:val="none" w:sz="0" w:space="0" w:color="auto"/>
        <w:right w:val="none" w:sz="0" w:space="0" w:color="auto"/>
      </w:divBdr>
    </w:div>
    <w:div w:id="1274090456">
      <w:bodyDiv w:val="1"/>
      <w:marLeft w:val="0"/>
      <w:marRight w:val="0"/>
      <w:marTop w:val="0"/>
      <w:marBottom w:val="0"/>
      <w:divBdr>
        <w:top w:val="none" w:sz="0" w:space="0" w:color="auto"/>
        <w:left w:val="none" w:sz="0" w:space="0" w:color="auto"/>
        <w:bottom w:val="none" w:sz="0" w:space="0" w:color="auto"/>
        <w:right w:val="none" w:sz="0" w:space="0" w:color="auto"/>
      </w:divBdr>
    </w:div>
    <w:div w:id="1274094772">
      <w:bodyDiv w:val="1"/>
      <w:marLeft w:val="0"/>
      <w:marRight w:val="0"/>
      <w:marTop w:val="0"/>
      <w:marBottom w:val="0"/>
      <w:divBdr>
        <w:top w:val="none" w:sz="0" w:space="0" w:color="auto"/>
        <w:left w:val="none" w:sz="0" w:space="0" w:color="auto"/>
        <w:bottom w:val="none" w:sz="0" w:space="0" w:color="auto"/>
        <w:right w:val="none" w:sz="0" w:space="0" w:color="auto"/>
      </w:divBdr>
    </w:div>
    <w:div w:id="1274282567">
      <w:bodyDiv w:val="1"/>
      <w:marLeft w:val="0"/>
      <w:marRight w:val="0"/>
      <w:marTop w:val="0"/>
      <w:marBottom w:val="0"/>
      <w:divBdr>
        <w:top w:val="none" w:sz="0" w:space="0" w:color="auto"/>
        <w:left w:val="none" w:sz="0" w:space="0" w:color="auto"/>
        <w:bottom w:val="none" w:sz="0" w:space="0" w:color="auto"/>
        <w:right w:val="none" w:sz="0" w:space="0" w:color="auto"/>
      </w:divBdr>
    </w:div>
    <w:div w:id="1274362104">
      <w:bodyDiv w:val="1"/>
      <w:marLeft w:val="0"/>
      <w:marRight w:val="0"/>
      <w:marTop w:val="0"/>
      <w:marBottom w:val="0"/>
      <w:divBdr>
        <w:top w:val="none" w:sz="0" w:space="0" w:color="auto"/>
        <w:left w:val="none" w:sz="0" w:space="0" w:color="auto"/>
        <w:bottom w:val="none" w:sz="0" w:space="0" w:color="auto"/>
        <w:right w:val="none" w:sz="0" w:space="0" w:color="auto"/>
      </w:divBdr>
    </w:div>
    <w:div w:id="1274440163">
      <w:bodyDiv w:val="1"/>
      <w:marLeft w:val="0"/>
      <w:marRight w:val="0"/>
      <w:marTop w:val="0"/>
      <w:marBottom w:val="0"/>
      <w:divBdr>
        <w:top w:val="none" w:sz="0" w:space="0" w:color="auto"/>
        <w:left w:val="none" w:sz="0" w:space="0" w:color="auto"/>
        <w:bottom w:val="none" w:sz="0" w:space="0" w:color="auto"/>
        <w:right w:val="none" w:sz="0" w:space="0" w:color="auto"/>
      </w:divBdr>
    </w:div>
    <w:div w:id="1274483818">
      <w:bodyDiv w:val="1"/>
      <w:marLeft w:val="0"/>
      <w:marRight w:val="0"/>
      <w:marTop w:val="0"/>
      <w:marBottom w:val="0"/>
      <w:divBdr>
        <w:top w:val="none" w:sz="0" w:space="0" w:color="auto"/>
        <w:left w:val="none" w:sz="0" w:space="0" w:color="auto"/>
        <w:bottom w:val="none" w:sz="0" w:space="0" w:color="auto"/>
        <w:right w:val="none" w:sz="0" w:space="0" w:color="auto"/>
      </w:divBdr>
    </w:div>
    <w:div w:id="1274509233">
      <w:bodyDiv w:val="1"/>
      <w:marLeft w:val="0"/>
      <w:marRight w:val="0"/>
      <w:marTop w:val="0"/>
      <w:marBottom w:val="0"/>
      <w:divBdr>
        <w:top w:val="none" w:sz="0" w:space="0" w:color="auto"/>
        <w:left w:val="none" w:sz="0" w:space="0" w:color="auto"/>
        <w:bottom w:val="none" w:sz="0" w:space="0" w:color="auto"/>
        <w:right w:val="none" w:sz="0" w:space="0" w:color="auto"/>
      </w:divBdr>
    </w:div>
    <w:div w:id="1274751245">
      <w:bodyDiv w:val="1"/>
      <w:marLeft w:val="0"/>
      <w:marRight w:val="0"/>
      <w:marTop w:val="0"/>
      <w:marBottom w:val="0"/>
      <w:divBdr>
        <w:top w:val="none" w:sz="0" w:space="0" w:color="auto"/>
        <w:left w:val="none" w:sz="0" w:space="0" w:color="auto"/>
        <w:bottom w:val="none" w:sz="0" w:space="0" w:color="auto"/>
        <w:right w:val="none" w:sz="0" w:space="0" w:color="auto"/>
      </w:divBdr>
    </w:div>
    <w:div w:id="1274939499">
      <w:bodyDiv w:val="1"/>
      <w:marLeft w:val="0"/>
      <w:marRight w:val="0"/>
      <w:marTop w:val="0"/>
      <w:marBottom w:val="0"/>
      <w:divBdr>
        <w:top w:val="none" w:sz="0" w:space="0" w:color="auto"/>
        <w:left w:val="none" w:sz="0" w:space="0" w:color="auto"/>
        <w:bottom w:val="none" w:sz="0" w:space="0" w:color="auto"/>
        <w:right w:val="none" w:sz="0" w:space="0" w:color="auto"/>
      </w:divBdr>
    </w:div>
    <w:div w:id="1275359091">
      <w:bodyDiv w:val="1"/>
      <w:marLeft w:val="0"/>
      <w:marRight w:val="0"/>
      <w:marTop w:val="0"/>
      <w:marBottom w:val="0"/>
      <w:divBdr>
        <w:top w:val="none" w:sz="0" w:space="0" w:color="auto"/>
        <w:left w:val="none" w:sz="0" w:space="0" w:color="auto"/>
        <w:bottom w:val="none" w:sz="0" w:space="0" w:color="auto"/>
        <w:right w:val="none" w:sz="0" w:space="0" w:color="auto"/>
      </w:divBdr>
    </w:div>
    <w:div w:id="1275359251">
      <w:bodyDiv w:val="1"/>
      <w:marLeft w:val="0"/>
      <w:marRight w:val="0"/>
      <w:marTop w:val="0"/>
      <w:marBottom w:val="0"/>
      <w:divBdr>
        <w:top w:val="none" w:sz="0" w:space="0" w:color="auto"/>
        <w:left w:val="none" w:sz="0" w:space="0" w:color="auto"/>
        <w:bottom w:val="none" w:sz="0" w:space="0" w:color="auto"/>
        <w:right w:val="none" w:sz="0" w:space="0" w:color="auto"/>
      </w:divBdr>
    </w:div>
    <w:div w:id="1275406903">
      <w:bodyDiv w:val="1"/>
      <w:marLeft w:val="0"/>
      <w:marRight w:val="0"/>
      <w:marTop w:val="0"/>
      <w:marBottom w:val="0"/>
      <w:divBdr>
        <w:top w:val="none" w:sz="0" w:space="0" w:color="auto"/>
        <w:left w:val="none" w:sz="0" w:space="0" w:color="auto"/>
        <w:bottom w:val="none" w:sz="0" w:space="0" w:color="auto"/>
        <w:right w:val="none" w:sz="0" w:space="0" w:color="auto"/>
      </w:divBdr>
    </w:div>
    <w:div w:id="1275408659">
      <w:bodyDiv w:val="1"/>
      <w:marLeft w:val="0"/>
      <w:marRight w:val="0"/>
      <w:marTop w:val="0"/>
      <w:marBottom w:val="0"/>
      <w:divBdr>
        <w:top w:val="none" w:sz="0" w:space="0" w:color="auto"/>
        <w:left w:val="none" w:sz="0" w:space="0" w:color="auto"/>
        <w:bottom w:val="none" w:sz="0" w:space="0" w:color="auto"/>
        <w:right w:val="none" w:sz="0" w:space="0" w:color="auto"/>
      </w:divBdr>
    </w:div>
    <w:div w:id="1275482340">
      <w:bodyDiv w:val="1"/>
      <w:marLeft w:val="0"/>
      <w:marRight w:val="0"/>
      <w:marTop w:val="0"/>
      <w:marBottom w:val="0"/>
      <w:divBdr>
        <w:top w:val="none" w:sz="0" w:space="0" w:color="auto"/>
        <w:left w:val="none" w:sz="0" w:space="0" w:color="auto"/>
        <w:bottom w:val="none" w:sz="0" w:space="0" w:color="auto"/>
        <w:right w:val="none" w:sz="0" w:space="0" w:color="auto"/>
      </w:divBdr>
    </w:div>
    <w:div w:id="1275550985">
      <w:bodyDiv w:val="1"/>
      <w:marLeft w:val="0"/>
      <w:marRight w:val="0"/>
      <w:marTop w:val="0"/>
      <w:marBottom w:val="0"/>
      <w:divBdr>
        <w:top w:val="none" w:sz="0" w:space="0" w:color="auto"/>
        <w:left w:val="none" w:sz="0" w:space="0" w:color="auto"/>
        <w:bottom w:val="none" w:sz="0" w:space="0" w:color="auto"/>
        <w:right w:val="none" w:sz="0" w:space="0" w:color="auto"/>
      </w:divBdr>
    </w:div>
    <w:div w:id="1275938966">
      <w:bodyDiv w:val="1"/>
      <w:marLeft w:val="0"/>
      <w:marRight w:val="0"/>
      <w:marTop w:val="0"/>
      <w:marBottom w:val="0"/>
      <w:divBdr>
        <w:top w:val="none" w:sz="0" w:space="0" w:color="auto"/>
        <w:left w:val="none" w:sz="0" w:space="0" w:color="auto"/>
        <w:bottom w:val="none" w:sz="0" w:space="0" w:color="auto"/>
        <w:right w:val="none" w:sz="0" w:space="0" w:color="auto"/>
      </w:divBdr>
    </w:div>
    <w:div w:id="1276207852">
      <w:bodyDiv w:val="1"/>
      <w:marLeft w:val="0"/>
      <w:marRight w:val="0"/>
      <w:marTop w:val="0"/>
      <w:marBottom w:val="0"/>
      <w:divBdr>
        <w:top w:val="none" w:sz="0" w:space="0" w:color="auto"/>
        <w:left w:val="none" w:sz="0" w:space="0" w:color="auto"/>
        <w:bottom w:val="none" w:sz="0" w:space="0" w:color="auto"/>
        <w:right w:val="none" w:sz="0" w:space="0" w:color="auto"/>
      </w:divBdr>
    </w:div>
    <w:div w:id="1276328114">
      <w:bodyDiv w:val="1"/>
      <w:marLeft w:val="0"/>
      <w:marRight w:val="0"/>
      <w:marTop w:val="0"/>
      <w:marBottom w:val="0"/>
      <w:divBdr>
        <w:top w:val="none" w:sz="0" w:space="0" w:color="auto"/>
        <w:left w:val="none" w:sz="0" w:space="0" w:color="auto"/>
        <w:bottom w:val="none" w:sz="0" w:space="0" w:color="auto"/>
        <w:right w:val="none" w:sz="0" w:space="0" w:color="auto"/>
      </w:divBdr>
    </w:div>
    <w:div w:id="1276643286">
      <w:bodyDiv w:val="1"/>
      <w:marLeft w:val="0"/>
      <w:marRight w:val="0"/>
      <w:marTop w:val="0"/>
      <w:marBottom w:val="0"/>
      <w:divBdr>
        <w:top w:val="none" w:sz="0" w:space="0" w:color="auto"/>
        <w:left w:val="none" w:sz="0" w:space="0" w:color="auto"/>
        <w:bottom w:val="none" w:sz="0" w:space="0" w:color="auto"/>
        <w:right w:val="none" w:sz="0" w:space="0" w:color="auto"/>
      </w:divBdr>
    </w:div>
    <w:div w:id="1276715511">
      <w:bodyDiv w:val="1"/>
      <w:marLeft w:val="0"/>
      <w:marRight w:val="0"/>
      <w:marTop w:val="0"/>
      <w:marBottom w:val="0"/>
      <w:divBdr>
        <w:top w:val="none" w:sz="0" w:space="0" w:color="auto"/>
        <w:left w:val="none" w:sz="0" w:space="0" w:color="auto"/>
        <w:bottom w:val="none" w:sz="0" w:space="0" w:color="auto"/>
        <w:right w:val="none" w:sz="0" w:space="0" w:color="auto"/>
      </w:divBdr>
    </w:div>
    <w:div w:id="1276719623">
      <w:bodyDiv w:val="1"/>
      <w:marLeft w:val="0"/>
      <w:marRight w:val="0"/>
      <w:marTop w:val="0"/>
      <w:marBottom w:val="0"/>
      <w:divBdr>
        <w:top w:val="none" w:sz="0" w:space="0" w:color="auto"/>
        <w:left w:val="none" w:sz="0" w:space="0" w:color="auto"/>
        <w:bottom w:val="none" w:sz="0" w:space="0" w:color="auto"/>
        <w:right w:val="none" w:sz="0" w:space="0" w:color="auto"/>
      </w:divBdr>
    </w:div>
    <w:div w:id="1276870544">
      <w:bodyDiv w:val="1"/>
      <w:marLeft w:val="0"/>
      <w:marRight w:val="0"/>
      <w:marTop w:val="0"/>
      <w:marBottom w:val="0"/>
      <w:divBdr>
        <w:top w:val="none" w:sz="0" w:space="0" w:color="auto"/>
        <w:left w:val="none" w:sz="0" w:space="0" w:color="auto"/>
        <w:bottom w:val="none" w:sz="0" w:space="0" w:color="auto"/>
        <w:right w:val="none" w:sz="0" w:space="0" w:color="auto"/>
      </w:divBdr>
    </w:div>
    <w:div w:id="1277100332">
      <w:bodyDiv w:val="1"/>
      <w:marLeft w:val="0"/>
      <w:marRight w:val="0"/>
      <w:marTop w:val="0"/>
      <w:marBottom w:val="0"/>
      <w:divBdr>
        <w:top w:val="none" w:sz="0" w:space="0" w:color="auto"/>
        <w:left w:val="none" w:sz="0" w:space="0" w:color="auto"/>
        <w:bottom w:val="none" w:sz="0" w:space="0" w:color="auto"/>
        <w:right w:val="none" w:sz="0" w:space="0" w:color="auto"/>
      </w:divBdr>
    </w:div>
    <w:div w:id="1277173312">
      <w:bodyDiv w:val="1"/>
      <w:marLeft w:val="0"/>
      <w:marRight w:val="0"/>
      <w:marTop w:val="0"/>
      <w:marBottom w:val="0"/>
      <w:divBdr>
        <w:top w:val="none" w:sz="0" w:space="0" w:color="auto"/>
        <w:left w:val="none" w:sz="0" w:space="0" w:color="auto"/>
        <w:bottom w:val="none" w:sz="0" w:space="0" w:color="auto"/>
        <w:right w:val="none" w:sz="0" w:space="0" w:color="auto"/>
      </w:divBdr>
    </w:div>
    <w:div w:id="1277179400">
      <w:bodyDiv w:val="1"/>
      <w:marLeft w:val="0"/>
      <w:marRight w:val="0"/>
      <w:marTop w:val="0"/>
      <w:marBottom w:val="0"/>
      <w:divBdr>
        <w:top w:val="none" w:sz="0" w:space="0" w:color="auto"/>
        <w:left w:val="none" w:sz="0" w:space="0" w:color="auto"/>
        <w:bottom w:val="none" w:sz="0" w:space="0" w:color="auto"/>
        <w:right w:val="none" w:sz="0" w:space="0" w:color="auto"/>
      </w:divBdr>
    </w:div>
    <w:div w:id="1277253003">
      <w:bodyDiv w:val="1"/>
      <w:marLeft w:val="0"/>
      <w:marRight w:val="0"/>
      <w:marTop w:val="0"/>
      <w:marBottom w:val="0"/>
      <w:divBdr>
        <w:top w:val="none" w:sz="0" w:space="0" w:color="auto"/>
        <w:left w:val="none" w:sz="0" w:space="0" w:color="auto"/>
        <w:bottom w:val="none" w:sz="0" w:space="0" w:color="auto"/>
        <w:right w:val="none" w:sz="0" w:space="0" w:color="auto"/>
      </w:divBdr>
    </w:div>
    <w:div w:id="1277370678">
      <w:bodyDiv w:val="1"/>
      <w:marLeft w:val="0"/>
      <w:marRight w:val="0"/>
      <w:marTop w:val="0"/>
      <w:marBottom w:val="0"/>
      <w:divBdr>
        <w:top w:val="none" w:sz="0" w:space="0" w:color="auto"/>
        <w:left w:val="none" w:sz="0" w:space="0" w:color="auto"/>
        <w:bottom w:val="none" w:sz="0" w:space="0" w:color="auto"/>
        <w:right w:val="none" w:sz="0" w:space="0" w:color="auto"/>
      </w:divBdr>
    </w:div>
    <w:div w:id="1277761456">
      <w:bodyDiv w:val="1"/>
      <w:marLeft w:val="0"/>
      <w:marRight w:val="0"/>
      <w:marTop w:val="0"/>
      <w:marBottom w:val="0"/>
      <w:divBdr>
        <w:top w:val="none" w:sz="0" w:space="0" w:color="auto"/>
        <w:left w:val="none" w:sz="0" w:space="0" w:color="auto"/>
        <w:bottom w:val="none" w:sz="0" w:space="0" w:color="auto"/>
        <w:right w:val="none" w:sz="0" w:space="0" w:color="auto"/>
      </w:divBdr>
    </w:div>
    <w:div w:id="1277828999">
      <w:bodyDiv w:val="1"/>
      <w:marLeft w:val="0"/>
      <w:marRight w:val="0"/>
      <w:marTop w:val="0"/>
      <w:marBottom w:val="0"/>
      <w:divBdr>
        <w:top w:val="none" w:sz="0" w:space="0" w:color="auto"/>
        <w:left w:val="none" w:sz="0" w:space="0" w:color="auto"/>
        <w:bottom w:val="none" w:sz="0" w:space="0" w:color="auto"/>
        <w:right w:val="none" w:sz="0" w:space="0" w:color="auto"/>
      </w:divBdr>
    </w:div>
    <w:div w:id="1277983845">
      <w:bodyDiv w:val="1"/>
      <w:marLeft w:val="0"/>
      <w:marRight w:val="0"/>
      <w:marTop w:val="0"/>
      <w:marBottom w:val="0"/>
      <w:divBdr>
        <w:top w:val="none" w:sz="0" w:space="0" w:color="auto"/>
        <w:left w:val="none" w:sz="0" w:space="0" w:color="auto"/>
        <w:bottom w:val="none" w:sz="0" w:space="0" w:color="auto"/>
        <w:right w:val="none" w:sz="0" w:space="0" w:color="auto"/>
      </w:divBdr>
    </w:div>
    <w:div w:id="1278101325">
      <w:bodyDiv w:val="1"/>
      <w:marLeft w:val="0"/>
      <w:marRight w:val="0"/>
      <w:marTop w:val="0"/>
      <w:marBottom w:val="0"/>
      <w:divBdr>
        <w:top w:val="none" w:sz="0" w:space="0" w:color="auto"/>
        <w:left w:val="none" w:sz="0" w:space="0" w:color="auto"/>
        <w:bottom w:val="none" w:sz="0" w:space="0" w:color="auto"/>
        <w:right w:val="none" w:sz="0" w:space="0" w:color="auto"/>
      </w:divBdr>
    </w:div>
    <w:div w:id="1278172820">
      <w:bodyDiv w:val="1"/>
      <w:marLeft w:val="0"/>
      <w:marRight w:val="0"/>
      <w:marTop w:val="0"/>
      <w:marBottom w:val="0"/>
      <w:divBdr>
        <w:top w:val="none" w:sz="0" w:space="0" w:color="auto"/>
        <w:left w:val="none" w:sz="0" w:space="0" w:color="auto"/>
        <w:bottom w:val="none" w:sz="0" w:space="0" w:color="auto"/>
        <w:right w:val="none" w:sz="0" w:space="0" w:color="auto"/>
      </w:divBdr>
    </w:div>
    <w:div w:id="1278365379">
      <w:bodyDiv w:val="1"/>
      <w:marLeft w:val="0"/>
      <w:marRight w:val="0"/>
      <w:marTop w:val="0"/>
      <w:marBottom w:val="0"/>
      <w:divBdr>
        <w:top w:val="none" w:sz="0" w:space="0" w:color="auto"/>
        <w:left w:val="none" w:sz="0" w:space="0" w:color="auto"/>
        <w:bottom w:val="none" w:sz="0" w:space="0" w:color="auto"/>
        <w:right w:val="none" w:sz="0" w:space="0" w:color="auto"/>
      </w:divBdr>
    </w:div>
    <w:div w:id="1278371592">
      <w:bodyDiv w:val="1"/>
      <w:marLeft w:val="0"/>
      <w:marRight w:val="0"/>
      <w:marTop w:val="0"/>
      <w:marBottom w:val="0"/>
      <w:divBdr>
        <w:top w:val="none" w:sz="0" w:space="0" w:color="auto"/>
        <w:left w:val="none" w:sz="0" w:space="0" w:color="auto"/>
        <w:bottom w:val="none" w:sz="0" w:space="0" w:color="auto"/>
        <w:right w:val="none" w:sz="0" w:space="0" w:color="auto"/>
      </w:divBdr>
    </w:div>
    <w:div w:id="1278566871">
      <w:bodyDiv w:val="1"/>
      <w:marLeft w:val="0"/>
      <w:marRight w:val="0"/>
      <w:marTop w:val="0"/>
      <w:marBottom w:val="0"/>
      <w:divBdr>
        <w:top w:val="none" w:sz="0" w:space="0" w:color="auto"/>
        <w:left w:val="none" w:sz="0" w:space="0" w:color="auto"/>
        <w:bottom w:val="none" w:sz="0" w:space="0" w:color="auto"/>
        <w:right w:val="none" w:sz="0" w:space="0" w:color="auto"/>
      </w:divBdr>
    </w:div>
    <w:div w:id="1279527573">
      <w:bodyDiv w:val="1"/>
      <w:marLeft w:val="0"/>
      <w:marRight w:val="0"/>
      <w:marTop w:val="0"/>
      <w:marBottom w:val="0"/>
      <w:divBdr>
        <w:top w:val="none" w:sz="0" w:space="0" w:color="auto"/>
        <w:left w:val="none" w:sz="0" w:space="0" w:color="auto"/>
        <w:bottom w:val="none" w:sz="0" w:space="0" w:color="auto"/>
        <w:right w:val="none" w:sz="0" w:space="0" w:color="auto"/>
      </w:divBdr>
    </w:div>
    <w:div w:id="1279607977">
      <w:bodyDiv w:val="1"/>
      <w:marLeft w:val="0"/>
      <w:marRight w:val="0"/>
      <w:marTop w:val="0"/>
      <w:marBottom w:val="0"/>
      <w:divBdr>
        <w:top w:val="none" w:sz="0" w:space="0" w:color="auto"/>
        <w:left w:val="none" w:sz="0" w:space="0" w:color="auto"/>
        <w:bottom w:val="none" w:sz="0" w:space="0" w:color="auto"/>
        <w:right w:val="none" w:sz="0" w:space="0" w:color="auto"/>
      </w:divBdr>
    </w:div>
    <w:div w:id="1279684019">
      <w:bodyDiv w:val="1"/>
      <w:marLeft w:val="0"/>
      <w:marRight w:val="0"/>
      <w:marTop w:val="0"/>
      <w:marBottom w:val="0"/>
      <w:divBdr>
        <w:top w:val="none" w:sz="0" w:space="0" w:color="auto"/>
        <w:left w:val="none" w:sz="0" w:space="0" w:color="auto"/>
        <w:bottom w:val="none" w:sz="0" w:space="0" w:color="auto"/>
        <w:right w:val="none" w:sz="0" w:space="0" w:color="auto"/>
      </w:divBdr>
    </w:div>
    <w:div w:id="1279684053">
      <w:bodyDiv w:val="1"/>
      <w:marLeft w:val="0"/>
      <w:marRight w:val="0"/>
      <w:marTop w:val="0"/>
      <w:marBottom w:val="0"/>
      <w:divBdr>
        <w:top w:val="none" w:sz="0" w:space="0" w:color="auto"/>
        <w:left w:val="none" w:sz="0" w:space="0" w:color="auto"/>
        <w:bottom w:val="none" w:sz="0" w:space="0" w:color="auto"/>
        <w:right w:val="none" w:sz="0" w:space="0" w:color="auto"/>
      </w:divBdr>
    </w:div>
    <w:div w:id="1279987111">
      <w:bodyDiv w:val="1"/>
      <w:marLeft w:val="0"/>
      <w:marRight w:val="0"/>
      <w:marTop w:val="0"/>
      <w:marBottom w:val="0"/>
      <w:divBdr>
        <w:top w:val="none" w:sz="0" w:space="0" w:color="auto"/>
        <w:left w:val="none" w:sz="0" w:space="0" w:color="auto"/>
        <w:bottom w:val="none" w:sz="0" w:space="0" w:color="auto"/>
        <w:right w:val="none" w:sz="0" w:space="0" w:color="auto"/>
      </w:divBdr>
    </w:div>
    <w:div w:id="1280071056">
      <w:bodyDiv w:val="1"/>
      <w:marLeft w:val="0"/>
      <w:marRight w:val="0"/>
      <w:marTop w:val="0"/>
      <w:marBottom w:val="0"/>
      <w:divBdr>
        <w:top w:val="none" w:sz="0" w:space="0" w:color="auto"/>
        <w:left w:val="none" w:sz="0" w:space="0" w:color="auto"/>
        <w:bottom w:val="none" w:sz="0" w:space="0" w:color="auto"/>
        <w:right w:val="none" w:sz="0" w:space="0" w:color="auto"/>
      </w:divBdr>
    </w:div>
    <w:div w:id="1280260655">
      <w:bodyDiv w:val="1"/>
      <w:marLeft w:val="0"/>
      <w:marRight w:val="0"/>
      <w:marTop w:val="0"/>
      <w:marBottom w:val="0"/>
      <w:divBdr>
        <w:top w:val="none" w:sz="0" w:space="0" w:color="auto"/>
        <w:left w:val="none" w:sz="0" w:space="0" w:color="auto"/>
        <w:bottom w:val="none" w:sz="0" w:space="0" w:color="auto"/>
        <w:right w:val="none" w:sz="0" w:space="0" w:color="auto"/>
      </w:divBdr>
    </w:div>
    <w:div w:id="1280380570">
      <w:bodyDiv w:val="1"/>
      <w:marLeft w:val="0"/>
      <w:marRight w:val="0"/>
      <w:marTop w:val="0"/>
      <w:marBottom w:val="0"/>
      <w:divBdr>
        <w:top w:val="none" w:sz="0" w:space="0" w:color="auto"/>
        <w:left w:val="none" w:sz="0" w:space="0" w:color="auto"/>
        <w:bottom w:val="none" w:sz="0" w:space="0" w:color="auto"/>
        <w:right w:val="none" w:sz="0" w:space="0" w:color="auto"/>
      </w:divBdr>
    </w:div>
    <w:div w:id="1280452553">
      <w:bodyDiv w:val="1"/>
      <w:marLeft w:val="0"/>
      <w:marRight w:val="0"/>
      <w:marTop w:val="0"/>
      <w:marBottom w:val="0"/>
      <w:divBdr>
        <w:top w:val="none" w:sz="0" w:space="0" w:color="auto"/>
        <w:left w:val="none" w:sz="0" w:space="0" w:color="auto"/>
        <w:bottom w:val="none" w:sz="0" w:space="0" w:color="auto"/>
        <w:right w:val="none" w:sz="0" w:space="0" w:color="auto"/>
      </w:divBdr>
    </w:div>
    <w:div w:id="1280573858">
      <w:bodyDiv w:val="1"/>
      <w:marLeft w:val="0"/>
      <w:marRight w:val="0"/>
      <w:marTop w:val="0"/>
      <w:marBottom w:val="0"/>
      <w:divBdr>
        <w:top w:val="none" w:sz="0" w:space="0" w:color="auto"/>
        <w:left w:val="none" w:sz="0" w:space="0" w:color="auto"/>
        <w:bottom w:val="none" w:sz="0" w:space="0" w:color="auto"/>
        <w:right w:val="none" w:sz="0" w:space="0" w:color="auto"/>
      </w:divBdr>
    </w:div>
    <w:div w:id="1280641946">
      <w:bodyDiv w:val="1"/>
      <w:marLeft w:val="0"/>
      <w:marRight w:val="0"/>
      <w:marTop w:val="0"/>
      <w:marBottom w:val="0"/>
      <w:divBdr>
        <w:top w:val="none" w:sz="0" w:space="0" w:color="auto"/>
        <w:left w:val="none" w:sz="0" w:space="0" w:color="auto"/>
        <w:bottom w:val="none" w:sz="0" w:space="0" w:color="auto"/>
        <w:right w:val="none" w:sz="0" w:space="0" w:color="auto"/>
      </w:divBdr>
    </w:div>
    <w:div w:id="1280717939">
      <w:bodyDiv w:val="1"/>
      <w:marLeft w:val="0"/>
      <w:marRight w:val="0"/>
      <w:marTop w:val="0"/>
      <w:marBottom w:val="0"/>
      <w:divBdr>
        <w:top w:val="none" w:sz="0" w:space="0" w:color="auto"/>
        <w:left w:val="none" w:sz="0" w:space="0" w:color="auto"/>
        <w:bottom w:val="none" w:sz="0" w:space="0" w:color="auto"/>
        <w:right w:val="none" w:sz="0" w:space="0" w:color="auto"/>
      </w:divBdr>
    </w:div>
    <w:div w:id="1281035660">
      <w:bodyDiv w:val="1"/>
      <w:marLeft w:val="0"/>
      <w:marRight w:val="0"/>
      <w:marTop w:val="0"/>
      <w:marBottom w:val="0"/>
      <w:divBdr>
        <w:top w:val="none" w:sz="0" w:space="0" w:color="auto"/>
        <w:left w:val="none" w:sz="0" w:space="0" w:color="auto"/>
        <w:bottom w:val="none" w:sz="0" w:space="0" w:color="auto"/>
        <w:right w:val="none" w:sz="0" w:space="0" w:color="auto"/>
      </w:divBdr>
    </w:div>
    <w:div w:id="1281380890">
      <w:bodyDiv w:val="1"/>
      <w:marLeft w:val="0"/>
      <w:marRight w:val="0"/>
      <w:marTop w:val="0"/>
      <w:marBottom w:val="0"/>
      <w:divBdr>
        <w:top w:val="none" w:sz="0" w:space="0" w:color="auto"/>
        <w:left w:val="none" w:sz="0" w:space="0" w:color="auto"/>
        <w:bottom w:val="none" w:sz="0" w:space="0" w:color="auto"/>
        <w:right w:val="none" w:sz="0" w:space="0" w:color="auto"/>
      </w:divBdr>
    </w:div>
    <w:div w:id="1281642620">
      <w:bodyDiv w:val="1"/>
      <w:marLeft w:val="0"/>
      <w:marRight w:val="0"/>
      <w:marTop w:val="0"/>
      <w:marBottom w:val="0"/>
      <w:divBdr>
        <w:top w:val="none" w:sz="0" w:space="0" w:color="auto"/>
        <w:left w:val="none" w:sz="0" w:space="0" w:color="auto"/>
        <w:bottom w:val="none" w:sz="0" w:space="0" w:color="auto"/>
        <w:right w:val="none" w:sz="0" w:space="0" w:color="auto"/>
      </w:divBdr>
    </w:div>
    <w:div w:id="1281716540">
      <w:bodyDiv w:val="1"/>
      <w:marLeft w:val="0"/>
      <w:marRight w:val="0"/>
      <w:marTop w:val="0"/>
      <w:marBottom w:val="0"/>
      <w:divBdr>
        <w:top w:val="none" w:sz="0" w:space="0" w:color="auto"/>
        <w:left w:val="none" w:sz="0" w:space="0" w:color="auto"/>
        <w:bottom w:val="none" w:sz="0" w:space="0" w:color="auto"/>
        <w:right w:val="none" w:sz="0" w:space="0" w:color="auto"/>
      </w:divBdr>
    </w:div>
    <w:div w:id="1281912106">
      <w:bodyDiv w:val="1"/>
      <w:marLeft w:val="0"/>
      <w:marRight w:val="0"/>
      <w:marTop w:val="0"/>
      <w:marBottom w:val="0"/>
      <w:divBdr>
        <w:top w:val="none" w:sz="0" w:space="0" w:color="auto"/>
        <w:left w:val="none" w:sz="0" w:space="0" w:color="auto"/>
        <w:bottom w:val="none" w:sz="0" w:space="0" w:color="auto"/>
        <w:right w:val="none" w:sz="0" w:space="0" w:color="auto"/>
      </w:divBdr>
    </w:div>
    <w:div w:id="1282150366">
      <w:bodyDiv w:val="1"/>
      <w:marLeft w:val="0"/>
      <w:marRight w:val="0"/>
      <w:marTop w:val="0"/>
      <w:marBottom w:val="0"/>
      <w:divBdr>
        <w:top w:val="none" w:sz="0" w:space="0" w:color="auto"/>
        <w:left w:val="none" w:sz="0" w:space="0" w:color="auto"/>
        <w:bottom w:val="none" w:sz="0" w:space="0" w:color="auto"/>
        <w:right w:val="none" w:sz="0" w:space="0" w:color="auto"/>
      </w:divBdr>
    </w:div>
    <w:div w:id="1282154427">
      <w:bodyDiv w:val="1"/>
      <w:marLeft w:val="0"/>
      <w:marRight w:val="0"/>
      <w:marTop w:val="0"/>
      <w:marBottom w:val="0"/>
      <w:divBdr>
        <w:top w:val="none" w:sz="0" w:space="0" w:color="auto"/>
        <w:left w:val="none" w:sz="0" w:space="0" w:color="auto"/>
        <w:bottom w:val="none" w:sz="0" w:space="0" w:color="auto"/>
        <w:right w:val="none" w:sz="0" w:space="0" w:color="auto"/>
      </w:divBdr>
    </w:div>
    <w:div w:id="1282178463">
      <w:bodyDiv w:val="1"/>
      <w:marLeft w:val="0"/>
      <w:marRight w:val="0"/>
      <w:marTop w:val="0"/>
      <w:marBottom w:val="0"/>
      <w:divBdr>
        <w:top w:val="none" w:sz="0" w:space="0" w:color="auto"/>
        <w:left w:val="none" w:sz="0" w:space="0" w:color="auto"/>
        <w:bottom w:val="none" w:sz="0" w:space="0" w:color="auto"/>
        <w:right w:val="none" w:sz="0" w:space="0" w:color="auto"/>
      </w:divBdr>
    </w:div>
    <w:div w:id="1282421840">
      <w:bodyDiv w:val="1"/>
      <w:marLeft w:val="0"/>
      <w:marRight w:val="0"/>
      <w:marTop w:val="0"/>
      <w:marBottom w:val="0"/>
      <w:divBdr>
        <w:top w:val="none" w:sz="0" w:space="0" w:color="auto"/>
        <w:left w:val="none" w:sz="0" w:space="0" w:color="auto"/>
        <w:bottom w:val="none" w:sz="0" w:space="0" w:color="auto"/>
        <w:right w:val="none" w:sz="0" w:space="0" w:color="auto"/>
      </w:divBdr>
    </w:div>
    <w:div w:id="1282571054">
      <w:bodyDiv w:val="1"/>
      <w:marLeft w:val="0"/>
      <w:marRight w:val="0"/>
      <w:marTop w:val="0"/>
      <w:marBottom w:val="0"/>
      <w:divBdr>
        <w:top w:val="none" w:sz="0" w:space="0" w:color="auto"/>
        <w:left w:val="none" w:sz="0" w:space="0" w:color="auto"/>
        <w:bottom w:val="none" w:sz="0" w:space="0" w:color="auto"/>
        <w:right w:val="none" w:sz="0" w:space="0" w:color="auto"/>
      </w:divBdr>
    </w:div>
    <w:div w:id="1282609395">
      <w:bodyDiv w:val="1"/>
      <w:marLeft w:val="0"/>
      <w:marRight w:val="0"/>
      <w:marTop w:val="0"/>
      <w:marBottom w:val="0"/>
      <w:divBdr>
        <w:top w:val="none" w:sz="0" w:space="0" w:color="auto"/>
        <w:left w:val="none" w:sz="0" w:space="0" w:color="auto"/>
        <w:bottom w:val="none" w:sz="0" w:space="0" w:color="auto"/>
        <w:right w:val="none" w:sz="0" w:space="0" w:color="auto"/>
      </w:divBdr>
    </w:div>
    <w:div w:id="1282611200">
      <w:bodyDiv w:val="1"/>
      <w:marLeft w:val="0"/>
      <w:marRight w:val="0"/>
      <w:marTop w:val="0"/>
      <w:marBottom w:val="0"/>
      <w:divBdr>
        <w:top w:val="none" w:sz="0" w:space="0" w:color="auto"/>
        <w:left w:val="none" w:sz="0" w:space="0" w:color="auto"/>
        <w:bottom w:val="none" w:sz="0" w:space="0" w:color="auto"/>
        <w:right w:val="none" w:sz="0" w:space="0" w:color="auto"/>
      </w:divBdr>
    </w:div>
    <w:div w:id="1282690354">
      <w:bodyDiv w:val="1"/>
      <w:marLeft w:val="0"/>
      <w:marRight w:val="0"/>
      <w:marTop w:val="0"/>
      <w:marBottom w:val="0"/>
      <w:divBdr>
        <w:top w:val="none" w:sz="0" w:space="0" w:color="auto"/>
        <w:left w:val="none" w:sz="0" w:space="0" w:color="auto"/>
        <w:bottom w:val="none" w:sz="0" w:space="0" w:color="auto"/>
        <w:right w:val="none" w:sz="0" w:space="0" w:color="auto"/>
      </w:divBdr>
    </w:div>
    <w:div w:id="1282951804">
      <w:bodyDiv w:val="1"/>
      <w:marLeft w:val="0"/>
      <w:marRight w:val="0"/>
      <w:marTop w:val="0"/>
      <w:marBottom w:val="0"/>
      <w:divBdr>
        <w:top w:val="none" w:sz="0" w:space="0" w:color="auto"/>
        <w:left w:val="none" w:sz="0" w:space="0" w:color="auto"/>
        <w:bottom w:val="none" w:sz="0" w:space="0" w:color="auto"/>
        <w:right w:val="none" w:sz="0" w:space="0" w:color="auto"/>
      </w:divBdr>
    </w:div>
    <w:div w:id="1283003302">
      <w:bodyDiv w:val="1"/>
      <w:marLeft w:val="0"/>
      <w:marRight w:val="0"/>
      <w:marTop w:val="0"/>
      <w:marBottom w:val="0"/>
      <w:divBdr>
        <w:top w:val="none" w:sz="0" w:space="0" w:color="auto"/>
        <w:left w:val="none" w:sz="0" w:space="0" w:color="auto"/>
        <w:bottom w:val="none" w:sz="0" w:space="0" w:color="auto"/>
        <w:right w:val="none" w:sz="0" w:space="0" w:color="auto"/>
      </w:divBdr>
    </w:div>
    <w:div w:id="1283263069">
      <w:bodyDiv w:val="1"/>
      <w:marLeft w:val="0"/>
      <w:marRight w:val="0"/>
      <w:marTop w:val="0"/>
      <w:marBottom w:val="0"/>
      <w:divBdr>
        <w:top w:val="none" w:sz="0" w:space="0" w:color="auto"/>
        <w:left w:val="none" w:sz="0" w:space="0" w:color="auto"/>
        <w:bottom w:val="none" w:sz="0" w:space="0" w:color="auto"/>
        <w:right w:val="none" w:sz="0" w:space="0" w:color="auto"/>
      </w:divBdr>
    </w:div>
    <w:div w:id="1283538076">
      <w:bodyDiv w:val="1"/>
      <w:marLeft w:val="0"/>
      <w:marRight w:val="0"/>
      <w:marTop w:val="0"/>
      <w:marBottom w:val="0"/>
      <w:divBdr>
        <w:top w:val="none" w:sz="0" w:space="0" w:color="auto"/>
        <w:left w:val="none" w:sz="0" w:space="0" w:color="auto"/>
        <w:bottom w:val="none" w:sz="0" w:space="0" w:color="auto"/>
        <w:right w:val="none" w:sz="0" w:space="0" w:color="auto"/>
      </w:divBdr>
    </w:div>
    <w:div w:id="1283613951">
      <w:bodyDiv w:val="1"/>
      <w:marLeft w:val="0"/>
      <w:marRight w:val="0"/>
      <w:marTop w:val="0"/>
      <w:marBottom w:val="0"/>
      <w:divBdr>
        <w:top w:val="none" w:sz="0" w:space="0" w:color="auto"/>
        <w:left w:val="none" w:sz="0" w:space="0" w:color="auto"/>
        <w:bottom w:val="none" w:sz="0" w:space="0" w:color="auto"/>
        <w:right w:val="none" w:sz="0" w:space="0" w:color="auto"/>
      </w:divBdr>
    </w:div>
    <w:div w:id="1283808454">
      <w:bodyDiv w:val="1"/>
      <w:marLeft w:val="0"/>
      <w:marRight w:val="0"/>
      <w:marTop w:val="0"/>
      <w:marBottom w:val="0"/>
      <w:divBdr>
        <w:top w:val="none" w:sz="0" w:space="0" w:color="auto"/>
        <w:left w:val="none" w:sz="0" w:space="0" w:color="auto"/>
        <w:bottom w:val="none" w:sz="0" w:space="0" w:color="auto"/>
        <w:right w:val="none" w:sz="0" w:space="0" w:color="auto"/>
      </w:divBdr>
    </w:div>
    <w:div w:id="1284072034">
      <w:bodyDiv w:val="1"/>
      <w:marLeft w:val="0"/>
      <w:marRight w:val="0"/>
      <w:marTop w:val="0"/>
      <w:marBottom w:val="0"/>
      <w:divBdr>
        <w:top w:val="none" w:sz="0" w:space="0" w:color="auto"/>
        <w:left w:val="none" w:sz="0" w:space="0" w:color="auto"/>
        <w:bottom w:val="none" w:sz="0" w:space="0" w:color="auto"/>
        <w:right w:val="none" w:sz="0" w:space="0" w:color="auto"/>
      </w:divBdr>
    </w:div>
    <w:div w:id="1284074926">
      <w:bodyDiv w:val="1"/>
      <w:marLeft w:val="0"/>
      <w:marRight w:val="0"/>
      <w:marTop w:val="0"/>
      <w:marBottom w:val="0"/>
      <w:divBdr>
        <w:top w:val="none" w:sz="0" w:space="0" w:color="auto"/>
        <w:left w:val="none" w:sz="0" w:space="0" w:color="auto"/>
        <w:bottom w:val="none" w:sz="0" w:space="0" w:color="auto"/>
        <w:right w:val="none" w:sz="0" w:space="0" w:color="auto"/>
      </w:divBdr>
    </w:div>
    <w:div w:id="1284269860">
      <w:bodyDiv w:val="1"/>
      <w:marLeft w:val="0"/>
      <w:marRight w:val="0"/>
      <w:marTop w:val="0"/>
      <w:marBottom w:val="0"/>
      <w:divBdr>
        <w:top w:val="none" w:sz="0" w:space="0" w:color="auto"/>
        <w:left w:val="none" w:sz="0" w:space="0" w:color="auto"/>
        <w:bottom w:val="none" w:sz="0" w:space="0" w:color="auto"/>
        <w:right w:val="none" w:sz="0" w:space="0" w:color="auto"/>
      </w:divBdr>
    </w:div>
    <w:div w:id="1284309782">
      <w:bodyDiv w:val="1"/>
      <w:marLeft w:val="0"/>
      <w:marRight w:val="0"/>
      <w:marTop w:val="0"/>
      <w:marBottom w:val="0"/>
      <w:divBdr>
        <w:top w:val="none" w:sz="0" w:space="0" w:color="auto"/>
        <w:left w:val="none" w:sz="0" w:space="0" w:color="auto"/>
        <w:bottom w:val="none" w:sz="0" w:space="0" w:color="auto"/>
        <w:right w:val="none" w:sz="0" w:space="0" w:color="auto"/>
      </w:divBdr>
    </w:div>
    <w:div w:id="1284506201">
      <w:bodyDiv w:val="1"/>
      <w:marLeft w:val="0"/>
      <w:marRight w:val="0"/>
      <w:marTop w:val="0"/>
      <w:marBottom w:val="0"/>
      <w:divBdr>
        <w:top w:val="none" w:sz="0" w:space="0" w:color="auto"/>
        <w:left w:val="none" w:sz="0" w:space="0" w:color="auto"/>
        <w:bottom w:val="none" w:sz="0" w:space="0" w:color="auto"/>
        <w:right w:val="none" w:sz="0" w:space="0" w:color="auto"/>
      </w:divBdr>
    </w:div>
    <w:div w:id="1285036444">
      <w:bodyDiv w:val="1"/>
      <w:marLeft w:val="0"/>
      <w:marRight w:val="0"/>
      <w:marTop w:val="0"/>
      <w:marBottom w:val="0"/>
      <w:divBdr>
        <w:top w:val="none" w:sz="0" w:space="0" w:color="auto"/>
        <w:left w:val="none" w:sz="0" w:space="0" w:color="auto"/>
        <w:bottom w:val="none" w:sz="0" w:space="0" w:color="auto"/>
        <w:right w:val="none" w:sz="0" w:space="0" w:color="auto"/>
      </w:divBdr>
    </w:div>
    <w:div w:id="1285504368">
      <w:bodyDiv w:val="1"/>
      <w:marLeft w:val="0"/>
      <w:marRight w:val="0"/>
      <w:marTop w:val="0"/>
      <w:marBottom w:val="0"/>
      <w:divBdr>
        <w:top w:val="none" w:sz="0" w:space="0" w:color="auto"/>
        <w:left w:val="none" w:sz="0" w:space="0" w:color="auto"/>
        <w:bottom w:val="none" w:sz="0" w:space="0" w:color="auto"/>
        <w:right w:val="none" w:sz="0" w:space="0" w:color="auto"/>
      </w:divBdr>
    </w:div>
    <w:div w:id="1285505220">
      <w:bodyDiv w:val="1"/>
      <w:marLeft w:val="0"/>
      <w:marRight w:val="0"/>
      <w:marTop w:val="0"/>
      <w:marBottom w:val="0"/>
      <w:divBdr>
        <w:top w:val="none" w:sz="0" w:space="0" w:color="auto"/>
        <w:left w:val="none" w:sz="0" w:space="0" w:color="auto"/>
        <w:bottom w:val="none" w:sz="0" w:space="0" w:color="auto"/>
        <w:right w:val="none" w:sz="0" w:space="0" w:color="auto"/>
      </w:divBdr>
    </w:div>
    <w:div w:id="1285622019">
      <w:bodyDiv w:val="1"/>
      <w:marLeft w:val="0"/>
      <w:marRight w:val="0"/>
      <w:marTop w:val="0"/>
      <w:marBottom w:val="0"/>
      <w:divBdr>
        <w:top w:val="none" w:sz="0" w:space="0" w:color="auto"/>
        <w:left w:val="none" w:sz="0" w:space="0" w:color="auto"/>
        <w:bottom w:val="none" w:sz="0" w:space="0" w:color="auto"/>
        <w:right w:val="none" w:sz="0" w:space="0" w:color="auto"/>
      </w:divBdr>
    </w:div>
    <w:div w:id="1285699112">
      <w:bodyDiv w:val="1"/>
      <w:marLeft w:val="0"/>
      <w:marRight w:val="0"/>
      <w:marTop w:val="0"/>
      <w:marBottom w:val="0"/>
      <w:divBdr>
        <w:top w:val="none" w:sz="0" w:space="0" w:color="auto"/>
        <w:left w:val="none" w:sz="0" w:space="0" w:color="auto"/>
        <w:bottom w:val="none" w:sz="0" w:space="0" w:color="auto"/>
        <w:right w:val="none" w:sz="0" w:space="0" w:color="auto"/>
      </w:divBdr>
    </w:div>
    <w:div w:id="1286153040">
      <w:bodyDiv w:val="1"/>
      <w:marLeft w:val="0"/>
      <w:marRight w:val="0"/>
      <w:marTop w:val="0"/>
      <w:marBottom w:val="0"/>
      <w:divBdr>
        <w:top w:val="none" w:sz="0" w:space="0" w:color="auto"/>
        <w:left w:val="none" w:sz="0" w:space="0" w:color="auto"/>
        <w:bottom w:val="none" w:sz="0" w:space="0" w:color="auto"/>
        <w:right w:val="none" w:sz="0" w:space="0" w:color="auto"/>
      </w:divBdr>
    </w:div>
    <w:div w:id="1286154041">
      <w:bodyDiv w:val="1"/>
      <w:marLeft w:val="0"/>
      <w:marRight w:val="0"/>
      <w:marTop w:val="0"/>
      <w:marBottom w:val="0"/>
      <w:divBdr>
        <w:top w:val="none" w:sz="0" w:space="0" w:color="auto"/>
        <w:left w:val="none" w:sz="0" w:space="0" w:color="auto"/>
        <w:bottom w:val="none" w:sz="0" w:space="0" w:color="auto"/>
        <w:right w:val="none" w:sz="0" w:space="0" w:color="auto"/>
      </w:divBdr>
    </w:div>
    <w:div w:id="1286307134">
      <w:bodyDiv w:val="1"/>
      <w:marLeft w:val="0"/>
      <w:marRight w:val="0"/>
      <w:marTop w:val="0"/>
      <w:marBottom w:val="0"/>
      <w:divBdr>
        <w:top w:val="none" w:sz="0" w:space="0" w:color="auto"/>
        <w:left w:val="none" w:sz="0" w:space="0" w:color="auto"/>
        <w:bottom w:val="none" w:sz="0" w:space="0" w:color="auto"/>
        <w:right w:val="none" w:sz="0" w:space="0" w:color="auto"/>
      </w:divBdr>
    </w:div>
    <w:div w:id="1286427532">
      <w:bodyDiv w:val="1"/>
      <w:marLeft w:val="0"/>
      <w:marRight w:val="0"/>
      <w:marTop w:val="0"/>
      <w:marBottom w:val="0"/>
      <w:divBdr>
        <w:top w:val="none" w:sz="0" w:space="0" w:color="auto"/>
        <w:left w:val="none" w:sz="0" w:space="0" w:color="auto"/>
        <w:bottom w:val="none" w:sz="0" w:space="0" w:color="auto"/>
        <w:right w:val="none" w:sz="0" w:space="0" w:color="auto"/>
      </w:divBdr>
    </w:div>
    <w:div w:id="1286499765">
      <w:bodyDiv w:val="1"/>
      <w:marLeft w:val="0"/>
      <w:marRight w:val="0"/>
      <w:marTop w:val="0"/>
      <w:marBottom w:val="0"/>
      <w:divBdr>
        <w:top w:val="none" w:sz="0" w:space="0" w:color="auto"/>
        <w:left w:val="none" w:sz="0" w:space="0" w:color="auto"/>
        <w:bottom w:val="none" w:sz="0" w:space="0" w:color="auto"/>
        <w:right w:val="none" w:sz="0" w:space="0" w:color="auto"/>
      </w:divBdr>
    </w:div>
    <w:div w:id="1286501566">
      <w:bodyDiv w:val="1"/>
      <w:marLeft w:val="0"/>
      <w:marRight w:val="0"/>
      <w:marTop w:val="0"/>
      <w:marBottom w:val="0"/>
      <w:divBdr>
        <w:top w:val="none" w:sz="0" w:space="0" w:color="auto"/>
        <w:left w:val="none" w:sz="0" w:space="0" w:color="auto"/>
        <w:bottom w:val="none" w:sz="0" w:space="0" w:color="auto"/>
        <w:right w:val="none" w:sz="0" w:space="0" w:color="auto"/>
      </w:divBdr>
    </w:div>
    <w:div w:id="1286620348">
      <w:bodyDiv w:val="1"/>
      <w:marLeft w:val="0"/>
      <w:marRight w:val="0"/>
      <w:marTop w:val="0"/>
      <w:marBottom w:val="0"/>
      <w:divBdr>
        <w:top w:val="none" w:sz="0" w:space="0" w:color="auto"/>
        <w:left w:val="none" w:sz="0" w:space="0" w:color="auto"/>
        <w:bottom w:val="none" w:sz="0" w:space="0" w:color="auto"/>
        <w:right w:val="none" w:sz="0" w:space="0" w:color="auto"/>
      </w:divBdr>
    </w:div>
    <w:div w:id="1286815606">
      <w:bodyDiv w:val="1"/>
      <w:marLeft w:val="0"/>
      <w:marRight w:val="0"/>
      <w:marTop w:val="0"/>
      <w:marBottom w:val="0"/>
      <w:divBdr>
        <w:top w:val="none" w:sz="0" w:space="0" w:color="auto"/>
        <w:left w:val="none" w:sz="0" w:space="0" w:color="auto"/>
        <w:bottom w:val="none" w:sz="0" w:space="0" w:color="auto"/>
        <w:right w:val="none" w:sz="0" w:space="0" w:color="auto"/>
      </w:divBdr>
    </w:div>
    <w:div w:id="1287077379">
      <w:bodyDiv w:val="1"/>
      <w:marLeft w:val="0"/>
      <w:marRight w:val="0"/>
      <w:marTop w:val="0"/>
      <w:marBottom w:val="0"/>
      <w:divBdr>
        <w:top w:val="none" w:sz="0" w:space="0" w:color="auto"/>
        <w:left w:val="none" w:sz="0" w:space="0" w:color="auto"/>
        <w:bottom w:val="none" w:sz="0" w:space="0" w:color="auto"/>
        <w:right w:val="none" w:sz="0" w:space="0" w:color="auto"/>
      </w:divBdr>
    </w:div>
    <w:div w:id="1287078210">
      <w:bodyDiv w:val="1"/>
      <w:marLeft w:val="0"/>
      <w:marRight w:val="0"/>
      <w:marTop w:val="0"/>
      <w:marBottom w:val="0"/>
      <w:divBdr>
        <w:top w:val="none" w:sz="0" w:space="0" w:color="auto"/>
        <w:left w:val="none" w:sz="0" w:space="0" w:color="auto"/>
        <w:bottom w:val="none" w:sz="0" w:space="0" w:color="auto"/>
        <w:right w:val="none" w:sz="0" w:space="0" w:color="auto"/>
      </w:divBdr>
    </w:div>
    <w:div w:id="1287128127">
      <w:bodyDiv w:val="1"/>
      <w:marLeft w:val="0"/>
      <w:marRight w:val="0"/>
      <w:marTop w:val="0"/>
      <w:marBottom w:val="0"/>
      <w:divBdr>
        <w:top w:val="none" w:sz="0" w:space="0" w:color="auto"/>
        <w:left w:val="none" w:sz="0" w:space="0" w:color="auto"/>
        <w:bottom w:val="none" w:sz="0" w:space="0" w:color="auto"/>
        <w:right w:val="none" w:sz="0" w:space="0" w:color="auto"/>
      </w:divBdr>
    </w:div>
    <w:div w:id="1287202005">
      <w:bodyDiv w:val="1"/>
      <w:marLeft w:val="0"/>
      <w:marRight w:val="0"/>
      <w:marTop w:val="0"/>
      <w:marBottom w:val="0"/>
      <w:divBdr>
        <w:top w:val="none" w:sz="0" w:space="0" w:color="auto"/>
        <w:left w:val="none" w:sz="0" w:space="0" w:color="auto"/>
        <w:bottom w:val="none" w:sz="0" w:space="0" w:color="auto"/>
        <w:right w:val="none" w:sz="0" w:space="0" w:color="auto"/>
      </w:divBdr>
    </w:div>
    <w:div w:id="1287274947">
      <w:bodyDiv w:val="1"/>
      <w:marLeft w:val="0"/>
      <w:marRight w:val="0"/>
      <w:marTop w:val="0"/>
      <w:marBottom w:val="0"/>
      <w:divBdr>
        <w:top w:val="none" w:sz="0" w:space="0" w:color="auto"/>
        <w:left w:val="none" w:sz="0" w:space="0" w:color="auto"/>
        <w:bottom w:val="none" w:sz="0" w:space="0" w:color="auto"/>
        <w:right w:val="none" w:sz="0" w:space="0" w:color="auto"/>
      </w:divBdr>
    </w:div>
    <w:div w:id="1287389385">
      <w:bodyDiv w:val="1"/>
      <w:marLeft w:val="0"/>
      <w:marRight w:val="0"/>
      <w:marTop w:val="0"/>
      <w:marBottom w:val="0"/>
      <w:divBdr>
        <w:top w:val="none" w:sz="0" w:space="0" w:color="auto"/>
        <w:left w:val="none" w:sz="0" w:space="0" w:color="auto"/>
        <w:bottom w:val="none" w:sz="0" w:space="0" w:color="auto"/>
        <w:right w:val="none" w:sz="0" w:space="0" w:color="auto"/>
      </w:divBdr>
    </w:div>
    <w:div w:id="1287390586">
      <w:bodyDiv w:val="1"/>
      <w:marLeft w:val="0"/>
      <w:marRight w:val="0"/>
      <w:marTop w:val="0"/>
      <w:marBottom w:val="0"/>
      <w:divBdr>
        <w:top w:val="none" w:sz="0" w:space="0" w:color="auto"/>
        <w:left w:val="none" w:sz="0" w:space="0" w:color="auto"/>
        <w:bottom w:val="none" w:sz="0" w:space="0" w:color="auto"/>
        <w:right w:val="none" w:sz="0" w:space="0" w:color="auto"/>
      </w:divBdr>
    </w:div>
    <w:div w:id="1287468922">
      <w:bodyDiv w:val="1"/>
      <w:marLeft w:val="0"/>
      <w:marRight w:val="0"/>
      <w:marTop w:val="0"/>
      <w:marBottom w:val="0"/>
      <w:divBdr>
        <w:top w:val="none" w:sz="0" w:space="0" w:color="auto"/>
        <w:left w:val="none" w:sz="0" w:space="0" w:color="auto"/>
        <w:bottom w:val="none" w:sz="0" w:space="0" w:color="auto"/>
        <w:right w:val="none" w:sz="0" w:space="0" w:color="auto"/>
      </w:divBdr>
    </w:div>
    <w:div w:id="1287547528">
      <w:bodyDiv w:val="1"/>
      <w:marLeft w:val="0"/>
      <w:marRight w:val="0"/>
      <w:marTop w:val="0"/>
      <w:marBottom w:val="0"/>
      <w:divBdr>
        <w:top w:val="none" w:sz="0" w:space="0" w:color="auto"/>
        <w:left w:val="none" w:sz="0" w:space="0" w:color="auto"/>
        <w:bottom w:val="none" w:sz="0" w:space="0" w:color="auto"/>
        <w:right w:val="none" w:sz="0" w:space="0" w:color="auto"/>
      </w:divBdr>
    </w:div>
    <w:div w:id="1287587281">
      <w:bodyDiv w:val="1"/>
      <w:marLeft w:val="0"/>
      <w:marRight w:val="0"/>
      <w:marTop w:val="0"/>
      <w:marBottom w:val="0"/>
      <w:divBdr>
        <w:top w:val="none" w:sz="0" w:space="0" w:color="auto"/>
        <w:left w:val="none" w:sz="0" w:space="0" w:color="auto"/>
        <w:bottom w:val="none" w:sz="0" w:space="0" w:color="auto"/>
        <w:right w:val="none" w:sz="0" w:space="0" w:color="auto"/>
      </w:divBdr>
    </w:div>
    <w:div w:id="1288245016">
      <w:bodyDiv w:val="1"/>
      <w:marLeft w:val="0"/>
      <w:marRight w:val="0"/>
      <w:marTop w:val="0"/>
      <w:marBottom w:val="0"/>
      <w:divBdr>
        <w:top w:val="none" w:sz="0" w:space="0" w:color="auto"/>
        <w:left w:val="none" w:sz="0" w:space="0" w:color="auto"/>
        <w:bottom w:val="none" w:sz="0" w:space="0" w:color="auto"/>
        <w:right w:val="none" w:sz="0" w:space="0" w:color="auto"/>
      </w:divBdr>
    </w:div>
    <w:div w:id="1288396379">
      <w:bodyDiv w:val="1"/>
      <w:marLeft w:val="0"/>
      <w:marRight w:val="0"/>
      <w:marTop w:val="0"/>
      <w:marBottom w:val="0"/>
      <w:divBdr>
        <w:top w:val="none" w:sz="0" w:space="0" w:color="auto"/>
        <w:left w:val="none" w:sz="0" w:space="0" w:color="auto"/>
        <w:bottom w:val="none" w:sz="0" w:space="0" w:color="auto"/>
        <w:right w:val="none" w:sz="0" w:space="0" w:color="auto"/>
      </w:divBdr>
    </w:div>
    <w:div w:id="1288469012">
      <w:bodyDiv w:val="1"/>
      <w:marLeft w:val="0"/>
      <w:marRight w:val="0"/>
      <w:marTop w:val="0"/>
      <w:marBottom w:val="0"/>
      <w:divBdr>
        <w:top w:val="none" w:sz="0" w:space="0" w:color="auto"/>
        <w:left w:val="none" w:sz="0" w:space="0" w:color="auto"/>
        <w:bottom w:val="none" w:sz="0" w:space="0" w:color="auto"/>
        <w:right w:val="none" w:sz="0" w:space="0" w:color="auto"/>
      </w:divBdr>
    </w:div>
    <w:div w:id="1288506610">
      <w:bodyDiv w:val="1"/>
      <w:marLeft w:val="0"/>
      <w:marRight w:val="0"/>
      <w:marTop w:val="0"/>
      <w:marBottom w:val="0"/>
      <w:divBdr>
        <w:top w:val="none" w:sz="0" w:space="0" w:color="auto"/>
        <w:left w:val="none" w:sz="0" w:space="0" w:color="auto"/>
        <w:bottom w:val="none" w:sz="0" w:space="0" w:color="auto"/>
        <w:right w:val="none" w:sz="0" w:space="0" w:color="auto"/>
      </w:divBdr>
    </w:div>
    <w:div w:id="1288773914">
      <w:bodyDiv w:val="1"/>
      <w:marLeft w:val="0"/>
      <w:marRight w:val="0"/>
      <w:marTop w:val="0"/>
      <w:marBottom w:val="0"/>
      <w:divBdr>
        <w:top w:val="none" w:sz="0" w:space="0" w:color="auto"/>
        <w:left w:val="none" w:sz="0" w:space="0" w:color="auto"/>
        <w:bottom w:val="none" w:sz="0" w:space="0" w:color="auto"/>
        <w:right w:val="none" w:sz="0" w:space="0" w:color="auto"/>
      </w:divBdr>
    </w:div>
    <w:div w:id="1288777317">
      <w:bodyDiv w:val="1"/>
      <w:marLeft w:val="0"/>
      <w:marRight w:val="0"/>
      <w:marTop w:val="0"/>
      <w:marBottom w:val="0"/>
      <w:divBdr>
        <w:top w:val="none" w:sz="0" w:space="0" w:color="auto"/>
        <w:left w:val="none" w:sz="0" w:space="0" w:color="auto"/>
        <w:bottom w:val="none" w:sz="0" w:space="0" w:color="auto"/>
        <w:right w:val="none" w:sz="0" w:space="0" w:color="auto"/>
      </w:divBdr>
    </w:div>
    <w:div w:id="1288926437">
      <w:bodyDiv w:val="1"/>
      <w:marLeft w:val="0"/>
      <w:marRight w:val="0"/>
      <w:marTop w:val="0"/>
      <w:marBottom w:val="0"/>
      <w:divBdr>
        <w:top w:val="none" w:sz="0" w:space="0" w:color="auto"/>
        <w:left w:val="none" w:sz="0" w:space="0" w:color="auto"/>
        <w:bottom w:val="none" w:sz="0" w:space="0" w:color="auto"/>
        <w:right w:val="none" w:sz="0" w:space="0" w:color="auto"/>
      </w:divBdr>
    </w:div>
    <w:div w:id="1288972381">
      <w:bodyDiv w:val="1"/>
      <w:marLeft w:val="0"/>
      <w:marRight w:val="0"/>
      <w:marTop w:val="0"/>
      <w:marBottom w:val="0"/>
      <w:divBdr>
        <w:top w:val="none" w:sz="0" w:space="0" w:color="auto"/>
        <w:left w:val="none" w:sz="0" w:space="0" w:color="auto"/>
        <w:bottom w:val="none" w:sz="0" w:space="0" w:color="auto"/>
        <w:right w:val="none" w:sz="0" w:space="0" w:color="auto"/>
      </w:divBdr>
    </w:div>
    <w:div w:id="1289236435">
      <w:bodyDiv w:val="1"/>
      <w:marLeft w:val="0"/>
      <w:marRight w:val="0"/>
      <w:marTop w:val="0"/>
      <w:marBottom w:val="0"/>
      <w:divBdr>
        <w:top w:val="none" w:sz="0" w:space="0" w:color="auto"/>
        <w:left w:val="none" w:sz="0" w:space="0" w:color="auto"/>
        <w:bottom w:val="none" w:sz="0" w:space="0" w:color="auto"/>
        <w:right w:val="none" w:sz="0" w:space="0" w:color="auto"/>
      </w:divBdr>
    </w:div>
    <w:div w:id="1289387220">
      <w:bodyDiv w:val="1"/>
      <w:marLeft w:val="0"/>
      <w:marRight w:val="0"/>
      <w:marTop w:val="0"/>
      <w:marBottom w:val="0"/>
      <w:divBdr>
        <w:top w:val="none" w:sz="0" w:space="0" w:color="auto"/>
        <w:left w:val="none" w:sz="0" w:space="0" w:color="auto"/>
        <w:bottom w:val="none" w:sz="0" w:space="0" w:color="auto"/>
        <w:right w:val="none" w:sz="0" w:space="0" w:color="auto"/>
      </w:divBdr>
    </w:div>
    <w:div w:id="1289779686">
      <w:bodyDiv w:val="1"/>
      <w:marLeft w:val="0"/>
      <w:marRight w:val="0"/>
      <w:marTop w:val="0"/>
      <w:marBottom w:val="0"/>
      <w:divBdr>
        <w:top w:val="none" w:sz="0" w:space="0" w:color="auto"/>
        <w:left w:val="none" w:sz="0" w:space="0" w:color="auto"/>
        <w:bottom w:val="none" w:sz="0" w:space="0" w:color="auto"/>
        <w:right w:val="none" w:sz="0" w:space="0" w:color="auto"/>
      </w:divBdr>
    </w:div>
    <w:div w:id="1290012736">
      <w:bodyDiv w:val="1"/>
      <w:marLeft w:val="0"/>
      <w:marRight w:val="0"/>
      <w:marTop w:val="0"/>
      <w:marBottom w:val="0"/>
      <w:divBdr>
        <w:top w:val="none" w:sz="0" w:space="0" w:color="auto"/>
        <w:left w:val="none" w:sz="0" w:space="0" w:color="auto"/>
        <w:bottom w:val="none" w:sz="0" w:space="0" w:color="auto"/>
        <w:right w:val="none" w:sz="0" w:space="0" w:color="auto"/>
      </w:divBdr>
    </w:div>
    <w:div w:id="1290014398">
      <w:bodyDiv w:val="1"/>
      <w:marLeft w:val="0"/>
      <w:marRight w:val="0"/>
      <w:marTop w:val="0"/>
      <w:marBottom w:val="0"/>
      <w:divBdr>
        <w:top w:val="none" w:sz="0" w:space="0" w:color="auto"/>
        <w:left w:val="none" w:sz="0" w:space="0" w:color="auto"/>
        <w:bottom w:val="none" w:sz="0" w:space="0" w:color="auto"/>
        <w:right w:val="none" w:sz="0" w:space="0" w:color="auto"/>
      </w:divBdr>
    </w:div>
    <w:div w:id="1290236591">
      <w:bodyDiv w:val="1"/>
      <w:marLeft w:val="0"/>
      <w:marRight w:val="0"/>
      <w:marTop w:val="0"/>
      <w:marBottom w:val="0"/>
      <w:divBdr>
        <w:top w:val="none" w:sz="0" w:space="0" w:color="auto"/>
        <w:left w:val="none" w:sz="0" w:space="0" w:color="auto"/>
        <w:bottom w:val="none" w:sz="0" w:space="0" w:color="auto"/>
        <w:right w:val="none" w:sz="0" w:space="0" w:color="auto"/>
      </w:divBdr>
    </w:div>
    <w:div w:id="1290404444">
      <w:bodyDiv w:val="1"/>
      <w:marLeft w:val="0"/>
      <w:marRight w:val="0"/>
      <w:marTop w:val="0"/>
      <w:marBottom w:val="0"/>
      <w:divBdr>
        <w:top w:val="none" w:sz="0" w:space="0" w:color="auto"/>
        <w:left w:val="none" w:sz="0" w:space="0" w:color="auto"/>
        <w:bottom w:val="none" w:sz="0" w:space="0" w:color="auto"/>
        <w:right w:val="none" w:sz="0" w:space="0" w:color="auto"/>
      </w:divBdr>
    </w:div>
    <w:div w:id="1290473389">
      <w:bodyDiv w:val="1"/>
      <w:marLeft w:val="0"/>
      <w:marRight w:val="0"/>
      <w:marTop w:val="0"/>
      <w:marBottom w:val="0"/>
      <w:divBdr>
        <w:top w:val="none" w:sz="0" w:space="0" w:color="auto"/>
        <w:left w:val="none" w:sz="0" w:space="0" w:color="auto"/>
        <w:bottom w:val="none" w:sz="0" w:space="0" w:color="auto"/>
        <w:right w:val="none" w:sz="0" w:space="0" w:color="auto"/>
      </w:divBdr>
    </w:div>
    <w:div w:id="1290547052">
      <w:bodyDiv w:val="1"/>
      <w:marLeft w:val="0"/>
      <w:marRight w:val="0"/>
      <w:marTop w:val="0"/>
      <w:marBottom w:val="0"/>
      <w:divBdr>
        <w:top w:val="none" w:sz="0" w:space="0" w:color="auto"/>
        <w:left w:val="none" w:sz="0" w:space="0" w:color="auto"/>
        <w:bottom w:val="none" w:sz="0" w:space="0" w:color="auto"/>
        <w:right w:val="none" w:sz="0" w:space="0" w:color="auto"/>
      </w:divBdr>
    </w:div>
    <w:div w:id="1290552936">
      <w:bodyDiv w:val="1"/>
      <w:marLeft w:val="0"/>
      <w:marRight w:val="0"/>
      <w:marTop w:val="0"/>
      <w:marBottom w:val="0"/>
      <w:divBdr>
        <w:top w:val="none" w:sz="0" w:space="0" w:color="auto"/>
        <w:left w:val="none" w:sz="0" w:space="0" w:color="auto"/>
        <w:bottom w:val="none" w:sz="0" w:space="0" w:color="auto"/>
        <w:right w:val="none" w:sz="0" w:space="0" w:color="auto"/>
      </w:divBdr>
    </w:div>
    <w:div w:id="1290629742">
      <w:bodyDiv w:val="1"/>
      <w:marLeft w:val="0"/>
      <w:marRight w:val="0"/>
      <w:marTop w:val="0"/>
      <w:marBottom w:val="0"/>
      <w:divBdr>
        <w:top w:val="none" w:sz="0" w:space="0" w:color="auto"/>
        <w:left w:val="none" w:sz="0" w:space="0" w:color="auto"/>
        <w:bottom w:val="none" w:sz="0" w:space="0" w:color="auto"/>
        <w:right w:val="none" w:sz="0" w:space="0" w:color="auto"/>
      </w:divBdr>
    </w:div>
    <w:div w:id="1290864825">
      <w:bodyDiv w:val="1"/>
      <w:marLeft w:val="0"/>
      <w:marRight w:val="0"/>
      <w:marTop w:val="0"/>
      <w:marBottom w:val="0"/>
      <w:divBdr>
        <w:top w:val="none" w:sz="0" w:space="0" w:color="auto"/>
        <w:left w:val="none" w:sz="0" w:space="0" w:color="auto"/>
        <w:bottom w:val="none" w:sz="0" w:space="0" w:color="auto"/>
        <w:right w:val="none" w:sz="0" w:space="0" w:color="auto"/>
      </w:divBdr>
    </w:div>
    <w:div w:id="1291135286">
      <w:bodyDiv w:val="1"/>
      <w:marLeft w:val="0"/>
      <w:marRight w:val="0"/>
      <w:marTop w:val="0"/>
      <w:marBottom w:val="0"/>
      <w:divBdr>
        <w:top w:val="none" w:sz="0" w:space="0" w:color="auto"/>
        <w:left w:val="none" w:sz="0" w:space="0" w:color="auto"/>
        <w:bottom w:val="none" w:sz="0" w:space="0" w:color="auto"/>
        <w:right w:val="none" w:sz="0" w:space="0" w:color="auto"/>
      </w:divBdr>
    </w:div>
    <w:div w:id="1291328035">
      <w:bodyDiv w:val="1"/>
      <w:marLeft w:val="0"/>
      <w:marRight w:val="0"/>
      <w:marTop w:val="0"/>
      <w:marBottom w:val="0"/>
      <w:divBdr>
        <w:top w:val="none" w:sz="0" w:space="0" w:color="auto"/>
        <w:left w:val="none" w:sz="0" w:space="0" w:color="auto"/>
        <w:bottom w:val="none" w:sz="0" w:space="0" w:color="auto"/>
        <w:right w:val="none" w:sz="0" w:space="0" w:color="auto"/>
      </w:divBdr>
    </w:div>
    <w:div w:id="1291595038">
      <w:bodyDiv w:val="1"/>
      <w:marLeft w:val="0"/>
      <w:marRight w:val="0"/>
      <w:marTop w:val="0"/>
      <w:marBottom w:val="0"/>
      <w:divBdr>
        <w:top w:val="none" w:sz="0" w:space="0" w:color="auto"/>
        <w:left w:val="none" w:sz="0" w:space="0" w:color="auto"/>
        <w:bottom w:val="none" w:sz="0" w:space="0" w:color="auto"/>
        <w:right w:val="none" w:sz="0" w:space="0" w:color="auto"/>
      </w:divBdr>
    </w:div>
    <w:div w:id="1291597797">
      <w:bodyDiv w:val="1"/>
      <w:marLeft w:val="0"/>
      <w:marRight w:val="0"/>
      <w:marTop w:val="0"/>
      <w:marBottom w:val="0"/>
      <w:divBdr>
        <w:top w:val="none" w:sz="0" w:space="0" w:color="auto"/>
        <w:left w:val="none" w:sz="0" w:space="0" w:color="auto"/>
        <w:bottom w:val="none" w:sz="0" w:space="0" w:color="auto"/>
        <w:right w:val="none" w:sz="0" w:space="0" w:color="auto"/>
      </w:divBdr>
    </w:div>
    <w:div w:id="1291781777">
      <w:bodyDiv w:val="1"/>
      <w:marLeft w:val="0"/>
      <w:marRight w:val="0"/>
      <w:marTop w:val="0"/>
      <w:marBottom w:val="0"/>
      <w:divBdr>
        <w:top w:val="none" w:sz="0" w:space="0" w:color="auto"/>
        <w:left w:val="none" w:sz="0" w:space="0" w:color="auto"/>
        <w:bottom w:val="none" w:sz="0" w:space="0" w:color="auto"/>
        <w:right w:val="none" w:sz="0" w:space="0" w:color="auto"/>
      </w:divBdr>
    </w:div>
    <w:div w:id="1292246292">
      <w:bodyDiv w:val="1"/>
      <w:marLeft w:val="0"/>
      <w:marRight w:val="0"/>
      <w:marTop w:val="0"/>
      <w:marBottom w:val="0"/>
      <w:divBdr>
        <w:top w:val="none" w:sz="0" w:space="0" w:color="auto"/>
        <w:left w:val="none" w:sz="0" w:space="0" w:color="auto"/>
        <w:bottom w:val="none" w:sz="0" w:space="0" w:color="auto"/>
        <w:right w:val="none" w:sz="0" w:space="0" w:color="auto"/>
      </w:divBdr>
    </w:div>
    <w:div w:id="1292370518">
      <w:bodyDiv w:val="1"/>
      <w:marLeft w:val="0"/>
      <w:marRight w:val="0"/>
      <w:marTop w:val="0"/>
      <w:marBottom w:val="0"/>
      <w:divBdr>
        <w:top w:val="none" w:sz="0" w:space="0" w:color="auto"/>
        <w:left w:val="none" w:sz="0" w:space="0" w:color="auto"/>
        <w:bottom w:val="none" w:sz="0" w:space="0" w:color="auto"/>
        <w:right w:val="none" w:sz="0" w:space="0" w:color="auto"/>
      </w:divBdr>
    </w:div>
    <w:div w:id="1292398882">
      <w:bodyDiv w:val="1"/>
      <w:marLeft w:val="0"/>
      <w:marRight w:val="0"/>
      <w:marTop w:val="0"/>
      <w:marBottom w:val="0"/>
      <w:divBdr>
        <w:top w:val="none" w:sz="0" w:space="0" w:color="auto"/>
        <w:left w:val="none" w:sz="0" w:space="0" w:color="auto"/>
        <w:bottom w:val="none" w:sz="0" w:space="0" w:color="auto"/>
        <w:right w:val="none" w:sz="0" w:space="0" w:color="auto"/>
      </w:divBdr>
    </w:div>
    <w:div w:id="1292440001">
      <w:bodyDiv w:val="1"/>
      <w:marLeft w:val="0"/>
      <w:marRight w:val="0"/>
      <w:marTop w:val="0"/>
      <w:marBottom w:val="0"/>
      <w:divBdr>
        <w:top w:val="none" w:sz="0" w:space="0" w:color="auto"/>
        <w:left w:val="none" w:sz="0" w:space="0" w:color="auto"/>
        <w:bottom w:val="none" w:sz="0" w:space="0" w:color="auto"/>
        <w:right w:val="none" w:sz="0" w:space="0" w:color="auto"/>
      </w:divBdr>
    </w:div>
    <w:div w:id="1292593519">
      <w:bodyDiv w:val="1"/>
      <w:marLeft w:val="0"/>
      <w:marRight w:val="0"/>
      <w:marTop w:val="0"/>
      <w:marBottom w:val="0"/>
      <w:divBdr>
        <w:top w:val="none" w:sz="0" w:space="0" w:color="auto"/>
        <w:left w:val="none" w:sz="0" w:space="0" w:color="auto"/>
        <w:bottom w:val="none" w:sz="0" w:space="0" w:color="auto"/>
        <w:right w:val="none" w:sz="0" w:space="0" w:color="auto"/>
      </w:divBdr>
    </w:div>
    <w:div w:id="1292595080">
      <w:bodyDiv w:val="1"/>
      <w:marLeft w:val="0"/>
      <w:marRight w:val="0"/>
      <w:marTop w:val="0"/>
      <w:marBottom w:val="0"/>
      <w:divBdr>
        <w:top w:val="none" w:sz="0" w:space="0" w:color="auto"/>
        <w:left w:val="none" w:sz="0" w:space="0" w:color="auto"/>
        <w:bottom w:val="none" w:sz="0" w:space="0" w:color="auto"/>
        <w:right w:val="none" w:sz="0" w:space="0" w:color="auto"/>
      </w:divBdr>
    </w:div>
    <w:div w:id="1292780715">
      <w:bodyDiv w:val="1"/>
      <w:marLeft w:val="0"/>
      <w:marRight w:val="0"/>
      <w:marTop w:val="0"/>
      <w:marBottom w:val="0"/>
      <w:divBdr>
        <w:top w:val="none" w:sz="0" w:space="0" w:color="auto"/>
        <w:left w:val="none" w:sz="0" w:space="0" w:color="auto"/>
        <w:bottom w:val="none" w:sz="0" w:space="0" w:color="auto"/>
        <w:right w:val="none" w:sz="0" w:space="0" w:color="auto"/>
      </w:divBdr>
    </w:div>
    <w:div w:id="1293054728">
      <w:bodyDiv w:val="1"/>
      <w:marLeft w:val="0"/>
      <w:marRight w:val="0"/>
      <w:marTop w:val="0"/>
      <w:marBottom w:val="0"/>
      <w:divBdr>
        <w:top w:val="none" w:sz="0" w:space="0" w:color="auto"/>
        <w:left w:val="none" w:sz="0" w:space="0" w:color="auto"/>
        <w:bottom w:val="none" w:sz="0" w:space="0" w:color="auto"/>
        <w:right w:val="none" w:sz="0" w:space="0" w:color="auto"/>
      </w:divBdr>
    </w:div>
    <w:div w:id="1293168493">
      <w:bodyDiv w:val="1"/>
      <w:marLeft w:val="0"/>
      <w:marRight w:val="0"/>
      <w:marTop w:val="0"/>
      <w:marBottom w:val="0"/>
      <w:divBdr>
        <w:top w:val="none" w:sz="0" w:space="0" w:color="auto"/>
        <w:left w:val="none" w:sz="0" w:space="0" w:color="auto"/>
        <w:bottom w:val="none" w:sz="0" w:space="0" w:color="auto"/>
        <w:right w:val="none" w:sz="0" w:space="0" w:color="auto"/>
      </w:divBdr>
    </w:div>
    <w:div w:id="1293244158">
      <w:bodyDiv w:val="1"/>
      <w:marLeft w:val="0"/>
      <w:marRight w:val="0"/>
      <w:marTop w:val="0"/>
      <w:marBottom w:val="0"/>
      <w:divBdr>
        <w:top w:val="none" w:sz="0" w:space="0" w:color="auto"/>
        <w:left w:val="none" w:sz="0" w:space="0" w:color="auto"/>
        <w:bottom w:val="none" w:sz="0" w:space="0" w:color="auto"/>
        <w:right w:val="none" w:sz="0" w:space="0" w:color="auto"/>
      </w:divBdr>
    </w:div>
    <w:div w:id="1293287850">
      <w:bodyDiv w:val="1"/>
      <w:marLeft w:val="0"/>
      <w:marRight w:val="0"/>
      <w:marTop w:val="0"/>
      <w:marBottom w:val="0"/>
      <w:divBdr>
        <w:top w:val="none" w:sz="0" w:space="0" w:color="auto"/>
        <w:left w:val="none" w:sz="0" w:space="0" w:color="auto"/>
        <w:bottom w:val="none" w:sz="0" w:space="0" w:color="auto"/>
        <w:right w:val="none" w:sz="0" w:space="0" w:color="auto"/>
      </w:divBdr>
    </w:div>
    <w:div w:id="1293370169">
      <w:bodyDiv w:val="1"/>
      <w:marLeft w:val="0"/>
      <w:marRight w:val="0"/>
      <w:marTop w:val="0"/>
      <w:marBottom w:val="0"/>
      <w:divBdr>
        <w:top w:val="none" w:sz="0" w:space="0" w:color="auto"/>
        <w:left w:val="none" w:sz="0" w:space="0" w:color="auto"/>
        <w:bottom w:val="none" w:sz="0" w:space="0" w:color="auto"/>
        <w:right w:val="none" w:sz="0" w:space="0" w:color="auto"/>
      </w:divBdr>
    </w:div>
    <w:div w:id="1293436543">
      <w:bodyDiv w:val="1"/>
      <w:marLeft w:val="0"/>
      <w:marRight w:val="0"/>
      <w:marTop w:val="0"/>
      <w:marBottom w:val="0"/>
      <w:divBdr>
        <w:top w:val="none" w:sz="0" w:space="0" w:color="auto"/>
        <w:left w:val="none" w:sz="0" w:space="0" w:color="auto"/>
        <w:bottom w:val="none" w:sz="0" w:space="0" w:color="auto"/>
        <w:right w:val="none" w:sz="0" w:space="0" w:color="auto"/>
      </w:divBdr>
    </w:div>
    <w:div w:id="1293484074">
      <w:bodyDiv w:val="1"/>
      <w:marLeft w:val="0"/>
      <w:marRight w:val="0"/>
      <w:marTop w:val="0"/>
      <w:marBottom w:val="0"/>
      <w:divBdr>
        <w:top w:val="none" w:sz="0" w:space="0" w:color="auto"/>
        <w:left w:val="none" w:sz="0" w:space="0" w:color="auto"/>
        <w:bottom w:val="none" w:sz="0" w:space="0" w:color="auto"/>
        <w:right w:val="none" w:sz="0" w:space="0" w:color="auto"/>
      </w:divBdr>
    </w:div>
    <w:div w:id="1293756369">
      <w:bodyDiv w:val="1"/>
      <w:marLeft w:val="0"/>
      <w:marRight w:val="0"/>
      <w:marTop w:val="0"/>
      <w:marBottom w:val="0"/>
      <w:divBdr>
        <w:top w:val="none" w:sz="0" w:space="0" w:color="auto"/>
        <w:left w:val="none" w:sz="0" w:space="0" w:color="auto"/>
        <w:bottom w:val="none" w:sz="0" w:space="0" w:color="auto"/>
        <w:right w:val="none" w:sz="0" w:space="0" w:color="auto"/>
      </w:divBdr>
    </w:div>
    <w:div w:id="1293756473">
      <w:bodyDiv w:val="1"/>
      <w:marLeft w:val="0"/>
      <w:marRight w:val="0"/>
      <w:marTop w:val="0"/>
      <w:marBottom w:val="0"/>
      <w:divBdr>
        <w:top w:val="none" w:sz="0" w:space="0" w:color="auto"/>
        <w:left w:val="none" w:sz="0" w:space="0" w:color="auto"/>
        <w:bottom w:val="none" w:sz="0" w:space="0" w:color="auto"/>
        <w:right w:val="none" w:sz="0" w:space="0" w:color="auto"/>
      </w:divBdr>
    </w:div>
    <w:div w:id="1293825980">
      <w:bodyDiv w:val="1"/>
      <w:marLeft w:val="0"/>
      <w:marRight w:val="0"/>
      <w:marTop w:val="0"/>
      <w:marBottom w:val="0"/>
      <w:divBdr>
        <w:top w:val="none" w:sz="0" w:space="0" w:color="auto"/>
        <w:left w:val="none" w:sz="0" w:space="0" w:color="auto"/>
        <w:bottom w:val="none" w:sz="0" w:space="0" w:color="auto"/>
        <w:right w:val="none" w:sz="0" w:space="0" w:color="auto"/>
      </w:divBdr>
    </w:div>
    <w:div w:id="1293826929">
      <w:bodyDiv w:val="1"/>
      <w:marLeft w:val="0"/>
      <w:marRight w:val="0"/>
      <w:marTop w:val="0"/>
      <w:marBottom w:val="0"/>
      <w:divBdr>
        <w:top w:val="none" w:sz="0" w:space="0" w:color="auto"/>
        <w:left w:val="none" w:sz="0" w:space="0" w:color="auto"/>
        <w:bottom w:val="none" w:sz="0" w:space="0" w:color="auto"/>
        <w:right w:val="none" w:sz="0" w:space="0" w:color="auto"/>
      </w:divBdr>
    </w:div>
    <w:div w:id="1294020259">
      <w:bodyDiv w:val="1"/>
      <w:marLeft w:val="0"/>
      <w:marRight w:val="0"/>
      <w:marTop w:val="0"/>
      <w:marBottom w:val="0"/>
      <w:divBdr>
        <w:top w:val="none" w:sz="0" w:space="0" w:color="auto"/>
        <w:left w:val="none" w:sz="0" w:space="0" w:color="auto"/>
        <w:bottom w:val="none" w:sz="0" w:space="0" w:color="auto"/>
        <w:right w:val="none" w:sz="0" w:space="0" w:color="auto"/>
      </w:divBdr>
    </w:div>
    <w:div w:id="1294099761">
      <w:bodyDiv w:val="1"/>
      <w:marLeft w:val="0"/>
      <w:marRight w:val="0"/>
      <w:marTop w:val="0"/>
      <w:marBottom w:val="0"/>
      <w:divBdr>
        <w:top w:val="none" w:sz="0" w:space="0" w:color="auto"/>
        <w:left w:val="none" w:sz="0" w:space="0" w:color="auto"/>
        <w:bottom w:val="none" w:sz="0" w:space="0" w:color="auto"/>
        <w:right w:val="none" w:sz="0" w:space="0" w:color="auto"/>
      </w:divBdr>
    </w:div>
    <w:div w:id="1294213363">
      <w:bodyDiv w:val="1"/>
      <w:marLeft w:val="0"/>
      <w:marRight w:val="0"/>
      <w:marTop w:val="0"/>
      <w:marBottom w:val="0"/>
      <w:divBdr>
        <w:top w:val="none" w:sz="0" w:space="0" w:color="auto"/>
        <w:left w:val="none" w:sz="0" w:space="0" w:color="auto"/>
        <w:bottom w:val="none" w:sz="0" w:space="0" w:color="auto"/>
        <w:right w:val="none" w:sz="0" w:space="0" w:color="auto"/>
      </w:divBdr>
    </w:div>
    <w:div w:id="1294367109">
      <w:bodyDiv w:val="1"/>
      <w:marLeft w:val="0"/>
      <w:marRight w:val="0"/>
      <w:marTop w:val="0"/>
      <w:marBottom w:val="0"/>
      <w:divBdr>
        <w:top w:val="none" w:sz="0" w:space="0" w:color="auto"/>
        <w:left w:val="none" w:sz="0" w:space="0" w:color="auto"/>
        <w:bottom w:val="none" w:sz="0" w:space="0" w:color="auto"/>
        <w:right w:val="none" w:sz="0" w:space="0" w:color="auto"/>
      </w:divBdr>
    </w:div>
    <w:div w:id="1294410484">
      <w:bodyDiv w:val="1"/>
      <w:marLeft w:val="0"/>
      <w:marRight w:val="0"/>
      <w:marTop w:val="0"/>
      <w:marBottom w:val="0"/>
      <w:divBdr>
        <w:top w:val="none" w:sz="0" w:space="0" w:color="auto"/>
        <w:left w:val="none" w:sz="0" w:space="0" w:color="auto"/>
        <w:bottom w:val="none" w:sz="0" w:space="0" w:color="auto"/>
        <w:right w:val="none" w:sz="0" w:space="0" w:color="auto"/>
      </w:divBdr>
    </w:div>
    <w:div w:id="1294672567">
      <w:bodyDiv w:val="1"/>
      <w:marLeft w:val="0"/>
      <w:marRight w:val="0"/>
      <w:marTop w:val="0"/>
      <w:marBottom w:val="0"/>
      <w:divBdr>
        <w:top w:val="none" w:sz="0" w:space="0" w:color="auto"/>
        <w:left w:val="none" w:sz="0" w:space="0" w:color="auto"/>
        <w:bottom w:val="none" w:sz="0" w:space="0" w:color="auto"/>
        <w:right w:val="none" w:sz="0" w:space="0" w:color="auto"/>
      </w:divBdr>
    </w:div>
    <w:div w:id="1294677500">
      <w:bodyDiv w:val="1"/>
      <w:marLeft w:val="0"/>
      <w:marRight w:val="0"/>
      <w:marTop w:val="0"/>
      <w:marBottom w:val="0"/>
      <w:divBdr>
        <w:top w:val="none" w:sz="0" w:space="0" w:color="auto"/>
        <w:left w:val="none" w:sz="0" w:space="0" w:color="auto"/>
        <w:bottom w:val="none" w:sz="0" w:space="0" w:color="auto"/>
        <w:right w:val="none" w:sz="0" w:space="0" w:color="auto"/>
      </w:divBdr>
    </w:div>
    <w:div w:id="1295406264">
      <w:bodyDiv w:val="1"/>
      <w:marLeft w:val="0"/>
      <w:marRight w:val="0"/>
      <w:marTop w:val="0"/>
      <w:marBottom w:val="0"/>
      <w:divBdr>
        <w:top w:val="none" w:sz="0" w:space="0" w:color="auto"/>
        <w:left w:val="none" w:sz="0" w:space="0" w:color="auto"/>
        <w:bottom w:val="none" w:sz="0" w:space="0" w:color="auto"/>
        <w:right w:val="none" w:sz="0" w:space="0" w:color="auto"/>
      </w:divBdr>
    </w:div>
    <w:div w:id="1295599071">
      <w:bodyDiv w:val="1"/>
      <w:marLeft w:val="0"/>
      <w:marRight w:val="0"/>
      <w:marTop w:val="0"/>
      <w:marBottom w:val="0"/>
      <w:divBdr>
        <w:top w:val="none" w:sz="0" w:space="0" w:color="auto"/>
        <w:left w:val="none" w:sz="0" w:space="0" w:color="auto"/>
        <w:bottom w:val="none" w:sz="0" w:space="0" w:color="auto"/>
        <w:right w:val="none" w:sz="0" w:space="0" w:color="auto"/>
      </w:divBdr>
    </w:div>
    <w:div w:id="1295602726">
      <w:bodyDiv w:val="1"/>
      <w:marLeft w:val="0"/>
      <w:marRight w:val="0"/>
      <w:marTop w:val="0"/>
      <w:marBottom w:val="0"/>
      <w:divBdr>
        <w:top w:val="none" w:sz="0" w:space="0" w:color="auto"/>
        <w:left w:val="none" w:sz="0" w:space="0" w:color="auto"/>
        <w:bottom w:val="none" w:sz="0" w:space="0" w:color="auto"/>
        <w:right w:val="none" w:sz="0" w:space="0" w:color="auto"/>
      </w:divBdr>
    </w:div>
    <w:div w:id="1295679242">
      <w:bodyDiv w:val="1"/>
      <w:marLeft w:val="0"/>
      <w:marRight w:val="0"/>
      <w:marTop w:val="0"/>
      <w:marBottom w:val="0"/>
      <w:divBdr>
        <w:top w:val="none" w:sz="0" w:space="0" w:color="auto"/>
        <w:left w:val="none" w:sz="0" w:space="0" w:color="auto"/>
        <w:bottom w:val="none" w:sz="0" w:space="0" w:color="auto"/>
        <w:right w:val="none" w:sz="0" w:space="0" w:color="auto"/>
      </w:divBdr>
    </w:div>
    <w:div w:id="1295911542">
      <w:bodyDiv w:val="1"/>
      <w:marLeft w:val="0"/>
      <w:marRight w:val="0"/>
      <w:marTop w:val="0"/>
      <w:marBottom w:val="0"/>
      <w:divBdr>
        <w:top w:val="none" w:sz="0" w:space="0" w:color="auto"/>
        <w:left w:val="none" w:sz="0" w:space="0" w:color="auto"/>
        <w:bottom w:val="none" w:sz="0" w:space="0" w:color="auto"/>
        <w:right w:val="none" w:sz="0" w:space="0" w:color="auto"/>
      </w:divBdr>
    </w:div>
    <w:div w:id="1295984075">
      <w:bodyDiv w:val="1"/>
      <w:marLeft w:val="0"/>
      <w:marRight w:val="0"/>
      <w:marTop w:val="0"/>
      <w:marBottom w:val="0"/>
      <w:divBdr>
        <w:top w:val="none" w:sz="0" w:space="0" w:color="auto"/>
        <w:left w:val="none" w:sz="0" w:space="0" w:color="auto"/>
        <w:bottom w:val="none" w:sz="0" w:space="0" w:color="auto"/>
        <w:right w:val="none" w:sz="0" w:space="0" w:color="auto"/>
      </w:divBdr>
    </w:div>
    <w:div w:id="1296132350">
      <w:bodyDiv w:val="1"/>
      <w:marLeft w:val="0"/>
      <w:marRight w:val="0"/>
      <w:marTop w:val="0"/>
      <w:marBottom w:val="0"/>
      <w:divBdr>
        <w:top w:val="none" w:sz="0" w:space="0" w:color="auto"/>
        <w:left w:val="none" w:sz="0" w:space="0" w:color="auto"/>
        <w:bottom w:val="none" w:sz="0" w:space="0" w:color="auto"/>
        <w:right w:val="none" w:sz="0" w:space="0" w:color="auto"/>
      </w:divBdr>
    </w:div>
    <w:div w:id="1296137294">
      <w:bodyDiv w:val="1"/>
      <w:marLeft w:val="0"/>
      <w:marRight w:val="0"/>
      <w:marTop w:val="0"/>
      <w:marBottom w:val="0"/>
      <w:divBdr>
        <w:top w:val="none" w:sz="0" w:space="0" w:color="auto"/>
        <w:left w:val="none" w:sz="0" w:space="0" w:color="auto"/>
        <w:bottom w:val="none" w:sz="0" w:space="0" w:color="auto"/>
        <w:right w:val="none" w:sz="0" w:space="0" w:color="auto"/>
      </w:divBdr>
    </w:div>
    <w:div w:id="1296258346">
      <w:bodyDiv w:val="1"/>
      <w:marLeft w:val="0"/>
      <w:marRight w:val="0"/>
      <w:marTop w:val="0"/>
      <w:marBottom w:val="0"/>
      <w:divBdr>
        <w:top w:val="none" w:sz="0" w:space="0" w:color="auto"/>
        <w:left w:val="none" w:sz="0" w:space="0" w:color="auto"/>
        <w:bottom w:val="none" w:sz="0" w:space="0" w:color="auto"/>
        <w:right w:val="none" w:sz="0" w:space="0" w:color="auto"/>
      </w:divBdr>
    </w:div>
    <w:div w:id="1296258362">
      <w:bodyDiv w:val="1"/>
      <w:marLeft w:val="0"/>
      <w:marRight w:val="0"/>
      <w:marTop w:val="0"/>
      <w:marBottom w:val="0"/>
      <w:divBdr>
        <w:top w:val="none" w:sz="0" w:space="0" w:color="auto"/>
        <w:left w:val="none" w:sz="0" w:space="0" w:color="auto"/>
        <w:bottom w:val="none" w:sz="0" w:space="0" w:color="auto"/>
        <w:right w:val="none" w:sz="0" w:space="0" w:color="auto"/>
      </w:divBdr>
    </w:div>
    <w:div w:id="1296328781">
      <w:bodyDiv w:val="1"/>
      <w:marLeft w:val="0"/>
      <w:marRight w:val="0"/>
      <w:marTop w:val="0"/>
      <w:marBottom w:val="0"/>
      <w:divBdr>
        <w:top w:val="none" w:sz="0" w:space="0" w:color="auto"/>
        <w:left w:val="none" w:sz="0" w:space="0" w:color="auto"/>
        <w:bottom w:val="none" w:sz="0" w:space="0" w:color="auto"/>
        <w:right w:val="none" w:sz="0" w:space="0" w:color="auto"/>
      </w:divBdr>
    </w:div>
    <w:div w:id="1296987261">
      <w:bodyDiv w:val="1"/>
      <w:marLeft w:val="0"/>
      <w:marRight w:val="0"/>
      <w:marTop w:val="0"/>
      <w:marBottom w:val="0"/>
      <w:divBdr>
        <w:top w:val="none" w:sz="0" w:space="0" w:color="auto"/>
        <w:left w:val="none" w:sz="0" w:space="0" w:color="auto"/>
        <w:bottom w:val="none" w:sz="0" w:space="0" w:color="auto"/>
        <w:right w:val="none" w:sz="0" w:space="0" w:color="auto"/>
      </w:divBdr>
    </w:div>
    <w:div w:id="1297029326">
      <w:bodyDiv w:val="1"/>
      <w:marLeft w:val="0"/>
      <w:marRight w:val="0"/>
      <w:marTop w:val="0"/>
      <w:marBottom w:val="0"/>
      <w:divBdr>
        <w:top w:val="none" w:sz="0" w:space="0" w:color="auto"/>
        <w:left w:val="none" w:sz="0" w:space="0" w:color="auto"/>
        <w:bottom w:val="none" w:sz="0" w:space="0" w:color="auto"/>
        <w:right w:val="none" w:sz="0" w:space="0" w:color="auto"/>
      </w:divBdr>
    </w:div>
    <w:div w:id="1297222558">
      <w:bodyDiv w:val="1"/>
      <w:marLeft w:val="0"/>
      <w:marRight w:val="0"/>
      <w:marTop w:val="0"/>
      <w:marBottom w:val="0"/>
      <w:divBdr>
        <w:top w:val="none" w:sz="0" w:space="0" w:color="auto"/>
        <w:left w:val="none" w:sz="0" w:space="0" w:color="auto"/>
        <w:bottom w:val="none" w:sz="0" w:space="0" w:color="auto"/>
        <w:right w:val="none" w:sz="0" w:space="0" w:color="auto"/>
      </w:divBdr>
    </w:div>
    <w:div w:id="1297294924">
      <w:bodyDiv w:val="1"/>
      <w:marLeft w:val="0"/>
      <w:marRight w:val="0"/>
      <w:marTop w:val="0"/>
      <w:marBottom w:val="0"/>
      <w:divBdr>
        <w:top w:val="none" w:sz="0" w:space="0" w:color="auto"/>
        <w:left w:val="none" w:sz="0" w:space="0" w:color="auto"/>
        <w:bottom w:val="none" w:sz="0" w:space="0" w:color="auto"/>
        <w:right w:val="none" w:sz="0" w:space="0" w:color="auto"/>
      </w:divBdr>
    </w:div>
    <w:div w:id="1297831792">
      <w:bodyDiv w:val="1"/>
      <w:marLeft w:val="0"/>
      <w:marRight w:val="0"/>
      <w:marTop w:val="0"/>
      <w:marBottom w:val="0"/>
      <w:divBdr>
        <w:top w:val="none" w:sz="0" w:space="0" w:color="auto"/>
        <w:left w:val="none" w:sz="0" w:space="0" w:color="auto"/>
        <w:bottom w:val="none" w:sz="0" w:space="0" w:color="auto"/>
        <w:right w:val="none" w:sz="0" w:space="0" w:color="auto"/>
      </w:divBdr>
    </w:div>
    <w:div w:id="1298220493">
      <w:bodyDiv w:val="1"/>
      <w:marLeft w:val="0"/>
      <w:marRight w:val="0"/>
      <w:marTop w:val="0"/>
      <w:marBottom w:val="0"/>
      <w:divBdr>
        <w:top w:val="none" w:sz="0" w:space="0" w:color="auto"/>
        <w:left w:val="none" w:sz="0" w:space="0" w:color="auto"/>
        <w:bottom w:val="none" w:sz="0" w:space="0" w:color="auto"/>
        <w:right w:val="none" w:sz="0" w:space="0" w:color="auto"/>
      </w:divBdr>
    </w:div>
    <w:div w:id="1298298354">
      <w:bodyDiv w:val="1"/>
      <w:marLeft w:val="0"/>
      <w:marRight w:val="0"/>
      <w:marTop w:val="0"/>
      <w:marBottom w:val="0"/>
      <w:divBdr>
        <w:top w:val="none" w:sz="0" w:space="0" w:color="auto"/>
        <w:left w:val="none" w:sz="0" w:space="0" w:color="auto"/>
        <w:bottom w:val="none" w:sz="0" w:space="0" w:color="auto"/>
        <w:right w:val="none" w:sz="0" w:space="0" w:color="auto"/>
      </w:divBdr>
    </w:div>
    <w:div w:id="1298337907">
      <w:bodyDiv w:val="1"/>
      <w:marLeft w:val="0"/>
      <w:marRight w:val="0"/>
      <w:marTop w:val="0"/>
      <w:marBottom w:val="0"/>
      <w:divBdr>
        <w:top w:val="none" w:sz="0" w:space="0" w:color="auto"/>
        <w:left w:val="none" w:sz="0" w:space="0" w:color="auto"/>
        <w:bottom w:val="none" w:sz="0" w:space="0" w:color="auto"/>
        <w:right w:val="none" w:sz="0" w:space="0" w:color="auto"/>
      </w:divBdr>
    </w:div>
    <w:div w:id="1298801150">
      <w:bodyDiv w:val="1"/>
      <w:marLeft w:val="0"/>
      <w:marRight w:val="0"/>
      <w:marTop w:val="0"/>
      <w:marBottom w:val="0"/>
      <w:divBdr>
        <w:top w:val="none" w:sz="0" w:space="0" w:color="auto"/>
        <w:left w:val="none" w:sz="0" w:space="0" w:color="auto"/>
        <w:bottom w:val="none" w:sz="0" w:space="0" w:color="auto"/>
        <w:right w:val="none" w:sz="0" w:space="0" w:color="auto"/>
      </w:divBdr>
    </w:div>
    <w:div w:id="1299068945">
      <w:bodyDiv w:val="1"/>
      <w:marLeft w:val="0"/>
      <w:marRight w:val="0"/>
      <w:marTop w:val="0"/>
      <w:marBottom w:val="0"/>
      <w:divBdr>
        <w:top w:val="none" w:sz="0" w:space="0" w:color="auto"/>
        <w:left w:val="none" w:sz="0" w:space="0" w:color="auto"/>
        <w:bottom w:val="none" w:sz="0" w:space="0" w:color="auto"/>
        <w:right w:val="none" w:sz="0" w:space="0" w:color="auto"/>
      </w:divBdr>
    </w:div>
    <w:div w:id="1299147926">
      <w:bodyDiv w:val="1"/>
      <w:marLeft w:val="0"/>
      <w:marRight w:val="0"/>
      <w:marTop w:val="0"/>
      <w:marBottom w:val="0"/>
      <w:divBdr>
        <w:top w:val="none" w:sz="0" w:space="0" w:color="auto"/>
        <w:left w:val="none" w:sz="0" w:space="0" w:color="auto"/>
        <w:bottom w:val="none" w:sz="0" w:space="0" w:color="auto"/>
        <w:right w:val="none" w:sz="0" w:space="0" w:color="auto"/>
      </w:divBdr>
    </w:div>
    <w:div w:id="1299333602">
      <w:bodyDiv w:val="1"/>
      <w:marLeft w:val="0"/>
      <w:marRight w:val="0"/>
      <w:marTop w:val="0"/>
      <w:marBottom w:val="0"/>
      <w:divBdr>
        <w:top w:val="none" w:sz="0" w:space="0" w:color="auto"/>
        <w:left w:val="none" w:sz="0" w:space="0" w:color="auto"/>
        <w:bottom w:val="none" w:sz="0" w:space="0" w:color="auto"/>
        <w:right w:val="none" w:sz="0" w:space="0" w:color="auto"/>
      </w:divBdr>
    </w:div>
    <w:div w:id="1299341213">
      <w:bodyDiv w:val="1"/>
      <w:marLeft w:val="0"/>
      <w:marRight w:val="0"/>
      <w:marTop w:val="0"/>
      <w:marBottom w:val="0"/>
      <w:divBdr>
        <w:top w:val="none" w:sz="0" w:space="0" w:color="auto"/>
        <w:left w:val="none" w:sz="0" w:space="0" w:color="auto"/>
        <w:bottom w:val="none" w:sz="0" w:space="0" w:color="auto"/>
        <w:right w:val="none" w:sz="0" w:space="0" w:color="auto"/>
      </w:divBdr>
    </w:div>
    <w:div w:id="1299341347">
      <w:bodyDiv w:val="1"/>
      <w:marLeft w:val="0"/>
      <w:marRight w:val="0"/>
      <w:marTop w:val="0"/>
      <w:marBottom w:val="0"/>
      <w:divBdr>
        <w:top w:val="none" w:sz="0" w:space="0" w:color="auto"/>
        <w:left w:val="none" w:sz="0" w:space="0" w:color="auto"/>
        <w:bottom w:val="none" w:sz="0" w:space="0" w:color="auto"/>
        <w:right w:val="none" w:sz="0" w:space="0" w:color="auto"/>
      </w:divBdr>
    </w:div>
    <w:div w:id="1299409511">
      <w:bodyDiv w:val="1"/>
      <w:marLeft w:val="0"/>
      <w:marRight w:val="0"/>
      <w:marTop w:val="0"/>
      <w:marBottom w:val="0"/>
      <w:divBdr>
        <w:top w:val="none" w:sz="0" w:space="0" w:color="auto"/>
        <w:left w:val="none" w:sz="0" w:space="0" w:color="auto"/>
        <w:bottom w:val="none" w:sz="0" w:space="0" w:color="auto"/>
        <w:right w:val="none" w:sz="0" w:space="0" w:color="auto"/>
      </w:divBdr>
    </w:div>
    <w:div w:id="1299649588">
      <w:bodyDiv w:val="1"/>
      <w:marLeft w:val="0"/>
      <w:marRight w:val="0"/>
      <w:marTop w:val="0"/>
      <w:marBottom w:val="0"/>
      <w:divBdr>
        <w:top w:val="none" w:sz="0" w:space="0" w:color="auto"/>
        <w:left w:val="none" w:sz="0" w:space="0" w:color="auto"/>
        <w:bottom w:val="none" w:sz="0" w:space="0" w:color="auto"/>
        <w:right w:val="none" w:sz="0" w:space="0" w:color="auto"/>
      </w:divBdr>
    </w:div>
    <w:div w:id="1300303406">
      <w:bodyDiv w:val="1"/>
      <w:marLeft w:val="0"/>
      <w:marRight w:val="0"/>
      <w:marTop w:val="0"/>
      <w:marBottom w:val="0"/>
      <w:divBdr>
        <w:top w:val="none" w:sz="0" w:space="0" w:color="auto"/>
        <w:left w:val="none" w:sz="0" w:space="0" w:color="auto"/>
        <w:bottom w:val="none" w:sz="0" w:space="0" w:color="auto"/>
        <w:right w:val="none" w:sz="0" w:space="0" w:color="auto"/>
      </w:divBdr>
    </w:div>
    <w:div w:id="1300499497">
      <w:bodyDiv w:val="1"/>
      <w:marLeft w:val="0"/>
      <w:marRight w:val="0"/>
      <w:marTop w:val="0"/>
      <w:marBottom w:val="0"/>
      <w:divBdr>
        <w:top w:val="none" w:sz="0" w:space="0" w:color="auto"/>
        <w:left w:val="none" w:sz="0" w:space="0" w:color="auto"/>
        <w:bottom w:val="none" w:sz="0" w:space="0" w:color="auto"/>
        <w:right w:val="none" w:sz="0" w:space="0" w:color="auto"/>
      </w:divBdr>
    </w:div>
    <w:div w:id="1300528065">
      <w:bodyDiv w:val="1"/>
      <w:marLeft w:val="0"/>
      <w:marRight w:val="0"/>
      <w:marTop w:val="0"/>
      <w:marBottom w:val="0"/>
      <w:divBdr>
        <w:top w:val="none" w:sz="0" w:space="0" w:color="auto"/>
        <w:left w:val="none" w:sz="0" w:space="0" w:color="auto"/>
        <w:bottom w:val="none" w:sz="0" w:space="0" w:color="auto"/>
        <w:right w:val="none" w:sz="0" w:space="0" w:color="auto"/>
      </w:divBdr>
    </w:div>
    <w:div w:id="1300577633">
      <w:bodyDiv w:val="1"/>
      <w:marLeft w:val="0"/>
      <w:marRight w:val="0"/>
      <w:marTop w:val="0"/>
      <w:marBottom w:val="0"/>
      <w:divBdr>
        <w:top w:val="none" w:sz="0" w:space="0" w:color="auto"/>
        <w:left w:val="none" w:sz="0" w:space="0" w:color="auto"/>
        <w:bottom w:val="none" w:sz="0" w:space="0" w:color="auto"/>
        <w:right w:val="none" w:sz="0" w:space="0" w:color="auto"/>
      </w:divBdr>
    </w:div>
    <w:div w:id="1300724826">
      <w:bodyDiv w:val="1"/>
      <w:marLeft w:val="0"/>
      <w:marRight w:val="0"/>
      <w:marTop w:val="0"/>
      <w:marBottom w:val="0"/>
      <w:divBdr>
        <w:top w:val="none" w:sz="0" w:space="0" w:color="auto"/>
        <w:left w:val="none" w:sz="0" w:space="0" w:color="auto"/>
        <w:bottom w:val="none" w:sz="0" w:space="0" w:color="auto"/>
        <w:right w:val="none" w:sz="0" w:space="0" w:color="auto"/>
      </w:divBdr>
    </w:div>
    <w:div w:id="1301034073">
      <w:bodyDiv w:val="1"/>
      <w:marLeft w:val="0"/>
      <w:marRight w:val="0"/>
      <w:marTop w:val="0"/>
      <w:marBottom w:val="0"/>
      <w:divBdr>
        <w:top w:val="none" w:sz="0" w:space="0" w:color="auto"/>
        <w:left w:val="none" w:sz="0" w:space="0" w:color="auto"/>
        <w:bottom w:val="none" w:sz="0" w:space="0" w:color="auto"/>
        <w:right w:val="none" w:sz="0" w:space="0" w:color="auto"/>
      </w:divBdr>
    </w:div>
    <w:div w:id="1301299565">
      <w:bodyDiv w:val="1"/>
      <w:marLeft w:val="0"/>
      <w:marRight w:val="0"/>
      <w:marTop w:val="0"/>
      <w:marBottom w:val="0"/>
      <w:divBdr>
        <w:top w:val="none" w:sz="0" w:space="0" w:color="auto"/>
        <w:left w:val="none" w:sz="0" w:space="0" w:color="auto"/>
        <w:bottom w:val="none" w:sz="0" w:space="0" w:color="auto"/>
        <w:right w:val="none" w:sz="0" w:space="0" w:color="auto"/>
      </w:divBdr>
    </w:div>
    <w:div w:id="1301885387">
      <w:bodyDiv w:val="1"/>
      <w:marLeft w:val="0"/>
      <w:marRight w:val="0"/>
      <w:marTop w:val="0"/>
      <w:marBottom w:val="0"/>
      <w:divBdr>
        <w:top w:val="none" w:sz="0" w:space="0" w:color="auto"/>
        <w:left w:val="none" w:sz="0" w:space="0" w:color="auto"/>
        <w:bottom w:val="none" w:sz="0" w:space="0" w:color="auto"/>
        <w:right w:val="none" w:sz="0" w:space="0" w:color="auto"/>
      </w:divBdr>
    </w:div>
    <w:div w:id="1302077472">
      <w:bodyDiv w:val="1"/>
      <w:marLeft w:val="0"/>
      <w:marRight w:val="0"/>
      <w:marTop w:val="0"/>
      <w:marBottom w:val="0"/>
      <w:divBdr>
        <w:top w:val="none" w:sz="0" w:space="0" w:color="auto"/>
        <w:left w:val="none" w:sz="0" w:space="0" w:color="auto"/>
        <w:bottom w:val="none" w:sz="0" w:space="0" w:color="auto"/>
        <w:right w:val="none" w:sz="0" w:space="0" w:color="auto"/>
      </w:divBdr>
    </w:div>
    <w:div w:id="1302464486">
      <w:bodyDiv w:val="1"/>
      <w:marLeft w:val="0"/>
      <w:marRight w:val="0"/>
      <w:marTop w:val="0"/>
      <w:marBottom w:val="0"/>
      <w:divBdr>
        <w:top w:val="none" w:sz="0" w:space="0" w:color="auto"/>
        <w:left w:val="none" w:sz="0" w:space="0" w:color="auto"/>
        <w:bottom w:val="none" w:sz="0" w:space="0" w:color="auto"/>
        <w:right w:val="none" w:sz="0" w:space="0" w:color="auto"/>
      </w:divBdr>
    </w:div>
    <w:div w:id="1302734306">
      <w:bodyDiv w:val="1"/>
      <w:marLeft w:val="0"/>
      <w:marRight w:val="0"/>
      <w:marTop w:val="0"/>
      <w:marBottom w:val="0"/>
      <w:divBdr>
        <w:top w:val="none" w:sz="0" w:space="0" w:color="auto"/>
        <w:left w:val="none" w:sz="0" w:space="0" w:color="auto"/>
        <w:bottom w:val="none" w:sz="0" w:space="0" w:color="auto"/>
        <w:right w:val="none" w:sz="0" w:space="0" w:color="auto"/>
      </w:divBdr>
    </w:div>
    <w:div w:id="1302885247">
      <w:bodyDiv w:val="1"/>
      <w:marLeft w:val="0"/>
      <w:marRight w:val="0"/>
      <w:marTop w:val="0"/>
      <w:marBottom w:val="0"/>
      <w:divBdr>
        <w:top w:val="none" w:sz="0" w:space="0" w:color="auto"/>
        <w:left w:val="none" w:sz="0" w:space="0" w:color="auto"/>
        <w:bottom w:val="none" w:sz="0" w:space="0" w:color="auto"/>
        <w:right w:val="none" w:sz="0" w:space="0" w:color="auto"/>
      </w:divBdr>
    </w:div>
    <w:div w:id="1303315362">
      <w:bodyDiv w:val="1"/>
      <w:marLeft w:val="0"/>
      <w:marRight w:val="0"/>
      <w:marTop w:val="0"/>
      <w:marBottom w:val="0"/>
      <w:divBdr>
        <w:top w:val="none" w:sz="0" w:space="0" w:color="auto"/>
        <w:left w:val="none" w:sz="0" w:space="0" w:color="auto"/>
        <w:bottom w:val="none" w:sz="0" w:space="0" w:color="auto"/>
        <w:right w:val="none" w:sz="0" w:space="0" w:color="auto"/>
      </w:divBdr>
    </w:div>
    <w:div w:id="1303317110">
      <w:bodyDiv w:val="1"/>
      <w:marLeft w:val="0"/>
      <w:marRight w:val="0"/>
      <w:marTop w:val="0"/>
      <w:marBottom w:val="0"/>
      <w:divBdr>
        <w:top w:val="none" w:sz="0" w:space="0" w:color="auto"/>
        <w:left w:val="none" w:sz="0" w:space="0" w:color="auto"/>
        <w:bottom w:val="none" w:sz="0" w:space="0" w:color="auto"/>
        <w:right w:val="none" w:sz="0" w:space="0" w:color="auto"/>
      </w:divBdr>
    </w:div>
    <w:div w:id="1303533686">
      <w:bodyDiv w:val="1"/>
      <w:marLeft w:val="0"/>
      <w:marRight w:val="0"/>
      <w:marTop w:val="0"/>
      <w:marBottom w:val="0"/>
      <w:divBdr>
        <w:top w:val="none" w:sz="0" w:space="0" w:color="auto"/>
        <w:left w:val="none" w:sz="0" w:space="0" w:color="auto"/>
        <w:bottom w:val="none" w:sz="0" w:space="0" w:color="auto"/>
        <w:right w:val="none" w:sz="0" w:space="0" w:color="auto"/>
      </w:divBdr>
    </w:div>
    <w:div w:id="1303584925">
      <w:bodyDiv w:val="1"/>
      <w:marLeft w:val="0"/>
      <w:marRight w:val="0"/>
      <w:marTop w:val="0"/>
      <w:marBottom w:val="0"/>
      <w:divBdr>
        <w:top w:val="none" w:sz="0" w:space="0" w:color="auto"/>
        <w:left w:val="none" w:sz="0" w:space="0" w:color="auto"/>
        <w:bottom w:val="none" w:sz="0" w:space="0" w:color="auto"/>
        <w:right w:val="none" w:sz="0" w:space="0" w:color="auto"/>
      </w:divBdr>
    </w:div>
    <w:div w:id="1303845927">
      <w:bodyDiv w:val="1"/>
      <w:marLeft w:val="0"/>
      <w:marRight w:val="0"/>
      <w:marTop w:val="0"/>
      <w:marBottom w:val="0"/>
      <w:divBdr>
        <w:top w:val="none" w:sz="0" w:space="0" w:color="auto"/>
        <w:left w:val="none" w:sz="0" w:space="0" w:color="auto"/>
        <w:bottom w:val="none" w:sz="0" w:space="0" w:color="auto"/>
        <w:right w:val="none" w:sz="0" w:space="0" w:color="auto"/>
      </w:divBdr>
    </w:div>
    <w:div w:id="1303850948">
      <w:bodyDiv w:val="1"/>
      <w:marLeft w:val="0"/>
      <w:marRight w:val="0"/>
      <w:marTop w:val="0"/>
      <w:marBottom w:val="0"/>
      <w:divBdr>
        <w:top w:val="none" w:sz="0" w:space="0" w:color="auto"/>
        <w:left w:val="none" w:sz="0" w:space="0" w:color="auto"/>
        <w:bottom w:val="none" w:sz="0" w:space="0" w:color="auto"/>
        <w:right w:val="none" w:sz="0" w:space="0" w:color="auto"/>
      </w:divBdr>
    </w:div>
    <w:div w:id="1303851134">
      <w:bodyDiv w:val="1"/>
      <w:marLeft w:val="0"/>
      <w:marRight w:val="0"/>
      <w:marTop w:val="0"/>
      <w:marBottom w:val="0"/>
      <w:divBdr>
        <w:top w:val="none" w:sz="0" w:space="0" w:color="auto"/>
        <w:left w:val="none" w:sz="0" w:space="0" w:color="auto"/>
        <w:bottom w:val="none" w:sz="0" w:space="0" w:color="auto"/>
        <w:right w:val="none" w:sz="0" w:space="0" w:color="auto"/>
      </w:divBdr>
    </w:div>
    <w:div w:id="1304189310">
      <w:bodyDiv w:val="1"/>
      <w:marLeft w:val="0"/>
      <w:marRight w:val="0"/>
      <w:marTop w:val="0"/>
      <w:marBottom w:val="0"/>
      <w:divBdr>
        <w:top w:val="none" w:sz="0" w:space="0" w:color="auto"/>
        <w:left w:val="none" w:sz="0" w:space="0" w:color="auto"/>
        <w:bottom w:val="none" w:sz="0" w:space="0" w:color="auto"/>
        <w:right w:val="none" w:sz="0" w:space="0" w:color="auto"/>
      </w:divBdr>
    </w:div>
    <w:div w:id="1304309373">
      <w:bodyDiv w:val="1"/>
      <w:marLeft w:val="0"/>
      <w:marRight w:val="0"/>
      <w:marTop w:val="0"/>
      <w:marBottom w:val="0"/>
      <w:divBdr>
        <w:top w:val="none" w:sz="0" w:space="0" w:color="auto"/>
        <w:left w:val="none" w:sz="0" w:space="0" w:color="auto"/>
        <w:bottom w:val="none" w:sz="0" w:space="0" w:color="auto"/>
        <w:right w:val="none" w:sz="0" w:space="0" w:color="auto"/>
      </w:divBdr>
    </w:div>
    <w:div w:id="1304458039">
      <w:bodyDiv w:val="1"/>
      <w:marLeft w:val="0"/>
      <w:marRight w:val="0"/>
      <w:marTop w:val="0"/>
      <w:marBottom w:val="0"/>
      <w:divBdr>
        <w:top w:val="none" w:sz="0" w:space="0" w:color="auto"/>
        <w:left w:val="none" w:sz="0" w:space="0" w:color="auto"/>
        <w:bottom w:val="none" w:sz="0" w:space="0" w:color="auto"/>
        <w:right w:val="none" w:sz="0" w:space="0" w:color="auto"/>
      </w:divBdr>
    </w:div>
    <w:div w:id="1304964433">
      <w:bodyDiv w:val="1"/>
      <w:marLeft w:val="0"/>
      <w:marRight w:val="0"/>
      <w:marTop w:val="0"/>
      <w:marBottom w:val="0"/>
      <w:divBdr>
        <w:top w:val="none" w:sz="0" w:space="0" w:color="auto"/>
        <w:left w:val="none" w:sz="0" w:space="0" w:color="auto"/>
        <w:bottom w:val="none" w:sz="0" w:space="0" w:color="auto"/>
        <w:right w:val="none" w:sz="0" w:space="0" w:color="auto"/>
      </w:divBdr>
    </w:div>
    <w:div w:id="1304967758">
      <w:bodyDiv w:val="1"/>
      <w:marLeft w:val="0"/>
      <w:marRight w:val="0"/>
      <w:marTop w:val="0"/>
      <w:marBottom w:val="0"/>
      <w:divBdr>
        <w:top w:val="none" w:sz="0" w:space="0" w:color="auto"/>
        <w:left w:val="none" w:sz="0" w:space="0" w:color="auto"/>
        <w:bottom w:val="none" w:sz="0" w:space="0" w:color="auto"/>
        <w:right w:val="none" w:sz="0" w:space="0" w:color="auto"/>
      </w:divBdr>
    </w:div>
    <w:div w:id="1305115700">
      <w:bodyDiv w:val="1"/>
      <w:marLeft w:val="0"/>
      <w:marRight w:val="0"/>
      <w:marTop w:val="0"/>
      <w:marBottom w:val="0"/>
      <w:divBdr>
        <w:top w:val="none" w:sz="0" w:space="0" w:color="auto"/>
        <w:left w:val="none" w:sz="0" w:space="0" w:color="auto"/>
        <w:bottom w:val="none" w:sz="0" w:space="0" w:color="auto"/>
        <w:right w:val="none" w:sz="0" w:space="0" w:color="auto"/>
      </w:divBdr>
    </w:div>
    <w:div w:id="1305306142">
      <w:bodyDiv w:val="1"/>
      <w:marLeft w:val="0"/>
      <w:marRight w:val="0"/>
      <w:marTop w:val="0"/>
      <w:marBottom w:val="0"/>
      <w:divBdr>
        <w:top w:val="none" w:sz="0" w:space="0" w:color="auto"/>
        <w:left w:val="none" w:sz="0" w:space="0" w:color="auto"/>
        <w:bottom w:val="none" w:sz="0" w:space="0" w:color="auto"/>
        <w:right w:val="none" w:sz="0" w:space="0" w:color="auto"/>
      </w:divBdr>
    </w:div>
    <w:div w:id="1305312037">
      <w:bodyDiv w:val="1"/>
      <w:marLeft w:val="0"/>
      <w:marRight w:val="0"/>
      <w:marTop w:val="0"/>
      <w:marBottom w:val="0"/>
      <w:divBdr>
        <w:top w:val="none" w:sz="0" w:space="0" w:color="auto"/>
        <w:left w:val="none" w:sz="0" w:space="0" w:color="auto"/>
        <w:bottom w:val="none" w:sz="0" w:space="0" w:color="auto"/>
        <w:right w:val="none" w:sz="0" w:space="0" w:color="auto"/>
      </w:divBdr>
    </w:div>
    <w:div w:id="1305349467">
      <w:bodyDiv w:val="1"/>
      <w:marLeft w:val="0"/>
      <w:marRight w:val="0"/>
      <w:marTop w:val="0"/>
      <w:marBottom w:val="0"/>
      <w:divBdr>
        <w:top w:val="none" w:sz="0" w:space="0" w:color="auto"/>
        <w:left w:val="none" w:sz="0" w:space="0" w:color="auto"/>
        <w:bottom w:val="none" w:sz="0" w:space="0" w:color="auto"/>
        <w:right w:val="none" w:sz="0" w:space="0" w:color="auto"/>
      </w:divBdr>
    </w:div>
    <w:div w:id="1305358195">
      <w:bodyDiv w:val="1"/>
      <w:marLeft w:val="0"/>
      <w:marRight w:val="0"/>
      <w:marTop w:val="0"/>
      <w:marBottom w:val="0"/>
      <w:divBdr>
        <w:top w:val="none" w:sz="0" w:space="0" w:color="auto"/>
        <w:left w:val="none" w:sz="0" w:space="0" w:color="auto"/>
        <w:bottom w:val="none" w:sz="0" w:space="0" w:color="auto"/>
        <w:right w:val="none" w:sz="0" w:space="0" w:color="auto"/>
      </w:divBdr>
    </w:div>
    <w:div w:id="1305502394">
      <w:bodyDiv w:val="1"/>
      <w:marLeft w:val="0"/>
      <w:marRight w:val="0"/>
      <w:marTop w:val="0"/>
      <w:marBottom w:val="0"/>
      <w:divBdr>
        <w:top w:val="none" w:sz="0" w:space="0" w:color="auto"/>
        <w:left w:val="none" w:sz="0" w:space="0" w:color="auto"/>
        <w:bottom w:val="none" w:sz="0" w:space="0" w:color="auto"/>
        <w:right w:val="none" w:sz="0" w:space="0" w:color="auto"/>
      </w:divBdr>
    </w:div>
    <w:div w:id="1305546845">
      <w:bodyDiv w:val="1"/>
      <w:marLeft w:val="0"/>
      <w:marRight w:val="0"/>
      <w:marTop w:val="0"/>
      <w:marBottom w:val="0"/>
      <w:divBdr>
        <w:top w:val="none" w:sz="0" w:space="0" w:color="auto"/>
        <w:left w:val="none" w:sz="0" w:space="0" w:color="auto"/>
        <w:bottom w:val="none" w:sz="0" w:space="0" w:color="auto"/>
        <w:right w:val="none" w:sz="0" w:space="0" w:color="auto"/>
      </w:divBdr>
    </w:div>
    <w:div w:id="1305549973">
      <w:bodyDiv w:val="1"/>
      <w:marLeft w:val="0"/>
      <w:marRight w:val="0"/>
      <w:marTop w:val="0"/>
      <w:marBottom w:val="0"/>
      <w:divBdr>
        <w:top w:val="none" w:sz="0" w:space="0" w:color="auto"/>
        <w:left w:val="none" w:sz="0" w:space="0" w:color="auto"/>
        <w:bottom w:val="none" w:sz="0" w:space="0" w:color="auto"/>
        <w:right w:val="none" w:sz="0" w:space="0" w:color="auto"/>
      </w:divBdr>
    </w:div>
    <w:div w:id="1305621492">
      <w:bodyDiv w:val="1"/>
      <w:marLeft w:val="0"/>
      <w:marRight w:val="0"/>
      <w:marTop w:val="0"/>
      <w:marBottom w:val="0"/>
      <w:divBdr>
        <w:top w:val="none" w:sz="0" w:space="0" w:color="auto"/>
        <w:left w:val="none" w:sz="0" w:space="0" w:color="auto"/>
        <w:bottom w:val="none" w:sz="0" w:space="0" w:color="auto"/>
        <w:right w:val="none" w:sz="0" w:space="0" w:color="auto"/>
      </w:divBdr>
    </w:div>
    <w:div w:id="1305812177">
      <w:bodyDiv w:val="1"/>
      <w:marLeft w:val="0"/>
      <w:marRight w:val="0"/>
      <w:marTop w:val="0"/>
      <w:marBottom w:val="0"/>
      <w:divBdr>
        <w:top w:val="none" w:sz="0" w:space="0" w:color="auto"/>
        <w:left w:val="none" w:sz="0" w:space="0" w:color="auto"/>
        <w:bottom w:val="none" w:sz="0" w:space="0" w:color="auto"/>
        <w:right w:val="none" w:sz="0" w:space="0" w:color="auto"/>
      </w:divBdr>
    </w:div>
    <w:div w:id="1305963870">
      <w:bodyDiv w:val="1"/>
      <w:marLeft w:val="0"/>
      <w:marRight w:val="0"/>
      <w:marTop w:val="0"/>
      <w:marBottom w:val="0"/>
      <w:divBdr>
        <w:top w:val="none" w:sz="0" w:space="0" w:color="auto"/>
        <w:left w:val="none" w:sz="0" w:space="0" w:color="auto"/>
        <w:bottom w:val="none" w:sz="0" w:space="0" w:color="auto"/>
        <w:right w:val="none" w:sz="0" w:space="0" w:color="auto"/>
      </w:divBdr>
    </w:div>
    <w:div w:id="1306592196">
      <w:bodyDiv w:val="1"/>
      <w:marLeft w:val="0"/>
      <w:marRight w:val="0"/>
      <w:marTop w:val="0"/>
      <w:marBottom w:val="0"/>
      <w:divBdr>
        <w:top w:val="none" w:sz="0" w:space="0" w:color="auto"/>
        <w:left w:val="none" w:sz="0" w:space="0" w:color="auto"/>
        <w:bottom w:val="none" w:sz="0" w:space="0" w:color="auto"/>
        <w:right w:val="none" w:sz="0" w:space="0" w:color="auto"/>
      </w:divBdr>
    </w:div>
    <w:div w:id="1306858842">
      <w:bodyDiv w:val="1"/>
      <w:marLeft w:val="0"/>
      <w:marRight w:val="0"/>
      <w:marTop w:val="0"/>
      <w:marBottom w:val="0"/>
      <w:divBdr>
        <w:top w:val="none" w:sz="0" w:space="0" w:color="auto"/>
        <w:left w:val="none" w:sz="0" w:space="0" w:color="auto"/>
        <w:bottom w:val="none" w:sz="0" w:space="0" w:color="auto"/>
        <w:right w:val="none" w:sz="0" w:space="0" w:color="auto"/>
      </w:divBdr>
    </w:div>
    <w:div w:id="1307273991">
      <w:bodyDiv w:val="1"/>
      <w:marLeft w:val="0"/>
      <w:marRight w:val="0"/>
      <w:marTop w:val="0"/>
      <w:marBottom w:val="0"/>
      <w:divBdr>
        <w:top w:val="none" w:sz="0" w:space="0" w:color="auto"/>
        <w:left w:val="none" w:sz="0" w:space="0" w:color="auto"/>
        <w:bottom w:val="none" w:sz="0" w:space="0" w:color="auto"/>
        <w:right w:val="none" w:sz="0" w:space="0" w:color="auto"/>
      </w:divBdr>
    </w:div>
    <w:div w:id="1307541397">
      <w:bodyDiv w:val="1"/>
      <w:marLeft w:val="0"/>
      <w:marRight w:val="0"/>
      <w:marTop w:val="0"/>
      <w:marBottom w:val="0"/>
      <w:divBdr>
        <w:top w:val="none" w:sz="0" w:space="0" w:color="auto"/>
        <w:left w:val="none" w:sz="0" w:space="0" w:color="auto"/>
        <w:bottom w:val="none" w:sz="0" w:space="0" w:color="auto"/>
        <w:right w:val="none" w:sz="0" w:space="0" w:color="auto"/>
      </w:divBdr>
    </w:div>
    <w:div w:id="1307931776">
      <w:bodyDiv w:val="1"/>
      <w:marLeft w:val="0"/>
      <w:marRight w:val="0"/>
      <w:marTop w:val="0"/>
      <w:marBottom w:val="0"/>
      <w:divBdr>
        <w:top w:val="none" w:sz="0" w:space="0" w:color="auto"/>
        <w:left w:val="none" w:sz="0" w:space="0" w:color="auto"/>
        <w:bottom w:val="none" w:sz="0" w:space="0" w:color="auto"/>
        <w:right w:val="none" w:sz="0" w:space="0" w:color="auto"/>
      </w:divBdr>
    </w:div>
    <w:div w:id="1307933307">
      <w:bodyDiv w:val="1"/>
      <w:marLeft w:val="0"/>
      <w:marRight w:val="0"/>
      <w:marTop w:val="0"/>
      <w:marBottom w:val="0"/>
      <w:divBdr>
        <w:top w:val="none" w:sz="0" w:space="0" w:color="auto"/>
        <w:left w:val="none" w:sz="0" w:space="0" w:color="auto"/>
        <w:bottom w:val="none" w:sz="0" w:space="0" w:color="auto"/>
        <w:right w:val="none" w:sz="0" w:space="0" w:color="auto"/>
      </w:divBdr>
    </w:div>
    <w:div w:id="1308431710">
      <w:bodyDiv w:val="1"/>
      <w:marLeft w:val="0"/>
      <w:marRight w:val="0"/>
      <w:marTop w:val="0"/>
      <w:marBottom w:val="0"/>
      <w:divBdr>
        <w:top w:val="none" w:sz="0" w:space="0" w:color="auto"/>
        <w:left w:val="none" w:sz="0" w:space="0" w:color="auto"/>
        <w:bottom w:val="none" w:sz="0" w:space="0" w:color="auto"/>
        <w:right w:val="none" w:sz="0" w:space="0" w:color="auto"/>
      </w:divBdr>
    </w:div>
    <w:div w:id="1308559088">
      <w:bodyDiv w:val="1"/>
      <w:marLeft w:val="0"/>
      <w:marRight w:val="0"/>
      <w:marTop w:val="0"/>
      <w:marBottom w:val="0"/>
      <w:divBdr>
        <w:top w:val="none" w:sz="0" w:space="0" w:color="auto"/>
        <w:left w:val="none" w:sz="0" w:space="0" w:color="auto"/>
        <w:bottom w:val="none" w:sz="0" w:space="0" w:color="auto"/>
        <w:right w:val="none" w:sz="0" w:space="0" w:color="auto"/>
      </w:divBdr>
    </w:div>
    <w:div w:id="1308583343">
      <w:bodyDiv w:val="1"/>
      <w:marLeft w:val="0"/>
      <w:marRight w:val="0"/>
      <w:marTop w:val="0"/>
      <w:marBottom w:val="0"/>
      <w:divBdr>
        <w:top w:val="none" w:sz="0" w:space="0" w:color="auto"/>
        <w:left w:val="none" w:sz="0" w:space="0" w:color="auto"/>
        <w:bottom w:val="none" w:sz="0" w:space="0" w:color="auto"/>
        <w:right w:val="none" w:sz="0" w:space="0" w:color="auto"/>
      </w:divBdr>
    </w:div>
    <w:div w:id="1308586467">
      <w:bodyDiv w:val="1"/>
      <w:marLeft w:val="0"/>
      <w:marRight w:val="0"/>
      <w:marTop w:val="0"/>
      <w:marBottom w:val="0"/>
      <w:divBdr>
        <w:top w:val="none" w:sz="0" w:space="0" w:color="auto"/>
        <w:left w:val="none" w:sz="0" w:space="0" w:color="auto"/>
        <w:bottom w:val="none" w:sz="0" w:space="0" w:color="auto"/>
        <w:right w:val="none" w:sz="0" w:space="0" w:color="auto"/>
      </w:divBdr>
    </w:div>
    <w:div w:id="1309282143">
      <w:bodyDiv w:val="1"/>
      <w:marLeft w:val="0"/>
      <w:marRight w:val="0"/>
      <w:marTop w:val="0"/>
      <w:marBottom w:val="0"/>
      <w:divBdr>
        <w:top w:val="none" w:sz="0" w:space="0" w:color="auto"/>
        <w:left w:val="none" w:sz="0" w:space="0" w:color="auto"/>
        <w:bottom w:val="none" w:sz="0" w:space="0" w:color="auto"/>
        <w:right w:val="none" w:sz="0" w:space="0" w:color="auto"/>
      </w:divBdr>
    </w:div>
    <w:div w:id="1309285712">
      <w:bodyDiv w:val="1"/>
      <w:marLeft w:val="0"/>
      <w:marRight w:val="0"/>
      <w:marTop w:val="0"/>
      <w:marBottom w:val="0"/>
      <w:divBdr>
        <w:top w:val="none" w:sz="0" w:space="0" w:color="auto"/>
        <w:left w:val="none" w:sz="0" w:space="0" w:color="auto"/>
        <w:bottom w:val="none" w:sz="0" w:space="0" w:color="auto"/>
        <w:right w:val="none" w:sz="0" w:space="0" w:color="auto"/>
      </w:divBdr>
    </w:div>
    <w:div w:id="1309362572">
      <w:bodyDiv w:val="1"/>
      <w:marLeft w:val="0"/>
      <w:marRight w:val="0"/>
      <w:marTop w:val="0"/>
      <w:marBottom w:val="0"/>
      <w:divBdr>
        <w:top w:val="none" w:sz="0" w:space="0" w:color="auto"/>
        <w:left w:val="none" w:sz="0" w:space="0" w:color="auto"/>
        <w:bottom w:val="none" w:sz="0" w:space="0" w:color="auto"/>
        <w:right w:val="none" w:sz="0" w:space="0" w:color="auto"/>
      </w:divBdr>
    </w:div>
    <w:div w:id="1309479706">
      <w:bodyDiv w:val="1"/>
      <w:marLeft w:val="0"/>
      <w:marRight w:val="0"/>
      <w:marTop w:val="0"/>
      <w:marBottom w:val="0"/>
      <w:divBdr>
        <w:top w:val="none" w:sz="0" w:space="0" w:color="auto"/>
        <w:left w:val="none" w:sz="0" w:space="0" w:color="auto"/>
        <w:bottom w:val="none" w:sz="0" w:space="0" w:color="auto"/>
        <w:right w:val="none" w:sz="0" w:space="0" w:color="auto"/>
      </w:divBdr>
    </w:div>
    <w:div w:id="1310404905">
      <w:bodyDiv w:val="1"/>
      <w:marLeft w:val="0"/>
      <w:marRight w:val="0"/>
      <w:marTop w:val="0"/>
      <w:marBottom w:val="0"/>
      <w:divBdr>
        <w:top w:val="none" w:sz="0" w:space="0" w:color="auto"/>
        <w:left w:val="none" w:sz="0" w:space="0" w:color="auto"/>
        <w:bottom w:val="none" w:sz="0" w:space="0" w:color="auto"/>
        <w:right w:val="none" w:sz="0" w:space="0" w:color="auto"/>
      </w:divBdr>
    </w:div>
    <w:div w:id="1310523623">
      <w:bodyDiv w:val="1"/>
      <w:marLeft w:val="0"/>
      <w:marRight w:val="0"/>
      <w:marTop w:val="0"/>
      <w:marBottom w:val="0"/>
      <w:divBdr>
        <w:top w:val="none" w:sz="0" w:space="0" w:color="auto"/>
        <w:left w:val="none" w:sz="0" w:space="0" w:color="auto"/>
        <w:bottom w:val="none" w:sz="0" w:space="0" w:color="auto"/>
        <w:right w:val="none" w:sz="0" w:space="0" w:color="auto"/>
      </w:divBdr>
    </w:div>
    <w:div w:id="1310666711">
      <w:bodyDiv w:val="1"/>
      <w:marLeft w:val="0"/>
      <w:marRight w:val="0"/>
      <w:marTop w:val="0"/>
      <w:marBottom w:val="0"/>
      <w:divBdr>
        <w:top w:val="none" w:sz="0" w:space="0" w:color="auto"/>
        <w:left w:val="none" w:sz="0" w:space="0" w:color="auto"/>
        <w:bottom w:val="none" w:sz="0" w:space="0" w:color="auto"/>
        <w:right w:val="none" w:sz="0" w:space="0" w:color="auto"/>
      </w:divBdr>
    </w:div>
    <w:div w:id="1310789759">
      <w:bodyDiv w:val="1"/>
      <w:marLeft w:val="0"/>
      <w:marRight w:val="0"/>
      <w:marTop w:val="0"/>
      <w:marBottom w:val="0"/>
      <w:divBdr>
        <w:top w:val="none" w:sz="0" w:space="0" w:color="auto"/>
        <w:left w:val="none" w:sz="0" w:space="0" w:color="auto"/>
        <w:bottom w:val="none" w:sz="0" w:space="0" w:color="auto"/>
        <w:right w:val="none" w:sz="0" w:space="0" w:color="auto"/>
      </w:divBdr>
    </w:div>
    <w:div w:id="1310817275">
      <w:bodyDiv w:val="1"/>
      <w:marLeft w:val="0"/>
      <w:marRight w:val="0"/>
      <w:marTop w:val="0"/>
      <w:marBottom w:val="0"/>
      <w:divBdr>
        <w:top w:val="none" w:sz="0" w:space="0" w:color="auto"/>
        <w:left w:val="none" w:sz="0" w:space="0" w:color="auto"/>
        <w:bottom w:val="none" w:sz="0" w:space="0" w:color="auto"/>
        <w:right w:val="none" w:sz="0" w:space="0" w:color="auto"/>
      </w:divBdr>
    </w:div>
    <w:div w:id="1310861453">
      <w:bodyDiv w:val="1"/>
      <w:marLeft w:val="0"/>
      <w:marRight w:val="0"/>
      <w:marTop w:val="0"/>
      <w:marBottom w:val="0"/>
      <w:divBdr>
        <w:top w:val="none" w:sz="0" w:space="0" w:color="auto"/>
        <w:left w:val="none" w:sz="0" w:space="0" w:color="auto"/>
        <w:bottom w:val="none" w:sz="0" w:space="0" w:color="auto"/>
        <w:right w:val="none" w:sz="0" w:space="0" w:color="auto"/>
      </w:divBdr>
    </w:div>
    <w:div w:id="1311405031">
      <w:bodyDiv w:val="1"/>
      <w:marLeft w:val="0"/>
      <w:marRight w:val="0"/>
      <w:marTop w:val="0"/>
      <w:marBottom w:val="0"/>
      <w:divBdr>
        <w:top w:val="none" w:sz="0" w:space="0" w:color="auto"/>
        <w:left w:val="none" w:sz="0" w:space="0" w:color="auto"/>
        <w:bottom w:val="none" w:sz="0" w:space="0" w:color="auto"/>
        <w:right w:val="none" w:sz="0" w:space="0" w:color="auto"/>
      </w:divBdr>
    </w:div>
    <w:div w:id="1311448659">
      <w:bodyDiv w:val="1"/>
      <w:marLeft w:val="0"/>
      <w:marRight w:val="0"/>
      <w:marTop w:val="0"/>
      <w:marBottom w:val="0"/>
      <w:divBdr>
        <w:top w:val="none" w:sz="0" w:space="0" w:color="auto"/>
        <w:left w:val="none" w:sz="0" w:space="0" w:color="auto"/>
        <w:bottom w:val="none" w:sz="0" w:space="0" w:color="auto"/>
        <w:right w:val="none" w:sz="0" w:space="0" w:color="auto"/>
      </w:divBdr>
    </w:div>
    <w:div w:id="1311640923">
      <w:bodyDiv w:val="1"/>
      <w:marLeft w:val="0"/>
      <w:marRight w:val="0"/>
      <w:marTop w:val="0"/>
      <w:marBottom w:val="0"/>
      <w:divBdr>
        <w:top w:val="none" w:sz="0" w:space="0" w:color="auto"/>
        <w:left w:val="none" w:sz="0" w:space="0" w:color="auto"/>
        <w:bottom w:val="none" w:sz="0" w:space="0" w:color="auto"/>
        <w:right w:val="none" w:sz="0" w:space="0" w:color="auto"/>
      </w:divBdr>
    </w:div>
    <w:div w:id="1311669758">
      <w:bodyDiv w:val="1"/>
      <w:marLeft w:val="0"/>
      <w:marRight w:val="0"/>
      <w:marTop w:val="0"/>
      <w:marBottom w:val="0"/>
      <w:divBdr>
        <w:top w:val="none" w:sz="0" w:space="0" w:color="auto"/>
        <w:left w:val="none" w:sz="0" w:space="0" w:color="auto"/>
        <w:bottom w:val="none" w:sz="0" w:space="0" w:color="auto"/>
        <w:right w:val="none" w:sz="0" w:space="0" w:color="auto"/>
      </w:divBdr>
    </w:div>
    <w:div w:id="1311708097">
      <w:bodyDiv w:val="1"/>
      <w:marLeft w:val="0"/>
      <w:marRight w:val="0"/>
      <w:marTop w:val="0"/>
      <w:marBottom w:val="0"/>
      <w:divBdr>
        <w:top w:val="none" w:sz="0" w:space="0" w:color="auto"/>
        <w:left w:val="none" w:sz="0" w:space="0" w:color="auto"/>
        <w:bottom w:val="none" w:sz="0" w:space="0" w:color="auto"/>
        <w:right w:val="none" w:sz="0" w:space="0" w:color="auto"/>
      </w:divBdr>
    </w:div>
    <w:div w:id="1311835791">
      <w:bodyDiv w:val="1"/>
      <w:marLeft w:val="0"/>
      <w:marRight w:val="0"/>
      <w:marTop w:val="0"/>
      <w:marBottom w:val="0"/>
      <w:divBdr>
        <w:top w:val="none" w:sz="0" w:space="0" w:color="auto"/>
        <w:left w:val="none" w:sz="0" w:space="0" w:color="auto"/>
        <w:bottom w:val="none" w:sz="0" w:space="0" w:color="auto"/>
        <w:right w:val="none" w:sz="0" w:space="0" w:color="auto"/>
      </w:divBdr>
    </w:div>
    <w:div w:id="1311907907">
      <w:bodyDiv w:val="1"/>
      <w:marLeft w:val="0"/>
      <w:marRight w:val="0"/>
      <w:marTop w:val="0"/>
      <w:marBottom w:val="0"/>
      <w:divBdr>
        <w:top w:val="none" w:sz="0" w:space="0" w:color="auto"/>
        <w:left w:val="none" w:sz="0" w:space="0" w:color="auto"/>
        <w:bottom w:val="none" w:sz="0" w:space="0" w:color="auto"/>
        <w:right w:val="none" w:sz="0" w:space="0" w:color="auto"/>
      </w:divBdr>
    </w:div>
    <w:div w:id="1311978668">
      <w:bodyDiv w:val="1"/>
      <w:marLeft w:val="0"/>
      <w:marRight w:val="0"/>
      <w:marTop w:val="0"/>
      <w:marBottom w:val="0"/>
      <w:divBdr>
        <w:top w:val="none" w:sz="0" w:space="0" w:color="auto"/>
        <w:left w:val="none" w:sz="0" w:space="0" w:color="auto"/>
        <w:bottom w:val="none" w:sz="0" w:space="0" w:color="auto"/>
        <w:right w:val="none" w:sz="0" w:space="0" w:color="auto"/>
      </w:divBdr>
    </w:div>
    <w:div w:id="1312052196">
      <w:bodyDiv w:val="1"/>
      <w:marLeft w:val="0"/>
      <w:marRight w:val="0"/>
      <w:marTop w:val="0"/>
      <w:marBottom w:val="0"/>
      <w:divBdr>
        <w:top w:val="none" w:sz="0" w:space="0" w:color="auto"/>
        <w:left w:val="none" w:sz="0" w:space="0" w:color="auto"/>
        <w:bottom w:val="none" w:sz="0" w:space="0" w:color="auto"/>
        <w:right w:val="none" w:sz="0" w:space="0" w:color="auto"/>
      </w:divBdr>
    </w:div>
    <w:div w:id="1312447972">
      <w:bodyDiv w:val="1"/>
      <w:marLeft w:val="0"/>
      <w:marRight w:val="0"/>
      <w:marTop w:val="0"/>
      <w:marBottom w:val="0"/>
      <w:divBdr>
        <w:top w:val="none" w:sz="0" w:space="0" w:color="auto"/>
        <w:left w:val="none" w:sz="0" w:space="0" w:color="auto"/>
        <w:bottom w:val="none" w:sz="0" w:space="0" w:color="auto"/>
        <w:right w:val="none" w:sz="0" w:space="0" w:color="auto"/>
      </w:divBdr>
    </w:div>
    <w:div w:id="1314137754">
      <w:bodyDiv w:val="1"/>
      <w:marLeft w:val="0"/>
      <w:marRight w:val="0"/>
      <w:marTop w:val="0"/>
      <w:marBottom w:val="0"/>
      <w:divBdr>
        <w:top w:val="none" w:sz="0" w:space="0" w:color="auto"/>
        <w:left w:val="none" w:sz="0" w:space="0" w:color="auto"/>
        <w:bottom w:val="none" w:sz="0" w:space="0" w:color="auto"/>
        <w:right w:val="none" w:sz="0" w:space="0" w:color="auto"/>
      </w:divBdr>
    </w:div>
    <w:div w:id="1314526518">
      <w:bodyDiv w:val="1"/>
      <w:marLeft w:val="0"/>
      <w:marRight w:val="0"/>
      <w:marTop w:val="0"/>
      <w:marBottom w:val="0"/>
      <w:divBdr>
        <w:top w:val="none" w:sz="0" w:space="0" w:color="auto"/>
        <w:left w:val="none" w:sz="0" w:space="0" w:color="auto"/>
        <w:bottom w:val="none" w:sz="0" w:space="0" w:color="auto"/>
        <w:right w:val="none" w:sz="0" w:space="0" w:color="auto"/>
      </w:divBdr>
    </w:div>
    <w:div w:id="1314528145">
      <w:bodyDiv w:val="1"/>
      <w:marLeft w:val="0"/>
      <w:marRight w:val="0"/>
      <w:marTop w:val="0"/>
      <w:marBottom w:val="0"/>
      <w:divBdr>
        <w:top w:val="none" w:sz="0" w:space="0" w:color="auto"/>
        <w:left w:val="none" w:sz="0" w:space="0" w:color="auto"/>
        <w:bottom w:val="none" w:sz="0" w:space="0" w:color="auto"/>
        <w:right w:val="none" w:sz="0" w:space="0" w:color="auto"/>
      </w:divBdr>
    </w:div>
    <w:div w:id="1314875644">
      <w:bodyDiv w:val="1"/>
      <w:marLeft w:val="0"/>
      <w:marRight w:val="0"/>
      <w:marTop w:val="0"/>
      <w:marBottom w:val="0"/>
      <w:divBdr>
        <w:top w:val="none" w:sz="0" w:space="0" w:color="auto"/>
        <w:left w:val="none" w:sz="0" w:space="0" w:color="auto"/>
        <w:bottom w:val="none" w:sz="0" w:space="0" w:color="auto"/>
        <w:right w:val="none" w:sz="0" w:space="0" w:color="auto"/>
      </w:divBdr>
    </w:div>
    <w:div w:id="1314914600">
      <w:bodyDiv w:val="1"/>
      <w:marLeft w:val="0"/>
      <w:marRight w:val="0"/>
      <w:marTop w:val="0"/>
      <w:marBottom w:val="0"/>
      <w:divBdr>
        <w:top w:val="none" w:sz="0" w:space="0" w:color="auto"/>
        <w:left w:val="none" w:sz="0" w:space="0" w:color="auto"/>
        <w:bottom w:val="none" w:sz="0" w:space="0" w:color="auto"/>
        <w:right w:val="none" w:sz="0" w:space="0" w:color="auto"/>
      </w:divBdr>
    </w:div>
    <w:div w:id="1314943620">
      <w:bodyDiv w:val="1"/>
      <w:marLeft w:val="0"/>
      <w:marRight w:val="0"/>
      <w:marTop w:val="0"/>
      <w:marBottom w:val="0"/>
      <w:divBdr>
        <w:top w:val="none" w:sz="0" w:space="0" w:color="auto"/>
        <w:left w:val="none" w:sz="0" w:space="0" w:color="auto"/>
        <w:bottom w:val="none" w:sz="0" w:space="0" w:color="auto"/>
        <w:right w:val="none" w:sz="0" w:space="0" w:color="auto"/>
      </w:divBdr>
    </w:div>
    <w:div w:id="1315136237">
      <w:bodyDiv w:val="1"/>
      <w:marLeft w:val="0"/>
      <w:marRight w:val="0"/>
      <w:marTop w:val="0"/>
      <w:marBottom w:val="0"/>
      <w:divBdr>
        <w:top w:val="none" w:sz="0" w:space="0" w:color="auto"/>
        <w:left w:val="none" w:sz="0" w:space="0" w:color="auto"/>
        <w:bottom w:val="none" w:sz="0" w:space="0" w:color="auto"/>
        <w:right w:val="none" w:sz="0" w:space="0" w:color="auto"/>
      </w:divBdr>
    </w:div>
    <w:div w:id="1315916421">
      <w:bodyDiv w:val="1"/>
      <w:marLeft w:val="0"/>
      <w:marRight w:val="0"/>
      <w:marTop w:val="0"/>
      <w:marBottom w:val="0"/>
      <w:divBdr>
        <w:top w:val="none" w:sz="0" w:space="0" w:color="auto"/>
        <w:left w:val="none" w:sz="0" w:space="0" w:color="auto"/>
        <w:bottom w:val="none" w:sz="0" w:space="0" w:color="auto"/>
        <w:right w:val="none" w:sz="0" w:space="0" w:color="auto"/>
      </w:divBdr>
    </w:div>
    <w:div w:id="1316107280">
      <w:bodyDiv w:val="1"/>
      <w:marLeft w:val="0"/>
      <w:marRight w:val="0"/>
      <w:marTop w:val="0"/>
      <w:marBottom w:val="0"/>
      <w:divBdr>
        <w:top w:val="none" w:sz="0" w:space="0" w:color="auto"/>
        <w:left w:val="none" w:sz="0" w:space="0" w:color="auto"/>
        <w:bottom w:val="none" w:sz="0" w:space="0" w:color="auto"/>
        <w:right w:val="none" w:sz="0" w:space="0" w:color="auto"/>
      </w:divBdr>
    </w:div>
    <w:div w:id="1316111399">
      <w:bodyDiv w:val="1"/>
      <w:marLeft w:val="0"/>
      <w:marRight w:val="0"/>
      <w:marTop w:val="0"/>
      <w:marBottom w:val="0"/>
      <w:divBdr>
        <w:top w:val="none" w:sz="0" w:space="0" w:color="auto"/>
        <w:left w:val="none" w:sz="0" w:space="0" w:color="auto"/>
        <w:bottom w:val="none" w:sz="0" w:space="0" w:color="auto"/>
        <w:right w:val="none" w:sz="0" w:space="0" w:color="auto"/>
      </w:divBdr>
    </w:div>
    <w:div w:id="1316253178">
      <w:bodyDiv w:val="1"/>
      <w:marLeft w:val="0"/>
      <w:marRight w:val="0"/>
      <w:marTop w:val="0"/>
      <w:marBottom w:val="0"/>
      <w:divBdr>
        <w:top w:val="none" w:sz="0" w:space="0" w:color="auto"/>
        <w:left w:val="none" w:sz="0" w:space="0" w:color="auto"/>
        <w:bottom w:val="none" w:sz="0" w:space="0" w:color="auto"/>
        <w:right w:val="none" w:sz="0" w:space="0" w:color="auto"/>
      </w:divBdr>
    </w:div>
    <w:div w:id="1316496954">
      <w:bodyDiv w:val="1"/>
      <w:marLeft w:val="0"/>
      <w:marRight w:val="0"/>
      <w:marTop w:val="0"/>
      <w:marBottom w:val="0"/>
      <w:divBdr>
        <w:top w:val="none" w:sz="0" w:space="0" w:color="auto"/>
        <w:left w:val="none" w:sz="0" w:space="0" w:color="auto"/>
        <w:bottom w:val="none" w:sz="0" w:space="0" w:color="auto"/>
        <w:right w:val="none" w:sz="0" w:space="0" w:color="auto"/>
      </w:divBdr>
    </w:div>
    <w:div w:id="1316645257">
      <w:bodyDiv w:val="1"/>
      <w:marLeft w:val="0"/>
      <w:marRight w:val="0"/>
      <w:marTop w:val="0"/>
      <w:marBottom w:val="0"/>
      <w:divBdr>
        <w:top w:val="none" w:sz="0" w:space="0" w:color="auto"/>
        <w:left w:val="none" w:sz="0" w:space="0" w:color="auto"/>
        <w:bottom w:val="none" w:sz="0" w:space="0" w:color="auto"/>
        <w:right w:val="none" w:sz="0" w:space="0" w:color="auto"/>
      </w:divBdr>
    </w:div>
    <w:div w:id="1316645847">
      <w:bodyDiv w:val="1"/>
      <w:marLeft w:val="0"/>
      <w:marRight w:val="0"/>
      <w:marTop w:val="0"/>
      <w:marBottom w:val="0"/>
      <w:divBdr>
        <w:top w:val="none" w:sz="0" w:space="0" w:color="auto"/>
        <w:left w:val="none" w:sz="0" w:space="0" w:color="auto"/>
        <w:bottom w:val="none" w:sz="0" w:space="0" w:color="auto"/>
        <w:right w:val="none" w:sz="0" w:space="0" w:color="auto"/>
      </w:divBdr>
    </w:div>
    <w:div w:id="1316689243">
      <w:bodyDiv w:val="1"/>
      <w:marLeft w:val="0"/>
      <w:marRight w:val="0"/>
      <w:marTop w:val="0"/>
      <w:marBottom w:val="0"/>
      <w:divBdr>
        <w:top w:val="none" w:sz="0" w:space="0" w:color="auto"/>
        <w:left w:val="none" w:sz="0" w:space="0" w:color="auto"/>
        <w:bottom w:val="none" w:sz="0" w:space="0" w:color="auto"/>
        <w:right w:val="none" w:sz="0" w:space="0" w:color="auto"/>
      </w:divBdr>
    </w:div>
    <w:div w:id="1316954642">
      <w:bodyDiv w:val="1"/>
      <w:marLeft w:val="0"/>
      <w:marRight w:val="0"/>
      <w:marTop w:val="0"/>
      <w:marBottom w:val="0"/>
      <w:divBdr>
        <w:top w:val="none" w:sz="0" w:space="0" w:color="auto"/>
        <w:left w:val="none" w:sz="0" w:space="0" w:color="auto"/>
        <w:bottom w:val="none" w:sz="0" w:space="0" w:color="auto"/>
        <w:right w:val="none" w:sz="0" w:space="0" w:color="auto"/>
      </w:divBdr>
    </w:div>
    <w:div w:id="1317025595">
      <w:bodyDiv w:val="1"/>
      <w:marLeft w:val="0"/>
      <w:marRight w:val="0"/>
      <w:marTop w:val="0"/>
      <w:marBottom w:val="0"/>
      <w:divBdr>
        <w:top w:val="none" w:sz="0" w:space="0" w:color="auto"/>
        <w:left w:val="none" w:sz="0" w:space="0" w:color="auto"/>
        <w:bottom w:val="none" w:sz="0" w:space="0" w:color="auto"/>
        <w:right w:val="none" w:sz="0" w:space="0" w:color="auto"/>
      </w:divBdr>
    </w:div>
    <w:div w:id="1317032171">
      <w:bodyDiv w:val="1"/>
      <w:marLeft w:val="0"/>
      <w:marRight w:val="0"/>
      <w:marTop w:val="0"/>
      <w:marBottom w:val="0"/>
      <w:divBdr>
        <w:top w:val="none" w:sz="0" w:space="0" w:color="auto"/>
        <w:left w:val="none" w:sz="0" w:space="0" w:color="auto"/>
        <w:bottom w:val="none" w:sz="0" w:space="0" w:color="auto"/>
        <w:right w:val="none" w:sz="0" w:space="0" w:color="auto"/>
      </w:divBdr>
    </w:div>
    <w:div w:id="1317417055">
      <w:bodyDiv w:val="1"/>
      <w:marLeft w:val="0"/>
      <w:marRight w:val="0"/>
      <w:marTop w:val="0"/>
      <w:marBottom w:val="0"/>
      <w:divBdr>
        <w:top w:val="none" w:sz="0" w:space="0" w:color="auto"/>
        <w:left w:val="none" w:sz="0" w:space="0" w:color="auto"/>
        <w:bottom w:val="none" w:sz="0" w:space="0" w:color="auto"/>
        <w:right w:val="none" w:sz="0" w:space="0" w:color="auto"/>
      </w:divBdr>
    </w:div>
    <w:div w:id="1317420915">
      <w:bodyDiv w:val="1"/>
      <w:marLeft w:val="0"/>
      <w:marRight w:val="0"/>
      <w:marTop w:val="0"/>
      <w:marBottom w:val="0"/>
      <w:divBdr>
        <w:top w:val="none" w:sz="0" w:space="0" w:color="auto"/>
        <w:left w:val="none" w:sz="0" w:space="0" w:color="auto"/>
        <w:bottom w:val="none" w:sz="0" w:space="0" w:color="auto"/>
        <w:right w:val="none" w:sz="0" w:space="0" w:color="auto"/>
      </w:divBdr>
    </w:div>
    <w:div w:id="1317764048">
      <w:bodyDiv w:val="1"/>
      <w:marLeft w:val="0"/>
      <w:marRight w:val="0"/>
      <w:marTop w:val="0"/>
      <w:marBottom w:val="0"/>
      <w:divBdr>
        <w:top w:val="none" w:sz="0" w:space="0" w:color="auto"/>
        <w:left w:val="none" w:sz="0" w:space="0" w:color="auto"/>
        <w:bottom w:val="none" w:sz="0" w:space="0" w:color="auto"/>
        <w:right w:val="none" w:sz="0" w:space="0" w:color="auto"/>
      </w:divBdr>
    </w:div>
    <w:div w:id="1317801985">
      <w:bodyDiv w:val="1"/>
      <w:marLeft w:val="0"/>
      <w:marRight w:val="0"/>
      <w:marTop w:val="0"/>
      <w:marBottom w:val="0"/>
      <w:divBdr>
        <w:top w:val="none" w:sz="0" w:space="0" w:color="auto"/>
        <w:left w:val="none" w:sz="0" w:space="0" w:color="auto"/>
        <w:bottom w:val="none" w:sz="0" w:space="0" w:color="auto"/>
        <w:right w:val="none" w:sz="0" w:space="0" w:color="auto"/>
      </w:divBdr>
    </w:div>
    <w:div w:id="1317878239">
      <w:bodyDiv w:val="1"/>
      <w:marLeft w:val="0"/>
      <w:marRight w:val="0"/>
      <w:marTop w:val="0"/>
      <w:marBottom w:val="0"/>
      <w:divBdr>
        <w:top w:val="none" w:sz="0" w:space="0" w:color="auto"/>
        <w:left w:val="none" w:sz="0" w:space="0" w:color="auto"/>
        <w:bottom w:val="none" w:sz="0" w:space="0" w:color="auto"/>
        <w:right w:val="none" w:sz="0" w:space="0" w:color="auto"/>
      </w:divBdr>
    </w:div>
    <w:div w:id="1318269180">
      <w:bodyDiv w:val="1"/>
      <w:marLeft w:val="0"/>
      <w:marRight w:val="0"/>
      <w:marTop w:val="0"/>
      <w:marBottom w:val="0"/>
      <w:divBdr>
        <w:top w:val="none" w:sz="0" w:space="0" w:color="auto"/>
        <w:left w:val="none" w:sz="0" w:space="0" w:color="auto"/>
        <w:bottom w:val="none" w:sz="0" w:space="0" w:color="auto"/>
        <w:right w:val="none" w:sz="0" w:space="0" w:color="auto"/>
      </w:divBdr>
    </w:div>
    <w:div w:id="1318413025">
      <w:bodyDiv w:val="1"/>
      <w:marLeft w:val="0"/>
      <w:marRight w:val="0"/>
      <w:marTop w:val="0"/>
      <w:marBottom w:val="0"/>
      <w:divBdr>
        <w:top w:val="none" w:sz="0" w:space="0" w:color="auto"/>
        <w:left w:val="none" w:sz="0" w:space="0" w:color="auto"/>
        <w:bottom w:val="none" w:sz="0" w:space="0" w:color="auto"/>
        <w:right w:val="none" w:sz="0" w:space="0" w:color="auto"/>
      </w:divBdr>
    </w:div>
    <w:div w:id="1318413029">
      <w:bodyDiv w:val="1"/>
      <w:marLeft w:val="0"/>
      <w:marRight w:val="0"/>
      <w:marTop w:val="0"/>
      <w:marBottom w:val="0"/>
      <w:divBdr>
        <w:top w:val="none" w:sz="0" w:space="0" w:color="auto"/>
        <w:left w:val="none" w:sz="0" w:space="0" w:color="auto"/>
        <w:bottom w:val="none" w:sz="0" w:space="0" w:color="auto"/>
        <w:right w:val="none" w:sz="0" w:space="0" w:color="auto"/>
      </w:divBdr>
    </w:div>
    <w:div w:id="1318531315">
      <w:bodyDiv w:val="1"/>
      <w:marLeft w:val="0"/>
      <w:marRight w:val="0"/>
      <w:marTop w:val="0"/>
      <w:marBottom w:val="0"/>
      <w:divBdr>
        <w:top w:val="none" w:sz="0" w:space="0" w:color="auto"/>
        <w:left w:val="none" w:sz="0" w:space="0" w:color="auto"/>
        <w:bottom w:val="none" w:sz="0" w:space="0" w:color="auto"/>
        <w:right w:val="none" w:sz="0" w:space="0" w:color="auto"/>
      </w:divBdr>
    </w:div>
    <w:div w:id="1318612274">
      <w:bodyDiv w:val="1"/>
      <w:marLeft w:val="0"/>
      <w:marRight w:val="0"/>
      <w:marTop w:val="0"/>
      <w:marBottom w:val="0"/>
      <w:divBdr>
        <w:top w:val="none" w:sz="0" w:space="0" w:color="auto"/>
        <w:left w:val="none" w:sz="0" w:space="0" w:color="auto"/>
        <w:bottom w:val="none" w:sz="0" w:space="0" w:color="auto"/>
        <w:right w:val="none" w:sz="0" w:space="0" w:color="auto"/>
      </w:divBdr>
    </w:div>
    <w:div w:id="1318651220">
      <w:bodyDiv w:val="1"/>
      <w:marLeft w:val="0"/>
      <w:marRight w:val="0"/>
      <w:marTop w:val="0"/>
      <w:marBottom w:val="0"/>
      <w:divBdr>
        <w:top w:val="none" w:sz="0" w:space="0" w:color="auto"/>
        <w:left w:val="none" w:sz="0" w:space="0" w:color="auto"/>
        <w:bottom w:val="none" w:sz="0" w:space="0" w:color="auto"/>
        <w:right w:val="none" w:sz="0" w:space="0" w:color="auto"/>
      </w:divBdr>
    </w:div>
    <w:div w:id="1318726380">
      <w:bodyDiv w:val="1"/>
      <w:marLeft w:val="0"/>
      <w:marRight w:val="0"/>
      <w:marTop w:val="0"/>
      <w:marBottom w:val="0"/>
      <w:divBdr>
        <w:top w:val="none" w:sz="0" w:space="0" w:color="auto"/>
        <w:left w:val="none" w:sz="0" w:space="0" w:color="auto"/>
        <w:bottom w:val="none" w:sz="0" w:space="0" w:color="auto"/>
        <w:right w:val="none" w:sz="0" w:space="0" w:color="auto"/>
      </w:divBdr>
    </w:div>
    <w:div w:id="1319066948">
      <w:bodyDiv w:val="1"/>
      <w:marLeft w:val="0"/>
      <w:marRight w:val="0"/>
      <w:marTop w:val="0"/>
      <w:marBottom w:val="0"/>
      <w:divBdr>
        <w:top w:val="none" w:sz="0" w:space="0" w:color="auto"/>
        <w:left w:val="none" w:sz="0" w:space="0" w:color="auto"/>
        <w:bottom w:val="none" w:sz="0" w:space="0" w:color="auto"/>
        <w:right w:val="none" w:sz="0" w:space="0" w:color="auto"/>
      </w:divBdr>
    </w:div>
    <w:div w:id="1319111264">
      <w:bodyDiv w:val="1"/>
      <w:marLeft w:val="0"/>
      <w:marRight w:val="0"/>
      <w:marTop w:val="0"/>
      <w:marBottom w:val="0"/>
      <w:divBdr>
        <w:top w:val="none" w:sz="0" w:space="0" w:color="auto"/>
        <w:left w:val="none" w:sz="0" w:space="0" w:color="auto"/>
        <w:bottom w:val="none" w:sz="0" w:space="0" w:color="auto"/>
        <w:right w:val="none" w:sz="0" w:space="0" w:color="auto"/>
      </w:divBdr>
    </w:div>
    <w:div w:id="1319115301">
      <w:bodyDiv w:val="1"/>
      <w:marLeft w:val="0"/>
      <w:marRight w:val="0"/>
      <w:marTop w:val="0"/>
      <w:marBottom w:val="0"/>
      <w:divBdr>
        <w:top w:val="none" w:sz="0" w:space="0" w:color="auto"/>
        <w:left w:val="none" w:sz="0" w:space="0" w:color="auto"/>
        <w:bottom w:val="none" w:sz="0" w:space="0" w:color="auto"/>
        <w:right w:val="none" w:sz="0" w:space="0" w:color="auto"/>
      </w:divBdr>
    </w:div>
    <w:div w:id="1319460363">
      <w:bodyDiv w:val="1"/>
      <w:marLeft w:val="0"/>
      <w:marRight w:val="0"/>
      <w:marTop w:val="0"/>
      <w:marBottom w:val="0"/>
      <w:divBdr>
        <w:top w:val="none" w:sz="0" w:space="0" w:color="auto"/>
        <w:left w:val="none" w:sz="0" w:space="0" w:color="auto"/>
        <w:bottom w:val="none" w:sz="0" w:space="0" w:color="auto"/>
        <w:right w:val="none" w:sz="0" w:space="0" w:color="auto"/>
      </w:divBdr>
    </w:div>
    <w:div w:id="1319577895">
      <w:bodyDiv w:val="1"/>
      <w:marLeft w:val="0"/>
      <w:marRight w:val="0"/>
      <w:marTop w:val="0"/>
      <w:marBottom w:val="0"/>
      <w:divBdr>
        <w:top w:val="none" w:sz="0" w:space="0" w:color="auto"/>
        <w:left w:val="none" w:sz="0" w:space="0" w:color="auto"/>
        <w:bottom w:val="none" w:sz="0" w:space="0" w:color="auto"/>
        <w:right w:val="none" w:sz="0" w:space="0" w:color="auto"/>
      </w:divBdr>
    </w:div>
    <w:div w:id="1319849440">
      <w:bodyDiv w:val="1"/>
      <w:marLeft w:val="0"/>
      <w:marRight w:val="0"/>
      <w:marTop w:val="0"/>
      <w:marBottom w:val="0"/>
      <w:divBdr>
        <w:top w:val="none" w:sz="0" w:space="0" w:color="auto"/>
        <w:left w:val="none" w:sz="0" w:space="0" w:color="auto"/>
        <w:bottom w:val="none" w:sz="0" w:space="0" w:color="auto"/>
        <w:right w:val="none" w:sz="0" w:space="0" w:color="auto"/>
      </w:divBdr>
    </w:div>
    <w:div w:id="1320035392">
      <w:bodyDiv w:val="1"/>
      <w:marLeft w:val="0"/>
      <w:marRight w:val="0"/>
      <w:marTop w:val="0"/>
      <w:marBottom w:val="0"/>
      <w:divBdr>
        <w:top w:val="none" w:sz="0" w:space="0" w:color="auto"/>
        <w:left w:val="none" w:sz="0" w:space="0" w:color="auto"/>
        <w:bottom w:val="none" w:sz="0" w:space="0" w:color="auto"/>
        <w:right w:val="none" w:sz="0" w:space="0" w:color="auto"/>
      </w:divBdr>
    </w:div>
    <w:div w:id="1320227069">
      <w:bodyDiv w:val="1"/>
      <w:marLeft w:val="0"/>
      <w:marRight w:val="0"/>
      <w:marTop w:val="0"/>
      <w:marBottom w:val="0"/>
      <w:divBdr>
        <w:top w:val="none" w:sz="0" w:space="0" w:color="auto"/>
        <w:left w:val="none" w:sz="0" w:space="0" w:color="auto"/>
        <w:bottom w:val="none" w:sz="0" w:space="0" w:color="auto"/>
        <w:right w:val="none" w:sz="0" w:space="0" w:color="auto"/>
      </w:divBdr>
    </w:div>
    <w:div w:id="1320379936">
      <w:bodyDiv w:val="1"/>
      <w:marLeft w:val="0"/>
      <w:marRight w:val="0"/>
      <w:marTop w:val="0"/>
      <w:marBottom w:val="0"/>
      <w:divBdr>
        <w:top w:val="none" w:sz="0" w:space="0" w:color="auto"/>
        <w:left w:val="none" w:sz="0" w:space="0" w:color="auto"/>
        <w:bottom w:val="none" w:sz="0" w:space="0" w:color="auto"/>
        <w:right w:val="none" w:sz="0" w:space="0" w:color="auto"/>
      </w:divBdr>
    </w:div>
    <w:div w:id="1320579019">
      <w:bodyDiv w:val="1"/>
      <w:marLeft w:val="0"/>
      <w:marRight w:val="0"/>
      <w:marTop w:val="0"/>
      <w:marBottom w:val="0"/>
      <w:divBdr>
        <w:top w:val="none" w:sz="0" w:space="0" w:color="auto"/>
        <w:left w:val="none" w:sz="0" w:space="0" w:color="auto"/>
        <w:bottom w:val="none" w:sz="0" w:space="0" w:color="auto"/>
        <w:right w:val="none" w:sz="0" w:space="0" w:color="auto"/>
      </w:divBdr>
    </w:div>
    <w:div w:id="1320766276">
      <w:bodyDiv w:val="1"/>
      <w:marLeft w:val="0"/>
      <w:marRight w:val="0"/>
      <w:marTop w:val="0"/>
      <w:marBottom w:val="0"/>
      <w:divBdr>
        <w:top w:val="none" w:sz="0" w:space="0" w:color="auto"/>
        <w:left w:val="none" w:sz="0" w:space="0" w:color="auto"/>
        <w:bottom w:val="none" w:sz="0" w:space="0" w:color="auto"/>
        <w:right w:val="none" w:sz="0" w:space="0" w:color="auto"/>
      </w:divBdr>
    </w:div>
    <w:div w:id="1320815204">
      <w:bodyDiv w:val="1"/>
      <w:marLeft w:val="0"/>
      <w:marRight w:val="0"/>
      <w:marTop w:val="0"/>
      <w:marBottom w:val="0"/>
      <w:divBdr>
        <w:top w:val="none" w:sz="0" w:space="0" w:color="auto"/>
        <w:left w:val="none" w:sz="0" w:space="0" w:color="auto"/>
        <w:bottom w:val="none" w:sz="0" w:space="0" w:color="auto"/>
        <w:right w:val="none" w:sz="0" w:space="0" w:color="auto"/>
      </w:divBdr>
    </w:div>
    <w:div w:id="1321275444">
      <w:bodyDiv w:val="1"/>
      <w:marLeft w:val="0"/>
      <w:marRight w:val="0"/>
      <w:marTop w:val="0"/>
      <w:marBottom w:val="0"/>
      <w:divBdr>
        <w:top w:val="none" w:sz="0" w:space="0" w:color="auto"/>
        <w:left w:val="none" w:sz="0" w:space="0" w:color="auto"/>
        <w:bottom w:val="none" w:sz="0" w:space="0" w:color="auto"/>
        <w:right w:val="none" w:sz="0" w:space="0" w:color="auto"/>
      </w:divBdr>
    </w:div>
    <w:div w:id="1321422970">
      <w:bodyDiv w:val="1"/>
      <w:marLeft w:val="0"/>
      <w:marRight w:val="0"/>
      <w:marTop w:val="0"/>
      <w:marBottom w:val="0"/>
      <w:divBdr>
        <w:top w:val="none" w:sz="0" w:space="0" w:color="auto"/>
        <w:left w:val="none" w:sz="0" w:space="0" w:color="auto"/>
        <w:bottom w:val="none" w:sz="0" w:space="0" w:color="auto"/>
        <w:right w:val="none" w:sz="0" w:space="0" w:color="auto"/>
      </w:divBdr>
    </w:div>
    <w:div w:id="1321890069">
      <w:bodyDiv w:val="1"/>
      <w:marLeft w:val="0"/>
      <w:marRight w:val="0"/>
      <w:marTop w:val="0"/>
      <w:marBottom w:val="0"/>
      <w:divBdr>
        <w:top w:val="none" w:sz="0" w:space="0" w:color="auto"/>
        <w:left w:val="none" w:sz="0" w:space="0" w:color="auto"/>
        <w:bottom w:val="none" w:sz="0" w:space="0" w:color="auto"/>
        <w:right w:val="none" w:sz="0" w:space="0" w:color="auto"/>
      </w:divBdr>
    </w:div>
    <w:div w:id="1321931843">
      <w:bodyDiv w:val="1"/>
      <w:marLeft w:val="0"/>
      <w:marRight w:val="0"/>
      <w:marTop w:val="0"/>
      <w:marBottom w:val="0"/>
      <w:divBdr>
        <w:top w:val="none" w:sz="0" w:space="0" w:color="auto"/>
        <w:left w:val="none" w:sz="0" w:space="0" w:color="auto"/>
        <w:bottom w:val="none" w:sz="0" w:space="0" w:color="auto"/>
        <w:right w:val="none" w:sz="0" w:space="0" w:color="auto"/>
      </w:divBdr>
    </w:div>
    <w:div w:id="1322077883">
      <w:bodyDiv w:val="1"/>
      <w:marLeft w:val="0"/>
      <w:marRight w:val="0"/>
      <w:marTop w:val="0"/>
      <w:marBottom w:val="0"/>
      <w:divBdr>
        <w:top w:val="none" w:sz="0" w:space="0" w:color="auto"/>
        <w:left w:val="none" w:sz="0" w:space="0" w:color="auto"/>
        <w:bottom w:val="none" w:sz="0" w:space="0" w:color="auto"/>
        <w:right w:val="none" w:sz="0" w:space="0" w:color="auto"/>
      </w:divBdr>
    </w:div>
    <w:div w:id="1322125856">
      <w:bodyDiv w:val="1"/>
      <w:marLeft w:val="0"/>
      <w:marRight w:val="0"/>
      <w:marTop w:val="0"/>
      <w:marBottom w:val="0"/>
      <w:divBdr>
        <w:top w:val="none" w:sz="0" w:space="0" w:color="auto"/>
        <w:left w:val="none" w:sz="0" w:space="0" w:color="auto"/>
        <w:bottom w:val="none" w:sz="0" w:space="0" w:color="auto"/>
        <w:right w:val="none" w:sz="0" w:space="0" w:color="auto"/>
      </w:divBdr>
    </w:div>
    <w:div w:id="1322545103">
      <w:bodyDiv w:val="1"/>
      <w:marLeft w:val="0"/>
      <w:marRight w:val="0"/>
      <w:marTop w:val="0"/>
      <w:marBottom w:val="0"/>
      <w:divBdr>
        <w:top w:val="none" w:sz="0" w:space="0" w:color="auto"/>
        <w:left w:val="none" w:sz="0" w:space="0" w:color="auto"/>
        <w:bottom w:val="none" w:sz="0" w:space="0" w:color="auto"/>
        <w:right w:val="none" w:sz="0" w:space="0" w:color="auto"/>
      </w:divBdr>
    </w:div>
    <w:div w:id="1322661747">
      <w:bodyDiv w:val="1"/>
      <w:marLeft w:val="0"/>
      <w:marRight w:val="0"/>
      <w:marTop w:val="0"/>
      <w:marBottom w:val="0"/>
      <w:divBdr>
        <w:top w:val="none" w:sz="0" w:space="0" w:color="auto"/>
        <w:left w:val="none" w:sz="0" w:space="0" w:color="auto"/>
        <w:bottom w:val="none" w:sz="0" w:space="0" w:color="auto"/>
        <w:right w:val="none" w:sz="0" w:space="0" w:color="auto"/>
      </w:divBdr>
    </w:div>
    <w:div w:id="1322733195">
      <w:bodyDiv w:val="1"/>
      <w:marLeft w:val="0"/>
      <w:marRight w:val="0"/>
      <w:marTop w:val="0"/>
      <w:marBottom w:val="0"/>
      <w:divBdr>
        <w:top w:val="none" w:sz="0" w:space="0" w:color="auto"/>
        <w:left w:val="none" w:sz="0" w:space="0" w:color="auto"/>
        <w:bottom w:val="none" w:sz="0" w:space="0" w:color="auto"/>
        <w:right w:val="none" w:sz="0" w:space="0" w:color="auto"/>
      </w:divBdr>
    </w:div>
    <w:div w:id="1322779001">
      <w:bodyDiv w:val="1"/>
      <w:marLeft w:val="0"/>
      <w:marRight w:val="0"/>
      <w:marTop w:val="0"/>
      <w:marBottom w:val="0"/>
      <w:divBdr>
        <w:top w:val="none" w:sz="0" w:space="0" w:color="auto"/>
        <w:left w:val="none" w:sz="0" w:space="0" w:color="auto"/>
        <w:bottom w:val="none" w:sz="0" w:space="0" w:color="auto"/>
        <w:right w:val="none" w:sz="0" w:space="0" w:color="auto"/>
      </w:divBdr>
    </w:div>
    <w:div w:id="1323240112">
      <w:bodyDiv w:val="1"/>
      <w:marLeft w:val="0"/>
      <w:marRight w:val="0"/>
      <w:marTop w:val="0"/>
      <w:marBottom w:val="0"/>
      <w:divBdr>
        <w:top w:val="none" w:sz="0" w:space="0" w:color="auto"/>
        <w:left w:val="none" w:sz="0" w:space="0" w:color="auto"/>
        <w:bottom w:val="none" w:sz="0" w:space="0" w:color="auto"/>
        <w:right w:val="none" w:sz="0" w:space="0" w:color="auto"/>
      </w:divBdr>
    </w:div>
    <w:div w:id="1323895460">
      <w:bodyDiv w:val="1"/>
      <w:marLeft w:val="0"/>
      <w:marRight w:val="0"/>
      <w:marTop w:val="0"/>
      <w:marBottom w:val="0"/>
      <w:divBdr>
        <w:top w:val="none" w:sz="0" w:space="0" w:color="auto"/>
        <w:left w:val="none" w:sz="0" w:space="0" w:color="auto"/>
        <w:bottom w:val="none" w:sz="0" w:space="0" w:color="auto"/>
        <w:right w:val="none" w:sz="0" w:space="0" w:color="auto"/>
      </w:divBdr>
    </w:div>
    <w:div w:id="1324041145">
      <w:bodyDiv w:val="1"/>
      <w:marLeft w:val="0"/>
      <w:marRight w:val="0"/>
      <w:marTop w:val="0"/>
      <w:marBottom w:val="0"/>
      <w:divBdr>
        <w:top w:val="none" w:sz="0" w:space="0" w:color="auto"/>
        <w:left w:val="none" w:sz="0" w:space="0" w:color="auto"/>
        <w:bottom w:val="none" w:sz="0" w:space="0" w:color="auto"/>
        <w:right w:val="none" w:sz="0" w:space="0" w:color="auto"/>
      </w:divBdr>
    </w:div>
    <w:div w:id="1324090338">
      <w:bodyDiv w:val="1"/>
      <w:marLeft w:val="0"/>
      <w:marRight w:val="0"/>
      <w:marTop w:val="0"/>
      <w:marBottom w:val="0"/>
      <w:divBdr>
        <w:top w:val="none" w:sz="0" w:space="0" w:color="auto"/>
        <w:left w:val="none" w:sz="0" w:space="0" w:color="auto"/>
        <w:bottom w:val="none" w:sz="0" w:space="0" w:color="auto"/>
        <w:right w:val="none" w:sz="0" w:space="0" w:color="auto"/>
      </w:divBdr>
    </w:div>
    <w:div w:id="1325204482">
      <w:bodyDiv w:val="1"/>
      <w:marLeft w:val="0"/>
      <w:marRight w:val="0"/>
      <w:marTop w:val="0"/>
      <w:marBottom w:val="0"/>
      <w:divBdr>
        <w:top w:val="none" w:sz="0" w:space="0" w:color="auto"/>
        <w:left w:val="none" w:sz="0" w:space="0" w:color="auto"/>
        <w:bottom w:val="none" w:sz="0" w:space="0" w:color="auto"/>
        <w:right w:val="none" w:sz="0" w:space="0" w:color="auto"/>
      </w:divBdr>
    </w:div>
    <w:div w:id="1325427156">
      <w:bodyDiv w:val="1"/>
      <w:marLeft w:val="0"/>
      <w:marRight w:val="0"/>
      <w:marTop w:val="0"/>
      <w:marBottom w:val="0"/>
      <w:divBdr>
        <w:top w:val="none" w:sz="0" w:space="0" w:color="auto"/>
        <w:left w:val="none" w:sz="0" w:space="0" w:color="auto"/>
        <w:bottom w:val="none" w:sz="0" w:space="0" w:color="auto"/>
        <w:right w:val="none" w:sz="0" w:space="0" w:color="auto"/>
      </w:divBdr>
    </w:div>
    <w:div w:id="1325544330">
      <w:bodyDiv w:val="1"/>
      <w:marLeft w:val="0"/>
      <w:marRight w:val="0"/>
      <w:marTop w:val="0"/>
      <w:marBottom w:val="0"/>
      <w:divBdr>
        <w:top w:val="none" w:sz="0" w:space="0" w:color="auto"/>
        <w:left w:val="none" w:sz="0" w:space="0" w:color="auto"/>
        <w:bottom w:val="none" w:sz="0" w:space="0" w:color="auto"/>
        <w:right w:val="none" w:sz="0" w:space="0" w:color="auto"/>
      </w:divBdr>
    </w:div>
    <w:div w:id="1325626456">
      <w:bodyDiv w:val="1"/>
      <w:marLeft w:val="0"/>
      <w:marRight w:val="0"/>
      <w:marTop w:val="0"/>
      <w:marBottom w:val="0"/>
      <w:divBdr>
        <w:top w:val="none" w:sz="0" w:space="0" w:color="auto"/>
        <w:left w:val="none" w:sz="0" w:space="0" w:color="auto"/>
        <w:bottom w:val="none" w:sz="0" w:space="0" w:color="auto"/>
        <w:right w:val="none" w:sz="0" w:space="0" w:color="auto"/>
      </w:divBdr>
    </w:div>
    <w:div w:id="1325746696">
      <w:bodyDiv w:val="1"/>
      <w:marLeft w:val="0"/>
      <w:marRight w:val="0"/>
      <w:marTop w:val="0"/>
      <w:marBottom w:val="0"/>
      <w:divBdr>
        <w:top w:val="none" w:sz="0" w:space="0" w:color="auto"/>
        <w:left w:val="none" w:sz="0" w:space="0" w:color="auto"/>
        <w:bottom w:val="none" w:sz="0" w:space="0" w:color="auto"/>
        <w:right w:val="none" w:sz="0" w:space="0" w:color="auto"/>
      </w:divBdr>
    </w:div>
    <w:div w:id="1326201259">
      <w:bodyDiv w:val="1"/>
      <w:marLeft w:val="0"/>
      <w:marRight w:val="0"/>
      <w:marTop w:val="0"/>
      <w:marBottom w:val="0"/>
      <w:divBdr>
        <w:top w:val="none" w:sz="0" w:space="0" w:color="auto"/>
        <w:left w:val="none" w:sz="0" w:space="0" w:color="auto"/>
        <w:bottom w:val="none" w:sz="0" w:space="0" w:color="auto"/>
        <w:right w:val="none" w:sz="0" w:space="0" w:color="auto"/>
      </w:divBdr>
    </w:div>
    <w:div w:id="1326203611">
      <w:bodyDiv w:val="1"/>
      <w:marLeft w:val="0"/>
      <w:marRight w:val="0"/>
      <w:marTop w:val="0"/>
      <w:marBottom w:val="0"/>
      <w:divBdr>
        <w:top w:val="none" w:sz="0" w:space="0" w:color="auto"/>
        <w:left w:val="none" w:sz="0" w:space="0" w:color="auto"/>
        <w:bottom w:val="none" w:sz="0" w:space="0" w:color="auto"/>
        <w:right w:val="none" w:sz="0" w:space="0" w:color="auto"/>
      </w:divBdr>
    </w:div>
    <w:div w:id="1326399895">
      <w:bodyDiv w:val="1"/>
      <w:marLeft w:val="0"/>
      <w:marRight w:val="0"/>
      <w:marTop w:val="0"/>
      <w:marBottom w:val="0"/>
      <w:divBdr>
        <w:top w:val="none" w:sz="0" w:space="0" w:color="auto"/>
        <w:left w:val="none" w:sz="0" w:space="0" w:color="auto"/>
        <w:bottom w:val="none" w:sz="0" w:space="0" w:color="auto"/>
        <w:right w:val="none" w:sz="0" w:space="0" w:color="auto"/>
      </w:divBdr>
    </w:div>
    <w:div w:id="1326472127">
      <w:bodyDiv w:val="1"/>
      <w:marLeft w:val="0"/>
      <w:marRight w:val="0"/>
      <w:marTop w:val="0"/>
      <w:marBottom w:val="0"/>
      <w:divBdr>
        <w:top w:val="none" w:sz="0" w:space="0" w:color="auto"/>
        <w:left w:val="none" w:sz="0" w:space="0" w:color="auto"/>
        <w:bottom w:val="none" w:sz="0" w:space="0" w:color="auto"/>
        <w:right w:val="none" w:sz="0" w:space="0" w:color="auto"/>
      </w:divBdr>
    </w:div>
    <w:div w:id="1326713131">
      <w:bodyDiv w:val="1"/>
      <w:marLeft w:val="0"/>
      <w:marRight w:val="0"/>
      <w:marTop w:val="0"/>
      <w:marBottom w:val="0"/>
      <w:divBdr>
        <w:top w:val="none" w:sz="0" w:space="0" w:color="auto"/>
        <w:left w:val="none" w:sz="0" w:space="0" w:color="auto"/>
        <w:bottom w:val="none" w:sz="0" w:space="0" w:color="auto"/>
        <w:right w:val="none" w:sz="0" w:space="0" w:color="auto"/>
      </w:divBdr>
    </w:div>
    <w:div w:id="1326739484">
      <w:bodyDiv w:val="1"/>
      <w:marLeft w:val="0"/>
      <w:marRight w:val="0"/>
      <w:marTop w:val="0"/>
      <w:marBottom w:val="0"/>
      <w:divBdr>
        <w:top w:val="none" w:sz="0" w:space="0" w:color="auto"/>
        <w:left w:val="none" w:sz="0" w:space="0" w:color="auto"/>
        <w:bottom w:val="none" w:sz="0" w:space="0" w:color="auto"/>
        <w:right w:val="none" w:sz="0" w:space="0" w:color="auto"/>
      </w:divBdr>
    </w:div>
    <w:div w:id="1326781852">
      <w:bodyDiv w:val="1"/>
      <w:marLeft w:val="0"/>
      <w:marRight w:val="0"/>
      <w:marTop w:val="0"/>
      <w:marBottom w:val="0"/>
      <w:divBdr>
        <w:top w:val="none" w:sz="0" w:space="0" w:color="auto"/>
        <w:left w:val="none" w:sz="0" w:space="0" w:color="auto"/>
        <w:bottom w:val="none" w:sz="0" w:space="0" w:color="auto"/>
        <w:right w:val="none" w:sz="0" w:space="0" w:color="auto"/>
      </w:divBdr>
    </w:div>
    <w:div w:id="1326934356">
      <w:bodyDiv w:val="1"/>
      <w:marLeft w:val="0"/>
      <w:marRight w:val="0"/>
      <w:marTop w:val="0"/>
      <w:marBottom w:val="0"/>
      <w:divBdr>
        <w:top w:val="none" w:sz="0" w:space="0" w:color="auto"/>
        <w:left w:val="none" w:sz="0" w:space="0" w:color="auto"/>
        <w:bottom w:val="none" w:sz="0" w:space="0" w:color="auto"/>
        <w:right w:val="none" w:sz="0" w:space="0" w:color="auto"/>
      </w:divBdr>
    </w:div>
    <w:div w:id="1327049955">
      <w:bodyDiv w:val="1"/>
      <w:marLeft w:val="0"/>
      <w:marRight w:val="0"/>
      <w:marTop w:val="0"/>
      <w:marBottom w:val="0"/>
      <w:divBdr>
        <w:top w:val="none" w:sz="0" w:space="0" w:color="auto"/>
        <w:left w:val="none" w:sz="0" w:space="0" w:color="auto"/>
        <w:bottom w:val="none" w:sz="0" w:space="0" w:color="auto"/>
        <w:right w:val="none" w:sz="0" w:space="0" w:color="auto"/>
      </w:divBdr>
    </w:div>
    <w:div w:id="1327125608">
      <w:bodyDiv w:val="1"/>
      <w:marLeft w:val="0"/>
      <w:marRight w:val="0"/>
      <w:marTop w:val="0"/>
      <w:marBottom w:val="0"/>
      <w:divBdr>
        <w:top w:val="none" w:sz="0" w:space="0" w:color="auto"/>
        <w:left w:val="none" w:sz="0" w:space="0" w:color="auto"/>
        <w:bottom w:val="none" w:sz="0" w:space="0" w:color="auto"/>
        <w:right w:val="none" w:sz="0" w:space="0" w:color="auto"/>
      </w:divBdr>
    </w:div>
    <w:div w:id="1327129493">
      <w:bodyDiv w:val="1"/>
      <w:marLeft w:val="0"/>
      <w:marRight w:val="0"/>
      <w:marTop w:val="0"/>
      <w:marBottom w:val="0"/>
      <w:divBdr>
        <w:top w:val="none" w:sz="0" w:space="0" w:color="auto"/>
        <w:left w:val="none" w:sz="0" w:space="0" w:color="auto"/>
        <w:bottom w:val="none" w:sz="0" w:space="0" w:color="auto"/>
        <w:right w:val="none" w:sz="0" w:space="0" w:color="auto"/>
      </w:divBdr>
    </w:div>
    <w:div w:id="1327435936">
      <w:bodyDiv w:val="1"/>
      <w:marLeft w:val="0"/>
      <w:marRight w:val="0"/>
      <w:marTop w:val="0"/>
      <w:marBottom w:val="0"/>
      <w:divBdr>
        <w:top w:val="none" w:sz="0" w:space="0" w:color="auto"/>
        <w:left w:val="none" w:sz="0" w:space="0" w:color="auto"/>
        <w:bottom w:val="none" w:sz="0" w:space="0" w:color="auto"/>
        <w:right w:val="none" w:sz="0" w:space="0" w:color="auto"/>
      </w:divBdr>
    </w:div>
    <w:div w:id="1327437737">
      <w:bodyDiv w:val="1"/>
      <w:marLeft w:val="0"/>
      <w:marRight w:val="0"/>
      <w:marTop w:val="0"/>
      <w:marBottom w:val="0"/>
      <w:divBdr>
        <w:top w:val="none" w:sz="0" w:space="0" w:color="auto"/>
        <w:left w:val="none" w:sz="0" w:space="0" w:color="auto"/>
        <w:bottom w:val="none" w:sz="0" w:space="0" w:color="auto"/>
        <w:right w:val="none" w:sz="0" w:space="0" w:color="auto"/>
      </w:divBdr>
    </w:div>
    <w:div w:id="1327517914">
      <w:bodyDiv w:val="1"/>
      <w:marLeft w:val="0"/>
      <w:marRight w:val="0"/>
      <w:marTop w:val="0"/>
      <w:marBottom w:val="0"/>
      <w:divBdr>
        <w:top w:val="none" w:sz="0" w:space="0" w:color="auto"/>
        <w:left w:val="none" w:sz="0" w:space="0" w:color="auto"/>
        <w:bottom w:val="none" w:sz="0" w:space="0" w:color="auto"/>
        <w:right w:val="none" w:sz="0" w:space="0" w:color="auto"/>
      </w:divBdr>
    </w:div>
    <w:div w:id="1327979453">
      <w:bodyDiv w:val="1"/>
      <w:marLeft w:val="0"/>
      <w:marRight w:val="0"/>
      <w:marTop w:val="0"/>
      <w:marBottom w:val="0"/>
      <w:divBdr>
        <w:top w:val="none" w:sz="0" w:space="0" w:color="auto"/>
        <w:left w:val="none" w:sz="0" w:space="0" w:color="auto"/>
        <w:bottom w:val="none" w:sz="0" w:space="0" w:color="auto"/>
        <w:right w:val="none" w:sz="0" w:space="0" w:color="auto"/>
      </w:divBdr>
    </w:div>
    <w:div w:id="1328053477">
      <w:bodyDiv w:val="1"/>
      <w:marLeft w:val="0"/>
      <w:marRight w:val="0"/>
      <w:marTop w:val="0"/>
      <w:marBottom w:val="0"/>
      <w:divBdr>
        <w:top w:val="none" w:sz="0" w:space="0" w:color="auto"/>
        <w:left w:val="none" w:sz="0" w:space="0" w:color="auto"/>
        <w:bottom w:val="none" w:sz="0" w:space="0" w:color="auto"/>
        <w:right w:val="none" w:sz="0" w:space="0" w:color="auto"/>
      </w:divBdr>
    </w:div>
    <w:div w:id="1328632231">
      <w:bodyDiv w:val="1"/>
      <w:marLeft w:val="0"/>
      <w:marRight w:val="0"/>
      <w:marTop w:val="0"/>
      <w:marBottom w:val="0"/>
      <w:divBdr>
        <w:top w:val="none" w:sz="0" w:space="0" w:color="auto"/>
        <w:left w:val="none" w:sz="0" w:space="0" w:color="auto"/>
        <w:bottom w:val="none" w:sz="0" w:space="0" w:color="auto"/>
        <w:right w:val="none" w:sz="0" w:space="0" w:color="auto"/>
      </w:divBdr>
    </w:div>
    <w:div w:id="1328677783">
      <w:bodyDiv w:val="1"/>
      <w:marLeft w:val="0"/>
      <w:marRight w:val="0"/>
      <w:marTop w:val="0"/>
      <w:marBottom w:val="0"/>
      <w:divBdr>
        <w:top w:val="none" w:sz="0" w:space="0" w:color="auto"/>
        <w:left w:val="none" w:sz="0" w:space="0" w:color="auto"/>
        <w:bottom w:val="none" w:sz="0" w:space="0" w:color="auto"/>
        <w:right w:val="none" w:sz="0" w:space="0" w:color="auto"/>
      </w:divBdr>
    </w:div>
    <w:div w:id="1328748273">
      <w:bodyDiv w:val="1"/>
      <w:marLeft w:val="0"/>
      <w:marRight w:val="0"/>
      <w:marTop w:val="0"/>
      <w:marBottom w:val="0"/>
      <w:divBdr>
        <w:top w:val="none" w:sz="0" w:space="0" w:color="auto"/>
        <w:left w:val="none" w:sz="0" w:space="0" w:color="auto"/>
        <w:bottom w:val="none" w:sz="0" w:space="0" w:color="auto"/>
        <w:right w:val="none" w:sz="0" w:space="0" w:color="auto"/>
      </w:divBdr>
    </w:div>
    <w:div w:id="1329137052">
      <w:bodyDiv w:val="1"/>
      <w:marLeft w:val="0"/>
      <w:marRight w:val="0"/>
      <w:marTop w:val="0"/>
      <w:marBottom w:val="0"/>
      <w:divBdr>
        <w:top w:val="none" w:sz="0" w:space="0" w:color="auto"/>
        <w:left w:val="none" w:sz="0" w:space="0" w:color="auto"/>
        <w:bottom w:val="none" w:sz="0" w:space="0" w:color="auto"/>
        <w:right w:val="none" w:sz="0" w:space="0" w:color="auto"/>
      </w:divBdr>
    </w:div>
    <w:div w:id="1329942007">
      <w:bodyDiv w:val="1"/>
      <w:marLeft w:val="0"/>
      <w:marRight w:val="0"/>
      <w:marTop w:val="0"/>
      <w:marBottom w:val="0"/>
      <w:divBdr>
        <w:top w:val="none" w:sz="0" w:space="0" w:color="auto"/>
        <w:left w:val="none" w:sz="0" w:space="0" w:color="auto"/>
        <w:bottom w:val="none" w:sz="0" w:space="0" w:color="auto"/>
        <w:right w:val="none" w:sz="0" w:space="0" w:color="auto"/>
      </w:divBdr>
    </w:div>
    <w:div w:id="1330131018">
      <w:bodyDiv w:val="1"/>
      <w:marLeft w:val="0"/>
      <w:marRight w:val="0"/>
      <w:marTop w:val="0"/>
      <w:marBottom w:val="0"/>
      <w:divBdr>
        <w:top w:val="none" w:sz="0" w:space="0" w:color="auto"/>
        <w:left w:val="none" w:sz="0" w:space="0" w:color="auto"/>
        <w:bottom w:val="none" w:sz="0" w:space="0" w:color="auto"/>
        <w:right w:val="none" w:sz="0" w:space="0" w:color="auto"/>
      </w:divBdr>
    </w:div>
    <w:div w:id="1330136506">
      <w:bodyDiv w:val="1"/>
      <w:marLeft w:val="0"/>
      <w:marRight w:val="0"/>
      <w:marTop w:val="0"/>
      <w:marBottom w:val="0"/>
      <w:divBdr>
        <w:top w:val="none" w:sz="0" w:space="0" w:color="auto"/>
        <w:left w:val="none" w:sz="0" w:space="0" w:color="auto"/>
        <w:bottom w:val="none" w:sz="0" w:space="0" w:color="auto"/>
        <w:right w:val="none" w:sz="0" w:space="0" w:color="auto"/>
      </w:divBdr>
    </w:div>
    <w:div w:id="1330405309">
      <w:bodyDiv w:val="1"/>
      <w:marLeft w:val="0"/>
      <w:marRight w:val="0"/>
      <w:marTop w:val="0"/>
      <w:marBottom w:val="0"/>
      <w:divBdr>
        <w:top w:val="none" w:sz="0" w:space="0" w:color="auto"/>
        <w:left w:val="none" w:sz="0" w:space="0" w:color="auto"/>
        <w:bottom w:val="none" w:sz="0" w:space="0" w:color="auto"/>
        <w:right w:val="none" w:sz="0" w:space="0" w:color="auto"/>
      </w:divBdr>
    </w:div>
    <w:div w:id="1330477291">
      <w:bodyDiv w:val="1"/>
      <w:marLeft w:val="0"/>
      <w:marRight w:val="0"/>
      <w:marTop w:val="0"/>
      <w:marBottom w:val="0"/>
      <w:divBdr>
        <w:top w:val="none" w:sz="0" w:space="0" w:color="auto"/>
        <w:left w:val="none" w:sz="0" w:space="0" w:color="auto"/>
        <w:bottom w:val="none" w:sz="0" w:space="0" w:color="auto"/>
        <w:right w:val="none" w:sz="0" w:space="0" w:color="auto"/>
      </w:divBdr>
    </w:div>
    <w:div w:id="1330523268">
      <w:bodyDiv w:val="1"/>
      <w:marLeft w:val="0"/>
      <w:marRight w:val="0"/>
      <w:marTop w:val="0"/>
      <w:marBottom w:val="0"/>
      <w:divBdr>
        <w:top w:val="none" w:sz="0" w:space="0" w:color="auto"/>
        <w:left w:val="none" w:sz="0" w:space="0" w:color="auto"/>
        <w:bottom w:val="none" w:sz="0" w:space="0" w:color="auto"/>
        <w:right w:val="none" w:sz="0" w:space="0" w:color="auto"/>
      </w:divBdr>
    </w:div>
    <w:div w:id="1330524757">
      <w:bodyDiv w:val="1"/>
      <w:marLeft w:val="0"/>
      <w:marRight w:val="0"/>
      <w:marTop w:val="0"/>
      <w:marBottom w:val="0"/>
      <w:divBdr>
        <w:top w:val="none" w:sz="0" w:space="0" w:color="auto"/>
        <w:left w:val="none" w:sz="0" w:space="0" w:color="auto"/>
        <w:bottom w:val="none" w:sz="0" w:space="0" w:color="auto"/>
        <w:right w:val="none" w:sz="0" w:space="0" w:color="auto"/>
      </w:divBdr>
    </w:div>
    <w:div w:id="1330525610">
      <w:bodyDiv w:val="1"/>
      <w:marLeft w:val="0"/>
      <w:marRight w:val="0"/>
      <w:marTop w:val="0"/>
      <w:marBottom w:val="0"/>
      <w:divBdr>
        <w:top w:val="none" w:sz="0" w:space="0" w:color="auto"/>
        <w:left w:val="none" w:sz="0" w:space="0" w:color="auto"/>
        <w:bottom w:val="none" w:sz="0" w:space="0" w:color="auto"/>
        <w:right w:val="none" w:sz="0" w:space="0" w:color="auto"/>
      </w:divBdr>
    </w:div>
    <w:div w:id="1330712755">
      <w:bodyDiv w:val="1"/>
      <w:marLeft w:val="0"/>
      <w:marRight w:val="0"/>
      <w:marTop w:val="0"/>
      <w:marBottom w:val="0"/>
      <w:divBdr>
        <w:top w:val="none" w:sz="0" w:space="0" w:color="auto"/>
        <w:left w:val="none" w:sz="0" w:space="0" w:color="auto"/>
        <w:bottom w:val="none" w:sz="0" w:space="0" w:color="auto"/>
        <w:right w:val="none" w:sz="0" w:space="0" w:color="auto"/>
      </w:divBdr>
    </w:div>
    <w:div w:id="1331104846">
      <w:bodyDiv w:val="1"/>
      <w:marLeft w:val="0"/>
      <w:marRight w:val="0"/>
      <w:marTop w:val="0"/>
      <w:marBottom w:val="0"/>
      <w:divBdr>
        <w:top w:val="none" w:sz="0" w:space="0" w:color="auto"/>
        <w:left w:val="none" w:sz="0" w:space="0" w:color="auto"/>
        <w:bottom w:val="none" w:sz="0" w:space="0" w:color="auto"/>
        <w:right w:val="none" w:sz="0" w:space="0" w:color="auto"/>
      </w:divBdr>
    </w:div>
    <w:div w:id="1331249344">
      <w:bodyDiv w:val="1"/>
      <w:marLeft w:val="0"/>
      <w:marRight w:val="0"/>
      <w:marTop w:val="0"/>
      <w:marBottom w:val="0"/>
      <w:divBdr>
        <w:top w:val="none" w:sz="0" w:space="0" w:color="auto"/>
        <w:left w:val="none" w:sz="0" w:space="0" w:color="auto"/>
        <w:bottom w:val="none" w:sz="0" w:space="0" w:color="auto"/>
        <w:right w:val="none" w:sz="0" w:space="0" w:color="auto"/>
      </w:divBdr>
    </w:div>
    <w:div w:id="1331760959">
      <w:bodyDiv w:val="1"/>
      <w:marLeft w:val="0"/>
      <w:marRight w:val="0"/>
      <w:marTop w:val="0"/>
      <w:marBottom w:val="0"/>
      <w:divBdr>
        <w:top w:val="none" w:sz="0" w:space="0" w:color="auto"/>
        <w:left w:val="none" w:sz="0" w:space="0" w:color="auto"/>
        <w:bottom w:val="none" w:sz="0" w:space="0" w:color="auto"/>
        <w:right w:val="none" w:sz="0" w:space="0" w:color="auto"/>
      </w:divBdr>
    </w:div>
    <w:div w:id="1332176370">
      <w:bodyDiv w:val="1"/>
      <w:marLeft w:val="0"/>
      <w:marRight w:val="0"/>
      <w:marTop w:val="0"/>
      <w:marBottom w:val="0"/>
      <w:divBdr>
        <w:top w:val="none" w:sz="0" w:space="0" w:color="auto"/>
        <w:left w:val="none" w:sz="0" w:space="0" w:color="auto"/>
        <w:bottom w:val="none" w:sz="0" w:space="0" w:color="auto"/>
        <w:right w:val="none" w:sz="0" w:space="0" w:color="auto"/>
      </w:divBdr>
    </w:div>
    <w:div w:id="1332415699">
      <w:bodyDiv w:val="1"/>
      <w:marLeft w:val="0"/>
      <w:marRight w:val="0"/>
      <w:marTop w:val="0"/>
      <w:marBottom w:val="0"/>
      <w:divBdr>
        <w:top w:val="none" w:sz="0" w:space="0" w:color="auto"/>
        <w:left w:val="none" w:sz="0" w:space="0" w:color="auto"/>
        <w:bottom w:val="none" w:sz="0" w:space="0" w:color="auto"/>
        <w:right w:val="none" w:sz="0" w:space="0" w:color="auto"/>
      </w:divBdr>
    </w:div>
    <w:div w:id="1332561061">
      <w:bodyDiv w:val="1"/>
      <w:marLeft w:val="0"/>
      <w:marRight w:val="0"/>
      <w:marTop w:val="0"/>
      <w:marBottom w:val="0"/>
      <w:divBdr>
        <w:top w:val="none" w:sz="0" w:space="0" w:color="auto"/>
        <w:left w:val="none" w:sz="0" w:space="0" w:color="auto"/>
        <w:bottom w:val="none" w:sz="0" w:space="0" w:color="auto"/>
        <w:right w:val="none" w:sz="0" w:space="0" w:color="auto"/>
      </w:divBdr>
    </w:div>
    <w:div w:id="1332563782">
      <w:bodyDiv w:val="1"/>
      <w:marLeft w:val="0"/>
      <w:marRight w:val="0"/>
      <w:marTop w:val="0"/>
      <w:marBottom w:val="0"/>
      <w:divBdr>
        <w:top w:val="none" w:sz="0" w:space="0" w:color="auto"/>
        <w:left w:val="none" w:sz="0" w:space="0" w:color="auto"/>
        <w:bottom w:val="none" w:sz="0" w:space="0" w:color="auto"/>
        <w:right w:val="none" w:sz="0" w:space="0" w:color="auto"/>
      </w:divBdr>
    </w:div>
    <w:div w:id="1333096776">
      <w:bodyDiv w:val="1"/>
      <w:marLeft w:val="0"/>
      <w:marRight w:val="0"/>
      <w:marTop w:val="0"/>
      <w:marBottom w:val="0"/>
      <w:divBdr>
        <w:top w:val="none" w:sz="0" w:space="0" w:color="auto"/>
        <w:left w:val="none" w:sz="0" w:space="0" w:color="auto"/>
        <w:bottom w:val="none" w:sz="0" w:space="0" w:color="auto"/>
        <w:right w:val="none" w:sz="0" w:space="0" w:color="auto"/>
      </w:divBdr>
    </w:div>
    <w:div w:id="1333415248">
      <w:bodyDiv w:val="1"/>
      <w:marLeft w:val="0"/>
      <w:marRight w:val="0"/>
      <w:marTop w:val="0"/>
      <w:marBottom w:val="0"/>
      <w:divBdr>
        <w:top w:val="none" w:sz="0" w:space="0" w:color="auto"/>
        <w:left w:val="none" w:sz="0" w:space="0" w:color="auto"/>
        <w:bottom w:val="none" w:sz="0" w:space="0" w:color="auto"/>
        <w:right w:val="none" w:sz="0" w:space="0" w:color="auto"/>
      </w:divBdr>
    </w:div>
    <w:div w:id="1333723733">
      <w:bodyDiv w:val="1"/>
      <w:marLeft w:val="0"/>
      <w:marRight w:val="0"/>
      <w:marTop w:val="0"/>
      <w:marBottom w:val="0"/>
      <w:divBdr>
        <w:top w:val="none" w:sz="0" w:space="0" w:color="auto"/>
        <w:left w:val="none" w:sz="0" w:space="0" w:color="auto"/>
        <w:bottom w:val="none" w:sz="0" w:space="0" w:color="auto"/>
        <w:right w:val="none" w:sz="0" w:space="0" w:color="auto"/>
      </w:divBdr>
    </w:div>
    <w:div w:id="1333726082">
      <w:bodyDiv w:val="1"/>
      <w:marLeft w:val="0"/>
      <w:marRight w:val="0"/>
      <w:marTop w:val="0"/>
      <w:marBottom w:val="0"/>
      <w:divBdr>
        <w:top w:val="none" w:sz="0" w:space="0" w:color="auto"/>
        <w:left w:val="none" w:sz="0" w:space="0" w:color="auto"/>
        <w:bottom w:val="none" w:sz="0" w:space="0" w:color="auto"/>
        <w:right w:val="none" w:sz="0" w:space="0" w:color="auto"/>
      </w:divBdr>
    </w:div>
    <w:div w:id="1333755511">
      <w:bodyDiv w:val="1"/>
      <w:marLeft w:val="0"/>
      <w:marRight w:val="0"/>
      <w:marTop w:val="0"/>
      <w:marBottom w:val="0"/>
      <w:divBdr>
        <w:top w:val="none" w:sz="0" w:space="0" w:color="auto"/>
        <w:left w:val="none" w:sz="0" w:space="0" w:color="auto"/>
        <w:bottom w:val="none" w:sz="0" w:space="0" w:color="auto"/>
        <w:right w:val="none" w:sz="0" w:space="0" w:color="auto"/>
      </w:divBdr>
    </w:div>
    <w:div w:id="1333798853">
      <w:bodyDiv w:val="1"/>
      <w:marLeft w:val="0"/>
      <w:marRight w:val="0"/>
      <w:marTop w:val="0"/>
      <w:marBottom w:val="0"/>
      <w:divBdr>
        <w:top w:val="none" w:sz="0" w:space="0" w:color="auto"/>
        <w:left w:val="none" w:sz="0" w:space="0" w:color="auto"/>
        <w:bottom w:val="none" w:sz="0" w:space="0" w:color="auto"/>
        <w:right w:val="none" w:sz="0" w:space="0" w:color="auto"/>
      </w:divBdr>
    </w:div>
    <w:div w:id="1333871434">
      <w:bodyDiv w:val="1"/>
      <w:marLeft w:val="0"/>
      <w:marRight w:val="0"/>
      <w:marTop w:val="0"/>
      <w:marBottom w:val="0"/>
      <w:divBdr>
        <w:top w:val="none" w:sz="0" w:space="0" w:color="auto"/>
        <w:left w:val="none" w:sz="0" w:space="0" w:color="auto"/>
        <w:bottom w:val="none" w:sz="0" w:space="0" w:color="auto"/>
        <w:right w:val="none" w:sz="0" w:space="0" w:color="auto"/>
      </w:divBdr>
    </w:div>
    <w:div w:id="1334070964">
      <w:bodyDiv w:val="1"/>
      <w:marLeft w:val="0"/>
      <w:marRight w:val="0"/>
      <w:marTop w:val="0"/>
      <w:marBottom w:val="0"/>
      <w:divBdr>
        <w:top w:val="none" w:sz="0" w:space="0" w:color="auto"/>
        <w:left w:val="none" w:sz="0" w:space="0" w:color="auto"/>
        <w:bottom w:val="none" w:sz="0" w:space="0" w:color="auto"/>
        <w:right w:val="none" w:sz="0" w:space="0" w:color="auto"/>
      </w:divBdr>
    </w:div>
    <w:div w:id="1334187709">
      <w:bodyDiv w:val="1"/>
      <w:marLeft w:val="0"/>
      <w:marRight w:val="0"/>
      <w:marTop w:val="0"/>
      <w:marBottom w:val="0"/>
      <w:divBdr>
        <w:top w:val="none" w:sz="0" w:space="0" w:color="auto"/>
        <w:left w:val="none" w:sz="0" w:space="0" w:color="auto"/>
        <w:bottom w:val="none" w:sz="0" w:space="0" w:color="auto"/>
        <w:right w:val="none" w:sz="0" w:space="0" w:color="auto"/>
      </w:divBdr>
    </w:div>
    <w:div w:id="1334339627">
      <w:bodyDiv w:val="1"/>
      <w:marLeft w:val="0"/>
      <w:marRight w:val="0"/>
      <w:marTop w:val="0"/>
      <w:marBottom w:val="0"/>
      <w:divBdr>
        <w:top w:val="none" w:sz="0" w:space="0" w:color="auto"/>
        <w:left w:val="none" w:sz="0" w:space="0" w:color="auto"/>
        <w:bottom w:val="none" w:sz="0" w:space="0" w:color="auto"/>
        <w:right w:val="none" w:sz="0" w:space="0" w:color="auto"/>
      </w:divBdr>
    </w:div>
    <w:div w:id="1334339933">
      <w:bodyDiv w:val="1"/>
      <w:marLeft w:val="0"/>
      <w:marRight w:val="0"/>
      <w:marTop w:val="0"/>
      <w:marBottom w:val="0"/>
      <w:divBdr>
        <w:top w:val="none" w:sz="0" w:space="0" w:color="auto"/>
        <w:left w:val="none" w:sz="0" w:space="0" w:color="auto"/>
        <w:bottom w:val="none" w:sz="0" w:space="0" w:color="auto"/>
        <w:right w:val="none" w:sz="0" w:space="0" w:color="auto"/>
      </w:divBdr>
    </w:div>
    <w:div w:id="1334381938">
      <w:bodyDiv w:val="1"/>
      <w:marLeft w:val="0"/>
      <w:marRight w:val="0"/>
      <w:marTop w:val="0"/>
      <w:marBottom w:val="0"/>
      <w:divBdr>
        <w:top w:val="none" w:sz="0" w:space="0" w:color="auto"/>
        <w:left w:val="none" w:sz="0" w:space="0" w:color="auto"/>
        <w:bottom w:val="none" w:sz="0" w:space="0" w:color="auto"/>
        <w:right w:val="none" w:sz="0" w:space="0" w:color="auto"/>
      </w:divBdr>
    </w:div>
    <w:div w:id="1334455025">
      <w:bodyDiv w:val="1"/>
      <w:marLeft w:val="0"/>
      <w:marRight w:val="0"/>
      <w:marTop w:val="0"/>
      <w:marBottom w:val="0"/>
      <w:divBdr>
        <w:top w:val="none" w:sz="0" w:space="0" w:color="auto"/>
        <w:left w:val="none" w:sz="0" w:space="0" w:color="auto"/>
        <w:bottom w:val="none" w:sz="0" w:space="0" w:color="auto"/>
        <w:right w:val="none" w:sz="0" w:space="0" w:color="auto"/>
      </w:divBdr>
    </w:div>
    <w:div w:id="1334723810">
      <w:bodyDiv w:val="1"/>
      <w:marLeft w:val="0"/>
      <w:marRight w:val="0"/>
      <w:marTop w:val="0"/>
      <w:marBottom w:val="0"/>
      <w:divBdr>
        <w:top w:val="none" w:sz="0" w:space="0" w:color="auto"/>
        <w:left w:val="none" w:sz="0" w:space="0" w:color="auto"/>
        <w:bottom w:val="none" w:sz="0" w:space="0" w:color="auto"/>
        <w:right w:val="none" w:sz="0" w:space="0" w:color="auto"/>
      </w:divBdr>
    </w:div>
    <w:div w:id="1334725201">
      <w:bodyDiv w:val="1"/>
      <w:marLeft w:val="0"/>
      <w:marRight w:val="0"/>
      <w:marTop w:val="0"/>
      <w:marBottom w:val="0"/>
      <w:divBdr>
        <w:top w:val="none" w:sz="0" w:space="0" w:color="auto"/>
        <w:left w:val="none" w:sz="0" w:space="0" w:color="auto"/>
        <w:bottom w:val="none" w:sz="0" w:space="0" w:color="auto"/>
        <w:right w:val="none" w:sz="0" w:space="0" w:color="auto"/>
      </w:divBdr>
    </w:div>
    <w:div w:id="1334725879">
      <w:bodyDiv w:val="1"/>
      <w:marLeft w:val="0"/>
      <w:marRight w:val="0"/>
      <w:marTop w:val="0"/>
      <w:marBottom w:val="0"/>
      <w:divBdr>
        <w:top w:val="none" w:sz="0" w:space="0" w:color="auto"/>
        <w:left w:val="none" w:sz="0" w:space="0" w:color="auto"/>
        <w:bottom w:val="none" w:sz="0" w:space="0" w:color="auto"/>
        <w:right w:val="none" w:sz="0" w:space="0" w:color="auto"/>
      </w:divBdr>
    </w:div>
    <w:div w:id="1335105316">
      <w:bodyDiv w:val="1"/>
      <w:marLeft w:val="0"/>
      <w:marRight w:val="0"/>
      <w:marTop w:val="0"/>
      <w:marBottom w:val="0"/>
      <w:divBdr>
        <w:top w:val="none" w:sz="0" w:space="0" w:color="auto"/>
        <w:left w:val="none" w:sz="0" w:space="0" w:color="auto"/>
        <w:bottom w:val="none" w:sz="0" w:space="0" w:color="auto"/>
        <w:right w:val="none" w:sz="0" w:space="0" w:color="auto"/>
      </w:divBdr>
    </w:div>
    <w:div w:id="1335189155">
      <w:bodyDiv w:val="1"/>
      <w:marLeft w:val="0"/>
      <w:marRight w:val="0"/>
      <w:marTop w:val="0"/>
      <w:marBottom w:val="0"/>
      <w:divBdr>
        <w:top w:val="none" w:sz="0" w:space="0" w:color="auto"/>
        <w:left w:val="none" w:sz="0" w:space="0" w:color="auto"/>
        <w:bottom w:val="none" w:sz="0" w:space="0" w:color="auto"/>
        <w:right w:val="none" w:sz="0" w:space="0" w:color="auto"/>
      </w:divBdr>
    </w:div>
    <w:div w:id="1335302419">
      <w:bodyDiv w:val="1"/>
      <w:marLeft w:val="0"/>
      <w:marRight w:val="0"/>
      <w:marTop w:val="0"/>
      <w:marBottom w:val="0"/>
      <w:divBdr>
        <w:top w:val="none" w:sz="0" w:space="0" w:color="auto"/>
        <w:left w:val="none" w:sz="0" w:space="0" w:color="auto"/>
        <w:bottom w:val="none" w:sz="0" w:space="0" w:color="auto"/>
        <w:right w:val="none" w:sz="0" w:space="0" w:color="auto"/>
      </w:divBdr>
    </w:div>
    <w:div w:id="1335838081">
      <w:bodyDiv w:val="1"/>
      <w:marLeft w:val="0"/>
      <w:marRight w:val="0"/>
      <w:marTop w:val="0"/>
      <w:marBottom w:val="0"/>
      <w:divBdr>
        <w:top w:val="none" w:sz="0" w:space="0" w:color="auto"/>
        <w:left w:val="none" w:sz="0" w:space="0" w:color="auto"/>
        <w:bottom w:val="none" w:sz="0" w:space="0" w:color="auto"/>
        <w:right w:val="none" w:sz="0" w:space="0" w:color="auto"/>
      </w:divBdr>
    </w:div>
    <w:div w:id="1336419100">
      <w:bodyDiv w:val="1"/>
      <w:marLeft w:val="0"/>
      <w:marRight w:val="0"/>
      <w:marTop w:val="0"/>
      <w:marBottom w:val="0"/>
      <w:divBdr>
        <w:top w:val="none" w:sz="0" w:space="0" w:color="auto"/>
        <w:left w:val="none" w:sz="0" w:space="0" w:color="auto"/>
        <w:bottom w:val="none" w:sz="0" w:space="0" w:color="auto"/>
        <w:right w:val="none" w:sz="0" w:space="0" w:color="auto"/>
      </w:divBdr>
    </w:div>
    <w:div w:id="1336421942">
      <w:bodyDiv w:val="1"/>
      <w:marLeft w:val="0"/>
      <w:marRight w:val="0"/>
      <w:marTop w:val="0"/>
      <w:marBottom w:val="0"/>
      <w:divBdr>
        <w:top w:val="none" w:sz="0" w:space="0" w:color="auto"/>
        <w:left w:val="none" w:sz="0" w:space="0" w:color="auto"/>
        <w:bottom w:val="none" w:sz="0" w:space="0" w:color="auto"/>
        <w:right w:val="none" w:sz="0" w:space="0" w:color="auto"/>
      </w:divBdr>
    </w:div>
    <w:div w:id="1336493589">
      <w:bodyDiv w:val="1"/>
      <w:marLeft w:val="0"/>
      <w:marRight w:val="0"/>
      <w:marTop w:val="0"/>
      <w:marBottom w:val="0"/>
      <w:divBdr>
        <w:top w:val="none" w:sz="0" w:space="0" w:color="auto"/>
        <w:left w:val="none" w:sz="0" w:space="0" w:color="auto"/>
        <w:bottom w:val="none" w:sz="0" w:space="0" w:color="auto"/>
        <w:right w:val="none" w:sz="0" w:space="0" w:color="auto"/>
      </w:divBdr>
    </w:div>
    <w:div w:id="1336691247">
      <w:bodyDiv w:val="1"/>
      <w:marLeft w:val="0"/>
      <w:marRight w:val="0"/>
      <w:marTop w:val="0"/>
      <w:marBottom w:val="0"/>
      <w:divBdr>
        <w:top w:val="none" w:sz="0" w:space="0" w:color="auto"/>
        <w:left w:val="none" w:sz="0" w:space="0" w:color="auto"/>
        <w:bottom w:val="none" w:sz="0" w:space="0" w:color="auto"/>
        <w:right w:val="none" w:sz="0" w:space="0" w:color="auto"/>
      </w:divBdr>
    </w:div>
    <w:div w:id="1336761393">
      <w:bodyDiv w:val="1"/>
      <w:marLeft w:val="0"/>
      <w:marRight w:val="0"/>
      <w:marTop w:val="0"/>
      <w:marBottom w:val="0"/>
      <w:divBdr>
        <w:top w:val="none" w:sz="0" w:space="0" w:color="auto"/>
        <w:left w:val="none" w:sz="0" w:space="0" w:color="auto"/>
        <w:bottom w:val="none" w:sz="0" w:space="0" w:color="auto"/>
        <w:right w:val="none" w:sz="0" w:space="0" w:color="auto"/>
      </w:divBdr>
    </w:div>
    <w:div w:id="1336762873">
      <w:bodyDiv w:val="1"/>
      <w:marLeft w:val="0"/>
      <w:marRight w:val="0"/>
      <w:marTop w:val="0"/>
      <w:marBottom w:val="0"/>
      <w:divBdr>
        <w:top w:val="none" w:sz="0" w:space="0" w:color="auto"/>
        <w:left w:val="none" w:sz="0" w:space="0" w:color="auto"/>
        <w:bottom w:val="none" w:sz="0" w:space="0" w:color="auto"/>
        <w:right w:val="none" w:sz="0" w:space="0" w:color="auto"/>
      </w:divBdr>
    </w:div>
    <w:div w:id="1336882868">
      <w:bodyDiv w:val="1"/>
      <w:marLeft w:val="0"/>
      <w:marRight w:val="0"/>
      <w:marTop w:val="0"/>
      <w:marBottom w:val="0"/>
      <w:divBdr>
        <w:top w:val="none" w:sz="0" w:space="0" w:color="auto"/>
        <w:left w:val="none" w:sz="0" w:space="0" w:color="auto"/>
        <w:bottom w:val="none" w:sz="0" w:space="0" w:color="auto"/>
        <w:right w:val="none" w:sz="0" w:space="0" w:color="auto"/>
      </w:divBdr>
    </w:div>
    <w:div w:id="1336961632">
      <w:bodyDiv w:val="1"/>
      <w:marLeft w:val="0"/>
      <w:marRight w:val="0"/>
      <w:marTop w:val="0"/>
      <w:marBottom w:val="0"/>
      <w:divBdr>
        <w:top w:val="none" w:sz="0" w:space="0" w:color="auto"/>
        <w:left w:val="none" w:sz="0" w:space="0" w:color="auto"/>
        <w:bottom w:val="none" w:sz="0" w:space="0" w:color="auto"/>
        <w:right w:val="none" w:sz="0" w:space="0" w:color="auto"/>
      </w:divBdr>
    </w:div>
    <w:div w:id="1337414343">
      <w:bodyDiv w:val="1"/>
      <w:marLeft w:val="0"/>
      <w:marRight w:val="0"/>
      <w:marTop w:val="0"/>
      <w:marBottom w:val="0"/>
      <w:divBdr>
        <w:top w:val="none" w:sz="0" w:space="0" w:color="auto"/>
        <w:left w:val="none" w:sz="0" w:space="0" w:color="auto"/>
        <w:bottom w:val="none" w:sz="0" w:space="0" w:color="auto"/>
        <w:right w:val="none" w:sz="0" w:space="0" w:color="auto"/>
      </w:divBdr>
    </w:div>
    <w:div w:id="1337540352">
      <w:bodyDiv w:val="1"/>
      <w:marLeft w:val="0"/>
      <w:marRight w:val="0"/>
      <w:marTop w:val="0"/>
      <w:marBottom w:val="0"/>
      <w:divBdr>
        <w:top w:val="none" w:sz="0" w:space="0" w:color="auto"/>
        <w:left w:val="none" w:sz="0" w:space="0" w:color="auto"/>
        <w:bottom w:val="none" w:sz="0" w:space="0" w:color="auto"/>
        <w:right w:val="none" w:sz="0" w:space="0" w:color="auto"/>
      </w:divBdr>
    </w:div>
    <w:div w:id="1337607994">
      <w:bodyDiv w:val="1"/>
      <w:marLeft w:val="0"/>
      <w:marRight w:val="0"/>
      <w:marTop w:val="0"/>
      <w:marBottom w:val="0"/>
      <w:divBdr>
        <w:top w:val="none" w:sz="0" w:space="0" w:color="auto"/>
        <w:left w:val="none" w:sz="0" w:space="0" w:color="auto"/>
        <w:bottom w:val="none" w:sz="0" w:space="0" w:color="auto"/>
        <w:right w:val="none" w:sz="0" w:space="0" w:color="auto"/>
      </w:divBdr>
    </w:div>
    <w:div w:id="1337613596">
      <w:bodyDiv w:val="1"/>
      <w:marLeft w:val="0"/>
      <w:marRight w:val="0"/>
      <w:marTop w:val="0"/>
      <w:marBottom w:val="0"/>
      <w:divBdr>
        <w:top w:val="none" w:sz="0" w:space="0" w:color="auto"/>
        <w:left w:val="none" w:sz="0" w:space="0" w:color="auto"/>
        <w:bottom w:val="none" w:sz="0" w:space="0" w:color="auto"/>
        <w:right w:val="none" w:sz="0" w:space="0" w:color="auto"/>
      </w:divBdr>
    </w:div>
    <w:div w:id="1337615449">
      <w:bodyDiv w:val="1"/>
      <w:marLeft w:val="0"/>
      <w:marRight w:val="0"/>
      <w:marTop w:val="0"/>
      <w:marBottom w:val="0"/>
      <w:divBdr>
        <w:top w:val="none" w:sz="0" w:space="0" w:color="auto"/>
        <w:left w:val="none" w:sz="0" w:space="0" w:color="auto"/>
        <w:bottom w:val="none" w:sz="0" w:space="0" w:color="auto"/>
        <w:right w:val="none" w:sz="0" w:space="0" w:color="auto"/>
      </w:divBdr>
    </w:div>
    <w:div w:id="1337658515">
      <w:bodyDiv w:val="1"/>
      <w:marLeft w:val="0"/>
      <w:marRight w:val="0"/>
      <w:marTop w:val="0"/>
      <w:marBottom w:val="0"/>
      <w:divBdr>
        <w:top w:val="none" w:sz="0" w:space="0" w:color="auto"/>
        <w:left w:val="none" w:sz="0" w:space="0" w:color="auto"/>
        <w:bottom w:val="none" w:sz="0" w:space="0" w:color="auto"/>
        <w:right w:val="none" w:sz="0" w:space="0" w:color="auto"/>
      </w:divBdr>
    </w:div>
    <w:div w:id="1337927000">
      <w:bodyDiv w:val="1"/>
      <w:marLeft w:val="0"/>
      <w:marRight w:val="0"/>
      <w:marTop w:val="0"/>
      <w:marBottom w:val="0"/>
      <w:divBdr>
        <w:top w:val="none" w:sz="0" w:space="0" w:color="auto"/>
        <w:left w:val="none" w:sz="0" w:space="0" w:color="auto"/>
        <w:bottom w:val="none" w:sz="0" w:space="0" w:color="auto"/>
        <w:right w:val="none" w:sz="0" w:space="0" w:color="auto"/>
      </w:divBdr>
    </w:div>
    <w:div w:id="1338076207">
      <w:bodyDiv w:val="1"/>
      <w:marLeft w:val="0"/>
      <w:marRight w:val="0"/>
      <w:marTop w:val="0"/>
      <w:marBottom w:val="0"/>
      <w:divBdr>
        <w:top w:val="none" w:sz="0" w:space="0" w:color="auto"/>
        <w:left w:val="none" w:sz="0" w:space="0" w:color="auto"/>
        <w:bottom w:val="none" w:sz="0" w:space="0" w:color="auto"/>
        <w:right w:val="none" w:sz="0" w:space="0" w:color="auto"/>
      </w:divBdr>
    </w:div>
    <w:div w:id="1338724981">
      <w:bodyDiv w:val="1"/>
      <w:marLeft w:val="0"/>
      <w:marRight w:val="0"/>
      <w:marTop w:val="0"/>
      <w:marBottom w:val="0"/>
      <w:divBdr>
        <w:top w:val="none" w:sz="0" w:space="0" w:color="auto"/>
        <w:left w:val="none" w:sz="0" w:space="0" w:color="auto"/>
        <w:bottom w:val="none" w:sz="0" w:space="0" w:color="auto"/>
        <w:right w:val="none" w:sz="0" w:space="0" w:color="auto"/>
      </w:divBdr>
    </w:div>
    <w:div w:id="1338725980">
      <w:bodyDiv w:val="1"/>
      <w:marLeft w:val="0"/>
      <w:marRight w:val="0"/>
      <w:marTop w:val="0"/>
      <w:marBottom w:val="0"/>
      <w:divBdr>
        <w:top w:val="none" w:sz="0" w:space="0" w:color="auto"/>
        <w:left w:val="none" w:sz="0" w:space="0" w:color="auto"/>
        <w:bottom w:val="none" w:sz="0" w:space="0" w:color="auto"/>
        <w:right w:val="none" w:sz="0" w:space="0" w:color="auto"/>
      </w:divBdr>
    </w:div>
    <w:div w:id="1338851991">
      <w:bodyDiv w:val="1"/>
      <w:marLeft w:val="0"/>
      <w:marRight w:val="0"/>
      <w:marTop w:val="0"/>
      <w:marBottom w:val="0"/>
      <w:divBdr>
        <w:top w:val="none" w:sz="0" w:space="0" w:color="auto"/>
        <w:left w:val="none" w:sz="0" w:space="0" w:color="auto"/>
        <w:bottom w:val="none" w:sz="0" w:space="0" w:color="auto"/>
        <w:right w:val="none" w:sz="0" w:space="0" w:color="auto"/>
      </w:divBdr>
    </w:div>
    <w:div w:id="1339117248">
      <w:bodyDiv w:val="1"/>
      <w:marLeft w:val="0"/>
      <w:marRight w:val="0"/>
      <w:marTop w:val="0"/>
      <w:marBottom w:val="0"/>
      <w:divBdr>
        <w:top w:val="none" w:sz="0" w:space="0" w:color="auto"/>
        <w:left w:val="none" w:sz="0" w:space="0" w:color="auto"/>
        <w:bottom w:val="none" w:sz="0" w:space="0" w:color="auto"/>
        <w:right w:val="none" w:sz="0" w:space="0" w:color="auto"/>
      </w:divBdr>
    </w:div>
    <w:div w:id="1339162670">
      <w:bodyDiv w:val="1"/>
      <w:marLeft w:val="0"/>
      <w:marRight w:val="0"/>
      <w:marTop w:val="0"/>
      <w:marBottom w:val="0"/>
      <w:divBdr>
        <w:top w:val="none" w:sz="0" w:space="0" w:color="auto"/>
        <w:left w:val="none" w:sz="0" w:space="0" w:color="auto"/>
        <w:bottom w:val="none" w:sz="0" w:space="0" w:color="auto"/>
        <w:right w:val="none" w:sz="0" w:space="0" w:color="auto"/>
      </w:divBdr>
    </w:div>
    <w:div w:id="1339190066">
      <w:bodyDiv w:val="1"/>
      <w:marLeft w:val="0"/>
      <w:marRight w:val="0"/>
      <w:marTop w:val="0"/>
      <w:marBottom w:val="0"/>
      <w:divBdr>
        <w:top w:val="none" w:sz="0" w:space="0" w:color="auto"/>
        <w:left w:val="none" w:sz="0" w:space="0" w:color="auto"/>
        <w:bottom w:val="none" w:sz="0" w:space="0" w:color="auto"/>
        <w:right w:val="none" w:sz="0" w:space="0" w:color="auto"/>
      </w:divBdr>
    </w:div>
    <w:div w:id="1339306865">
      <w:bodyDiv w:val="1"/>
      <w:marLeft w:val="0"/>
      <w:marRight w:val="0"/>
      <w:marTop w:val="0"/>
      <w:marBottom w:val="0"/>
      <w:divBdr>
        <w:top w:val="none" w:sz="0" w:space="0" w:color="auto"/>
        <w:left w:val="none" w:sz="0" w:space="0" w:color="auto"/>
        <w:bottom w:val="none" w:sz="0" w:space="0" w:color="auto"/>
        <w:right w:val="none" w:sz="0" w:space="0" w:color="auto"/>
      </w:divBdr>
    </w:div>
    <w:div w:id="1339426437">
      <w:bodyDiv w:val="1"/>
      <w:marLeft w:val="0"/>
      <w:marRight w:val="0"/>
      <w:marTop w:val="0"/>
      <w:marBottom w:val="0"/>
      <w:divBdr>
        <w:top w:val="none" w:sz="0" w:space="0" w:color="auto"/>
        <w:left w:val="none" w:sz="0" w:space="0" w:color="auto"/>
        <w:bottom w:val="none" w:sz="0" w:space="0" w:color="auto"/>
        <w:right w:val="none" w:sz="0" w:space="0" w:color="auto"/>
      </w:divBdr>
    </w:div>
    <w:div w:id="1339772592">
      <w:bodyDiv w:val="1"/>
      <w:marLeft w:val="0"/>
      <w:marRight w:val="0"/>
      <w:marTop w:val="0"/>
      <w:marBottom w:val="0"/>
      <w:divBdr>
        <w:top w:val="none" w:sz="0" w:space="0" w:color="auto"/>
        <w:left w:val="none" w:sz="0" w:space="0" w:color="auto"/>
        <w:bottom w:val="none" w:sz="0" w:space="0" w:color="auto"/>
        <w:right w:val="none" w:sz="0" w:space="0" w:color="auto"/>
      </w:divBdr>
    </w:div>
    <w:div w:id="1339775391">
      <w:bodyDiv w:val="1"/>
      <w:marLeft w:val="0"/>
      <w:marRight w:val="0"/>
      <w:marTop w:val="0"/>
      <w:marBottom w:val="0"/>
      <w:divBdr>
        <w:top w:val="none" w:sz="0" w:space="0" w:color="auto"/>
        <w:left w:val="none" w:sz="0" w:space="0" w:color="auto"/>
        <w:bottom w:val="none" w:sz="0" w:space="0" w:color="auto"/>
        <w:right w:val="none" w:sz="0" w:space="0" w:color="auto"/>
      </w:divBdr>
    </w:div>
    <w:div w:id="1339969465">
      <w:bodyDiv w:val="1"/>
      <w:marLeft w:val="0"/>
      <w:marRight w:val="0"/>
      <w:marTop w:val="0"/>
      <w:marBottom w:val="0"/>
      <w:divBdr>
        <w:top w:val="none" w:sz="0" w:space="0" w:color="auto"/>
        <w:left w:val="none" w:sz="0" w:space="0" w:color="auto"/>
        <w:bottom w:val="none" w:sz="0" w:space="0" w:color="auto"/>
        <w:right w:val="none" w:sz="0" w:space="0" w:color="auto"/>
      </w:divBdr>
    </w:div>
    <w:div w:id="1340353805">
      <w:bodyDiv w:val="1"/>
      <w:marLeft w:val="0"/>
      <w:marRight w:val="0"/>
      <w:marTop w:val="0"/>
      <w:marBottom w:val="0"/>
      <w:divBdr>
        <w:top w:val="none" w:sz="0" w:space="0" w:color="auto"/>
        <w:left w:val="none" w:sz="0" w:space="0" w:color="auto"/>
        <w:bottom w:val="none" w:sz="0" w:space="0" w:color="auto"/>
        <w:right w:val="none" w:sz="0" w:space="0" w:color="auto"/>
      </w:divBdr>
    </w:div>
    <w:div w:id="1340429084">
      <w:bodyDiv w:val="1"/>
      <w:marLeft w:val="0"/>
      <w:marRight w:val="0"/>
      <w:marTop w:val="0"/>
      <w:marBottom w:val="0"/>
      <w:divBdr>
        <w:top w:val="none" w:sz="0" w:space="0" w:color="auto"/>
        <w:left w:val="none" w:sz="0" w:space="0" w:color="auto"/>
        <w:bottom w:val="none" w:sz="0" w:space="0" w:color="auto"/>
        <w:right w:val="none" w:sz="0" w:space="0" w:color="auto"/>
      </w:divBdr>
    </w:div>
    <w:div w:id="1340816189">
      <w:bodyDiv w:val="1"/>
      <w:marLeft w:val="0"/>
      <w:marRight w:val="0"/>
      <w:marTop w:val="0"/>
      <w:marBottom w:val="0"/>
      <w:divBdr>
        <w:top w:val="none" w:sz="0" w:space="0" w:color="auto"/>
        <w:left w:val="none" w:sz="0" w:space="0" w:color="auto"/>
        <w:bottom w:val="none" w:sz="0" w:space="0" w:color="auto"/>
        <w:right w:val="none" w:sz="0" w:space="0" w:color="auto"/>
      </w:divBdr>
    </w:div>
    <w:div w:id="1341350671">
      <w:bodyDiv w:val="1"/>
      <w:marLeft w:val="0"/>
      <w:marRight w:val="0"/>
      <w:marTop w:val="0"/>
      <w:marBottom w:val="0"/>
      <w:divBdr>
        <w:top w:val="none" w:sz="0" w:space="0" w:color="auto"/>
        <w:left w:val="none" w:sz="0" w:space="0" w:color="auto"/>
        <w:bottom w:val="none" w:sz="0" w:space="0" w:color="auto"/>
        <w:right w:val="none" w:sz="0" w:space="0" w:color="auto"/>
      </w:divBdr>
    </w:div>
    <w:div w:id="1341545220">
      <w:bodyDiv w:val="1"/>
      <w:marLeft w:val="0"/>
      <w:marRight w:val="0"/>
      <w:marTop w:val="0"/>
      <w:marBottom w:val="0"/>
      <w:divBdr>
        <w:top w:val="none" w:sz="0" w:space="0" w:color="auto"/>
        <w:left w:val="none" w:sz="0" w:space="0" w:color="auto"/>
        <w:bottom w:val="none" w:sz="0" w:space="0" w:color="auto"/>
        <w:right w:val="none" w:sz="0" w:space="0" w:color="auto"/>
      </w:divBdr>
    </w:div>
    <w:div w:id="1341620069">
      <w:bodyDiv w:val="1"/>
      <w:marLeft w:val="0"/>
      <w:marRight w:val="0"/>
      <w:marTop w:val="0"/>
      <w:marBottom w:val="0"/>
      <w:divBdr>
        <w:top w:val="none" w:sz="0" w:space="0" w:color="auto"/>
        <w:left w:val="none" w:sz="0" w:space="0" w:color="auto"/>
        <w:bottom w:val="none" w:sz="0" w:space="0" w:color="auto"/>
        <w:right w:val="none" w:sz="0" w:space="0" w:color="auto"/>
      </w:divBdr>
    </w:div>
    <w:div w:id="1341850853">
      <w:bodyDiv w:val="1"/>
      <w:marLeft w:val="0"/>
      <w:marRight w:val="0"/>
      <w:marTop w:val="0"/>
      <w:marBottom w:val="0"/>
      <w:divBdr>
        <w:top w:val="none" w:sz="0" w:space="0" w:color="auto"/>
        <w:left w:val="none" w:sz="0" w:space="0" w:color="auto"/>
        <w:bottom w:val="none" w:sz="0" w:space="0" w:color="auto"/>
        <w:right w:val="none" w:sz="0" w:space="0" w:color="auto"/>
      </w:divBdr>
    </w:div>
    <w:div w:id="1341931453">
      <w:bodyDiv w:val="1"/>
      <w:marLeft w:val="0"/>
      <w:marRight w:val="0"/>
      <w:marTop w:val="0"/>
      <w:marBottom w:val="0"/>
      <w:divBdr>
        <w:top w:val="none" w:sz="0" w:space="0" w:color="auto"/>
        <w:left w:val="none" w:sz="0" w:space="0" w:color="auto"/>
        <w:bottom w:val="none" w:sz="0" w:space="0" w:color="auto"/>
        <w:right w:val="none" w:sz="0" w:space="0" w:color="auto"/>
      </w:divBdr>
    </w:div>
    <w:div w:id="1342046503">
      <w:bodyDiv w:val="1"/>
      <w:marLeft w:val="0"/>
      <w:marRight w:val="0"/>
      <w:marTop w:val="0"/>
      <w:marBottom w:val="0"/>
      <w:divBdr>
        <w:top w:val="none" w:sz="0" w:space="0" w:color="auto"/>
        <w:left w:val="none" w:sz="0" w:space="0" w:color="auto"/>
        <w:bottom w:val="none" w:sz="0" w:space="0" w:color="auto"/>
        <w:right w:val="none" w:sz="0" w:space="0" w:color="auto"/>
      </w:divBdr>
    </w:div>
    <w:div w:id="1342051856">
      <w:bodyDiv w:val="1"/>
      <w:marLeft w:val="0"/>
      <w:marRight w:val="0"/>
      <w:marTop w:val="0"/>
      <w:marBottom w:val="0"/>
      <w:divBdr>
        <w:top w:val="none" w:sz="0" w:space="0" w:color="auto"/>
        <w:left w:val="none" w:sz="0" w:space="0" w:color="auto"/>
        <w:bottom w:val="none" w:sz="0" w:space="0" w:color="auto"/>
        <w:right w:val="none" w:sz="0" w:space="0" w:color="auto"/>
      </w:divBdr>
    </w:div>
    <w:div w:id="1342052425">
      <w:bodyDiv w:val="1"/>
      <w:marLeft w:val="0"/>
      <w:marRight w:val="0"/>
      <w:marTop w:val="0"/>
      <w:marBottom w:val="0"/>
      <w:divBdr>
        <w:top w:val="none" w:sz="0" w:space="0" w:color="auto"/>
        <w:left w:val="none" w:sz="0" w:space="0" w:color="auto"/>
        <w:bottom w:val="none" w:sz="0" w:space="0" w:color="auto"/>
        <w:right w:val="none" w:sz="0" w:space="0" w:color="auto"/>
      </w:divBdr>
    </w:div>
    <w:div w:id="1342665146">
      <w:bodyDiv w:val="1"/>
      <w:marLeft w:val="0"/>
      <w:marRight w:val="0"/>
      <w:marTop w:val="0"/>
      <w:marBottom w:val="0"/>
      <w:divBdr>
        <w:top w:val="none" w:sz="0" w:space="0" w:color="auto"/>
        <w:left w:val="none" w:sz="0" w:space="0" w:color="auto"/>
        <w:bottom w:val="none" w:sz="0" w:space="0" w:color="auto"/>
        <w:right w:val="none" w:sz="0" w:space="0" w:color="auto"/>
      </w:divBdr>
    </w:div>
    <w:div w:id="1342853644">
      <w:bodyDiv w:val="1"/>
      <w:marLeft w:val="0"/>
      <w:marRight w:val="0"/>
      <w:marTop w:val="0"/>
      <w:marBottom w:val="0"/>
      <w:divBdr>
        <w:top w:val="none" w:sz="0" w:space="0" w:color="auto"/>
        <w:left w:val="none" w:sz="0" w:space="0" w:color="auto"/>
        <w:bottom w:val="none" w:sz="0" w:space="0" w:color="auto"/>
        <w:right w:val="none" w:sz="0" w:space="0" w:color="auto"/>
      </w:divBdr>
    </w:div>
    <w:div w:id="1342855685">
      <w:bodyDiv w:val="1"/>
      <w:marLeft w:val="0"/>
      <w:marRight w:val="0"/>
      <w:marTop w:val="0"/>
      <w:marBottom w:val="0"/>
      <w:divBdr>
        <w:top w:val="none" w:sz="0" w:space="0" w:color="auto"/>
        <w:left w:val="none" w:sz="0" w:space="0" w:color="auto"/>
        <w:bottom w:val="none" w:sz="0" w:space="0" w:color="auto"/>
        <w:right w:val="none" w:sz="0" w:space="0" w:color="auto"/>
      </w:divBdr>
    </w:div>
    <w:div w:id="1343044217">
      <w:bodyDiv w:val="1"/>
      <w:marLeft w:val="0"/>
      <w:marRight w:val="0"/>
      <w:marTop w:val="0"/>
      <w:marBottom w:val="0"/>
      <w:divBdr>
        <w:top w:val="none" w:sz="0" w:space="0" w:color="auto"/>
        <w:left w:val="none" w:sz="0" w:space="0" w:color="auto"/>
        <w:bottom w:val="none" w:sz="0" w:space="0" w:color="auto"/>
        <w:right w:val="none" w:sz="0" w:space="0" w:color="auto"/>
      </w:divBdr>
    </w:div>
    <w:div w:id="1343510508">
      <w:bodyDiv w:val="1"/>
      <w:marLeft w:val="0"/>
      <w:marRight w:val="0"/>
      <w:marTop w:val="0"/>
      <w:marBottom w:val="0"/>
      <w:divBdr>
        <w:top w:val="none" w:sz="0" w:space="0" w:color="auto"/>
        <w:left w:val="none" w:sz="0" w:space="0" w:color="auto"/>
        <w:bottom w:val="none" w:sz="0" w:space="0" w:color="auto"/>
        <w:right w:val="none" w:sz="0" w:space="0" w:color="auto"/>
      </w:divBdr>
    </w:div>
    <w:div w:id="1343555435">
      <w:bodyDiv w:val="1"/>
      <w:marLeft w:val="0"/>
      <w:marRight w:val="0"/>
      <w:marTop w:val="0"/>
      <w:marBottom w:val="0"/>
      <w:divBdr>
        <w:top w:val="none" w:sz="0" w:space="0" w:color="auto"/>
        <w:left w:val="none" w:sz="0" w:space="0" w:color="auto"/>
        <w:bottom w:val="none" w:sz="0" w:space="0" w:color="auto"/>
        <w:right w:val="none" w:sz="0" w:space="0" w:color="auto"/>
      </w:divBdr>
    </w:div>
    <w:div w:id="1343821322">
      <w:bodyDiv w:val="1"/>
      <w:marLeft w:val="0"/>
      <w:marRight w:val="0"/>
      <w:marTop w:val="0"/>
      <w:marBottom w:val="0"/>
      <w:divBdr>
        <w:top w:val="none" w:sz="0" w:space="0" w:color="auto"/>
        <w:left w:val="none" w:sz="0" w:space="0" w:color="auto"/>
        <w:bottom w:val="none" w:sz="0" w:space="0" w:color="auto"/>
        <w:right w:val="none" w:sz="0" w:space="0" w:color="auto"/>
      </w:divBdr>
    </w:div>
    <w:div w:id="1343899091">
      <w:bodyDiv w:val="1"/>
      <w:marLeft w:val="0"/>
      <w:marRight w:val="0"/>
      <w:marTop w:val="0"/>
      <w:marBottom w:val="0"/>
      <w:divBdr>
        <w:top w:val="none" w:sz="0" w:space="0" w:color="auto"/>
        <w:left w:val="none" w:sz="0" w:space="0" w:color="auto"/>
        <w:bottom w:val="none" w:sz="0" w:space="0" w:color="auto"/>
        <w:right w:val="none" w:sz="0" w:space="0" w:color="auto"/>
      </w:divBdr>
    </w:div>
    <w:div w:id="1344014652">
      <w:bodyDiv w:val="1"/>
      <w:marLeft w:val="0"/>
      <w:marRight w:val="0"/>
      <w:marTop w:val="0"/>
      <w:marBottom w:val="0"/>
      <w:divBdr>
        <w:top w:val="none" w:sz="0" w:space="0" w:color="auto"/>
        <w:left w:val="none" w:sz="0" w:space="0" w:color="auto"/>
        <w:bottom w:val="none" w:sz="0" w:space="0" w:color="auto"/>
        <w:right w:val="none" w:sz="0" w:space="0" w:color="auto"/>
      </w:divBdr>
    </w:div>
    <w:div w:id="1344210738">
      <w:bodyDiv w:val="1"/>
      <w:marLeft w:val="0"/>
      <w:marRight w:val="0"/>
      <w:marTop w:val="0"/>
      <w:marBottom w:val="0"/>
      <w:divBdr>
        <w:top w:val="none" w:sz="0" w:space="0" w:color="auto"/>
        <w:left w:val="none" w:sz="0" w:space="0" w:color="auto"/>
        <w:bottom w:val="none" w:sz="0" w:space="0" w:color="auto"/>
        <w:right w:val="none" w:sz="0" w:space="0" w:color="auto"/>
      </w:divBdr>
    </w:div>
    <w:div w:id="1344280432">
      <w:bodyDiv w:val="1"/>
      <w:marLeft w:val="0"/>
      <w:marRight w:val="0"/>
      <w:marTop w:val="0"/>
      <w:marBottom w:val="0"/>
      <w:divBdr>
        <w:top w:val="none" w:sz="0" w:space="0" w:color="auto"/>
        <w:left w:val="none" w:sz="0" w:space="0" w:color="auto"/>
        <w:bottom w:val="none" w:sz="0" w:space="0" w:color="auto"/>
        <w:right w:val="none" w:sz="0" w:space="0" w:color="auto"/>
      </w:divBdr>
    </w:div>
    <w:div w:id="1344286231">
      <w:bodyDiv w:val="1"/>
      <w:marLeft w:val="0"/>
      <w:marRight w:val="0"/>
      <w:marTop w:val="0"/>
      <w:marBottom w:val="0"/>
      <w:divBdr>
        <w:top w:val="none" w:sz="0" w:space="0" w:color="auto"/>
        <w:left w:val="none" w:sz="0" w:space="0" w:color="auto"/>
        <w:bottom w:val="none" w:sz="0" w:space="0" w:color="auto"/>
        <w:right w:val="none" w:sz="0" w:space="0" w:color="auto"/>
      </w:divBdr>
    </w:div>
    <w:div w:id="1344432649">
      <w:bodyDiv w:val="1"/>
      <w:marLeft w:val="0"/>
      <w:marRight w:val="0"/>
      <w:marTop w:val="0"/>
      <w:marBottom w:val="0"/>
      <w:divBdr>
        <w:top w:val="none" w:sz="0" w:space="0" w:color="auto"/>
        <w:left w:val="none" w:sz="0" w:space="0" w:color="auto"/>
        <w:bottom w:val="none" w:sz="0" w:space="0" w:color="auto"/>
        <w:right w:val="none" w:sz="0" w:space="0" w:color="auto"/>
      </w:divBdr>
    </w:div>
    <w:div w:id="1344672150">
      <w:bodyDiv w:val="1"/>
      <w:marLeft w:val="0"/>
      <w:marRight w:val="0"/>
      <w:marTop w:val="0"/>
      <w:marBottom w:val="0"/>
      <w:divBdr>
        <w:top w:val="none" w:sz="0" w:space="0" w:color="auto"/>
        <w:left w:val="none" w:sz="0" w:space="0" w:color="auto"/>
        <w:bottom w:val="none" w:sz="0" w:space="0" w:color="auto"/>
        <w:right w:val="none" w:sz="0" w:space="0" w:color="auto"/>
      </w:divBdr>
    </w:div>
    <w:div w:id="1345547543">
      <w:bodyDiv w:val="1"/>
      <w:marLeft w:val="0"/>
      <w:marRight w:val="0"/>
      <w:marTop w:val="0"/>
      <w:marBottom w:val="0"/>
      <w:divBdr>
        <w:top w:val="none" w:sz="0" w:space="0" w:color="auto"/>
        <w:left w:val="none" w:sz="0" w:space="0" w:color="auto"/>
        <w:bottom w:val="none" w:sz="0" w:space="0" w:color="auto"/>
        <w:right w:val="none" w:sz="0" w:space="0" w:color="auto"/>
      </w:divBdr>
    </w:div>
    <w:div w:id="1345548305">
      <w:bodyDiv w:val="1"/>
      <w:marLeft w:val="0"/>
      <w:marRight w:val="0"/>
      <w:marTop w:val="0"/>
      <w:marBottom w:val="0"/>
      <w:divBdr>
        <w:top w:val="none" w:sz="0" w:space="0" w:color="auto"/>
        <w:left w:val="none" w:sz="0" w:space="0" w:color="auto"/>
        <w:bottom w:val="none" w:sz="0" w:space="0" w:color="auto"/>
        <w:right w:val="none" w:sz="0" w:space="0" w:color="auto"/>
      </w:divBdr>
    </w:div>
    <w:div w:id="1345550366">
      <w:bodyDiv w:val="1"/>
      <w:marLeft w:val="0"/>
      <w:marRight w:val="0"/>
      <w:marTop w:val="0"/>
      <w:marBottom w:val="0"/>
      <w:divBdr>
        <w:top w:val="none" w:sz="0" w:space="0" w:color="auto"/>
        <w:left w:val="none" w:sz="0" w:space="0" w:color="auto"/>
        <w:bottom w:val="none" w:sz="0" w:space="0" w:color="auto"/>
        <w:right w:val="none" w:sz="0" w:space="0" w:color="auto"/>
      </w:divBdr>
    </w:div>
    <w:div w:id="1345744852">
      <w:bodyDiv w:val="1"/>
      <w:marLeft w:val="0"/>
      <w:marRight w:val="0"/>
      <w:marTop w:val="0"/>
      <w:marBottom w:val="0"/>
      <w:divBdr>
        <w:top w:val="none" w:sz="0" w:space="0" w:color="auto"/>
        <w:left w:val="none" w:sz="0" w:space="0" w:color="auto"/>
        <w:bottom w:val="none" w:sz="0" w:space="0" w:color="auto"/>
        <w:right w:val="none" w:sz="0" w:space="0" w:color="auto"/>
      </w:divBdr>
    </w:div>
    <w:div w:id="1345789710">
      <w:bodyDiv w:val="1"/>
      <w:marLeft w:val="0"/>
      <w:marRight w:val="0"/>
      <w:marTop w:val="0"/>
      <w:marBottom w:val="0"/>
      <w:divBdr>
        <w:top w:val="none" w:sz="0" w:space="0" w:color="auto"/>
        <w:left w:val="none" w:sz="0" w:space="0" w:color="auto"/>
        <w:bottom w:val="none" w:sz="0" w:space="0" w:color="auto"/>
        <w:right w:val="none" w:sz="0" w:space="0" w:color="auto"/>
      </w:divBdr>
    </w:div>
    <w:div w:id="1346053112">
      <w:bodyDiv w:val="1"/>
      <w:marLeft w:val="0"/>
      <w:marRight w:val="0"/>
      <w:marTop w:val="0"/>
      <w:marBottom w:val="0"/>
      <w:divBdr>
        <w:top w:val="none" w:sz="0" w:space="0" w:color="auto"/>
        <w:left w:val="none" w:sz="0" w:space="0" w:color="auto"/>
        <w:bottom w:val="none" w:sz="0" w:space="0" w:color="auto"/>
        <w:right w:val="none" w:sz="0" w:space="0" w:color="auto"/>
      </w:divBdr>
    </w:div>
    <w:div w:id="1346201926">
      <w:bodyDiv w:val="1"/>
      <w:marLeft w:val="0"/>
      <w:marRight w:val="0"/>
      <w:marTop w:val="0"/>
      <w:marBottom w:val="0"/>
      <w:divBdr>
        <w:top w:val="none" w:sz="0" w:space="0" w:color="auto"/>
        <w:left w:val="none" w:sz="0" w:space="0" w:color="auto"/>
        <w:bottom w:val="none" w:sz="0" w:space="0" w:color="auto"/>
        <w:right w:val="none" w:sz="0" w:space="0" w:color="auto"/>
      </w:divBdr>
    </w:div>
    <w:div w:id="1346325575">
      <w:bodyDiv w:val="1"/>
      <w:marLeft w:val="0"/>
      <w:marRight w:val="0"/>
      <w:marTop w:val="0"/>
      <w:marBottom w:val="0"/>
      <w:divBdr>
        <w:top w:val="none" w:sz="0" w:space="0" w:color="auto"/>
        <w:left w:val="none" w:sz="0" w:space="0" w:color="auto"/>
        <w:bottom w:val="none" w:sz="0" w:space="0" w:color="auto"/>
        <w:right w:val="none" w:sz="0" w:space="0" w:color="auto"/>
      </w:divBdr>
    </w:div>
    <w:div w:id="1346519092">
      <w:bodyDiv w:val="1"/>
      <w:marLeft w:val="0"/>
      <w:marRight w:val="0"/>
      <w:marTop w:val="0"/>
      <w:marBottom w:val="0"/>
      <w:divBdr>
        <w:top w:val="none" w:sz="0" w:space="0" w:color="auto"/>
        <w:left w:val="none" w:sz="0" w:space="0" w:color="auto"/>
        <w:bottom w:val="none" w:sz="0" w:space="0" w:color="auto"/>
        <w:right w:val="none" w:sz="0" w:space="0" w:color="auto"/>
      </w:divBdr>
    </w:div>
    <w:div w:id="1346859544">
      <w:bodyDiv w:val="1"/>
      <w:marLeft w:val="0"/>
      <w:marRight w:val="0"/>
      <w:marTop w:val="0"/>
      <w:marBottom w:val="0"/>
      <w:divBdr>
        <w:top w:val="none" w:sz="0" w:space="0" w:color="auto"/>
        <w:left w:val="none" w:sz="0" w:space="0" w:color="auto"/>
        <w:bottom w:val="none" w:sz="0" w:space="0" w:color="auto"/>
        <w:right w:val="none" w:sz="0" w:space="0" w:color="auto"/>
      </w:divBdr>
    </w:div>
    <w:div w:id="1346977087">
      <w:bodyDiv w:val="1"/>
      <w:marLeft w:val="0"/>
      <w:marRight w:val="0"/>
      <w:marTop w:val="0"/>
      <w:marBottom w:val="0"/>
      <w:divBdr>
        <w:top w:val="none" w:sz="0" w:space="0" w:color="auto"/>
        <w:left w:val="none" w:sz="0" w:space="0" w:color="auto"/>
        <w:bottom w:val="none" w:sz="0" w:space="0" w:color="auto"/>
        <w:right w:val="none" w:sz="0" w:space="0" w:color="auto"/>
      </w:divBdr>
    </w:div>
    <w:div w:id="1347243476">
      <w:bodyDiv w:val="1"/>
      <w:marLeft w:val="0"/>
      <w:marRight w:val="0"/>
      <w:marTop w:val="0"/>
      <w:marBottom w:val="0"/>
      <w:divBdr>
        <w:top w:val="none" w:sz="0" w:space="0" w:color="auto"/>
        <w:left w:val="none" w:sz="0" w:space="0" w:color="auto"/>
        <w:bottom w:val="none" w:sz="0" w:space="0" w:color="auto"/>
        <w:right w:val="none" w:sz="0" w:space="0" w:color="auto"/>
      </w:divBdr>
    </w:div>
    <w:div w:id="1347247390">
      <w:bodyDiv w:val="1"/>
      <w:marLeft w:val="0"/>
      <w:marRight w:val="0"/>
      <w:marTop w:val="0"/>
      <w:marBottom w:val="0"/>
      <w:divBdr>
        <w:top w:val="none" w:sz="0" w:space="0" w:color="auto"/>
        <w:left w:val="none" w:sz="0" w:space="0" w:color="auto"/>
        <w:bottom w:val="none" w:sz="0" w:space="0" w:color="auto"/>
        <w:right w:val="none" w:sz="0" w:space="0" w:color="auto"/>
      </w:divBdr>
    </w:div>
    <w:div w:id="1347247749">
      <w:bodyDiv w:val="1"/>
      <w:marLeft w:val="0"/>
      <w:marRight w:val="0"/>
      <w:marTop w:val="0"/>
      <w:marBottom w:val="0"/>
      <w:divBdr>
        <w:top w:val="none" w:sz="0" w:space="0" w:color="auto"/>
        <w:left w:val="none" w:sz="0" w:space="0" w:color="auto"/>
        <w:bottom w:val="none" w:sz="0" w:space="0" w:color="auto"/>
        <w:right w:val="none" w:sz="0" w:space="0" w:color="auto"/>
      </w:divBdr>
    </w:div>
    <w:div w:id="1347367434">
      <w:bodyDiv w:val="1"/>
      <w:marLeft w:val="0"/>
      <w:marRight w:val="0"/>
      <w:marTop w:val="0"/>
      <w:marBottom w:val="0"/>
      <w:divBdr>
        <w:top w:val="none" w:sz="0" w:space="0" w:color="auto"/>
        <w:left w:val="none" w:sz="0" w:space="0" w:color="auto"/>
        <w:bottom w:val="none" w:sz="0" w:space="0" w:color="auto"/>
        <w:right w:val="none" w:sz="0" w:space="0" w:color="auto"/>
      </w:divBdr>
    </w:div>
    <w:div w:id="1347748690">
      <w:bodyDiv w:val="1"/>
      <w:marLeft w:val="0"/>
      <w:marRight w:val="0"/>
      <w:marTop w:val="0"/>
      <w:marBottom w:val="0"/>
      <w:divBdr>
        <w:top w:val="none" w:sz="0" w:space="0" w:color="auto"/>
        <w:left w:val="none" w:sz="0" w:space="0" w:color="auto"/>
        <w:bottom w:val="none" w:sz="0" w:space="0" w:color="auto"/>
        <w:right w:val="none" w:sz="0" w:space="0" w:color="auto"/>
      </w:divBdr>
    </w:div>
    <w:div w:id="1347755027">
      <w:bodyDiv w:val="1"/>
      <w:marLeft w:val="0"/>
      <w:marRight w:val="0"/>
      <w:marTop w:val="0"/>
      <w:marBottom w:val="0"/>
      <w:divBdr>
        <w:top w:val="none" w:sz="0" w:space="0" w:color="auto"/>
        <w:left w:val="none" w:sz="0" w:space="0" w:color="auto"/>
        <w:bottom w:val="none" w:sz="0" w:space="0" w:color="auto"/>
        <w:right w:val="none" w:sz="0" w:space="0" w:color="auto"/>
      </w:divBdr>
    </w:div>
    <w:div w:id="1347976561">
      <w:bodyDiv w:val="1"/>
      <w:marLeft w:val="0"/>
      <w:marRight w:val="0"/>
      <w:marTop w:val="0"/>
      <w:marBottom w:val="0"/>
      <w:divBdr>
        <w:top w:val="none" w:sz="0" w:space="0" w:color="auto"/>
        <w:left w:val="none" w:sz="0" w:space="0" w:color="auto"/>
        <w:bottom w:val="none" w:sz="0" w:space="0" w:color="auto"/>
        <w:right w:val="none" w:sz="0" w:space="0" w:color="auto"/>
      </w:divBdr>
    </w:div>
    <w:div w:id="1348021545">
      <w:bodyDiv w:val="1"/>
      <w:marLeft w:val="0"/>
      <w:marRight w:val="0"/>
      <w:marTop w:val="0"/>
      <w:marBottom w:val="0"/>
      <w:divBdr>
        <w:top w:val="none" w:sz="0" w:space="0" w:color="auto"/>
        <w:left w:val="none" w:sz="0" w:space="0" w:color="auto"/>
        <w:bottom w:val="none" w:sz="0" w:space="0" w:color="auto"/>
        <w:right w:val="none" w:sz="0" w:space="0" w:color="auto"/>
      </w:divBdr>
    </w:div>
    <w:div w:id="1348141872">
      <w:bodyDiv w:val="1"/>
      <w:marLeft w:val="0"/>
      <w:marRight w:val="0"/>
      <w:marTop w:val="0"/>
      <w:marBottom w:val="0"/>
      <w:divBdr>
        <w:top w:val="none" w:sz="0" w:space="0" w:color="auto"/>
        <w:left w:val="none" w:sz="0" w:space="0" w:color="auto"/>
        <w:bottom w:val="none" w:sz="0" w:space="0" w:color="auto"/>
        <w:right w:val="none" w:sz="0" w:space="0" w:color="auto"/>
      </w:divBdr>
    </w:div>
    <w:div w:id="1348169205">
      <w:bodyDiv w:val="1"/>
      <w:marLeft w:val="0"/>
      <w:marRight w:val="0"/>
      <w:marTop w:val="0"/>
      <w:marBottom w:val="0"/>
      <w:divBdr>
        <w:top w:val="none" w:sz="0" w:space="0" w:color="auto"/>
        <w:left w:val="none" w:sz="0" w:space="0" w:color="auto"/>
        <w:bottom w:val="none" w:sz="0" w:space="0" w:color="auto"/>
        <w:right w:val="none" w:sz="0" w:space="0" w:color="auto"/>
      </w:divBdr>
    </w:div>
    <w:div w:id="1348554626">
      <w:bodyDiv w:val="1"/>
      <w:marLeft w:val="0"/>
      <w:marRight w:val="0"/>
      <w:marTop w:val="0"/>
      <w:marBottom w:val="0"/>
      <w:divBdr>
        <w:top w:val="none" w:sz="0" w:space="0" w:color="auto"/>
        <w:left w:val="none" w:sz="0" w:space="0" w:color="auto"/>
        <w:bottom w:val="none" w:sz="0" w:space="0" w:color="auto"/>
        <w:right w:val="none" w:sz="0" w:space="0" w:color="auto"/>
      </w:divBdr>
    </w:div>
    <w:div w:id="1348680183">
      <w:bodyDiv w:val="1"/>
      <w:marLeft w:val="0"/>
      <w:marRight w:val="0"/>
      <w:marTop w:val="0"/>
      <w:marBottom w:val="0"/>
      <w:divBdr>
        <w:top w:val="none" w:sz="0" w:space="0" w:color="auto"/>
        <w:left w:val="none" w:sz="0" w:space="0" w:color="auto"/>
        <w:bottom w:val="none" w:sz="0" w:space="0" w:color="auto"/>
        <w:right w:val="none" w:sz="0" w:space="0" w:color="auto"/>
      </w:divBdr>
    </w:div>
    <w:div w:id="1349336351">
      <w:bodyDiv w:val="1"/>
      <w:marLeft w:val="0"/>
      <w:marRight w:val="0"/>
      <w:marTop w:val="0"/>
      <w:marBottom w:val="0"/>
      <w:divBdr>
        <w:top w:val="none" w:sz="0" w:space="0" w:color="auto"/>
        <w:left w:val="none" w:sz="0" w:space="0" w:color="auto"/>
        <w:bottom w:val="none" w:sz="0" w:space="0" w:color="auto"/>
        <w:right w:val="none" w:sz="0" w:space="0" w:color="auto"/>
      </w:divBdr>
    </w:div>
    <w:div w:id="1349482974">
      <w:bodyDiv w:val="1"/>
      <w:marLeft w:val="0"/>
      <w:marRight w:val="0"/>
      <w:marTop w:val="0"/>
      <w:marBottom w:val="0"/>
      <w:divBdr>
        <w:top w:val="none" w:sz="0" w:space="0" w:color="auto"/>
        <w:left w:val="none" w:sz="0" w:space="0" w:color="auto"/>
        <w:bottom w:val="none" w:sz="0" w:space="0" w:color="auto"/>
        <w:right w:val="none" w:sz="0" w:space="0" w:color="auto"/>
      </w:divBdr>
    </w:div>
    <w:div w:id="1349678295">
      <w:bodyDiv w:val="1"/>
      <w:marLeft w:val="0"/>
      <w:marRight w:val="0"/>
      <w:marTop w:val="0"/>
      <w:marBottom w:val="0"/>
      <w:divBdr>
        <w:top w:val="none" w:sz="0" w:space="0" w:color="auto"/>
        <w:left w:val="none" w:sz="0" w:space="0" w:color="auto"/>
        <w:bottom w:val="none" w:sz="0" w:space="0" w:color="auto"/>
        <w:right w:val="none" w:sz="0" w:space="0" w:color="auto"/>
      </w:divBdr>
    </w:div>
    <w:div w:id="1349714911">
      <w:bodyDiv w:val="1"/>
      <w:marLeft w:val="0"/>
      <w:marRight w:val="0"/>
      <w:marTop w:val="0"/>
      <w:marBottom w:val="0"/>
      <w:divBdr>
        <w:top w:val="none" w:sz="0" w:space="0" w:color="auto"/>
        <w:left w:val="none" w:sz="0" w:space="0" w:color="auto"/>
        <w:bottom w:val="none" w:sz="0" w:space="0" w:color="auto"/>
        <w:right w:val="none" w:sz="0" w:space="0" w:color="auto"/>
      </w:divBdr>
    </w:div>
    <w:div w:id="1349719070">
      <w:bodyDiv w:val="1"/>
      <w:marLeft w:val="0"/>
      <w:marRight w:val="0"/>
      <w:marTop w:val="0"/>
      <w:marBottom w:val="0"/>
      <w:divBdr>
        <w:top w:val="none" w:sz="0" w:space="0" w:color="auto"/>
        <w:left w:val="none" w:sz="0" w:space="0" w:color="auto"/>
        <w:bottom w:val="none" w:sz="0" w:space="0" w:color="auto"/>
        <w:right w:val="none" w:sz="0" w:space="0" w:color="auto"/>
      </w:divBdr>
    </w:div>
    <w:div w:id="1349719166">
      <w:bodyDiv w:val="1"/>
      <w:marLeft w:val="0"/>
      <w:marRight w:val="0"/>
      <w:marTop w:val="0"/>
      <w:marBottom w:val="0"/>
      <w:divBdr>
        <w:top w:val="none" w:sz="0" w:space="0" w:color="auto"/>
        <w:left w:val="none" w:sz="0" w:space="0" w:color="auto"/>
        <w:bottom w:val="none" w:sz="0" w:space="0" w:color="auto"/>
        <w:right w:val="none" w:sz="0" w:space="0" w:color="auto"/>
      </w:divBdr>
    </w:div>
    <w:div w:id="1349913331">
      <w:bodyDiv w:val="1"/>
      <w:marLeft w:val="0"/>
      <w:marRight w:val="0"/>
      <w:marTop w:val="0"/>
      <w:marBottom w:val="0"/>
      <w:divBdr>
        <w:top w:val="none" w:sz="0" w:space="0" w:color="auto"/>
        <w:left w:val="none" w:sz="0" w:space="0" w:color="auto"/>
        <w:bottom w:val="none" w:sz="0" w:space="0" w:color="auto"/>
        <w:right w:val="none" w:sz="0" w:space="0" w:color="auto"/>
      </w:divBdr>
    </w:div>
    <w:div w:id="1350371483">
      <w:bodyDiv w:val="1"/>
      <w:marLeft w:val="0"/>
      <w:marRight w:val="0"/>
      <w:marTop w:val="0"/>
      <w:marBottom w:val="0"/>
      <w:divBdr>
        <w:top w:val="none" w:sz="0" w:space="0" w:color="auto"/>
        <w:left w:val="none" w:sz="0" w:space="0" w:color="auto"/>
        <w:bottom w:val="none" w:sz="0" w:space="0" w:color="auto"/>
        <w:right w:val="none" w:sz="0" w:space="0" w:color="auto"/>
      </w:divBdr>
    </w:div>
    <w:div w:id="1350377082">
      <w:bodyDiv w:val="1"/>
      <w:marLeft w:val="0"/>
      <w:marRight w:val="0"/>
      <w:marTop w:val="0"/>
      <w:marBottom w:val="0"/>
      <w:divBdr>
        <w:top w:val="none" w:sz="0" w:space="0" w:color="auto"/>
        <w:left w:val="none" w:sz="0" w:space="0" w:color="auto"/>
        <w:bottom w:val="none" w:sz="0" w:space="0" w:color="auto"/>
        <w:right w:val="none" w:sz="0" w:space="0" w:color="auto"/>
      </w:divBdr>
    </w:div>
    <w:div w:id="1350453355">
      <w:bodyDiv w:val="1"/>
      <w:marLeft w:val="0"/>
      <w:marRight w:val="0"/>
      <w:marTop w:val="0"/>
      <w:marBottom w:val="0"/>
      <w:divBdr>
        <w:top w:val="none" w:sz="0" w:space="0" w:color="auto"/>
        <w:left w:val="none" w:sz="0" w:space="0" w:color="auto"/>
        <w:bottom w:val="none" w:sz="0" w:space="0" w:color="auto"/>
        <w:right w:val="none" w:sz="0" w:space="0" w:color="auto"/>
      </w:divBdr>
    </w:div>
    <w:div w:id="1350522218">
      <w:bodyDiv w:val="1"/>
      <w:marLeft w:val="0"/>
      <w:marRight w:val="0"/>
      <w:marTop w:val="0"/>
      <w:marBottom w:val="0"/>
      <w:divBdr>
        <w:top w:val="none" w:sz="0" w:space="0" w:color="auto"/>
        <w:left w:val="none" w:sz="0" w:space="0" w:color="auto"/>
        <w:bottom w:val="none" w:sz="0" w:space="0" w:color="auto"/>
        <w:right w:val="none" w:sz="0" w:space="0" w:color="auto"/>
      </w:divBdr>
    </w:div>
    <w:div w:id="1350567256">
      <w:bodyDiv w:val="1"/>
      <w:marLeft w:val="0"/>
      <w:marRight w:val="0"/>
      <w:marTop w:val="0"/>
      <w:marBottom w:val="0"/>
      <w:divBdr>
        <w:top w:val="none" w:sz="0" w:space="0" w:color="auto"/>
        <w:left w:val="none" w:sz="0" w:space="0" w:color="auto"/>
        <w:bottom w:val="none" w:sz="0" w:space="0" w:color="auto"/>
        <w:right w:val="none" w:sz="0" w:space="0" w:color="auto"/>
      </w:divBdr>
    </w:div>
    <w:div w:id="1350570674">
      <w:bodyDiv w:val="1"/>
      <w:marLeft w:val="0"/>
      <w:marRight w:val="0"/>
      <w:marTop w:val="0"/>
      <w:marBottom w:val="0"/>
      <w:divBdr>
        <w:top w:val="none" w:sz="0" w:space="0" w:color="auto"/>
        <w:left w:val="none" w:sz="0" w:space="0" w:color="auto"/>
        <w:bottom w:val="none" w:sz="0" w:space="0" w:color="auto"/>
        <w:right w:val="none" w:sz="0" w:space="0" w:color="auto"/>
      </w:divBdr>
    </w:div>
    <w:div w:id="1351104294">
      <w:bodyDiv w:val="1"/>
      <w:marLeft w:val="0"/>
      <w:marRight w:val="0"/>
      <w:marTop w:val="0"/>
      <w:marBottom w:val="0"/>
      <w:divBdr>
        <w:top w:val="none" w:sz="0" w:space="0" w:color="auto"/>
        <w:left w:val="none" w:sz="0" w:space="0" w:color="auto"/>
        <w:bottom w:val="none" w:sz="0" w:space="0" w:color="auto"/>
        <w:right w:val="none" w:sz="0" w:space="0" w:color="auto"/>
      </w:divBdr>
    </w:div>
    <w:div w:id="1351567299">
      <w:bodyDiv w:val="1"/>
      <w:marLeft w:val="0"/>
      <w:marRight w:val="0"/>
      <w:marTop w:val="0"/>
      <w:marBottom w:val="0"/>
      <w:divBdr>
        <w:top w:val="none" w:sz="0" w:space="0" w:color="auto"/>
        <w:left w:val="none" w:sz="0" w:space="0" w:color="auto"/>
        <w:bottom w:val="none" w:sz="0" w:space="0" w:color="auto"/>
        <w:right w:val="none" w:sz="0" w:space="0" w:color="auto"/>
      </w:divBdr>
    </w:div>
    <w:div w:id="1352101453">
      <w:bodyDiv w:val="1"/>
      <w:marLeft w:val="0"/>
      <w:marRight w:val="0"/>
      <w:marTop w:val="0"/>
      <w:marBottom w:val="0"/>
      <w:divBdr>
        <w:top w:val="none" w:sz="0" w:space="0" w:color="auto"/>
        <w:left w:val="none" w:sz="0" w:space="0" w:color="auto"/>
        <w:bottom w:val="none" w:sz="0" w:space="0" w:color="auto"/>
        <w:right w:val="none" w:sz="0" w:space="0" w:color="auto"/>
      </w:divBdr>
    </w:div>
    <w:div w:id="1352102510">
      <w:bodyDiv w:val="1"/>
      <w:marLeft w:val="0"/>
      <w:marRight w:val="0"/>
      <w:marTop w:val="0"/>
      <w:marBottom w:val="0"/>
      <w:divBdr>
        <w:top w:val="none" w:sz="0" w:space="0" w:color="auto"/>
        <w:left w:val="none" w:sz="0" w:space="0" w:color="auto"/>
        <w:bottom w:val="none" w:sz="0" w:space="0" w:color="auto"/>
        <w:right w:val="none" w:sz="0" w:space="0" w:color="auto"/>
      </w:divBdr>
    </w:div>
    <w:div w:id="1352104369">
      <w:bodyDiv w:val="1"/>
      <w:marLeft w:val="0"/>
      <w:marRight w:val="0"/>
      <w:marTop w:val="0"/>
      <w:marBottom w:val="0"/>
      <w:divBdr>
        <w:top w:val="none" w:sz="0" w:space="0" w:color="auto"/>
        <w:left w:val="none" w:sz="0" w:space="0" w:color="auto"/>
        <w:bottom w:val="none" w:sz="0" w:space="0" w:color="auto"/>
        <w:right w:val="none" w:sz="0" w:space="0" w:color="auto"/>
      </w:divBdr>
    </w:div>
    <w:div w:id="1352105582">
      <w:bodyDiv w:val="1"/>
      <w:marLeft w:val="0"/>
      <w:marRight w:val="0"/>
      <w:marTop w:val="0"/>
      <w:marBottom w:val="0"/>
      <w:divBdr>
        <w:top w:val="none" w:sz="0" w:space="0" w:color="auto"/>
        <w:left w:val="none" w:sz="0" w:space="0" w:color="auto"/>
        <w:bottom w:val="none" w:sz="0" w:space="0" w:color="auto"/>
        <w:right w:val="none" w:sz="0" w:space="0" w:color="auto"/>
      </w:divBdr>
    </w:div>
    <w:div w:id="1352219290">
      <w:bodyDiv w:val="1"/>
      <w:marLeft w:val="0"/>
      <w:marRight w:val="0"/>
      <w:marTop w:val="0"/>
      <w:marBottom w:val="0"/>
      <w:divBdr>
        <w:top w:val="none" w:sz="0" w:space="0" w:color="auto"/>
        <w:left w:val="none" w:sz="0" w:space="0" w:color="auto"/>
        <w:bottom w:val="none" w:sz="0" w:space="0" w:color="auto"/>
        <w:right w:val="none" w:sz="0" w:space="0" w:color="auto"/>
      </w:divBdr>
    </w:div>
    <w:div w:id="1352226374">
      <w:bodyDiv w:val="1"/>
      <w:marLeft w:val="0"/>
      <w:marRight w:val="0"/>
      <w:marTop w:val="0"/>
      <w:marBottom w:val="0"/>
      <w:divBdr>
        <w:top w:val="none" w:sz="0" w:space="0" w:color="auto"/>
        <w:left w:val="none" w:sz="0" w:space="0" w:color="auto"/>
        <w:bottom w:val="none" w:sz="0" w:space="0" w:color="auto"/>
        <w:right w:val="none" w:sz="0" w:space="0" w:color="auto"/>
      </w:divBdr>
    </w:div>
    <w:div w:id="1352730939">
      <w:bodyDiv w:val="1"/>
      <w:marLeft w:val="0"/>
      <w:marRight w:val="0"/>
      <w:marTop w:val="0"/>
      <w:marBottom w:val="0"/>
      <w:divBdr>
        <w:top w:val="none" w:sz="0" w:space="0" w:color="auto"/>
        <w:left w:val="none" w:sz="0" w:space="0" w:color="auto"/>
        <w:bottom w:val="none" w:sz="0" w:space="0" w:color="auto"/>
        <w:right w:val="none" w:sz="0" w:space="0" w:color="auto"/>
      </w:divBdr>
    </w:div>
    <w:div w:id="1352760881">
      <w:bodyDiv w:val="1"/>
      <w:marLeft w:val="0"/>
      <w:marRight w:val="0"/>
      <w:marTop w:val="0"/>
      <w:marBottom w:val="0"/>
      <w:divBdr>
        <w:top w:val="none" w:sz="0" w:space="0" w:color="auto"/>
        <w:left w:val="none" w:sz="0" w:space="0" w:color="auto"/>
        <w:bottom w:val="none" w:sz="0" w:space="0" w:color="auto"/>
        <w:right w:val="none" w:sz="0" w:space="0" w:color="auto"/>
      </w:divBdr>
    </w:div>
    <w:div w:id="1352954656">
      <w:bodyDiv w:val="1"/>
      <w:marLeft w:val="0"/>
      <w:marRight w:val="0"/>
      <w:marTop w:val="0"/>
      <w:marBottom w:val="0"/>
      <w:divBdr>
        <w:top w:val="none" w:sz="0" w:space="0" w:color="auto"/>
        <w:left w:val="none" w:sz="0" w:space="0" w:color="auto"/>
        <w:bottom w:val="none" w:sz="0" w:space="0" w:color="auto"/>
        <w:right w:val="none" w:sz="0" w:space="0" w:color="auto"/>
      </w:divBdr>
    </w:div>
    <w:div w:id="1353728057">
      <w:bodyDiv w:val="1"/>
      <w:marLeft w:val="0"/>
      <w:marRight w:val="0"/>
      <w:marTop w:val="0"/>
      <w:marBottom w:val="0"/>
      <w:divBdr>
        <w:top w:val="none" w:sz="0" w:space="0" w:color="auto"/>
        <w:left w:val="none" w:sz="0" w:space="0" w:color="auto"/>
        <w:bottom w:val="none" w:sz="0" w:space="0" w:color="auto"/>
        <w:right w:val="none" w:sz="0" w:space="0" w:color="auto"/>
      </w:divBdr>
    </w:div>
    <w:div w:id="1353918594">
      <w:bodyDiv w:val="1"/>
      <w:marLeft w:val="0"/>
      <w:marRight w:val="0"/>
      <w:marTop w:val="0"/>
      <w:marBottom w:val="0"/>
      <w:divBdr>
        <w:top w:val="none" w:sz="0" w:space="0" w:color="auto"/>
        <w:left w:val="none" w:sz="0" w:space="0" w:color="auto"/>
        <w:bottom w:val="none" w:sz="0" w:space="0" w:color="auto"/>
        <w:right w:val="none" w:sz="0" w:space="0" w:color="auto"/>
      </w:divBdr>
    </w:div>
    <w:div w:id="1354186378">
      <w:bodyDiv w:val="1"/>
      <w:marLeft w:val="0"/>
      <w:marRight w:val="0"/>
      <w:marTop w:val="0"/>
      <w:marBottom w:val="0"/>
      <w:divBdr>
        <w:top w:val="none" w:sz="0" w:space="0" w:color="auto"/>
        <w:left w:val="none" w:sz="0" w:space="0" w:color="auto"/>
        <w:bottom w:val="none" w:sz="0" w:space="0" w:color="auto"/>
        <w:right w:val="none" w:sz="0" w:space="0" w:color="auto"/>
      </w:divBdr>
    </w:div>
    <w:div w:id="1354379771">
      <w:bodyDiv w:val="1"/>
      <w:marLeft w:val="0"/>
      <w:marRight w:val="0"/>
      <w:marTop w:val="0"/>
      <w:marBottom w:val="0"/>
      <w:divBdr>
        <w:top w:val="none" w:sz="0" w:space="0" w:color="auto"/>
        <w:left w:val="none" w:sz="0" w:space="0" w:color="auto"/>
        <w:bottom w:val="none" w:sz="0" w:space="0" w:color="auto"/>
        <w:right w:val="none" w:sz="0" w:space="0" w:color="auto"/>
      </w:divBdr>
    </w:div>
    <w:div w:id="1354451925">
      <w:bodyDiv w:val="1"/>
      <w:marLeft w:val="0"/>
      <w:marRight w:val="0"/>
      <w:marTop w:val="0"/>
      <w:marBottom w:val="0"/>
      <w:divBdr>
        <w:top w:val="none" w:sz="0" w:space="0" w:color="auto"/>
        <w:left w:val="none" w:sz="0" w:space="0" w:color="auto"/>
        <w:bottom w:val="none" w:sz="0" w:space="0" w:color="auto"/>
        <w:right w:val="none" w:sz="0" w:space="0" w:color="auto"/>
      </w:divBdr>
    </w:div>
    <w:div w:id="1354455297">
      <w:bodyDiv w:val="1"/>
      <w:marLeft w:val="0"/>
      <w:marRight w:val="0"/>
      <w:marTop w:val="0"/>
      <w:marBottom w:val="0"/>
      <w:divBdr>
        <w:top w:val="none" w:sz="0" w:space="0" w:color="auto"/>
        <w:left w:val="none" w:sz="0" w:space="0" w:color="auto"/>
        <w:bottom w:val="none" w:sz="0" w:space="0" w:color="auto"/>
        <w:right w:val="none" w:sz="0" w:space="0" w:color="auto"/>
      </w:divBdr>
    </w:div>
    <w:div w:id="1354654198">
      <w:bodyDiv w:val="1"/>
      <w:marLeft w:val="0"/>
      <w:marRight w:val="0"/>
      <w:marTop w:val="0"/>
      <w:marBottom w:val="0"/>
      <w:divBdr>
        <w:top w:val="none" w:sz="0" w:space="0" w:color="auto"/>
        <w:left w:val="none" w:sz="0" w:space="0" w:color="auto"/>
        <w:bottom w:val="none" w:sz="0" w:space="0" w:color="auto"/>
        <w:right w:val="none" w:sz="0" w:space="0" w:color="auto"/>
      </w:divBdr>
    </w:div>
    <w:div w:id="1354726865">
      <w:bodyDiv w:val="1"/>
      <w:marLeft w:val="0"/>
      <w:marRight w:val="0"/>
      <w:marTop w:val="0"/>
      <w:marBottom w:val="0"/>
      <w:divBdr>
        <w:top w:val="none" w:sz="0" w:space="0" w:color="auto"/>
        <w:left w:val="none" w:sz="0" w:space="0" w:color="auto"/>
        <w:bottom w:val="none" w:sz="0" w:space="0" w:color="auto"/>
        <w:right w:val="none" w:sz="0" w:space="0" w:color="auto"/>
      </w:divBdr>
    </w:div>
    <w:div w:id="1354771535">
      <w:bodyDiv w:val="1"/>
      <w:marLeft w:val="0"/>
      <w:marRight w:val="0"/>
      <w:marTop w:val="0"/>
      <w:marBottom w:val="0"/>
      <w:divBdr>
        <w:top w:val="none" w:sz="0" w:space="0" w:color="auto"/>
        <w:left w:val="none" w:sz="0" w:space="0" w:color="auto"/>
        <w:bottom w:val="none" w:sz="0" w:space="0" w:color="auto"/>
        <w:right w:val="none" w:sz="0" w:space="0" w:color="auto"/>
      </w:divBdr>
    </w:div>
    <w:div w:id="1354841608">
      <w:bodyDiv w:val="1"/>
      <w:marLeft w:val="0"/>
      <w:marRight w:val="0"/>
      <w:marTop w:val="0"/>
      <w:marBottom w:val="0"/>
      <w:divBdr>
        <w:top w:val="none" w:sz="0" w:space="0" w:color="auto"/>
        <w:left w:val="none" w:sz="0" w:space="0" w:color="auto"/>
        <w:bottom w:val="none" w:sz="0" w:space="0" w:color="auto"/>
        <w:right w:val="none" w:sz="0" w:space="0" w:color="auto"/>
      </w:divBdr>
    </w:div>
    <w:div w:id="1355035372">
      <w:bodyDiv w:val="1"/>
      <w:marLeft w:val="0"/>
      <w:marRight w:val="0"/>
      <w:marTop w:val="0"/>
      <w:marBottom w:val="0"/>
      <w:divBdr>
        <w:top w:val="none" w:sz="0" w:space="0" w:color="auto"/>
        <w:left w:val="none" w:sz="0" w:space="0" w:color="auto"/>
        <w:bottom w:val="none" w:sz="0" w:space="0" w:color="auto"/>
        <w:right w:val="none" w:sz="0" w:space="0" w:color="auto"/>
      </w:divBdr>
    </w:div>
    <w:div w:id="1355423031">
      <w:bodyDiv w:val="1"/>
      <w:marLeft w:val="0"/>
      <w:marRight w:val="0"/>
      <w:marTop w:val="0"/>
      <w:marBottom w:val="0"/>
      <w:divBdr>
        <w:top w:val="none" w:sz="0" w:space="0" w:color="auto"/>
        <w:left w:val="none" w:sz="0" w:space="0" w:color="auto"/>
        <w:bottom w:val="none" w:sz="0" w:space="0" w:color="auto"/>
        <w:right w:val="none" w:sz="0" w:space="0" w:color="auto"/>
      </w:divBdr>
    </w:div>
    <w:div w:id="1355494336">
      <w:bodyDiv w:val="1"/>
      <w:marLeft w:val="0"/>
      <w:marRight w:val="0"/>
      <w:marTop w:val="0"/>
      <w:marBottom w:val="0"/>
      <w:divBdr>
        <w:top w:val="none" w:sz="0" w:space="0" w:color="auto"/>
        <w:left w:val="none" w:sz="0" w:space="0" w:color="auto"/>
        <w:bottom w:val="none" w:sz="0" w:space="0" w:color="auto"/>
        <w:right w:val="none" w:sz="0" w:space="0" w:color="auto"/>
      </w:divBdr>
    </w:div>
    <w:div w:id="1355837965">
      <w:bodyDiv w:val="1"/>
      <w:marLeft w:val="0"/>
      <w:marRight w:val="0"/>
      <w:marTop w:val="0"/>
      <w:marBottom w:val="0"/>
      <w:divBdr>
        <w:top w:val="none" w:sz="0" w:space="0" w:color="auto"/>
        <w:left w:val="none" w:sz="0" w:space="0" w:color="auto"/>
        <w:bottom w:val="none" w:sz="0" w:space="0" w:color="auto"/>
        <w:right w:val="none" w:sz="0" w:space="0" w:color="auto"/>
      </w:divBdr>
    </w:div>
    <w:div w:id="1355838520">
      <w:bodyDiv w:val="1"/>
      <w:marLeft w:val="0"/>
      <w:marRight w:val="0"/>
      <w:marTop w:val="0"/>
      <w:marBottom w:val="0"/>
      <w:divBdr>
        <w:top w:val="none" w:sz="0" w:space="0" w:color="auto"/>
        <w:left w:val="none" w:sz="0" w:space="0" w:color="auto"/>
        <w:bottom w:val="none" w:sz="0" w:space="0" w:color="auto"/>
        <w:right w:val="none" w:sz="0" w:space="0" w:color="auto"/>
      </w:divBdr>
    </w:div>
    <w:div w:id="1356035732">
      <w:bodyDiv w:val="1"/>
      <w:marLeft w:val="0"/>
      <w:marRight w:val="0"/>
      <w:marTop w:val="0"/>
      <w:marBottom w:val="0"/>
      <w:divBdr>
        <w:top w:val="none" w:sz="0" w:space="0" w:color="auto"/>
        <w:left w:val="none" w:sz="0" w:space="0" w:color="auto"/>
        <w:bottom w:val="none" w:sz="0" w:space="0" w:color="auto"/>
        <w:right w:val="none" w:sz="0" w:space="0" w:color="auto"/>
      </w:divBdr>
    </w:div>
    <w:div w:id="1356273362">
      <w:bodyDiv w:val="1"/>
      <w:marLeft w:val="0"/>
      <w:marRight w:val="0"/>
      <w:marTop w:val="0"/>
      <w:marBottom w:val="0"/>
      <w:divBdr>
        <w:top w:val="none" w:sz="0" w:space="0" w:color="auto"/>
        <w:left w:val="none" w:sz="0" w:space="0" w:color="auto"/>
        <w:bottom w:val="none" w:sz="0" w:space="0" w:color="auto"/>
        <w:right w:val="none" w:sz="0" w:space="0" w:color="auto"/>
      </w:divBdr>
    </w:div>
    <w:div w:id="1356349265">
      <w:bodyDiv w:val="1"/>
      <w:marLeft w:val="0"/>
      <w:marRight w:val="0"/>
      <w:marTop w:val="0"/>
      <w:marBottom w:val="0"/>
      <w:divBdr>
        <w:top w:val="none" w:sz="0" w:space="0" w:color="auto"/>
        <w:left w:val="none" w:sz="0" w:space="0" w:color="auto"/>
        <w:bottom w:val="none" w:sz="0" w:space="0" w:color="auto"/>
        <w:right w:val="none" w:sz="0" w:space="0" w:color="auto"/>
      </w:divBdr>
    </w:div>
    <w:div w:id="1356420712">
      <w:bodyDiv w:val="1"/>
      <w:marLeft w:val="0"/>
      <w:marRight w:val="0"/>
      <w:marTop w:val="0"/>
      <w:marBottom w:val="0"/>
      <w:divBdr>
        <w:top w:val="none" w:sz="0" w:space="0" w:color="auto"/>
        <w:left w:val="none" w:sz="0" w:space="0" w:color="auto"/>
        <w:bottom w:val="none" w:sz="0" w:space="0" w:color="auto"/>
        <w:right w:val="none" w:sz="0" w:space="0" w:color="auto"/>
      </w:divBdr>
    </w:div>
    <w:div w:id="1356494406">
      <w:bodyDiv w:val="1"/>
      <w:marLeft w:val="0"/>
      <w:marRight w:val="0"/>
      <w:marTop w:val="0"/>
      <w:marBottom w:val="0"/>
      <w:divBdr>
        <w:top w:val="none" w:sz="0" w:space="0" w:color="auto"/>
        <w:left w:val="none" w:sz="0" w:space="0" w:color="auto"/>
        <w:bottom w:val="none" w:sz="0" w:space="0" w:color="auto"/>
        <w:right w:val="none" w:sz="0" w:space="0" w:color="auto"/>
      </w:divBdr>
    </w:div>
    <w:div w:id="1356728735">
      <w:bodyDiv w:val="1"/>
      <w:marLeft w:val="0"/>
      <w:marRight w:val="0"/>
      <w:marTop w:val="0"/>
      <w:marBottom w:val="0"/>
      <w:divBdr>
        <w:top w:val="none" w:sz="0" w:space="0" w:color="auto"/>
        <w:left w:val="none" w:sz="0" w:space="0" w:color="auto"/>
        <w:bottom w:val="none" w:sz="0" w:space="0" w:color="auto"/>
        <w:right w:val="none" w:sz="0" w:space="0" w:color="auto"/>
      </w:divBdr>
    </w:div>
    <w:div w:id="1356737986">
      <w:bodyDiv w:val="1"/>
      <w:marLeft w:val="0"/>
      <w:marRight w:val="0"/>
      <w:marTop w:val="0"/>
      <w:marBottom w:val="0"/>
      <w:divBdr>
        <w:top w:val="none" w:sz="0" w:space="0" w:color="auto"/>
        <w:left w:val="none" w:sz="0" w:space="0" w:color="auto"/>
        <w:bottom w:val="none" w:sz="0" w:space="0" w:color="auto"/>
        <w:right w:val="none" w:sz="0" w:space="0" w:color="auto"/>
      </w:divBdr>
    </w:div>
    <w:div w:id="1356880945">
      <w:bodyDiv w:val="1"/>
      <w:marLeft w:val="0"/>
      <w:marRight w:val="0"/>
      <w:marTop w:val="0"/>
      <w:marBottom w:val="0"/>
      <w:divBdr>
        <w:top w:val="none" w:sz="0" w:space="0" w:color="auto"/>
        <w:left w:val="none" w:sz="0" w:space="0" w:color="auto"/>
        <w:bottom w:val="none" w:sz="0" w:space="0" w:color="auto"/>
        <w:right w:val="none" w:sz="0" w:space="0" w:color="auto"/>
      </w:divBdr>
    </w:div>
    <w:div w:id="1356927385">
      <w:bodyDiv w:val="1"/>
      <w:marLeft w:val="0"/>
      <w:marRight w:val="0"/>
      <w:marTop w:val="0"/>
      <w:marBottom w:val="0"/>
      <w:divBdr>
        <w:top w:val="none" w:sz="0" w:space="0" w:color="auto"/>
        <w:left w:val="none" w:sz="0" w:space="0" w:color="auto"/>
        <w:bottom w:val="none" w:sz="0" w:space="0" w:color="auto"/>
        <w:right w:val="none" w:sz="0" w:space="0" w:color="auto"/>
      </w:divBdr>
    </w:div>
    <w:div w:id="1357003493">
      <w:bodyDiv w:val="1"/>
      <w:marLeft w:val="0"/>
      <w:marRight w:val="0"/>
      <w:marTop w:val="0"/>
      <w:marBottom w:val="0"/>
      <w:divBdr>
        <w:top w:val="none" w:sz="0" w:space="0" w:color="auto"/>
        <w:left w:val="none" w:sz="0" w:space="0" w:color="auto"/>
        <w:bottom w:val="none" w:sz="0" w:space="0" w:color="auto"/>
        <w:right w:val="none" w:sz="0" w:space="0" w:color="auto"/>
      </w:divBdr>
    </w:div>
    <w:div w:id="1357272104">
      <w:bodyDiv w:val="1"/>
      <w:marLeft w:val="0"/>
      <w:marRight w:val="0"/>
      <w:marTop w:val="0"/>
      <w:marBottom w:val="0"/>
      <w:divBdr>
        <w:top w:val="none" w:sz="0" w:space="0" w:color="auto"/>
        <w:left w:val="none" w:sz="0" w:space="0" w:color="auto"/>
        <w:bottom w:val="none" w:sz="0" w:space="0" w:color="auto"/>
        <w:right w:val="none" w:sz="0" w:space="0" w:color="auto"/>
      </w:divBdr>
    </w:div>
    <w:div w:id="1357389265">
      <w:bodyDiv w:val="1"/>
      <w:marLeft w:val="0"/>
      <w:marRight w:val="0"/>
      <w:marTop w:val="0"/>
      <w:marBottom w:val="0"/>
      <w:divBdr>
        <w:top w:val="none" w:sz="0" w:space="0" w:color="auto"/>
        <w:left w:val="none" w:sz="0" w:space="0" w:color="auto"/>
        <w:bottom w:val="none" w:sz="0" w:space="0" w:color="auto"/>
        <w:right w:val="none" w:sz="0" w:space="0" w:color="auto"/>
      </w:divBdr>
    </w:div>
    <w:div w:id="1357459745">
      <w:bodyDiv w:val="1"/>
      <w:marLeft w:val="0"/>
      <w:marRight w:val="0"/>
      <w:marTop w:val="0"/>
      <w:marBottom w:val="0"/>
      <w:divBdr>
        <w:top w:val="none" w:sz="0" w:space="0" w:color="auto"/>
        <w:left w:val="none" w:sz="0" w:space="0" w:color="auto"/>
        <w:bottom w:val="none" w:sz="0" w:space="0" w:color="auto"/>
        <w:right w:val="none" w:sz="0" w:space="0" w:color="auto"/>
      </w:divBdr>
    </w:div>
    <w:div w:id="1357585379">
      <w:bodyDiv w:val="1"/>
      <w:marLeft w:val="0"/>
      <w:marRight w:val="0"/>
      <w:marTop w:val="0"/>
      <w:marBottom w:val="0"/>
      <w:divBdr>
        <w:top w:val="none" w:sz="0" w:space="0" w:color="auto"/>
        <w:left w:val="none" w:sz="0" w:space="0" w:color="auto"/>
        <w:bottom w:val="none" w:sz="0" w:space="0" w:color="auto"/>
        <w:right w:val="none" w:sz="0" w:space="0" w:color="auto"/>
      </w:divBdr>
    </w:div>
    <w:div w:id="1357924086">
      <w:bodyDiv w:val="1"/>
      <w:marLeft w:val="0"/>
      <w:marRight w:val="0"/>
      <w:marTop w:val="0"/>
      <w:marBottom w:val="0"/>
      <w:divBdr>
        <w:top w:val="none" w:sz="0" w:space="0" w:color="auto"/>
        <w:left w:val="none" w:sz="0" w:space="0" w:color="auto"/>
        <w:bottom w:val="none" w:sz="0" w:space="0" w:color="auto"/>
        <w:right w:val="none" w:sz="0" w:space="0" w:color="auto"/>
      </w:divBdr>
    </w:div>
    <w:div w:id="1357996768">
      <w:bodyDiv w:val="1"/>
      <w:marLeft w:val="0"/>
      <w:marRight w:val="0"/>
      <w:marTop w:val="0"/>
      <w:marBottom w:val="0"/>
      <w:divBdr>
        <w:top w:val="none" w:sz="0" w:space="0" w:color="auto"/>
        <w:left w:val="none" w:sz="0" w:space="0" w:color="auto"/>
        <w:bottom w:val="none" w:sz="0" w:space="0" w:color="auto"/>
        <w:right w:val="none" w:sz="0" w:space="0" w:color="auto"/>
      </w:divBdr>
    </w:div>
    <w:div w:id="1357999028">
      <w:bodyDiv w:val="1"/>
      <w:marLeft w:val="0"/>
      <w:marRight w:val="0"/>
      <w:marTop w:val="0"/>
      <w:marBottom w:val="0"/>
      <w:divBdr>
        <w:top w:val="none" w:sz="0" w:space="0" w:color="auto"/>
        <w:left w:val="none" w:sz="0" w:space="0" w:color="auto"/>
        <w:bottom w:val="none" w:sz="0" w:space="0" w:color="auto"/>
        <w:right w:val="none" w:sz="0" w:space="0" w:color="auto"/>
      </w:divBdr>
    </w:div>
    <w:div w:id="1358195381">
      <w:bodyDiv w:val="1"/>
      <w:marLeft w:val="0"/>
      <w:marRight w:val="0"/>
      <w:marTop w:val="0"/>
      <w:marBottom w:val="0"/>
      <w:divBdr>
        <w:top w:val="none" w:sz="0" w:space="0" w:color="auto"/>
        <w:left w:val="none" w:sz="0" w:space="0" w:color="auto"/>
        <w:bottom w:val="none" w:sz="0" w:space="0" w:color="auto"/>
        <w:right w:val="none" w:sz="0" w:space="0" w:color="auto"/>
      </w:divBdr>
    </w:div>
    <w:div w:id="1358237467">
      <w:bodyDiv w:val="1"/>
      <w:marLeft w:val="0"/>
      <w:marRight w:val="0"/>
      <w:marTop w:val="0"/>
      <w:marBottom w:val="0"/>
      <w:divBdr>
        <w:top w:val="none" w:sz="0" w:space="0" w:color="auto"/>
        <w:left w:val="none" w:sz="0" w:space="0" w:color="auto"/>
        <w:bottom w:val="none" w:sz="0" w:space="0" w:color="auto"/>
        <w:right w:val="none" w:sz="0" w:space="0" w:color="auto"/>
      </w:divBdr>
    </w:div>
    <w:div w:id="1358459717">
      <w:bodyDiv w:val="1"/>
      <w:marLeft w:val="0"/>
      <w:marRight w:val="0"/>
      <w:marTop w:val="0"/>
      <w:marBottom w:val="0"/>
      <w:divBdr>
        <w:top w:val="none" w:sz="0" w:space="0" w:color="auto"/>
        <w:left w:val="none" w:sz="0" w:space="0" w:color="auto"/>
        <w:bottom w:val="none" w:sz="0" w:space="0" w:color="auto"/>
        <w:right w:val="none" w:sz="0" w:space="0" w:color="auto"/>
      </w:divBdr>
    </w:div>
    <w:div w:id="1358501173">
      <w:bodyDiv w:val="1"/>
      <w:marLeft w:val="0"/>
      <w:marRight w:val="0"/>
      <w:marTop w:val="0"/>
      <w:marBottom w:val="0"/>
      <w:divBdr>
        <w:top w:val="none" w:sz="0" w:space="0" w:color="auto"/>
        <w:left w:val="none" w:sz="0" w:space="0" w:color="auto"/>
        <w:bottom w:val="none" w:sz="0" w:space="0" w:color="auto"/>
        <w:right w:val="none" w:sz="0" w:space="0" w:color="auto"/>
      </w:divBdr>
    </w:div>
    <w:div w:id="1358652949">
      <w:bodyDiv w:val="1"/>
      <w:marLeft w:val="0"/>
      <w:marRight w:val="0"/>
      <w:marTop w:val="0"/>
      <w:marBottom w:val="0"/>
      <w:divBdr>
        <w:top w:val="none" w:sz="0" w:space="0" w:color="auto"/>
        <w:left w:val="none" w:sz="0" w:space="0" w:color="auto"/>
        <w:bottom w:val="none" w:sz="0" w:space="0" w:color="auto"/>
        <w:right w:val="none" w:sz="0" w:space="0" w:color="auto"/>
      </w:divBdr>
    </w:div>
    <w:div w:id="1358849209">
      <w:bodyDiv w:val="1"/>
      <w:marLeft w:val="0"/>
      <w:marRight w:val="0"/>
      <w:marTop w:val="0"/>
      <w:marBottom w:val="0"/>
      <w:divBdr>
        <w:top w:val="none" w:sz="0" w:space="0" w:color="auto"/>
        <w:left w:val="none" w:sz="0" w:space="0" w:color="auto"/>
        <w:bottom w:val="none" w:sz="0" w:space="0" w:color="auto"/>
        <w:right w:val="none" w:sz="0" w:space="0" w:color="auto"/>
      </w:divBdr>
    </w:div>
    <w:div w:id="1358889252">
      <w:bodyDiv w:val="1"/>
      <w:marLeft w:val="0"/>
      <w:marRight w:val="0"/>
      <w:marTop w:val="0"/>
      <w:marBottom w:val="0"/>
      <w:divBdr>
        <w:top w:val="none" w:sz="0" w:space="0" w:color="auto"/>
        <w:left w:val="none" w:sz="0" w:space="0" w:color="auto"/>
        <w:bottom w:val="none" w:sz="0" w:space="0" w:color="auto"/>
        <w:right w:val="none" w:sz="0" w:space="0" w:color="auto"/>
      </w:divBdr>
    </w:div>
    <w:div w:id="1359088300">
      <w:bodyDiv w:val="1"/>
      <w:marLeft w:val="0"/>
      <w:marRight w:val="0"/>
      <w:marTop w:val="0"/>
      <w:marBottom w:val="0"/>
      <w:divBdr>
        <w:top w:val="none" w:sz="0" w:space="0" w:color="auto"/>
        <w:left w:val="none" w:sz="0" w:space="0" w:color="auto"/>
        <w:bottom w:val="none" w:sz="0" w:space="0" w:color="auto"/>
        <w:right w:val="none" w:sz="0" w:space="0" w:color="auto"/>
      </w:divBdr>
    </w:div>
    <w:div w:id="1359283324">
      <w:bodyDiv w:val="1"/>
      <w:marLeft w:val="0"/>
      <w:marRight w:val="0"/>
      <w:marTop w:val="0"/>
      <w:marBottom w:val="0"/>
      <w:divBdr>
        <w:top w:val="none" w:sz="0" w:space="0" w:color="auto"/>
        <w:left w:val="none" w:sz="0" w:space="0" w:color="auto"/>
        <w:bottom w:val="none" w:sz="0" w:space="0" w:color="auto"/>
        <w:right w:val="none" w:sz="0" w:space="0" w:color="auto"/>
      </w:divBdr>
    </w:div>
    <w:div w:id="1359622108">
      <w:bodyDiv w:val="1"/>
      <w:marLeft w:val="0"/>
      <w:marRight w:val="0"/>
      <w:marTop w:val="0"/>
      <w:marBottom w:val="0"/>
      <w:divBdr>
        <w:top w:val="none" w:sz="0" w:space="0" w:color="auto"/>
        <w:left w:val="none" w:sz="0" w:space="0" w:color="auto"/>
        <w:bottom w:val="none" w:sz="0" w:space="0" w:color="auto"/>
        <w:right w:val="none" w:sz="0" w:space="0" w:color="auto"/>
      </w:divBdr>
    </w:div>
    <w:div w:id="1359744884">
      <w:bodyDiv w:val="1"/>
      <w:marLeft w:val="0"/>
      <w:marRight w:val="0"/>
      <w:marTop w:val="0"/>
      <w:marBottom w:val="0"/>
      <w:divBdr>
        <w:top w:val="none" w:sz="0" w:space="0" w:color="auto"/>
        <w:left w:val="none" w:sz="0" w:space="0" w:color="auto"/>
        <w:bottom w:val="none" w:sz="0" w:space="0" w:color="auto"/>
        <w:right w:val="none" w:sz="0" w:space="0" w:color="auto"/>
      </w:divBdr>
    </w:div>
    <w:div w:id="1359820337">
      <w:bodyDiv w:val="1"/>
      <w:marLeft w:val="0"/>
      <w:marRight w:val="0"/>
      <w:marTop w:val="0"/>
      <w:marBottom w:val="0"/>
      <w:divBdr>
        <w:top w:val="none" w:sz="0" w:space="0" w:color="auto"/>
        <w:left w:val="none" w:sz="0" w:space="0" w:color="auto"/>
        <w:bottom w:val="none" w:sz="0" w:space="0" w:color="auto"/>
        <w:right w:val="none" w:sz="0" w:space="0" w:color="auto"/>
      </w:divBdr>
    </w:div>
    <w:div w:id="1360012546">
      <w:bodyDiv w:val="1"/>
      <w:marLeft w:val="0"/>
      <w:marRight w:val="0"/>
      <w:marTop w:val="0"/>
      <w:marBottom w:val="0"/>
      <w:divBdr>
        <w:top w:val="none" w:sz="0" w:space="0" w:color="auto"/>
        <w:left w:val="none" w:sz="0" w:space="0" w:color="auto"/>
        <w:bottom w:val="none" w:sz="0" w:space="0" w:color="auto"/>
        <w:right w:val="none" w:sz="0" w:space="0" w:color="auto"/>
      </w:divBdr>
    </w:div>
    <w:div w:id="1360161513">
      <w:bodyDiv w:val="1"/>
      <w:marLeft w:val="0"/>
      <w:marRight w:val="0"/>
      <w:marTop w:val="0"/>
      <w:marBottom w:val="0"/>
      <w:divBdr>
        <w:top w:val="none" w:sz="0" w:space="0" w:color="auto"/>
        <w:left w:val="none" w:sz="0" w:space="0" w:color="auto"/>
        <w:bottom w:val="none" w:sz="0" w:space="0" w:color="auto"/>
        <w:right w:val="none" w:sz="0" w:space="0" w:color="auto"/>
      </w:divBdr>
    </w:div>
    <w:div w:id="1360274723">
      <w:bodyDiv w:val="1"/>
      <w:marLeft w:val="0"/>
      <w:marRight w:val="0"/>
      <w:marTop w:val="0"/>
      <w:marBottom w:val="0"/>
      <w:divBdr>
        <w:top w:val="none" w:sz="0" w:space="0" w:color="auto"/>
        <w:left w:val="none" w:sz="0" w:space="0" w:color="auto"/>
        <w:bottom w:val="none" w:sz="0" w:space="0" w:color="auto"/>
        <w:right w:val="none" w:sz="0" w:space="0" w:color="auto"/>
      </w:divBdr>
    </w:div>
    <w:div w:id="1360426424">
      <w:bodyDiv w:val="1"/>
      <w:marLeft w:val="0"/>
      <w:marRight w:val="0"/>
      <w:marTop w:val="0"/>
      <w:marBottom w:val="0"/>
      <w:divBdr>
        <w:top w:val="none" w:sz="0" w:space="0" w:color="auto"/>
        <w:left w:val="none" w:sz="0" w:space="0" w:color="auto"/>
        <w:bottom w:val="none" w:sz="0" w:space="0" w:color="auto"/>
        <w:right w:val="none" w:sz="0" w:space="0" w:color="auto"/>
      </w:divBdr>
    </w:div>
    <w:div w:id="1360428417">
      <w:bodyDiv w:val="1"/>
      <w:marLeft w:val="0"/>
      <w:marRight w:val="0"/>
      <w:marTop w:val="0"/>
      <w:marBottom w:val="0"/>
      <w:divBdr>
        <w:top w:val="none" w:sz="0" w:space="0" w:color="auto"/>
        <w:left w:val="none" w:sz="0" w:space="0" w:color="auto"/>
        <w:bottom w:val="none" w:sz="0" w:space="0" w:color="auto"/>
        <w:right w:val="none" w:sz="0" w:space="0" w:color="auto"/>
      </w:divBdr>
    </w:div>
    <w:div w:id="1360474365">
      <w:bodyDiv w:val="1"/>
      <w:marLeft w:val="0"/>
      <w:marRight w:val="0"/>
      <w:marTop w:val="0"/>
      <w:marBottom w:val="0"/>
      <w:divBdr>
        <w:top w:val="none" w:sz="0" w:space="0" w:color="auto"/>
        <w:left w:val="none" w:sz="0" w:space="0" w:color="auto"/>
        <w:bottom w:val="none" w:sz="0" w:space="0" w:color="auto"/>
        <w:right w:val="none" w:sz="0" w:space="0" w:color="auto"/>
      </w:divBdr>
    </w:div>
    <w:div w:id="1360623576">
      <w:bodyDiv w:val="1"/>
      <w:marLeft w:val="0"/>
      <w:marRight w:val="0"/>
      <w:marTop w:val="0"/>
      <w:marBottom w:val="0"/>
      <w:divBdr>
        <w:top w:val="none" w:sz="0" w:space="0" w:color="auto"/>
        <w:left w:val="none" w:sz="0" w:space="0" w:color="auto"/>
        <w:bottom w:val="none" w:sz="0" w:space="0" w:color="auto"/>
        <w:right w:val="none" w:sz="0" w:space="0" w:color="auto"/>
      </w:divBdr>
    </w:div>
    <w:div w:id="1360816676">
      <w:bodyDiv w:val="1"/>
      <w:marLeft w:val="0"/>
      <w:marRight w:val="0"/>
      <w:marTop w:val="0"/>
      <w:marBottom w:val="0"/>
      <w:divBdr>
        <w:top w:val="none" w:sz="0" w:space="0" w:color="auto"/>
        <w:left w:val="none" w:sz="0" w:space="0" w:color="auto"/>
        <w:bottom w:val="none" w:sz="0" w:space="0" w:color="auto"/>
        <w:right w:val="none" w:sz="0" w:space="0" w:color="auto"/>
      </w:divBdr>
    </w:div>
    <w:div w:id="1360929892">
      <w:bodyDiv w:val="1"/>
      <w:marLeft w:val="0"/>
      <w:marRight w:val="0"/>
      <w:marTop w:val="0"/>
      <w:marBottom w:val="0"/>
      <w:divBdr>
        <w:top w:val="none" w:sz="0" w:space="0" w:color="auto"/>
        <w:left w:val="none" w:sz="0" w:space="0" w:color="auto"/>
        <w:bottom w:val="none" w:sz="0" w:space="0" w:color="auto"/>
        <w:right w:val="none" w:sz="0" w:space="0" w:color="auto"/>
      </w:divBdr>
    </w:div>
    <w:div w:id="1361124383">
      <w:bodyDiv w:val="1"/>
      <w:marLeft w:val="0"/>
      <w:marRight w:val="0"/>
      <w:marTop w:val="0"/>
      <w:marBottom w:val="0"/>
      <w:divBdr>
        <w:top w:val="none" w:sz="0" w:space="0" w:color="auto"/>
        <w:left w:val="none" w:sz="0" w:space="0" w:color="auto"/>
        <w:bottom w:val="none" w:sz="0" w:space="0" w:color="auto"/>
        <w:right w:val="none" w:sz="0" w:space="0" w:color="auto"/>
      </w:divBdr>
    </w:div>
    <w:div w:id="1361277420">
      <w:bodyDiv w:val="1"/>
      <w:marLeft w:val="0"/>
      <w:marRight w:val="0"/>
      <w:marTop w:val="0"/>
      <w:marBottom w:val="0"/>
      <w:divBdr>
        <w:top w:val="none" w:sz="0" w:space="0" w:color="auto"/>
        <w:left w:val="none" w:sz="0" w:space="0" w:color="auto"/>
        <w:bottom w:val="none" w:sz="0" w:space="0" w:color="auto"/>
        <w:right w:val="none" w:sz="0" w:space="0" w:color="auto"/>
      </w:divBdr>
    </w:div>
    <w:div w:id="1361278270">
      <w:bodyDiv w:val="1"/>
      <w:marLeft w:val="0"/>
      <w:marRight w:val="0"/>
      <w:marTop w:val="0"/>
      <w:marBottom w:val="0"/>
      <w:divBdr>
        <w:top w:val="none" w:sz="0" w:space="0" w:color="auto"/>
        <w:left w:val="none" w:sz="0" w:space="0" w:color="auto"/>
        <w:bottom w:val="none" w:sz="0" w:space="0" w:color="auto"/>
        <w:right w:val="none" w:sz="0" w:space="0" w:color="auto"/>
      </w:divBdr>
    </w:div>
    <w:div w:id="1361395605">
      <w:bodyDiv w:val="1"/>
      <w:marLeft w:val="0"/>
      <w:marRight w:val="0"/>
      <w:marTop w:val="0"/>
      <w:marBottom w:val="0"/>
      <w:divBdr>
        <w:top w:val="none" w:sz="0" w:space="0" w:color="auto"/>
        <w:left w:val="none" w:sz="0" w:space="0" w:color="auto"/>
        <w:bottom w:val="none" w:sz="0" w:space="0" w:color="auto"/>
        <w:right w:val="none" w:sz="0" w:space="0" w:color="auto"/>
      </w:divBdr>
    </w:div>
    <w:div w:id="1361473813">
      <w:bodyDiv w:val="1"/>
      <w:marLeft w:val="0"/>
      <w:marRight w:val="0"/>
      <w:marTop w:val="0"/>
      <w:marBottom w:val="0"/>
      <w:divBdr>
        <w:top w:val="none" w:sz="0" w:space="0" w:color="auto"/>
        <w:left w:val="none" w:sz="0" w:space="0" w:color="auto"/>
        <w:bottom w:val="none" w:sz="0" w:space="0" w:color="auto"/>
        <w:right w:val="none" w:sz="0" w:space="0" w:color="auto"/>
      </w:divBdr>
    </w:div>
    <w:div w:id="1361935572">
      <w:bodyDiv w:val="1"/>
      <w:marLeft w:val="0"/>
      <w:marRight w:val="0"/>
      <w:marTop w:val="0"/>
      <w:marBottom w:val="0"/>
      <w:divBdr>
        <w:top w:val="none" w:sz="0" w:space="0" w:color="auto"/>
        <w:left w:val="none" w:sz="0" w:space="0" w:color="auto"/>
        <w:bottom w:val="none" w:sz="0" w:space="0" w:color="auto"/>
        <w:right w:val="none" w:sz="0" w:space="0" w:color="auto"/>
      </w:divBdr>
    </w:div>
    <w:div w:id="1362122271">
      <w:bodyDiv w:val="1"/>
      <w:marLeft w:val="0"/>
      <w:marRight w:val="0"/>
      <w:marTop w:val="0"/>
      <w:marBottom w:val="0"/>
      <w:divBdr>
        <w:top w:val="none" w:sz="0" w:space="0" w:color="auto"/>
        <w:left w:val="none" w:sz="0" w:space="0" w:color="auto"/>
        <w:bottom w:val="none" w:sz="0" w:space="0" w:color="auto"/>
        <w:right w:val="none" w:sz="0" w:space="0" w:color="auto"/>
      </w:divBdr>
    </w:div>
    <w:div w:id="1362125281">
      <w:bodyDiv w:val="1"/>
      <w:marLeft w:val="0"/>
      <w:marRight w:val="0"/>
      <w:marTop w:val="0"/>
      <w:marBottom w:val="0"/>
      <w:divBdr>
        <w:top w:val="none" w:sz="0" w:space="0" w:color="auto"/>
        <w:left w:val="none" w:sz="0" w:space="0" w:color="auto"/>
        <w:bottom w:val="none" w:sz="0" w:space="0" w:color="auto"/>
        <w:right w:val="none" w:sz="0" w:space="0" w:color="auto"/>
      </w:divBdr>
    </w:div>
    <w:div w:id="1362197191">
      <w:bodyDiv w:val="1"/>
      <w:marLeft w:val="0"/>
      <w:marRight w:val="0"/>
      <w:marTop w:val="0"/>
      <w:marBottom w:val="0"/>
      <w:divBdr>
        <w:top w:val="none" w:sz="0" w:space="0" w:color="auto"/>
        <w:left w:val="none" w:sz="0" w:space="0" w:color="auto"/>
        <w:bottom w:val="none" w:sz="0" w:space="0" w:color="auto"/>
        <w:right w:val="none" w:sz="0" w:space="0" w:color="auto"/>
      </w:divBdr>
    </w:div>
    <w:div w:id="1362318255">
      <w:bodyDiv w:val="1"/>
      <w:marLeft w:val="0"/>
      <w:marRight w:val="0"/>
      <w:marTop w:val="0"/>
      <w:marBottom w:val="0"/>
      <w:divBdr>
        <w:top w:val="none" w:sz="0" w:space="0" w:color="auto"/>
        <w:left w:val="none" w:sz="0" w:space="0" w:color="auto"/>
        <w:bottom w:val="none" w:sz="0" w:space="0" w:color="auto"/>
        <w:right w:val="none" w:sz="0" w:space="0" w:color="auto"/>
      </w:divBdr>
    </w:div>
    <w:div w:id="1362391615">
      <w:bodyDiv w:val="1"/>
      <w:marLeft w:val="0"/>
      <w:marRight w:val="0"/>
      <w:marTop w:val="0"/>
      <w:marBottom w:val="0"/>
      <w:divBdr>
        <w:top w:val="none" w:sz="0" w:space="0" w:color="auto"/>
        <w:left w:val="none" w:sz="0" w:space="0" w:color="auto"/>
        <w:bottom w:val="none" w:sz="0" w:space="0" w:color="auto"/>
        <w:right w:val="none" w:sz="0" w:space="0" w:color="auto"/>
      </w:divBdr>
    </w:div>
    <w:div w:id="1362586498">
      <w:bodyDiv w:val="1"/>
      <w:marLeft w:val="0"/>
      <w:marRight w:val="0"/>
      <w:marTop w:val="0"/>
      <w:marBottom w:val="0"/>
      <w:divBdr>
        <w:top w:val="none" w:sz="0" w:space="0" w:color="auto"/>
        <w:left w:val="none" w:sz="0" w:space="0" w:color="auto"/>
        <w:bottom w:val="none" w:sz="0" w:space="0" w:color="auto"/>
        <w:right w:val="none" w:sz="0" w:space="0" w:color="auto"/>
      </w:divBdr>
    </w:div>
    <w:div w:id="1362586905">
      <w:bodyDiv w:val="1"/>
      <w:marLeft w:val="0"/>
      <w:marRight w:val="0"/>
      <w:marTop w:val="0"/>
      <w:marBottom w:val="0"/>
      <w:divBdr>
        <w:top w:val="none" w:sz="0" w:space="0" w:color="auto"/>
        <w:left w:val="none" w:sz="0" w:space="0" w:color="auto"/>
        <w:bottom w:val="none" w:sz="0" w:space="0" w:color="auto"/>
        <w:right w:val="none" w:sz="0" w:space="0" w:color="auto"/>
      </w:divBdr>
    </w:div>
    <w:div w:id="1362709658">
      <w:bodyDiv w:val="1"/>
      <w:marLeft w:val="0"/>
      <w:marRight w:val="0"/>
      <w:marTop w:val="0"/>
      <w:marBottom w:val="0"/>
      <w:divBdr>
        <w:top w:val="none" w:sz="0" w:space="0" w:color="auto"/>
        <w:left w:val="none" w:sz="0" w:space="0" w:color="auto"/>
        <w:bottom w:val="none" w:sz="0" w:space="0" w:color="auto"/>
        <w:right w:val="none" w:sz="0" w:space="0" w:color="auto"/>
      </w:divBdr>
    </w:div>
    <w:div w:id="1362823324">
      <w:bodyDiv w:val="1"/>
      <w:marLeft w:val="0"/>
      <w:marRight w:val="0"/>
      <w:marTop w:val="0"/>
      <w:marBottom w:val="0"/>
      <w:divBdr>
        <w:top w:val="none" w:sz="0" w:space="0" w:color="auto"/>
        <w:left w:val="none" w:sz="0" w:space="0" w:color="auto"/>
        <w:bottom w:val="none" w:sz="0" w:space="0" w:color="auto"/>
        <w:right w:val="none" w:sz="0" w:space="0" w:color="auto"/>
      </w:divBdr>
    </w:div>
    <w:div w:id="1363018008">
      <w:bodyDiv w:val="1"/>
      <w:marLeft w:val="0"/>
      <w:marRight w:val="0"/>
      <w:marTop w:val="0"/>
      <w:marBottom w:val="0"/>
      <w:divBdr>
        <w:top w:val="none" w:sz="0" w:space="0" w:color="auto"/>
        <w:left w:val="none" w:sz="0" w:space="0" w:color="auto"/>
        <w:bottom w:val="none" w:sz="0" w:space="0" w:color="auto"/>
        <w:right w:val="none" w:sz="0" w:space="0" w:color="auto"/>
      </w:divBdr>
    </w:div>
    <w:div w:id="1363091319">
      <w:bodyDiv w:val="1"/>
      <w:marLeft w:val="0"/>
      <w:marRight w:val="0"/>
      <w:marTop w:val="0"/>
      <w:marBottom w:val="0"/>
      <w:divBdr>
        <w:top w:val="none" w:sz="0" w:space="0" w:color="auto"/>
        <w:left w:val="none" w:sz="0" w:space="0" w:color="auto"/>
        <w:bottom w:val="none" w:sz="0" w:space="0" w:color="auto"/>
        <w:right w:val="none" w:sz="0" w:space="0" w:color="auto"/>
      </w:divBdr>
    </w:div>
    <w:div w:id="1363360477">
      <w:bodyDiv w:val="1"/>
      <w:marLeft w:val="0"/>
      <w:marRight w:val="0"/>
      <w:marTop w:val="0"/>
      <w:marBottom w:val="0"/>
      <w:divBdr>
        <w:top w:val="none" w:sz="0" w:space="0" w:color="auto"/>
        <w:left w:val="none" w:sz="0" w:space="0" w:color="auto"/>
        <w:bottom w:val="none" w:sz="0" w:space="0" w:color="auto"/>
        <w:right w:val="none" w:sz="0" w:space="0" w:color="auto"/>
      </w:divBdr>
    </w:div>
    <w:div w:id="1363364708">
      <w:bodyDiv w:val="1"/>
      <w:marLeft w:val="0"/>
      <w:marRight w:val="0"/>
      <w:marTop w:val="0"/>
      <w:marBottom w:val="0"/>
      <w:divBdr>
        <w:top w:val="none" w:sz="0" w:space="0" w:color="auto"/>
        <w:left w:val="none" w:sz="0" w:space="0" w:color="auto"/>
        <w:bottom w:val="none" w:sz="0" w:space="0" w:color="auto"/>
        <w:right w:val="none" w:sz="0" w:space="0" w:color="auto"/>
      </w:divBdr>
    </w:div>
    <w:div w:id="1363479622">
      <w:bodyDiv w:val="1"/>
      <w:marLeft w:val="0"/>
      <w:marRight w:val="0"/>
      <w:marTop w:val="0"/>
      <w:marBottom w:val="0"/>
      <w:divBdr>
        <w:top w:val="none" w:sz="0" w:space="0" w:color="auto"/>
        <w:left w:val="none" w:sz="0" w:space="0" w:color="auto"/>
        <w:bottom w:val="none" w:sz="0" w:space="0" w:color="auto"/>
        <w:right w:val="none" w:sz="0" w:space="0" w:color="auto"/>
      </w:divBdr>
    </w:div>
    <w:div w:id="1363481787">
      <w:bodyDiv w:val="1"/>
      <w:marLeft w:val="0"/>
      <w:marRight w:val="0"/>
      <w:marTop w:val="0"/>
      <w:marBottom w:val="0"/>
      <w:divBdr>
        <w:top w:val="none" w:sz="0" w:space="0" w:color="auto"/>
        <w:left w:val="none" w:sz="0" w:space="0" w:color="auto"/>
        <w:bottom w:val="none" w:sz="0" w:space="0" w:color="auto"/>
        <w:right w:val="none" w:sz="0" w:space="0" w:color="auto"/>
      </w:divBdr>
    </w:div>
    <w:div w:id="1363748628">
      <w:bodyDiv w:val="1"/>
      <w:marLeft w:val="0"/>
      <w:marRight w:val="0"/>
      <w:marTop w:val="0"/>
      <w:marBottom w:val="0"/>
      <w:divBdr>
        <w:top w:val="none" w:sz="0" w:space="0" w:color="auto"/>
        <w:left w:val="none" w:sz="0" w:space="0" w:color="auto"/>
        <w:bottom w:val="none" w:sz="0" w:space="0" w:color="auto"/>
        <w:right w:val="none" w:sz="0" w:space="0" w:color="auto"/>
      </w:divBdr>
    </w:div>
    <w:div w:id="1363820397">
      <w:bodyDiv w:val="1"/>
      <w:marLeft w:val="0"/>
      <w:marRight w:val="0"/>
      <w:marTop w:val="0"/>
      <w:marBottom w:val="0"/>
      <w:divBdr>
        <w:top w:val="none" w:sz="0" w:space="0" w:color="auto"/>
        <w:left w:val="none" w:sz="0" w:space="0" w:color="auto"/>
        <w:bottom w:val="none" w:sz="0" w:space="0" w:color="auto"/>
        <w:right w:val="none" w:sz="0" w:space="0" w:color="auto"/>
      </w:divBdr>
    </w:div>
    <w:div w:id="1363893675">
      <w:bodyDiv w:val="1"/>
      <w:marLeft w:val="0"/>
      <w:marRight w:val="0"/>
      <w:marTop w:val="0"/>
      <w:marBottom w:val="0"/>
      <w:divBdr>
        <w:top w:val="none" w:sz="0" w:space="0" w:color="auto"/>
        <w:left w:val="none" w:sz="0" w:space="0" w:color="auto"/>
        <w:bottom w:val="none" w:sz="0" w:space="0" w:color="auto"/>
        <w:right w:val="none" w:sz="0" w:space="0" w:color="auto"/>
      </w:divBdr>
    </w:div>
    <w:div w:id="1363894919">
      <w:bodyDiv w:val="1"/>
      <w:marLeft w:val="0"/>
      <w:marRight w:val="0"/>
      <w:marTop w:val="0"/>
      <w:marBottom w:val="0"/>
      <w:divBdr>
        <w:top w:val="none" w:sz="0" w:space="0" w:color="auto"/>
        <w:left w:val="none" w:sz="0" w:space="0" w:color="auto"/>
        <w:bottom w:val="none" w:sz="0" w:space="0" w:color="auto"/>
        <w:right w:val="none" w:sz="0" w:space="0" w:color="auto"/>
      </w:divBdr>
    </w:div>
    <w:div w:id="1364282667">
      <w:bodyDiv w:val="1"/>
      <w:marLeft w:val="0"/>
      <w:marRight w:val="0"/>
      <w:marTop w:val="0"/>
      <w:marBottom w:val="0"/>
      <w:divBdr>
        <w:top w:val="none" w:sz="0" w:space="0" w:color="auto"/>
        <w:left w:val="none" w:sz="0" w:space="0" w:color="auto"/>
        <w:bottom w:val="none" w:sz="0" w:space="0" w:color="auto"/>
        <w:right w:val="none" w:sz="0" w:space="0" w:color="auto"/>
      </w:divBdr>
    </w:div>
    <w:div w:id="1364403313">
      <w:bodyDiv w:val="1"/>
      <w:marLeft w:val="0"/>
      <w:marRight w:val="0"/>
      <w:marTop w:val="0"/>
      <w:marBottom w:val="0"/>
      <w:divBdr>
        <w:top w:val="none" w:sz="0" w:space="0" w:color="auto"/>
        <w:left w:val="none" w:sz="0" w:space="0" w:color="auto"/>
        <w:bottom w:val="none" w:sz="0" w:space="0" w:color="auto"/>
        <w:right w:val="none" w:sz="0" w:space="0" w:color="auto"/>
      </w:divBdr>
    </w:div>
    <w:div w:id="1364404063">
      <w:bodyDiv w:val="1"/>
      <w:marLeft w:val="0"/>
      <w:marRight w:val="0"/>
      <w:marTop w:val="0"/>
      <w:marBottom w:val="0"/>
      <w:divBdr>
        <w:top w:val="none" w:sz="0" w:space="0" w:color="auto"/>
        <w:left w:val="none" w:sz="0" w:space="0" w:color="auto"/>
        <w:bottom w:val="none" w:sz="0" w:space="0" w:color="auto"/>
        <w:right w:val="none" w:sz="0" w:space="0" w:color="auto"/>
      </w:divBdr>
    </w:div>
    <w:div w:id="1364405691">
      <w:bodyDiv w:val="1"/>
      <w:marLeft w:val="0"/>
      <w:marRight w:val="0"/>
      <w:marTop w:val="0"/>
      <w:marBottom w:val="0"/>
      <w:divBdr>
        <w:top w:val="none" w:sz="0" w:space="0" w:color="auto"/>
        <w:left w:val="none" w:sz="0" w:space="0" w:color="auto"/>
        <w:bottom w:val="none" w:sz="0" w:space="0" w:color="auto"/>
        <w:right w:val="none" w:sz="0" w:space="0" w:color="auto"/>
      </w:divBdr>
    </w:div>
    <w:div w:id="1364601029">
      <w:bodyDiv w:val="1"/>
      <w:marLeft w:val="0"/>
      <w:marRight w:val="0"/>
      <w:marTop w:val="0"/>
      <w:marBottom w:val="0"/>
      <w:divBdr>
        <w:top w:val="none" w:sz="0" w:space="0" w:color="auto"/>
        <w:left w:val="none" w:sz="0" w:space="0" w:color="auto"/>
        <w:bottom w:val="none" w:sz="0" w:space="0" w:color="auto"/>
        <w:right w:val="none" w:sz="0" w:space="0" w:color="auto"/>
      </w:divBdr>
    </w:div>
    <w:div w:id="1364672546">
      <w:bodyDiv w:val="1"/>
      <w:marLeft w:val="0"/>
      <w:marRight w:val="0"/>
      <w:marTop w:val="0"/>
      <w:marBottom w:val="0"/>
      <w:divBdr>
        <w:top w:val="none" w:sz="0" w:space="0" w:color="auto"/>
        <w:left w:val="none" w:sz="0" w:space="0" w:color="auto"/>
        <w:bottom w:val="none" w:sz="0" w:space="0" w:color="auto"/>
        <w:right w:val="none" w:sz="0" w:space="0" w:color="auto"/>
      </w:divBdr>
    </w:div>
    <w:div w:id="1364788561">
      <w:bodyDiv w:val="1"/>
      <w:marLeft w:val="0"/>
      <w:marRight w:val="0"/>
      <w:marTop w:val="0"/>
      <w:marBottom w:val="0"/>
      <w:divBdr>
        <w:top w:val="none" w:sz="0" w:space="0" w:color="auto"/>
        <w:left w:val="none" w:sz="0" w:space="0" w:color="auto"/>
        <w:bottom w:val="none" w:sz="0" w:space="0" w:color="auto"/>
        <w:right w:val="none" w:sz="0" w:space="0" w:color="auto"/>
      </w:divBdr>
    </w:div>
    <w:div w:id="1364987173">
      <w:bodyDiv w:val="1"/>
      <w:marLeft w:val="0"/>
      <w:marRight w:val="0"/>
      <w:marTop w:val="0"/>
      <w:marBottom w:val="0"/>
      <w:divBdr>
        <w:top w:val="none" w:sz="0" w:space="0" w:color="auto"/>
        <w:left w:val="none" w:sz="0" w:space="0" w:color="auto"/>
        <w:bottom w:val="none" w:sz="0" w:space="0" w:color="auto"/>
        <w:right w:val="none" w:sz="0" w:space="0" w:color="auto"/>
      </w:divBdr>
    </w:div>
    <w:div w:id="1365015441">
      <w:bodyDiv w:val="1"/>
      <w:marLeft w:val="0"/>
      <w:marRight w:val="0"/>
      <w:marTop w:val="0"/>
      <w:marBottom w:val="0"/>
      <w:divBdr>
        <w:top w:val="none" w:sz="0" w:space="0" w:color="auto"/>
        <w:left w:val="none" w:sz="0" w:space="0" w:color="auto"/>
        <w:bottom w:val="none" w:sz="0" w:space="0" w:color="auto"/>
        <w:right w:val="none" w:sz="0" w:space="0" w:color="auto"/>
      </w:divBdr>
    </w:div>
    <w:div w:id="1365129631">
      <w:bodyDiv w:val="1"/>
      <w:marLeft w:val="0"/>
      <w:marRight w:val="0"/>
      <w:marTop w:val="0"/>
      <w:marBottom w:val="0"/>
      <w:divBdr>
        <w:top w:val="none" w:sz="0" w:space="0" w:color="auto"/>
        <w:left w:val="none" w:sz="0" w:space="0" w:color="auto"/>
        <w:bottom w:val="none" w:sz="0" w:space="0" w:color="auto"/>
        <w:right w:val="none" w:sz="0" w:space="0" w:color="auto"/>
      </w:divBdr>
    </w:div>
    <w:div w:id="1365596025">
      <w:bodyDiv w:val="1"/>
      <w:marLeft w:val="0"/>
      <w:marRight w:val="0"/>
      <w:marTop w:val="0"/>
      <w:marBottom w:val="0"/>
      <w:divBdr>
        <w:top w:val="none" w:sz="0" w:space="0" w:color="auto"/>
        <w:left w:val="none" w:sz="0" w:space="0" w:color="auto"/>
        <w:bottom w:val="none" w:sz="0" w:space="0" w:color="auto"/>
        <w:right w:val="none" w:sz="0" w:space="0" w:color="auto"/>
      </w:divBdr>
    </w:div>
    <w:div w:id="1365669601">
      <w:bodyDiv w:val="1"/>
      <w:marLeft w:val="0"/>
      <w:marRight w:val="0"/>
      <w:marTop w:val="0"/>
      <w:marBottom w:val="0"/>
      <w:divBdr>
        <w:top w:val="none" w:sz="0" w:space="0" w:color="auto"/>
        <w:left w:val="none" w:sz="0" w:space="0" w:color="auto"/>
        <w:bottom w:val="none" w:sz="0" w:space="0" w:color="auto"/>
        <w:right w:val="none" w:sz="0" w:space="0" w:color="auto"/>
      </w:divBdr>
    </w:div>
    <w:div w:id="1365709455">
      <w:bodyDiv w:val="1"/>
      <w:marLeft w:val="0"/>
      <w:marRight w:val="0"/>
      <w:marTop w:val="0"/>
      <w:marBottom w:val="0"/>
      <w:divBdr>
        <w:top w:val="none" w:sz="0" w:space="0" w:color="auto"/>
        <w:left w:val="none" w:sz="0" w:space="0" w:color="auto"/>
        <w:bottom w:val="none" w:sz="0" w:space="0" w:color="auto"/>
        <w:right w:val="none" w:sz="0" w:space="0" w:color="auto"/>
      </w:divBdr>
    </w:div>
    <w:div w:id="1365710343">
      <w:bodyDiv w:val="1"/>
      <w:marLeft w:val="0"/>
      <w:marRight w:val="0"/>
      <w:marTop w:val="0"/>
      <w:marBottom w:val="0"/>
      <w:divBdr>
        <w:top w:val="none" w:sz="0" w:space="0" w:color="auto"/>
        <w:left w:val="none" w:sz="0" w:space="0" w:color="auto"/>
        <w:bottom w:val="none" w:sz="0" w:space="0" w:color="auto"/>
        <w:right w:val="none" w:sz="0" w:space="0" w:color="auto"/>
      </w:divBdr>
    </w:div>
    <w:div w:id="1365712280">
      <w:bodyDiv w:val="1"/>
      <w:marLeft w:val="0"/>
      <w:marRight w:val="0"/>
      <w:marTop w:val="0"/>
      <w:marBottom w:val="0"/>
      <w:divBdr>
        <w:top w:val="none" w:sz="0" w:space="0" w:color="auto"/>
        <w:left w:val="none" w:sz="0" w:space="0" w:color="auto"/>
        <w:bottom w:val="none" w:sz="0" w:space="0" w:color="auto"/>
        <w:right w:val="none" w:sz="0" w:space="0" w:color="auto"/>
      </w:divBdr>
    </w:div>
    <w:div w:id="1365790367">
      <w:bodyDiv w:val="1"/>
      <w:marLeft w:val="0"/>
      <w:marRight w:val="0"/>
      <w:marTop w:val="0"/>
      <w:marBottom w:val="0"/>
      <w:divBdr>
        <w:top w:val="none" w:sz="0" w:space="0" w:color="auto"/>
        <w:left w:val="none" w:sz="0" w:space="0" w:color="auto"/>
        <w:bottom w:val="none" w:sz="0" w:space="0" w:color="auto"/>
        <w:right w:val="none" w:sz="0" w:space="0" w:color="auto"/>
      </w:divBdr>
    </w:div>
    <w:div w:id="1366057755">
      <w:bodyDiv w:val="1"/>
      <w:marLeft w:val="0"/>
      <w:marRight w:val="0"/>
      <w:marTop w:val="0"/>
      <w:marBottom w:val="0"/>
      <w:divBdr>
        <w:top w:val="none" w:sz="0" w:space="0" w:color="auto"/>
        <w:left w:val="none" w:sz="0" w:space="0" w:color="auto"/>
        <w:bottom w:val="none" w:sz="0" w:space="0" w:color="auto"/>
        <w:right w:val="none" w:sz="0" w:space="0" w:color="auto"/>
      </w:divBdr>
    </w:div>
    <w:div w:id="1366059384">
      <w:bodyDiv w:val="1"/>
      <w:marLeft w:val="0"/>
      <w:marRight w:val="0"/>
      <w:marTop w:val="0"/>
      <w:marBottom w:val="0"/>
      <w:divBdr>
        <w:top w:val="none" w:sz="0" w:space="0" w:color="auto"/>
        <w:left w:val="none" w:sz="0" w:space="0" w:color="auto"/>
        <w:bottom w:val="none" w:sz="0" w:space="0" w:color="auto"/>
        <w:right w:val="none" w:sz="0" w:space="0" w:color="auto"/>
      </w:divBdr>
    </w:div>
    <w:div w:id="1366100640">
      <w:bodyDiv w:val="1"/>
      <w:marLeft w:val="0"/>
      <w:marRight w:val="0"/>
      <w:marTop w:val="0"/>
      <w:marBottom w:val="0"/>
      <w:divBdr>
        <w:top w:val="none" w:sz="0" w:space="0" w:color="auto"/>
        <w:left w:val="none" w:sz="0" w:space="0" w:color="auto"/>
        <w:bottom w:val="none" w:sz="0" w:space="0" w:color="auto"/>
        <w:right w:val="none" w:sz="0" w:space="0" w:color="auto"/>
      </w:divBdr>
    </w:div>
    <w:div w:id="1366174293">
      <w:bodyDiv w:val="1"/>
      <w:marLeft w:val="0"/>
      <w:marRight w:val="0"/>
      <w:marTop w:val="0"/>
      <w:marBottom w:val="0"/>
      <w:divBdr>
        <w:top w:val="none" w:sz="0" w:space="0" w:color="auto"/>
        <w:left w:val="none" w:sz="0" w:space="0" w:color="auto"/>
        <w:bottom w:val="none" w:sz="0" w:space="0" w:color="auto"/>
        <w:right w:val="none" w:sz="0" w:space="0" w:color="auto"/>
      </w:divBdr>
    </w:div>
    <w:div w:id="1366175595">
      <w:bodyDiv w:val="1"/>
      <w:marLeft w:val="0"/>
      <w:marRight w:val="0"/>
      <w:marTop w:val="0"/>
      <w:marBottom w:val="0"/>
      <w:divBdr>
        <w:top w:val="none" w:sz="0" w:space="0" w:color="auto"/>
        <w:left w:val="none" w:sz="0" w:space="0" w:color="auto"/>
        <w:bottom w:val="none" w:sz="0" w:space="0" w:color="auto"/>
        <w:right w:val="none" w:sz="0" w:space="0" w:color="auto"/>
      </w:divBdr>
    </w:div>
    <w:div w:id="1366246867">
      <w:bodyDiv w:val="1"/>
      <w:marLeft w:val="0"/>
      <w:marRight w:val="0"/>
      <w:marTop w:val="0"/>
      <w:marBottom w:val="0"/>
      <w:divBdr>
        <w:top w:val="none" w:sz="0" w:space="0" w:color="auto"/>
        <w:left w:val="none" w:sz="0" w:space="0" w:color="auto"/>
        <w:bottom w:val="none" w:sz="0" w:space="0" w:color="auto"/>
        <w:right w:val="none" w:sz="0" w:space="0" w:color="auto"/>
      </w:divBdr>
    </w:div>
    <w:div w:id="1366516956">
      <w:bodyDiv w:val="1"/>
      <w:marLeft w:val="0"/>
      <w:marRight w:val="0"/>
      <w:marTop w:val="0"/>
      <w:marBottom w:val="0"/>
      <w:divBdr>
        <w:top w:val="none" w:sz="0" w:space="0" w:color="auto"/>
        <w:left w:val="none" w:sz="0" w:space="0" w:color="auto"/>
        <w:bottom w:val="none" w:sz="0" w:space="0" w:color="auto"/>
        <w:right w:val="none" w:sz="0" w:space="0" w:color="auto"/>
      </w:divBdr>
    </w:div>
    <w:div w:id="1366636784">
      <w:bodyDiv w:val="1"/>
      <w:marLeft w:val="0"/>
      <w:marRight w:val="0"/>
      <w:marTop w:val="0"/>
      <w:marBottom w:val="0"/>
      <w:divBdr>
        <w:top w:val="none" w:sz="0" w:space="0" w:color="auto"/>
        <w:left w:val="none" w:sz="0" w:space="0" w:color="auto"/>
        <w:bottom w:val="none" w:sz="0" w:space="0" w:color="auto"/>
        <w:right w:val="none" w:sz="0" w:space="0" w:color="auto"/>
      </w:divBdr>
    </w:div>
    <w:div w:id="1366759197">
      <w:bodyDiv w:val="1"/>
      <w:marLeft w:val="0"/>
      <w:marRight w:val="0"/>
      <w:marTop w:val="0"/>
      <w:marBottom w:val="0"/>
      <w:divBdr>
        <w:top w:val="none" w:sz="0" w:space="0" w:color="auto"/>
        <w:left w:val="none" w:sz="0" w:space="0" w:color="auto"/>
        <w:bottom w:val="none" w:sz="0" w:space="0" w:color="auto"/>
        <w:right w:val="none" w:sz="0" w:space="0" w:color="auto"/>
      </w:divBdr>
    </w:div>
    <w:div w:id="1367103016">
      <w:bodyDiv w:val="1"/>
      <w:marLeft w:val="0"/>
      <w:marRight w:val="0"/>
      <w:marTop w:val="0"/>
      <w:marBottom w:val="0"/>
      <w:divBdr>
        <w:top w:val="none" w:sz="0" w:space="0" w:color="auto"/>
        <w:left w:val="none" w:sz="0" w:space="0" w:color="auto"/>
        <w:bottom w:val="none" w:sz="0" w:space="0" w:color="auto"/>
        <w:right w:val="none" w:sz="0" w:space="0" w:color="auto"/>
      </w:divBdr>
    </w:div>
    <w:div w:id="1367177911">
      <w:bodyDiv w:val="1"/>
      <w:marLeft w:val="0"/>
      <w:marRight w:val="0"/>
      <w:marTop w:val="0"/>
      <w:marBottom w:val="0"/>
      <w:divBdr>
        <w:top w:val="none" w:sz="0" w:space="0" w:color="auto"/>
        <w:left w:val="none" w:sz="0" w:space="0" w:color="auto"/>
        <w:bottom w:val="none" w:sz="0" w:space="0" w:color="auto"/>
        <w:right w:val="none" w:sz="0" w:space="0" w:color="auto"/>
      </w:divBdr>
    </w:div>
    <w:div w:id="1367487248">
      <w:bodyDiv w:val="1"/>
      <w:marLeft w:val="0"/>
      <w:marRight w:val="0"/>
      <w:marTop w:val="0"/>
      <w:marBottom w:val="0"/>
      <w:divBdr>
        <w:top w:val="none" w:sz="0" w:space="0" w:color="auto"/>
        <w:left w:val="none" w:sz="0" w:space="0" w:color="auto"/>
        <w:bottom w:val="none" w:sz="0" w:space="0" w:color="auto"/>
        <w:right w:val="none" w:sz="0" w:space="0" w:color="auto"/>
      </w:divBdr>
    </w:div>
    <w:div w:id="1367869901">
      <w:bodyDiv w:val="1"/>
      <w:marLeft w:val="0"/>
      <w:marRight w:val="0"/>
      <w:marTop w:val="0"/>
      <w:marBottom w:val="0"/>
      <w:divBdr>
        <w:top w:val="none" w:sz="0" w:space="0" w:color="auto"/>
        <w:left w:val="none" w:sz="0" w:space="0" w:color="auto"/>
        <w:bottom w:val="none" w:sz="0" w:space="0" w:color="auto"/>
        <w:right w:val="none" w:sz="0" w:space="0" w:color="auto"/>
      </w:divBdr>
    </w:div>
    <w:div w:id="1368095158">
      <w:bodyDiv w:val="1"/>
      <w:marLeft w:val="0"/>
      <w:marRight w:val="0"/>
      <w:marTop w:val="0"/>
      <w:marBottom w:val="0"/>
      <w:divBdr>
        <w:top w:val="none" w:sz="0" w:space="0" w:color="auto"/>
        <w:left w:val="none" w:sz="0" w:space="0" w:color="auto"/>
        <w:bottom w:val="none" w:sz="0" w:space="0" w:color="auto"/>
        <w:right w:val="none" w:sz="0" w:space="0" w:color="auto"/>
      </w:divBdr>
    </w:div>
    <w:div w:id="1368484487">
      <w:bodyDiv w:val="1"/>
      <w:marLeft w:val="0"/>
      <w:marRight w:val="0"/>
      <w:marTop w:val="0"/>
      <w:marBottom w:val="0"/>
      <w:divBdr>
        <w:top w:val="none" w:sz="0" w:space="0" w:color="auto"/>
        <w:left w:val="none" w:sz="0" w:space="0" w:color="auto"/>
        <w:bottom w:val="none" w:sz="0" w:space="0" w:color="auto"/>
        <w:right w:val="none" w:sz="0" w:space="0" w:color="auto"/>
      </w:divBdr>
    </w:div>
    <w:div w:id="1368525233">
      <w:bodyDiv w:val="1"/>
      <w:marLeft w:val="0"/>
      <w:marRight w:val="0"/>
      <w:marTop w:val="0"/>
      <w:marBottom w:val="0"/>
      <w:divBdr>
        <w:top w:val="none" w:sz="0" w:space="0" w:color="auto"/>
        <w:left w:val="none" w:sz="0" w:space="0" w:color="auto"/>
        <w:bottom w:val="none" w:sz="0" w:space="0" w:color="auto"/>
        <w:right w:val="none" w:sz="0" w:space="0" w:color="auto"/>
      </w:divBdr>
    </w:div>
    <w:div w:id="1368751890">
      <w:bodyDiv w:val="1"/>
      <w:marLeft w:val="0"/>
      <w:marRight w:val="0"/>
      <w:marTop w:val="0"/>
      <w:marBottom w:val="0"/>
      <w:divBdr>
        <w:top w:val="none" w:sz="0" w:space="0" w:color="auto"/>
        <w:left w:val="none" w:sz="0" w:space="0" w:color="auto"/>
        <w:bottom w:val="none" w:sz="0" w:space="0" w:color="auto"/>
        <w:right w:val="none" w:sz="0" w:space="0" w:color="auto"/>
      </w:divBdr>
    </w:div>
    <w:div w:id="1368875965">
      <w:bodyDiv w:val="1"/>
      <w:marLeft w:val="0"/>
      <w:marRight w:val="0"/>
      <w:marTop w:val="0"/>
      <w:marBottom w:val="0"/>
      <w:divBdr>
        <w:top w:val="none" w:sz="0" w:space="0" w:color="auto"/>
        <w:left w:val="none" w:sz="0" w:space="0" w:color="auto"/>
        <w:bottom w:val="none" w:sz="0" w:space="0" w:color="auto"/>
        <w:right w:val="none" w:sz="0" w:space="0" w:color="auto"/>
      </w:divBdr>
    </w:div>
    <w:div w:id="1369064503">
      <w:bodyDiv w:val="1"/>
      <w:marLeft w:val="0"/>
      <w:marRight w:val="0"/>
      <w:marTop w:val="0"/>
      <w:marBottom w:val="0"/>
      <w:divBdr>
        <w:top w:val="none" w:sz="0" w:space="0" w:color="auto"/>
        <w:left w:val="none" w:sz="0" w:space="0" w:color="auto"/>
        <w:bottom w:val="none" w:sz="0" w:space="0" w:color="auto"/>
        <w:right w:val="none" w:sz="0" w:space="0" w:color="auto"/>
      </w:divBdr>
    </w:div>
    <w:div w:id="1369256951">
      <w:bodyDiv w:val="1"/>
      <w:marLeft w:val="0"/>
      <w:marRight w:val="0"/>
      <w:marTop w:val="0"/>
      <w:marBottom w:val="0"/>
      <w:divBdr>
        <w:top w:val="none" w:sz="0" w:space="0" w:color="auto"/>
        <w:left w:val="none" w:sz="0" w:space="0" w:color="auto"/>
        <w:bottom w:val="none" w:sz="0" w:space="0" w:color="auto"/>
        <w:right w:val="none" w:sz="0" w:space="0" w:color="auto"/>
      </w:divBdr>
    </w:div>
    <w:div w:id="1369451348">
      <w:bodyDiv w:val="1"/>
      <w:marLeft w:val="0"/>
      <w:marRight w:val="0"/>
      <w:marTop w:val="0"/>
      <w:marBottom w:val="0"/>
      <w:divBdr>
        <w:top w:val="none" w:sz="0" w:space="0" w:color="auto"/>
        <w:left w:val="none" w:sz="0" w:space="0" w:color="auto"/>
        <w:bottom w:val="none" w:sz="0" w:space="0" w:color="auto"/>
        <w:right w:val="none" w:sz="0" w:space="0" w:color="auto"/>
      </w:divBdr>
    </w:div>
    <w:div w:id="1369452899">
      <w:bodyDiv w:val="1"/>
      <w:marLeft w:val="0"/>
      <w:marRight w:val="0"/>
      <w:marTop w:val="0"/>
      <w:marBottom w:val="0"/>
      <w:divBdr>
        <w:top w:val="none" w:sz="0" w:space="0" w:color="auto"/>
        <w:left w:val="none" w:sz="0" w:space="0" w:color="auto"/>
        <w:bottom w:val="none" w:sz="0" w:space="0" w:color="auto"/>
        <w:right w:val="none" w:sz="0" w:space="0" w:color="auto"/>
      </w:divBdr>
    </w:div>
    <w:div w:id="1369724947">
      <w:bodyDiv w:val="1"/>
      <w:marLeft w:val="0"/>
      <w:marRight w:val="0"/>
      <w:marTop w:val="0"/>
      <w:marBottom w:val="0"/>
      <w:divBdr>
        <w:top w:val="none" w:sz="0" w:space="0" w:color="auto"/>
        <w:left w:val="none" w:sz="0" w:space="0" w:color="auto"/>
        <w:bottom w:val="none" w:sz="0" w:space="0" w:color="auto"/>
        <w:right w:val="none" w:sz="0" w:space="0" w:color="auto"/>
      </w:divBdr>
    </w:div>
    <w:div w:id="1369835934">
      <w:bodyDiv w:val="1"/>
      <w:marLeft w:val="0"/>
      <w:marRight w:val="0"/>
      <w:marTop w:val="0"/>
      <w:marBottom w:val="0"/>
      <w:divBdr>
        <w:top w:val="none" w:sz="0" w:space="0" w:color="auto"/>
        <w:left w:val="none" w:sz="0" w:space="0" w:color="auto"/>
        <w:bottom w:val="none" w:sz="0" w:space="0" w:color="auto"/>
        <w:right w:val="none" w:sz="0" w:space="0" w:color="auto"/>
      </w:divBdr>
    </w:div>
    <w:div w:id="1369910313">
      <w:bodyDiv w:val="1"/>
      <w:marLeft w:val="0"/>
      <w:marRight w:val="0"/>
      <w:marTop w:val="0"/>
      <w:marBottom w:val="0"/>
      <w:divBdr>
        <w:top w:val="none" w:sz="0" w:space="0" w:color="auto"/>
        <w:left w:val="none" w:sz="0" w:space="0" w:color="auto"/>
        <w:bottom w:val="none" w:sz="0" w:space="0" w:color="auto"/>
        <w:right w:val="none" w:sz="0" w:space="0" w:color="auto"/>
      </w:divBdr>
    </w:div>
    <w:div w:id="1369986010">
      <w:bodyDiv w:val="1"/>
      <w:marLeft w:val="0"/>
      <w:marRight w:val="0"/>
      <w:marTop w:val="0"/>
      <w:marBottom w:val="0"/>
      <w:divBdr>
        <w:top w:val="none" w:sz="0" w:space="0" w:color="auto"/>
        <w:left w:val="none" w:sz="0" w:space="0" w:color="auto"/>
        <w:bottom w:val="none" w:sz="0" w:space="0" w:color="auto"/>
        <w:right w:val="none" w:sz="0" w:space="0" w:color="auto"/>
      </w:divBdr>
    </w:div>
    <w:div w:id="1369988958">
      <w:bodyDiv w:val="1"/>
      <w:marLeft w:val="0"/>
      <w:marRight w:val="0"/>
      <w:marTop w:val="0"/>
      <w:marBottom w:val="0"/>
      <w:divBdr>
        <w:top w:val="none" w:sz="0" w:space="0" w:color="auto"/>
        <w:left w:val="none" w:sz="0" w:space="0" w:color="auto"/>
        <w:bottom w:val="none" w:sz="0" w:space="0" w:color="auto"/>
        <w:right w:val="none" w:sz="0" w:space="0" w:color="auto"/>
      </w:divBdr>
    </w:div>
    <w:div w:id="1370035439">
      <w:bodyDiv w:val="1"/>
      <w:marLeft w:val="0"/>
      <w:marRight w:val="0"/>
      <w:marTop w:val="0"/>
      <w:marBottom w:val="0"/>
      <w:divBdr>
        <w:top w:val="none" w:sz="0" w:space="0" w:color="auto"/>
        <w:left w:val="none" w:sz="0" w:space="0" w:color="auto"/>
        <w:bottom w:val="none" w:sz="0" w:space="0" w:color="auto"/>
        <w:right w:val="none" w:sz="0" w:space="0" w:color="auto"/>
      </w:divBdr>
    </w:div>
    <w:div w:id="1370110976">
      <w:bodyDiv w:val="1"/>
      <w:marLeft w:val="0"/>
      <w:marRight w:val="0"/>
      <w:marTop w:val="0"/>
      <w:marBottom w:val="0"/>
      <w:divBdr>
        <w:top w:val="none" w:sz="0" w:space="0" w:color="auto"/>
        <w:left w:val="none" w:sz="0" w:space="0" w:color="auto"/>
        <w:bottom w:val="none" w:sz="0" w:space="0" w:color="auto"/>
        <w:right w:val="none" w:sz="0" w:space="0" w:color="auto"/>
      </w:divBdr>
    </w:div>
    <w:div w:id="1370644966">
      <w:bodyDiv w:val="1"/>
      <w:marLeft w:val="0"/>
      <w:marRight w:val="0"/>
      <w:marTop w:val="0"/>
      <w:marBottom w:val="0"/>
      <w:divBdr>
        <w:top w:val="none" w:sz="0" w:space="0" w:color="auto"/>
        <w:left w:val="none" w:sz="0" w:space="0" w:color="auto"/>
        <w:bottom w:val="none" w:sz="0" w:space="0" w:color="auto"/>
        <w:right w:val="none" w:sz="0" w:space="0" w:color="auto"/>
      </w:divBdr>
    </w:div>
    <w:div w:id="1370716385">
      <w:bodyDiv w:val="1"/>
      <w:marLeft w:val="0"/>
      <w:marRight w:val="0"/>
      <w:marTop w:val="0"/>
      <w:marBottom w:val="0"/>
      <w:divBdr>
        <w:top w:val="none" w:sz="0" w:space="0" w:color="auto"/>
        <w:left w:val="none" w:sz="0" w:space="0" w:color="auto"/>
        <w:bottom w:val="none" w:sz="0" w:space="0" w:color="auto"/>
        <w:right w:val="none" w:sz="0" w:space="0" w:color="auto"/>
      </w:divBdr>
    </w:div>
    <w:div w:id="1370759037">
      <w:bodyDiv w:val="1"/>
      <w:marLeft w:val="0"/>
      <w:marRight w:val="0"/>
      <w:marTop w:val="0"/>
      <w:marBottom w:val="0"/>
      <w:divBdr>
        <w:top w:val="none" w:sz="0" w:space="0" w:color="auto"/>
        <w:left w:val="none" w:sz="0" w:space="0" w:color="auto"/>
        <w:bottom w:val="none" w:sz="0" w:space="0" w:color="auto"/>
        <w:right w:val="none" w:sz="0" w:space="0" w:color="auto"/>
      </w:divBdr>
    </w:div>
    <w:div w:id="1371144893">
      <w:bodyDiv w:val="1"/>
      <w:marLeft w:val="0"/>
      <w:marRight w:val="0"/>
      <w:marTop w:val="0"/>
      <w:marBottom w:val="0"/>
      <w:divBdr>
        <w:top w:val="none" w:sz="0" w:space="0" w:color="auto"/>
        <w:left w:val="none" w:sz="0" w:space="0" w:color="auto"/>
        <w:bottom w:val="none" w:sz="0" w:space="0" w:color="auto"/>
        <w:right w:val="none" w:sz="0" w:space="0" w:color="auto"/>
      </w:divBdr>
    </w:div>
    <w:div w:id="1371151458">
      <w:bodyDiv w:val="1"/>
      <w:marLeft w:val="0"/>
      <w:marRight w:val="0"/>
      <w:marTop w:val="0"/>
      <w:marBottom w:val="0"/>
      <w:divBdr>
        <w:top w:val="none" w:sz="0" w:space="0" w:color="auto"/>
        <w:left w:val="none" w:sz="0" w:space="0" w:color="auto"/>
        <w:bottom w:val="none" w:sz="0" w:space="0" w:color="auto"/>
        <w:right w:val="none" w:sz="0" w:space="0" w:color="auto"/>
      </w:divBdr>
    </w:div>
    <w:div w:id="1371757625">
      <w:bodyDiv w:val="1"/>
      <w:marLeft w:val="0"/>
      <w:marRight w:val="0"/>
      <w:marTop w:val="0"/>
      <w:marBottom w:val="0"/>
      <w:divBdr>
        <w:top w:val="none" w:sz="0" w:space="0" w:color="auto"/>
        <w:left w:val="none" w:sz="0" w:space="0" w:color="auto"/>
        <w:bottom w:val="none" w:sz="0" w:space="0" w:color="auto"/>
        <w:right w:val="none" w:sz="0" w:space="0" w:color="auto"/>
      </w:divBdr>
    </w:div>
    <w:div w:id="1372219663">
      <w:bodyDiv w:val="1"/>
      <w:marLeft w:val="0"/>
      <w:marRight w:val="0"/>
      <w:marTop w:val="0"/>
      <w:marBottom w:val="0"/>
      <w:divBdr>
        <w:top w:val="none" w:sz="0" w:space="0" w:color="auto"/>
        <w:left w:val="none" w:sz="0" w:space="0" w:color="auto"/>
        <w:bottom w:val="none" w:sz="0" w:space="0" w:color="auto"/>
        <w:right w:val="none" w:sz="0" w:space="0" w:color="auto"/>
      </w:divBdr>
    </w:div>
    <w:div w:id="1372415594">
      <w:bodyDiv w:val="1"/>
      <w:marLeft w:val="0"/>
      <w:marRight w:val="0"/>
      <w:marTop w:val="0"/>
      <w:marBottom w:val="0"/>
      <w:divBdr>
        <w:top w:val="none" w:sz="0" w:space="0" w:color="auto"/>
        <w:left w:val="none" w:sz="0" w:space="0" w:color="auto"/>
        <w:bottom w:val="none" w:sz="0" w:space="0" w:color="auto"/>
        <w:right w:val="none" w:sz="0" w:space="0" w:color="auto"/>
      </w:divBdr>
    </w:div>
    <w:div w:id="1372459233">
      <w:bodyDiv w:val="1"/>
      <w:marLeft w:val="0"/>
      <w:marRight w:val="0"/>
      <w:marTop w:val="0"/>
      <w:marBottom w:val="0"/>
      <w:divBdr>
        <w:top w:val="none" w:sz="0" w:space="0" w:color="auto"/>
        <w:left w:val="none" w:sz="0" w:space="0" w:color="auto"/>
        <w:bottom w:val="none" w:sz="0" w:space="0" w:color="auto"/>
        <w:right w:val="none" w:sz="0" w:space="0" w:color="auto"/>
      </w:divBdr>
    </w:div>
    <w:div w:id="1372606732">
      <w:bodyDiv w:val="1"/>
      <w:marLeft w:val="0"/>
      <w:marRight w:val="0"/>
      <w:marTop w:val="0"/>
      <w:marBottom w:val="0"/>
      <w:divBdr>
        <w:top w:val="none" w:sz="0" w:space="0" w:color="auto"/>
        <w:left w:val="none" w:sz="0" w:space="0" w:color="auto"/>
        <w:bottom w:val="none" w:sz="0" w:space="0" w:color="auto"/>
        <w:right w:val="none" w:sz="0" w:space="0" w:color="auto"/>
      </w:divBdr>
    </w:div>
    <w:div w:id="1372849198">
      <w:bodyDiv w:val="1"/>
      <w:marLeft w:val="0"/>
      <w:marRight w:val="0"/>
      <w:marTop w:val="0"/>
      <w:marBottom w:val="0"/>
      <w:divBdr>
        <w:top w:val="none" w:sz="0" w:space="0" w:color="auto"/>
        <w:left w:val="none" w:sz="0" w:space="0" w:color="auto"/>
        <w:bottom w:val="none" w:sz="0" w:space="0" w:color="auto"/>
        <w:right w:val="none" w:sz="0" w:space="0" w:color="auto"/>
      </w:divBdr>
    </w:div>
    <w:div w:id="1373071913">
      <w:bodyDiv w:val="1"/>
      <w:marLeft w:val="0"/>
      <w:marRight w:val="0"/>
      <w:marTop w:val="0"/>
      <w:marBottom w:val="0"/>
      <w:divBdr>
        <w:top w:val="none" w:sz="0" w:space="0" w:color="auto"/>
        <w:left w:val="none" w:sz="0" w:space="0" w:color="auto"/>
        <w:bottom w:val="none" w:sz="0" w:space="0" w:color="auto"/>
        <w:right w:val="none" w:sz="0" w:space="0" w:color="auto"/>
      </w:divBdr>
    </w:div>
    <w:div w:id="1373113934">
      <w:bodyDiv w:val="1"/>
      <w:marLeft w:val="0"/>
      <w:marRight w:val="0"/>
      <w:marTop w:val="0"/>
      <w:marBottom w:val="0"/>
      <w:divBdr>
        <w:top w:val="none" w:sz="0" w:space="0" w:color="auto"/>
        <w:left w:val="none" w:sz="0" w:space="0" w:color="auto"/>
        <w:bottom w:val="none" w:sz="0" w:space="0" w:color="auto"/>
        <w:right w:val="none" w:sz="0" w:space="0" w:color="auto"/>
      </w:divBdr>
    </w:div>
    <w:div w:id="1373187116">
      <w:bodyDiv w:val="1"/>
      <w:marLeft w:val="0"/>
      <w:marRight w:val="0"/>
      <w:marTop w:val="0"/>
      <w:marBottom w:val="0"/>
      <w:divBdr>
        <w:top w:val="none" w:sz="0" w:space="0" w:color="auto"/>
        <w:left w:val="none" w:sz="0" w:space="0" w:color="auto"/>
        <w:bottom w:val="none" w:sz="0" w:space="0" w:color="auto"/>
        <w:right w:val="none" w:sz="0" w:space="0" w:color="auto"/>
      </w:divBdr>
    </w:div>
    <w:div w:id="1373461169">
      <w:bodyDiv w:val="1"/>
      <w:marLeft w:val="0"/>
      <w:marRight w:val="0"/>
      <w:marTop w:val="0"/>
      <w:marBottom w:val="0"/>
      <w:divBdr>
        <w:top w:val="none" w:sz="0" w:space="0" w:color="auto"/>
        <w:left w:val="none" w:sz="0" w:space="0" w:color="auto"/>
        <w:bottom w:val="none" w:sz="0" w:space="0" w:color="auto"/>
        <w:right w:val="none" w:sz="0" w:space="0" w:color="auto"/>
      </w:divBdr>
    </w:div>
    <w:div w:id="1373843062">
      <w:bodyDiv w:val="1"/>
      <w:marLeft w:val="0"/>
      <w:marRight w:val="0"/>
      <w:marTop w:val="0"/>
      <w:marBottom w:val="0"/>
      <w:divBdr>
        <w:top w:val="none" w:sz="0" w:space="0" w:color="auto"/>
        <w:left w:val="none" w:sz="0" w:space="0" w:color="auto"/>
        <w:bottom w:val="none" w:sz="0" w:space="0" w:color="auto"/>
        <w:right w:val="none" w:sz="0" w:space="0" w:color="auto"/>
      </w:divBdr>
    </w:div>
    <w:div w:id="1373966262">
      <w:bodyDiv w:val="1"/>
      <w:marLeft w:val="0"/>
      <w:marRight w:val="0"/>
      <w:marTop w:val="0"/>
      <w:marBottom w:val="0"/>
      <w:divBdr>
        <w:top w:val="none" w:sz="0" w:space="0" w:color="auto"/>
        <w:left w:val="none" w:sz="0" w:space="0" w:color="auto"/>
        <w:bottom w:val="none" w:sz="0" w:space="0" w:color="auto"/>
        <w:right w:val="none" w:sz="0" w:space="0" w:color="auto"/>
      </w:divBdr>
    </w:div>
    <w:div w:id="1373992630">
      <w:bodyDiv w:val="1"/>
      <w:marLeft w:val="0"/>
      <w:marRight w:val="0"/>
      <w:marTop w:val="0"/>
      <w:marBottom w:val="0"/>
      <w:divBdr>
        <w:top w:val="none" w:sz="0" w:space="0" w:color="auto"/>
        <w:left w:val="none" w:sz="0" w:space="0" w:color="auto"/>
        <w:bottom w:val="none" w:sz="0" w:space="0" w:color="auto"/>
        <w:right w:val="none" w:sz="0" w:space="0" w:color="auto"/>
      </w:divBdr>
    </w:div>
    <w:div w:id="1374041226">
      <w:bodyDiv w:val="1"/>
      <w:marLeft w:val="0"/>
      <w:marRight w:val="0"/>
      <w:marTop w:val="0"/>
      <w:marBottom w:val="0"/>
      <w:divBdr>
        <w:top w:val="none" w:sz="0" w:space="0" w:color="auto"/>
        <w:left w:val="none" w:sz="0" w:space="0" w:color="auto"/>
        <w:bottom w:val="none" w:sz="0" w:space="0" w:color="auto"/>
        <w:right w:val="none" w:sz="0" w:space="0" w:color="auto"/>
      </w:divBdr>
    </w:div>
    <w:div w:id="1374042894">
      <w:bodyDiv w:val="1"/>
      <w:marLeft w:val="0"/>
      <w:marRight w:val="0"/>
      <w:marTop w:val="0"/>
      <w:marBottom w:val="0"/>
      <w:divBdr>
        <w:top w:val="none" w:sz="0" w:space="0" w:color="auto"/>
        <w:left w:val="none" w:sz="0" w:space="0" w:color="auto"/>
        <w:bottom w:val="none" w:sz="0" w:space="0" w:color="auto"/>
        <w:right w:val="none" w:sz="0" w:space="0" w:color="auto"/>
      </w:divBdr>
    </w:div>
    <w:div w:id="1374114552">
      <w:bodyDiv w:val="1"/>
      <w:marLeft w:val="0"/>
      <w:marRight w:val="0"/>
      <w:marTop w:val="0"/>
      <w:marBottom w:val="0"/>
      <w:divBdr>
        <w:top w:val="none" w:sz="0" w:space="0" w:color="auto"/>
        <w:left w:val="none" w:sz="0" w:space="0" w:color="auto"/>
        <w:bottom w:val="none" w:sz="0" w:space="0" w:color="auto"/>
        <w:right w:val="none" w:sz="0" w:space="0" w:color="auto"/>
      </w:divBdr>
    </w:div>
    <w:div w:id="1374309800">
      <w:bodyDiv w:val="1"/>
      <w:marLeft w:val="0"/>
      <w:marRight w:val="0"/>
      <w:marTop w:val="0"/>
      <w:marBottom w:val="0"/>
      <w:divBdr>
        <w:top w:val="none" w:sz="0" w:space="0" w:color="auto"/>
        <w:left w:val="none" w:sz="0" w:space="0" w:color="auto"/>
        <w:bottom w:val="none" w:sz="0" w:space="0" w:color="auto"/>
        <w:right w:val="none" w:sz="0" w:space="0" w:color="auto"/>
      </w:divBdr>
    </w:div>
    <w:div w:id="1374504288">
      <w:bodyDiv w:val="1"/>
      <w:marLeft w:val="0"/>
      <w:marRight w:val="0"/>
      <w:marTop w:val="0"/>
      <w:marBottom w:val="0"/>
      <w:divBdr>
        <w:top w:val="none" w:sz="0" w:space="0" w:color="auto"/>
        <w:left w:val="none" w:sz="0" w:space="0" w:color="auto"/>
        <w:bottom w:val="none" w:sz="0" w:space="0" w:color="auto"/>
        <w:right w:val="none" w:sz="0" w:space="0" w:color="auto"/>
      </w:divBdr>
    </w:div>
    <w:div w:id="1374504666">
      <w:bodyDiv w:val="1"/>
      <w:marLeft w:val="0"/>
      <w:marRight w:val="0"/>
      <w:marTop w:val="0"/>
      <w:marBottom w:val="0"/>
      <w:divBdr>
        <w:top w:val="none" w:sz="0" w:space="0" w:color="auto"/>
        <w:left w:val="none" w:sz="0" w:space="0" w:color="auto"/>
        <w:bottom w:val="none" w:sz="0" w:space="0" w:color="auto"/>
        <w:right w:val="none" w:sz="0" w:space="0" w:color="auto"/>
      </w:divBdr>
    </w:div>
    <w:div w:id="1374617964">
      <w:bodyDiv w:val="1"/>
      <w:marLeft w:val="0"/>
      <w:marRight w:val="0"/>
      <w:marTop w:val="0"/>
      <w:marBottom w:val="0"/>
      <w:divBdr>
        <w:top w:val="none" w:sz="0" w:space="0" w:color="auto"/>
        <w:left w:val="none" w:sz="0" w:space="0" w:color="auto"/>
        <w:bottom w:val="none" w:sz="0" w:space="0" w:color="auto"/>
        <w:right w:val="none" w:sz="0" w:space="0" w:color="auto"/>
      </w:divBdr>
    </w:div>
    <w:div w:id="1374698685">
      <w:bodyDiv w:val="1"/>
      <w:marLeft w:val="0"/>
      <w:marRight w:val="0"/>
      <w:marTop w:val="0"/>
      <w:marBottom w:val="0"/>
      <w:divBdr>
        <w:top w:val="none" w:sz="0" w:space="0" w:color="auto"/>
        <w:left w:val="none" w:sz="0" w:space="0" w:color="auto"/>
        <w:bottom w:val="none" w:sz="0" w:space="0" w:color="auto"/>
        <w:right w:val="none" w:sz="0" w:space="0" w:color="auto"/>
      </w:divBdr>
    </w:div>
    <w:div w:id="1374768864">
      <w:bodyDiv w:val="1"/>
      <w:marLeft w:val="0"/>
      <w:marRight w:val="0"/>
      <w:marTop w:val="0"/>
      <w:marBottom w:val="0"/>
      <w:divBdr>
        <w:top w:val="none" w:sz="0" w:space="0" w:color="auto"/>
        <w:left w:val="none" w:sz="0" w:space="0" w:color="auto"/>
        <w:bottom w:val="none" w:sz="0" w:space="0" w:color="auto"/>
        <w:right w:val="none" w:sz="0" w:space="0" w:color="auto"/>
      </w:divBdr>
    </w:div>
    <w:div w:id="1374888463">
      <w:bodyDiv w:val="1"/>
      <w:marLeft w:val="0"/>
      <w:marRight w:val="0"/>
      <w:marTop w:val="0"/>
      <w:marBottom w:val="0"/>
      <w:divBdr>
        <w:top w:val="none" w:sz="0" w:space="0" w:color="auto"/>
        <w:left w:val="none" w:sz="0" w:space="0" w:color="auto"/>
        <w:bottom w:val="none" w:sz="0" w:space="0" w:color="auto"/>
        <w:right w:val="none" w:sz="0" w:space="0" w:color="auto"/>
      </w:divBdr>
    </w:div>
    <w:div w:id="1375036932">
      <w:bodyDiv w:val="1"/>
      <w:marLeft w:val="0"/>
      <w:marRight w:val="0"/>
      <w:marTop w:val="0"/>
      <w:marBottom w:val="0"/>
      <w:divBdr>
        <w:top w:val="none" w:sz="0" w:space="0" w:color="auto"/>
        <w:left w:val="none" w:sz="0" w:space="0" w:color="auto"/>
        <w:bottom w:val="none" w:sz="0" w:space="0" w:color="auto"/>
        <w:right w:val="none" w:sz="0" w:space="0" w:color="auto"/>
      </w:divBdr>
    </w:div>
    <w:div w:id="1375348482">
      <w:bodyDiv w:val="1"/>
      <w:marLeft w:val="0"/>
      <w:marRight w:val="0"/>
      <w:marTop w:val="0"/>
      <w:marBottom w:val="0"/>
      <w:divBdr>
        <w:top w:val="none" w:sz="0" w:space="0" w:color="auto"/>
        <w:left w:val="none" w:sz="0" w:space="0" w:color="auto"/>
        <w:bottom w:val="none" w:sz="0" w:space="0" w:color="auto"/>
        <w:right w:val="none" w:sz="0" w:space="0" w:color="auto"/>
      </w:divBdr>
    </w:div>
    <w:div w:id="1375810822">
      <w:bodyDiv w:val="1"/>
      <w:marLeft w:val="0"/>
      <w:marRight w:val="0"/>
      <w:marTop w:val="0"/>
      <w:marBottom w:val="0"/>
      <w:divBdr>
        <w:top w:val="none" w:sz="0" w:space="0" w:color="auto"/>
        <w:left w:val="none" w:sz="0" w:space="0" w:color="auto"/>
        <w:bottom w:val="none" w:sz="0" w:space="0" w:color="auto"/>
        <w:right w:val="none" w:sz="0" w:space="0" w:color="auto"/>
      </w:divBdr>
    </w:div>
    <w:div w:id="1375883938">
      <w:bodyDiv w:val="1"/>
      <w:marLeft w:val="0"/>
      <w:marRight w:val="0"/>
      <w:marTop w:val="0"/>
      <w:marBottom w:val="0"/>
      <w:divBdr>
        <w:top w:val="none" w:sz="0" w:space="0" w:color="auto"/>
        <w:left w:val="none" w:sz="0" w:space="0" w:color="auto"/>
        <w:bottom w:val="none" w:sz="0" w:space="0" w:color="auto"/>
        <w:right w:val="none" w:sz="0" w:space="0" w:color="auto"/>
      </w:divBdr>
    </w:div>
    <w:div w:id="1375928373">
      <w:bodyDiv w:val="1"/>
      <w:marLeft w:val="0"/>
      <w:marRight w:val="0"/>
      <w:marTop w:val="0"/>
      <w:marBottom w:val="0"/>
      <w:divBdr>
        <w:top w:val="none" w:sz="0" w:space="0" w:color="auto"/>
        <w:left w:val="none" w:sz="0" w:space="0" w:color="auto"/>
        <w:bottom w:val="none" w:sz="0" w:space="0" w:color="auto"/>
        <w:right w:val="none" w:sz="0" w:space="0" w:color="auto"/>
      </w:divBdr>
    </w:div>
    <w:div w:id="1376008835">
      <w:bodyDiv w:val="1"/>
      <w:marLeft w:val="0"/>
      <w:marRight w:val="0"/>
      <w:marTop w:val="0"/>
      <w:marBottom w:val="0"/>
      <w:divBdr>
        <w:top w:val="none" w:sz="0" w:space="0" w:color="auto"/>
        <w:left w:val="none" w:sz="0" w:space="0" w:color="auto"/>
        <w:bottom w:val="none" w:sz="0" w:space="0" w:color="auto"/>
        <w:right w:val="none" w:sz="0" w:space="0" w:color="auto"/>
      </w:divBdr>
    </w:div>
    <w:div w:id="1376273520">
      <w:bodyDiv w:val="1"/>
      <w:marLeft w:val="0"/>
      <w:marRight w:val="0"/>
      <w:marTop w:val="0"/>
      <w:marBottom w:val="0"/>
      <w:divBdr>
        <w:top w:val="none" w:sz="0" w:space="0" w:color="auto"/>
        <w:left w:val="none" w:sz="0" w:space="0" w:color="auto"/>
        <w:bottom w:val="none" w:sz="0" w:space="0" w:color="auto"/>
        <w:right w:val="none" w:sz="0" w:space="0" w:color="auto"/>
      </w:divBdr>
    </w:div>
    <w:div w:id="1376468576">
      <w:bodyDiv w:val="1"/>
      <w:marLeft w:val="0"/>
      <w:marRight w:val="0"/>
      <w:marTop w:val="0"/>
      <w:marBottom w:val="0"/>
      <w:divBdr>
        <w:top w:val="none" w:sz="0" w:space="0" w:color="auto"/>
        <w:left w:val="none" w:sz="0" w:space="0" w:color="auto"/>
        <w:bottom w:val="none" w:sz="0" w:space="0" w:color="auto"/>
        <w:right w:val="none" w:sz="0" w:space="0" w:color="auto"/>
      </w:divBdr>
    </w:div>
    <w:div w:id="1376537338">
      <w:bodyDiv w:val="1"/>
      <w:marLeft w:val="0"/>
      <w:marRight w:val="0"/>
      <w:marTop w:val="0"/>
      <w:marBottom w:val="0"/>
      <w:divBdr>
        <w:top w:val="none" w:sz="0" w:space="0" w:color="auto"/>
        <w:left w:val="none" w:sz="0" w:space="0" w:color="auto"/>
        <w:bottom w:val="none" w:sz="0" w:space="0" w:color="auto"/>
        <w:right w:val="none" w:sz="0" w:space="0" w:color="auto"/>
      </w:divBdr>
    </w:div>
    <w:div w:id="1376812901">
      <w:bodyDiv w:val="1"/>
      <w:marLeft w:val="0"/>
      <w:marRight w:val="0"/>
      <w:marTop w:val="0"/>
      <w:marBottom w:val="0"/>
      <w:divBdr>
        <w:top w:val="none" w:sz="0" w:space="0" w:color="auto"/>
        <w:left w:val="none" w:sz="0" w:space="0" w:color="auto"/>
        <w:bottom w:val="none" w:sz="0" w:space="0" w:color="auto"/>
        <w:right w:val="none" w:sz="0" w:space="0" w:color="auto"/>
      </w:divBdr>
    </w:div>
    <w:div w:id="1376925971">
      <w:bodyDiv w:val="1"/>
      <w:marLeft w:val="0"/>
      <w:marRight w:val="0"/>
      <w:marTop w:val="0"/>
      <w:marBottom w:val="0"/>
      <w:divBdr>
        <w:top w:val="none" w:sz="0" w:space="0" w:color="auto"/>
        <w:left w:val="none" w:sz="0" w:space="0" w:color="auto"/>
        <w:bottom w:val="none" w:sz="0" w:space="0" w:color="auto"/>
        <w:right w:val="none" w:sz="0" w:space="0" w:color="auto"/>
      </w:divBdr>
    </w:div>
    <w:div w:id="1377120810">
      <w:bodyDiv w:val="1"/>
      <w:marLeft w:val="0"/>
      <w:marRight w:val="0"/>
      <w:marTop w:val="0"/>
      <w:marBottom w:val="0"/>
      <w:divBdr>
        <w:top w:val="none" w:sz="0" w:space="0" w:color="auto"/>
        <w:left w:val="none" w:sz="0" w:space="0" w:color="auto"/>
        <w:bottom w:val="none" w:sz="0" w:space="0" w:color="auto"/>
        <w:right w:val="none" w:sz="0" w:space="0" w:color="auto"/>
      </w:divBdr>
    </w:div>
    <w:div w:id="1377198059">
      <w:bodyDiv w:val="1"/>
      <w:marLeft w:val="0"/>
      <w:marRight w:val="0"/>
      <w:marTop w:val="0"/>
      <w:marBottom w:val="0"/>
      <w:divBdr>
        <w:top w:val="none" w:sz="0" w:space="0" w:color="auto"/>
        <w:left w:val="none" w:sz="0" w:space="0" w:color="auto"/>
        <w:bottom w:val="none" w:sz="0" w:space="0" w:color="auto"/>
        <w:right w:val="none" w:sz="0" w:space="0" w:color="auto"/>
      </w:divBdr>
    </w:div>
    <w:div w:id="1377201690">
      <w:bodyDiv w:val="1"/>
      <w:marLeft w:val="0"/>
      <w:marRight w:val="0"/>
      <w:marTop w:val="0"/>
      <w:marBottom w:val="0"/>
      <w:divBdr>
        <w:top w:val="none" w:sz="0" w:space="0" w:color="auto"/>
        <w:left w:val="none" w:sz="0" w:space="0" w:color="auto"/>
        <w:bottom w:val="none" w:sz="0" w:space="0" w:color="auto"/>
        <w:right w:val="none" w:sz="0" w:space="0" w:color="auto"/>
      </w:divBdr>
    </w:div>
    <w:div w:id="1377435849">
      <w:bodyDiv w:val="1"/>
      <w:marLeft w:val="0"/>
      <w:marRight w:val="0"/>
      <w:marTop w:val="0"/>
      <w:marBottom w:val="0"/>
      <w:divBdr>
        <w:top w:val="none" w:sz="0" w:space="0" w:color="auto"/>
        <w:left w:val="none" w:sz="0" w:space="0" w:color="auto"/>
        <w:bottom w:val="none" w:sz="0" w:space="0" w:color="auto"/>
        <w:right w:val="none" w:sz="0" w:space="0" w:color="auto"/>
      </w:divBdr>
    </w:div>
    <w:div w:id="1377466763">
      <w:bodyDiv w:val="1"/>
      <w:marLeft w:val="0"/>
      <w:marRight w:val="0"/>
      <w:marTop w:val="0"/>
      <w:marBottom w:val="0"/>
      <w:divBdr>
        <w:top w:val="none" w:sz="0" w:space="0" w:color="auto"/>
        <w:left w:val="none" w:sz="0" w:space="0" w:color="auto"/>
        <w:bottom w:val="none" w:sz="0" w:space="0" w:color="auto"/>
        <w:right w:val="none" w:sz="0" w:space="0" w:color="auto"/>
      </w:divBdr>
    </w:div>
    <w:div w:id="1377467277">
      <w:bodyDiv w:val="1"/>
      <w:marLeft w:val="0"/>
      <w:marRight w:val="0"/>
      <w:marTop w:val="0"/>
      <w:marBottom w:val="0"/>
      <w:divBdr>
        <w:top w:val="none" w:sz="0" w:space="0" w:color="auto"/>
        <w:left w:val="none" w:sz="0" w:space="0" w:color="auto"/>
        <w:bottom w:val="none" w:sz="0" w:space="0" w:color="auto"/>
        <w:right w:val="none" w:sz="0" w:space="0" w:color="auto"/>
      </w:divBdr>
    </w:div>
    <w:div w:id="1377580293">
      <w:bodyDiv w:val="1"/>
      <w:marLeft w:val="0"/>
      <w:marRight w:val="0"/>
      <w:marTop w:val="0"/>
      <w:marBottom w:val="0"/>
      <w:divBdr>
        <w:top w:val="none" w:sz="0" w:space="0" w:color="auto"/>
        <w:left w:val="none" w:sz="0" w:space="0" w:color="auto"/>
        <w:bottom w:val="none" w:sz="0" w:space="0" w:color="auto"/>
        <w:right w:val="none" w:sz="0" w:space="0" w:color="auto"/>
      </w:divBdr>
    </w:div>
    <w:div w:id="1377896700">
      <w:bodyDiv w:val="1"/>
      <w:marLeft w:val="0"/>
      <w:marRight w:val="0"/>
      <w:marTop w:val="0"/>
      <w:marBottom w:val="0"/>
      <w:divBdr>
        <w:top w:val="none" w:sz="0" w:space="0" w:color="auto"/>
        <w:left w:val="none" w:sz="0" w:space="0" w:color="auto"/>
        <w:bottom w:val="none" w:sz="0" w:space="0" w:color="auto"/>
        <w:right w:val="none" w:sz="0" w:space="0" w:color="auto"/>
      </w:divBdr>
    </w:div>
    <w:div w:id="1378550719">
      <w:bodyDiv w:val="1"/>
      <w:marLeft w:val="0"/>
      <w:marRight w:val="0"/>
      <w:marTop w:val="0"/>
      <w:marBottom w:val="0"/>
      <w:divBdr>
        <w:top w:val="none" w:sz="0" w:space="0" w:color="auto"/>
        <w:left w:val="none" w:sz="0" w:space="0" w:color="auto"/>
        <w:bottom w:val="none" w:sz="0" w:space="0" w:color="auto"/>
        <w:right w:val="none" w:sz="0" w:space="0" w:color="auto"/>
      </w:divBdr>
    </w:div>
    <w:div w:id="1378630499">
      <w:bodyDiv w:val="1"/>
      <w:marLeft w:val="0"/>
      <w:marRight w:val="0"/>
      <w:marTop w:val="0"/>
      <w:marBottom w:val="0"/>
      <w:divBdr>
        <w:top w:val="none" w:sz="0" w:space="0" w:color="auto"/>
        <w:left w:val="none" w:sz="0" w:space="0" w:color="auto"/>
        <w:bottom w:val="none" w:sz="0" w:space="0" w:color="auto"/>
        <w:right w:val="none" w:sz="0" w:space="0" w:color="auto"/>
      </w:divBdr>
    </w:div>
    <w:div w:id="1378698486">
      <w:bodyDiv w:val="1"/>
      <w:marLeft w:val="0"/>
      <w:marRight w:val="0"/>
      <w:marTop w:val="0"/>
      <w:marBottom w:val="0"/>
      <w:divBdr>
        <w:top w:val="none" w:sz="0" w:space="0" w:color="auto"/>
        <w:left w:val="none" w:sz="0" w:space="0" w:color="auto"/>
        <w:bottom w:val="none" w:sz="0" w:space="0" w:color="auto"/>
        <w:right w:val="none" w:sz="0" w:space="0" w:color="auto"/>
      </w:divBdr>
    </w:div>
    <w:div w:id="1378819606">
      <w:bodyDiv w:val="1"/>
      <w:marLeft w:val="0"/>
      <w:marRight w:val="0"/>
      <w:marTop w:val="0"/>
      <w:marBottom w:val="0"/>
      <w:divBdr>
        <w:top w:val="none" w:sz="0" w:space="0" w:color="auto"/>
        <w:left w:val="none" w:sz="0" w:space="0" w:color="auto"/>
        <w:bottom w:val="none" w:sz="0" w:space="0" w:color="auto"/>
        <w:right w:val="none" w:sz="0" w:space="0" w:color="auto"/>
      </w:divBdr>
    </w:div>
    <w:div w:id="1379011694">
      <w:bodyDiv w:val="1"/>
      <w:marLeft w:val="0"/>
      <w:marRight w:val="0"/>
      <w:marTop w:val="0"/>
      <w:marBottom w:val="0"/>
      <w:divBdr>
        <w:top w:val="none" w:sz="0" w:space="0" w:color="auto"/>
        <w:left w:val="none" w:sz="0" w:space="0" w:color="auto"/>
        <w:bottom w:val="none" w:sz="0" w:space="0" w:color="auto"/>
        <w:right w:val="none" w:sz="0" w:space="0" w:color="auto"/>
      </w:divBdr>
    </w:div>
    <w:div w:id="1379089354">
      <w:bodyDiv w:val="1"/>
      <w:marLeft w:val="0"/>
      <w:marRight w:val="0"/>
      <w:marTop w:val="0"/>
      <w:marBottom w:val="0"/>
      <w:divBdr>
        <w:top w:val="none" w:sz="0" w:space="0" w:color="auto"/>
        <w:left w:val="none" w:sz="0" w:space="0" w:color="auto"/>
        <w:bottom w:val="none" w:sz="0" w:space="0" w:color="auto"/>
        <w:right w:val="none" w:sz="0" w:space="0" w:color="auto"/>
      </w:divBdr>
    </w:div>
    <w:div w:id="1379167537">
      <w:bodyDiv w:val="1"/>
      <w:marLeft w:val="0"/>
      <w:marRight w:val="0"/>
      <w:marTop w:val="0"/>
      <w:marBottom w:val="0"/>
      <w:divBdr>
        <w:top w:val="none" w:sz="0" w:space="0" w:color="auto"/>
        <w:left w:val="none" w:sz="0" w:space="0" w:color="auto"/>
        <w:bottom w:val="none" w:sz="0" w:space="0" w:color="auto"/>
        <w:right w:val="none" w:sz="0" w:space="0" w:color="auto"/>
      </w:divBdr>
    </w:div>
    <w:div w:id="1379473154">
      <w:bodyDiv w:val="1"/>
      <w:marLeft w:val="0"/>
      <w:marRight w:val="0"/>
      <w:marTop w:val="0"/>
      <w:marBottom w:val="0"/>
      <w:divBdr>
        <w:top w:val="none" w:sz="0" w:space="0" w:color="auto"/>
        <w:left w:val="none" w:sz="0" w:space="0" w:color="auto"/>
        <w:bottom w:val="none" w:sz="0" w:space="0" w:color="auto"/>
        <w:right w:val="none" w:sz="0" w:space="0" w:color="auto"/>
      </w:divBdr>
    </w:div>
    <w:div w:id="1379545605">
      <w:bodyDiv w:val="1"/>
      <w:marLeft w:val="0"/>
      <w:marRight w:val="0"/>
      <w:marTop w:val="0"/>
      <w:marBottom w:val="0"/>
      <w:divBdr>
        <w:top w:val="none" w:sz="0" w:space="0" w:color="auto"/>
        <w:left w:val="none" w:sz="0" w:space="0" w:color="auto"/>
        <w:bottom w:val="none" w:sz="0" w:space="0" w:color="auto"/>
        <w:right w:val="none" w:sz="0" w:space="0" w:color="auto"/>
      </w:divBdr>
    </w:div>
    <w:div w:id="1379552953">
      <w:bodyDiv w:val="1"/>
      <w:marLeft w:val="0"/>
      <w:marRight w:val="0"/>
      <w:marTop w:val="0"/>
      <w:marBottom w:val="0"/>
      <w:divBdr>
        <w:top w:val="none" w:sz="0" w:space="0" w:color="auto"/>
        <w:left w:val="none" w:sz="0" w:space="0" w:color="auto"/>
        <w:bottom w:val="none" w:sz="0" w:space="0" w:color="auto"/>
        <w:right w:val="none" w:sz="0" w:space="0" w:color="auto"/>
      </w:divBdr>
    </w:div>
    <w:div w:id="1379742687">
      <w:bodyDiv w:val="1"/>
      <w:marLeft w:val="0"/>
      <w:marRight w:val="0"/>
      <w:marTop w:val="0"/>
      <w:marBottom w:val="0"/>
      <w:divBdr>
        <w:top w:val="none" w:sz="0" w:space="0" w:color="auto"/>
        <w:left w:val="none" w:sz="0" w:space="0" w:color="auto"/>
        <w:bottom w:val="none" w:sz="0" w:space="0" w:color="auto"/>
        <w:right w:val="none" w:sz="0" w:space="0" w:color="auto"/>
      </w:divBdr>
    </w:div>
    <w:div w:id="1379746915">
      <w:bodyDiv w:val="1"/>
      <w:marLeft w:val="0"/>
      <w:marRight w:val="0"/>
      <w:marTop w:val="0"/>
      <w:marBottom w:val="0"/>
      <w:divBdr>
        <w:top w:val="none" w:sz="0" w:space="0" w:color="auto"/>
        <w:left w:val="none" w:sz="0" w:space="0" w:color="auto"/>
        <w:bottom w:val="none" w:sz="0" w:space="0" w:color="auto"/>
        <w:right w:val="none" w:sz="0" w:space="0" w:color="auto"/>
      </w:divBdr>
    </w:div>
    <w:div w:id="1379933529">
      <w:bodyDiv w:val="1"/>
      <w:marLeft w:val="0"/>
      <w:marRight w:val="0"/>
      <w:marTop w:val="0"/>
      <w:marBottom w:val="0"/>
      <w:divBdr>
        <w:top w:val="none" w:sz="0" w:space="0" w:color="auto"/>
        <w:left w:val="none" w:sz="0" w:space="0" w:color="auto"/>
        <w:bottom w:val="none" w:sz="0" w:space="0" w:color="auto"/>
        <w:right w:val="none" w:sz="0" w:space="0" w:color="auto"/>
      </w:divBdr>
    </w:div>
    <w:div w:id="1380089452">
      <w:bodyDiv w:val="1"/>
      <w:marLeft w:val="0"/>
      <w:marRight w:val="0"/>
      <w:marTop w:val="0"/>
      <w:marBottom w:val="0"/>
      <w:divBdr>
        <w:top w:val="none" w:sz="0" w:space="0" w:color="auto"/>
        <w:left w:val="none" w:sz="0" w:space="0" w:color="auto"/>
        <w:bottom w:val="none" w:sz="0" w:space="0" w:color="auto"/>
        <w:right w:val="none" w:sz="0" w:space="0" w:color="auto"/>
      </w:divBdr>
    </w:div>
    <w:div w:id="1380860001">
      <w:bodyDiv w:val="1"/>
      <w:marLeft w:val="0"/>
      <w:marRight w:val="0"/>
      <w:marTop w:val="0"/>
      <w:marBottom w:val="0"/>
      <w:divBdr>
        <w:top w:val="none" w:sz="0" w:space="0" w:color="auto"/>
        <w:left w:val="none" w:sz="0" w:space="0" w:color="auto"/>
        <w:bottom w:val="none" w:sz="0" w:space="0" w:color="auto"/>
        <w:right w:val="none" w:sz="0" w:space="0" w:color="auto"/>
      </w:divBdr>
    </w:div>
    <w:div w:id="1381324569">
      <w:bodyDiv w:val="1"/>
      <w:marLeft w:val="0"/>
      <w:marRight w:val="0"/>
      <w:marTop w:val="0"/>
      <w:marBottom w:val="0"/>
      <w:divBdr>
        <w:top w:val="none" w:sz="0" w:space="0" w:color="auto"/>
        <w:left w:val="none" w:sz="0" w:space="0" w:color="auto"/>
        <w:bottom w:val="none" w:sz="0" w:space="0" w:color="auto"/>
        <w:right w:val="none" w:sz="0" w:space="0" w:color="auto"/>
      </w:divBdr>
    </w:div>
    <w:div w:id="1381514467">
      <w:bodyDiv w:val="1"/>
      <w:marLeft w:val="0"/>
      <w:marRight w:val="0"/>
      <w:marTop w:val="0"/>
      <w:marBottom w:val="0"/>
      <w:divBdr>
        <w:top w:val="none" w:sz="0" w:space="0" w:color="auto"/>
        <w:left w:val="none" w:sz="0" w:space="0" w:color="auto"/>
        <w:bottom w:val="none" w:sz="0" w:space="0" w:color="auto"/>
        <w:right w:val="none" w:sz="0" w:space="0" w:color="auto"/>
      </w:divBdr>
    </w:div>
    <w:div w:id="1381517284">
      <w:bodyDiv w:val="1"/>
      <w:marLeft w:val="0"/>
      <w:marRight w:val="0"/>
      <w:marTop w:val="0"/>
      <w:marBottom w:val="0"/>
      <w:divBdr>
        <w:top w:val="none" w:sz="0" w:space="0" w:color="auto"/>
        <w:left w:val="none" w:sz="0" w:space="0" w:color="auto"/>
        <w:bottom w:val="none" w:sz="0" w:space="0" w:color="auto"/>
        <w:right w:val="none" w:sz="0" w:space="0" w:color="auto"/>
      </w:divBdr>
    </w:div>
    <w:div w:id="1381634268">
      <w:bodyDiv w:val="1"/>
      <w:marLeft w:val="0"/>
      <w:marRight w:val="0"/>
      <w:marTop w:val="0"/>
      <w:marBottom w:val="0"/>
      <w:divBdr>
        <w:top w:val="none" w:sz="0" w:space="0" w:color="auto"/>
        <w:left w:val="none" w:sz="0" w:space="0" w:color="auto"/>
        <w:bottom w:val="none" w:sz="0" w:space="0" w:color="auto"/>
        <w:right w:val="none" w:sz="0" w:space="0" w:color="auto"/>
      </w:divBdr>
    </w:div>
    <w:div w:id="1382094005">
      <w:bodyDiv w:val="1"/>
      <w:marLeft w:val="0"/>
      <w:marRight w:val="0"/>
      <w:marTop w:val="0"/>
      <w:marBottom w:val="0"/>
      <w:divBdr>
        <w:top w:val="none" w:sz="0" w:space="0" w:color="auto"/>
        <w:left w:val="none" w:sz="0" w:space="0" w:color="auto"/>
        <w:bottom w:val="none" w:sz="0" w:space="0" w:color="auto"/>
        <w:right w:val="none" w:sz="0" w:space="0" w:color="auto"/>
      </w:divBdr>
    </w:div>
    <w:div w:id="1382367230">
      <w:bodyDiv w:val="1"/>
      <w:marLeft w:val="0"/>
      <w:marRight w:val="0"/>
      <w:marTop w:val="0"/>
      <w:marBottom w:val="0"/>
      <w:divBdr>
        <w:top w:val="none" w:sz="0" w:space="0" w:color="auto"/>
        <w:left w:val="none" w:sz="0" w:space="0" w:color="auto"/>
        <w:bottom w:val="none" w:sz="0" w:space="0" w:color="auto"/>
        <w:right w:val="none" w:sz="0" w:space="0" w:color="auto"/>
      </w:divBdr>
    </w:div>
    <w:div w:id="1382629529">
      <w:bodyDiv w:val="1"/>
      <w:marLeft w:val="0"/>
      <w:marRight w:val="0"/>
      <w:marTop w:val="0"/>
      <w:marBottom w:val="0"/>
      <w:divBdr>
        <w:top w:val="none" w:sz="0" w:space="0" w:color="auto"/>
        <w:left w:val="none" w:sz="0" w:space="0" w:color="auto"/>
        <w:bottom w:val="none" w:sz="0" w:space="0" w:color="auto"/>
        <w:right w:val="none" w:sz="0" w:space="0" w:color="auto"/>
      </w:divBdr>
    </w:div>
    <w:div w:id="1382708160">
      <w:bodyDiv w:val="1"/>
      <w:marLeft w:val="0"/>
      <w:marRight w:val="0"/>
      <w:marTop w:val="0"/>
      <w:marBottom w:val="0"/>
      <w:divBdr>
        <w:top w:val="none" w:sz="0" w:space="0" w:color="auto"/>
        <w:left w:val="none" w:sz="0" w:space="0" w:color="auto"/>
        <w:bottom w:val="none" w:sz="0" w:space="0" w:color="auto"/>
        <w:right w:val="none" w:sz="0" w:space="0" w:color="auto"/>
      </w:divBdr>
    </w:div>
    <w:div w:id="1382750964">
      <w:bodyDiv w:val="1"/>
      <w:marLeft w:val="0"/>
      <w:marRight w:val="0"/>
      <w:marTop w:val="0"/>
      <w:marBottom w:val="0"/>
      <w:divBdr>
        <w:top w:val="none" w:sz="0" w:space="0" w:color="auto"/>
        <w:left w:val="none" w:sz="0" w:space="0" w:color="auto"/>
        <w:bottom w:val="none" w:sz="0" w:space="0" w:color="auto"/>
        <w:right w:val="none" w:sz="0" w:space="0" w:color="auto"/>
      </w:divBdr>
    </w:div>
    <w:div w:id="1383168427">
      <w:bodyDiv w:val="1"/>
      <w:marLeft w:val="0"/>
      <w:marRight w:val="0"/>
      <w:marTop w:val="0"/>
      <w:marBottom w:val="0"/>
      <w:divBdr>
        <w:top w:val="none" w:sz="0" w:space="0" w:color="auto"/>
        <w:left w:val="none" w:sz="0" w:space="0" w:color="auto"/>
        <w:bottom w:val="none" w:sz="0" w:space="0" w:color="auto"/>
        <w:right w:val="none" w:sz="0" w:space="0" w:color="auto"/>
      </w:divBdr>
    </w:div>
    <w:div w:id="1383334017">
      <w:bodyDiv w:val="1"/>
      <w:marLeft w:val="0"/>
      <w:marRight w:val="0"/>
      <w:marTop w:val="0"/>
      <w:marBottom w:val="0"/>
      <w:divBdr>
        <w:top w:val="none" w:sz="0" w:space="0" w:color="auto"/>
        <w:left w:val="none" w:sz="0" w:space="0" w:color="auto"/>
        <w:bottom w:val="none" w:sz="0" w:space="0" w:color="auto"/>
        <w:right w:val="none" w:sz="0" w:space="0" w:color="auto"/>
      </w:divBdr>
    </w:div>
    <w:div w:id="1383359867">
      <w:bodyDiv w:val="1"/>
      <w:marLeft w:val="0"/>
      <w:marRight w:val="0"/>
      <w:marTop w:val="0"/>
      <w:marBottom w:val="0"/>
      <w:divBdr>
        <w:top w:val="none" w:sz="0" w:space="0" w:color="auto"/>
        <w:left w:val="none" w:sz="0" w:space="0" w:color="auto"/>
        <w:bottom w:val="none" w:sz="0" w:space="0" w:color="auto"/>
        <w:right w:val="none" w:sz="0" w:space="0" w:color="auto"/>
      </w:divBdr>
    </w:div>
    <w:div w:id="1383553177">
      <w:bodyDiv w:val="1"/>
      <w:marLeft w:val="0"/>
      <w:marRight w:val="0"/>
      <w:marTop w:val="0"/>
      <w:marBottom w:val="0"/>
      <w:divBdr>
        <w:top w:val="none" w:sz="0" w:space="0" w:color="auto"/>
        <w:left w:val="none" w:sz="0" w:space="0" w:color="auto"/>
        <w:bottom w:val="none" w:sz="0" w:space="0" w:color="auto"/>
        <w:right w:val="none" w:sz="0" w:space="0" w:color="auto"/>
      </w:divBdr>
    </w:div>
    <w:div w:id="1383557301">
      <w:bodyDiv w:val="1"/>
      <w:marLeft w:val="0"/>
      <w:marRight w:val="0"/>
      <w:marTop w:val="0"/>
      <w:marBottom w:val="0"/>
      <w:divBdr>
        <w:top w:val="none" w:sz="0" w:space="0" w:color="auto"/>
        <w:left w:val="none" w:sz="0" w:space="0" w:color="auto"/>
        <w:bottom w:val="none" w:sz="0" w:space="0" w:color="auto"/>
        <w:right w:val="none" w:sz="0" w:space="0" w:color="auto"/>
      </w:divBdr>
    </w:div>
    <w:div w:id="1383795646">
      <w:bodyDiv w:val="1"/>
      <w:marLeft w:val="0"/>
      <w:marRight w:val="0"/>
      <w:marTop w:val="0"/>
      <w:marBottom w:val="0"/>
      <w:divBdr>
        <w:top w:val="none" w:sz="0" w:space="0" w:color="auto"/>
        <w:left w:val="none" w:sz="0" w:space="0" w:color="auto"/>
        <w:bottom w:val="none" w:sz="0" w:space="0" w:color="auto"/>
        <w:right w:val="none" w:sz="0" w:space="0" w:color="auto"/>
      </w:divBdr>
    </w:div>
    <w:div w:id="1383948109">
      <w:bodyDiv w:val="1"/>
      <w:marLeft w:val="0"/>
      <w:marRight w:val="0"/>
      <w:marTop w:val="0"/>
      <w:marBottom w:val="0"/>
      <w:divBdr>
        <w:top w:val="none" w:sz="0" w:space="0" w:color="auto"/>
        <w:left w:val="none" w:sz="0" w:space="0" w:color="auto"/>
        <w:bottom w:val="none" w:sz="0" w:space="0" w:color="auto"/>
        <w:right w:val="none" w:sz="0" w:space="0" w:color="auto"/>
      </w:divBdr>
    </w:div>
    <w:div w:id="1384669246">
      <w:bodyDiv w:val="1"/>
      <w:marLeft w:val="0"/>
      <w:marRight w:val="0"/>
      <w:marTop w:val="0"/>
      <w:marBottom w:val="0"/>
      <w:divBdr>
        <w:top w:val="none" w:sz="0" w:space="0" w:color="auto"/>
        <w:left w:val="none" w:sz="0" w:space="0" w:color="auto"/>
        <w:bottom w:val="none" w:sz="0" w:space="0" w:color="auto"/>
        <w:right w:val="none" w:sz="0" w:space="0" w:color="auto"/>
      </w:divBdr>
    </w:div>
    <w:div w:id="1384981395">
      <w:bodyDiv w:val="1"/>
      <w:marLeft w:val="0"/>
      <w:marRight w:val="0"/>
      <w:marTop w:val="0"/>
      <w:marBottom w:val="0"/>
      <w:divBdr>
        <w:top w:val="none" w:sz="0" w:space="0" w:color="auto"/>
        <w:left w:val="none" w:sz="0" w:space="0" w:color="auto"/>
        <w:bottom w:val="none" w:sz="0" w:space="0" w:color="auto"/>
        <w:right w:val="none" w:sz="0" w:space="0" w:color="auto"/>
      </w:divBdr>
    </w:div>
    <w:div w:id="1384986507">
      <w:bodyDiv w:val="1"/>
      <w:marLeft w:val="0"/>
      <w:marRight w:val="0"/>
      <w:marTop w:val="0"/>
      <w:marBottom w:val="0"/>
      <w:divBdr>
        <w:top w:val="none" w:sz="0" w:space="0" w:color="auto"/>
        <w:left w:val="none" w:sz="0" w:space="0" w:color="auto"/>
        <w:bottom w:val="none" w:sz="0" w:space="0" w:color="auto"/>
        <w:right w:val="none" w:sz="0" w:space="0" w:color="auto"/>
      </w:divBdr>
    </w:div>
    <w:div w:id="1385061676">
      <w:bodyDiv w:val="1"/>
      <w:marLeft w:val="0"/>
      <w:marRight w:val="0"/>
      <w:marTop w:val="0"/>
      <w:marBottom w:val="0"/>
      <w:divBdr>
        <w:top w:val="none" w:sz="0" w:space="0" w:color="auto"/>
        <w:left w:val="none" w:sz="0" w:space="0" w:color="auto"/>
        <w:bottom w:val="none" w:sz="0" w:space="0" w:color="auto"/>
        <w:right w:val="none" w:sz="0" w:space="0" w:color="auto"/>
      </w:divBdr>
    </w:div>
    <w:div w:id="1385325114">
      <w:bodyDiv w:val="1"/>
      <w:marLeft w:val="0"/>
      <w:marRight w:val="0"/>
      <w:marTop w:val="0"/>
      <w:marBottom w:val="0"/>
      <w:divBdr>
        <w:top w:val="none" w:sz="0" w:space="0" w:color="auto"/>
        <w:left w:val="none" w:sz="0" w:space="0" w:color="auto"/>
        <w:bottom w:val="none" w:sz="0" w:space="0" w:color="auto"/>
        <w:right w:val="none" w:sz="0" w:space="0" w:color="auto"/>
      </w:divBdr>
    </w:div>
    <w:div w:id="1385325582">
      <w:bodyDiv w:val="1"/>
      <w:marLeft w:val="0"/>
      <w:marRight w:val="0"/>
      <w:marTop w:val="0"/>
      <w:marBottom w:val="0"/>
      <w:divBdr>
        <w:top w:val="none" w:sz="0" w:space="0" w:color="auto"/>
        <w:left w:val="none" w:sz="0" w:space="0" w:color="auto"/>
        <w:bottom w:val="none" w:sz="0" w:space="0" w:color="auto"/>
        <w:right w:val="none" w:sz="0" w:space="0" w:color="auto"/>
      </w:divBdr>
    </w:div>
    <w:div w:id="1385445267">
      <w:bodyDiv w:val="1"/>
      <w:marLeft w:val="0"/>
      <w:marRight w:val="0"/>
      <w:marTop w:val="0"/>
      <w:marBottom w:val="0"/>
      <w:divBdr>
        <w:top w:val="none" w:sz="0" w:space="0" w:color="auto"/>
        <w:left w:val="none" w:sz="0" w:space="0" w:color="auto"/>
        <w:bottom w:val="none" w:sz="0" w:space="0" w:color="auto"/>
        <w:right w:val="none" w:sz="0" w:space="0" w:color="auto"/>
      </w:divBdr>
    </w:div>
    <w:div w:id="1386026710">
      <w:bodyDiv w:val="1"/>
      <w:marLeft w:val="0"/>
      <w:marRight w:val="0"/>
      <w:marTop w:val="0"/>
      <w:marBottom w:val="0"/>
      <w:divBdr>
        <w:top w:val="none" w:sz="0" w:space="0" w:color="auto"/>
        <w:left w:val="none" w:sz="0" w:space="0" w:color="auto"/>
        <w:bottom w:val="none" w:sz="0" w:space="0" w:color="auto"/>
        <w:right w:val="none" w:sz="0" w:space="0" w:color="auto"/>
      </w:divBdr>
    </w:div>
    <w:div w:id="1386175332">
      <w:bodyDiv w:val="1"/>
      <w:marLeft w:val="0"/>
      <w:marRight w:val="0"/>
      <w:marTop w:val="0"/>
      <w:marBottom w:val="0"/>
      <w:divBdr>
        <w:top w:val="none" w:sz="0" w:space="0" w:color="auto"/>
        <w:left w:val="none" w:sz="0" w:space="0" w:color="auto"/>
        <w:bottom w:val="none" w:sz="0" w:space="0" w:color="auto"/>
        <w:right w:val="none" w:sz="0" w:space="0" w:color="auto"/>
      </w:divBdr>
    </w:div>
    <w:div w:id="1386367634">
      <w:bodyDiv w:val="1"/>
      <w:marLeft w:val="0"/>
      <w:marRight w:val="0"/>
      <w:marTop w:val="0"/>
      <w:marBottom w:val="0"/>
      <w:divBdr>
        <w:top w:val="none" w:sz="0" w:space="0" w:color="auto"/>
        <w:left w:val="none" w:sz="0" w:space="0" w:color="auto"/>
        <w:bottom w:val="none" w:sz="0" w:space="0" w:color="auto"/>
        <w:right w:val="none" w:sz="0" w:space="0" w:color="auto"/>
      </w:divBdr>
    </w:div>
    <w:div w:id="1386642955">
      <w:bodyDiv w:val="1"/>
      <w:marLeft w:val="0"/>
      <w:marRight w:val="0"/>
      <w:marTop w:val="0"/>
      <w:marBottom w:val="0"/>
      <w:divBdr>
        <w:top w:val="none" w:sz="0" w:space="0" w:color="auto"/>
        <w:left w:val="none" w:sz="0" w:space="0" w:color="auto"/>
        <w:bottom w:val="none" w:sz="0" w:space="0" w:color="auto"/>
        <w:right w:val="none" w:sz="0" w:space="0" w:color="auto"/>
      </w:divBdr>
    </w:div>
    <w:div w:id="1386755258">
      <w:bodyDiv w:val="1"/>
      <w:marLeft w:val="0"/>
      <w:marRight w:val="0"/>
      <w:marTop w:val="0"/>
      <w:marBottom w:val="0"/>
      <w:divBdr>
        <w:top w:val="none" w:sz="0" w:space="0" w:color="auto"/>
        <w:left w:val="none" w:sz="0" w:space="0" w:color="auto"/>
        <w:bottom w:val="none" w:sz="0" w:space="0" w:color="auto"/>
        <w:right w:val="none" w:sz="0" w:space="0" w:color="auto"/>
      </w:divBdr>
    </w:div>
    <w:div w:id="1386833868">
      <w:bodyDiv w:val="1"/>
      <w:marLeft w:val="0"/>
      <w:marRight w:val="0"/>
      <w:marTop w:val="0"/>
      <w:marBottom w:val="0"/>
      <w:divBdr>
        <w:top w:val="none" w:sz="0" w:space="0" w:color="auto"/>
        <w:left w:val="none" w:sz="0" w:space="0" w:color="auto"/>
        <w:bottom w:val="none" w:sz="0" w:space="0" w:color="auto"/>
        <w:right w:val="none" w:sz="0" w:space="0" w:color="auto"/>
      </w:divBdr>
    </w:div>
    <w:div w:id="1386874866">
      <w:bodyDiv w:val="1"/>
      <w:marLeft w:val="0"/>
      <w:marRight w:val="0"/>
      <w:marTop w:val="0"/>
      <w:marBottom w:val="0"/>
      <w:divBdr>
        <w:top w:val="none" w:sz="0" w:space="0" w:color="auto"/>
        <w:left w:val="none" w:sz="0" w:space="0" w:color="auto"/>
        <w:bottom w:val="none" w:sz="0" w:space="0" w:color="auto"/>
        <w:right w:val="none" w:sz="0" w:space="0" w:color="auto"/>
      </w:divBdr>
    </w:div>
    <w:div w:id="1387100007">
      <w:bodyDiv w:val="1"/>
      <w:marLeft w:val="0"/>
      <w:marRight w:val="0"/>
      <w:marTop w:val="0"/>
      <w:marBottom w:val="0"/>
      <w:divBdr>
        <w:top w:val="none" w:sz="0" w:space="0" w:color="auto"/>
        <w:left w:val="none" w:sz="0" w:space="0" w:color="auto"/>
        <w:bottom w:val="none" w:sz="0" w:space="0" w:color="auto"/>
        <w:right w:val="none" w:sz="0" w:space="0" w:color="auto"/>
      </w:divBdr>
    </w:div>
    <w:div w:id="1387217084">
      <w:bodyDiv w:val="1"/>
      <w:marLeft w:val="0"/>
      <w:marRight w:val="0"/>
      <w:marTop w:val="0"/>
      <w:marBottom w:val="0"/>
      <w:divBdr>
        <w:top w:val="none" w:sz="0" w:space="0" w:color="auto"/>
        <w:left w:val="none" w:sz="0" w:space="0" w:color="auto"/>
        <w:bottom w:val="none" w:sz="0" w:space="0" w:color="auto"/>
        <w:right w:val="none" w:sz="0" w:space="0" w:color="auto"/>
      </w:divBdr>
    </w:div>
    <w:div w:id="1387532947">
      <w:bodyDiv w:val="1"/>
      <w:marLeft w:val="0"/>
      <w:marRight w:val="0"/>
      <w:marTop w:val="0"/>
      <w:marBottom w:val="0"/>
      <w:divBdr>
        <w:top w:val="none" w:sz="0" w:space="0" w:color="auto"/>
        <w:left w:val="none" w:sz="0" w:space="0" w:color="auto"/>
        <w:bottom w:val="none" w:sz="0" w:space="0" w:color="auto"/>
        <w:right w:val="none" w:sz="0" w:space="0" w:color="auto"/>
      </w:divBdr>
    </w:div>
    <w:div w:id="1387610028">
      <w:bodyDiv w:val="1"/>
      <w:marLeft w:val="0"/>
      <w:marRight w:val="0"/>
      <w:marTop w:val="0"/>
      <w:marBottom w:val="0"/>
      <w:divBdr>
        <w:top w:val="none" w:sz="0" w:space="0" w:color="auto"/>
        <w:left w:val="none" w:sz="0" w:space="0" w:color="auto"/>
        <w:bottom w:val="none" w:sz="0" w:space="0" w:color="auto"/>
        <w:right w:val="none" w:sz="0" w:space="0" w:color="auto"/>
      </w:divBdr>
    </w:div>
    <w:div w:id="1387879706">
      <w:bodyDiv w:val="1"/>
      <w:marLeft w:val="0"/>
      <w:marRight w:val="0"/>
      <w:marTop w:val="0"/>
      <w:marBottom w:val="0"/>
      <w:divBdr>
        <w:top w:val="none" w:sz="0" w:space="0" w:color="auto"/>
        <w:left w:val="none" w:sz="0" w:space="0" w:color="auto"/>
        <w:bottom w:val="none" w:sz="0" w:space="0" w:color="auto"/>
        <w:right w:val="none" w:sz="0" w:space="0" w:color="auto"/>
      </w:divBdr>
    </w:div>
    <w:div w:id="1387951295">
      <w:bodyDiv w:val="1"/>
      <w:marLeft w:val="0"/>
      <w:marRight w:val="0"/>
      <w:marTop w:val="0"/>
      <w:marBottom w:val="0"/>
      <w:divBdr>
        <w:top w:val="none" w:sz="0" w:space="0" w:color="auto"/>
        <w:left w:val="none" w:sz="0" w:space="0" w:color="auto"/>
        <w:bottom w:val="none" w:sz="0" w:space="0" w:color="auto"/>
        <w:right w:val="none" w:sz="0" w:space="0" w:color="auto"/>
      </w:divBdr>
    </w:div>
    <w:div w:id="1387989544">
      <w:bodyDiv w:val="1"/>
      <w:marLeft w:val="0"/>
      <w:marRight w:val="0"/>
      <w:marTop w:val="0"/>
      <w:marBottom w:val="0"/>
      <w:divBdr>
        <w:top w:val="none" w:sz="0" w:space="0" w:color="auto"/>
        <w:left w:val="none" w:sz="0" w:space="0" w:color="auto"/>
        <w:bottom w:val="none" w:sz="0" w:space="0" w:color="auto"/>
        <w:right w:val="none" w:sz="0" w:space="0" w:color="auto"/>
      </w:divBdr>
    </w:div>
    <w:div w:id="1388185841">
      <w:bodyDiv w:val="1"/>
      <w:marLeft w:val="0"/>
      <w:marRight w:val="0"/>
      <w:marTop w:val="0"/>
      <w:marBottom w:val="0"/>
      <w:divBdr>
        <w:top w:val="none" w:sz="0" w:space="0" w:color="auto"/>
        <w:left w:val="none" w:sz="0" w:space="0" w:color="auto"/>
        <w:bottom w:val="none" w:sz="0" w:space="0" w:color="auto"/>
        <w:right w:val="none" w:sz="0" w:space="0" w:color="auto"/>
      </w:divBdr>
    </w:div>
    <w:div w:id="1388185976">
      <w:bodyDiv w:val="1"/>
      <w:marLeft w:val="0"/>
      <w:marRight w:val="0"/>
      <w:marTop w:val="0"/>
      <w:marBottom w:val="0"/>
      <w:divBdr>
        <w:top w:val="none" w:sz="0" w:space="0" w:color="auto"/>
        <w:left w:val="none" w:sz="0" w:space="0" w:color="auto"/>
        <w:bottom w:val="none" w:sz="0" w:space="0" w:color="auto"/>
        <w:right w:val="none" w:sz="0" w:space="0" w:color="auto"/>
      </w:divBdr>
    </w:div>
    <w:div w:id="1388214748">
      <w:bodyDiv w:val="1"/>
      <w:marLeft w:val="0"/>
      <w:marRight w:val="0"/>
      <w:marTop w:val="0"/>
      <w:marBottom w:val="0"/>
      <w:divBdr>
        <w:top w:val="none" w:sz="0" w:space="0" w:color="auto"/>
        <w:left w:val="none" w:sz="0" w:space="0" w:color="auto"/>
        <w:bottom w:val="none" w:sz="0" w:space="0" w:color="auto"/>
        <w:right w:val="none" w:sz="0" w:space="0" w:color="auto"/>
      </w:divBdr>
    </w:div>
    <w:div w:id="1388258196">
      <w:bodyDiv w:val="1"/>
      <w:marLeft w:val="0"/>
      <w:marRight w:val="0"/>
      <w:marTop w:val="0"/>
      <w:marBottom w:val="0"/>
      <w:divBdr>
        <w:top w:val="none" w:sz="0" w:space="0" w:color="auto"/>
        <w:left w:val="none" w:sz="0" w:space="0" w:color="auto"/>
        <w:bottom w:val="none" w:sz="0" w:space="0" w:color="auto"/>
        <w:right w:val="none" w:sz="0" w:space="0" w:color="auto"/>
      </w:divBdr>
    </w:div>
    <w:div w:id="1388528783">
      <w:bodyDiv w:val="1"/>
      <w:marLeft w:val="0"/>
      <w:marRight w:val="0"/>
      <w:marTop w:val="0"/>
      <w:marBottom w:val="0"/>
      <w:divBdr>
        <w:top w:val="none" w:sz="0" w:space="0" w:color="auto"/>
        <w:left w:val="none" w:sz="0" w:space="0" w:color="auto"/>
        <w:bottom w:val="none" w:sz="0" w:space="0" w:color="auto"/>
        <w:right w:val="none" w:sz="0" w:space="0" w:color="auto"/>
      </w:divBdr>
    </w:div>
    <w:div w:id="1388840625">
      <w:bodyDiv w:val="1"/>
      <w:marLeft w:val="0"/>
      <w:marRight w:val="0"/>
      <w:marTop w:val="0"/>
      <w:marBottom w:val="0"/>
      <w:divBdr>
        <w:top w:val="none" w:sz="0" w:space="0" w:color="auto"/>
        <w:left w:val="none" w:sz="0" w:space="0" w:color="auto"/>
        <w:bottom w:val="none" w:sz="0" w:space="0" w:color="auto"/>
        <w:right w:val="none" w:sz="0" w:space="0" w:color="auto"/>
      </w:divBdr>
    </w:div>
    <w:div w:id="1388987414">
      <w:bodyDiv w:val="1"/>
      <w:marLeft w:val="0"/>
      <w:marRight w:val="0"/>
      <w:marTop w:val="0"/>
      <w:marBottom w:val="0"/>
      <w:divBdr>
        <w:top w:val="none" w:sz="0" w:space="0" w:color="auto"/>
        <w:left w:val="none" w:sz="0" w:space="0" w:color="auto"/>
        <w:bottom w:val="none" w:sz="0" w:space="0" w:color="auto"/>
        <w:right w:val="none" w:sz="0" w:space="0" w:color="auto"/>
      </w:divBdr>
    </w:div>
    <w:div w:id="1388989675">
      <w:bodyDiv w:val="1"/>
      <w:marLeft w:val="0"/>
      <w:marRight w:val="0"/>
      <w:marTop w:val="0"/>
      <w:marBottom w:val="0"/>
      <w:divBdr>
        <w:top w:val="none" w:sz="0" w:space="0" w:color="auto"/>
        <w:left w:val="none" w:sz="0" w:space="0" w:color="auto"/>
        <w:bottom w:val="none" w:sz="0" w:space="0" w:color="auto"/>
        <w:right w:val="none" w:sz="0" w:space="0" w:color="auto"/>
      </w:divBdr>
    </w:div>
    <w:div w:id="1389035564">
      <w:bodyDiv w:val="1"/>
      <w:marLeft w:val="0"/>
      <w:marRight w:val="0"/>
      <w:marTop w:val="0"/>
      <w:marBottom w:val="0"/>
      <w:divBdr>
        <w:top w:val="none" w:sz="0" w:space="0" w:color="auto"/>
        <w:left w:val="none" w:sz="0" w:space="0" w:color="auto"/>
        <w:bottom w:val="none" w:sz="0" w:space="0" w:color="auto"/>
        <w:right w:val="none" w:sz="0" w:space="0" w:color="auto"/>
      </w:divBdr>
    </w:div>
    <w:div w:id="1389307881">
      <w:bodyDiv w:val="1"/>
      <w:marLeft w:val="0"/>
      <w:marRight w:val="0"/>
      <w:marTop w:val="0"/>
      <w:marBottom w:val="0"/>
      <w:divBdr>
        <w:top w:val="none" w:sz="0" w:space="0" w:color="auto"/>
        <w:left w:val="none" w:sz="0" w:space="0" w:color="auto"/>
        <w:bottom w:val="none" w:sz="0" w:space="0" w:color="auto"/>
        <w:right w:val="none" w:sz="0" w:space="0" w:color="auto"/>
      </w:divBdr>
    </w:div>
    <w:div w:id="1389694283">
      <w:bodyDiv w:val="1"/>
      <w:marLeft w:val="0"/>
      <w:marRight w:val="0"/>
      <w:marTop w:val="0"/>
      <w:marBottom w:val="0"/>
      <w:divBdr>
        <w:top w:val="none" w:sz="0" w:space="0" w:color="auto"/>
        <w:left w:val="none" w:sz="0" w:space="0" w:color="auto"/>
        <w:bottom w:val="none" w:sz="0" w:space="0" w:color="auto"/>
        <w:right w:val="none" w:sz="0" w:space="0" w:color="auto"/>
      </w:divBdr>
    </w:div>
    <w:div w:id="1389837054">
      <w:bodyDiv w:val="1"/>
      <w:marLeft w:val="0"/>
      <w:marRight w:val="0"/>
      <w:marTop w:val="0"/>
      <w:marBottom w:val="0"/>
      <w:divBdr>
        <w:top w:val="none" w:sz="0" w:space="0" w:color="auto"/>
        <w:left w:val="none" w:sz="0" w:space="0" w:color="auto"/>
        <w:bottom w:val="none" w:sz="0" w:space="0" w:color="auto"/>
        <w:right w:val="none" w:sz="0" w:space="0" w:color="auto"/>
      </w:divBdr>
    </w:div>
    <w:div w:id="1389959404">
      <w:bodyDiv w:val="1"/>
      <w:marLeft w:val="0"/>
      <w:marRight w:val="0"/>
      <w:marTop w:val="0"/>
      <w:marBottom w:val="0"/>
      <w:divBdr>
        <w:top w:val="none" w:sz="0" w:space="0" w:color="auto"/>
        <w:left w:val="none" w:sz="0" w:space="0" w:color="auto"/>
        <w:bottom w:val="none" w:sz="0" w:space="0" w:color="auto"/>
        <w:right w:val="none" w:sz="0" w:space="0" w:color="auto"/>
      </w:divBdr>
    </w:div>
    <w:div w:id="1390033937">
      <w:bodyDiv w:val="1"/>
      <w:marLeft w:val="0"/>
      <w:marRight w:val="0"/>
      <w:marTop w:val="0"/>
      <w:marBottom w:val="0"/>
      <w:divBdr>
        <w:top w:val="none" w:sz="0" w:space="0" w:color="auto"/>
        <w:left w:val="none" w:sz="0" w:space="0" w:color="auto"/>
        <w:bottom w:val="none" w:sz="0" w:space="0" w:color="auto"/>
        <w:right w:val="none" w:sz="0" w:space="0" w:color="auto"/>
      </w:divBdr>
    </w:div>
    <w:div w:id="1390301556">
      <w:bodyDiv w:val="1"/>
      <w:marLeft w:val="0"/>
      <w:marRight w:val="0"/>
      <w:marTop w:val="0"/>
      <w:marBottom w:val="0"/>
      <w:divBdr>
        <w:top w:val="none" w:sz="0" w:space="0" w:color="auto"/>
        <w:left w:val="none" w:sz="0" w:space="0" w:color="auto"/>
        <w:bottom w:val="none" w:sz="0" w:space="0" w:color="auto"/>
        <w:right w:val="none" w:sz="0" w:space="0" w:color="auto"/>
      </w:divBdr>
    </w:div>
    <w:div w:id="1390374963">
      <w:bodyDiv w:val="1"/>
      <w:marLeft w:val="0"/>
      <w:marRight w:val="0"/>
      <w:marTop w:val="0"/>
      <w:marBottom w:val="0"/>
      <w:divBdr>
        <w:top w:val="none" w:sz="0" w:space="0" w:color="auto"/>
        <w:left w:val="none" w:sz="0" w:space="0" w:color="auto"/>
        <w:bottom w:val="none" w:sz="0" w:space="0" w:color="auto"/>
        <w:right w:val="none" w:sz="0" w:space="0" w:color="auto"/>
      </w:divBdr>
    </w:div>
    <w:div w:id="1390421652">
      <w:bodyDiv w:val="1"/>
      <w:marLeft w:val="0"/>
      <w:marRight w:val="0"/>
      <w:marTop w:val="0"/>
      <w:marBottom w:val="0"/>
      <w:divBdr>
        <w:top w:val="none" w:sz="0" w:space="0" w:color="auto"/>
        <w:left w:val="none" w:sz="0" w:space="0" w:color="auto"/>
        <w:bottom w:val="none" w:sz="0" w:space="0" w:color="auto"/>
        <w:right w:val="none" w:sz="0" w:space="0" w:color="auto"/>
      </w:divBdr>
    </w:div>
    <w:div w:id="1390543031">
      <w:bodyDiv w:val="1"/>
      <w:marLeft w:val="0"/>
      <w:marRight w:val="0"/>
      <w:marTop w:val="0"/>
      <w:marBottom w:val="0"/>
      <w:divBdr>
        <w:top w:val="none" w:sz="0" w:space="0" w:color="auto"/>
        <w:left w:val="none" w:sz="0" w:space="0" w:color="auto"/>
        <w:bottom w:val="none" w:sz="0" w:space="0" w:color="auto"/>
        <w:right w:val="none" w:sz="0" w:space="0" w:color="auto"/>
      </w:divBdr>
    </w:div>
    <w:div w:id="1390693399">
      <w:bodyDiv w:val="1"/>
      <w:marLeft w:val="0"/>
      <w:marRight w:val="0"/>
      <w:marTop w:val="0"/>
      <w:marBottom w:val="0"/>
      <w:divBdr>
        <w:top w:val="none" w:sz="0" w:space="0" w:color="auto"/>
        <w:left w:val="none" w:sz="0" w:space="0" w:color="auto"/>
        <w:bottom w:val="none" w:sz="0" w:space="0" w:color="auto"/>
        <w:right w:val="none" w:sz="0" w:space="0" w:color="auto"/>
      </w:divBdr>
    </w:div>
    <w:div w:id="1391269811">
      <w:bodyDiv w:val="1"/>
      <w:marLeft w:val="0"/>
      <w:marRight w:val="0"/>
      <w:marTop w:val="0"/>
      <w:marBottom w:val="0"/>
      <w:divBdr>
        <w:top w:val="none" w:sz="0" w:space="0" w:color="auto"/>
        <w:left w:val="none" w:sz="0" w:space="0" w:color="auto"/>
        <w:bottom w:val="none" w:sz="0" w:space="0" w:color="auto"/>
        <w:right w:val="none" w:sz="0" w:space="0" w:color="auto"/>
      </w:divBdr>
    </w:div>
    <w:div w:id="1391341192">
      <w:bodyDiv w:val="1"/>
      <w:marLeft w:val="0"/>
      <w:marRight w:val="0"/>
      <w:marTop w:val="0"/>
      <w:marBottom w:val="0"/>
      <w:divBdr>
        <w:top w:val="none" w:sz="0" w:space="0" w:color="auto"/>
        <w:left w:val="none" w:sz="0" w:space="0" w:color="auto"/>
        <w:bottom w:val="none" w:sz="0" w:space="0" w:color="auto"/>
        <w:right w:val="none" w:sz="0" w:space="0" w:color="auto"/>
      </w:divBdr>
    </w:div>
    <w:div w:id="1391348707">
      <w:bodyDiv w:val="1"/>
      <w:marLeft w:val="0"/>
      <w:marRight w:val="0"/>
      <w:marTop w:val="0"/>
      <w:marBottom w:val="0"/>
      <w:divBdr>
        <w:top w:val="none" w:sz="0" w:space="0" w:color="auto"/>
        <w:left w:val="none" w:sz="0" w:space="0" w:color="auto"/>
        <w:bottom w:val="none" w:sz="0" w:space="0" w:color="auto"/>
        <w:right w:val="none" w:sz="0" w:space="0" w:color="auto"/>
      </w:divBdr>
    </w:div>
    <w:div w:id="1391731389">
      <w:bodyDiv w:val="1"/>
      <w:marLeft w:val="0"/>
      <w:marRight w:val="0"/>
      <w:marTop w:val="0"/>
      <w:marBottom w:val="0"/>
      <w:divBdr>
        <w:top w:val="none" w:sz="0" w:space="0" w:color="auto"/>
        <w:left w:val="none" w:sz="0" w:space="0" w:color="auto"/>
        <w:bottom w:val="none" w:sz="0" w:space="0" w:color="auto"/>
        <w:right w:val="none" w:sz="0" w:space="0" w:color="auto"/>
      </w:divBdr>
    </w:div>
    <w:div w:id="1391998896">
      <w:bodyDiv w:val="1"/>
      <w:marLeft w:val="0"/>
      <w:marRight w:val="0"/>
      <w:marTop w:val="0"/>
      <w:marBottom w:val="0"/>
      <w:divBdr>
        <w:top w:val="none" w:sz="0" w:space="0" w:color="auto"/>
        <w:left w:val="none" w:sz="0" w:space="0" w:color="auto"/>
        <w:bottom w:val="none" w:sz="0" w:space="0" w:color="auto"/>
        <w:right w:val="none" w:sz="0" w:space="0" w:color="auto"/>
      </w:divBdr>
    </w:div>
    <w:div w:id="1392070282">
      <w:bodyDiv w:val="1"/>
      <w:marLeft w:val="0"/>
      <w:marRight w:val="0"/>
      <w:marTop w:val="0"/>
      <w:marBottom w:val="0"/>
      <w:divBdr>
        <w:top w:val="none" w:sz="0" w:space="0" w:color="auto"/>
        <w:left w:val="none" w:sz="0" w:space="0" w:color="auto"/>
        <w:bottom w:val="none" w:sz="0" w:space="0" w:color="auto"/>
        <w:right w:val="none" w:sz="0" w:space="0" w:color="auto"/>
      </w:divBdr>
    </w:div>
    <w:div w:id="1392731507">
      <w:bodyDiv w:val="1"/>
      <w:marLeft w:val="0"/>
      <w:marRight w:val="0"/>
      <w:marTop w:val="0"/>
      <w:marBottom w:val="0"/>
      <w:divBdr>
        <w:top w:val="none" w:sz="0" w:space="0" w:color="auto"/>
        <w:left w:val="none" w:sz="0" w:space="0" w:color="auto"/>
        <w:bottom w:val="none" w:sz="0" w:space="0" w:color="auto"/>
        <w:right w:val="none" w:sz="0" w:space="0" w:color="auto"/>
      </w:divBdr>
    </w:div>
    <w:div w:id="1392843695">
      <w:bodyDiv w:val="1"/>
      <w:marLeft w:val="0"/>
      <w:marRight w:val="0"/>
      <w:marTop w:val="0"/>
      <w:marBottom w:val="0"/>
      <w:divBdr>
        <w:top w:val="none" w:sz="0" w:space="0" w:color="auto"/>
        <w:left w:val="none" w:sz="0" w:space="0" w:color="auto"/>
        <w:bottom w:val="none" w:sz="0" w:space="0" w:color="auto"/>
        <w:right w:val="none" w:sz="0" w:space="0" w:color="auto"/>
      </w:divBdr>
    </w:div>
    <w:div w:id="1392919375">
      <w:bodyDiv w:val="1"/>
      <w:marLeft w:val="0"/>
      <w:marRight w:val="0"/>
      <w:marTop w:val="0"/>
      <w:marBottom w:val="0"/>
      <w:divBdr>
        <w:top w:val="none" w:sz="0" w:space="0" w:color="auto"/>
        <w:left w:val="none" w:sz="0" w:space="0" w:color="auto"/>
        <w:bottom w:val="none" w:sz="0" w:space="0" w:color="auto"/>
        <w:right w:val="none" w:sz="0" w:space="0" w:color="auto"/>
      </w:divBdr>
    </w:div>
    <w:div w:id="1393112860">
      <w:bodyDiv w:val="1"/>
      <w:marLeft w:val="0"/>
      <w:marRight w:val="0"/>
      <w:marTop w:val="0"/>
      <w:marBottom w:val="0"/>
      <w:divBdr>
        <w:top w:val="none" w:sz="0" w:space="0" w:color="auto"/>
        <w:left w:val="none" w:sz="0" w:space="0" w:color="auto"/>
        <w:bottom w:val="none" w:sz="0" w:space="0" w:color="auto"/>
        <w:right w:val="none" w:sz="0" w:space="0" w:color="auto"/>
      </w:divBdr>
    </w:div>
    <w:div w:id="1393579084">
      <w:bodyDiv w:val="1"/>
      <w:marLeft w:val="0"/>
      <w:marRight w:val="0"/>
      <w:marTop w:val="0"/>
      <w:marBottom w:val="0"/>
      <w:divBdr>
        <w:top w:val="none" w:sz="0" w:space="0" w:color="auto"/>
        <w:left w:val="none" w:sz="0" w:space="0" w:color="auto"/>
        <w:bottom w:val="none" w:sz="0" w:space="0" w:color="auto"/>
        <w:right w:val="none" w:sz="0" w:space="0" w:color="auto"/>
      </w:divBdr>
    </w:div>
    <w:div w:id="1393652161">
      <w:bodyDiv w:val="1"/>
      <w:marLeft w:val="0"/>
      <w:marRight w:val="0"/>
      <w:marTop w:val="0"/>
      <w:marBottom w:val="0"/>
      <w:divBdr>
        <w:top w:val="none" w:sz="0" w:space="0" w:color="auto"/>
        <w:left w:val="none" w:sz="0" w:space="0" w:color="auto"/>
        <w:bottom w:val="none" w:sz="0" w:space="0" w:color="auto"/>
        <w:right w:val="none" w:sz="0" w:space="0" w:color="auto"/>
      </w:divBdr>
    </w:div>
    <w:div w:id="1393697081">
      <w:bodyDiv w:val="1"/>
      <w:marLeft w:val="0"/>
      <w:marRight w:val="0"/>
      <w:marTop w:val="0"/>
      <w:marBottom w:val="0"/>
      <w:divBdr>
        <w:top w:val="none" w:sz="0" w:space="0" w:color="auto"/>
        <w:left w:val="none" w:sz="0" w:space="0" w:color="auto"/>
        <w:bottom w:val="none" w:sz="0" w:space="0" w:color="auto"/>
        <w:right w:val="none" w:sz="0" w:space="0" w:color="auto"/>
      </w:divBdr>
    </w:div>
    <w:div w:id="1393846549">
      <w:bodyDiv w:val="1"/>
      <w:marLeft w:val="0"/>
      <w:marRight w:val="0"/>
      <w:marTop w:val="0"/>
      <w:marBottom w:val="0"/>
      <w:divBdr>
        <w:top w:val="none" w:sz="0" w:space="0" w:color="auto"/>
        <w:left w:val="none" w:sz="0" w:space="0" w:color="auto"/>
        <w:bottom w:val="none" w:sz="0" w:space="0" w:color="auto"/>
        <w:right w:val="none" w:sz="0" w:space="0" w:color="auto"/>
      </w:divBdr>
    </w:div>
    <w:div w:id="1393888566">
      <w:bodyDiv w:val="1"/>
      <w:marLeft w:val="0"/>
      <w:marRight w:val="0"/>
      <w:marTop w:val="0"/>
      <w:marBottom w:val="0"/>
      <w:divBdr>
        <w:top w:val="none" w:sz="0" w:space="0" w:color="auto"/>
        <w:left w:val="none" w:sz="0" w:space="0" w:color="auto"/>
        <w:bottom w:val="none" w:sz="0" w:space="0" w:color="auto"/>
        <w:right w:val="none" w:sz="0" w:space="0" w:color="auto"/>
      </w:divBdr>
    </w:div>
    <w:div w:id="1393968800">
      <w:bodyDiv w:val="1"/>
      <w:marLeft w:val="0"/>
      <w:marRight w:val="0"/>
      <w:marTop w:val="0"/>
      <w:marBottom w:val="0"/>
      <w:divBdr>
        <w:top w:val="none" w:sz="0" w:space="0" w:color="auto"/>
        <w:left w:val="none" w:sz="0" w:space="0" w:color="auto"/>
        <w:bottom w:val="none" w:sz="0" w:space="0" w:color="auto"/>
        <w:right w:val="none" w:sz="0" w:space="0" w:color="auto"/>
      </w:divBdr>
    </w:div>
    <w:div w:id="1394155079">
      <w:bodyDiv w:val="1"/>
      <w:marLeft w:val="0"/>
      <w:marRight w:val="0"/>
      <w:marTop w:val="0"/>
      <w:marBottom w:val="0"/>
      <w:divBdr>
        <w:top w:val="none" w:sz="0" w:space="0" w:color="auto"/>
        <w:left w:val="none" w:sz="0" w:space="0" w:color="auto"/>
        <w:bottom w:val="none" w:sz="0" w:space="0" w:color="auto"/>
        <w:right w:val="none" w:sz="0" w:space="0" w:color="auto"/>
      </w:divBdr>
    </w:div>
    <w:div w:id="1394158239">
      <w:bodyDiv w:val="1"/>
      <w:marLeft w:val="0"/>
      <w:marRight w:val="0"/>
      <w:marTop w:val="0"/>
      <w:marBottom w:val="0"/>
      <w:divBdr>
        <w:top w:val="none" w:sz="0" w:space="0" w:color="auto"/>
        <w:left w:val="none" w:sz="0" w:space="0" w:color="auto"/>
        <w:bottom w:val="none" w:sz="0" w:space="0" w:color="auto"/>
        <w:right w:val="none" w:sz="0" w:space="0" w:color="auto"/>
      </w:divBdr>
    </w:div>
    <w:div w:id="1394162806">
      <w:bodyDiv w:val="1"/>
      <w:marLeft w:val="0"/>
      <w:marRight w:val="0"/>
      <w:marTop w:val="0"/>
      <w:marBottom w:val="0"/>
      <w:divBdr>
        <w:top w:val="none" w:sz="0" w:space="0" w:color="auto"/>
        <w:left w:val="none" w:sz="0" w:space="0" w:color="auto"/>
        <w:bottom w:val="none" w:sz="0" w:space="0" w:color="auto"/>
        <w:right w:val="none" w:sz="0" w:space="0" w:color="auto"/>
      </w:divBdr>
    </w:div>
    <w:div w:id="1394236361">
      <w:bodyDiv w:val="1"/>
      <w:marLeft w:val="0"/>
      <w:marRight w:val="0"/>
      <w:marTop w:val="0"/>
      <w:marBottom w:val="0"/>
      <w:divBdr>
        <w:top w:val="none" w:sz="0" w:space="0" w:color="auto"/>
        <w:left w:val="none" w:sz="0" w:space="0" w:color="auto"/>
        <w:bottom w:val="none" w:sz="0" w:space="0" w:color="auto"/>
        <w:right w:val="none" w:sz="0" w:space="0" w:color="auto"/>
      </w:divBdr>
    </w:div>
    <w:div w:id="1394505016">
      <w:bodyDiv w:val="1"/>
      <w:marLeft w:val="0"/>
      <w:marRight w:val="0"/>
      <w:marTop w:val="0"/>
      <w:marBottom w:val="0"/>
      <w:divBdr>
        <w:top w:val="none" w:sz="0" w:space="0" w:color="auto"/>
        <w:left w:val="none" w:sz="0" w:space="0" w:color="auto"/>
        <w:bottom w:val="none" w:sz="0" w:space="0" w:color="auto"/>
        <w:right w:val="none" w:sz="0" w:space="0" w:color="auto"/>
      </w:divBdr>
    </w:div>
    <w:div w:id="1394621265">
      <w:bodyDiv w:val="1"/>
      <w:marLeft w:val="0"/>
      <w:marRight w:val="0"/>
      <w:marTop w:val="0"/>
      <w:marBottom w:val="0"/>
      <w:divBdr>
        <w:top w:val="none" w:sz="0" w:space="0" w:color="auto"/>
        <w:left w:val="none" w:sz="0" w:space="0" w:color="auto"/>
        <w:bottom w:val="none" w:sz="0" w:space="0" w:color="auto"/>
        <w:right w:val="none" w:sz="0" w:space="0" w:color="auto"/>
      </w:divBdr>
    </w:div>
    <w:div w:id="1394743185">
      <w:bodyDiv w:val="1"/>
      <w:marLeft w:val="0"/>
      <w:marRight w:val="0"/>
      <w:marTop w:val="0"/>
      <w:marBottom w:val="0"/>
      <w:divBdr>
        <w:top w:val="none" w:sz="0" w:space="0" w:color="auto"/>
        <w:left w:val="none" w:sz="0" w:space="0" w:color="auto"/>
        <w:bottom w:val="none" w:sz="0" w:space="0" w:color="auto"/>
        <w:right w:val="none" w:sz="0" w:space="0" w:color="auto"/>
      </w:divBdr>
    </w:div>
    <w:div w:id="1394810043">
      <w:bodyDiv w:val="1"/>
      <w:marLeft w:val="0"/>
      <w:marRight w:val="0"/>
      <w:marTop w:val="0"/>
      <w:marBottom w:val="0"/>
      <w:divBdr>
        <w:top w:val="none" w:sz="0" w:space="0" w:color="auto"/>
        <w:left w:val="none" w:sz="0" w:space="0" w:color="auto"/>
        <w:bottom w:val="none" w:sz="0" w:space="0" w:color="auto"/>
        <w:right w:val="none" w:sz="0" w:space="0" w:color="auto"/>
      </w:divBdr>
    </w:div>
    <w:div w:id="1394890656">
      <w:bodyDiv w:val="1"/>
      <w:marLeft w:val="0"/>
      <w:marRight w:val="0"/>
      <w:marTop w:val="0"/>
      <w:marBottom w:val="0"/>
      <w:divBdr>
        <w:top w:val="none" w:sz="0" w:space="0" w:color="auto"/>
        <w:left w:val="none" w:sz="0" w:space="0" w:color="auto"/>
        <w:bottom w:val="none" w:sz="0" w:space="0" w:color="auto"/>
        <w:right w:val="none" w:sz="0" w:space="0" w:color="auto"/>
      </w:divBdr>
    </w:div>
    <w:div w:id="1394893388">
      <w:bodyDiv w:val="1"/>
      <w:marLeft w:val="0"/>
      <w:marRight w:val="0"/>
      <w:marTop w:val="0"/>
      <w:marBottom w:val="0"/>
      <w:divBdr>
        <w:top w:val="none" w:sz="0" w:space="0" w:color="auto"/>
        <w:left w:val="none" w:sz="0" w:space="0" w:color="auto"/>
        <w:bottom w:val="none" w:sz="0" w:space="0" w:color="auto"/>
        <w:right w:val="none" w:sz="0" w:space="0" w:color="auto"/>
      </w:divBdr>
    </w:div>
    <w:div w:id="1395205284">
      <w:bodyDiv w:val="1"/>
      <w:marLeft w:val="0"/>
      <w:marRight w:val="0"/>
      <w:marTop w:val="0"/>
      <w:marBottom w:val="0"/>
      <w:divBdr>
        <w:top w:val="none" w:sz="0" w:space="0" w:color="auto"/>
        <w:left w:val="none" w:sz="0" w:space="0" w:color="auto"/>
        <w:bottom w:val="none" w:sz="0" w:space="0" w:color="auto"/>
        <w:right w:val="none" w:sz="0" w:space="0" w:color="auto"/>
      </w:divBdr>
    </w:div>
    <w:div w:id="1395665230">
      <w:bodyDiv w:val="1"/>
      <w:marLeft w:val="0"/>
      <w:marRight w:val="0"/>
      <w:marTop w:val="0"/>
      <w:marBottom w:val="0"/>
      <w:divBdr>
        <w:top w:val="none" w:sz="0" w:space="0" w:color="auto"/>
        <w:left w:val="none" w:sz="0" w:space="0" w:color="auto"/>
        <w:bottom w:val="none" w:sz="0" w:space="0" w:color="auto"/>
        <w:right w:val="none" w:sz="0" w:space="0" w:color="auto"/>
      </w:divBdr>
    </w:div>
    <w:div w:id="1395816914">
      <w:bodyDiv w:val="1"/>
      <w:marLeft w:val="0"/>
      <w:marRight w:val="0"/>
      <w:marTop w:val="0"/>
      <w:marBottom w:val="0"/>
      <w:divBdr>
        <w:top w:val="none" w:sz="0" w:space="0" w:color="auto"/>
        <w:left w:val="none" w:sz="0" w:space="0" w:color="auto"/>
        <w:bottom w:val="none" w:sz="0" w:space="0" w:color="auto"/>
        <w:right w:val="none" w:sz="0" w:space="0" w:color="auto"/>
      </w:divBdr>
    </w:div>
    <w:div w:id="1395929930">
      <w:bodyDiv w:val="1"/>
      <w:marLeft w:val="0"/>
      <w:marRight w:val="0"/>
      <w:marTop w:val="0"/>
      <w:marBottom w:val="0"/>
      <w:divBdr>
        <w:top w:val="none" w:sz="0" w:space="0" w:color="auto"/>
        <w:left w:val="none" w:sz="0" w:space="0" w:color="auto"/>
        <w:bottom w:val="none" w:sz="0" w:space="0" w:color="auto"/>
        <w:right w:val="none" w:sz="0" w:space="0" w:color="auto"/>
      </w:divBdr>
    </w:div>
    <w:div w:id="1395931695">
      <w:bodyDiv w:val="1"/>
      <w:marLeft w:val="0"/>
      <w:marRight w:val="0"/>
      <w:marTop w:val="0"/>
      <w:marBottom w:val="0"/>
      <w:divBdr>
        <w:top w:val="none" w:sz="0" w:space="0" w:color="auto"/>
        <w:left w:val="none" w:sz="0" w:space="0" w:color="auto"/>
        <w:bottom w:val="none" w:sz="0" w:space="0" w:color="auto"/>
        <w:right w:val="none" w:sz="0" w:space="0" w:color="auto"/>
      </w:divBdr>
    </w:div>
    <w:div w:id="1396010810">
      <w:bodyDiv w:val="1"/>
      <w:marLeft w:val="0"/>
      <w:marRight w:val="0"/>
      <w:marTop w:val="0"/>
      <w:marBottom w:val="0"/>
      <w:divBdr>
        <w:top w:val="none" w:sz="0" w:space="0" w:color="auto"/>
        <w:left w:val="none" w:sz="0" w:space="0" w:color="auto"/>
        <w:bottom w:val="none" w:sz="0" w:space="0" w:color="auto"/>
        <w:right w:val="none" w:sz="0" w:space="0" w:color="auto"/>
      </w:divBdr>
    </w:div>
    <w:div w:id="1396079933">
      <w:bodyDiv w:val="1"/>
      <w:marLeft w:val="0"/>
      <w:marRight w:val="0"/>
      <w:marTop w:val="0"/>
      <w:marBottom w:val="0"/>
      <w:divBdr>
        <w:top w:val="none" w:sz="0" w:space="0" w:color="auto"/>
        <w:left w:val="none" w:sz="0" w:space="0" w:color="auto"/>
        <w:bottom w:val="none" w:sz="0" w:space="0" w:color="auto"/>
        <w:right w:val="none" w:sz="0" w:space="0" w:color="auto"/>
      </w:divBdr>
    </w:div>
    <w:div w:id="1396395621">
      <w:bodyDiv w:val="1"/>
      <w:marLeft w:val="0"/>
      <w:marRight w:val="0"/>
      <w:marTop w:val="0"/>
      <w:marBottom w:val="0"/>
      <w:divBdr>
        <w:top w:val="none" w:sz="0" w:space="0" w:color="auto"/>
        <w:left w:val="none" w:sz="0" w:space="0" w:color="auto"/>
        <w:bottom w:val="none" w:sz="0" w:space="0" w:color="auto"/>
        <w:right w:val="none" w:sz="0" w:space="0" w:color="auto"/>
      </w:divBdr>
    </w:div>
    <w:div w:id="1396397872">
      <w:bodyDiv w:val="1"/>
      <w:marLeft w:val="0"/>
      <w:marRight w:val="0"/>
      <w:marTop w:val="0"/>
      <w:marBottom w:val="0"/>
      <w:divBdr>
        <w:top w:val="none" w:sz="0" w:space="0" w:color="auto"/>
        <w:left w:val="none" w:sz="0" w:space="0" w:color="auto"/>
        <w:bottom w:val="none" w:sz="0" w:space="0" w:color="auto"/>
        <w:right w:val="none" w:sz="0" w:space="0" w:color="auto"/>
      </w:divBdr>
    </w:div>
    <w:div w:id="1396664483">
      <w:bodyDiv w:val="1"/>
      <w:marLeft w:val="0"/>
      <w:marRight w:val="0"/>
      <w:marTop w:val="0"/>
      <w:marBottom w:val="0"/>
      <w:divBdr>
        <w:top w:val="none" w:sz="0" w:space="0" w:color="auto"/>
        <w:left w:val="none" w:sz="0" w:space="0" w:color="auto"/>
        <w:bottom w:val="none" w:sz="0" w:space="0" w:color="auto"/>
        <w:right w:val="none" w:sz="0" w:space="0" w:color="auto"/>
      </w:divBdr>
    </w:div>
    <w:div w:id="1396783368">
      <w:bodyDiv w:val="1"/>
      <w:marLeft w:val="0"/>
      <w:marRight w:val="0"/>
      <w:marTop w:val="0"/>
      <w:marBottom w:val="0"/>
      <w:divBdr>
        <w:top w:val="none" w:sz="0" w:space="0" w:color="auto"/>
        <w:left w:val="none" w:sz="0" w:space="0" w:color="auto"/>
        <w:bottom w:val="none" w:sz="0" w:space="0" w:color="auto"/>
        <w:right w:val="none" w:sz="0" w:space="0" w:color="auto"/>
      </w:divBdr>
    </w:div>
    <w:div w:id="1396973724">
      <w:bodyDiv w:val="1"/>
      <w:marLeft w:val="0"/>
      <w:marRight w:val="0"/>
      <w:marTop w:val="0"/>
      <w:marBottom w:val="0"/>
      <w:divBdr>
        <w:top w:val="none" w:sz="0" w:space="0" w:color="auto"/>
        <w:left w:val="none" w:sz="0" w:space="0" w:color="auto"/>
        <w:bottom w:val="none" w:sz="0" w:space="0" w:color="auto"/>
        <w:right w:val="none" w:sz="0" w:space="0" w:color="auto"/>
      </w:divBdr>
    </w:div>
    <w:div w:id="1397240906">
      <w:bodyDiv w:val="1"/>
      <w:marLeft w:val="0"/>
      <w:marRight w:val="0"/>
      <w:marTop w:val="0"/>
      <w:marBottom w:val="0"/>
      <w:divBdr>
        <w:top w:val="none" w:sz="0" w:space="0" w:color="auto"/>
        <w:left w:val="none" w:sz="0" w:space="0" w:color="auto"/>
        <w:bottom w:val="none" w:sz="0" w:space="0" w:color="auto"/>
        <w:right w:val="none" w:sz="0" w:space="0" w:color="auto"/>
      </w:divBdr>
    </w:div>
    <w:div w:id="1397582098">
      <w:bodyDiv w:val="1"/>
      <w:marLeft w:val="0"/>
      <w:marRight w:val="0"/>
      <w:marTop w:val="0"/>
      <w:marBottom w:val="0"/>
      <w:divBdr>
        <w:top w:val="none" w:sz="0" w:space="0" w:color="auto"/>
        <w:left w:val="none" w:sz="0" w:space="0" w:color="auto"/>
        <w:bottom w:val="none" w:sz="0" w:space="0" w:color="auto"/>
        <w:right w:val="none" w:sz="0" w:space="0" w:color="auto"/>
      </w:divBdr>
    </w:div>
    <w:div w:id="1397892774">
      <w:bodyDiv w:val="1"/>
      <w:marLeft w:val="0"/>
      <w:marRight w:val="0"/>
      <w:marTop w:val="0"/>
      <w:marBottom w:val="0"/>
      <w:divBdr>
        <w:top w:val="none" w:sz="0" w:space="0" w:color="auto"/>
        <w:left w:val="none" w:sz="0" w:space="0" w:color="auto"/>
        <w:bottom w:val="none" w:sz="0" w:space="0" w:color="auto"/>
        <w:right w:val="none" w:sz="0" w:space="0" w:color="auto"/>
      </w:divBdr>
    </w:div>
    <w:div w:id="1398014646">
      <w:bodyDiv w:val="1"/>
      <w:marLeft w:val="0"/>
      <w:marRight w:val="0"/>
      <w:marTop w:val="0"/>
      <w:marBottom w:val="0"/>
      <w:divBdr>
        <w:top w:val="none" w:sz="0" w:space="0" w:color="auto"/>
        <w:left w:val="none" w:sz="0" w:space="0" w:color="auto"/>
        <w:bottom w:val="none" w:sz="0" w:space="0" w:color="auto"/>
        <w:right w:val="none" w:sz="0" w:space="0" w:color="auto"/>
      </w:divBdr>
    </w:div>
    <w:div w:id="1398168654">
      <w:bodyDiv w:val="1"/>
      <w:marLeft w:val="0"/>
      <w:marRight w:val="0"/>
      <w:marTop w:val="0"/>
      <w:marBottom w:val="0"/>
      <w:divBdr>
        <w:top w:val="none" w:sz="0" w:space="0" w:color="auto"/>
        <w:left w:val="none" w:sz="0" w:space="0" w:color="auto"/>
        <w:bottom w:val="none" w:sz="0" w:space="0" w:color="auto"/>
        <w:right w:val="none" w:sz="0" w:space="0" w:color="auto"/>
      </w:divBdr>
    </w:div>
    <w:div w:id="1398284097">
      <w:bodyDiv w:val="1"/>
      <w:marLeft w:val="0"/>
      <w:marRight w:val="0"/>
      <w:marTop w:val="0"/>
      <w:marBottom w:val="0"/>
      <w:divBdr>
        <w:top w:val="none" w:sz="0" w:space="0" w:color="auto"/>
        <w:left w:val="none" w:sz="0" w:space="0" w:color="auto"/>
        <w:bottom w:val="none" w:sz="0" w:space="0" w:color="auto"/>
        <w:right w:val="none" w:sz="0" w:space="0" w:color="auto"/>
      </w:divBdr>
    </w:div>
    <w:div w:id="1398436910">
      <w:bodyDiv w:val="1"/>
      <w:marLeft w:val="0"/>
      <w:marRight w:val="0"/>
      <w:marTop w:val="0"/>
      <w:marBottom w:val="0"/>
      <w:divBdr>
        <w:top w:val="none" w:sz="0" w:space="0" w:color="auto"/>
        <w:left w:val="none" w:sz="0" w:space="0" w:color="auto"/>
        <w:bottom w:val="none" w:sz="0" w:space="0" w:color="auto"/>
        <w:right w:val="none" w:sz="0" w:space="0" w:color="auto"/>
      </w:divBdr>
    </w:div>
    <w:div w:id="1398549687">
      <w:bodyDiv w:val="1"/>
      <w:marLeft w:val="0"/>
      <w:marRight w:val="0"/>
      <w:marTop w:val="0"/>
      <w:marBottom w:val="0"/>
      <w:divBdr>
        <w:top w:val="none" w:sz="0" w:space="0" w:color="auto"/>
        <w:left w:val="none" w:sz="0" w:space="0" w:color="auto"/>
        <w:bottom w:val="none" w:sz="0" w:space="0" w:color="auto"/>
        <w:right w:val="none" w:sz="0" w:space="0" w:color="auto"/>
      </w:divBdr>
    </w:div>
    <w:div w:id="1398626816">
      <w:bodyDiv w:val="1"/>
      <w:marLeft w:val="0"/>
      <w:marRight w:val="0"/>
      <w:marTop w:val="0"/>
      <w:marBottom w:val="0"/>
      <w:divBdr>
        <w:top w:val="none" w:sz="0" w:space="0" w:color="auto"/>
        <w:left w:val="none" w:sz="0" w:space="0" w:color="auto"/>
        <w:bottom w:val="none" w:sz="0" w:space="0" w:color="auto"/>
        <w:right w:val="none" w:sz="0" w:space="0" w:color="auto"/>
      </w:divBdr>
    </w:div>
    <w:div w:id="1399087965">
      <w:bodyDiv w:val="1"/>
      <w:marLeft w:val="0"/>
      <w:marRight w:val="0"/>
      <w:marTop w:val="0"/>
      <w:marBottom w:val="0"/>
      <w:divBdr>
        <w:top w:val="none" w:sz="0" w:space="0" w:color="auto"/>
        <w:left w:val="none" w:sz="0" w:space="0" w:color="auto"/>
        <w:bottom w:val="none" w:sz="0" w:space="0" w:color="auto"/>
        <w:right w:val="none" w:sz="0" w:space="0" w:color="auto"/>
      </w:divBdr>
    </w:div>
    <w:div w:id="1399135523">
      <w:bodyDiv w:val="1"/>
      <w:marLeft w:val="0"/>
      <w:marRight w:val="0"/>
      <w:marTop w:val="0"/>
      <w:marBottom w:val="0"/>
      <w:divBdr>
        <w:top w:val="none" w:sz="0" w:space="0" w:color="auto"/>
        <w:left w:val="none" w:sz="0" w:space="0" w:color="auto"/>
        <w:bottom w:val="none" w:sz="0" w:space="0" w:color="auto"/>
        <w:right w:val="none" w:sz="0" w:space="0" w:color="auto"/>
      </w:divBdr>
    </w:div>
    <w:div w:id="1399211832">
      <w:bodyDiv w:val="1"/>
      <w:marLeft w:val="0"/>
      <w:marRight w:val="0"/>
      <w:marTop w:val="0"/>
      <w:marBottom w:val="0"/>
      <w:divBdr>
        <w:top w:val="none" w:sz="0" w:space="0" w:color="auto"/>
        <w:left w:val="none" w:sz="0" w:space="0" w:color="auto"/>
        <w:bottom w:val="none" w:sz="0" w:space="0" w:color="auto"/>
        <w:right w:val="none" w:sz="0" w:space="0" w:color="auto"/>
      </w:divBdr>
    </w:div>
    <w:div w:id="1399280094">
      <w:bodyDiv w:val="1"/>
      <w:marLeft w:val="0"/>
      <w:marRight w:val="0"/>
      <w:marTop w:val="0"/>
      <w:marBottom w:val="0"/>
      <w:divBdr>
        <w:top w:val="none" w:sz="0" w:space="0" w:color="auto"/>
        <w:left w:val="none" w:sz="0" w:space="0" w:color="auto"/>
        <w:bottom w:val="none" w:sz="0" w:space="0" w:color="auto"/>
        <w:right w:val="none" w:sz="0" w:space="0" w:color="auto"/>
      </w:divBdr>
    </w:div>
    <w:div w:id="1399549113">
      <w:bodyDiv w:val="1"/>
      <w:marLeft w:val="0"/>
      <w:marRight w:val="0"/>
      <w:marTop w:val="0"/>
      <w:marBottom w:val="0"/>
      <w:divBdr>
        <w:top w:val="none" w:sz="0" w:space="0" w:color="auto"/>
        <w:left w:val="none" w:sz="0" w:space="0" w:color="auto"/>
        <w:bottom w:val="none" w:sz="0" w:space="0" w:color="auto"/>
        <w:right w:val="none" w:sz="0" w:space="0" w:color="auto"/>
      </w:divBdr>
    </w:div>
    <w:div w:id="1399671354">
      <w:bodyDiv w:val="1"/>
      <w:marLeft w:val="0"/>
      <w:marRight w:val="0"/>
      <w:marTop w:val="0"/>
      <w:marBottom w:val="0"/>
      <w:divBdr>
        <w:top w:val="none" w:sz="0" w:space="0" w:color="auto"/>
        <w:left w:val="none" w:sz="0" w:space="0" w:color="auto"/>
        <w:bottom w:val="none" w:sz="0" w:space="0" w:color="auto"/>
        <w:right w:val="none" w:sz="0" w:space="0" w:color="auto"/>
      </w:divBdr>
    </w:div>
    <w:div w:id="1399981844">
      <w:bodyDiv w:val="1"/>
      <w:marLeft w:val="0"/>
      <w:marRight w:val="0"/>
      <w:marTop w:val="0"/>
      <w:marBottom w:val="0"/>
      <w:divBdr>
        <w:top w:val="none" w:sz="0" w:space="0" w:color="auto"/>
        <w:left w:val="none" w:sz="0" w:space="0" w:color="auto"/>
        <w:bottom w:val="none" w:sz="0" w:space="0" w:color="auto"/>
        <w:right w:val="none" w:sz="0" w:space="0" w:color="auto"/>
      </w:divBdr>
    </w:div>
    <w:div w:id="1400134549">
      <w:bodyDiv w:val="1"/>
      <w:marLeft w:val="0"/>
      <w:marRight w:val="0"/>
      <w:marTop w:val="0"/>
      <w:marBottom w:val="0"/>
      <w:divBdr>
        <w:top w:val="none" w:sz="0" w:space="0" w:color="auto"/>
        <w:left w:val="none" w:sz="0" w:space="0" w:color="auto"/>
        <w:bottom w:val="none" w:sz="0" w:space="0" w:color="auto"/>
        <w:right w:val="none" w:sz="0" w:space="0" w:color="auto"/>
      </w:divBdr>
    </w:div>
    <w:div w:id="1400178194">
      <w:bodyDiv w:val="1"/>
      <w:marLeft w:val="0"/>
      <w:marRight w:val="0"/>
      <w:marTop w:val="0"/>
      <w:marBottom w:val="0"/>
      <w:divBdr>
        <w:top w:val="none" w:sz="0" w:space="0" w:color="auto"/>
        <w:left w:val="none" w:sz="0" w:space="0" w:color="auto"/>
        <w:bottom w:val="none" w:sz="0" w:space="0" w:color="auto"/>
        <w:right w:val="none" w:sz="0" w:space="0" w:color="auto"/>
      </w:divBdr>
    </w:div>
    <w:div w:id="1400249345">
      <w:bodyDiv w:val="1"/>
      <w:marLeft w:val="0"/>
      <w:marRight w:val="0"/>
      <w:marTop w:val="0"/>
      <w:marBottom w:val="0"/>
      <w:divBdr>
        <w:top w:val="none" w:sz="0" w:space="0" w:color="auto"/>
        <w:left w:val="none" w:sz="0" w:space="0" w:color="auto"/>
        <w:bottom w:val="none" w:sz="0" w:space="0" w:color="auto"/>
        <w:right w:val="none" w:sz="0" w:space="0" w:color="auto"/>
      </w:divBdr>
    </w:div>
    <w:div w:id="1400401795">
      <w:bodyDiv w:val="1"/>
      <w:marLeft w:val="0"/>
      <w:marRight w:val="0"/>
      <w:marTop w:val="0"/>
      <w:marBottom w:val="0"/>
      <w:divBdr>
        <w:top w:val="none" w:sz="0" w:space="0" w:color="auto"/>
        <w:left w:val="none" w:sz="0" w:space="0" w:color="auto"/>
        <w:bottom w:val="none" w:sz="0" w:space="0" w:color="auto"/>
        <w:right w:val="none" w:sz="0" w:space="0" w:color="auto"/>
      </w:divBdr>
    </w:div>
    <w:div w:id="1400519269">
      <w:bodyDiv w:val="1"/>
      <w:marLeft w:val="0"/>
      <w:marRight w:val="0"/>
      <w:marTop w:val="0"/>
      <w:marBottom w:val="0"/>
      <w:divBdr>
        <w:top w:val="none" w:sz="0" w:space="0" w:color="auto"/>
        <w:left w:val="none" w:sz="0" w:space="0" w:color="auto"/>
        <w:bottom w:val="none" w:sz="0" w:space="0" w:color="auto"/>
        <w:right w:val="none" w:sz="0" w:space="0" w:color="auto"/>
      </w:divBdr>
    </w:div>
    <w:div w:id="1400640280">
      <w:bodyDiv w:val="1"/>
      <w:marLeft w:val="0"/>
      <w:marRight w:val="0"/>
      <w:marTop w:val="0"/>
      <w:marBottom w:val="0"/>
      <w:divBdr>
        <w:top w:val="none" w:sz="0" w:space="0" w:color="auto"/>
        <w:left w:val="none" w:sz="0" w:space="0" w:color="auto"/>
        <w:bottom w:val="none" w:sz="0" w:space="0" w:color="auto"/>
        <w:right w:val="none" w:sz="0" w:space="0" w:color="auto"/>
      </w:divBdr>
    </w:div>
    <w:div w:id="1400664690">
      <w:bodyDiv w:val="1"/>
      <w:marLeft w:val="0"/>
      <w:marRight w:val="0"/>
      <w:marTop w:val="0"/>
      <w:marBottom w:val="0"/>
      <w:divBdr>
        <w:top w:val="none" w:sz="0" w:space="0" w:color="auto"/>
        <w:left w:val="none" w:sz="0" w:space="0" w:color="auto"/>
        <w:bottom w:val="none" w:sz="0" w:space="0" w:color="auto"/>
        <w:right w:val="none" w:sz="0" w:space="0" w:color="auto"/>
      </w:divBdr>
    </w:div>
    <w:div w:id="1401098732">
      <w:bodyDiv w:val="1"/>
      <w:marLeft w:val="0"/>
      <w:marRight w:val="0"/>
      <w:marTop w:val="0"/>
      <w:marBottom w:val="0"/>
      <w:divBdr>
        <w:top w:val="none" w:sz="0" w:space="0" w:color="auto"/>
        <w:left w:val="none" w:sz="0" w:space="0" w:color="auto"/>
        <w:bottom w:val="none" w:sz="0" w:space="0" w:color="auto"/>
        <w:right w:val="none" w:sz="0" w:space="0" w:color="auto"/>
      </w:divBdr>
    </w:div>
    <w:div w:id="1401176131">
      <w:bodyDiv w:val="1"/>
      <w:marLeft w:val="0"/>
      <w:marRight w:val="0"/>
      <w:marTop w:val="0"/>
      <w:marBottom w:val="0"/>
      <w:divBdr>
        <w:top w:val="none" w:sz="0" w:space="0" w:color="auto"/>
        <w:left w:val="none" w:sz="0" w:space="0" w:color="auto"/>
        <w:bottom w:val="none" w:sz="0" w:space="0" w:color="auto"/>
        <w:right w:val="none" w:sz="0" w:space="0" w:color="auto"/>
      </w:divBdr>
    </w:div>
    <w:div w:id="1401246368">
      <w:bodyDiv w:val="1"/>
      <w:marLeft w:val="0"/>
      <w:marRight w:val="0"/>
      <w:marTop w:val="0"/>
      <w:marBottom w:val="0"/>
      <w:divBdr>
        <w:top w:val="none" w:sz="0" w:space="0" w:color="auto"/>
        <w:left w:val="none" w:sz="0" w:space="0" w:color="auto"/>
        <w:bottom w:val="none" w:sz="0" w:space="0" w:color="auto"/>
        <w:right w:val="none" w:sz="0" w:space="0" w:color="auto"/>
      </w:divBdr>
    </w:div>
    <w:div w:id="1401253115">
      <w:bodyDiv w:val="1"/>
      <w:marLeft w:val="0"/>
      <w:marRight w:val="0"/>
      <w:marTop w:val="0"/>
      <w:marBottom w:val="0"/>
      <w:divBdr>
        <w:top w:val="none" w:sz="0" w:space="0" w:color="auto"/>
        <w:left w:val="none" w:sz="0" w:space="0" w:color="auto"/>
        <w:bottom w:val="none" w:sz="0" w:space="0" w:color="auto"/>
        <w:right w:val="none" w:sz="0" w:space="0" w:color="auto"/>
      </w:divBdr>
    </w:div>
    <w:div w:id="1401291157">
      <w:bodyDiv w:val="1"/>
      <w:marLeft w:val="0"/>
      <w:marRight w:val="0"/>
      <w:marTop w:val="0"/>
      <w:marBottom w:val="0"/>
      <w:divBdr>
        <w:top w:val="none" w:sz="0" w:space="0" w:color="auto"/>
        <w:left w:val="none" w:sz="0" w:space="0" w:color="auto"/>
        <w:bottom w:val="none" w:sz="0" w:space="0" w:color="auto"/>
        <w:right w:val="none" w:sz="0" w:space="0" w:color="auto"/>
      </w:divBdr>
    </w:div>
    <w:div w:id="1401320961">
      <w:bodyDiv w:val="1"/>
      <w:marLeft w:val="0"/>
      <w:marRight w:val="0"/>
      <w:marTop w:val="0"/>
      <w:marBottom w:val="0"/>
      <w:divBdr>
        <w:top w:val="none" w:sz="0" w:space="0" w:color="auto"/>
        <w:left w:val="none" w:sz="0" w:space="0" w:color="auto"/>
        <w:bottom w:val="none" w:sz="0" w:space="0" w:color="auto"/>
        <w:right w:val="none" w:sz="0" w:space="0" w:color="auto"/>
      </w:divBdr>
    </w:div>
    <w:div w:id="1401321281">
      <w:bodyDiv w:val="1"/>
      <w:marLeft w:val="0"/>
      <w:marRight w:val="0"/>
      <w:marTop w:val="0"/>
      <w:marBottom w:val="0"/>
      <w:divBdr>
        <w:top w:val="none" w:sz="0" w:space="0" w:color="auto"/>
        <w:left w:val="none" w:sz="0" w:space="0" w:color="auto"/>
        <w:bottom w:val="none" w:sz="0" w:space="0" w:color="auto"/>
        <w:right w:val="none" w:sz="0" w:space="0" w:color="auto"/>
      </w:divBdr>
    </w:div>
    <w:div w:id="1401564923">
      <w:bodyDiv w:val="1"/>
      <w:marLeft w:val="0"/>
      <w:marRight w:val="0"/>
      <w:marTop w:val="0"/>
      <w:marBottom w:val="0"/>
      <w:divBdr>
        <w:top w:val="none" w:sz="0" w:space="0" w:color="auto"/>
        <w:left w:val="none" w:sz="0" w:space="0" w:color="auto"/>
        <w:bottom w:val="none" w:sz="0" w:space="0" w:color="auto"/>
        <w:right w:val="none" w:sz="0" w:space="0" w:color="auto"/>
      </w:divBdr>
    </w:div>
    <w:div w:id="1401630930">
      <w:bodyDiv w:val="1"/>
      <w:marLeft w:val="0"/>
      <w:marRight w:val="0"/>
      <w:marTop w:val="0"/>
      <w:marBottom w:val="0"/>
      <w:divBdr>
        <w:top w:val="none" w:sz="0" w:space="0" w:color="auto"/>
        <w:left w:val="none" w:sz="0" w:space="0" w:color="auto"/>
        <w:bottom w:val="none" w:sz="0" w:space="0" w:color="auto"/>
        <w:right w:val="none" w:sz="0" w:space="0" w:color="auto"/>
      </w:divBdr>
    </w:div>
    <w:div w:id="1401710964">
      <w:bodyDiv w:val="1"/>
      <w:marLeft w:val="0"/>
      <w:marRight w:val="0"/>
      <w:marTop w:val="0"/>
      <w:marBottom w:val="0"/>
      <w:divBdr>
        <w:top w:val="none" w:sz="0" w:space="0" w:color="auto"/>
        <w:left w:val="none" w:sz="0" w:space="0" w:color="auto"/>
        <w:bottom w:val="none" w:sz="0" w:space="0" w:color="auto"/>
        <w:right w:val="none" w:sz="0" w:space="0" w:color="auto"/>
      </w:divBdr>
    </w:div>
    <w:div w:id="1401713670">
      <w:bodyDiv w:val="1"/>
      <w:marLeft w:val="0"/>
      <w:marRight w:val="0"/>
      <w:marTop w:val="0"/>
      <w:marBottom w:val="0"/>
      <w:divBdr>
        <w:top w:val="none" w:sz="0" w:space="0" w:color="auto"/>
        <w:left w:val="none" w:sz="0" w:space="0" w:color="auto"/>
        <w:bottom w:val="none" w:sz="0" w:space="0" w:color="auto"/>
        <w:right w:val="none" w:sz="0" w:space="0" w:color="auto"/>
      </w:divBdr>
    </w:div>
    <w:div w:id="1401749920">
      <w:bodyDiv w:val="1"/>
      <w:marLeft w:val="0"/>
      <w:marRight w:val="0"/>
      <w:marTop w:val="0"/>
      <w:marBottom w:val="0"/>
      <w:divBdr>
        <w:top w:val="none" w:sz="0" w:space="0" w:color="auto"/>
        <w:left w:val="none" w:sz="0" w:space="0" w:color="auto"/>
        <w:bottom w:val="none" w:sz="0" w:space="0" w:color="auto"/>
        <w:right w:val="none" w:sz="0" w:space="0" w:color="auto"/>
      </w:divBdr>
    </w:div>
    <w:div w:id="1401976493">
      <w:bodyDiv w:val="1"/>
      <w:marLeft w:val="0"/>
      <w:marRight w:val="0"/>
      <w:marTop w:val="0"/>
      <w:marBottom w:val="0"/>
      <w:divBdr>
        <w:top w:val="none" w:sz="0" w:space="0" w:color="auto"/>
        <w:left w:val="none" w:sz="0" w:space="0" w:color="auto"/>
        <w:bottom w:val="none" w:sz="0" w:space="0" w:color="auto"/>
        <w:right w:val="none" w:sz="0" w:space="0" w:color="auto"/>
      </w:divBdr>
    </w:div>
    <w:div w:id="1402481456">
      <w:bodyDiv w:val="1"/>
      <w:marLeft w:val="0"/>
      <w:marRight w:val="0"/>
      <w:marTop w:val="0"/>
      <w:marBottom w:val="0"/>
      <w:divBdr>
        <w:top w:val="none" w:sz="0" w:space="0" w:color="auto"/>
        <w:left w:val="none" w:sz="0" w:space="0" w:color="auto"/>
        <w:bottom w:val="none" w:sz="0" w:space="0" w:color="auto"/>
        <w:right w:val="none" w:sz="0" w:space="0" w:color="auto"/>
      </w:divBdr>
    </w:div>
    <w:div w:id="1402488701">
      <w:bodyDiv w:val="1"/>
      <w:marLeft w:val="0"/>
      <w:marRight w:val="0"/>
      <w:marTop w:val="0"/>
      <w:marBottom w:val="0"/>
      <w:divBdr>
        <w:top w:val="none" w:sz="0" w:space="0" w:color="auto"/>
        <w:left w:val="none" w:sz="0" w:space="0" w:color="auto"/>
        <w:bottom w:val="none" w:sz="0" w:space="0" w:color="auto"/>
        <w:right w:val="none" w:sz="0" w:space="0" w:color="auto"/>
      </w:divBdr>
    </w:div>
    <w:div w:id="1402633350">
      <w:bodyDiv w:val="1"/>
      <w:marLeft w:val="0"/>
      <w:marRight w:val="0"/>
      <w:marTop w:val="0"/>
      <w:marBottom w:val="0"/>
      <w:divBdr>
        <w:top w:val="none" w:sz="0" w:space="0" w:color="auto"/>
        <w:left w:val="none" w:sz="0" w:space="0" w:color="auto"/>
        <w:bottom w:val="none" w:sz="0" w:space="0" w:color="auto"/>
        <w:right w:val="none" w:sz="0" w:space="0" w:color="auto"/>
      </w:divBdr>
    </w:div>
    <w:div w:id="1402757368">
      <w:bodyDiv w:val="1"/>
      <w:marLeft w:val="0"/>
      <w:marRight w:val="0"/>
      <w:marTop w:val="0"/>
      <w:marBottom w:val="0"/>
      <w:divBdr>
        <w:top w:val="none" w:sz="0" w:space="0" w:color="auto"/>
        <w:left w:val="none" w:sz="0" w:space="0" w:color="auto"/>
        <w:bottom w:val="none" w:sz="0" w:space="0" w:color="auto"/>
        <w:right w:val="none" w:sz="0" w:space="0" w:color="auto"/>
      </w:divBdr>
    </w:div>
    <w:div w:id="1402866634">
      <w:bodyDiv w:val="1"/>
      <w:marLeft w:val="0"/>
      <w:marRight w:val="0"/>
      <w:marTop w:val="0"/>
      <w:marBottom w:val="0"/>
      <w:divBdr>
        <w:top w:val="none" w:sz="0" w:space="0" w:color="auto"/>
        <w:left w:val="none" w:sz="0" w:space="0" w:color="auto"/>
        <w:bottom w:val="none" w:sz="0" w:space="0" w:color="auto"/>
        <w:right w:val="none" w:sz="0" w:space="0" w:color="auto"/>
      </w:divBdr>
    </w:div>
    <w:div w:id="1402949198">
      <w:bodyDiv w:val="1"/>
      <w:marLeft w:val="0"/>
      <w:marRight w:val="0"/>
      <w:marTop w:val="0"/>
      <w:marBottom w:val="0"/>
      <w:divBdr>
        <w:top w:val="none" w:sz="0" w:space="0" w:color="auto"/>
        <w:left w:val="none" w:sz="0" w:space="0" w:color="auto"/>
        <w:bottom w:val="none" w:sz="0" w:space="0" w:color="auto"/>
        <w:right w:val="none" w:sz="0" w:space="0" w:color="auto"/>
      </w:divBdr>
    </w:div>
    <w:div w:id="1403022882">
      <w:bodyDiv w:val="1"/>
      <w:marLeft w:val="0"/>
      <w:marRight w:val="0"/>
      <w:marTop w:val="0"/>
      <w:marBottom w:val="0"/>
      <w:divBdr>
        <w:top w:val="none" w:sz="0" w:space="0" w:color="auto"/>
        <w:left w:val="none" w:sz="0" w:space="0" w:color="auto"/>
        <w:bottom w:val="none" w:sz="0" w:space="0" w:color="auto"/>
        <w:right w:val="none" w:sz="0" w:space="0" w:color="auto"/>
      </w:divBdr>
    </w:div>
    <w:div w:id="1403062215">
      <w:bodyDiv w:val="1"/>
      <w:marLeft w:val="0"/>
      <w:marRight w:val="0"/>
      <w:marTop w:val="0"/>
      <w:marBottom w:val="0"/>
      <w:divBdr>
        <w:top w:val="none" w:sz="0" w:space="0" w:color="auto"/>
        <w:left w:val="none" w:sz="0" w:space="0" w:color="auto"/>
        <w:bottom w:val="none" w:sz="0" w:space="0" w:color="auto"/>
        <w:right w:val="none" w:sz="0" w:space="0" w:color="auto"/>
      </w:divBdr>
    </w:div>
    <w:div w:id="1403793945">
      <w:bodyDiv w:val="1"/>
      <w:marLeft w:val="0"/>
      <w:marRight w:val="0"/>
      <w:marTop w:val="0"/>
      <w:marBottom w:val="0"/>
      <w:divBdr>
        <w:top w:val="none" w:sz="0" w:space="0" w:color="auto"/>
        <w:left w:val="none" w:sz="0" w:space="0" w:color="auto"/>
        <w:bottom w:val="none" w:sz="0" w:space="0" w:color="auto"/>
        <w:right w:val="none" w:sz="0" w:space="0" w:color="auto"/>
      </w:divBdr>
    </w:div>
    <w:div w:id="1403991734">
      <w:bodyDiv w:val="1"/>
      <w:marLeft w:val="0"/>
      <w:marRight w:val="0"/>
      <w:marTop w:val="0"/>
      <w:marBottom w:val="0"/>
      <w:divBdr>
        <w:top w:val="none" w:sz="0" w:space="0" w:color="auto"/>
        <w:left w:val="none" w:sz="0" w:space="0" w:color="auto"/>
        <w:bottom w:val="none" w:sz="0" w:space="0" w:color="auto"/>
        <w:right w:val="none" w:sz="0" w:space="0" w:color="auto"/>
      </w:divBdr>
    </w:div>
    <w:div w:id="1404138108">
      <w:bodyDiv w:val="1"/>
      <w:marLeft w:val="0"/>
      <w:marRight w:val="0"/>
      <w:marTop w:val="0"/>
      <w:marBottom w:val="0"/>
      <w:divBdr>
        <w:top w:val="none" w:sz="0" w:space="0" w:color="auto"/>
        <w:left w:val="none" w:sz="0" w:space="0" w:color="auto"/>
        <w:bottom w:val="none" w:sz="0" w:space="0" w:color="auto"/>
        <w:right w:val="none" w:sz="0" w:space="0" w:color="auto"/>
      </w:divBdr>
    </w:div>
    <w:div w:id="1404183224">
      <w:bodyDiv w:val="1"/>
      <w:marLeft w:val="0"/>
      <w:marRight w:val="0"/>
      <w:marTop w:val="0"/>
      <w:marBottom w:val="0"/>
      <w:divBdr>
        <w:top w:val="none" w:sz="0" w:space="0" w:color="auto"/>
        <w:left w:val="none" w:sz="0" w:space="0" w:color="auto"/>
        <w:bottom w:val="none" w:sz="0" w:space="0" w:color="auto"/>
        <w:right w:val="none" w:sz="0" w:space="0" w:color="auto"/>
      </w:divBdr>
    </w:div>
    <w:div w:id="1404259559">
      <w:bodyDiv w:val="1"/>
      <w:marLeft w:val="0"/>
      <w:marRight w:val="0"/>
      <w:marTop w:val="0"/>
      <w:marBottom w:val="0"/>
      <w:divBdr>
        <w:top w:val="none" w:sz="0" w:space="0" w:color="auto"/>
        <w:left w:val="none" w:sz="0" w:space="0" w:color="auto"/>
        <w:bottom w:val="none" w:sz="0" w:space="0" w:color="auto"/>
        <w:right w:val="none" w:sz="0" w:space="0" w:color="auto"/>
      </w:divBdr>
    </w:div>
    <w:div w:id="1404376336">
      <w:bodyDiv w:val="1"/>
      <w:marLeft w:val="0"/>
      <w:marRight w:val="0"/>
      <w:marTop w:val="0"/>
      <w:marBottom w:val="0"/>
      <w:divBdr>
        <w:top w:val="none" w:sz="0" w:space="0" w:color="auto"/>
        <w:left w:val="none" w:sz="0" w:space="0" w:color="auto"/>
        <w:bottom w:val="none" w:sz="0" w:space="0" w:color="auto"/>
        <w:right w:val="none" w:sz="0" w:space="0" w:color="auto"/>
      </w:divBdr>
    </w:div>
    <w:div w:id="1404717393">
      <w:bodyDiv w:val="1"/>
      <w:marLeft w:val="0"/>
      <w:marRight w:val="0"/>
      <w:marTop w:val="0"/>
      <w:marBottom w:val="0"/>
      <w:divBdr>
        <w:top w:val="none" w:sz="0" w:space="0" w:color="auto"/>
        <w:left w:val="none" w:sz="0" w:space="0" w:color="auto"/>
        <w:bottom w:val="none" w:sz="0" w:space="0" w:color="auto"/>
        <w:right w:val="none" w:sz="0" w:space="0" w:color="auto"/>
      </w:divBdr>
    </w:div>
    <w:div w:id="1404911612">
      <w:bodyDiv w:val="1"/>
      <w:marLeft w:val="0"/>
      <w:marRight w:val="0"/>
      <w:marTop w:val="0"/>
      <w:marBottom w:val="0"/>
      <w:divBdr>
        <w:top w:val="none" w:sz="0" w:space="0" w:color="auto"/>
        <w:left w:val="none" w:sz="0" w:space="0" w:color="auto"/>
        <w:bottom w:val="none" w:sz="0" w:space="0" w:color="auto"/>
        <w:right w:val="none" w:sz="0" w:space="0" w:color="auto"/>
      </w:divBdr>
    </w:div>
    <w:div w:id="1405181749">
      <w:bodyDiv w:val="1"/>
      <w:marLeft w:val="0"/>
      <w:marRight w:val="0"/>
      <w:marTop w:val="0"/>
      <w:marBottom w:val="0"/>
      <w:divBdr>
        <w:top w:val="none" w:sz="0" w:space="0" w:color="auto"/>
        <w:left w:val="none" w:sz="0" w:space="0" w:color="auto"/>
        <w:bottom w:val="none" w:sz="0" w:space="0" w:color="auto"/>
        <w:right w:val="none" w:sz="0" w:space="0" w:color="auto"/>
      </w:divBdr>
    </w:div>
    <w:div w:id="1405184069">
      <w:bodyDiv w:val="1"/>
      <w:marLeft w:val="0"/>
      <w:marRight w:val="0"/>
      <w:marTop w:val="0"/>
      <w:marBottom w:val="0"/>
      <w:divBdr>
        <w:top w:val="none" w:sz="0" w:space="0" w:color="auto"/>
        <w:left w:val="none" w:sz="0" w:space="0" w:color="auto"/>
        <w:bottom w:val="none" w:sz="0" w:space="0" w:color="auto"/>
        <w:right w:val="none" w:sz="0" w:space="0" w:color="auto"/>
      </w:divBdr>
    </w:div>
    <w:div w:id="1405295585">
      <w:bodyDiv w:val="1"/>
      <w:marLeft w:val="0"/>
      <w:marRight w:val="0"/>
      <w:marTop w:val="0"/>
      <w:marBottom w:val="0"/>
      <w:divBdr>
        <w:top w:val="none" w:sz="0" w:space="0" w:color="auto"/>
        <w:left w:val="none" w:sz="0" w:space="0" w:color="auto"/>
        <w:bottom w:val="none" w:sz="0" w:space="0" w:color="auto"/>
        <w:right w:val="none" w:sz="0" w:space="0" w:color="auto"/>
      </w:divBdr>
    </w:div>
    <w:div w:id="1405450948">
      <w:bodyDiv w:val="1"/>
      <w:marLeft w:val="0"/>
      <w:marRight w:val="0"/>
      <w:marTop w:val="0"/>
      <w:marBottom w:val="0"/>
      <w:divBdr>
        <w:top w:val="none" w:sz="0" w:space="0" w:color="auto"/>
        <w:left w:val="none" w:sz="0" w:space="0" w:color="auto"/>
        <w:bottom w:val="none" w:sz="0" w:space="0" w:color="auto"/>
        <w:right w:val="none" w:sz="0" w:space="0" w:color="auto"/>
      </w:divBdr>
    </w:div>
    <w:div w:id="1405494440">
      <w:bodyDiv w:val="1"/>
      <w:marLeft w:val="0"/>
      <w:marRight w:val="0"/>
      <w:marTop w:val="0"/>
      <w:marBottom w:val="0"/>
      <w:divBdr>
        <w:top w:val="none" w:sz="0" w:space="0" w:color="auto"/>
        <w:left w:val="none" w:sz="0" w:space="0" w:color="auto"/>
        <w:bottom w:val="none" w:sz="0" w:space="0" w:color="auto"/>
        <w:right w:val="none" w:sz="0" w:space="0" w:color="auto"/>
      </w:divBdr>
    </w:div>
    <w:div w:id="1405832338">
      <w:bodyDiv w:val="1"/>
      <w:marLeft w:val="0"/>
      <w:marRight w:val="0"/>
      <w:marTop w:val="0"/>
      <w:marBottom w:val="0"/>
      <w:divBdr>
        <w:top w:val="none" w:sz="0" w:space="0" w:color="auto"/>
        <w:left w:val="none" w:sz="0" w:space="0" w:color="auto"/>
        <w:bottom w:val="none" w:sz="0" w:space="0" w:color="auto"/>
        <w:right w:val="none" w:sz="0" w:space="0" w:color="auto"/>
      </w:divBdr>
    </w:div>
    <w:div w:id="1406029090">
      <w:bodyDiv w:val="1"/>
      <w:marLeft w:val="0"/>
      <w:marRight w:val="0"/>
      <w:marTop w:val="0"/>
      <w:marBottom w:val="0"/>
      <w:divBdr>
        <w:top w:val="none" w:sz="0" w:space="0" w:color="auto"/>
        <w:left w:val="none" w:sz="0" w:space="0" w:color="auto"/>
        <w:bottom w:val="none" w:sz="0" w:space="0" w:color="auto"/>
        <w:right w:val="none" w:sz="0" w:space="0" w:color="auto"/>
      </w:divBdr>
    </w:div>
    <w:div w:id="1406033959">
      <w:bodyDiv w:val="1"/>
      <w:marLeft w:val="0"/>
      <w:marRight w:val="0"/>
      <w:marTop w:val="0"/>
      <w:marBottom w:val="0"/>
      <w:divBdr>
        <w:top w:val="none" w:sz="0" w:space="0" w:color="auto"/>
        <w:left w:val="none" w:sz="0" w:space="0" w:color="auto"/>
        <w:bottom w:val="none" w:sz="0" w:space="0" w:color="auto"/>
        <w:right w:val="none" w:sz="0" w:space="0" w:color="auto"/>
      </w:divBdr>
    </w:div>
    <w:div w:id="1406147331">
      <w:bodyDiv w:val="1"/>
      <w:marLeft w:val="0"/>
      <w:marRight w:val="0"/>
      <w:marTop w:val="0"/>
      <w:marBottom w:val="0"/>
      <w:divBdr>
        <w:top w:val="none" w:sz="0" w:space="0" w:color="auto"/>
        <w:left w:val="none" w:sz="0" w:space="0" w:color="auto"/>
        <w:bottom w:val="none" w:sz="0" w:space="0" w:color="auto"/>
        <w:right w:val="none" w:sz="0" w:space="0" w:color="auto"/>
      </w:divBdr>
    </w:div>
    <w:div w:id="1406294171">
      <w:bodyDiv w:val="1"/>
      <w:marLeft w:val="0"/>
      <w:marRight w:val="0"/>
      <w:marTop w:val="0"/>
      <w:marBottom w:val="0"/>
      <w:divBdr>
        <w:top w:val="none" w:sz="0" w:space="0" w:color="auto"/>
        <w:left w:val="none" w:sz="0" w:space="0" w:color="auto"/>
        <w:bottom w:val="none" w:sz="0" w:space="0" w:color="auto"/>
        <w:right w:val="none" w:sz="0" w:space="0" w:color="auto"/>
      </w:divBdr>
    </w:div>
    <w:div w:id="1406537466">
      <w:bodyDiv w:val="1"/>
      <w:marLeft w:val="0"/>
      <w:marRight w:val="0"/>
      <w:marTop w:val="0"/>
      <w:marBottom w:val="0"/>
      <w:divBdr>
        <w:top w:val="none" w:sz="0" w:space="0" w:color="auto"/>
        <w:left w:val="none" w:sz="0" w:space="0" w:color="auto"/>
        <w:bottom w:val="none" w:sz="0" w:space="0" w:color="auto"/>
        <w:right w:val="none" w:sz="0" w:space="0" w:color="auto"/>
      </w:divBdr>
    </w:div>
    <w:div w:id="1406562499">
      <w:bodyDiv w:val="1"/>
      <w:marLeft w:val="0"/>
      <w:marRight w:val="0"/>
      <w:marTop w:val="0"/>
      <w:marBottom w:val="0"/>
      <w:divBdr>
        <w:top w:val="none" w:sz="0" w:space="0" w:color="auto"/>
        <w:left w:val="none" w:sz="0" w:space="0" w:color="auto"/>
        <w:bottom w:val="none" w:sz="0" w:space="0" w:color="auto"/>
        <w:right w:val="none" w:sz="0" w:space="0" w:color="auto"/>
      </w:divBdr>
    </w:div>
    <w:div w:id="1406608150">
      <w:bodyDiv w:val="1"/>
      <w:marLeft w:val="0"/>
      <w:marRight w:val="0"/>
      <w:marTop w:val="0"/>
      <w:marBottom w:val="0"/>
      <w:divBdr>
        <w:top w:val="none" w:sz="0" w:space="0" w:color="auto"/>
        <w:left w:val="none" w:sz="0" w:space="0" w:color="auto"/>
        <w:bottom w:val="none" w:sz="0" w:space="0" w:color="auto"/>
        <w:right w:val="none" w:sz="0" w:space="0" w:color="auto"/>
      </w:divBdr>
    </w:div>
    <w:div w:id="1406613706">
      <w:bodyDiv w:val="1"/>
      <w:marLeft w:val="0"/>
      <w:marRight w:val="0"/>
      <w:marTop w:val="0"/>
      <w:marBottom w:val="0"/>
      <w:divBdr>
        <w:top w:val="none" w:sz="0" w:space="0" w:color="auto"/>
        <w:left w:val="none" w:sz="0" w:space="0" w:color="auto"/>
        <w:bottom w:val="none" w:sz="0" w:space="0" w:color="auto"/>
        <w:right w:val="none" w:sz="0" w:space="0" w:color="auto"/>
      </w:divBdr>
    </w:div>
    <w:div w:id="1406761544">
      <w:bodyDiv w:val="1"/>
      <w:marLeft w:val="0"/>
      <w:marRight w:val="0"/>
      <w:marTop w:val="0"/>
      <w:marBottom w:val="0"/>
      <w:divBdr>
        <w:top w:val="none" w:sz="0" w:space="0" w:color="auto"/>
        <w:left w:val="none" w:sz="0" w:space="0" w:color="auto"/>
        <w:bottom w:val="none" w:sz="0" w:space="0" w:color="auto"/>
        <w:right w:val="none" w:sz="0" w:space="0" w:color="auto"/>
      </w:divBdr>
    </w:div>
    <w:div w:id="1406997580">
      <w:bodyDiv w:val="1"/>
      <w:marLeft w:val="0"/>
      <w:marRight w:val="0"/>
      <w:marTop w:val="0"/>
      <w:marBottom w:val="0"/>
      <w:divBdr>
        <w:top w:val="none" w:sz="0" w:space="0" w:color="auto"/>
        <w:left w:val="none" w:sz="0" w:space="0" w:color="auto"/>
        <w:bottom w:val="none" w:sz="0" w:space="0" w:color="auto"/>
        <w:right w:val="none" w:sz="0" w:space="0" w:color="auto"/>
      </w:divBdr>
    </w:div>
    <w:div w:id="1407221068">
      <w:bodyDiv w:val="1"/>
      <w:marLeft w:val="0"/>
      <w:marRight w:val="0"/>
      <w:marTop w:val="0"/>
      <w:marBottom w:val="0"/>
      <w:divBdr>
        <w:top w:val="none" w:sz="0" w:space="0" w:color="auto"/>
        <w:left w:val="none" w:sz="0" w:space="0" w:color="auto"/>
        <w:bottom w:val="none" w:sz="0" w:space="0" w:color="auto"/>
        <w:right w:val="none" w:sz="0" w:space="0" w:color="auto"/>
      </w:divBdr>
    </w:div>
    <w:div w:id="1407340946">
      <w:bodyDiv w:val="1"/>
      <w:marLeft w:val="0"/>
      <w:marRight w:val="0"/>
      <w:marTop w:val="0"/>
      <w:marBottom w:val="0"/>
      <w:divBdr>
        <w:top w:val="none" w:sz="0" w:space="0" w:color="auto"/>
        <w:left w:val="none" w:sz="0" w:space="0" w:color="auto"/>
        <w:bottom w:val="none" w:sz="0" w:space="0" w:color="auto"/>
        <w:right w:val="none" w:sz="0" w:space="0" w:color="auto"/>
      </w:divBdr>
    </w:div>
    <w:div w:id="1407413353">
      <w:bodyDiv w:val="1"/>
      <w:marLeft w:val="0"/>
      <w:marRight w:val="0"/>
      <w:marTop w:val="0"/>
      <w:marBottom w:val="0"/>
      <w:divBdr>
        <w:top w:val="none" w:sz="0" w:space="0" w:color="auto"/>
        <w:left w:val="none" w:sz="0" w:space="0" w:color="auto"/>
        <w:bottom w:val="none" w:sz="0" w:space="0" w:color="auto"/>
        <w:right w:val="none" w:sz="0" w:space="0" w:color="auto"/>
      </w:divBdr>
    </w:div>
    <w:div w:id="1407460808">
      <w:bodyDiv w:val="1"/>
      <w:marLeft w:val="0"/>
      <w:marRight w:val="0"/>
      <w:marTop w:val="0"/>
      <w:marBottom w:val="0"/>
      <w:divBdr>
        <w:top w:val="none" w:sz="0" w:space="0" w:color="auto"/>
        <w:left w:val="none" w:sz="0" w:space="0" w:color="auto"/>
        <w:bottom w:val="none" w:sz="0" w:space="0" w:color="auto"/>
        <w:right w:val="none" w:sz="0" w:space="0" w:color="auto"/>
      </w:divBdr>
    </w:div>
    <w:div w:id="1408071009">
      <w:bodyDiv w:val="1"/>
      <w:marLeft w:val="0"/>
      <w:marRight w:val="0"/>
      <w:marTop w:val="0"/>
      <w:marBottom w:val="0"/>
      <w:divBdr>
        <w:top w:val="none" w:sz="0" w:space="0" w:color="auto"/>
        <w:left w:val="none" w:sz="0" w:space="0" w:color="auto"/>
        <w:bottom w:val="none" w:sz="0" w:space="0" w:color="auto"/>
        <w:right w:val="none" w:sz="0" w:space="0" w:color="auto"/>
      </w:divBdr>
    </w:div>
    <w:div w:id="1408647183">
      <w:bodyDiv w:val="1"/>
      <w:marLeft w:val="0"/>
      <w:marRight w:val="0"/>
      <w:marTop w:val="0"/>
      <w:marBottom w:val="0"/>
      <w:divBdr>
        <w:top w:val="none" w:sz="0" w:space="0" w:color="auto"/>
        <w:left w:val="none" w:sz="0" w:space="0" w:color="auto"/>
        <w:bottom w:val="none" w:sz="0" w:space="0" w:color="auto"/>
        <w:right w:val="none" w:sz="0" w:space="0" w:color="auto"/>
      </w:divBdr>
    </w:div>
    <w:div w:id="1408843466">
      <w:bodyDiv w:val="1"/>
      <w:marLeft w:val="0"/>
      <w:marRight w:val="0"/>
      <w:marTop w:val="0"/>
      <w:marBottom w:val="0"/>
      <w:divBdr>
        <w:top w:val="none" w:sz="0" w:space="0" w:color="auto"/>
        <w:left w:val="none" w:sz="0" w:space="0" w:color="auto"/>
        <w:bottom w:val="none" w:sz="0" w:space="0" w:color="auto"/>
        <w:right w:val="none" w:sz="0" w:space="0" w:color="auto"/>
      </w:divBdr>
    </w:div>
    <w:div w:id="1408989295">
      <w:bodyDiv w:val="1"/>
      <w:marLeft w:val="0"/>
      <w:marRight w:val="0"/>
      <w:marTop w:val="0"/>
      <w:marBottom w:val="0"/>
      <w:divBdr>
        <w:top w:val="none" w:sz="0" w:space="0" w:color="auto"/>
        <w:left w:val="none" w:sz="0" w:space="0" w:color="auto"/>
        <w:bottom w:val="none" w:sz="0" w:space="0" w:color="auto"/>
        <w:right w:val="none" w:sz="0" w:space="0" w:color="auto"/>
      </w:divBdr>
    </w:div>
    <w:div w:id="1408991050">
      <w:bodyDiv w:val="1"/>
      <w:marLeft w:val="0"/>
      <w:marRight w:val="0"/>
      <w:marTop w:val="0"/>
      <w:marBottom w:val="0"/>
      <w:divBdr>
        <w:top w:val="none" w:sz="0" w:space="0" w:color="auto"/>
        <w:left w:val="none" w:sz="0" w:space="0" w:color="auto"/>
        <w:bottom w:val="none" w:sz="0" w:space="0" w:color="auto"/>
        <w:right w:val="none" w:sz="0" w:space="0" w:color="auto"/>
      </w:divBdr>
    </w:div>
    <w:div w:id="1409183708">
      <w:bodyDiv w:val="1"/>
      <w:marLeft w:val="0"/>
      <w:marRight w:val="0"/>
      <w:marTop w:val="0"/>
      <w:marBottom w:val="0"/>
      <w:divBdr>
        <w:top w:val="none" w:sz="0" w:space="0" w:color="auto"/>
        <w:left w:val="none" w:sz="0" w:space="0" w:color="auto"/>
        <w:bottom w:val="none" w:sz="0" w:space="0" w:color="auto"/>
        <w:right w:val="none" w:sz="0" w:space="0" w:color="auto"/>
      </w:divBdr>
    </w:div>
    <w:div w:id="1409307400">
      <w:bodyDiv w:val="1"/>
      <w:marLeft w:val="0"/>
      <w:marRight w:val="0"/>
      <w:marTop w:val="0"/>
      <w:marBottom w:val="0"/>
      <w:divBdr>
        <w:top w:val="none" w:sz="0" w:space="0" w:color="auto"/>
        <w:left w:val="none" w:sz="0" w:space="0" w:color="auto"/>
        <w:bottom w:val="none" w:sz="0" w:space="0" w:color="auto"/>
        <w:right w:val="none" w:sz="0" w:space="0" w:color="auto"/>
      </w:divBdr>
    </w:div>
    <w:div w:id="1409308256">
      <w:bodyDiv w:val="1"/>
      <w:marLeft w:val="0"/>
      <w:marRight w:val="0"/>
      <w:marTop w:val="0"/>
      <w:marBottom w:val="0"/>
      <w:divBdr>
        <w:top w:val="none" w:sz="0" w:space="0" w:color="auto"/>
        <w:left w:val="none" w:sz="0" w:space="0" w:color="auto"/>
        <w:bottom w:val="none" w:sz="0" w:space="0" w:color="auto"/>
        <w:right w:val="none" w:sz="0" w:space="0" w:color="auto"/>
      </w:divBdr>
    </w:div>
    <w:div w:id="1409352161">
      <w:bodyDiv w:val="1"/>
      <w:marLeft w:val="0"/>
      <w:marRight w:val="0"/>
      <w:marTop w:val="0"/>
      <w:marBottom w:val="0"/>
      <w:divBdr>
        <w:top w:val="none" w:sz="0" w:space="0" w:color="auto"/>
        <w:left w:val="none" w:sz="0" w:space="0" w:color="auto"/>
        <w:bottom w:val="none" w:sz="0" w:space="0" w:color="auto"/>
        <w:right w:val="none" w:sz="0" w:space="0" w:color="auto"/>
      </w:divBdr>
    </w:div>
    <w:div w:id="1409494542">
      <w:bodyDiv w:val="1"/>
      <w:marLeft w:val="0"/>
      <w:marRight w:val="0"/>
      <w:marTop w:val="0"/>
      <w:marBottom w:val="0"/>
      <w:divBdr>
        <w:top w:val="none" w:sz="0" w:space="0" w:color="auto"/>
        <w:left w:val="none" w:sz="0" w:space="0" w:color="auto"/>
        <w:bottom w:val="none" w:sz="0" w:space="0" w:color="auto"/>
        <w:right w:val="none" w:sz="0" w:space="0" w:color="auto"/>
      </w:divBdr>
    </w:div>
    <w:div w:id="1409619949">
      <w:bodyDiv w:val="1"/>
      <w:marLeft w:val="0"/>
      <w:marRight w:val="0"/>
      <w:marTop w:val="0"/>
      <w:marBottom w:val="0"/>
      <w:divBdr>
        <w:top w:val="none" w:sz="0" w:space="0" w:color="auto"/>
        <w:left w:val="none" w:sz="0" w:space="0" w:color="auto"/>
        <w:bottom w:val="none" w:sz="0" w:space="0" w:color="auto"/>
        <w:right w:val="none" w:sz="0" w:space="0" w:color="auto"/>
      </w:divBdr>
    </w:div>
    <w:div w:id="1409763899">
      <w:bodyDiv w:val="1"/>
      <w:marLeft w:val="0"/>
      <w:marRight w:val="0"/>
      <w:marTop w:val="0"/>
      <w:marBottom w:val="0"/>
      <w:divBdr>
        <w:top w:val="none" w:sz="0" w:space="0" w:color="auto"/>
        <w:left w:val="none" w:sz="0" w:space="0" w:color="auto"/>
        <w:bottom w:val="none" w:sz="0" w:space="0" w:color="auto"/>
        <w:right w:val="none" w:sz="0" w:space="0" w:color="auto"/>
      </w:divBdr>
    </w:div>
    <w:div w:id="1409771952">
      <w:bodyDiv w:val="1"/>
      <w:marLeft w:val="0"/>
      <w:marRight w:val="0"/>
      <w:marTop w:val="0"/>
      <w:marBottom w:val="0"/>
      <w:divBdr>
        <w:top w:val="none" w:sz="0" w:space="0" w:color="auto"/>
        <w:left w:val="none" w:sz="0" w:space="0" w:color="auto"/>
        <w:bottom w:val="none" w:sz="0" w:space="0" w:color="auto"/>
        <w:right w:val="none" w:sz="0" w:space="0" w:color="auto"/>
      </w:divBdr>
    </w:div>
    <w:div w:id="1409841198">
      <w:bodyDiv w:val="1"/>
      <w:marLeft w:val="0"/>
      <w:marRight w:val="0"/>
      <w:marTop w:val="0"/>
      <w:marBottom w:val="0"/>
      <w:divBdr>
        <w:top w:val="none" w:sz="0" w:space="0" w:color="auto"/>
        <w:left w:val="none" w:sz="0" w:space="0" w:color="auto"/>
        <w:bottom w:val="none" w:sz="0" w:space="0" w:color="auto"/>
        <w:right w:val="none" w:sz="0" w:space="0" w:color="auto"/>
      </w:divBdr>
    </w:div>
    <w:div w:id="1410080600">
      <w:bodyDiv w:val="1"/>
      <w:marLeft w:val="0"/>
      <w:marRight w:val="0"/>
      <w:marTop w:val="0"/>
      <w:marBottom w:val="0"/>
      <w:divBdr>
        <w:top w:val="none" w:sz="0" w:space="0" w:color="auto"/>
        <w:left w:val="none" w:sz="0" w:space="0" w:color="auto"/>
        <w:bottom w:val="none" w:sz="0" w:space="0" w:color="auto"/>
        <w:right w:val="none" w:sz="0" w:space="0" w:color="auto"/>
      </w:divBdr>
    </w:div>
    <w:div w:id="1410269329">
      <w:bodyDiv w:val="1"/>
      <w:marLeft w:val="0"/>
      <w:marRight w:val="0"/>
      <w:marTop w:val="0"/>
      <w:marBottom w:val="0"/>
      <w:divBdr>
        <w:top w:val="none" w:sz="0" w:space="0" w:color="auto"/>
        <w:left w:val="none" w:sz="0" w:space="0" w:color="auto"/>
        <w:bottom w:val="none" w:sz="0" w:space="0" w:color="auto"/>
        <w:right w:val="none" w:sz="0" w:space="0" w:color="auto"/>
      </w:divBdr>
    </w:div>
    <w:div w:id="1410543800">
      <w:bodyDiv w:val="1"/>
      <w:marLeft w:val="0"/>
      <w:marRight w:val="0"/>
      <w:marTop w:val="0"/>
      <w:marBottom w:val="0"/>
      <w:divBdr>
        <w:top w:val="none" w:sz="0" w:space="0" w:color="auto"/>
        <w:left w:val="none" w:sz="0" w:space="0" w:color="auto"/>
        <w:bottom w:val="none" w:sz="0" w:space="0" w:color="auto"/>
        <w:right w:val="none" w:sz="0" w:space="0" w:color="auto"/>
      </w:divBdr>
    </w:div>
    <w:div w:id="1410617295">
      <w:bodyDiv w:val="1"/>
      <w:marLeft w:val="0"/>
      <w:marRight w:val="0"/>
      <w:marTop w:val="0"/>
      <w:marBottom w:val="0"/>
      <w:divBdr>
        <w:top w:val="none" w:sz="0" w:space="0" w:color="auto"/>
        <w:left w:val="none" w:sz="0" w:space="0" w:color="auto"/>
        <w:bottom w:val="none" w:sz="0" w:space="0" w:color="auto"/>
        <w:right w:val="none" w:sz="0" w:space="0" w:color="auto"/>
      </w:divBdr>
    </w:div>
    <w:div w:id="1410690317">
      <w:bodyDiv w:val="1"/>
      <w:marLeft w:val="0"/>
      <w:marRight w:val="0"/>
      <w:marTop w:val="0"/>
      <w:marBottom w:val="0"/>
      <w:divBdr>
        <w:top w:val="none" w:sz="0" w:space="0" w:color="auto"/>
        <w:left w:val="none" w:sz="0" w:space="0" w:color="auto"/>
        <w:bottom w:val="none" w:sz="0" w:space="0" w:color="auto"/>
        <w:right w:val="none" w:sz="0" w:space="0" w:color="auto"/>
      </w:divBdr>
    </w:div>
    <w:div w:id="1410692667">
      <w:bodyDiv w:val="1"/>
      <w:marLeft w:val="0"/>
      <w:marRight w:val="0"/>
      <w:marTop w:val="0"/>
      <w:marBottom w:val="0"/>
      <w:divBdr>
        <w:top w:val="none" w:sz="0" w:space="0" w:color="auto"/>
        <w:left w:val="none" w:sz="0" w:space="0" w:color="auto"/>
        <w:bottom w:val="none" w:sz="0" w:space="0" w:color="auto"/>
        <w:right w:val="none" w:sz="0" w:space="0" w:color="auto"/>
      </w:divBdr>
    </w:div>
    <w:div w:id="1410812319">
      <w:bodyDiv w:val="1"/>
      <w:marLeft w:val="0"/>
      <w:marRight w:val="0"/>
      <w:marTop w:val="0"/>
      <w:marBottom w:val="0"/>
      <w:divBdr>
        <w:top w:val="none" w:sz="0" w:space="0" w:color="auto"/>
        <w:left w:val="none" w:sz="0" w:space="0" w:color="auto"/>
        <w:bottom w:val="none" w:sz="0" w:space="0" w:color="auto"/>
        <w:right w:val="none" w:sz="0" w:space="0" w:color="auto"/>
      </w:divBdr>
    </w:div>
    <w:div w:id="1410887773">
      <w:bodyDiv w:val="1"/>
      <w:marLeft w:val="0"/>
      <w:marRight w:val="0"/>
      <w:marTop w:val="0"/>
      <w:marBottom w:val="0"/>
      <w:divBdr>
        <w:top w:val="none" w:sz="0" w:space="0" w:color="auto"/>
        <w:left w:val="none" w:sz="0" w:space="0" w:color="auto"/>
        <w:bottom w:val="none" w:sz="0" w:space="0" w:color="auto"/>
        <w:right w:val="none" w:sz="0" w:space="0" w:color="auto"/>
      </w:divBdr>
    </w:div>
    <w:div w:id="1411074749">
      <w:bodyDiv w:val="1"/>
      <w:marLeft w:val="0"/>
      <w:marRight w:val="0"/>
      <w:marTop w:val="0"/>
      <w:marBottom w:val="0"/>
      <w:divBdr>
        <w:top w:val="none" w:sz="0" w:space="0" w:color="auto"/>
        <w:left w:val="none" w:sz="0" w:space="0" w:color="auto"/>
        <w:bottom w:val="none" w:sz="0" w:space="0" w:color="auto"/>
        <w:right w:val="none" w:sz="0" w:space="0" w:color="auto"/>
      </w:divBdr>
    </w:div>
    <w:div w:id="1411200070">
      <w:bodyDiv w:val="1"/>
      <w:marLeft w:val="0"/>
      <w:marRight w:val="0"/>
      <w:marTop w:val="0"/>
      <w:marBottom w:val="0"/>
      <w:divBdr>
        <w:top w:val="none" w:sz="0" w:space="0" w:color="auto"/>
        <w:left w:val="none" w:sz="0" w:space="0" w:color="auto"/>
        <w:bottom w:val="none" w:sz="0" w:space="0" w:color="auto"/>
        <w:right w:val="none" w:sz="0" w:space="0" w:color="auto"/>
      </w:divBdr>
    </w:div>
    <w:div w:id="1411391565">
      <w:bodyDiv w:val="1"/>
      <w:marLeft w:val="0"/>
      <w:marRight w:val="0"/>
      <w:marTop w:val="0"/>
      <w:marBottom w:val="0"/>
      <w:divBdr>
        <w:top w:val="none" w:sz="0" w:space="0" w:color="auto"/>
        <w:left w:val="none" w:sz="0" w:space="0" w:color="auto"/>
        <w:bottom w:val="none" w:sz="0" w:space="0" w:color="auto"/>
        <w:right w:val="none" w:sz="0" w:space="0" w:color="auto"/>
      </w:divBdr>
    </w:div>
    <w:div w:id="1411656457">
      <w:bodyDiv w:val="1"/>
      <w:marLeft w:val="0"/>
      <w:marRight w:val="0"/>
      <w:marTop w:val="0"/>
      <w:marBottom w:val="0"/>
      <w:divBdr>
        <w:top w:val="none" w:sz="0" w:space="0" w:color="auto"/>
        <w:left w:val="none" w:sz="0" w:space="0" w:color="auto"/>
        <w:bottom w:val="none" w:sz="0" w:space="0" w:color="auto"/>
        <w:right w:val="none" w:sz="0" w:space="0" w:color="auto"/>
      </w:divBdr>
    </w:div>
    <w:div w:id="1411728713">
      <w:bodyDiv w:val="1"/>
      <w:marLeft w:val="0"/>
      <w:marRight w:val="0"/>
      <w:marTop w:val="0"/>
      <w:marBottom w:val="0"/>
      <w:divBdr>
        <w:top w:val="none" w:sz="0" w:space="0" w:color="auto"/>
        <w:left w:val="none" w:sz="0" w:space="0" w:color="auto"/>
        <w:bottom w:val="none" w:sz="0" w:space="0" w:color="auto"/>
        <w:right w:val="none" w:sz="0" w:space="0" w:color="auto"/>
      </w:divBdr>
    </w:div>
    <w:div w:id="1412198061">
      <w:bodyDiv w:val="1"/>
      <w:marLeft w:val="0"/>
      <w:marRight w:val="0"/>
      <w:marTop w:val="0"/>
      <w:marBottom w:val="0"/>
      <w:divBdr>
        <w:top w:val="none" w:sz="0" w:space="0" w:color="auto"/>
        <w:left w:val="none" w:sz="0" w:space="0" w:color="auto"/>
        <w:bottom w:val="none" w:sz="0" w:space="0" w:color="auto"/>
        <w:right w:val="none" w:sz="0" w:space="0" w:color="auto"/>
      </w:divBdr>
    </w:div>
    <w:div w:id="1412697053">
      <w:bodyDiv w:val="1"/>
      <w:marLeft w:val="0"/>
      <w:marRight w:val="0"/>
      <w:marTop w:val="0"/>
      <w:marBottom w:val="0"/>
      <w:divBdr>
        <w:top w:val="none" w:sz="0" w:space="0" w:color="auto"/>
        <w:left w:val="none" w:sz="0" w:space="0" w:color="auto"/>
        <w:bottom w:val="none" w:sz="0" w:space="0" w:color="auto"/>
        <w:right w:val="none" w:sz="0" w:space="0" w:color="auto"/>
      </w:divBdr>
    </w:div>
    <w:div w:id="1413351581">
      <w:bodyDiv w:val="1"/>
      <w:marLeft w:val="0"/>
      <w:marRight w:val="0"/>
      <w:marTop w:val="0"/>
      <w:marBottom w:val="0"/>
      <w:divBdr>
        <w:top w:val="none" w:sz="0" w:space="0" w:color="auto"/>
        <w:left w:val="none" w:sz="0" w:space="0" w:color="auto"/>
        <w:bottom w:val="none" w:sz="0" w:space="0" w:color="auto"/>
        <w:right w:val="none" w:sz="0" w:space="0" w:color="auto"/>
      </w:divBdr>
    </w:div>
    <w:div w:id="1413434757">
      <w:bodyDiv w:val="1"/>
      <w:marLeft w:val="0"/>
      <w:marRight w:val="0"/>
      <w:marTop w:val="0"/>
      <w:marBottom w:val="0"/>
      <w:divBdr>
        <w:top w:val="none" w:sz="0" w:space="0" w:color="auto"/>
        <w:left w:val="none" w:sz="0" w:space="0" w:color="auto"/>
        <w:bottom w:val="none" w:sz="0" w:space="0" w:color="auto"/>
        <w:right w:val="none" w:sz="0" w:space="0" w:color="auto"/>
      </w:divBdr>
    </w:div>
    <w:div w:id="1414162255">
      <w:bodyDiv w:val="1"/>
      <w:marLeft w:val="0"/>
      <w:marRight w:val="0"/>
      <w:marTop w:val="0"/>
      <w:marBottom w:val="0"/>
      <w:divBdr>
        <w:top w:val="none" w:sz="0" w:space="0" w:color="auto"/>
        <w:left w:val="none" w:sz="0" w:space="0" w:color="auto"/>
        <w:bottom w:val="none" w:sz="0" w:space="0" w:color="auto"/>
        <w:right w:val="none" w:sz="0" w:space="0" w:color="auto"/>
      </w:divBdr>
    </w:div>
    <w:div w:id="1414164632">
      <w:bodyDiv w:val="1"/>
      <w:marLeft w:val="0"/>
      <w:marRight w:val="0"/>
      <w:marTop w:val="0"/>
      <w:marBottom w:val="0"/>
      <w:divBdr>
        <w:top w:val="none" w:sz="0" w:space="0" w:color="auto"/>
        <w:left w:val="none" w:sz="0" w:space="0" w:color="auto"/>
        <w:bottom w:val="none" w:sz="0" w:space="0" w:color="auto"/>
        <w:right w:val="none" w:sz="0" w:space="0" w:color="auto"/>
      </w:divBdr>
    </w:div>
    <w:div w:id="1414429047">
      <w:bodyDiv w:val="1"/>
      <w:marLeft w:val="0"/>
      <w:marRight w:val="0"/>
      <w:marTop w:val="0"/>
      <w:marBottom w:val="0"/>
      <w:divBdr>
        <w:top w:val="none" w:sz="0" w:space="0" w:color="auto"/>
        <w:left w:val="none" w:sz="0" w:space="0" w:color="auto"/>
        <w:bottom w:val="none" w:sz="0" w:space="0" w:color="auto"/>
        <w:right w:val="none" w:sz="0" w:space="0" w:color="auto"/>
      </w:divBdr>
    </w:div>
    <w:div w:id="1414937924">
      <w:bodyDiv w:val="1"/>
      <w:marLeft w:val="0"/>
      <w:marRight w:val="0"/>
      <w:marTop w:val="0"/>
      <w:marBottom w:val="0"/>
      <w:divBdr>
        <w:top w:val="none" w:sz="0" w:space="0" w:color="auto"/>
        <w:left w:val="none" w:sz="0" w:space="0" w:color="auto"/>
        <w:bottom w:val="none" w:sz="0" w:space="0" w:color="auto"/>
        <w:right w:val="none" w:sz="0" w:space="0" w:color="auto"/>
      </w:divBdr>
    </w:div>
    <w:div w:id="1415206159">
      <w:bodyDiv w:val="1"/>
      <w:marLeft w:val="0"/>
      <w:marRight w:val="0"/>
      <w:marTop w:val="0"/>
      <w:marBottom w:val="0"/>
      <w:divBdr>
        <w:top w:val="none" w:sz="0" w:space="0" w:color="auto"/>
        <w:left w:val="none" w:sz="0" w:space="0" w:color="auto"/>
        <w:bottom w:val="none" w:sz="0" w:space="0" w:color="auto"/>
        <w:right w:val="none" w:sz="0" w:space="0" w:color="auto"/>
      </w:divBdr>
    </w:div>
    <w:div w:id="1415322069">
      <w:bodyDiv w:val="1"/>
      <w:marLeft w:val="0"/>
      <w:marRight w:val="0"/>
      <w:marTop w:val="0"/>
      <w:marBottom w:val="0"/>
      <w:divBdr>
        <w:top w:val="none" w:sz="0" w:space="0" w:color="auto"/>
        <w:left w:val="none" w:sz="0" w:space="0" w:color="auto"/>
        <w:bottom w:val="none" w:sz="0" w:space="0" w:color="auto"/>
        <w:right w:val="none" w:sz="0" w:space="0" w:color="auto"/>
      </w:divBdr>
    </w:div>
    <w:div w:id="1415392622">
      <w:bodyDiv w:val="1"/>
      <w:marLeft w:val="0"/>
      <w:marRight w:val="0"/>
      <w:marTop w:val="0"/>
      <w:marBottom w:val="0"/>
      <w:divBdr>
        <w:top w:val="none" w:sz="0" w:space="0" w:color="auto"/>
        <w:left w:val="none" w:sz="0" w:space="0" w:color="auto"/>
        <w:bottom w:val="none" w:sz="0" w:space="0" w:color="auto"/>
        <w:right w:val="none" w:sz="0" w:space="0" w:color="auto"/>
      </w:divBdr>
    </w:div>
    <w:div w:id="1415393544">
      <w:bodyDiv w:val="1"/>
      <w:marLeft w:val="0"/>
      <w:marRight w:val="0"/>
      <w:marTop w:val="0"/>
      <w:marBottom w:val="0"/>
      <w:divBdr>
        <w:top w:val="none" w:sz="0" w:space="0" w:color="auto"/>
        <w:left w:val="none" w:sz="0" w:space="0" w:color="auto"/>
        <w:bottom w:val="none" w:sz="0" w:space="0" w:color="auto"/>
        <w:right w:val="none" w:sz="0" w:space="0" w:color="auto"/>
      </w:divBdr>
    </w:div>
    <w:div w:id="1415518539">
      <w:bodyDiv w:val="1"/>
      <w:marLeft w:val="0"/>
      <w:marRight w:val="0"/>
      <w:marTop w:val="0"/>
      <w:marBottom w:val="0"/>
      <w:divBdr>
        <w:top w:val="none" w:sz="0" w:space="0" w:color="auto"/>
        <w:left w:val="none" w:sz="0" w:space="0" w:color="auto"/>
        <w:bottom w:val="none" w:sz="0" w:space="0" w:color="auto"/>
        <w:right w:val="none" w:sz="0" w:space="0" w:color="auto"/>
      </w:divBdr>
    </w:div>
    <w:div w:id="1415593739">
      <w:bodyDiv w:val="1"/>
      <w:marLeft w:val="0"/>
      <w:marRight w:val="0"/>
      <w:marTop w:val="0"/>
      <w:marBottom w:val="0"/>
      <w:divBdr>
        <w:top w:val="none" w:sz="0" w:space="0" w:color="auto"/>
        <w:left w:val="none" w:sz="0" w:space="0" w:color="auto"/>
        <w:bottom w:val="none" w:sz="0" w:space="0" w:color="auto"/>
        <w:right w:val="none" w:sz="0" w:space="0" w:color="auto"/>
      </w:divBdr>
    </w:div>
    <w:div w:id="1415668894">
      <w:bodyDiv w:val="1"/>
      <w:marLeft w:val="0"/>
      <w:marRight w:val="0"/>
      <w:marTop w:val="0"/>
      <w:marBottom w:val="0"/>
      <w:divBdr>
        <w:top w:val="none" w:sz="0" w:space="0" w:color="auto"/>
        <w:left w:val="none" w:sz="0" w:space="0" w:color="auto"/>
        <w:bottom w:val="none" w:sz="0" w:space="0" w:color="auto"/>
        <w:right w:val="none" w:sz="0" w:space="0" w:color="auto"/>
      </w:divBdr>
    </w:div>
    <w:div w:id="1416169314">
      <w:bodyDiv w:val="1"/>
      <w:marLeft w:val="0"/>
      <w:marRight w:val="0"/>
      <w:marTop w:val="0"/>
      <w:marBottom w:val="0"/>
      <w:divBdr>
        <w:top w:val="none" w:sz="0" w:space="0" w:color="auto"/>
        <w:left w:val="none" w:sz="0" w:space="0" w:color="auto"/>
        <w:bottom w:val="none" w:sz="0" w:space="0" w:color="auto"/>
        <w:right w:val="none" w:sz="0" w:space="0" w:color="auto"/>
      </w:divBdr>
    </w:div>
    <w:div w:id="1416319263">
      <w:bodyDiv w:val="1"/>
      <w:marLeft w:val="0"/>
      <w:marRight w:val="0"/>
      <w:marTop w:val="0"/>
      <w:marBottom w:val="0"/>
      <w:divBdr>
        <w:top w:val="none" w:sz="0" w:space="0" w:color="auto"/>
        <w:left w:val="none" w:sz="0" w:space="0" w:color="auto"/>
        <w:bottom w:val="none" w:sz="0" w:space="0" w:color="auto"/>
        <w:right w:val="none" w:sz="0" w:space="0" w:color="auto"/>
      </w:divBdr>
    </w:div>
    <w:div w:id="1416392927">
      <w:bodyDiv w:val="1"/>
      <w:marLeft w:val="0"/>
      <w:marRight w:val="0"/>
      <w:marTop w:val="0"/>
      <w:marBottom w:val="0"/>
      <w:divBdr>
        <w:top w:val="none" w:sz="0" w:space="0" w:color="auto"/>
        <w:left w:val="none" w:sz="0" w:space="0" w:color="auto"/>
        <w:bottom w:val="none" w:sz="0" w:space="0" w:color="auto"/>
        <w:right w:val="none" w:sz="0" w:space="0" w:color="auto"/>
      </w:divBdr>
    </w:div>
    <w:div w:id="1416395395">
      <w:bodyDiv w:val="1"/>
      <w:marLeft w:val="0"/>
      <w:marRight w:val="0"/>
      <w:marTop w:val="0"/>
      <w:marBottom w:val="0"/>
      <w:divBdr>
        <w:top w:val="none" w:sz="0" w:space="0" w:color="auto"/>
        <w:left w:val="none" w:sz="0" w:space="0" w:color="auto"/>
        <w:bottom w:val="none" w:sz="0" w:space="0" w:color="auto"/>
        <w:right w:val="none" w:sz="0" w:space="0" w:color="auto"/>
      </w:divBdr>
    </w:div>
    <w:div w:id="1416629085">
      <w:bodyDiv w:val="1"/>
      <w:marLeft w:val="0"/>
      <w:marRight w:val="0"/>
      <w:marTop w:val="0"/>
      <w:marBottom w:val="0"/>
      <w:divBdr>
        <w:top w:val="none" w:sz="0" w:space="0" w:color="auto"/>
        <w:left w:val="none" w:sz="0" w:space="0" w:color="auto"/>
        <w:bottom w:val="none" w:sz="0" w:space="0" w:color="auto"/>
        <w:right w:val="none" w:sz="0" w:space="0" w:color="auto"/>
      </w:divBdr>
    </w:div>
    <w:div w:id="1416785327">
      <w:bodyDiv w:val="1"/>
      <w:marLeft w:val="0"/>
      <w:marRight w:val="0"/>
      <w:marTop w:val="0"/>
      <w:marBottom w:val="0"/>
      <w:divBdr>
        <w:top w:val="none" w:sz="0" w:space="0" w:color="auto"/>
        <w:left w:val="none" w:sz="0" w:space="0" w:color="auto"/>
        <w:bottom w:val="none" w:sz="0" w:space="0" w:color="auto"/>
        <w:right w:val="none" w:sz="0" w:space="0" w:color="auto"/>
      </w:divBdr>
    </w:div>
    <w:div w:id="1416971638">
      <w:bodyDiv w:val="1"/>
      <w:marLeft w:val="0"/>
      <w:marRight w:val="0"/>
      <w:marTop w:val="0"/>
      <w:marBottom w:val="0"/>
      <w:divBdr>
        <w:top w:val="none" w:sz="0" w:space="0" w:color="auto"/>
        <w:left w:val="none" w:sz="0" w:space="0" w:color="auto"/>
        <w:bottom w:val="none" w:sz="0" w:space="0" w:color="auto"/>
        <w:right w:val="none" w:sz="0" w:space="0" w:color="auto"/>
      </w:divBdr>
    </w:div>
    <w:div w:id="1417089373">
      <w:bodyDiv w:val="1"/>
      <w:marLeft w:val="0"/>
      <w:marRight w:val="0"/>
      <w:marTop w:val="0"/>
      <w:marBottom w:val="0"/>
      <w:divBdr>
        <w:top w:val="none" w:sz="0" w:space="0" w:color="auto"/>
        <w:left w:val="none" w:sz="0" w:space="0" w:color="auto"/>
        <w:bottom w:val="none" w:sz="0" w:space="0" w:color="auto"/>
        <w:right w:val="none" w:sz="0" w:space="0" w:color="auto"/>
      </w:divBdr>
    </w:div>
    <w:div w:id="1417942418">
      <w:bodyDiv w:val="1"/>
      <w:marLeft w:val="0"/>
      <w:marRight w:val="0"/>
      <w:marTop w:val="0"/>
      <w:marBottom w:val="0"/>
      <w:divBdr>
        <w:top w:val="none" w:sz="0" w:space="0" w:color="auto"/>
        <w:left w:val="none" w:sz="0" w:space="0" w:color="auto"/>
        <w:bottom w:val="none" w:sz="0" w:space="0" w:color="auto"/>
        <w:right w:val="none" w:sz="0" w:space="0" w:color="auto"/>
      </w:divBdr>
    </w:div>
    <w:div w:id="1418019040">
      <w:bodyDiv w:val="1"/>
      <w:marLeft w:val="0"/>
      <w:marRight w:val="0"/>
      <w:marTop w:val="0"/>
      <w:marBottom w:val="0"/>
      <w:divBdr>
        <w:top w:val="none" w:sz="0" w:space="0" w:color="auto"/>
        <w:left w:val="none" w:sz="0" w:space="0" w:color="auto"/>
        <w:bottom w:val="none" w:sz="0" w:space="0" w:color="auto"/>
        <w:right w:val="none" w:sz="0" w:space="0" w:color="auto"/>
      </w:divBdr>
    </w:div>
    <w:div w:id="1418094817">
      <w:bodyDiv w:val="1"/>
      <w:marLeft w:val="0"/>
      <w:marRight w:val="0"/>
      <w:marTop w:val="0"/>
      <w:marBottom w:val="0"/>
      <w:divBdr>
        <w:top w:val="none" w:sz="0" w:space="0" w:color="auto"/>
        <w:left w:val="none" w:sz="0" w:space="0" w:color="auto"/>
        <w:bottom w:val="none" w:sz="0" w:space="0" w:color="auto"/>
        <w:right w:val="none" w:sz="0" w:space="0" w:color="auto"/>
      </w:divBdr>
    </w:div>
    <w:div w:id="1418287966">
      <w:bodyDiv w:val="1"/>
      <w:marLeft w:val="0"/>
      <w:marRight w:val="0"/>
      <w:marTop w:val="0"/>
      <w:marBottom w:val="0"/>
      <w:divBdr>
        <w:top w:val="none" w:sz="0" w:space="0" w:color="auto"/>
        <w:left w:val="none" w:sz="0" w:space="0" w:color="auto"/>
        <w:bottom w:val="none" w:sz="0" w:space="0" w:color="auto"/>
        <w:right w:val="none" w:sz="0" w:space="0" w:color="auto"/>
      </w:divBdr>
    </w:div>
    <w:div w:id="1418549682">
      <w:bodyDiv w:val="1"/>
      <w:marLeft w:val="0"/>
      <w:marRight w:val="0"/>
      <w:marTop w:val="0"/>
      <w:marBottom w:val="0"/>
      <w:divBdr>
        <w:top w:val="none" w:sz="0" w:space="0" w:color="auto"/>
        <w:left w:val="none" w:sz="0" w:space="0" w:color="auto"/>
        <w:bottom w:val="none" w:sz="0" w:space="0" w:color="auto"/>
        <w:right w:val="none" w:sz="0" w:space="0" w:color="auto"/>
      </w:divBdr>
    </w:div>
    <w:div w:id="1418750672">
      <w:bodyDiv w:val="1"/>
      <w:marLeft w:val="0"/>
      <w:marRight w:val="0"/>
      <w:marTop w:val="0"/>
      <w:marBottom w:val="0"/>
      <w:divBdr>
        <w:top w:val="none" w:sz="0" w:space="0" w:color="auto"/>
        <w:left w:val="none" w:sz="0" w:space="0" w:color="auto"/>
        <w:bottom w:val="none" w:sz="0" w:space="0" w:color="auto"/>
        <w:right w:val="none" w:sz="0" w:space="0" w:color="auto"/>
      </w:divBdr>
    </w:div>
    <w:div w:id="1419139228">
      <w:bodyDiv w:val="1"/>
      <w:marLeft w:val="0"/>
      <w:marRight w:val="0"/>
      <w:marTop w:val="0"/>
      <w:marBottom w:val="0"/>
      <w:divBdr>
        <w:top w:val="none" w:sz="0" w:space="0" w:color="auto"/>
        <w:left w:val="none" w:sz="0" w:space="0" w:color="auto"/>
        <w:bottom w:val="none" w:sz="0" w:space="0" w:color="auto"/>
        <w:right w:val="none" w:sz="0" w:space="0" w:color="auto"/>
      </w:divBdr>
    </w:div>
    <w:div w:id="1419207535">
      <w:bodyDiv w:val="1"/>
      <w:marLeft w:val="0"/>
      <w:marRight w:val="0"/>
      <w:marTop w:val="0"/>
      <w:marBottom w:val="0"/>
      <w:divBdr>
        <w:top w:val="none" w:sz="0" w:space="0" w:color="auto"/>
        <w:left w:val="none" w:sz="0" w:space="0" w:color="auto"/>
        <w:bottom w:val="none" w:sz="0" w:space="0" w:color="auto"/>
        <w:right w:val="none" w:sz="0" w:space="0" w:color="auto"/>
      </w:divBdr>
    </w:div>
    <w:div w:id="1419250053">
      <w:bodyDiv w:val="1"/>
      <w:marLeft w:val="0"/>
      <w:marRight w:val="0"/>
      <w:marTop w:val="0"/>
      <w:marBottom w:val="0"/>
      <w:divBdr>
        <w:top w:val="none" w:sz="0" w:space="0" w:color="auto"/>
        <w:left w:val="none" w:sz="0" w:space="0" w:color="auto"/>
        <w:bottom w:val="none" w:sz="0" w:space="0" w:color="auto"/>
        <w:right w:val="none" w:sz="0" w:space="0" w:color="auto"/>
      </w:divBdr>
    </w:div>
    <w:div w:id="1419449562">
      <w:bodyDiv w:val="1"/>
      <w:marLeft w:val="0"/>
      <w:marRight w:val="0"/>
      <w:marTop w:val="0"/>
      <w:marBottom w:val="0"/>
      <w:divBdr>
        <w:top w:val="none" w:sz="0" w:space="0" w:color="auto"/>
        <w:left w:val="none" w:sz="0" w:space="0" w:color="auto"/>
        <w:bottom w:val="none" w:sz="0" w:space="0" w:color="auto"/>
        <w:right w:val="none" w:sz="0" w:space="0" w:color="auto"/>
      </w:divBdr>
    </w:div>
    <w:div w:id="1419786880">
      <w:bodyDiv w:val="1"/>
      <w:marLeft w:val="0"/>
      <w:marRight w:val="0"/>
      <w:marTop w:val="0"/>
      <w:marBottom w:val="0"/>
      <w:divBdr>
        <w:top w:val="none" w:sz="0" w:space="0" w:color="auto"/>
        <w:left w:val="none" w:sz="0" w:space="0" w:color="auto"/>
        <w:bottom w:val="none" w:sz="0" w:space="0" w:color="auto"/>
        <w:right w:val="none" w:sz="0" w:space="0" w:color="auto"/>
      </w:divBdr>
    </w:div>
    <w:div w:id="1419906699">
      <w:bodyDiv w:val="1"/>
      <w:marLeft w:val="0"/>
      <w:marRight w:val="0"/>
      <w:marTop w:val="0"/>
      <w:marBottom w:val="0"/>
      <w:divBdr>
        <w:top w:val="none" w:sz="0" w:space="0" w:color="auto"/>
        <w:left w:val="none" w:sz="0" w:space="0" w:color="auto"/>
        <w:bottom w:val="none" w:sz="0" w:space="0" w:color="auto"/>
        <w:right w:val="none" w:sz="0" w:space="0" w:color="auto"/>
      </w:divBdr>
    </w:div>
    <w:div w:id="1420176897">
      <w:bodyDiv w:val="1"/>
      <w:marLeft w:val="0"/>
      <w:marRight w:val="0"/>
      <w:marTop w:val="0"/>
      <w:marBottom w:val="0"/>
      <w:divBdr>
        <w:top w:val="none" w:sz="0" w:space="0" w:color="auto"/>
        <w:left w:val="none" w:sz="0" w:space="0" w:color="auto"/>
        <w:bottom w:val="none" w:sz="0" w:space="0" w:color="auto"/>
        <w:right w:val="none" w:sz="0" w:space="0" w:color="auto"/>
      </w:divBdr>
    </w:div>
    <w:div w:id="1420637945">
      <w:bodyDiv w:val="1"/>
      <w:marLeft w:val="0"/>
      <w:marRight w:val="0"/>
      <w:marTop w:val="0"/>
      <w:marBottom w:val="0"/>
      <w:divBdr>
        <w:top w:val="none" w:sz="0" w:space="0" w:color="auto"/>
        <w:left w:val="none" w:sz="0" w:space="0" w:color="auto"/>
        <w:bottom w:val="none" w:sz="0" w:space="0" w:color="auto"/>
        <w:right w:val="none" w:sz="0" w:space="0" w:color="auto"/>
      </w:divBdr>
    </w:div>
    <w:div w:id="1420714371">
      <w:bodyDiv w:val="1"/>
      <w:marLeft w:val="0"/>
      <w:marRight w:val="0"/>
      <w:marTop w:val="0"/>
      <w:marBottom w:val="0"/>
      <w:divBdr>
        <w:top w:val="none" w:sz="0" w:space="0" w:color="auto"/>
        <w:left w:val="none" w:sz="0" w:space="0" w:color="auto"/>
        <w:bottom w:val="none" w:sz="0" w:space="0" w:color="auto"/>
        <w:right w:val="none" w:sz="0" w:space="0" w:color="auto"/>
      </w:divBdr>
    </w:div>
    <w:div w:id="1420715357">
      <w:bodyDiv w:val="1"/>
      <w:marLeft w:val="0"/>
      <w:marRight w:val="0"/>
      <w:marTop w:val="0"/>
      <w:marBottom w:val="0"/>
      <w:divBdr>
        <w:top w:val="none" w:sz="0" w:space="0" w:color="auto"/>
        <w:left w:val="none" w:sz="0" w:space="0" w:color="auto"/>
        <w:bottom w:val="none" w:sz="0" w:space="0" w:color="auto"/>
        <w:right w:val="none" w:sz="0" w:space="0" w:color="auto"/>
      </w:divBdr>
    </w:div>
    <w:div w:id="1420953469">
      <w:bodyDiv w:val="1"/>
      <w:marLeft w:val="0"/>
      <w:marRight w:val="0"/>
      <w:marTop w:val="0"/>
      <w:marBottom w:val="0"/>
      <w:divBdr>
        <w:top w:val="none" w:sz="0" w:space="0" w:color="auto"/>
        <w:left w:val="none" w:sz="0" w:space="0" w:color="auto"/>
        <w:bottom w:val="none" w:sz="0" w:space="0" w:color="auto"/>
        <w:right w:val="none" w:sz="0" w:space="0" w:color="auto"/>
      </w:divBdr>
    </w:div>
    <w:div w:id="1420981317">
      <w:bodyDiv w:val="1"/>
      <w:marLeft w:val="0"/>
      <w:marRight w:val="0"/>
      <w:marTop w:val="0"/>
      <w:marBottom w:val="0"/>
      <w:divBdr>
        <w:top w:val="none" w:sz="0" w:space="0" w:color="auto"/>
        <w:left w:val="none" w:sz="0" w:space="0" w:color="auto"/>
        <w:bottom w:val="none" w:sz="0" w:space="0" w:color="auto"/>
        <w:right w:val="none" w:sz="0" w:space="0" w:color="auto"/>
      </w:divBdr>
    </w:div>
    <w:div w:id="1421222183">
      <w:bodyDiv w:val="1"/>
      <w:marLeft w:val="0"/>
      <w:marRight w:val="0"/>
      <w:marTop w:val="0"/>
      <w:marBottom w:val="0"/>
      <w:divBdr>
        <w:top w:val="none" w:sz="0" w:space="0" w:color="auto"/>
        <w:left w:val="none" w:sz="0" w:space="0" w:color="auto"/>
        <w:bottom w:val="none" w:sz="0" w:space="0" w:color="auto"/>
        <w:right w:val="none" w:sz="0" w:space="0" w:color="auto"/>
      </w:divBdr>
    </w:div>
    <w:div w:id="1421294875">
      <w:bodyDiv w:val="1"/>
      <w:marLeft w:val="0"/>
      <w:marRight w:val="0"/>
      <w:marTop w:val="0"/>
      <w:marBottom w:val="0"/>
      <w:divBdr>
        <w:top w:val="none" w:sz="0" w:space="0" w:color="auto"/>
        <w:left w:val="none" w:sz="0" w:space="0" w:color="auto"/>
        <w:bottom w:val="none" w:sz="0" w:space="0" w:color="auto"/>
        <w:right w:val="none" w:sz="0" w:space="0" w:color="auto"/>
      </w:divBdr>
    </w:div>
    <w:div w:id="1421414703">
      <w:bodyDiv w:val="1"/>
      <w:marLeft w:val="0"/>
      <w:marRight w:val="0"/>
      <w:marTop w:val="0"/>
      <w:marBottom w:val="0"/>
      <w:divBdr>
        <w:top w:val="none" w:sz="0" w:space="0" w:color="auto"/>
        <w:left w:val="none" w:sz="0" w:space="0" w:color="auto"/>
        <w:bottom w:val="none" w:sz="0" w:space="0" w:color="auto"/>
        <w:right w:val="none" w:sz="0" w:space="0" w:color="auto"/>
      </w:divBdr>
    </w:div>
    <w:div w:id="1421563219">
      <w:bodyDiv w:val="1"/>
      <w:marLeft w:val="0"/>
      <w:marRight w:val="0"/>
      <w:marTop w:val="0"/>
      <w:marBottom w:val="0"/>
      <w:divBdr>
        <w:top w:val="none" w:sz="0" w:space="0" w:color="auto"/>
        <w:left w:val="none" w:sz="0" w:space="0" w:color="auto"/>
        <w:bottom w:val="none" w:sz="0" w:space="0" w:color="auto"/>
        <w:right w:val="none" w:sz="0" w:space="0" w:color="auto"/>
      </w:divBdr>
    </w:div>
    <w:div w:id="1421828473">
      <w:bodyDiv w:val="1"/>
      <w:marLeft w:val="0"/>
      <w:marRight w:val="0"/>
      <w:marTop w:val="0"/>
      <w:marBottom w:val="0"/>
      <w:divBdr>
        <w:top w:val="none" w:sz="0" w:space="0" w:color="auto"/>
        <w:left w:val="none" w:sz="0" w:space="0" w:color="auto"/>
        <w:bottom w:val="none" w:sz="0" w:space="0" w:color="auto"/>
        <w:right w:val="none" w:sz="0" w:space="0" w:color="auto"/>
      </w:divBdr>
    </w:div>
    <w:div w:id="1422066224">
      <w:bodyDiv w:val="1"/>
      <w:marLeft w:val="0"/>
      <w:marRight w:val="0"/>
      <w:marTop w:val="0"/>
      <w:marBottom w:val="0"/>
      <w:divBdr>
        <w:top w:val="none" w:sz="0" w:space="0" w:color="auto"/>
        <w:left w:val="none" w:sz="0" w:space="0" w:color="auto"/>
        <w:bottom w:val="none" w:sz="0" w:space="0" w:color="auto"/>
        <w:right w:val="none" w:sz="0" w:space="0" w:color="auto"/>
      </w:divBdr>
    </w:div>
    <w:div w:id="1422213054">
      <w:bodyDiv w:val="1"/>
      <w:marLeft w:val="0"/>
      <w:marRight w:val="0"/>
      <w:marTop w:val="0"/>
      <w:marBottom w:val="0"/>
      <w:divBdr>
        <w:top w:val="none" w:sz="0" w:space="0" w:color="auto"/>
        <w:left w:val="none" w:sz="0" w:space="0" w:color="auto"/>
        <w:bottom w:val="none" w:sz="0" w:space="0" w:color="auto"/>
        <w:right w:val="none" w:sz="0" w:space="0" w:color="auto"/>
      </w:divBdr>
    </w:div>
    <w:div w:id="1422213915">
      <w:bodyDiv w:val="1"/>
      <w:marLeft w:val="0"/>
      <w:marRight w:val="0"/>
      <w:marTop w:val="0"/>
      <w:marBottom w:val="0"/>
      <w:divBdr>
        <w:top w:val="none" w:sz="0" w:space="0" w:color="auto"/>
        <w:left w:val="none" w:sz="0" w:space="0" w:color="auto"/>
        <w:bottom w:val="none" w:sz="0" w:space="0" w:color="auto"/>
        <w:right w:val="none" w:sz="0" w:space="0" w:color="auto"/>
      </w:divBdr>
    </w:div>
    <w:div w:id="1422409049">
      <w:bodyDiv w:val="1"/>
      <w:marLeft w:val="0"/>
      <w:marRight w:val="0"/>
      <w:marTop w:val="0"/>
      <w:marBottom w:val="0"/>
      <w:divBdr>
        <w:top w:val="none" w:sz="0" w:space="0" w:color="auto"/>
        <w:left w:val="none" w:sz="0" w:space="0" w:color="auto"/>
        <w:bottom w:val="none" w:sz="0" w:space="0" w:color="auto"/>
        <w:right w:val="none" w:sz="0" w:space="0" w:color="auto"/>
      </w:divBdr>
    </w:div>
    <w:div w:id="1422750289">
      <w:bodyDiv w:val="1"/>
      <w:marLeft w:val="0"/>
      <w:marRight w:val="0"/>
      <w:marTop w:val="0"/>
      <w:marBottom w:val="0"/>
      <w:divBdr>
        <w:top w:val="none" w:sz="0" w:space="0" w:color="auto"/>
        <w:left w:val="none" w:sz="0" w:space="0" w:color="auto"/>
        <w:bottom w:val="none" w:sz="0" w:space="0" w:color="auto"/>
        <w:right w:val="none" w:sz="0" w:space="0" w:color="auto"/>
      </w:divBdr>
    </w:div>
    <w:div w:id="1422990732">
      <w:bodyDiv w:val="1"/>
      <w:marLeft w:val="0"/>
      <w:marRight w:val="0"/>
      <w:marTop w:val="0"/>
      <w:marBottom w:val="0"/>
      <w:divBdr>
        <w:top w:val="none" w:sz="0" w:space="0" w:color="auto"/>
        <w:left w:val="none" w:sz="0" w:space="0" w:color="auto"/>
        <w:bottom w:val="none" w:sz="0" w:space="0" w:color="auto"/>
        <w:right w:val="none" w:sz="0" w:space="0" w:color="auto"/>
      </w:divBdr>
    </w:div>
    <w:div w:id="1423837276">
      <w:bodyDiv w:val="1"/>
      <w:marLeft w:val="0"/>
      <w:marRight w:val="0"/>
      <w:marTop w:val="0"/>
      <w:marBottom w:val="0"/>
      <w:divBdr>
        <w:top w:val="none" w:sz="0" w:space="0" w:color="auto"/>
        <w:left w:val="none" w:sz="0" w:space="0" w:color="auto"/>
        <w:bottom w:val="none" w:sz="0" w:space="0" w:color="auto"/>
        <w:right w:val="none" w:sz="0" w:space="0" w:color="auto"/>
      </w:divBdr>
    </w:div>
    <w:div w:id="1423840467">
      <w:bodyDiv w:val="1"/>
      <w:marLeft w:val="0"/>
      <w:marRight w:val="0"/>
      <w:marTop w:val="0"/>
      <w:marBottom w:val="0"/>
      <w:divBdr>
        <w:top w:val="none" w:sz="0" w:space="0" w:color="auto"/>
        <w:left w:val="none" w:sz="0" w:space="0" w:color="auto"/>
        <w:bottom w:val="none" w:sz="0" w:space="0" w:color="auto"/>
        <w:right w:val="none" w:sz="0" w:space="0" w:color="auto"/>
      </w:divBdr>
    </w:div>
    <w:div w:id="1424228679">
      <w:bodyDiv w:val="1"/>
      <w:marLeft w:val="0"/>
      <w:marRight w:val="0"/>
      <w:marTop w:val="0"/>
      <w:marBottom w:val="0"/>
      <w:divBdr>
        <w:top w:val="none" w:sz="0" w:space="0" w:color="auto"/>
        <w:left w:val="none" w:sz="0" w:space="0" w:color="auto"/>
        <w:bottom w:val="none" w:sz="0" w:space="0" w:color="auto"/>
        <w:right w:val="none" w:sz="0" w:space="0" w:color="auto"/>
      </w:divBdr>
    </w:div>
    <w:div w:id="1424499134">
      <w:bodyDiv w:val="1"/>
      <w:marLeft w:val="0"/>
      <w:marRight w:val="0"/>
      <w:marTop w:val="0"/>
      <w:marBottom w:val="0"/>
      <w:divBdr>
        <w:top w:val="none" w:sz="0" w:space="0" w:color="auto"/>
        <w:left w:val="none" w:sz="0" w:space="0" w:color="auto"/>
        <w:bottom w:val="none" w:sz="0" w:space="0" w:color="auto"/>
        <w:right w:val="none" w:sz="0" w:space="0" w:color="auto"/>
      </w:divBdr>
    </w:div>
    <w:div w:id="1424567820">
      <w:bodyDiv w:val="1"/>
      <w:marLeft w:val="0"/>
      <w:marRight w:val="0"/>
      <w:marTop w:val="0"/>
      <w:marBottom w:val="0"/>
      <w:divBdr>
        <w:top w:val="none" w:sz="0" w:space="0" w:color="auto"/>
        <w:left w:val="none" w:sz="0" w:space="0" w:color="auto"/>
        <w:bottom w:val="none" w:sz="0" w:space="0" w:color="auto"/>
        <w:right w:val="none" w:sz="0" w:space="0" w:color="auto"/>
      </w:divBdr>
    </w:div>
    <w:div w:id="1424648382">
      <w:bodyDiv w:val="1"/>
      <w:marLeft w:val="0"/>
      <w:marRight w:val="0"/>
      <w:marTop w:val="0"/>
      <w:marBottom w:val="0"/>
      <w:divBdr>
        <w:top w:val="none" w:sz="0" w:space="0" w:color="auto"/>
        <w:left w:val="none" w:sz="0" w:space="0" w:color="auto"/>
        <w:bottom w:val="none" w:sz="0" w:space="0" w:color="auto"/>
        <w:right w:val="none" w:sz="0" w:space="0" w:color="auto"/>
      </w:divBdr>
    </w:div>
    <w:div w:id="1425225343">
      <w:bodyDiv w:val="1"/>
      <w:marLeft w:val="0"/>
      <w:marRight w:val="0"/>
      <w:marTop w:val="0"/>
      <w:marBottom w:val="0"/>
      <w:divBdr>
        <w:top w:val="none" w:sz="0" w:space="0" w:color="auto"/>
        <w:left w:val="none" w:sz="0" w:space="0" w:color="auto"/>
        <w:bottom w:val="none" w:sz="0" w:space="0" w:color="auto"/>
        <w:right w:val="none" w:sz="0" w:space="0" w:color="auto"/>
      </w:divBdr>
    </w:div>
    <w:div w:id="1425298947">
      <w:bodyDiv w:val="1"/>
      <w:marLeft w:val="0"/>
      <w:marRight w:val="0"/>
      <w:marTop w:val="0"/>
      <w:marBottom w:val="0"/>
      <w:divBdr>
        <w:top w:val="none" w:sz="0" w:space="0" w:color="auto"/>
        <w:left w:val="none" w:sz="0" w:space="0" w:color="auto"/>
        <w:bottom w:val="none" w:sz="0" w:space="0" w:color="auto"/>
        <w:right w:val="none" w:sz="0" w:space="0" w:color="auto"/>
      </w:divBdr>
    </w:div>
    <w:div w:id="1425374727">
      <w:bodyDiv w:val="1"/>
      <w:marLeft w:val="0"/>
      <w:marRight w:val="0"/>
      <w:marTop w:val="0"/>
      <w:marBottom w:val="0"/>
      <w:divBdr>
        <w:top w:val="none" w:sz="0" w:space="0" w:color="auto"/>
        <w:left w:val="none" w:sz="0" w:space="0" w:color="auto"/>
        <w:bottom w:val="none" w:sz="0" w:space="0" w:color="auto"/>
        <w:right w:val="none" w:sz="0" w:space="0" w:color="auto"/>
      </w:divBdr>
    </w:div>
    <w:div w:id="1425951510">
      <w:bodyDiv w:val="1"/>
      <w:marLeft w:val="0"/>
      <w:marRight w:val="0"/>
      <w:marTop w:val="0"/>
      <w:marBottom w:val="0"/>
      <w:divBdr>
        <w:top w:val="none" w:sz="0" w:space="0" w:color="auto"/>
        <w:left w:val="none" w:sz="0" w:space="0" w:color="auto"/>
        <w:bottom w:val="none" w:sz="0" w:space="0" w:color="auto"/>
        <w:right w:val="none" w:sz="0" w:space="0" w:color="auto"/>
      </w:divBdr>
    </w:div>
    <w:div w:id="1426070312">
      <w:bodyDiv w:val="1"/>
      <w:marLeft w:val="0"/>
      <w:marRight w:val="0"/>
      <w:marTop w:val="0"/>
      <w:marBottom w:val="0"/>
      <w:divBdr>
        <w:top w:val="none" w:sz="0" w:space="0" w:color="auto"/>
        <w:left w:val="none" w:sz="0" w:space="0" w:color="auto"/>
        <w:bottom w:val="none" w:sz="0" w:space="0" w:color="auto"/>
        <w:right w:val="none" w:sz="0" w:space="0" w:color="auto"/>
      </w:divBdr>
    </w:div>
    <w:div w:id="1426144422">
      <w:bodyDiv w:val="1"/>
      <w:marLeft w:val="0"/>
      <w:marRight w:val="0"/>
      <w:marTop w:val="0"/>
      <w:marBottom w:val="0"/>
      <w:divBdr>
        <w:top w:val="none" w:sz="0" w:space="0" w:color="auto"/>
        <w:left w:val="none" w:sz="0" w:space="0" w:color="auto"/>
        <w:bottom w:val="none" w:sz="0" w:space="0" w:color="auto"/>
        <w:right w:val="none" w:sz="0" w:space="0" w:color="auto"/>
      </w:divBdr>
    </w:div>
    <w:div w:id="1426263321">
      <w:bodyDiv w:val="1"/>
      <w:marLeft w:val="0"/>
      <w:marRight w:val="0"/>
      <w:marTop w:val="0"/>
      <w:marBottom w:val="0"/>
      <w:divBdr>
        <w:top w:val="none" w:sz="0" w:space="0" w:color="auto"/>
        <w:left w:val="none" w:sz="0" w:space="0" w:color="auto"/>
        <w:bottom w:val="none" w:sz="0" w:space="0" w:color="auto"/>
        <w:right w:val="none" w:sz="0" w:space="0" w:color="auto"/>
      </w:divBdr>
    </w:div>
    <w:div w:id="1426265779">
      <w:bodyDiv w:val="1"/>
      <w:marLeft w:val="0"/>
      <w:marRight w:val="0"/>
      <w:marTop w:val="0"/>
      <w:marBottom w:val="0"/>
      <w:divBdr>
        <w:top w:val="none" w:sz="0" w:space="0" w:color="auto"/>
        <w:left w:val="none" w:sz="0" w:space="0" w:color="auto"/>
        <w:bottom w:val="none" w:sz="0" w:space="0" w:color="auto"/>
        <w:right w:val="none" w:sz="0" w:space="0" w:color="auto"/>
      </w:divBdr>
    </w:div>
    <w:div w:id="1426338319">
      <w:bodyDiv w:val="1"/>
      <w:marLeft w:val="0"/>
      <w:marRight w:val="0"/>
      <w:marTop w:val="0"/>
      <w:marBottom w:val="0"/>
      <w:divBdr>
        <w:top w:val="none" w:sz="0" w:space="0" w:color="auto"/>
        <w:left w:val="none" w:sz="0" w:space="0" w:color="auto"/>
        <w:bottom w:val="none" w:sz="0" w:space="0" w:color="auto"/>
        <w:right w:val="none" w:sz="0" w:space="0" w:color="auto"/>
      </w:divBdr>
    </w:div>
    <w:div w:id="1426539057">
      <w:bodyDiv w:val="1"/>
      <w:marLeft w:val="0"/>
      <w:marRight w:val="0"/>
      <w:marTop w:val="0"/>
      <w:marBottom w:val="0"/>
      <w:divBdr>
        <w:top w:val="none" w:sz="0" w:space="0" w:color="auto"/>
        <w:left w:val="none" w:sz="0" w:space="0" w:color="auto"/>
        <w:bottom w:val="none" w:sz="0" w:space="0" w:color="auto"/>
        <w:right w:val="none" w:sz="0" w:space="0" w:color="auto"/>
      </w:divBdr>
    </w:div>
    <w:div w:id="1426919529">
      <w:bodyDiv w:val="1"/>
      <w:marLeft w:val="0"/>
      <w:marRight w:val="0"/>
      <w:marTop w:val="0"/>
      <w:marBottom w:val="0"/>
      <w:divBdr>
        <w:top w:val="none" w:sz="0" w:space="0" w:color="auto"/>
        <w:left w:val="none" w:sz="0" w:space="0" w:color="auto"/>
        <w:bottom w:val="none" w:sz="0" w:space="0" w:color="auto"/>
        <w:right w:val="none" w:sz="0" w:space="0" w:color="auto"/>
      </w:divBdr>
    </w:div>
    <w:div w:id="1427266300">
      <w:bodyDiv w:val="1"/>
      <w:marLeft w:val="0"/>
      <w:marRight w:val="0"/>
      <w:marTop w:val="0"/>
      <w:marBottom w:val="0"/>
      <w:divBdr>
        <w:top w:val="none" w:sz="0" w:space="0" w:color="auto"/>
        <w:left w:val="none" w:sz="0" w:space="0" w:color="auto"/>
        <w:bottom w:val="none" w:sz="0" w:space="0" w:color="auto"/>
        <w:right w:val="none" w:sz="0" w:space="0" w:color="auto"/>
      </w:divBdr>
    </w:div>
    <w:div w:id="1427340613">
      <w:bodyDiv w:val="1"/>
      <w:marLeft w:val="0"/>
      <w:marRight w:val="0"/>
      <w:marTop w:val="0"/>
      <w:marBottom w:val="0"/>
      <w:divBdr>
        <w:top w:val="none" w:sz="0" w:space="0" w:color="auto"/>
        <w:left w:val="none" w:sz="0" w:space="0" w:color="auto"/>
        <w:bottom w:val="none" w:sz="0" w:space="0" w:color="auto"/>
        <w:right w:val="none" w:sz="0" w:space="0" w:color="auto"/>
      </w:divBdr>
    </w:div>
    <w:div w:id="1427572915">
      <w:bodyDiv w:val="1"/>
      <w:marLeft w:val="0"/>
      <w:marRight w:val="0"/>
      <w:marTop w:val="0"/>
      <w:marBottom w:val="0"/>
      <w:divBdr>
        <w:top w:val="none" w:sz="0" w:space="0" w:color="auto"/>
        <w:left w:val="none" w:sz="0" w:space="0" w:color="auto"/>
        <w:bottom w:val="none" w:sz="0" w:space="0" w:color="auto"/>
        <w:right w:val="none" w:sz="0" w:space="0" w:color="auto"/>
      </w:divBdr>
    </w:div>
    <w:div w:id="1427650426">
      <w:bodyDiv w:val="1"/>
      <w:marLeft w:val="0"/>
      <w:marRight w:val="0"/>
      <w:marTop w:val="0"/>
      <w:marBottom w:val="0"/>
      <w:divBdr>
        <w:top w:val="none" w:sz="0" w:space="0" w:color="auto"/>
        <w:left w:val="none" w:sz="0" w:space="0" w:color="auto"/>
        <w:bottom w:val="none" w:sz="0" w:space="0" w:color="auto"/>
        <w:right w:val="none" w:sz="0" w:space="0" w:color="auto"/>
      </w:divBdr>
    </w:div>
    <w:div w:id="1427652872">
      <w:bodyDiv w:val="1"/>
      <w:marLeft w:val="0"/>
      <w:marRight w:val="0"/>
      <w:marTop w:val="0"/>
      <w:marBottom w:val="0"/>
      <w:divBdr>
        <w:top w:val="none" w:sz="0" w:space="0" w:color="auto"/>
        <w:left w:val="none" w:sz="0" w:space="0" w:color="auto"/>
        <w:bottom w:val="none" w:sz="0" w:space="0" w:color="auto"/>
        <w:right w:val="none" w:sz="0" w:space="0" w:color="auto"/>
      </w:divBdr>
    </w:div>
    <w:div w:id="1427723637">
      <w:bodyDiv w:val="1"/>
      <w:marLeft w:val="0"/>
      <w:marRight w:val="0"/>
      <w:marTop w:val="0"/>
      <w:marBottom w:val="0"/>
      <w:divBdr>
        <w:top w:val="none" w:sz="0" w:space="0" w:color="auto"/>
        <w:left w:val="none" w:sz="0" w:space="0" w:color="auto"/>
        <w:bottom w:val="none" w:sz="0" w:space="0" w:color="auto"/>
        <w:right w:val="none" w:sz="0" w:space="0" w:color="auto"/>
      </w:divBdr>
    </w:div>
    <w:div w:id="1427727838">
      <w:bodyDiv w:val="1"/>
      <w:marLeft w:val="0"/>
      <w:marRight w:val="0"/>
      <w:marTop w:val="0"/>
      <w:marBottom w:val="0"/>
      <w:divBdr>
        <w:top w:val="none" w:sz="0" w:space="0" w:color="auto"/>
        <w:left w:val="none" w:sz="0" w:space="0" w:color="auto"/>
        <w:bottom w:val="none" w:sz="0" w:space="0" w:color="auto"/>
        <w:right w:val="none" w:sz="0" w:space="0" w:color="auto"/>
      </w:divBdr>
    </w:div>
    <w:div w:id="1427770766">
      <w:bodyDiv w:val="1"/>
      <w:marLeft w:val="0"/>
      <w:marRight w:val="0"/>
      <w:marTop w:val="0"/>
      <w:marBottom w:val="0"/>
      <w:divBdr>
        <w:top w:val="none" w:sz="0" w:space="0" w:color="auto"/>
        <w:left w:val="none" w:sz="0" w:space="0" w:color="auto"/>
        <w:bottom w:val="none" w:sz="0" w:space="0" w:color="auto"/>
        <w:right w:val="none" w:sz="0" w:space="0" w:color="auto"/>
      </w:divBdr>
    </w:div>
    <w:div w:id="1427967815">
      <w:bodyDiv w:val="1"/>
      <w:marLeft w:val="0"/>
      <w:marRight w:val="0"/>
      <w:marTop w:val="0"/>
      <w:marBottom w:val="0"/>
      <w:divBdr>
        <w:top w:val="none" w:sz="0" w:space="0" w:color="auto"/>
        <w:left w:val="none" w:sz="0" w:space="0" w:color="auto"/>
        <w:bottom w:val="none" w:sz="0" w:space="0" w:color="auto"/>
        <w:right w:val="none" w:sz="0" w:space="0" w:color="auto"/>
      </w:divBdr>
    </w:div>
    <w:div w:id="1428042642">
      <w:bodyDiv w:val="1"/>
      <w:marLeft w:val="0"/>
      <w:marRight w:val="0"/>
      <w:marTop w:val="0"/>
      <w:marBottom w:val="0"/>
      <w:divBdr>
        <w:top w:val="none" w:sz="0" w:space="0" w:color="auto"/>
        <w:left w:val="none" w:sz="0" w:space="0" w:color="auto"/>
        <w:bottom w:val="none" w:sz="0" w:space="0" w:color="auto"/>
        <w:right w:val="none" w:sz="0" w:space="0" w:color="auto"/>
      </w:divBdr>
    </w:div>
    <w:div w:id="1428118920">
      <w:bodyDiv w:val="1"/>
      <w:marLeft w:val="0"/>
      <w:marRight w:val="0"/>
      <w:marTop w:val="0"/>
      <w:marBottom w:val="0"/>
      <w:divBdr>
        <w:top w:val="none" w:sz="0" w:space="0" w:color="auto"/>
        <w:left w:val="none" w:sz="0" w:space="0" w:color="auto"/>
        <w:bottom w:val="none" w:sz="0" w:space="0" w:color="auto"/>
        <w:right w:val="none" w:sz="0" w:space="0" w:color="auto"/>
      </w:divBdr>
    </w:div>
    <w:div w:id="1428305075">
      <w:bodyDiv w:val="1"/>
      <w:marLeft w:val="0"/>
      <w:marRight w:val="0"/>
      <w:marTop w:val="0"/>
      <w:marBottom w:val="0"/>
      <w:divBdr>
        <w:top w:val="none" w:sz="0" w:space="0" w:color="auto"/>
        <w:left w:val="none" w:sz="0" w:space="0" w:color="auto"/>
        <w:bottom w:val="none" w:sz="0" w:space="0" w:color="auto"/>
        <w:right w:val="none" w:sz="0" w:space="0" w:color="auto"/>
      </w:divBdr>
    </w:div>
    <w:div w:id="1428845162">
      <w:bodyDiv w:val="1"/>
      <w:marLeft w:val="0"/>
      <w:marRight w:val="0"/>
      <w:marTop w:val="0"/>
      <w:marBottom w:val="0"/>
      <w:divBdr>
        <w:top w:val="none" w:sz="0" w:space="0" w:color="auto"/>
        <w:left w:val="none" w:sz="0" w:space="0" w:color="auto"/>
        <w:bottom w:val="none" w:sz="0" w:space="0" w:color="auto"/>
        <w:right w:val="none" w:sz="0" w:space="0" w:color="auto"/>
      </w:divBdr>
    </w:div>
    <w:div w:id="1428883718">
      <w:bodyDiv w:val="1"/>
      <w:marLeft w:val="0"/>
      <w:marRight w:val="0"/>
      <w:marTop w:val="0"/>
      <w:marBottom w:val="0"/>
      <w:divBdr>
        <w:top w:val="none" w:sz="0" w:space="0" w:color="auto"/>
        <w:left w:val="none" w:sz="0" w:space="0" w:color="auto"/>
        <w:bottom w:val="none" w:sz="0" w:space="0" w:color="auto"/>
        <w:right w:val="none" w:sz="0" w:space="0" w:color="auto"/>
      </w:divBdr>
    </w:div>
    <w:div w:id="1429303759">
      <w:bodyDiv w:val="1"/>
      <w:marLeft w:val="0"/>
      <w:marRight w:val="0"/>
      <w:marTop w:val="0"/>
      <w:marBottom w:val="0"/>
      <w:divBdr>
        <w:top w:val="none" w:sz="0" w:space="0" w:color="auto"/>
        <w:left w:val="none" w:sz="0" w:space="0" w:color="auto"/>
        <w:bottom w:val="none" w:sz="0" w:space="0" w:color="auto"/>
        <w:right w:val="none" w:sz="0" w:space="0" w:color="auto"/>
      </w:divBdr>
    </w:div>
    <w:div w:id="1429346058">
      <w:bodyDiv w:val="1"/>
      <w:marLeft w:val="0"/>
      <w:marRight w:val="0"/>
      <w:marTop w:val="0"/>
      <w:marBottom w:val="0"/>
      <w:divBdr>
        <w:top w:val="none" w:sz="0" w:space="0" w:color="auto"/>
        <w:left w:val="none" w:sz="0" w:space="0" w:color="auto"/>
        <w:bottom w:val="none" w:sz="0" w:space="0" w:color="auto"/>
        <w:right w:val="none" w:sz="0" w:space="0" w:color="auto"/>
      </w:divBdr>
    </w:div>
    <w:div w:id="1429691105">
      <w:bodyDiv w:val="1"/>
      <w:marLeft w:val="0"/>
      <w:marRight w:val="0"/>
      <w:marTop w:val="0"/>
      <w:marBottom w:val="0"/>
      <w:divBdr>
        <w:top w:val="none" w:sz="0" w:space="0" w:color="auto"/>
        <w:left w:val="none" w:sz="0" w:space="0" w:color="auto"/>
        <w:bottom w:val="none" w:sz="0" w:space="0" w:color="auto"/>
        <w:right w:val="none" w:sz="0" w:space="0" w:color="auto"/>
      </w:divBdr>
    </w:div>
    <w:div w:id="1429692924">
      <w:bodyDiv w:val="1"/>
      <w:marLeft w:val="0"/>
      <w:marRight w:val="0"/>
      <w:marTop w:val="0"/>
      <w:marBottom w:val="0"/>
      <w:divBdr>
        <w:top w:val="none" w:sz="0" w:space="0" w:color="auto"/>
        <w:left w:val="none" w:sz="0" w:space="0" w:color="auto"/>
        <w:bottom w:val="none" w:sz="0" w:space="0" w:color="auto"/>
        <w:right w:val="none" w:sz="0" w:space="0" w:color="auto"/>
      </w:divBdr>
    </w:div>
    <w:div w:id="1429883914">
      <w:bodyDiv w:val="1"/>
      <w:marLeft w:val="0"/>
      <w:marRight w:val="0"/>
      <w:marTop w:val="0"/>
      <w:marBottom w:val="0"/>
      <w:divBdr>
        <w:top w:val="none" w:sz="0" w:space="0" w:color="auto"/>
        <w:left w:val="none" w:sz="0" w:space="0" w:color="auto"/>
        <w:bottom w:val="none" w:sz="0" w:space="0" w:color="auto"/>
        <w:right w:val="none" w:sz="0" w:space="0" w:color="auto"/>
      </w:divBdr>
    </w:div>
    <w:div w:id="1429887012">
      <w:bodyDiv w:val="1"/>
      <w:marLeft w:val="0"/>
      <w:marRight w:val="0"/>
      <w:marTop w:val="0"/>
      <w:marBottom w:val="0"/>
      <w:divBdr>
        <w:top w:val="none" w:sz="0" w:space="0" w:color="auto"/>
        <w:left w:val="none" w:sz="0" w:space="0" w:color="auto"/>
        <w:bottom w:val="none" w:sz="0" w:space="0" w:color="auto"/>
        <w:right w:val="none" w:sz="0" w:space="0" w:color="auto"/>
      </w:divBdr>
    </w:div>
    <w:div w:id="1429932612">
      <w:bodyDiv w:val="1"/>
      <w:marLeft w:val="0"/>
      <w:marRight w:val="0"/>
      <w:marTop w:val="0"/>
      <w:marBottom w:val="0"/>
      <w:divBdr>
        <w:top w:val="none" w:sz="0" w:space="0" w:color="auto"/>
        <w:left w:val="none" w:sz="0" w:space="0" w:color="auto"/>
        <w:bottom w:val="none" w:sz="0" w:space="0" w:color="auto"/>
        <w:right w:val="none" w:sz="0" w:space="0" w:color="auto"/>
      </w:divBdr>
    </w:div>
    <w:div w:id="1429934109">
      <w:bodyDiv w:val="1"/>
      <w:marLeft w:val="0"/>
      <w:marRight w:val="0"/>
      <w:marTop w:val="0"/>
      <w:marBottom w:val="0"/>
      <w:divBdr>
        <w:top w:val="none" w:sz="0" w:space="0" w:color="auto"/>
        <w:left w:val="none" w:sz="0" w:space="0" w:color="auto"/>
        <w:bottom w:val="none" w:sz="0" w:space="0" w:color="auto"/>
        <w:right w:val="none" w:sz="0" w:space="0" w:color="auto"/>
      </w:divBdr>
    </w:div>
    <w:div w:id="1430203380">
      <w:bodyDiv w:val="1"/>
      <w:marLeft w:val="0"/>
      <w:marRight w:val="0"/>
      <w:marTop w:val="0"/>
      <w:marBottom w:val="0"/>
      <w:divBdr>
        <w:top w:val="none" w:sz="0" w:space="0" w:color="auto"/>
        <w:left w:val="none" w:sz="0" w:space="0" w:color="auto"/>
        <w:bottom w:val="none" w:sz="0" w:space="0" w:color="auto"/>
        <w:right w:val="none" w:sz="0" w:space="0" w:color="auto"/>
      </w:divBdr>
    </w:div>
    <w:div w:id="1430352407">
      <w:bodyDiv w:val="1"/>
      <w:marLeft w:val="0"/>
      <w:marRight w:val="0"/>
      <w:marTop w:val="0"/>
      <w:marBottom w:val="0"/>
      <w:divBdr>
        <w:top w:val="none" w:sz="0" w:space="0" w:color="auto"/>
        <w:left w:val="none" w:sz="0" w:space="0" w:color="auto"/>
        <w:bottom w:val="none" w:sz="0" w:space="0" w:color="auto"/>
        <w:right w:val="none" w:sz="0" w:space="0" w:color="auto"/>
      </w:divBdr>
    </w:div>
    <w:div w:id="1430396760">
      <w:bodyDiv w:val="1"/>
      <w:marLeft w:val="0"/>
      <w:marRight w:val="0"/>
      <w:marTop w:val="0"/>
      <w:marBottom w:val="0"/>
      <w:divBdr>
        <w:top w:val="none" w:sz="0" w:space="0" w:color="auto"/>
        <w:left w:val="none" w:sz="0" w:space="0" w:color="auto"/>
        <w:bottom w:val="none" w:sz="0" w:space="0" w:color="auto"/>
        <w:right w:val="none" w:sz="0" w:space="0" w:color="auto"/>
      </w:divBdr>
    </w:div>
    <w:div w:id="1430420021">
      <w:bodyDiv w:val="1"/>
      <w:marLeft w:val="0"/>
      <w:marRight w:val="0"/>
      <w:marTop w:val="0"/>
      <w:marBottom w:val="0"/>
      <w:divBdr>
        <w:top w:val="none" w:sz="0" w:space="0" w:color="auto"/>
        <w:left w:val="none" w:sz="0" w:space="0" w:color="auto"/>
        <w:bottom w:val="none" w:sz="0" w:space="0" w:color="auto"/>
        <w:right w:val="none" w:sz="0" w:space="0" w:color="auto"/>
      </w:divBdr>
    </w:div>
    <w:div w:id="1430420673">
      <w:bodyDiv w:val="1"/>
      <w:marLeft w:val="0"/>
      <w:marRight w:val="0"/>
      <w:marTop w:val="0"/>
      <w:marBottom w:val="0"/>
      <w:divBdr>
        <w:top w:val="none" w:sz="0" w:space="0" w:color="auto"/>
        <w:left w:val="none" w:sz="0" w:space="0" w:color="auto"/>
        <w:bottom w:val="none" w:sz="0" w:space="0" w:color="auto"/>
        <w:right w:val="none" w:sz="0" w:space="0" w:color="auto"/>
      </w:divBdr>
    </w:div>
    <w:div w:id="1430614012">
      <w:bodyDiv w:val="1"/>
      <w:marLeft w:val="0"/>
      <w:marRight w:val="0"/>
      <w:marTop w:val="0"/>
      <w:marBottom w:val="0"/>
      <w:divBdr>
        <w:top w:val="none" w:sz="0" w:space="0" w:color="auto"/>
        <w:left w:val="none" w:sz="0" w:space="0" w:color="auto"/>
        <w:bottom w:val="none" w:sz="0" w:space="0" w:color="auto"/>
        <w:right w:val="none" w:sz="0" w:space="0" w:color="auto"/>
      </w:divBdr>
    </w:div>
    <w:div w:id="1430662177">
      <w:bodyDiv w:val="1"/>
      <w:marLeft w:val="0"/>
      <w:marRight w:val="0"/>
      <w:marTop w:val="0"/>
      <w:marBottom w:val="0"/>
      <w:divBdr>
        <w:top w:val="none" w:sz="0" w:space="0" w:color="auto"/>
        <w:left w:val="none" w:sz="0" w:space="0" w:color="auto"/>
        <w:bottom w:val="none" w:sz="0" w:space="0" w:color="auto"/>
        <w:right w:val="none" w:sz="0" w:space="0" w:color="auto"/>
      </w:divBdr>
    </w:div>
    <w:div w:id="1430858647">
      <w:bodyDiv w:val="1"/>
      <w:marLeft w:val="0"/>
      <w:marRight w:val="0"/>
      <w:marTop w:val="0"/>
      <w:marBottom w:val="0"/>
      <w:divBdr>
        <w:top w:val="none" w:sz="0" w:space="0" w:color="auto"/>
        <w:left w:val="none" w:sz="0" w:space="0" w:color="auto"/>
        <w:bottom w:val="none" w:sz="0" w:space="0" w:color="auto"/>
        <w:right w:val="none" w:sz="0" w:space="0" w:color="auto"/>
      </w:divBdr>
    </w:div>
    <w:div w:id="1431049962">
      <w:bodyDiv w:val="1"/>
      <w:marLeft w:val="0"/>
      <w:marRight w:val="0"/>
      <w:marTop w:val="0"/>
      <w:marBottom w:val="0"/>
      <w:divBdr>
        <w:top w:val="none" w:sz="0" w:space="0" w:color="auto"/>
        <w:left w:val="none" w:sz="0" w:space="0" w:color="auto"/>
        <w:bottom w:val="none" w:sz="0" w:space="0" w:color="auto"/>
        <w:right w:val="none" w:sz="0" w:space="0" w:color="auto"/>
      </w:divBdr>
    </w:div>
    <w:div w:id="1431202091">
      <w:bodyDiv w:val="1"/>
      <w:marLeft w:val="0"/>
      <w:marRight w:val="0"/>
      <w:marTop w:val="0"/>
      <w:marBottom w:val="0"/>
      <w:divBdr>
        <w:top w:val="none" w:sz="0" w:space="0" w:color="auto"/>
        <w:left w:val="none" w:sz="0" w:space="0" w:color="auto"/>
        <w:bottom w:val="none" w:sz="0" w:space="0" w:color="auto"/>
        <w:right w:val="none" w:sz="0" w:space="0" w:color="auto"/>
      </w:divBdr>
    </w:div>
    <w:div w:id="1431243578">
      <w:bodyDiv w:val="1"/>
      <w:marLeft w:val="0"/>
      <w:marRight w:val="0"/>
      <w:marTop w:val="0"/>
      <w:marBottom w:val="0"/>
      <w:divBdr>
        <w:top w:val="none" w:sz="0" w:space="0" w:color="auto"/>
        <w:left w:val="none" w:sz="0" w:space="0" w:color="auto"/>
        <w:bottom w:val="none" w:sz="0" w:space="0" w:color="auto"/>
        <w:right w:val="none" w:sz="0" w:space="0" w:color="auto"/>
      </w:divBdr>
    </w:div>
    <w:div w:id="1431588134">
      <w:bodyDiv w:val="1"/>
      <w:marLeft w:val="0"/>
      <w:marRight w:val="0"/>
      <w:marTop w:val="0"/>
      <w:marBottom w:val="0"/>
      <w:divBdr>
        <w:top w:val="none" w:sz="0" w:space="0" w:color="auto"/>
        <w:left w:val="none" w:sz="0" w:space="0" w:color="auto"/>
        <w:bottom w:val="none" w:sz="0" w:space="0" w:color="auto"/>
        <w:right w:val="none" w:sz="0" w:space="0" w:color="auto"/>
      </w:divBdr>
    </w:div>
    <w:div w:id="1432048963">
      <w:bodyDiv w:val="1"/>
      <w:marLeft w:val="0"/>
      <w:marRight w:val="0"/>
      <w:marTop w:val="0"/>
      <w:marBottom w:val="0"/>
      <w:divBdr>
        <w:top w:val="none" w:sz="0" w:space="0" w:color="auto"/>
        <w:left w:val="none" w:sz="0" w:space="0" w:color="auto"/>
        <w:bottom w:val="none" w:sz="0" w:space="0" w:color="auto"/>
        <w:right w:val="none" w:sz="0" w:space="0" w:color="auto"/>
      </w:divBdr>
    </w:div>
    <w:div w:id="1432242289">
      <w:bodyDiv w:val="1"/>
      <w:marLeft w:val="0"/>
      <w:marRight w:val="0"/>
      <w:marTop w:val="0"/>
      <w:marBottom w:val="0"/>
      <w:divBdr>
        <w:top w:val="none" w:sz="0" w:space="0" w:color="auto"/>
        <w:left w:val="none" w:sz="0" w:space="0" w:color="auto"/>
        <w:bottom w:val="none" w:sz="0" w:space="0" w:color="auto"/>
        <w:right w:val="none" w:sz="0" w:space="0" w:color="auto"/>
      </w:divBdr>
    </w:div>
    <w:div w:id="1432243029">
      <w:bodyDiv w:val="1"/>
      <w:marLeft w:val="0"/>
      <w:marRight w:val="0"/>
      <w:marTop w:val="0"/>
      <w:marBottom w:val="0"/>
      <w:divBdr>
        <w:top w:val="none" w:sz="0" w:space="0" w:color="auto"/>
        <w:left w:val="none" w:sz="0" w:space="0" w:color="auto"/>
        <w:bottom w:val="none" w:sz="0" w:space="0" w:color="auto"/>
        <w:right w:val="none" w:sz="0" w:space="0" w:color="auto"/>
      </w:divBdr>
    </w:div>
    <w:div w:id="1432579494">
      <w:bodyDiv w:val="1"/>
      <w:marLeft w:val="0"/>
      <w:marRight w:val="0"/>
      <w:marTop w:val="0"/>
      <w:marBottom w:val="0"/>
      <w:divBdr>
        <w:top w:val="none" w:sz="0" w:space="0" w:color="auto"/>
        <w:left w:val="none" w:sz="0" w:space="0" w:color="auto"/>
        <w:bottom w:val="none" w:sz="0" w:space="0" w:color="auto"/>
        <w:right w:val="none" w:sz="0" w:space="0" w:color="auto"/>
      </w:divBdr>
    </w:div>
    <w:div w:id="1432583730">
      <w:bodyDiv w:val="1"/>
      <w:marLeft w:val="0"/>
      <w:marRight w:val="0"/>
      <w:marTop w:val="0"/>
      <w:marBottom w:val="0"/>
      <w:divBdr>
        <w:top w:val="none" w:sz="0" w:space="0" w:color="auto"/>
        <w:left w:val="none" w:sz="0" w:space="0" w:color="auto"/>
        <w:bottom w:val="none" w:sz="0" w:space="0" w:color="auto"/>
        <w:right w:val="none" w:sz="0" w:space="0" w:color="auto"/>
      </w:divBdr>
    </w:div>
    <w:div w:id="1433040983">
      <w:bodyDiv w:val="1"/>
      <w:marLeft w:val="0"/>
      <w:marRight w:val="0"/>
      <w:marTop w:val="0"/>
      <w:marBottom w:val="0"/>
      <w:divBdr>
        <w:top w:val="none" w:sz="0" w:space="0" w:color="auto"/>
        <w:left w:val="none" w:sz="0" w:space="0" w:color="auto"/>
        <w:bottom w:val="none" w:sz="0" w:space="0" w:color="auto"/>
        <w:right w:val="none" w:sz="0" w:space="0" w:color="auto"/>
      </w:divBdr>
    </w:div>
    <w:div w:id="1433168483">
      <w:bodyDiv w:val="1"/>
      <w:marLeft w:val="0"/>
      <w:marRight w:val="0"/>
      <w:marTop w:val="0"/>
      <w:marBottom w:val="0"/>
      <w:divBdr>
        <w:top w:val="none" w:sz="0" w:space="0" w:color="auto"/>
        <w:left w:val="none" w:sz="0" w:space="0" w:color="auto"/>
        <w:bottom w:val="none" w:sz="0" w:space="0" w:color="auto"/>
        <w:right w:val="none" w:sz="0" w:space="0" w:color="auto"/>
      </w:divBdr>
    </w:div>
    <w:div w:id="1433207098">
      <w:bodyDiv w:val="1"/>
      <w:marLeft w:val="0"/>
      <w:marRight w:val="0"/>
      <w:marTop w:val="0"/>
      <w:marBottom w:val="0"/>
      <w:divBdr>
        <w:top w:val="none" w:sz="0" w:space="0" w:color="auto"/>
        <w:left w:val="none" w:sz="0" w:space="0" w:color="auto"/>
        <w:bottom w:val="none" w:sz="0" w:space="0" w:color="auto"/>
        <w:right w:val="none" w:sz="0" w:space="0" w:color="auto"/>
      </w:divBdr>
    </w:div>
    <w:div w:id="1433237849">
      <w:bodyDiv w:val="1"/>
      <w:marLeft w:val="0"/>
      <w:marRight w:val="0"/>
      <w:marTop w:val="0"/>
      <w:marBottom w:val="0"/>
      <w:divBdr>
        <w:top w:val="none" w:sz="0" w:space="0" w:color="auto"/>
        <w:left w:val="none" w:sz="0" w:space="0" w:color="auto"/>
        <w:bottom w:val="none" w:sz="0" w:space="0" w:color="auto"/>
        <w:right w:val="none" w:sz="0" w:space="0" w:color="auto"/>
      </w:divBdr>
    </w:div>
    <w:div w:id="1433357548">
      <w:bodyDiv w:val="1"/>
      <w:marLeft w:val="0"/>
      <w:marRight w:val="0"/>
      <w:marTop w:val="0"/>
      <w:marBottom w:val="0"/>
      <w:divBdr>
        <w:top w:val="none" w:sz="0" w:space="0" w:color="auto"/>
        <w:left w:val="none" w:sz="0" w:space="0" w:color="auto"/>
        <w:bottom w:val="none" w:sz="0" w:space="0" w:color="auto"/>
        <w:right w:val="none" w:sz="0" w:space="0" w:color="auto"/>
      </w:divBdr>
    </w:div>
    <w:div w:id="1433477149">
      <w:bodyDiv w:val="1"/>
      <w:marLeft w:val="0"/>
      <w:marRight w:val="0"/>
      <w:marTop w:val="0"/>
      <w:marBottom w:val="0"/>
      <w:divBdr>
        <w:top w:val="none" w:sz="0" w:space="0" w:color="auto"/>
        <w:left w:val="none" w:sz="0" w:space="0" w:color="auto"/>
        <w:bottom w:val="none" w:sz="0" w:space="0" w:color="auto"/>
        <w:right w:val="none" w:sz="0" w:space="0" w:color="auto"/>
      </w:divBdr>
    </w:div>
    <w:div w:id="1433548449">
      <w:bodyDiv w:val="1"/>
      <w:marLeft w:val="0"/>
      <w:marRight w:val="0"/>
      <w:marTop w:val="0"/>
      <w:marBottom w:val="0"/>
      <w:divBdr>
        <w:top w:val="none" w:sz="0" w:space="0" w:color="auto"/>
        <w:left w:val="none" w:sz="0" w:space="0" w:color="auto"/>
        <w:bottom w:val="none" w:sz="0" w:space="0" w:color="auto"/>
        <w:right w:val="none" w:sz="0" w:space="0" w:color="auto"/>
      </w:divBdr>
    </w:div>
    <w:div w:id="1433624481">
      <w:bodyDiv w:val="1"/>
      <w:marLeft w:val="0"/>
      <w:marRight w:val="0"/>
      <w:marTop w:val="0"/>
      <w:marBottom w:val="0"/>
      <w:divBdr>
        <w:top w:val="none" w:sz="0" w:space="0" w:color="auto"/>
        <w:left w:val="none" w:sz="0" w:space="0" w:color="auto"/>
        <w:bottom w:val="none" w:sz="0" w:space="0" w:color="auto"/>
        <w:right w:val="none" w:sz="0" w:space="0" w:color="auto"/>
      </w:divBdr>
    </w:div>
    <w:div w:id="1433819106">
      <w:bodyDiv w:val="1"/>
      <w:marLeft w:val="0"/>
      <w:marRight w:val="0"/>
      <w:marTop w:val="0"/>
      <w:marBottom w:val="0"/>
      <w:divBdr>
        <w:top w:val="none" w:sz="0" w:space="0" w:color="auto"/>
        <w:left w:val="none" w:sz="0" w:space="0" w:color="auto"/>
        <w:bottom w:val="none" w:sz="0" w:space="0" w:color="auto"/>
        <w:right w:val="none" w:sz="0" w:space="0" w:color="auto"/>
      </w:divBdr>
    </w:div>
    <w:div w:id="1433892109">
      <w:bodyDiv w:val="1"/>
      <w:marLeft w:val="0"/>
      <w:marRight w:val="0"/>
      <w:marTop w:val="0"/>
      <w:marBottom w:val="0"/>
      <w:divBdr>
        <w:top w:val="none" w:sz="0" w:space="0" w:color="auto"/>
        <w:left w:val="none" w:sz="0" w:space="0" w:color="auto"/>
        <w:bottom w:val="none" w:sz="0" w:space="0" w:color="auto"/>
        <w:right w:val="none" w:sz="0" w:space="0" w:color="auto"/>
      </w:divBdr>
    </w:div>
    <w:div w:id="1434518348">
      <w:bodyDiv w:val="1"/>
      <w:marLeft w:val="0"/>
      <w:marRight w:val="0"/>
      <w:marTop w:val="0"/>
      <w:marBottom w:val="0"/>
      <w:divBdr>
        <w:top w:val="none" w:sz="0" w:space="0" w:color="auto"/>
        <w:left w:val="none" w:sz="0" w:space="0" w:color="auto"/>
        <w:bottom w:val="none" w:sz="0" w:space="0" w:color="auto"/>
        <w:right w:val="none" w:sz="0" w:space="0" w:color="auto"/>
      </w:divBdr>
    </w:div>
    <w:div w:id="1434781312">
      <w:bodyDiv w:val="1"/>
      <w:marLeft w:val="0"/>
      <w:marRight w:val="0"/>
      <w:marTop w:val="0"/>
      <w:marBottom w:val="0"/>
      <w:divBdr>
        <w:top w:val="none" w:sz="0" w:space="0" w:color="auto"/>
        <w:left w:val="none" w:sz="0" w:space="0" w:color="auto"/>
        <w:bottom w:val="none" w:sz="0" w:space="0" w:color="auto"/>
        <w:right w:val="none" w:sz="0" w:space="0" w:color="auto"/>
      </w:divBdr>
    </w:div>
    <w:div w:id="1434782758">
      <w:bodyDiv w:val="1"/>
      <w:marLeft w:val="0"/>
      <w:marRight w:val="0"/>
      <w:marTop w:val="0"/>
      <w:marBottom w:val="0"/>
      <w:divBdr>
        <w:top w:val="none" w:sz="0" w:space="0" w:color="auto"/>
        <w:left w:val="none" w:sz="0" w:space="0" w:color="auto"/>
        <w:bottom w:val="none" w:sz="0" w:space="0" w:color="auto"/>
        <w:right w:val="none" w:sz="0" w:space="0" w:color="auto"/>
      </w:divBdr>
    </w:div>
    <w:div w:id="1435129409">
      <w:bodyDiv w:val="1"/>
      <w:marLeft w:val="0"/>
      <w:marRight w:val="0"/>
      <w:marTop w:val="0"/>
      <w:marBottom w:val="0"/>
      <w:divBdr>
        <w:top w:val="none" w:sz="0" w:space="0" w:color="auto"/>
        <w:left w:val="none" w:sz="0" w:space="0" w:color="auto"/>
        <w:bottom w:val="none" w:sz="0" w:space="0" w:color="auto"/>
        <w:right w:val="none" w:sz="0" w:space="0" w:color="auto"/>
      </w:divBdr>
    </w:div>
    <w:div w:id="1435133801">
      <w:bodyDiv w:val="1"/>
      <w:marLeft w:val="0"/>
      <w:marRight w:val="0"/>
      <w:marTop w:val="0"/>
      <w:marBottom w:val="0"/>
      <w:divBdr>
        <w:top w:val="none" w:sz="0" w:space="0" w:color="auto"/>
        <w:left w:val="none" w:sz="0" w:space="0" w:color="auto"/>
        <w:bottom w:val="none" w:sz="0" w:space="0" w:color="auto"/>
        <w:right w:val="none" w:sz="0" w:space="0" w:color="auto"/>
      </w:divBdr>
    </w:div>
    <w:div w:id="1435176745">
      <w:bodyDiv w:val="1"/>
      <w:marLeft w:val="0"/>
      <w:marRight w:val="0"/>
      <w:marTop w:val="0"/>
      <w:marBottom w:val="0"/>
      <w:divBdr>
        <w:top w:val="none" w:sz="0" w:space="0" w:color="auto"/>
        <w:left w:val="none" w:sz="0" w:space="0" w:color="auto"/>
        <w:bottom w:val="none" w:sz="0" w:space="0" w:color="auto"/>
        <w:right w:val="none" w:sz="0" w:space="0" w:color="auto"/>
      </w:divBdr>
    </w:div>
    <w:div w:id="1435436568">
      <w:bodyDiv w:val="1"/>
      <w:marLeft w:val="0"/>
      <w:marRight w:val="0"/>
      <w:marTop w:val="0"/>
      <w:marBottom w:val="0"/>
      <w:divBdr>
        <w:top w:val="none" w:sz="0" w:space="0" w:color="auto"/>
        <w:left w:val="none" w:sz="0" w:space="0" w:color="auto"/>
        <w:bottom w:val="none" w:sz="0" w:space="0" w:color="auto"/>
        <w:right w:val="none" w:sz="0" w:space="0" w:color="auto"/>
      </w:divBdr>
    </w:div>
    <w:div w:id="1435907047">
      <w:bodyDiv w:val="1"/>
      <w:marLeft w:val="0"/>
      <w:marRight w:val="0"/>
      <w:marTop w:val="0"/>
      <w:marBottom w:val="0"/>
      <w:divBdr>
        <w:top w:val="none" w:sz="0" w:space="0" w:color="auto"/>
        <w:left w:val="none" w:sz="0" w:space="0" w:color="auto"/>
        <w:bottom w:val="none" w:sz="0" w:space="0" w:color="auto"/>
        <w:right w:val="none" w:sz="0" w:space="0" w:color="auto"/>
      </w:divBdr>
    </w:div>
    <w:div w:id="1436243252">
      <w:bodyDiv w:val="1"/>
      <w:marLeft w:val="0"/>
      <w:marRight w:val="0"/>
      <w:marTop w:val="0"/>
      <w:marBottom w:val="0"/>
      <w:divBdr>
        <w:top w:val="none" w:sz="0" w:space="0" w:color="auto"/>
        <w:left w:val="none" w:sz="0" w:space="0" w:color="auto"/>
        <w:bottom w:val="none" w:sz="0" w:space="0" w:color="auto"/>
        <w:right w:val="none" w:sz="0" w:space="0" w:color="auto"/>
      </w:divBdr>
    </w:div>
    <w:div w:id="1436246315">
      <w:bodyDiv w:val="1"/>
      <w:marLeft w:val="0"/>
      <w:marRight w:val="0"/>
      <w:marTop w:val="0"/>
      <w:marBottom w:val="0"/>
      <w:divBdr>
        <w:top w:val="none" w:sz="0" w:space="0" w:color="auto"/>
        <w:left w:val="none" w:sz="0" w:space="0" w:color="auto"/>
        <w:bottom w:val="none" w:sz="0" w:space="0" w:color="auto"/>
        <w:right w:val="none" w:sz="0" w:space="0" w:color="auto"/>
      </w:divBdr>
    </w:div>
    <w:div w:id="1436513804">
      <w:bodyDiv w:val="1"/>
      <w:marLeft w:val="0"/>
      <w:marRight w:val="0"/>
      <w:marTop w:val="0"/>
      <w:marBottom w:val="0"/>
      <w:divBdr>
        <w:top w:val="none" w:sz="0" w:space="0" w:color="auto"/>
        <w:left w:val="none" w:sz="0" w:space="0" w:color="auto"/>
        <w:bottom w:val="none" w:sz="0" w:space="0" w:color="auto"/>
        <w:right w:val="none" w:sz="0" w:space="0" w:color="auto"/>
      </w:divBdr>
    </w:div>
    <w:div w:id="1436629044">
      <w:bodyDiv w:val="1"/>
      <w:marLeft w:val="0"/>
      <w:marRight w:val="0"/>
      <w:marTop w:val="0"/>
      <w:marBottom w:val="0"/>
      <w:divBdr>
        <w:top w:val="none" w:sz="0" w:space="0" w:color="auto"/>
        <w:left w:val="none" w:sz="0" w:space="0" w:color="auto"/>
        <w:bottom w:val="none" w:sz="0" w:space="0" w:color="auto"/>
        <w:right w:val="none" w:sz="0" w:space="0" w:color="auto"/>
      </w:divBdr>
    </w:div>
    <w:div w:id="1436637072">
      <w:bodyDiv w:val="1"/>
      <w:marLeft w:val="0"/>
      <w:marRight w:val="0"/>
      <w:marTop w:val="0"/>
      <w:marBottom w:val="0"/>
      <w:divBdr>
        <w:top w:val="none" w:sz="0" w:space="0" w:color="auto"/>
        <w:left w:val="none" w:sz="0" w:space="0" w:color="auto"/>
        <w:bottom w:val="none" w:sz="0" w:space="0" w:color="auto"/>
        <w:right w:val="none" w:sz="0" w:space="0" w:color="auto"/>
      </w:divBdr>
    </w:div>
    <w:div w:id="1436704577">
      <w:bodyDiv w:val="1"/>
      <w:marLeft w:val="0"/>
      <w:marRight w:val="0"/>
      <w:marTop w:val="0"/>
      <w:marBottom w:val="0"/>
      <w:divBdr>
        <w:top w:val="none" w:sz="0" w:space="0" w:color="auto"/>
        <w:left w:val="none" w:sz="0" w:space="0" w:color="auto"/>
        <w:bottom w:val="none" w:sz="0" w:space="0" w:color="auto"/>
        <w:right w:val="none" w:sz="0" w:space="0" w:color="auto"/>
      </w:divBdr>
    </w:div>
    <w:div w:id="1436707073">
      <w:bodyDiv w:val="1"/>
      <w:marLeft w:val="0"/>
      <w:marRight w:val="0"/>
      <w:marTop w:val="0"/>
      <w:marBottom w:val="0"/>
      <w:divBdr>
        <w:top w:val="none" w:sz="0" w:space="0" w:color="auto"/>
        <w:left w:val="none" w:sz="0" w:space="0" w:color="auto"/>
        <w:bottom w:val="none" w:sz="0" w:space="0" w:color="auto"/>
        <w:right w:val="none" w:sz="0" w:space="0" w:color="auto"/>
      </w:divBdr>
    </w:div>
    <w:div w:id="1437362034">
      <w:bodyDiv w:val="1"/>
      <w:marLeft w:val="0"/>
      <w:marRight w:val="0"/>
      <w:marTop w:val="0"/>
      <w:marBottom w:val="0"/>
      <w:divBdr>
        <w:top w:val="none" w:sz="0" w:space="0" w:color="auto"/>
        <w:left w:val="none" w:sz="0" w:space="0" w:color="auto"/>
        <w:bottom w:val="none" w:sz="0" w:space="0" w:color="auto"/>
        <w:right w:val="none" w:sz="0" w:space="0" w:color="auto"/>
      </w:divBdr>
    </w:div>
    <w:div w:id="1437365531">
      <w:bodyDiv w:val="1"/>
      <w:marLeft w:val="0"/>
      <w:marRight w:val="0"/>
      <w:marTop w:val="0"/>
      <w:marBottom w:val="0"/>
      <w:divBdr>
        <w:top w:val="none" w:sz="0" w:space="0" w:color="auto"/>
        <w:left w:val="none" w:sz="0" w:space="0" w:color="auto"/>
        <w:bottom w:val="none" w:sz="0" w:space="0" w:color="auto"/>
        <w:right w:val="none" w:sz="0" w:space="0" w:color="auto"/>
      </w:divBdr>
    </w:div>
    <w:div w:id="1438403496">
      <w:bodyDiv w:val="1"/>
      <w:marLeft w:val="0"/>
      <w:marRight w:val="0"/>
      <w:marTop w:val="0"/>
      <w:marBottom w:val="0"/>
      <w:divBdr>
        <w:top w:val="none" w:sz="0" w:space="0" w:color="auto"/>
        <w:left w:val="none" w:sz="0" w:space="0" w:color="auto"/>
        <w:bottom w:val="none" w:sz="0" w:space="0" w:color="auto"/>
        <w:right w:val="none" w:sz="0" w:space="0" w:color="auto"/>
      </w:divBdr>
    </w:div>
    <w:div w:id="1438865094">
      <w:bodyDiv w:val="1"/>
      <w:marLeft w:val="0"/>
      <w:marRight w:val="0"/>
      <w:marTop w:val="0"/>
      <w:marBottom w:val="0"/>
      <w:divBdr>
        <w:top w:val="none" w:sz="0" w:space="0" w:color="auto"/>
        <w:left w:val="none" w:sz="0" w:space="0" w:color="auto"/>
        <w:bottom w:val="none" w:sz="0" w:space="0" w:color="auto"/>
        <w:right w:val="none" w:sz="0" w:space="0" w:color="auto"/>
      </w:divBdr>
    </w:div>
    <w:div w:id="1439131922">
      <w:bodyDiv w:val="1"/>
      <w:marLeft w:val="0"/>
      <w:marRight w:val="0"/>
      <w:marTop w:val="0"/>
      <w:marBottom w:val="0"/>
      <w:divBdr>
        <w:top w:val="none" w:sz="0" w:space="0" w:color="auto"/>
        <w:left w:val="none" w:sz="0" w:space="0" w:color="auto"/>
        <w:bottom w:val="none" w:sz="0" w:space="0" w:color="auto"/>
        <w:right w:val="none" w:sz="0" w:space="0" w:color="auto"/>
      </w:divBdr>
    </w:div>
    <w:div w:id="1439180095">
      <w:bodyDiv w:val="1"/>
      <w:marLeft w:val="0"/>
      <w:marRight w:val="0"/>
      <w:marTop w:val="0"/>
      <w:marBottom w:val="0"/>
      <w:divBdr>
        <w:top w:val="none" w:sz="0" w:space="0" w:color="auto"/>
        <w:left w:val="none" w:sz="0" w:space="0" w:color="auto"/>
        <w:bottom w:val="none" w:sz="0" w:space="0" w:color="auto"/>
        <w:right w:val="none" w:sz="0" w:space="0" w:color="auto"/>
      </w:divBdr>
    </w:div>
    <w:div w:id="1439372925">
      <w:bodyDiv w:val="1"/>
      <w:marLeft w:val="0"/>
      <w:marRight w:val="0"/>
      <w:marTop w:val="0"/>
      <w:marBottom w:val="0"/>
      <w:divBdr>
        <w:top w:val="none" w:sz="0" w:space="0" w:color="auto"/>
        <w:left w:val="none" w:sz="0" w:space="0" w:color="auto"/>
        <w:bottom w:val="none" w:sz="0" w:space="0" w:color="auto"/>
        <w:right w:val="none" w:sz="0" w:space="0" w:color="auto"/>
      </w:divBdr>
    </w:div>
    <w:div w:id="1439376814">
      <w:bodyDiv w:val="1"/>
      <w:marLeft w:val="0"/>
      <w:marRight w:val="0"/>
      <w:marTop w:val="0"/>
      <w:marBottom w:val="0"/>
      <w:divBdr>
        <w:top w:val="none" w:sz="0" w:space="0" w:color="auto"/>
        <w:left w:val="none" w:sz="0" w:space="0" w:color="auto"/>
        <w:bottom w:val="none" w:sz="0" w:space="0" w:color="auto"/>
        <w:right w:val="none" w:sz="0" w:space="0" w:color="auto"/>
      </w:divBdr>
    </w:div>
    <w:div w:id="1439442933">
      <w:bodyDiv w:val="1"/>
      <w:marLeft w:val="0"/>
      <w:marRight w:val="0"/>
      <w:marTop w:val="0"/>
      <w:marBottom w:val="0"/>
      <w:divBdr>
        <w:top w:val="none" w:sz="0" w:space="0" w:color="auto"/>
        <w:left w:val="none" w:sz="0" w:space="0" w:color="auto"/>
        <w:bottom w:val="none" w:sz="0" w:space="0" w:color="auto"/>
        <w:right w:val="none" w:sz="0" w:space="0" w:color="auto"/>
      </w:divBdr>
    </w:div>
    <w:div w:id="1439718697">
      <w:bodyDiv w:val="1"/>
      <w:marLeft w:val="0"/>
      <w:marRight w:val="0"/>
      <w:marTop w:val="0"/>
      <w:marBottom w:val="0"/>
      <w:divBdr>
        <w:top w:val="none" w:sz="0" w:space="0" w:color="auto"/>
        <w:left w:val="none" w:sz="0" w:space="0" w:color="auto"/>
        <w:bottom w:val="none" w:sz="0" w:space="0" w:color="auto"/>
        <w:right w:val="none" w:sz="0" w:space="0" w:color="auto"/>
      </w:divBdr>
    </w:div>
    <w:div w:id="1439910464">
      <w:bodyDiv w:val="1"/>
      <w:marLeft w:val="0"/>
      <w:marRight w:val="0"/>
      <w:marTop w:val="0"/>
      <w:marBottom w:val="0"/>
      <w:divBdr>
        <w:top w:val="none" w:sz="0" w:space="0" w:color="auto"/>
        <w:left w:val="none" w:sz="0" w:space="0" w:color="auto"/>
        <w:bottom w:val="none" w:sz="0" w:space="0" w:color="auto"/>
        <w:right w:val="none" w:sz="0" w:space="0" w:color="auto"/>
      </w:divBdr>
    </w:div>
    <w:div w:id="1440031592">
      <w:bodyDiv w:val="1"/>
      <w:marLeft w:val="0"/>
      <w:marRight w:val="0"/>
      <w:marTop w:val="0"/>
      <w:marBottom w:val="0"/>
      <w:divBdr>
        <w:top w:val="none" w:sz="0" w:space="0" w:color="auto"/>
        <w:left w:val="none" w:sz="0" w:space="0" w:color="auto"/>
        <w:bottom w:val="none" w:sz="0" w:space="0" w:color="auto"/>
        <w:right w:val="none" w:sz="0" w:space="0" w:color="auto"/>
      </w:divBdr>
    </w:div>
    <w:div w:id="1440106908">
      <w:bodyDiv w:val="1"/>
      <w:marLeft w:val="0"/>
      <w:marRight w:val="0"/>
      <w:marTop w:val="0"/>
      <w:marBottom w:val="0"/>
      <w:divBdr>
        <w:top w:val="none" w:sz="0" w:space="0" w:color="auto"/>
        <w:left w:val="none" w:sz="0" w:space="0" w:color="auto"/>
        <w:bottom w:val="none" w:sz="0" w:space="0" w:color="auto"/>
        <w:right w:val="none" w:sz="0" w:space="0" w:color="auto"/>
      </w:divBdr>
    </w:div>
    <w:div w:id="1440293167">
      <w:bodyDiv w:val="1"/>
      <w:marLeft w:val="0"/>
      <w:marRight w:val="0"/>
      <w:marTop w:val="0"/>
      <w:marBottom w:val="0"/>
      <w:divBdr>
        <w:top w:val="none" w:sz="0" w:space="0" w:color="auto"/>
        <w:left w:val="none" w:sz="0" w:space="0" w:color="auto"/>
        <w:bottom w:val="none" w:sz="0" w:space="0" w:color="auto"/>
        <w:right w:val="none" w:sz="0" w:space="0" w:color="auto"/>
      </w:divBdr>
    </w:div>
    <w:div w:id="1440370080">
      <w:bodyDiv w:val="1"/>
      <w:marLeft w:val="0"/>
      <w:marRight w:val="0"/>
      <w:marTop w:val="0"/>
      <w:marBottom w:val="0"/>
      <w:divBdr>
        <w:top w:val="none" w:sz="0" w:space="0" w:color="auto"/>
        <w:left w:val="none" w:sz="0" w:space="0" w:color="auto"/>
        <w:bottom w:val="none" w:sz="0" w:space="0" w:color="auto"/>
        <w:right w:val="none" w:sz="0" w:space="0" w:color="auto"/>
      </w:divBdr>
    </w:div>
    <w:div w:id="1440563388">
      <w:bodyDiv w:val="1"/>
      <w:marLeft w:val="0"/>
      <w:marRight w:val="0"/>
      <w:marTop w:val="0"/>
      <w:marBottom w:val="0"/>
      <w:divBdr>
        <w:top w:val="none" w:sz="0" w:space="0" w:color="auto"/>
        <w:left w:val="none" w:sz="0" w:space="0" w:color="auto"/>
        <w:bottom w:val="none" w:sz="0" w:space="0" w:color="auto"/>
        <w:right w:val="none" w:sz="0" w:space="0" w:color="auto"/>
      </w:divBdr>
    </w:div>
    <w:div w:id="1440681585">
      <w:bodyDiv w:val="1"/>
      <w:marLeft w:val="0"/>
      <w:marRight w:val="0"/>
      <w:marTop w:val="0"/>
      <w:marBottom w:val="0"/>
      <w:divBdr>
        <w:top w:val="none" w:sz="0" w:space="0" w:color="auto"/>
        <w:left w:val="none" w:sz="0" w:space="0" w:color="auto"/>
        <w:bottom w:val="none" w:sz="0" w:space="0" w:color="auto"/>
        <w:right w:val="none" w:sz="0" w:space="0" w:color="auto"/>
      </w:divBdr>
    </w:div>
    <w:div w:id="1440763214">
      <w:bodyDiv w:val="1"/>
      <w:marLeft w:val="0"/>
      <w:marRight w:val="0"/>
      <w:marTop w:val="0"/>
      <w:marBottom w:val="0"/>
      <w:divBdr>
        <w:top w:val="none" w:sz="0" w:space="0" w:color="auto"/>
        <w:left w:val="none" w:sz="0" w:space="0" w:color="auto"/>
        <w:bottom w:val="none" w:sz="0" w:space="0" w:color="auto"/>
        <w:right w:val="none" w:sz="0" w:space="0" w:color="auto"/>
      </w:divBdr>
    </w:div>
    <w:div w:id="1441335881">
      <w:bodyDiv w:val="1"/>
      <w:marLeft w:val="0"/>
      <w:marRight w:val="0"/>
      <w:marTop w:val="0"/>
      <w:marBottom w:val="0"/>
      <w:divBdr>
        <w:top w:val="none" w:sz="0" w:space="0" w:color="auto"/>
        <w:left w:val="none" w:sz="0" w:space="0" w:color="auto"/>
        <w:bottom w:val="none" w:sz="0" w:space="0" w:color="auto"/>
        <w:right w:val="none" w:sz="0" w:space="0" w:color="auto"/>
      </w:divBdr>
    </w:div>
    <w:div w:id="1441490702">
      <w:bodyDiv w:val="1"/>
      <w:marLeft w:val="0"/>
      <w:marRight w:val="0"/>
      <w:marTop w:val="0"/>
      <w:marBottom w:val="0"/>
      <w:divBdr>
        <w:top w:val="none" w:sz="0" w:space="0" w:color="auto"/>
        <w:left w:val="none" w:sz="0" w:space="0" w:color="auto"/>
        <w:bottom w:val="none" w:sz="0" w:space="0" w:color="auto"/>
        <w:right w:val="none" w:sz="0" w:space="0" w:color="auto"/>
      </w:divBdr>
    </w:div>
    <w:div w:id="1441559759">
      <w:bodyDiv w:val="1"/>
      <w:marLeft w:val="0"/>
      <w:marRight w:val="0"/>
      <w:marTop w:val="0"/>
      <w:marBottom w:val="0"/>
      <w:divBdr>
        <w:top w:val="none" w:sz="0" w:space="0" w:color="auto"/>
        <w:left w:val="none" w:sz="0" w:space="0" w:color="auto"/>
        <w:bottom w:val="none" w:sz="0" w:space="0" w:color="auto"/>
        <w:right w:val="none" w:sz="0" w:space="0" w:color="auto"/>
      </w:divBdr>
    </w:div>
    <w:div w:id="1441604676">
      <w:bodyDiv w:val="1"/>
      <w:marLeft w:val="0"/>
      <w:marRight w:val="0"/>
      <w:marTop w:val="0"/>
      <w:marBottom w:val="0"/>
      <w:divBdr>
        <w:top w:val="none" w:sz="0" w:space="0" w:color="auto"/>
        <w:left w:val="none" w:sz="0" w:space="0" w:color="auto"/>
        <w:bottom w:val="none" w:sz="0" w:space="0" w:color="auto"/>
        <w:right w:val="none" w:sz="0" w:space="0" w:color="auto"/>
      </w:divBdr>
    </w:div>
    <w:div w:id="1441802077">
      <w:bodyDiv w:val="1"/>
      <w:marLeft w:val="0"/>
      <w:marRight w:val="0"/>
      <w:marTop w:val="0"/>
      <w:marBottom w:val="0"/>
      <w:divBdr>
        <w:top w:val="none" w:sz="0" w:space="0" w:color="auto"/>
        <w:left w:val="none" w:sz="0" w:space="0" w:color="auto"/>
        <w:bottom w:val="none" w:sz="0" w:space="0" w:color="auto"/>
        <w:right w:val="none" w:sz="0" w:space="0" w:color="auto"/>
      </w:divBdr>
    </w:div>
    <w:div w:id="1442065068">
      <w:bodyDiv w:val="1"/>
      <w:marLeft w:val="0"/>
      <w:marRight w:val="0"/>
      <w:marTop w:val="0"/>
      <w:marBottom w:val="0"/>
      <w:divBdr>
        <w:top w:val="none" w:sz="0" w:space="0" w:color="auto"/>
        <w:left w:val="none" w:sz="0" w:space="0" w:color="auto"/>
        <w:bottom w:val="none" w:sz="0" w:space="0" w:color="auto"/>
        <w:right w:val="none" w:sz="0" w:space="0" w:color="auto"/>
      </w:divBdr>
    </w:div>
    <w:div w:id="1442144024">
      <w:bodyDiv w:val="1"/>
      <w:marLeft w:val="0"/>
      <w:marRight w:val="0"/>
      <w:marTop w:val="0"/>
      <w:marBottom w:val="0"/>
      <w:divBdr>
        <w:top w:val="none" w:sz="0" w:space="0" w:color="auto"/>
        <w:left w:val="none" w:sz="0" w:space="0" w:color="auto"/>
        <w:bottom w:val="none" w:sz="0" w:space="0" w:color="auto"/>
        <w:right w:val="none" w:sz="0" w:space="0" w:color="auto"/>
      </w:divBdr>
    </w:div>
    <w:div w:id="1442146634">
      <w:bodyDiv w:val="1"/>
      <w:marLeft w:val="0"/>
      <w:marRight w:val="0"/>
      <w:marTop w:val="0"/>
      <w:marBottom w:val="0"/>
      <w:divBdr>
        <w:top w:val="none" w:sz="0" w:space="0" w:color="auto"/>
        <w:left w:val="none" w:sz="0" w:space="0" w:color="auto"/>
        <w:bottom w:val="none" w:sz="0" w:space="0" w:color="auto"/>
        <w:right w:val="none" w:sz="0" w:space="0" w:color="auto"/>
      </w:divBdr>
    </w:div>
    <w:div w:id="1442146727">
      <w:bodyDiv w:val="1"/>
      <w:marLeft w:val="0"/>
      <w:marRight w:val="0"/>
      <w:marTop w:val="0"/>
      <w:marBottom w:val="0"/>
      <w:divBdr>
        <w:top w:val="none" w:sz="0" w:space="0" w:color="auto"/>
        <w:left w:val="none" w:sz="0" w:space="0" w:color="auto"/>
        <w:bottom w:val="none" w:sz="0" w:space="0" w:color="auto"/>
        <w:right w:val="none" w:sz="0" w:space="0" w:color="auto"/>
      </w:divBdr>
    </w:div>
    <w:div w:id="1442604425">
      <w:bodyDiv w:val="1"/>
      <w:marLeft w:val="0"/>
      <w:marRight w:val="0"/>
      <w:marTop w:val="0"/>
      <w:marBottom w:val="0"/>
      <w:divBdr>
        <w:top w:val="none" w:sz="0" w:space="0" w:color="auto"/>
        <w:left w:val="none" w:sz="0" w:space="0" w:color="auto"/>
        <w:bottom w:val="none" w:sz="0" w:space="0" w:color="auto"/>
        <w:right w:val="none" w:sz="0" w:space="0" w:color="auto"/>
      </w:divBdr>
    </w:div>
    <w:div w:id="1442915499">
      <w:bodyDiv w:val="1"/>
      <w:marLeft w:val="0"/>
      <w:marRight w:val="0"/>
      <w:marTop w:val="0"/>
      <w:marBottom w:val="0"/>
      <w:divBdr>
        <w:top w:val="none" w:sz="0" w:space="0" w:color="auto"/>
        <w:left w:val="none" w:sz="0" w:space="0" w:color="auto"/>
        <w:bottom w:val="none" w:sz="0" w:space="0" w:color="auto"/>
        <w:right w:val="none" w:sz="0" w:space="0" w:color="auto"/>
      </w:divBdr>
    </w:div>
    <w:div w:id="1443113124">
      <w:bodyDiv w:val="1"/>
      <w:marLeft w:val="0"/>
      <w:marRight w:val="0"/>
      <w:marTop w:val="0"/>
      <w:marBottom w:val="0"/>
      <w:divBdr>
        <w:top w:val="none" w:sz="0" w:space="0" w:color="auto"/>
        <w:left w:val="none" w:sz="0" w:space="0" w:color="auto"/>
        <w:bottom w:val="none" w:sz="0" w:space="0" w:color="auto"/>
        <w:right w:val="none" w:sz="0" w:space="0" w:color="auto"/>
      </w:divBdr>
    </w:div>
    <w:div w:id="1443182964">
      <w:bodyDiv w:val="1"/>
      <w:marLeft w:val="0"/>
      <w:marRight w:val="0"/>
      <w:marTop w:val="0"/>
      <w:marBottom w:val="0"/>
      <w:divBdr>
        <w:top w:val="none" w:sz="0" w:space="0" w:color="auto"/>
        <w:left w:val="none" w:sz="0" w:space="0" w:color="auto"/>
        <w:bottom w:val="none" w:sz="0" w:space="0" w:color="auto"/>
        <w:right w:val="none" w:sz="0" w:space="0" w:color="auto"/>
      </w:divBdr>
    </w:div>
    <w:div w:id="1443189496">
      <w:bodyDiv w:val="1"/>
      <w:marLeft w:val="0"/>
      <w:marRight w:val="0"/>
      <w:marTop w:val="0"/>
      <w:marBottom w:val="0"/>
      <w:divBdr>
        <w:top w:val="none" w:sz="0" w:space="0" w:color="auto"/>
        <w:left w:val="none" w:sz="0" w:space="0" w:color="auto"/>
        <w:bottom w:val="none" w:sz="0" w:space="0" w:color="auto"/>
        <w:right w:val="none" w:sz="0" w:space="0" w:color="auto"/>
      </w:divBdr>
    </w:div>
    <w:div w:id="1443577362">
      <w:bodyDiv w:val="1"/>
      <w:marLeft w:val="0"/>
      <w:marRight w:val="0"/>
      <w:marTop w:val="0"/>
      <w:marBottom w:val="0"/>
      <w:divBdr>
        <w:top w:val="none" w:sz="0" w:space="0" w:color="auto"/>
        <w:left w:val="none" w:sz="0" w:space="0" w:color="auto"/>
        <w:bottom w:val="none" w:sz="0" w:space="0" w:color="auto"/>
        <w:right w:val="none" w:sz="0" w:space="0" w:color="auto"/>
      </w:divBdr>
    </w:div>
    <w:div w:id="1443724254">
      <w:bodyDiv w:val="1"/>
      <w:marLeft w:val="0"/>
      <w:marRight w:val="0"/>
      <w:marTop w:val="0"/>
      <w:marBottom w:val="0"/>
      <w:divBdr>
        <w:top w:val="none" w:sz="0" w:space="0" w:color="auto"/>
        <w:left w:val="none" w:sz="0" w:space="0" w:color="auto"/>
        <w:bottom w:val="none" w:sz="0" w:space="0" w:color="auto"/>
        <w:right w:val="none" w:sz="0" w:space="0" w:color="auto"/>
      </w:divBdr>
    </w:div>
    <w:div w:id="1443841504">
      <w:bodyDiv w:val="1"/>
      <w:marLeft w:val="0"/>
      <w:marRight w:val="0"/>
      <w:marTop w:val="0"/>
      <w:marBottom w:val="0"/>
      <w:divBdr>
        <w:top w:val="none" w:sz="0" w:space="0" w:color="auto"/>
        <w:left w:val="none" w:sz="0" w:space="0" w:color="auto"/>
        <w:bottom w:val="none" w:sz="0" w:space="0" w:color="auto"/>
        <w:right w:val="none" w:sz="0" w:space="0" w:color="auto"/>
      </w:divBdr>
    </w:div>
    <w:div w:id="1443841656">
      <w:bodyDiv w:val="1"/>
      <w:marLeft w:val="0"/>
      <w:marRight w:val="0"/>
      <w:marTop w:val="0"/>
      <w:marBottom w:val="0"/>
      <w:divBdr>
        <w:top w:val="none" w:sz="0" w:space="0" w:color="auto"/>
        <w:left w:val="none" w:sz="0" w:space="0" w:color="auto"/>
        <w:bottom w:val="none" w:sz="0" w:space="0" w:color="auto"/>
        <w:right w:val="none" w:sz="0" w:space="0" w:color="auto"/>
      </w:divBdr>
    </w:div>
    <w:div w:id="1443917848">
      <w:bodyDiv w:val="1"/>
      <w:marLeft w:val="0"/>
      <w:marRight w:val="0"/>
      <w:marTop w:val="0"/>
      <w:marBottom w:val="0"/>
      <w:divBdr>
        <w:top w:val="none" w:sz="0" w:space="0" w:color="auto"/>
        <w:left w:val="none" w:sz="0" w:space="0" w:color="auto"/>
        <w:bottom w:val="none" w:sz="0" w:space="0" w:color="auto"/>
        <w:right w:val="none" w:sz="0" w:space="0" w:color="auto"/>
      </w:divBdr>
    </w:div>
    <w:div w:id="1443957966">
      <w:bodyDiv w:val="1"/>
      <w:marLeft w:val="0"/>
      <w:marRight w:val="0"/>
      <w:marTop w:val="0"/>
      <w:marBottom w:val="0"/>
      <w:divBdr>
        <w:top w:val="none" w:sz="0" w:space="0" w:color="auto"/>
        <w:left w:val="none" w:sz="0" w:space="0" w:color="auto"/>
        <w:bottom w:val="none" w:sz="0" w:space="0" w:color="auto"/>
        <w:right w:val="none" w:sz="0" w:space="0" w:color="auto"/>
      </w:divBdr>
    </w:div>
    <w:div w:id="1443962185">
      <w:bodyDiv w:val="1"/>
      <w:marLeft w:val="0"/>
      <w:marRight w:val="0"/>
      <w:marTop w:val="0"/>
      <w:marBottom w:val="0"/>
      <w:divBdr>
        <w:top w:val="none" w:sz="0" w:space="0" w:color="auto"/>
        <w:left w:val="none" w:sz="0" w:space="0" w:color="auto"/>
        <w:bottom w:val="none" w:sz="0" w:space="0" w:color="auto"/>
        <w:right w:val="none" w:sz="0" w:space="0" w:color="auto"/>
      </w:divBdr>
    </w:div>
    <w:div w:id="1444032213">
      <w:bodyDiv w:val="1"/>
      <w:marLeft w:val="0"/>
      <w:marRight w:val="0"/>
      <w:marTop w:val="0"/>
      <w:marBottom w:val="0"/>
      <w:divBdr>
        <w:top w:val="none" w:sz="0" w:space="0" w:color="auto"/>
        <w:left w:val="none" w:sz="0" w:space="0" w:color="auto"/>
        <w:bottom w:val="none" w:sz="0" w:space="0" w:color="auto"/>
        <w:right w:val="none" w:sz="0" w:space="0" w:color="auto"/>
      </w:divBdr>
    </w:div>
    <w:div w:id="1444374575">
      <w:bodyDiv w:val="1"/>
      <w:marLeft w:val="0"/>
      <w:marRight w:val="0"/>
      <w:marTop w:val="0"/>
      <w:marBottom w:val="0"/>
      <w:divBdr>
        <w:top w:val="none" w:sz="0" w:space="0" w:color="auto"/>
        <w:left w:val="none" w:sz="0" w:space="0" w:color="auto"/>
        <w:bottom w:val="none" w:sz="0" w:space="0" w:color="auto"/>
        <w:right w:val="none" w:sz="0" w:space="0" w:color="auto"/>
      </w:divBdr>
    </w:div>
    <w:div w:id="1444576602">
      <w:bodyDiv w:val="1"/>
      <w:marLeft w:val="0"/>
      <w:marRight w:val="0"/>
      <w:marTop w:val="0"/>
      <w:marBottom w:val="0"/>
      <w:divBdr>
        <w:top w:val="none" w:sz="0" w:space="0" w:color="auto"/>
        <w:left w:val="none" w:sz="0" w:space="0" w:color="auto"/>
        <w:bottom w:val="none" w:sz="0" w:space="0" w:color="auto"/>
        <w:right w:val="none" w:sz="0" w:space="0" w:color="auto"/>
      </w:divBdr>
    </w:div>
    <w:div w:id="1444806900">
      <w:bodyDiv w:val="1"/>
      <w:marLeft w:val="0"/>
      <w:marRight w:val="0"/>
      <w:marTop w:val="0"/>
      <w:marBottom w:val="0"/>
      <w:divBdr>
        <w:top w:val="none" w:sz="0" w:space="0" w:color="auto"/>
        <w:left w:val="none" w:sz="0" w:space="0" w:color="auto"/>
        <w:bottom w:val="none" w:sz="0" w:space="0" w:color="auto"/>
        <w:right w:val="none" w:sz="0" w:space="0" w:color="auto"/>
      </w:divBdr>
    </w:div>
    <w:div w:id="1444882706">
      <w:bodyDiv w:val="1"/>
      <w:marLeft w:val="0"/>
      <w:marRight w:val="0"/>
      <w:marTop w:val="0"/>
      <w:marBottom w:val="0"/>
      <w:divBdr>
        <w:top w:val="none" w:sz="0" w:space="0" w:color="auto"/>
        <w:left w:val="none" w:sz="0" w:space="0" w:color="auto"/>
        <w:bottom w:val="none" w:sz="0" w:space="0" w:color="auto"/>
        <w:right w:val="none" w:sz="0" w:space="0" w:color="auto"/>
      </w:divBdr>
    </w:div>
    <w:div w:id="1446003056">
      <w:bodyDiv w:val="1"/>
      <w:marLeft w:val="0"/>
      <w:marRight w:val="0"/>
      <w:marTop w:val="0"/>
      <w:marBottom w:val="0"/>
      <w:divBdr>
        <w:top w:val="none" w:sz="0" w:space="0" w:color="auto"/>
        <w:left w:val="none" w:sz="0" w:space="0" w:color="auto"/>
        <w:bottom w:val="none" w:sz="0" w:space="0" w:color="auto"/>
        <w:right w:val="none" w:sz="0" w:space="0" w:color="auto"/>
      </w:divBdr>
    </w:div>
    <w:div w:id="1446073582">
      <w:bodyDiv w:val="1"/>
      <w:marLeft w:val="0"/>
      <w:marRight w:val="0"/>
      <w:marTop w:val="0"/>
      <w:marBottom w:val="0"/>
      <w:divBdr>
        <w:top w:val="none" w:sz="0" w:space="0" w:color="auto"/>
        <w:left w:val="none" w:sz="0" w:space="0" w:color="auto"/>
        <w:bottom w:val="none" w:sz="0" w:space="0" w:color="auto"/>
        <w:right w:val="none" w:sz="0" w:space="0" w:color="auto"/>
      </w:divBdr>
    </w:div>
    <w:div w:id="1446079217">
      <w:bodyDiv w:val="1"/>
      <w:marLeft w:val="0"/>
      <w:marRight w:val="0"/>
      <w:marTop w:val="0"/>
      <w:marBottom w:val="0"/>
      <w:divBdr>
        <w:top w:val="none" w:sz="0" w:space="0" w:color="auto"/>
        <w:left w:val="none" w:sz="0" w:space="0" w:color="auto"/>
        <w:bottom w:val="none" w:sz="0" w:space="0" w:color="auto"/>
        <w:right w:val="none" w:sz="0" w:space="0" w:color="auto"/>
      </w:divBdr>
    </w:div>
    <w:div w:id="1446123257">
      <w:bodyDiv w:val="1"/>
      <w:marLeft w:val="0"/>
      <w:marRight w:val="0"/>
      <w:marTop w:val="0"/>
      <w:marBottom w:val="0"/>
      <w:divBdr>
        <w:top w:val="none" w:sz="0" w:space="0" w:color="auto"/>
        <w:left w:val="none" w:sz="0" w:space="0" w:color="auto"/>
        <w:bottom w:val="none" w:sz="0" w:space="0" w:color="auto"/>
        <w:right w:val="none" w:sz="0" w:space="0" w:color="auto"/>
      </w:divBdr>
    </w:div>
    <w:div w:id="1446776397">
      <w:bodyDiv w:val="1"/>
      <w:marLeft w:val="0"/>
      <w:marRight w:val="0"/>
      <w:marTop w:val="0"/>
      <w:marBottom w:val="0"/>
      <w:divBdr>
        <w:top w:val="none" w:sz="0" w:space="0" w:color="auto"/>
        <w:left w:val="none" w:sz="0" w:space="0" w:color="auto"/>
        <w:bottom w:val="none" w:sz="0" w:space="0" w:color="auto"/>
        <w:right w:val="none" w:sz="0" w:space="0" w:color="auto"/>
      </w:divBdr>
    </w:div>
    <w:div w:id="1446923222">
      <w:bodyDiv w:val="1"/>
      <w:marLeft w:val="0"/>
      <w:marRight w:val="0"/>
      <w:marTop w:val="0"/>
      <w:marBottom w:val="0"/>
      <w:divBdr>
        <w:top w:val="none" w:sz="0" w:space="0" w:color="auto"/>
        <w:left w:val="none" w:sz="0" w:space="0" w:color="auto"/>
        <w:bottom w:val="none" w:sz="0" w:space="0" w:color="auto"/>
        <w:right w:val="none" w:sz="0" w:space="0" w:color="auto"/>
      </w:divBdr>
    </w:div>
    <w:div w:id="1447238019">
      <w:bodyDiv w:val="1"/>
      <w:marLeft w:val="0"/>
      <w:marRight w:val="0"/>
      <w:marTop w:val="0"/>
      <w:marBottom w:val="0"/>
      <w:divBdr>
        <w:top w:val="none" w:sz="0" w:space="0" w:color="auto"/>
        <w:left w:val="none" w:sz="0" w:space="0" w:color="auto"/>
        <w:bottom w:val="none" w:sz="0" w:space="0" w:color="auto"/>
        <w:right w:val="none" w:sz="0" w:space="0" w:color="auto"/>
      </w:divBdr>
    </w:div>
    <w:div w:id="1447431906">
      <w:bodyDiv w:val="1"/>
      <w:marLeft w:val="0"/>
      <w:marRight w:val="0"/>
      <w:marTop w:val="0"/>
      <w:marBottom w:val="0"/>
      <w:divBdr>
        <w:top w:val="none" w:sz="0" w:space="0" w:color="auto"/>
        <w:left w:val="none" w:sz="0" w:space="0" w:color="auto"/>
        <w:bottom w:val="none" w:sz="0" w:space="0" w:color="auto"/>
        <w:right w:val="none" w:sz="0" w:space="0" w:color="auto"/>
      </w:divBdr>
    </w:div>
    <w:div w:id="1447849841">
      <w:bodyDiv w:val="1"/>
      <w:marLeft w:val="0"/>
      <w:marRight w:val="0"/>
      <w:marTop w:val="0"/>
      <w:marBottom w:val="0"/>
      <w:divBdr>
        <w:top w:val="none" w:sz="0" w:space="0" w:color="auto"/>
        <w:left w:val="none" w:sz="0" w:space="0" w:color="auto"/>
        <w:bottom w:val="none" w:sz="0" w:space="0" w:color="auto"/>
        <w:right w:val="none" w:sz="0" w:space="0" w:color="auto"/>
      </w:divBdr>
    </w:div>
    <w:div w:id="1447969805">
      <w:bodyDiv w:val="1"/>
      <w:marLeft w:val="0"/>
      <w:marRight w:val="0"/>
      <w:marTop w:val="0"/>
      <w:marBottom w:val="0"/>
      <w:divBdr>
        <w:top w:val="none" w:sz="0" w:space="0" w:color="auto"/>
        <w:left w:val="none" w:sz="0" w:space="0" w:color="auto"/>
        <w:bottom w:val="none" w:sz="0" w:space="0" w:color="auto"/>
        <w:right w:val="none" w:sz="0" w:space="0" w:color="auto"/>
      </w:divBdr>
    </w:div>
    <w:div w:id="1448162691">
      <w:bodyDiv w:val="1"/>
      <w:marLeft w:val="0"/>
      <w:marRight w:val="0"/>
      <w:marTop w:val="0"/>
      <w:marBottom w:val="0"/>
      <w:divBdr>
        <w:top w:val="none" w:sz="0" w:space="0" w:color="auto"/>
        <w:left w:val="none" w:sz="0" w:space="0" w:color="auto"/>
        <w:bottom w:val="none" w:sz="0" w:space="0" w:color="auto"/>
        <w:right w:val="none" w:sz="0" w:space="0" w:color="auto"/>
      </w:divBdr>
    </w:div>
    <w:div w:id="1448235415">
      <w:bodyDiv w:val="1"/>
      <w:marLeft w:val="0"/>
      <w:marRight w:val="0"/>
      <w:marTop w:val="0"/>
      <w:marBottom w:val="0"/>
      <w:divBdr>
        <w:top w:val="none" w:sz="0" w:space="0" w:color="auto"/>
        <w:left w:val="none" w:sz="0" w:space="0" w:color="auto"/>
        <w:bottom w:val="none" w:sz="0" w:space="0" w:color="auto"/>
        <w:right w:val="none" w:sz="0" w:space="0" w:color="auto"/>
      </w:divBdr>
    </w:div>
    <w:div w:id="1449004368">
      <w:bodyDiv w:val="1"/>
      <w:marLeft w:val="0"/>
      <w:marRight w:val="0"/>
      <w:marTop w:val="0"/>
      <w:marBottom w:val="0"/>
      <w:divBdr>
        <w:top w:val="none" w:sz="0" w:space="0" w:color="auto"/>
        <w:left w:val="none" w:sz="0" w:space="0" w:color="auto"/>
        <w:bottom w:val="none" w:sz="0" w:space="0" w:color="auto"/>
        <w:right w:val="none" w:sz="0" w:space="0" w:color="auto"/>
      </w:divBdr>
    </w:div>
    <w:div w:id="1449008971">
      <w:bodyDiv w:val="1"/>
      <w:marLeft w:val="0"/>
      <w:marRight w:val="0"/>
      <w:marTop w:val="0"/>
      <w:marBottom w:val="0"/>
      <w:divBdr>
        <w:top w:val="none" w:sz="0" w:space="0" w:color="auto"/>
        <w:left w:val="none" w:sz="0" w:space="0" w:color="auto"/>
        <w:bottom w:val="none" w:sz="0" w:space="0" w:color="auto"/>
        <w:right w:val="none" w:sz="0" w:space="0" w:color="auto"/>
      </w:divBdr>
    </w:div>
    <w:div w:id="1449273743">
      <w:bodyDiv w:val="1"/>
      <w:marLeft w:val="0"/>
      <w:marRight w:val="0"/>
      <w:marTop w:val="0"/>
      <w:marBottom w:val="0"/>
      <w:divBdr>
        <w:top w:val="none" w:sz="0" w:space="0" w:color="auto"/>
        <w:left w:val="none" w:sz="0" w:space="0" w:color="auto"/>
        <w:bottom w:val="none" w:sz="0" w:space="0" w:color="auto"/>
        <w:right w:val="none" w:sz="0" w:space="0" w:color="auto"/>
      </w:divBdr>
    </w:div>
    <w:div w:id="1449276835">
      <w:bodyDiv w:val="1"/>
      <w:marLeft w:val="0"/>
      <w:marRight w:val="0"/>
      <w:marTop w:val="0"/>
      <w:marBottom w:val="0"/>
      <w:divBdr>
        <w:top w:val="none" w:sz="0" w:space="0" w:color="auto"/>
        <w:left w:val="none" w:sz="0" w:space="0" w:color="auto"/>
        <w:bottom w:val="none" w:sz="0" w:space="0" w:color="auto"/>
        <w:right w:val="none" w:sz="0" w:space="0" w:color="auto"/>
      </w:divBdr>
    </w:div>
    <w:div w:id="1449353401">
      <w:bodyDiv w:val="1"/>
      <w:marLeft w:val="0"/>
      <w:marRight w:val="0"/>
      <w:marTop w:val="0"/>
      <w:marBottom w:val="0"/>
      <w:divBdr>
        <w:top w:val="none" w:sz="0" w:space="0" w:color="auto"/>
        <w:left w:val="none" w:sz="0" w:space="0" w:color="auto"/>
        <w:bottom w:val="none" w:sz="0" w:space="0" w:color="auto"/>
        <w:right w:val="none" w:sz="0" w:space="0" w:color="auto"/>
      </w:divBdr>
    </w:div>
    <w:div w:id="1449620294">
      <w:bodyDiv w:val="1"/>
      <w:marLeft w:val="0"/>
      <w:marRight w:val="0"/>
      <w:marTop w:val="0"/>
      <w:marBottom w:val="0"/>
      <w:divBdr>
        <w:top w:val="none" w:sz="0" w:space="0" w:color="auto"/>
        <w:left w:val="none" w:sz="0" w:space="0" w:color="auto"/>
        <w:bottom w:val="none" w:sz="0" w:space="0" w:color="auto"/>
        <w:right w:val="none" w:sz="0" w:space="0" w:color="auto"/>
      </w:divBdr>
    </w:div>
    <w:div w:id="1449855755">
      <w:bodyDiv w:val="1"/>
      <w:marLeft w:val="0"/>
      <w:marRight w:val="0"/>
      <w:marTop w:val="0"/>
      <w:marBottom w:val="0"/>
      <w:divBdr>
        <w:top w:val="none" w:sz="0" w:space="0" w:color="auto"/>
        <w:left w:val="none" w:sz="0" w:space="0" w:color="auto"/>
        <w:bottom w:val="none" w:sz="0" w:space="0" w:color="auto"/>
        <w:right w:val="none" w:sz="0" w:space="0" w:color="auto"/>
      </w:divBdr>
    </w:div>
    <w:div w:id="1450128090">
      <w:bodyDiv w:val="1"/>
      <w:marLeft w:val="0"/>
      <w:marRight w:val="0"/>
      <w:marTop w:val="0"/>
      <w:marBottom w:val="0"/>
      <w:divBdr>
        <w:top w:val="none" w:sz="0" w:space="0" w:color="auto"/>
        <w:left w:val="none" w:sz="0" w:space="0" w:color="auto"/>
        <w:bottom w:val="none" w:sz="0" w:space="0" w:color="auto"/>
        <w:right w:val="none" w:sz="0" w:space="0" w:color="auto"/>
      </w:divBdr>
    </w:div>
    <w:div w:id="1450205034">
      <w:bodyDiv w:val="1"/>
      <w:marLeft w:val="0"/>
      <w:marRight w:val="0"/>
      <w:marTop w:val="0"/>
      <w:marBottom w:val="0"/>
      <w:divBdr>
        <w:top w:val="none" w:sz="0" w:space="0" w:color="auto"/>
        <w:left w:val="none" w:sz="0" w:space="0" w:color="auto"/>
        <w:bottom w:val="none" w:sz="0" w:space="0" w:color="auto"/>
        <w:right w:val="none" w:sz="0" w:space="0" w:color="auto"/>
      </w:divBdr>
    </w:div>
    <w:div w:id="1450465889">
      <w:bodyDiv w:val="1"/>
      <w:marLeft w:val="0"/>
      <w:marRight w:val="0"/>
      <w:marTop w:val="0"/>
      <w:marBottom w:val="0"/>
      <w:divBdr>
        <w:top w:val="none" w:sz="0" w:space="0" w:color="auto"/>
        <w:left w:val="none" w:sz="0" w:space="0" w:color="auto"/>
        <w:bottom w:val="none" w:sz="0" w:space="0" w:color="auto"/>
        <w:right w:val="none" w:sz="0" w:space="0" w:color="auto"/>
      </w:divBdr>
    </w:div>
    <w:div w:id="1450468892">
      <w:bodyDiv w:val="1"/>
      <w:marLeft w:val="0"/>
      <w:marRight w:val="0"/>
      <w:marTop w:val="0"/>
      <w:marBottom w:val="0"/>
      <w:divBdr>
        <w:top w:val="none" w:sz="0" w:space="0" w:color="auto"/>
        <w:left w:val="none" w:sz="0" w:space="0" w:color="auto"/>
        <w:bottom w:val="none" w:sz="0" w:space="0" w:color="auto"/>
        <w:right w:val="none" w:sz="0" w:space="0" w:color="auto"/>
      </w:divBdr>
    </w:div>
    <w:div w:id="1450978601">
      <w:bodyDiv w:val="1"/>
      <w:marLeft w:val="0"/>
      <w:marRight w:val="0"/>
      <w:marTop w:val="0"/>
      <w:marBottom w:val="0"/>
      <w:divBdr>
        <w:top w:val="none" w:sz="0" w:space="0" w:color="auto"/>
        <w:left w:val="none" w:sz="0" w:space="0" w:color="auto"/>
        <w:bottom w:val="none" w:sz="0" w:space="0" w:color="auto"/>
        <w:right w:val="none" w:sz="0" w:space="0" w:color="auto"/>
      </w:divBdr>
    </w:div>
    <w:div w:id="1451314334">
      <w:bodyDiv w:val="1"/>
      <w:marLeft w:val="0"/>
      <w:marRight w:val="0"/>
      <w:marTop w:val="0"/>
      <w:marBottom w:val="0"/>
      <w:divBdr>
        <w:top w:val="none" w:sz="0" w:space="0" w:color="auto"/>
        <w:left w:val="none" w:sz="0" w:space="0" w:color="auto"/>
        <w:bottom w:val="none" w:sz="0" w:space="0" w:color="auto"/>
        <w:right w:val="none" w:sz="0" w:space="0" w:color="auto"/>
      </w:divBdr>
    </w:div>
    <w:div w:id="1451320500">
      <w:bodyDiv w:val="1"/>
      <w:marLeft w:val="0"/>
      <w:marRight w:val="0"/>
      <w:marTop w:val="0"/>
      <w:marBottom w:val="0"/>
      <w:divBdr>
        <w:top w:val="none" w:sz="0" w:space="0" w:color="auto"/>
        <w:left w:val="none" w:sz="0" w:space="0" w:color="auto"/>
        <w:bottom w:val="none" w:sz="0" w:space="0" w:color="auto"/>
        <w:right w:val="none" w:sz="0" w:space="0" w:color="auto"/>
      </w:divBdr>
    </w:div>
    <w:div w:id="1451388932">
      <w:bodyDiv w:val="1"/>
      <w:marLeft w:val="0"/>
      <w:marRight w:val="0"/>
      <w:marTop w:val="0"/>
      <w:marBottom w:val="0"/>
      <w:divBdr>
        <w:top w:val="none" w:sz="0" w:space="0" w:color="auto"/>
        <w:left w:val="none" w:sz="0" w:space="0" w:color="auto"/>
        <w:bottom w:val="none" w:sz="0" w:space="0" w:color="auto"/>
        <w:right w:val="none" w:sz="0" w:space="0" w:color="auto"/>
      </w:divBdr>
    </w:div>
    <w:div w:id="1451558229">
      <w:bodyDiv w:val="1"/>
      <w:marLeft w:val="0"/>
      <w:marRight w:val="0"/>
      <w:marTop w:val="0"/>
      <w:marBottom w:val="0"/>
      <w:divBdr>
        <w:top w:val="none" w:sz="0" w:space="0" w:color="auto"/>
        <w:left w:val="none" w:sz="0" w:space="0" w:color="auto"/>
        <w:bottom w:val="none" w:sz="0" w:space="0" w:color="auto"/>
        <w:right w:val="none" w:sz="0" w:space="0" w:color="auto"/>
      </w:divBdr>
    </w:div>
    <w:div w:id="1451819795">
      <w:bodyDiv w:val="1"/>
      <w:marLeft w:val="0"/>
      <w:marRight w:val="0"/>
      <w:marTop w:val="0"/>
      <w:marBottom w:val="0"/>
      <w:divBdr>
        <w:top w:val="none" w:sz="0" w:space="0" w:color="auto"/>
        <w:left w:val="none" w:sz="0" w:space="0" w:color="auto"/>
        <w:bottom w:val="none" w:sz="0" w:space="0" w:color="auto"/>
        <w:right w:val="none" w:sz="0" w:space="0" w:color="auto"/>
      </w:divBdr>
    </w:div>
    <w:div w:id="1451893955">
      <w:bodyDiv w:val="1"/>
      <w:marLeft w:val="0"/>
      <w:marRight w:val="0"/>
      <w:marTop w:val="0"/>
      <w:marBottom w:val="0"/>
      <w:divBdr>
        <w:top w:val="none" w:sz="0" w:space="0" w:color="auto"/>
        <w:left w:val="none" w:sz="0" w:space="0" w:color="auto"/>
        <w:bottom w:val="none" w:sz="0" w:space="0" w:color="auto"/>
        <w:right w:val="none" w:sz="0" w:space="0" w:color="auto"/>
      </w:divBdr>
    </w:div>
    <w:div w:id="1452430414">
      <w:bodyDiv w:val="1"/>
      <w:marLeft w:val="0"/>
      <w:marRight w:val="0"/>
      <w:marTop w:val="0"/>
      <w:marBottom w:val="0"/>
      <w:divBdr>
        <w:top w:val="none" w:sz="0" w:space="0" w:color="auto"/>
        <w:left w:val="none" w:sz="0" w:space="0" w:color="auto"/>
        <w:bottom w:val="none" w:sz="0" w:space="0" w:color="auto"/>
        <w:right w:val="none" w:sz="0" w:space="0" w:color="auto"/>
      </w:divBdr>
    </w:div>
    <w:div w:id="1452435671">
      <w:bodyDiv w:val="1"/>
      <w:marLeft w:val="0"/>
      <w:marRight w:val="0"/>
      <w:marTop w:val="0"/>
      <w:marBottom w:val="0"/>
      <w:divBdr>
        <w:top w:val="none" w:sz="0" w:space="0" w:color="auto"/>
        <w:left w:val="none" w:sz="0" w:space="0" w:color="auto"/>
        <w:bottom w:val="none" w:sz="0" w:space="0" w:color="auto"/>
        <w:right w:val="none" w:sz="0" w:space="0" w:color="auto"/>
      </w:divBdr>
    </w:div>
    <w:div w:id="1452439483">
      <w:bodyDiv w:val="1"/>
      <w:marLeft w:val="0"/>
      <w:marRight w:val="0"/>
      <w:marTop w:val="0"/>
      <w:marBottom w:val="0"/>
      <w:divBdr>
        <w:top w:val="none" w:sz="0" w:space="0" w:color="auto"/>
        <w:left w:val="none" w:sz="0" w:space="0" w:color="auto"/>
        <w:bottom w:val="none" w:sz="0" w:space="0" w:color="auto"/>
        <w:right w:val="none" w:sz="0" w:space="0" w:color="auto"/>
      </w:divBdr>
    </w:div>
    <w:div w:id="1452823514">
      <w:bodyDiv w:val="1"/>
      <w:marLeft w:val="0"/>
      <w:marRight w:val="0"/>
      <w:marTop w:val="0"/>
      <w:marBottom w:val="0"/>
      <w:divBdr>
        <w:top w:val="none" w:sz="0" w:space="0" w:color="auto"/>
        <w:left w:val="none" w:sz="0" w:space="0" w:color="auto"/>
        <w:bottom w:val="none" w:sz="0" w:space="0" w:color="auto"/>
        <w:right w:val="none" w:sz="0" w:space="0" w:color="auto"/>
      </w:divBdr>
    </w:div>
    <w:div w:id="1453086541">
      <w:bodyDiv w:val="1"/>
      <w:marLeft w:val="0"/>
      <w:marRight w:val="0"/>
      <w:marTop w:val="0"/>
      <w:marBottom w:val="0"/>
      <w:divBdr>
        <w:top w:val="none" w:sz="0" w:space="0" w:color="auto"/>
        <w:left w:val="none" w:sz="0" w:space="0" w:color="auto"/>
        <w:bottom w:val="none" w:sz="0" w:space="0" w:color="auto"/>
        <w:right w:val="none" w:sz="0" w:space="0" w:color="auto"/>
      </w:divBdr>
    </w:div>
    <w:div w:id="1453402198">
      <w:bodyDiv w:val="1"/>
      <w:marLeft w:val="0"/>
      <w:marRight w:val="0"/>
      <w:marTop w:val="0"/>
      <w:marBottom w:val="0"/>
      <w:divBdr>
        <w:top w:val="none" w:sz="0" w:space="0" w:color="auto"/>
        <w:left w:val="none" w:sz="0" w:space="0" w:color="auto"/>
        <w:bottom w:val="none" w:sz="0" w:space="0" w:color="auto"/>
        <w:right w:val="none" w:sz="0" w:space="0" w:color="auto"/>
      </w:divBdr>
    </w:div>
    <w:div w:id="1453402517">
      <w:bodyDiv w:val="1"/>
      <w:marLeft w:val="0"/>
      <w:marRight w:val="0"/>
      <w:marTop w:val="0"/>
      <w:marBottom w:val="0"/>
      <w:divBdr>
        <w:top w:val="none" w:sz="0" w:space="0" w:color="auto"/>
        <w:left w:val="none" w:sz="0" w:space="0" w:color="auto"/>
        <w:bottom w:val="none" w:sz="0" w:space="0" w:color="auto"/>
        <w:right w:val="none" w:sz="0" w:space="0" w:color="auto"/>
      </w:divBdr>
    </w:div>
    <w:div w:id="1453595962">
      <w:bodyDiv w:val="1"/>
      <w:marLeft w:val="0"/>
      <w:marRight w:val="0"/>
      <w:marTop w:val="0"/>
      <w:marBottom w:val="0"/>
      <w:divBdr>
        <w:top w:val="none" w:sz="0" w:space="0" w:color="auto"/>
        <w:left w:val="none" w:sz="0" w:space="0" w:color="auto"/>
        <w:bottom w:val="none" w:sz="0" w:space="0" w:color="auto"/>
        <w:right w:val="none" w:sz="0" w:space="0" w:color="auto"/>
      </w:divBdr>
    </w:div>
    <w:div w:id="1453747118">
      <w:bodyDiv w:val="1"/>
      <w:marLeft w:val="0"/>
      <w:marRight w:val="0"/>
      <w:marTop w:val="0"/>
      <w:marBottom w:val="0"/>
      <w:divBdr>
        <w:top w:val="none" w:sz="0" w:space="0" w:color="auto"/>
        <w:left w:val="none" w:sz="0" w:space="0" w:color="auto"/>
        <w:bottom w:val="none" w:sz="0" w:space="0" w:color="auto"/>
        <w:right w:val="none" w:sz="0" w:space="0" w:color="auto"/>
      </w:divBdr>
    </w:div>
    <w:div w:id="1453864341">
      <w:bodyDiv w:val="1"/>
      <w:marLeft w:val="0"/>
      <w:marRight w:val="0"/>
      <w:marTop w:val="0"/>
      <w:marBottom w:val="0"/>
      <w:divBdr>
        <w:top w:val="none" w:sz="0" w:space="0" w:color="auto"/>
        <w:left w:val="none" w:sz="0" w:space="0" w:color="auto"/>
        <w:bottom w:val="none" w:sz="0" w:space="0" w:color="auto"/>
        <w:right w:val="none" w:sz="0" w:space="0" w:color="auto"/>
      </w:divBdr>
    </w:div>
    <w:div w:id="1453943303">
      <w:bodyDiv w:val="1"/>
      <w:marLeft w:val="0"/>
      <w:marRight w:val="0"/>
      <w:marTop w:val="0"/>
      <w:marBottom w:val="0"/>
      <w:divBdr>
        <w:top w:val="none" w:sz="0" w:space="0" w:color="auto"/>
        <w:left w:val="none" w:sz="0" w:space="0" w:color="auto"/>
        <w:bottom w:val="none" w:sz="0" w:space="0" w:color="auto"/>
        <w:right w:val="none" w:sz="0" w:space="0" w:color="auto"/>
      </w:divBdr>
    </w:div>
    <w:div w:id="1453982956">
      <w:bodyDiv w:val="1"/>
      <w:marLeft w:val="0"/>
      <w:marRight w:val="0"/>
      <w:marTop w:val="0"/>
      <w:marBottom w:val="0"/>
      <w:divBdr>
        <w:top w:val="none" w:sz="0" w:space="0" w:color="auto"/>
        <w:left w:val="none" w:sz="0" w:space="0" w:color="auto"/>
        <w:bottom w:val="none" w:sz="0" w:space="0" w:color="auto"/>
        <w:right w:val="none" w:sz="0" w:space="0" w:color="auto"/>
      </w:divBdr>
    </w:div>
    <w:div w:id="1453984395">
      <w:bodyDiv w:val="1"/>
      <w:marLeft w:val="0"/>
      <w:marRight w:val="0"/>
      <w:marTop w:val="0"/>
      <w:marBottom w:val="0"/>
      <w:divBdr>
        <w:top w:val="none" w:sz="0" w:space="0" w:color="auto"/>
        <w:left w:val="none" w:sz="0" w:space="0" w:color="auto"/>
        <w:bottom w:val="none" w:sz="0" w:space="0" w:color="auto"/>
        <w:right w:val="none" w:sz="0" w:space="0" w:color="auto"/>
      </w:divBdr>
    </w:div>
    <w:div w:id="1454058512">
      <w:bodyDiv w:val="1"/>
      <w:marLeft w:val="0"/>
      <w:marRight w:val="0"/>
      <w:marTop w:val="0"/>
      <w:marBottom w:val="0"/>
      <w:divBdr>
        <w:top w:val="none" w:sz="0" w:space="0" w:color="auto"/>
        <w:left w:val="none" w:sz="0" w:space="0" w:color="auto"/>
        <w:bottom w:val="none" w:sz="0" w:space="0" w:color="auto"/>
        <w:right w:val="none" w:sz="0" w:space="0" w:color="auto"/>
      </w:divBdr>
    </w:div>
    <w:div w:id="1454207562">
      <w:bodyDiv w:val="1"/>
      <w:marLeft w:val="0"/>
      <w:marRight w:val="0"/>
      <w:marTop w:val="0"/>
      <w:marBottom w:val="0"/>
      <w:divBdr>
        <w:top w:val="none" w:sz="0" w:space="0" w:color="auto"/>
        <w:left w:val="none" w:sz="0" w:space="0" w:color="auto"/>
        <w:bottom w:val="none" w:sz="0" w:space="0" w:color="auto"/>
        <w:right w:val="none" w:sz="0" w:space="0" w:color="auto"/>
      </w:divBdr>
    </w:div>
    <w:div w:id="1454444150">
      <w:bodyDiv w:val="1"/>
      <w:marLeft w:val="0"/>
      <w:marRight w:val="0"/>
      <w:marTop w:val="0"/>
      <w:marBottom w:val="0"/>
      <w:divBdr>
        <w:top w:val="none" w:sz="0" w:space="0" w:color="auto"/>
        <w:left w:val="none" w:sz="0" w:space="0" w:color="auto"/>
        <w:bottom w:val="none" w:sz="0" w:space="0" w:color="auto"/>
        <w:right w:val="none" w:sz="0" w:space="0" w:color="auto"/>
      </w:divBdr>
    </w:div>
    <w:div w:id="1454519705">
      <w:bodyDiv w:val="1"/>
      <w:marLeft w:val="0"/>
      <w:marRight w:val="0"/>
      <w:marTop w:val="0"/>
      <w:marBottom w:val="0"/>
      <w:divBdr>
        <w:top w:val="none" w:sz="0" w:space="0" w:color="auto"/>
        <w:left w:val="none" w:sz="0" w:space="0" w:color="auto"/>
        <w:bottom w:val="none" w:sz="0" w:space="0" w:color="auto"/>
        <w:right w:val="none" w:sz="0" w:space="0" w:color="auto"/>
      </w:divBdr>
    </w:div>
    <w:div w:id="1454595320">
      <w:bodyDiv w:val="1"/>
      <w:marLeft w:val="0"/>
      <w:marRight w:val="0"/>
      <w:marTop w:val="0"/>
      <w:marBottom w:val="0"/>
      <w:divBdr>
        <w:top w:val="none" w:sz="0" w:space="0" w:color="auto"/>
        <w:left w:val="none" w:sz="0" w:space="0" w:color="auto"/>
        <w:bottom w:val="none" w:sz="0" w:space="0" w:color="auto"/>
        <w:right w:val="none" w:sz="0" w:space="0" w:color="auto"/>
      </w:divBdr>
    </w:div>
    <w:div w:id="1454717052">
      <w:bodyDiv w:val="1"/>
      <w:marLeft w:val="0"/>
      <w:marRight w:val="0"/>
      <w:marTop w:val="0"/>
      <w:marBottom w:val="0"/>
      <w:divBdr>
        <w:top w:val="none" w:sz="0" w:space="0" w:color="auto"/>
        <w:left w:val="none" w:sz="0" w:space="0" w:color="auto"/>
        <w:bottom w:val="none" w:sz="0" w:space="0" w:color="auto"/>
        <w:right w:val="none" w:sz="0" w:space="0" w:color="auto"/>
      </w:divBdr>
    </w:div>
    <w:div w:id="1455057452">
      <w:bodyDiv w:val="1"/>
      <w:marLeft w:val="0"/>
      <w:marRight w:val="0"/>
      <w:marTop w:val="0"/>
      <w:marBottom w:val="0"/>
      <w:divBdr>
        <w:top w:val="none" w:sz="0" w:space="0" w:color="auto"/>
        <w:left w:val="none" w:sz="0" w:space="0" w:color="auto"/>
        <w:bottom w:val="none" w:sz="0" w:space="0" w:color="auto"/>
        <w:right w:val="none" w:sz="0" w:space="0" w:color="auto"/>
      </w:divBdr>
    </w:div>
    <w:div w:id="1455324977">
      <w:bodyDiv w:val="1"/>
      <w:marLeft w:val="0"/>
      <w:marRight w:val="0"/>
      <w:marTop w:val="0"/>
      <w:marBottom w:val="0"/>
      <w:divBdr>
        <w:top w:val="none" w:sz="0" w:space="0" w:color="auto"/>
        <w:left w:val="none" w:sz="0" w:space="0" w:color="auto"/>
        <w:bottom w:val="none" w:sz="0" w:space="0" w:color="auto"/>
        <w:right w:val="none" w:sz="0" w:space="0" w:color="auto"/>
      </w:divBdr>
    </w:div>
    <w:div w:id="1455900235">
      <w:bodyDiv w:val="1"/>
      <w:marLeft w:val="0"/>
      <w:marRight w:val="0"/>
      <w:marTop w:val="0"/>
      <w:marBottom w:val="0"/>
      <w:divBdr>
        <w:top w:val="none" w:sz="0" w:space="0" w:color="auto"/>
        <w:left w:val="none" w:sz="0" w:space="0" w:color="auto"/>
        <w:bottom w:val="none" w:sz="0" w:space="0" w:color="auto"/>
        <w:right w:val="none" w:sz="0" w:space="0" w:color="auto"/>
      </w:divBdr>
    </w:div>
    <w:div w:id="1456096153">
      <w:bodyDiv w:val="1"/>
      <w:marLeft w:val="0"/>
      <w:marRight w:val="0"/>
      <w:marTop w:val="0"/>
      <w:marBottom w:val="0"/>
      <w:divBdr>
        <w:top w:val="none" w:sz="0" w:space="0" w:color="auto"/>
        <w:left w:val="none" w:sz="0" w:space="0" w:color="auto"/>
        <w:bottom w:val="none" w:sz="0" w:space="0" w:color="auto"/>
        <w:right w:val="none" w:sz="0" w:space="0" w:color="auto"/>
      </w:divBdr>
    </w:div>
    <w:div w:id="1456291376">
      <w:bodyDiv w:val="1"/>
      <w:marLeft w:val="0"/>
      <w:marRight w:val="0"/>
      <w:marTop w:val="0"/>
      <w:marBottom w:val="0"/>
      <w:divBdr>
        <w:top w:val="none" w:sz="0" w:space="0" w:color="auto"/>
        <w:left w:val="none" w:sz="0" w:space="0" w:color="auto"/>
        <w:bottom w:val="none" w:sz="0" w:space="0" w:color="auto"/>
        <w:right w:val="none" w:sz="0" w:space="0" w:color="auto"/>
      </w:divBdr>
    </w:div>
    <w:div w:id="1456563417">
      <w:bodyDiv w:val="1"/>
      <w:marLeft w:val="0"/>
      <w:marRight w:val="0"/>
      <w:marTop w:val="0"/>
      <w:marBottom w:val="0"/>
      <w:divBdr>
        <w:top w:val="none" w:sz="0" w:space="0" w:color="auto"/>
        <w:left w:val="none" w:sz="0" w:space="0" w:color="auto"/>
        <w:bottom w:val="none" w:sz="0" w:space="0" w:color="auto"/>
        <w:right w:val="none" w:sz="0" w:space="0" w:color="auto"/>
      </w:divBdr>
    </w:div>
    <w:div w:id="1456949566">
      <w:bodyDiv w:val="1"/>
      <w:marLeft w:val="0"/>
      <w:marRight w:val="0"/>
      <w:marTop w:val="0"/>
      <w:marBottom w:val="0"/>
      <w:divBdr>
        <w:top w:val="none" w:sz="0" w:space="0" w:color="auto"/>
        <w:left w:val="none" w:sz="0" w:space="0" w:color="auto"/>
        <w:bottom w:val="none" w:sz="0" w:space="0" w:color="auto"/>
        <w:right w:val="none" w:sz="0" w:space="0" w:color="auto"/>
      </w:divBdr>
    </w:div>
    <w:div w:id="1457021371">
      <w:bodyDiv w:val="1"/>
      <w:marLeft w:val="0"/>
      <w:marRight w:val="0"/>
      <w:marTop w:val="0"/>
      <w:marBottom w:val="0"/>
      <w:divBdr>
        <w:top w:val="none" w:sz="0" w:space="0" w:color="auto"/>
        <w:left w:val="none" w:sz="0" w:space="0" w:color="auto"/>
        <w:bottom w:val="none" w:sz="0" w:space="0" w:color="auto"/>
        <w:right w:val="none" w:sz="0" w:space="0" w:color="auto"/>
      </w:divBdr>
    </w:div>
    <w:div w:id="1457140328">
      <w:bodyDiv w:val="1"/>
      <w:marLeft w:val="0"/>
      <w:marRight w:val="0"/>
      <w:marTop w:val="0"/>
      <w:marBottom w:val="0"/>
      <w:divBdr>
        <w:top w:val="none" w:sz="0" w:space="0" w:color="auto"/>
        <w:left w:val="none" w:sz="0" w:space="0" w:color="auto"/>
        <w:bottom w:val="none" w:sz="0" w:space="0" w:color="auto"/>
        <w:right w:val="none" w:sz="0" w:space="0" w:color="auto"/>
      </w:divBdr>
    </w:div>
    <w:div w:id="1457486025">
      <w:bodyDiv w:val="1"/>
      <w:marLeft w:val="0"/>
      <w:marRight w:val="0"/>
      <w:marTop w:val="0"/>
      <w:marBottom w:val="0"/>
      <w:divBdr>
        <w:top w:val="none" w:sz="0" w:space="0" w:color="auto"/>
        <w:left w:val="none" w:sz="0" w:space="0" w:color="auto"/>
        <w:bottom w:val="none" w:sz="0" w:space="0" w:color="auto"/>
        <w:right w:val="none" w:sz="0" w:space="0" w:color="auto"/>
      </w:divBdr>
    </w:div>
    <w:div w:id="1457526873">
      <w:bodyDiv w:val="1"/>
      <w:marLeft w:val="0"/>
      <w:marRight w:val="0"/>
      <w:marTop w:val="0"/>
      <w:marBottom w:val="0"/>
      <w:divBdr>
        <w:top w:val="none" w:sz="0" w:space="0" w:color="auto"/>
        <w:left w:val="none" w:sz="0" w:space="0" w:color="auto"/>
        <w:bottom w:val="none" w:sz="0" w:space="0" w:color="auto"/>
        <w:right w:val="none" w:sz="0" w:space="0" w:color="auto"/>
      </w:divBdr>
    </w:div>
    <w:div w:id="1457527993">
      <w:bodyDiv w:val="1"/>
      <w:marLeft w:val="0"/>
      <w:marRight w:val="0"/>
      <w:marTop w:val="0"/>
      <w:marBottom w:val="0"/>
      <w:divBdr>
        <w:top w:val="none" w:sz="0" w:space="0" w:color="auto"/>
        <w:left w:val="none" w:sz="0" w:space="0" w:color="auto"/>
        <w:bottom w:val="none" w:sz="0" w:space="0" w:color="auto"/>
        <w:right w:val="none" w:sz="0" w:space="0" w:color="auto"/>
      </w:divBdr>
    </w:div>
    <w:div w:id="1457719229">
      <w:bodyDiv w:val="1"/>
      <w:marLeft w:val="0"/>
      <w:marRight w:val="0"/>
      <w:marTop w:val="0"/>
      <w:marBottom w:val="0"/>
      <w:divBdr>
        <w:top w:val="none" w:sz="0" w:space="0" w:color="auto"/>
        <w:left w:val="none" w:sz="0" w:space="0" w:color="auto"/>
        <w:bottom w:val="none" w:sz="0" w:space="0" w:color="auto"/>
        <w:right w:val="none" w:sz="0" w:space="0" w:color="auto"/>
      </w:divBdr>
    </w:div>
    <w:div w:id="1457791779">
      <w:bodyDiv w:val="1"/>
      <w:marLeft w:val="0"/>
      <w:marRight w:val="0"/>
      <w:marTop w:val="0"/>
      <w:marBottom w:val="0"/>
      <w:divBdr>
        <w:top w:val="none" w:sz="0" w:space="0" w:color="auto"/>
        <w:left w:val="none" w:sz="0" w:space="0" w:color="auto"/>
        <w:bottom w:val="none" w:sz="0" w:space="0" w:color="auto"/>
        <w:right w:val="none" w:sz="0" w:space="0" w:color="auto"/>
      </w:divBdr>
    </w:div>
    <w:div w:id="1458060802">
      <w:bodyDiv w:val="1"/>
      <w:marLeft w:val="0"/>
      <w:marRight w:val="0"/>
      <w:marTop w:val="0"/>
      <w:marBottom w:val="0"/>
      <w:divBdr>
        <w:top w:val="none" w:sz="0" w:space="0" w:color="auto"/>
        <w:left w:val="none" w:sz="0" w:space="0" w:color="auto"/>
        <w:bottom w:val="none" w:sz="0" w:space="0" w:color="auto"/>
        <w:right w:val="none" w:sz="0" w:space="0" w:color="auto"/>
      </w:divBdr>
    </w:div>
    <w:div w:id="1458450320">
      <w:bodyDiv w:val="1"/>
      <w:marLeft w:val="0"/>
      <w:marRight w:val="0"/>
      <w:marTop w:val="0"/>
      <w:marBottom w:val="0"/>
      <w:divBdr>
        <w:top w:val="none" w:sz="0" w:space="0" w:color="auto"/>
        <w:left w:val="none" w:sz="0" w:space="0" w:color="auto"/>
        <w:bottom w:val="none" w:sz="0" w:space="0" w:color="auto"/>
        <w:right w:val="none" w:sz="0" w:space="0" w:color="auto"/>
      </w:divBdr>
    </w:div>
    <w:div w:id="1458526921">
      <w:bodyDiv w:val="1"/>
      <w:marLeft w:val="0"/>
      <w:marRight w:val="0"/>
      <w:marTop w:val="0"/>
      <w:marBottom w:val="0"/>
      <w:divBdr>
        <w:top w:val="none" w:sz="0" w:space="0" w:color="auto"/>
        <w:left w:val="none" w:sz="0" w:space="0" w:color="auto"/>
        <w:bottom w:val="none" w:sz="0" w:space="0" w:color="auto"/>
        <w:right w:val="none" w:sz="0" w:space="0" w:color="auto"/>
      </w:divBdr>
    </w:div>
    <w:div w:id="1458639327">
      <w:bodyDiv w:val="1"/>
      <w:marLeft w:val="0"/>
      <w:marRight w:val="0"/>
      <w:marTop w:val="0"/>
      <w:marBottom w:val="0"/>
      <w:divBdr>
        <w:top w:val="none" w:sz="0" w:space="0" w:color="auto"/>
        <w:left w:val="none" w:sz="0" w:space="0" w:color="auto"/>
        <w:bottom w:val="none" w:sz="0" w:space="0" w:color="auto"/>
        <w:right w:val="none" w:sz="0" w:space="0" w:color="auto"/>
      </w:divBdr>
    </w:div>
    <w:div w:id="1458722008">
      <w:bodyDiv w:val="1"/>
      <w:marLeft w:val="0"/>
      <w:marRight w:val="0"/>
      <w:marTop w:val="0"/>
      <w:marBottom w:val="0"/>
      <w:divBdr>
        <w:top w:val="none" w:sz="0" w:space="0" w:color="auto"/>
        <w:left w:val="none" w:sz="0" w:space="0" w:color="auto"/>
        <w:bottom w:val="none" w:sz="0" w:space="0" w:color="auto"/>
        <w:right w:val="none" w:sz="0" w:space="0" w:color="auto"/>
      </w:divBdr>
    </w:div>
    <w:div w:id="1458915801">
      <w:bodyDiv w:val="1"/>
      <w:marLeft w:val="0"/>
      <w:marRight w:val="0"/>
      <w:marTop w:val="0"/>
      <w:marBottom w:val="0"/>
      <w:divBdr>
        <w:top w:val="none" w:sz="0" w:space="0" w:color="auto"/>
        <w:left w:val="none" w:sz="0" w:space="0" w:color="auto"/>
        <w:bottom w:val="none" w:sz="0" w:space="0" w:color="auto"/>
        <w:right w:val="none" w:sz="0" w:space="0" w:color="auto"/>
      </w:divBdr>
    </w:div>
    <w:div w:id="1459252712">
      <w:bodyDiv w:val="1"/>
      <w:marLeft w:val="0"/>
      <w:marRight w:val="0"/>
      <w:marTop w:val="0"/>
      <w:marBottom w:val="0"/>
      <w:divBdr>
        <w:top w:val="none" w:sz="0" w:space="0" w:color="auto"/>
        <w:left w:val="none" w:sz="0" w:space="0" w:color="auto"/>
        <w:bottom w:val="none" w:sz="0" w:space="0" w:color="auto"/>
        <w:right w:val="none" w:sz="0" w:space="0" w:color="auto"/>
      </w:divBdr>
    </w:div>
    <w:div w:id="1459254231">
      <w:bodyDiv w:val="1"/>
      <w:marLeft w:val="0"/>
      <w:marRight w:val="0"/>
      <w:marTop w:val="0"/>
      <w:marBottom w:val="0"/>
      <w:divBdr>
        <w:top w:val="none" w:sz="0" w:space="0" w:color="auto"/>
        <w:left w:val="none" w:sz="0" w:space="0" w:color="auto"/>
        <w:bottom w:val="none" w:sz="0" w:space="0" w:color="auto"/>
        <w:right w:val="none" w:sz="0" w:space="0" w:color="auto"/>
      </w:divBdr>
    </w:div>
    <w:div w:id="1459910670">
      <w:bodyDiv w:val="1"/>
      <w:marLeft w:val="0"/>
      <w:marRight w:val="0"/>
      <w:marTop w:val="0"/>
      <w:marBottom w:val="0"/>
      <w:divBdr>
        <w:top w:val="none" w:sz="0" w:space="0" w:color="auto"/>
        <w:left w:val="none" w:sz="0" w:space="0" w:color="auto"/>
        <w:bottom w:val="none" w:sz="0" w:space="0" w:color="auto"/>
        <w:right w:val="none" w:sz="0" w:space="0" w:color="auto"/>
      </w:divBdr>
    </w:div>
    <w:div w:id="1460030705">
      <w:bodyDiv w:val="1"/>
      <w:marLeft w:val="0"/>
      <w:marRight w:val="0"/>
      <w:marTop w:val="0"/>
      <w:marBottom w:val="0"/>
      <w:divBdr>
        <w:top w:val="none" w:sz="0" w:space="0" w:color="auto"/>
        <w:left w:val="none" w:sz="0" w:space="0" w:color="auto"/>
        <w:bottom w:val="none" w:sz="0" w:space="0" w:color="auto"/>
        <w:right w:val="none" w:sz="0" w:space="0" w:color="auto"/>
      </w:divBdr>
    </w:div>
    <w:div w:id="1460299313">
      <w:bodyDiv w:val="1"/>
      <w:marLeft w:val="0"/>
      <w:marRight w:val="0"/>
      <w:marTop w:val="0"/>
      <w:marBottom w:val="0"/>
      <w:divBdr>
        <w:top w:val="none" w:sz="0" w:space="0" w:color="auto"/>
        <w:left w:val="none" w:sz="0" w:space="0" w:color="auto"/>
        <w:bottom w:val="none" w:sz="0" w:space="0" w:color="auto"/>
        <w:right w:val="none" w:sz="0" w:space="0" w:color="auto"/>
      </w:divBdr>
    </w:div>
    <w:div w:id="1460604865">
      <w:bodyDiv w:val="1"/>
      <w:marLeft w:val="0"/>
      <w:marRight w:val="0"/>
      <w:marTop w:val="0"/>
      <w:marBottom w:val="0"/>
      <w:divBdr>
        <w:top w:val="none" w:sz="0" w:space="0" w:color="auto"/>
        <w:left w:val="none" w:sz="0" w:space="0" w:color="auto"/>
        <w:bottom w:val="none" w:sz="0" w:space="0" w:color="auto"/>
        <w:right w:val="none" w:sz="0" w:space="0" w:color="auto"/>
      </w:divBdr>
    </w:div>
    <w:div w:id="1461067952">
      <w:bodyDiv w:val="1"/>
      <w:marLeft w:val="0"/>
      <w:marRight w:val="0"/>
      <w:marTop w:val="0"/>
      <w:marBottom w:val="0"/>
      <w:divBdr>
        <w:top w:val="none" w:sz="0" w:space="0" w:color="auto"/>
        <w:left w:val="none" w:sz="0" w:space="0" w:color="auto"/>
        <w:bottom w:val="none" w:sz="0" w:space="0" w:color="auto"/>
        <w:right w:val="none" w:sz="0" w:space="0" w:color="auto"/>
      </w:divBdr>
    </w:div>
    <w:div w:id="1461190869">
      <w:bodyDiv w:val="1"/>
      <w:marLeft w:val="0"/>
      <w:marRight w:val="0"/>
      <w:marTop w:val="0"/>
      <w:marBottom w:val="0"/>
      <w:divBdr>
        <w:top w:val="none" w:sz="0" w:space="0" w:color="auto"/>
        <w:left w:val="none" w:sz="0" w:space="0" w:color="auto"/>
        <w:bottom w:val="none" w:sz="0" w:space="0" w:color="auto"/>
        <w:right w:val="none" w:sz="0" w:space="0" w:color="auto"/>
      </w:divBdr>
    </w:div>
    <w:div w:id="1461265528">
      <w:bodyDiv w:val="1"/>
      <w:marLeft w:val="0"/>
      <w:marRight w:val="0"/>
      <w:marTop w:val="0"/>
      <w:marBottom w:val="0"/>
      <w:divBdr>
        <w:top w:val="none" w:sz="0" w:space="0" w:color="auto"/>
        <w:left w:val="none" w:sz="0" w:space="0" w:color="auto"/>
        <w:bottom w:val="none" w:sz="0" w:space="0" w:color="auto"/>
        <w:right w:val="none" w:sz="0" w:space="0" w:color="auto"/>
      </w:divBdr>
    </w:div>
    <w:div w:id="1461455847">
      <w:bodyDiv w:val="1"/>
      <w:marLeft w:val="0"/>
      <w:marRight w:val="0"/>
      <w:marTop w:val="0"/>
      <w:marBottom w:val="0"/>
      <w:divBdr>
        <w:top w:val="none" w:sz="0" w:space="0" w:color="auto"/>
        <w:left w:val="none" w:sz="0" w:space="0" w:color="auto"/>
        <w:bottom w:val="none" w:sz="0" w:space="0" w:color="auto"/>
        <w:right w:val="none" w:sz="0" w:space="0" w:color="auto"/>
      </w:divBdr>
    </w:div>
    <w:div w:id="1461681887">
      <w:bodyDiv w:val="1"/>
      <w:marLeft w:val="0"/>
      <w:marRight w:val="0"/>
      <w:marTop w:val="0"/>
      <w:marBottom w:val="0"/>
      <w:divBdr>
        <w:top w:val="none" w:sz="0" w:space="0" w:color="auto"/>
        <w:left w:val="none" w:sz="0" w:space="0" w:color="auto"/>
        <w:bottom w:val="none" w:sz="0" w:space="0" w:color="auto"/>
        <w:right w:val="none" w:sz="0" w:space="0" w:color="auto"/>
      </w:divBdr>
    </w:div>
    <w:div w:id="1461923608">
      <w:bodyDiv w:val="1"/>
      <w:marLeft w:val="0"/>
      <w:marRight w:val="0"/>
      <w:marTop w:val="0"/>
      <w:marBottom w:val="0"/>
      <w:divBdr>
        <w:top w:val="none" w:sz="0" w:space="0" w:color="auto"/>
        <w:left w:val="none" w:sz="0" w:space="0" w:color="auto"/>
        <w:bottom w:val="none" w:sz="0" w:space="0" w:color="auto"/>
        <w:right w:val="none" w:sz="0" w:space="0" w:color="auto"/>
      </w:divBdr>
    </w:div>
    <w:div w:id="1462116604">
      <w:bodyDiv w:val="1"/>
      <w:marLeft w:val="0"/>
      <w:marRight w:val="0"/>
      <w:marTop w:val="0"/>
      <w:marBottom w:val="0"/>
      <w:divBdr>
        <w:top w:val="none" w:sz="0" w:space="0" w:color="auto"/>
        <w:left w:val="none" w:sz="0" w:space="0" w:color="auto"/>
        <w:bottom w:val="none" w:sz="0" w:space="0" w:color="auto"/>
        <w:right w:val="none" w:sz="0" w:space="0" w:color="auto"/>
      </w:divBdr>
    </w:div>
    <w:div w:id="1462647256">
      <w:bodyDiv w:val="1"/>
      <w:marLeft w:val="0"/>
      <w:marRight w:val="0"/>
      <w:marTop w:val="0"/>
      <w:marBottom w:val="0"/>
      <w:divBdr>
        <w:top w:val="none" w:sz="0" w:space="0" w:color="auto"/>
        <w:left w:val="none" w:sz="0" w:space="0" w:color="auto"/>
        <w:bottom w:val="none" w:sz="0" w:space="0" w:color="auto"/>
        <w:right w:val="none" w:sz="0" w:space="0" w:color="auto"/>
      </w:divBdr>
    </w:div>
    <w:div w:id="1462652135">
      <w:bodyDiv w:val="1"/>
      <w:marLeft w:val="0"/>
      <w:marRight w:val="0"/>
      <w:marTop w:val="0"/>
      <w:marBottom w:val="0"/>
      <w:divBdr>
        <w:top w:val="none" w:sz="0" w:space="0" w:color="auto"/>
        <w:left w:val="none" w:sz="0" w:space="0" w:color="auto"/>
        <w:bottom w:val="none" w:sz="0" w:space="0" w:color="auto"/>
        <w:right w:val="none" w:sz="0" w:space="0" w:color="auto"/>
      </w:divBdr>
    </w:div>
    <w:div w:id="1462841525">
      <w:bodyDiv w:val="1"/>
      <w:marLeft w:val="0"/>
      <w:marRight w:val="0"/>
      <w:marTop w:val="0"/>
      <w:marBottom w:val="0"/>
      <w:divBdr>
        <w:top w:val="none" w:sz="0" w:space="0" w:color="auto"/>
        <w:left w:val="none" w:sz="0" w:space="0" w:color="auto"/>
        <w:bottom w:val="none" w:sz="0" w:space="0" w:color="auto"/>
        <w:right w:val="none" w:sz="0" w:space="0" w:color="auto"/>
      </w:divBdr>
    </w:div>
    <w:div w:id="1462966967">
      <w:bodyDiv w:val="1"/>
      <w:marLeft w:val="0"/>
      <w:marRight w:val="0"/>
      <w:marTop w:val="0"/>
      <w:marBottom w:val="0"/>
      <w:divBdr>
        <w:top w:val="none" w:sz="0" w:space="0" w:color="auto"/>
        <w:left w:val="none" w:sz="0" w:space="0" w:color="auto"/>
        <w:bottom w:val="none" w:sz="0" w:space="0" w:color="auto"/>
        <w:right w:val="none" w:sz="0" w:space="0" w:color="auto"/>
      </w:divBdr>
    </w:div>
    <w:div w:id="1463038373">
      <w:bodyDiv w:val="1"/>
      <w:marLeft w:val="0"/>
      <w:marRight w:val="0"/>
      <w:marTop w:val="0"/>
      <w:marBottom w:val="0"/>
      <w:divBdr>
        <w:top w:val="none" w:sz="0" w:space="0" w:color="auto"/>
        <w:left w:val="none" w:sz="0" w:space="0" w:color="auto"/>
        <w:bottom w:val="none" w:sz="0" w:space="0" w:color="auto"/>
        <w:right w:val="none" w:sz="0" w:space="0" w:color="auto"/>
      </w:divBdr>
    </w:div>
    <w:div w:id="1463115896">
      <w:bodyDiv w:val="1"/>
      <w:marLeft w:val="0"/>
      <w:marRight w:val="0"/>
      <w:marTop w:val="0"/>
      <w:marBottom w:val="0"/>
      <w:divBdr>
        <w:top w:val="none" w:sz="0" w:space="0" w:color="auto"/>
        <w:left w:val="none" w:sz="0" w:space="0" w:color="auto"/>
        <w:bottom w:val="none" w:sz="0" w:space="0" w:color="auto"/>
        <w:right w:val="none" w:sz="0" w:space="0" w:color="auto"/>
      </w:divBdr>
    </w:div>
    <w:div w:id="1463227672">
      <w:bodyDiv w:val="1"/>
      <w:marLeft w:val="0"/>
      <w:marRight w:val="0"/>
      <w:marTop w:val="0"/>
      <w:marBottom w:val="0"/>
      <w:divBdr>
        <w:top w:val="none" w:sz="0" w:space="0" w:color="auto"/>
        <w:left w:val="none" w:sz="0" w:space="0" w:color="auto"/>
        <w:bottom w:val="none" w:sz="0" w:space="0" w:color="auto"/>
        <w:right w:val="none" w:sz="0" w:space="0" w:color="auto"/>
      </w:divBdr>
    </w:div>
    <w:div w:id="1463301736">
      <w:bodyDiv w:val="1"/>
      <w:marLeft w:val="0"/>
      <w:marRight w:val="0"/>
      <w:marTop w:val="0"/>
      <w:marBottom w:val="0"/>
      <w:divBdr>
        <w:top w:val="none" w:sz="0" w:space="0" w:color="auto"/>
        <w:left w:val="none" w:sz="0" w:space="0" w:color="auto"/>
        <w:bottom w:val="none" w:sz="0" w:space="0" w:color="auto"/>
        <w:right w:val="none" w:sz="0" w:space="0" w:color="auto"/>
      </w:divBdr>
    </w:div>
    <w:div w:id="1463306650">
      <w:bodyDiv w:val="1"/>
      <w:marLeft w:val="0"/>
      <w:marRight w:val="0"/>
      <w:marTop w:val="0"/>
      <w:marBottom w:val="0"/>
      <w:divBdr>
        <w:top w:val="none" w:sz="0" w:space="0" w:color="auto"/>
        <w:left w:val="none" w:sz="0" w:space="0" w:color="auto"/>
        <w:bottom w:val="none" w:sz="0" w:space="0" w:color="auto"/>
        <w:right w:val="none" w:sz="0" w:space="0" w:color="auto"/>
      </w:divBdr>
    </w:div>
    <w:div w:id="1463308131">
      <w:bodyDiv w:val="1"/>
      <w:marLeft w:val="0"/>
      <w:marRight w:val="0"/>
      <w:marTop w:val="0"/>
      <w:marBottom w:val="0"/>
      <w:divBdr>
        <w:top w:val="none" w:sz="0" w:space="0" w:color="auto"/>
        <w:left w:val="none" w:sz="0" w:space="0" w:color="auto"/>
        <w:bottom w:val="none" w:sz="0" w:space="0" w:color="auto"/>
        <w:right w:val="none" w:sz="0" w:space="0" w:color="auto"/>
      </w:divBdr>
    </w:div>
    <w:div w:id="1464300930">
      <w:bodyDiv w:val="1"/>
      <w:marLeft w:val="0"/>
      <w:marRight w:val="0"/>
      <w:marTop w:val="0"/>
      <w:marBottom w:val="0"/>
      <w:divBdr>
        <w:top w:val="none" w:sz="0" w:space="0" w:color="auto"/>
        <w:left w:val="none" w:sz="0" w:space="0" w:color="auto"/>
        <w:bottom w:val="none" w:sz="0" w:space="0" w:color="auto"/>
        <w:right w:val="none" w:sz="0" w:space="0" w:color="auto"/>
      </w:divBdr>
    </w:div>
    <w:div w:id="1464495578">
      <w:bodyDiv w:val="1"/>
      <w:marLeft w:val="0"/>
      <w:marRight w:val="0"/>
      <w:marTop w:val="0"/>
      <w:marBottom w:val="0"/>
      <w:divBdr>
        <w:top w:val="none" w:sz="0" w:space="0" w:color="auto"/>
        <w:left w:val="none" w:sz="0" w:space="0" w:color="auto"/>
        <w:bottom w:val="none" w:sz="0" w:space="0" w:color="auto"/>
        <w:right w:val="none" w:sz="0" w:space="0" w:color="auto"/>
      </w:divBdr>
    </w:div>
    <w:div w:id="1464498831">
      <w:bodyDiv w:val="1"/>
      <w:marLeft w:val="0"/>
      <w:marRight w:val="0"/>
      <w:marTop w:val="0"/>
      <w:marBottom w:val="0"/>
      <w:divBdr>
        <w:top w:val="none" w:sz="0" w:space="0" w:color="auto"/>
        <w:left w:val="none" w:sz="0" w:space="0" w:color="auto"/>
        <w:bottom w:val="none" w:sz="0" w:space="0" w:color="auto"/>
        <w:right w:val="none" w:sz="0" w:space="0" w:color="auto"/>
      </w:divBdr>
    </w:div>
    <w:div w:id="1464540917">
      <w:bodyDiv w:val="1"/>
      <w:marLeft w:val="0"/>
      <w:marRight w:val="0"/>
      <w:marTop w:val="0"/>
      <w:marBottom w:val="0"/>
      <w:divBdr>
        <w:top w:val="none" w:sz="0" w:space="0" w:color="auto"/>
        <w:left w:val="none" w:sz="0" w:space="0" w:color="auto"/>
        <w:bottom w:val="none" w:sz="0" w:space="0" w:color="auto"/>
        <w:right w:val="none" w:sz="0" w:space="0" w:color="auto"/>
      </w:divBdr>
    </w:div>
    <w:div w:id="1464612309">
      <w:bodyDiv w:val="1"/>
      <w:marLeft w:val="0"/>
      <w:marRight w:val="0"/>
      <w:marTop w:val="0"/>
      <w:marBottom w:val="0"/>
      <w:divBdr>
        <w:top w:val="none" w:sz="0" w:space="0" w:color="auto"/>
        <w:left w:val="none" w:sz="0" w:space="0" w:color="auto"/>
        <w:bottom w:val="none" w:sz="0" w:space="0" w:color="auto"/>
        <w:right w:val="none" w:sz="0" w:space="0" w:color="auto"/>
      </w:divBdr>
    </w:div>
    <w:div w:id="1464694028">
      <w:bodyDiv w:val="1"/>
      <w:marLeft w:val="0"/>
      <w:marRight w:val="0"/>
      <w:marTop w:val="0"/>
      <w:marBottom w:val="0"/>
      <w:divBdr>
        <w:top w:val="none" w:sz="0" w:space="0" w:color="auto"/>
        <w:left w:val="none" w:sz="0" w:space="0" w:color="auto"/>
        <w:bottom w:val="none" w:sz="0" w:space="0" w:color="auto"/>
        <w:right w:val="none" w:sz="0" w:space="0" w:color="auto"/>
      </w:divBdr>
    </w:div>
    <w:div w:id="1464696079">
      <w:bodyDiv w:val="1"/>
      <w:marLeft w:val="0"/>
      <w:marRight w:val="0"/>
      <w:marTop w:val="0"/>
      <w:marBottom w:val="0"/>
      <w:divBdr>
        <w:top w:val="none" w:sz="0" w:space="0" w:color="auto"/>
        <w:left w:val="none" w:sz="0" w:space="0" w:color="auto"/>
        <w:bottom w:val="none" w:sz="0" w:space="0" w:color="auto"/>
        <w:right w:val="none" w:sz="0" w:space="0" w:color="auto"/>
      </w:divBdr>
    </w:div>
    <w:div w:id="1464806698">
      <w:bodyDiv w:val="1"/>
      <w:marLeft w:val="0"/>
      <w:marRight w:val="0"/>
      <w:marTop w:val="0"/>
      <w:marBottom w:val="0"/>
      <w:divBdr>
        <w:top w:val="none" w:sz="0" w:space="0" w:color="auto"/>
        <w:left w:val="none" w:sz="0" w:space="0" w:color="auto"/>
        <w:bottom w:val="none" w:sz="0" w:space="0" w:color="auto"/>
        <w:right w:val="none" w:sz="0" w:space="0" w:color="auto"/>
      </w:divBdr>
    </w:div>
    <w:div w:id="1465194571">
      <w:bodyDiv w:val="1"/>
      <w:marLeft w:val="0"/>
      <w:marRight w:val="0"/>
      <w:marTop w:val="0"/>
      <w:marBottom w:val="0"/>
      <w:divBdr>
        <w:top w:val="none" w:sz="0" w:space="0" w:color="auto"/>
        <w:left w:val="none" w:sz="0" w:space="0" w:color="auto"/>
        <w:bottom w:val="none" w:sz="0" w:space="0" w:color="auto"/>
        <w:right w:val="none" w:sz="0" w:space="0" w:color="auto"/>
      </w:divBdr>
    </w:div>
    <w:div w:id="1465269878">
      <w:bodyDiv w:val="1"/>
      <w:marLeft w:val="0"/>
      <w:marRight w:val="0"/>
      <w:marTop w:val="0"/>
      <w:marBottom w:val="0"/>
      <w:divBdr>
        <w:top w:val="none" w:sz="0" w:space="0" w:color="auto"/>
        <w:left w:val="none" w:sz="0" w:space="0" w:color="auto"/>
        <w:bottom w:val="none" w:sz="0" w:space="0" w:color="auto"/>
        <w:right w:val="none" w:sz="0" w:space="0" w:color="auto"/>
      </w:divBdr>
    </w:div>
    <w:div w:id="1465467663">
      <w:bodyDiv w:val="1"/>
      <w:marLeft w:val="0"/>
      <w:marRight w:val="0"/>
      <w:marTop w:val="0"/>
      <w:marBottom w:val="0"/>
      <w:divBdr>
        <w:top w:val="none" w:sz="0" w:space="0" w:color="auto"/>
        <w:left w:val="none" w:sz="0" w:space="0" w:color="auto"/>
        <w:bottom w:val="none" w:sz="0" w:space="0" w:color="auto"/>
        <w:right w:val="none" w:sz="0" w:space="0" w:color="auto"/>
      </w:divBdr>
    </w:div>
    <w:div w:id="1465613371">
      <w:bodyDiv w:val="1"/>
      <w:marLeft w:val="0"/>
      <w:marRight w:val="0"/>
      <w:marTop w:val="0"/>
      <w:marBottom w:val="0"/>
      <w:divBdr>
        <w:top w:val="none" w:sz="0" w:space="0" w:color="auto"/>
        <w:left w:val="none" w:sz="0" w:space="0" w:color="auto"/>
        <w:bottom w:val="none" w:sz="0" w:space="0" w:color="auto"/>
        <w:right w:val="none" w:sz="0" w:space="0" w:color="auto"/>
      </w:divBdr>
    </w:div>
    <w:div w:id="1465924007">
      <w:bodyDiv w:val="1"/>
      <w:marLeft w:val="0"/>
      <w:marRight w:val="0"/>
      <w:marTop w:val="0"/>
      <w:marBottom w:val="0"/>
      <w:divBdr>
        <w:top w:val="none" w:sz="0" w:space="0" w:color="auto"/>
        <w:left w:val="none" w:sz="0" w:space="0" w:color="auto"/>
        <w:bottom w:val="none" w:sz="0" w:space="0" w:color="auto"/>
        <w:right w:val="none" w:sz="0" w:space="0" w:color="auto"/>
      </w:divBdr>
    </w:div>
    <w:div w:id="1465927229">
      <w:bodyDiv w:val="1"/>
      <w:marLeft w:val="0"/>
      <w:marRight w:val="0"/>
      <w:marTop w:val="0"/>
      <w:marBottom w:val="0"/>
      <w:divBdr>
        <w:top w:val="none" w:sz="0" w:space="0" w:color="auto"/>
        <w:left w:val="none" w:sz="0" w:space="0" w:color="auto"/>
        <w:bottom w:val="none" w:sz="0" w:space="0" w:color="auto"/>
        <w:right w:val="none" w:sz="0" w:space="0" w:color="auto"/>
      </w:divBdr>
    </w:div>
    <w:div w:id="1465929595">
      <w:bodyDiv w:val="1"/>
      <w:marLeft w:val="0"/>
      <w:marRight w:val="0"/>
      <w:marTop w:val="0"/>
      <w:marBottom w:val="0"/>
      <w:divBdr>
        <w:top w:val="none" w:sz="0" w:space="0" w:color="auto"/>
        <w:left w:val="none" w:sz="0" w:space="0" w:color="auto"/>
        <w:bottom w:val="none" w:sz="0" w:space="0" w:color="auto"/>
        <w:right w:val="none" w:sz="0" w:space="0" w:color="auto"/>
      </w:divBdr>
    </w:div>
    <w:div w:id="1466387559">
      <w:bodyDiv w:val="1"/>
      <w:marLeft w:val="0"/>
      <w:marRight w:val="0"/>
      <w:marTop w:val="0"/>
      <w:marBottom w:val="0"/>
      <w:divBdr>
        <w:top w:val="none" w:sz="0" w:space="0" w:color="auto"/>
        <w:left w:val="none" w:sz="0" w:space="0" w:color="auto"/>
        <w:bottom w:val="none" w:sz="0" w:space="0" w:color="auto"/>
        <w:right w:val="none" w:sz="0" w:space="0" w:color="auto"/>
      </w:divBdr>
    </w:div>
    <w:div w:id="1466391967">
      <w:bodyDiv w:val="1"/>
      <w:marLeft w:val="0"/>
      <w:marRight w:val="0"/>
      <w:marTop w:val="0"/>
      <w:marBottom w:val="0"/>
      <w:divBdr>
        <w:top w:val="none" w:sz="0" w:space="0" w:color="auto"/>
        <w:left w:val="none" w:sz="0" w:space="0" w:color="auto"/>
        <w:bottom w:val="none" w:sz="0" w:space="0" w:color="auto"/>
        <w:right w:val="none" w:sz="0" w:space="0" w:color="auto"/>
      </w:divBdr>
    </w:div>
    <w:div w:id="1466502508">
      <w:bodyDiv w:val="1"/>
      <w:marLeft w:val="0"/>
      <w:marRight w:val="0"/>
      <w:marTop w:val="0"/>
      <w:marBottom w:val="0"/>
      <w:divBdr>
        <w:top w:val="none" w:sz="0" w:space="0" w:color="auto"/>
        <w:left w:val="none" w:sz="0" w:space="0" w:color="auto"/>
        <w:bottom w:val="none" w:sz="0" w:space="0" w:color="auto"/>
        <w:right w:val="none" w:sz="0" w:space="0" w:color="auto"/>
      </w:divBdr>
    </w:div>
    <w:div w:id="1466503680">
      <w:bodyDiv w:val="1"/>
      <w:marLeft w:val="0"/>
      <w:marRight w:val="0"/>
      <w:marTop w:val="0"/>
      <w:marBottom w:val="0"/>
      <w:divBdr>
        <w:top w:val="none" w:sz="0" w:space="0" w:color="auto"/>
        <w:left w:val="none" w:sz="0" w:space="0" w:color="auto"/>
        <w:bottom w:val="none" w:sz="0" w:space="0" w:color="auto"/>
        <w:right w:val="none" w:sz="0" w:space="0" w:color="auto"/>
      </w:divBdr>
    </w:div>
    <w:div w:id="1466509883">
      <w:bodyDiv w:val="1"/>
      <w:marLeft w:val="0"/>
      <w:marRight w:val="0"/>
      <w:marTop w:val="0"/>
      <w:marBottom w:val="0"/>
      <w:divBdr>
        <w:top w:val="none" w:sz="0" w:space="0" w:color="auto"/>
        <w:left w:val="none" w:sz="0" w:space="0" w:color="auto"/>
        <w:bottom w:val="none" w:sz="0" w:space="0" w:color="auto"/>
        <w:right w:val="none" w:sz="0" w:space="0" w:color="auto"/>
      </w:divBdr>
    </w:div>
    <w:div w:id="1466775215">
      <w:bodyDiv w:val="1"/>
      <w:marLeft w:val="0"/>
      <w:marRight w:val="0"/>
      <w:marTop w:val="0"/>
      <w:marBottom w:val="0"/>
      <w:divBdr>
        <w:top w:val="none" w:sz="0" w:space="0" w:color="auto"/>
        <w:left w:val="none" w:sz="0" w:space="0" w:color="auto"/>
        <w:bottom w:val="none" w:sz="0" w:space="0" w:color="auto"/>
        <w:right w:val="none" w:sz="0" w:space="0" w:color="auto"/>
      </w:divBdr>
    </w:div>
    <w:div w:id="1466853510">
      <w:bodyDiv w:val="1"/>
      <w:marLeft w:val="0"/>
      <w:marRight w:val="0"/>
      <w:marTop w:val="0"/>
      <w:marBottom w:val="0"/>
      <w:divBdr>
        <w:top w:val="none" w:sz="0" w:space="0" w:color="auto"/>
        <w:left w:val="none" w:sz="0" w:space="0" w:color="auto"/>
        <w:bottom w:val="none" w:sz="0" w:space="0" w:color="auto"/>
        <w:right w:val="none" w:sz="0" w:space="0" w:color="auto"/>
      </w:divBdr>
    </w:div>
    <w:div w:id="1466895587">
      <w:bodyDiv w:val="1"/>
      <w:marLeft w:val="0"/>
      <w:marRight w:val="0"/>
      <w:marTop w:val="0"/>
      <w:marBottom w:val="0"/>
      <w:divBdr>
        <w:top w:val="none" w:sz="0" w:space="0" w:color="auto"/>
        <w:left w:val="none" w:sz="0" w:space="0" w:color="auto"/>
        <w:bottom w:val="none" w:sz="0" w:space="0" w:color="auto"/>
        <w:right w:val="none" w:sz="0" w:space="0" w:color="auto"/>
      </w:divBdr>
    </w:div>
    <w:div w:id="1466971490">
      <w:bodyDiv w:val="1"/>
      <w:marLeft w:val="0"/>
      <w:marRight w:val="0"/>
      <w:marTop w:val="0"/>
      <w:marBottom w:val="0"/>
      <w:divBdr>
        <w:top w:val="none" w:sz="0" w:space="0" w:color="auto"/>
        <w:left w:val="none" w:sz="0" w:space="0" w:color="auto"/>
        <w:bottom w:val="none" w:sz="0" w:space="0" w:color="auto"/>
        <w:right w:val="none" w:sz="0" w:space="0" w:color="auto"/>
      </w:divBdr>
    </w:div>
    <w:div w:id="1467237648">
      <w:bodyDiv w:val="1"/>
      <w:marLeft w:val="0"/>
      <w:marRight w:val="0"/>
      <w:marTop w:val="0"/>
      <w:marBottom w:val="0"/>
      <w:divBdr>
        <w:top w:val="none" w:sz="0" w:space="0" w:color="auto"/>
        <w:left w:val="none" w:sz="0" w:space="0" w:color="auto"/>
        <w:bottom w:val="none" w:sz="0" w:space="0" w:color="auto"/>
        <w:right w:val="none" w:sz="0" w:space="0" w:color="auto"/>
      </w:divBdr>
    </w:div>
    <w:div w:id="1467310921">
      <w:bodyDiv w:val="1"/>
      <w:marLeft w:val="0"/>
      <w:marRight w:val="0"/>
      <w:marTop w:val="0"/>
      <w:marBottom w:val="0"/>
      <w:divBdr>
        <w:top w:val="none" w:sz="0" w:space="0" w:color="auto"/>
        <w:left w:val="none" w:sz="0" w:space="0" w:color="auto"/>
        <w:bottom w:val="none" w:sz="0" w:space="0" w:color="auto"/>
        <w:right w:val="none" w:sz="0" w:space="0" w:color="auto"/>
      </w:divBdr>
    </w:div>
    <w:div w:id="1467353667">
      <w:bodyDiv w:val="1"/>
      <w:marLeft w:val="0"/>
      <w:marRight w:val="0"/>
      <w:marTop w:val="0"/>
      <w:marBottom w:val="0"/>
      <w:divBdr>
        <w:top w:val="none" w:sz="0" w:space="0" w:color="auto"/>
        <w:left w:val="none" w:sz="0" w:space="0" w:color="auto"/>
        <w:bottom w:val="none" w:sz="0" w:space="0" w:color="auto"/>
        <w:right w:val="none" w:sz="0" w:space="0" w:color="auto"/>
      </w:divBdr>
    </w:div>
    <w:div w:id="1467430518">
      <w:bodyDiv w:val="1"/>
      <w:marLeft w:val="0"/>
      <w:marRight w:val="0"/>
      <w:marTop w:val="0"/>
      <w:marBottom w:val="0"/>
      <w:divBdr>
        <w:top w:val="none" w:sz="0" w:space="0" w:color="auto"/>
        <w:left w:val="none" w:sz="0" w:space="0" w:color="auto"/>
        <w:bottom w:val="none" w:sz="0" w:space="0" w:color="auto"/>
        <w:right w:val="none" w:sz="0" w:space="0" w:color="auto"/>
      </w:divBdr>
    </w:div>
    <w:div w:id="1467622168">
      <w:bodyDiv w:val="1"/>
      <w:marLeft w:val="0"/>
      <w:marRight w:val="0"/>
      <w:marTop w:val="0"/>
      <w:marBottom w:val="0"/>
      <w:divBdr>
        <w:top w:val="none" w:sz="0" w:space="0" w:color="auto"/>
        <w:left w:val="none" w:sz="0" w:space="0" w:color="auto"/>
        <w:bottom w:val="none" w:sz="0" w:space="0" w:color="auto"/>
        <w:right w:val="none" w:sz="0" w:space="0" w:color="auto"/>
      </w:divBdr>
    </w:div>
    <w:div w:id="1467624089">
      <w:bodyDiv w:val="1"/>
      <w:marLeft w:val="0"/>
      <w:marRight w:val="0"/>
      <w:marTop w:val="0"/>
      <w:marBottom w:val="0"/>
      <w:divBdr>
        <w:top w:val="none" w:sz="0" w:space="0" w:color="auto"/>
        <w:left w:val="none" w:sz="0" w:space="0" w:color="auto"/>
        <w:bottom w:val="none" w:sz="0" w:space="0" w:color="auto"/>
        <w:right w:val="none" w:sz="0" w:space="0" w:color="auto"/>
      </w:divBdr>
    </w:div>
    <w:div w:id="1467704544">
      <w:bodyDiv w:val="1"/>
      <w:marLeft w:val="0"/>
      <w:marRight w:val="0"/>
      <w:marTop w:val="0"/>
      <w:marBottom w:val="0"/>
      <w:divBdr>
        <w:top w:val="none" w:sz="0" w:space="0" w:color="auto"/>
        <w:left w:val="none" w:sz="0" w:space="0" w:color="auto"/>
        <w:bottom w:val="none" w:sz="0" w:space="0" w:color="auto"/>
        <w:right w:val="none" w:sz="0" w:space="0" w:color="auto"/>
      </w:divBdr>
    </w:div>
    <w:div w:id="1467821839">
      <w:bodyDiv w:val="1"/>
      <w:marLeft w:val="0"/>
      <w:marRight w:val="0"/>
      <w:marTop w:val="0"/>
      <w:marBottom w:val="0"/>
      <w:divBdr>
        <w:top w:val="none" w:sz="0" w:space="0" w:color="auto"/>
        <w:left w:val="none" w:sz="0" w:space="0" w:color="auto"/>
        <w:bottom w:val="none" w:sz="0" w:space="0" w:color="auto"/>
        <w:right w:val="none" w:sz="0" w:space="0" w:color="auto"/>
      </w:divBdr>
    </w:div>
    <w:div w:id="1467897024">
      <w:bodyDiv w:val="1"/>
      <w:marLeft w:val="0"/>
      <w:marRight w:val="0"/>
      <w:marTop w:val="0"/>
      <w:marBottom w:val="0"/>
      <w:divBdr>
        <w:top w:val="none" w:sz="0" w:space="0" w:color="auto"/>
        <w:left w:val="none" w:sz="0" w:space="0" w:color="auto"/>
        <w:bottom w:val="none" w:sz="0" w:space="0" w:color="auto"/>
        <w:right w:val="none" w:sz="0" w:space="0" w:color="auto"/>
      </w:divBdr>
    </w:div>
    <w:div w:id="1467965250">
      <w:bodyDiv w:val="1"/>
      <w:marLeft w:val="0"/>
      <w:marRight w:val="0"/>
      <w:marTop w:val="0"/>
      <w:marBottom w:val="0"/>
      <w:divBdr>
        <w:top w:val="none" w:sz="0" w:space="0" w:color="auto"/>
        <w:left w:val="none" w:sz="0" w:space="0" w:color="auto"/>
        <w:bottom w:val="none" w:sz="0" w:space="0" w:color="auto"/>
        <w:right w:val="none" w:sz="0" w:space="0" w:color="auto"/>
      </w:divBdr>
    </w:div>
    <w:div w:id="1467971290">
      <w:bodyDiv w:val="1"/>
      <w:marLeft w:val="0"/>
      <w:marRight w:val="0"/>
      <w:marTop w:val="0"/>
      <w:marBottom w:val="0"/>
      <w:divBdr>
        <w:top w:val="none" w:sz="0" w:space="0" w:color="auto"/>
        <w:left w:val="none" w:sz="0" w:space="0" w:color="auto"/>
        <w:bottom w:val="none" w:sz="0" w:space="0" w:color="auto"/>
        <w:right w:val="none" w:sz="0" w:space="0" w:color="auto"/>
      </w:divBdr>
    </w:div>
    <w:div w:id="1468010629">
      <w:bodyDiv w:val="1"/>
      <w:marLeft w:val="0"/>
      <w:marRight w:val="0"/>
      <w:marTop w:val="0"/>
      <w:marBottom w:val="0"/>
      <w:divBdr>
        <w:top w:val="none" w:sz="0" w:space="0" w:color="auto"/>
        <w:left w:val="none" w:sz="0" w:space="0" w:color="auto"/>
        <w:bottom w:val="none" w:sz="0" w:space="0" w:color="auto"/>
        <w:right w:val="none" w:sz="0" w:space="0" w:color="auto"/>
      </w:divBdr>
    </w:div>
    <w:div w:id="1468205674">
      <w:bodyDiv w:val="1"/>
      <w:marLeft w:val="0"/>
      <w:marRight w:val="0"/>
      <w:marTop w:val="0"/>
      <w:marBottom w:val="0"/>
      <w:divBdr>
        <w:top w:val="none" w:sz="0" w:space="0" w:color="auto"/>
        <w:left w:val="none" w:sz="0" w:space="0" w:color="auto"/>
        <w:bottom w:val="none" w:sz="0" w:space="0" w:color="auto"/>
        <w:right w:val="none" w:sz="0" w:space="0" w:color="auto"/>
      </w:divBdr>
    </w:div>
    <w:div w:id="1468206008">
      <w:bodyDiv w:val="1"/>
      <w:marLeft w:val="0"/>
      <w:marRight w:val="0"/>
      <w:marTop w:val="0"/>
      <w:marBottom w:val="0"/>
      <w:divBdr>
        <w:top w:val="none" w:sz="0" w:space="0" w:color="auto"/>
        <w:left w:val="none" w:sz="0" w:space="0" w:color="auto"/>
        <w:bottom w:val="none" w:sz="0" w:space="0" w:color="auto"/>
        <w:right w:val="none" w:sz="0" w:space="0" w:color="auto"/>
      </w:divBdr>
    </w:div>
    <w:div w:id="1468351907">
      <w:bodyDiv w:val="1"/>
      <w:marLeft w:val="0"/>
      <w:marRight w:val="0"/>
      <w:marTop w:val="0"/>
      <w:marBottom w:val="0"/>
      <w:divBdr>
        <w:top w:val="none" w:sz="0" w:space="0" w:color="auto"/>
        <w:left w:val="none" w:sz="0" w:space="0" w:color="auto"/>
        <w:bottom w:val="none" w:sz="0" w:space="0" w:color="auto"/>
        <w:right w:val="none" w:sz="0" w:space="0" w:color="auto"/>
      </w:divBdr>
    </w:div>
    <w:div w:id="1468357494">
      <w:bodyDiv w:val="1"/>
      <w:marLeft w:val="0"/>
      <w:marRight w:val="0"/>
      <w:marTop w:val="0"/>
      <w:marBottom w:val="0"/>
      <w:divBdr>
        <w:top w:val="none" w:sz="0" w:space="0" w:color="auto"/>
        <w:left w:val="none" w:sz="0" w:space="0" w:color="auto"/>
        <w:bottom w:val="none" w:sz="0" w:space="0" w:color="auto"/>
        <w:right w:val="none" w:sz="0" w:space="0" w:color="auto"/>
      </w:divBdr>
    </w:div>
    <w:div w:id="1468358694">
      <w:bodyDiv w:val="1"/>
      <w:marLeft w:val="0"/>
      <w:marRight w:val="0"/>
      <w:marTop w:val="0"/>
      <w:marBottom w:val="0"/>
      <w:divBdr>
        <w:top w:val="none" w:sz="0" w:space="0" w:color="auto"/>
        <w:left w:val="none" w:sz="0" w:space="0" w:color="auto"/>
        <w:bottom w:val="none" w:sz="0" w:space="0" w:color="auto"/>
        <w:right w:val="none" w:sz="0" w:space="0" w:color="auto"/>
      </w:divBdr>
    </w:div>
    <w:div w:id="1468429691">
      <w:bodyDiv w:val="1"/>
      <w:marLeft w:val="0"/>
      <w:marRight w:val="0"/>
      <w:marTop w:val="0"/>
      <w:marBottom w:val="0"/>
      <w:divBdr>
        <w:top w:val="none" w:sz="0" w:space="0" w:color="auto"/>
        <w:left w:val="none" w:sz="0" w:space="0" w:color="auto"/>
        <w:bottom w:val="none" w:sz="0" w:space="0" w:color="auto"/>
        <w:right w:val="none" w:sz="0" w:space="0" w:color="auto"/>
      </w:divBdr>
    </w:div>
    <w:div w:id="1468431136">
      <w:bodyDiv w:val="1"/>
      <w:marLeft w:val="0"/>
      <w:marRight w:val="0"/>
      <w:marTop w:val="0"/>
      <w:marBottom w:val="0"/>
      <w:divBdr>
        <w:top w:val="none" w:sz="0" w:space="0" w:color="auto"/>
        <w:left w:val="none" w:sz="0" w:space="0" w:color="auto"/>
        <w:bottom w:val="none" w:sz="0" w:space="0" w:color="auto"/>
        <w:right w:val="none" w:sz="0" w:space="0" w:color="auto"/>
      </w:divBdr>
    </w:div>
    <w:div w:id="1468933783">
      <w:bodyDiv w:val="1"/>
      <w:marLeft w:val="0"/>
      <w:marRight w:val="0"/>
      <w:marTop w:val="0"/>
      <w:marBottom w:val="0"/>
      <w:divBdr>
        <w:top w:val="none" w:sz="0" w:space="0" w:color="auto"/>
        <w:left w:val="none" w:sz="0" w:space="0" w:color="auto"/>
        <w:bottom w:val="none" w:sz="0" w:space="0" w:color="auto"/>
        <w:right w:val="none" w:sz="0" w:space="0" w:color="auto"/>
      </w:divBdr>
    </w:div>
    <w:div w:id="1468939402">
      <w:bodyDiv w:val="1"/>
      <w:marLeft w:val="0"/>
      <w:marRight w:val="0"/>
      <w:marTop w:val="0"/>
      <w:marBottom w:val="0"/>
      <w:divBdr>
        <w:top w:val="none" w:sz="0" w:space="0" w:color="auto"/>
        <w:left w:val="none" w:sz="0" w:space="0" w:color="auto"/>
        <w:bottom w:val="none" w:sz="0" w:space="0" w:color="auto"/>
        <w:right w:val="none" w:sz="0" w:space="0" w:color="auto"/>
      </w:divBdr>
    </w:div>
    <w:div w:id="1469085297">
      <w:bodyDiv w:val="1"/>
      <w:marLeft w:val="0"/>
      <w:marRight w:val="0"/>
      <w:marTop w:val="0"/>
      <w:marBottom w:val="0"/>
      <w:divBdr>
        <w:top w:val="none" w:sz="0" w:space="0" w:color="auto"/>
        <w:left w:val="none" w:sz="0" w:space="0" w:color="auto"/>
        <w:bottom w:val="none" w:sz="0" w:space="0" w:color="auto"/>
        <w:right w:val="none" w:sz="0" w:space="0" w:color="auto"/>
      </w:divBdr>
    </w:div>
    <w:div w:id="1469087335">
      <w:bodyDiv w:val="1"/>
      <w:marLeft w:val="0"/>
      <w:marRight w:val="0"/>
      <w:marTop w:val="0"/>
      <w:marBottom w:val="0"/>
      <w:divBdr>
        <w:top w:val="none" w:sz="0" w:space="0" w:color="auto"/>
        <w:left w:val="none" w:sz="0" w:space="0" w:color="auto"/>
        <w:bottom w:val="none" w:sz="0" w:space="0" w:color="auto"/>
        <w:right w:val="none" w:sz="0" w:space="0" w:color="auto"/>
      </w:divBdr>
    </w:div>
    <w:div w:id="1469322023">
      <w:bodyDiv w:val="1"/>
      <w:marLeft w:val="0"/>
      <w:marRight w:val="0"/>
      <w:marTop w:val="0"/>
      <w:marBottom w:val="0"/>
      <w:divBdr>
        <w:top w:val="none" w:sz="0" w:space="0" w:color="auto"/>
        <w:left w:val="none" w:sz="0" w:space="0" w:color="auto"/>
        <w:bottom w:val="none" w:sz="0" w:space="0" w:color="auto"/>
        <w:right w:val="none" w:sz="0" w:space="0" w:color="auto"/>
      </w:divBdr>
    </w:div>
    <w:div w:id="1469468981">
      <w:bodyDiv w:val="1"/>
      <w:marLeft w:val="0"/>
      <w:marRight w:val="0"/>
      <w:marTop w:val="0"/>
      <w:marBottom w:val="0"/>
      <w:divBdr>
        <w:top w:val="none" w:sz="0" w:space="0" w:color="auto"/>
        <w:left w:val="none" w:sz="0" w:space="0" w:color="auto"/>
        <w:bottom w:val="none" w:sz="0" w:space="0" w:color="auto"/>
        <w:right w:val="none" w:sz="0" w:space="0" w:color="auto"/>
      </w:divBdr>
    </w:div>
    <w:div w:id="1469668282">
      <w:bodyDiv w:val="1"/>
      <w:marLeft w:val="0"/>
      <w:marRight w:val="0"/>
      <w:marTop w:val="0"/>
      <w:marBottom w:val="0"/>
      <w:divBdr>
        <w:top w:val="none" w:sz="0" w:space="0" w:color="auto"/>
        <w:left w:val="none" w:sz="0" w:space="0" w:color="auto"/>
        <w:bottom w:val="none" w:sz="0" w:space="0" w:color="auto"/>
        <w:right w:val="none" w:sz="0" w:space="0" w:color="auto"/>
      </w:divBdr>
    </w:div>
    <w:div w:id="1469778918">
      <w:bodyDiv w:val="1"/>
      <w:marLeft w:val="0"/>
      <w:marRight w:val="0"/>
      <w:marTop w:val="0"/>
      <w:marBottom w:val="0"/>
      <w:divBdr>
        <w:top w:val="none" w:sz="0" w:space="0" w:color="auto"/>
        <w:left w:val="none" w:sz="0" w:space="0" w:color="auto"/>
        <w:bottom w:val="none" w:sz="0" w:space="0" w:color="auto"/>
        <w:right w:val="none" w:sz="0" w:space="0" w:color="auto"/>
      </w:divBdr>
    </w:div>
    <w:div w:id="1469935226">
      <w:bodyDiv w:val="1"/>
      <w:marLeft w:val="0"/>
      <w:marRight w:val="0"/>
      <w:marTop w:val="0"/>
      <w:marBottom w:val="0"/>
      <w:divBdr>
        <w:top w:val="none" w:sz="0" w:space="0" w:color="auto"/>
        <w:left w:val="none" w:sz="0" w:space="0" w:color="auto"/>
        <w:bottom w:val="none" w:sz="0" w:space="0" w:color="auto"/>
        <w:right w:val="none" w:sz="0" w:space="0" w:color="auto"/>
      </w:divBdr>
    </w:div>
    <w:div w:id="1469937811">
      <w:bodyDiv w:val="1"/>
      <w:marLeft w:val="0"/>
      <w:marRight w:val="0"/>
      <w:marTop w:val="0"/>
      <w:marBottom w:val="0"/>
      <w:divBdr>
        <w:top w:val="none" w:sz="0" w:space="0" w:color="auto"/>
        <w:left w:val="none" w:sz="0" w:space="0" w:color="auto"/>
        <w:bottom w:val="none" w:sz="0" w:space="0" w:color="auto"/>
        <w:right w:val="none" w:sz="0" w:space="0" w:color="auto"/>
      </w:divBdr>
    </w:div>
    <w:div w:id="1469978263">
      <w:bodyDiv w:val="1"/>
      <w:marLeft w:val="0"/>
      <w:marRight w:val="0"/>
      <w:marTop w:val="0"/>
      <w:marBottom w:val="0"/>
      <w:divBdr>
        <w:top w:val="none" w:sz="0" w:space="0" w:color="auto"/>
        <w:left w:val="none" w:sz="0" w:space="0" w:color="auto"/>
        <w:bottom w:val="none" w:sz="0" w:space="0" w:color="auto"/>
        <w:right w:val="none" w:sz="0" w:space="0" w:color="auto"/>
      </w:divBdr>
    </w:div>
    <w:div w:id="1470052876">
      <w:bodyDiv w:val="1"/>
      <w:marLeft w:val="0"/>
      <w:marRight w:val="0"/>
      <w:marTop w:val="0"/>
      <w:marBottom w:val="0"/>
      <w:divBdr>
        <w:top w:val="none" w:sz="0" w:space="0" w:color="auto"/>
        <w:left w:val="none" w:sz="0" w:space="0" w:color="auto"/>
        <w:bottom w:val="none" w:sz="0" w:space="0" w:color="auto"/>
        <w:right w:val="none" w:sz="0" w:space="0" w:color="auto"/>
      </w:divBdr>
    </w:div>
    <w:div w:id="1470199133">
      <w:bodyDiv w:val="1"/>
      <w:marLeft w:val="0"/>
      <w:marRight w:val="0"/>
      <w:marTop w:val="0"/>
      <w:marBottom w:val="0"/>
      <w:divBdr>
        <w:top w:val="none" w:sz="0" w:space="0" w:color="auto"/>
        <w:left w:val="none" w:sz="0" w:space="0" w:color="auto"/>
        <w:bottom w:val="none" w:sz="0" w:space="0" w:color="auto"/>
        <w:right w:val="none" w:sz="0" w:space="0" w:color="auto"/>
      </w:divBdr>
    </w:div>
    <w:div w:id="1470441134">
      <w:bodyDiv w:val="1"/>
      <w:marLeft w:val="0"/>
      <w:marRight w:val="0"/>
      <w:marTop w:val="0"/>
      <w:marBottom w:val="0"/>
      <w:divBdr>
        <w:top w:val="none" w:sz="0" w:space="0" w:color="auto"/>
        <w:left w:val="none" w:sz="0" w:space="0" w:color="auto"/>
        <w:bottom w:val="none" w:sz="0" w:space="0" w:color="auto"/>
        <w:right w:val="none" w:sz="0" w:space="0" w:color="auto"/>
      </w:divBdr>
    </w:div>
    <w:div w:id="1470633304">
      <w:bodyDiv w:val="1"/>
      <w:marLeft w:val="0"/>
      <w:marRight w:val="0"/>
      <w:marTop w:val="0"/>
      <w:marBottom w:val="0"/>
      <w:divBdr>
        <w:top w:val="none" w:sz="0" w:space="0" w:color="auto"/>
        <w:left w:val="none" w:sz="0" w:space="0" w:color="auto"/>
        <w:bottom w:val="none" w:sz="0" w:space="0" w:color="auto"/>
        <w:right w:val="none" w:sz="0" w:space="0" w:color="auto"/>
      </w:divBdr>
    </w:div>
    <w:div w:id="1470708533">
      <w:bodyDiv w:val="1"/>
      <w:marLeft w:val="0"/>
      <w:marRight w:val="0"/>
      <w:marTop w:val="0"/>
      <w:marBottom w:val="0"/>
      <w:divBdr>
        <w:top w:val="none" w:sz="0" w:space="0" w:color="auto"/>
        <w:left w:val="none" w:sz="0" w:space="0" w:color="auto"/>
        <w:bottom w:val="none" w:sz="0" w:space="0" w:color="auto"/>
        <w:right w:val="none" w:sz="0" w:space="0" w:color="auto"/>
      </w:divBdr>
    </w:div>
    <w:div w:id="1471051708">
      <w:bodyDiv w:val="1"/>
      <w:marLeft w:val="0"/>
      <w:marRight w:val="0"/>
      <w:marTop w:val="0"/>
      <w:marBottom w:val="0"/>
      <w:divBdr>
        <w:top w:val="none" w:sz="0" w:space="0" w:color="auto"/>
        <w:left w:val="none" w:sz="0" w:space="0" w:color="auto"/>
        <w:bottom w:val="none" w:sz="0" w:space="0" w:color="auto"/>
        <w:right w:val="none" w:sz="0" w:space="0" w:color="auto"/>
      </w:divBdr>
    </w:div>
    <w:div w:id="1471244346">
      <w:bodyDiv w:val="1"/>
      <w:marLeft w:val="0"/>
      <w:marRight w:val="0"/>
      <w:marTop w:val="0"/>
      <w:marBottom w:val="0"/>
      <w:divBdr>
        <w:top w:val="none" w:sz="0" w:space="0" w:color="auto"/>
        <w:left w:val="none" w:sz="0" w:space="0" w:color="auto"/>
        <w:bottom w:val="none" w:sz="0" w:space="0" w:color="auto"/>
        <w:right w:val="none" w:sz="0" w:space="0" w:color="auto"/>
      </w:divBdr>
    </w:div>
    <w:div w:id="1471436299">
      <w:bodyDiv w:val="1"/>
      <w:marLeft w:val="0"/>
      <w:marRight w:val="0"/>
      <w:marTop w:val="0"/>
      <w:marBottom w:val="0"/>
      <w:divBdr>
        <w:top w:val="none" w:sz="0" w:space="0" w:color="auto"/>
        <w:left w:val="none" w:sz="0" w:space="0" w:color="auto"/>
        <w:bottom w:val="none" w:sz="0" w:space="0" w:color="auto"/>
        <w:right w:val="none" w:sz="0" w:space="0" w:color="auto"/>
      </w:divBdr>
    </w:div>
    <w:div w:id="1471635653">
      <w:bodyDiv w:val="1"/>
      <w:marLeft w:val="0"/>
      <w:marRight w:val="0"/>
      <w:marTop w:val="0"/>
      <w:marBottom w:val="0"/>
      <w:divBdr>
        <w:top w:val="none" w:sz="0" w:space="0" w:color="auto"/>
        <w:left w:val="none" w:sz="0" w:space="0" w:color="auto"/>
        <w:bottom w:val="none" w:sz="0" w:space="0" w:color="auto"/>
        <w:right w:val="none" w:sz="0" w:space="0" w:color="auto"/>
      </w:divBdr>
    </w:div>
    <w:div w:id="1471753818">
      <w:bodyDiv w:val="1"/>
      <w:marLeft w:val="0"/>
      <w:marRight w:val="0"/>
      <w:marTop w:val="0"/>
      <w:marBottom w:val="0"/>
      <w:divBdr>
        <w:top w:val="none" w:sz="0" w:space="0" w:color="auto"/>
        <w:left w:val="none" w:sz="0" w:space="0" w:color="auto"/>
        <w:bottom w:val="none" w:sz="0" w:space="0" w:color="auto"/>
        <w:right w:val="none" w:sz="0" w:space="0" w:color="auto"/>
      </w:divBdr>
    </w:div>
    <w:div w:id="1471819907">
      <w:bodyDiv w:val="1"/>
      <w:marLeft w:val="0"/>
      <w:marRight w:val="0"/>
      <w:marTop w:val="0"/>
      <w:marBottom w:val="0"/>
      <w:divBdr>
        <w:top w:val="none" w:sz="0" w:space="0" w:color="auto"/>
        <w:left w:val="none" w:sz="0" w:space="0" w:color="auto"/>
        <w:bottom w:val="none" w:sz="0" w:space="0" w:color="auto"/>
        <w:right w:val="none" w:sz="0" w:space="0" w:color="auto"/>
      </w:divBdr>
    </w:div>
    <w:div w:id="1471826392">
      <w:bodyDiv w:val="1"/>
      <w:marLeft w:val="0"/>
      <w:marRight w:val="0"/>
      <w:marTop w:val="0"/>
      <w:marBottom w:val="0"/>
      <w:divBdr>
        <w:top w:val="none" w:sz="0" w:space="0" w:color="auto"/>
        <w:left w:val="none" w:sz="0" w:space="0" w:color="auto"/>
        <w:bottom w:val="none" w:sz="0" w:space="0" w:color="auto"/>
        <w:right w:val="none" w:sz="0" w:space="0" w:color="auto"/>
      </w:divBdr>
    </w:div>
    <w:div w:id="1471897255">
      <w:bodyDiv w:val="1"/>
      <w:marLeft w:val="0"/>
      <w:marRight w:val="0"/>
      <w:marTop w:val="0"/>
      <w:marBottom w:val="0"/>
      <w:divBdr>
        <w:top w:val="none" w:sz="0" w:space="0" w:color="auto"/>
        <w:left w:val="none" w:sz="0" w:space="0" w:color="auto"/>
        <w:bottom w:val="none" w:sz="0" w:space="0" w:color="auto"/>
        <w:right w:val="none" w:sz="0" w:space="0" w:color="auto"/>
      </w:divBdr>
    </w:div>
    <w:div w:id="1472165954">
      <w:bodyDiv w:val="1"/>
      <w:marLeft w:val="0"/>
      <w:marRight w:val="0"/>
      <w:marTop w:val="0"/>
      <w:marBottom w:val="0"/>
      <w:divBdr>
        <w:top w:val="none" w:sz="0" w:space="0" w:color="auto"/>
        <w:left w:val="none" w:sz="0" w:space="0" w:color="auto"/>
        <w:bottom w:val="none" w:sz="0" w:space="0" w:color="auto"/>
        <w:right w:val="none" w:sz="0" w:space="0" w:color="auto"/>
      </w:divBdr>
    </w:div>
    <w:div w:id="1472212405">
      <w:bodyDiv w:val="1"/>
      <w:marLeft w:val="0"/>
      <w:marRight w:val="0"/>
      <w:marTop w:val="0"/>
      <w:marBottom w:val="0"/>
      <w:divBdr>
        <w:top w:val="none" w:sz="0" w:space="0" w:color="auto"/>
        <w:left w:val="none" w:sz="0" w:space="0" w:color="auto"/>
        <w:bottom w:val="none" w:sz="0" w:space="0" w:color="auto"/>
        <w:right w:val="none" w:sz="0" w:space="0" w:color="auto"/>
      </w:divBdr>
    </w:div>
    <w:div w:id="1472554062">
      <w:bodyDiv w:val="1"/>
      <w:marLeft w:val="0"/>
      <w:marRight w:val="0"/>
      <w:marTop w:val="0"/>
      <w:marBottom w:val="0"/>
      <w:divBdr>
        <w:top w:val="none" w:sz="0" w:space="0" w:color="auto"/>
        <w:left w:val="none" w:sz="0" w:space="0" w:color="auto"/>
        <w:bottom w:val="none" w:sz="0" w:space="0" w:color="auto"/>
        <w:right w:val="none" w:sz="0" w:space="0" w:color="auto"/>
      </w:divBdr>
    </w:div>
    <w:div w:id="1472557512">
      <w:bodyDiv w:val="1"/>
      <w:marLeft w:val="0"/>
      <w:marRight w:val="0"/>
      <w:marTop w:val="0"/>
      <w:marBottom w:val="0"/>
      <w:divBdr>
        <w:top w:val="none" w:sz="0" w:space="0" w:color="auto"/>
        <w:left w:val="none" w:sz="0" w:space="0" w:color="auto"/>
        <w:bottom w:val="none" w:sz="0" w:space="0" w:color="auto"/>
        <w:right w:val="none" w:sz="0" w:space="0" w:color="auto"/>
      </w:divBdr>
    </w:div>
    <w:div w:id="1472746537">
      <w:bodyDiv w:val="1"/>
      <w:marLeft w:val="0"/>
      <w:marRight w:val="0"/>
      <w:marTop w:val="0"/>
      <w:marBottom w:val="0"/>
      <w:divBdr>
        <w:top w:val="none" w:sz="0" w:space="0" w:color="auto"/>
        <w:left w:val="none" w:sz="0" w:space="0" w:color="auto"/>
        <w:bottom w:val="none" w:sz="0" w:space="0" w:color="auto"/>
        <w:right w:val="none" w:sz="0" w:space="0" w:color="auto"/>
      </w:divBdr>
    </w:div>
    <w:div w:id="1472790857">
      <w:bodyDiv w:val="1"/>
      <w:marLeft w:val="0"/>
      <w:marRight w:val="0"/>
      <w:marTop w:val="0"/>
      <w:marBottom w:val="0"/>
      <w:divBdr>
        <w:top w:val="none" w:sz="0" w:space="0" w:color="auto"/>
        <w:left w:val="none" w:sz="0" w:space="0" w:color="auto"/>
        <w:bottom w:val="none" w:sz="0" w:space="0" w:color="auto"/>
        <w:right w:val="none" w:sz="0" w:space="0" w:color="auto"/>
      </w:divBdr>
    </w:div>
    <w:div w:id="1472868267">
      <w:bodyDiv w:val="1"/>
      <w:marLeft w:val="0"/>
      <w:marRight w:val="0"/>
      <w:marTop w:val="0"/>
      <w:marBottom w:val="0"/>
      <w:divBdr>
        <w:top w:val="none" w:sz="0" w:space="0" w:color="auto"/>
        <w:left w:val="none" w:sz="0" w:space="0" w:color="auto"/>
        <w:bottom w:val="none" w:sz="0" w:space="0" w:color="auto"/>
        <w:right w:val="none" w:sz="0" w:space="0" w:color="auto"/>
      </w:divBdr>
    </w:div>
    <w:div w:id="1473064010">
      <w:bodyDiv w:val="1"/>
      <w:marLeft w:val="0"/>
      <w:marRight w:val="0"/>
      <w:marTop w:val="0"/>
      <w:marBottom w:val="0"/>
      <w:divBdr>
        <w:top w:val="none" w:sz="0" w:space="0" w:color="auto"/>
        <w:left w:val="none" w:sz="0" w:space="0" w:color="auto"/>
        <w:bottom w:val="none" w:sz="0" w:space="0" w:color="auto"/>
        <w:right w:val="none" w:sz="0" w:space="0" w:color="auto"/>
      </w:divBdr>
    </w:div>
    <w:div w:id="1473324710">
      <w:bodyDiv w:val="1"/>
      <w:marLeft w:val="0"/>
      <w:marRight w:val="0"/>
      <w:marTop w:val="0"/>
      <w:marBottom w:val="0"/>
      <w:divBdr>
        <w:top w:val="none" w:sz="0" w:space="0" w:color="auto"/>
        <w:left w:val="none" w:sz="0" w:space="0" w:color="auto"/>
        <w:bottom w:val="none" w:sz="0" w:space="0" w:color="auto"/>
        <w:right w:val="none" w:sz="0" w:space="0" w:color="auto"/>
      </w:divBdr>
    </w:div>
    <w:div w:id="1473523271">
      <w:bodyDiv w:val="1"/>
      <w:marLeft w:val="0"/>
      <w:marRight w:val="0"/>
      <w:marTop w:val="0"/>
      <w:marBottom w:val="0"/>
      <w:divBdr>
        <w:top w:val="none" w:sz="0" w:space="0" w:color="auto"/>
        <w:left w:val="none" w:sz="0" w:space="0" w:color="auto"/>
        <w:bottom w:val="none" w:sz="0" w:space="0" w:color="auto"/>
        <w:right w:val="none" w:sz="0" w:space="0" w:color="auto"/>
      </w:divBdr>
    </w:div>
    <w:div w:id="1473787536">
      <w:bodyDiv w:val="1"/>
      <w:marLeft w:val="0"/>
      <w:marRight w:val="0"/>
      <w:marTop w:val="0"/>
      <w:marBottom w:val="0"/>
      <w:divBdr>
        <w:top w:val="none" w:sz="0" w:space="0" w:color="auto"/>
        <w:left w:val="none" w:sz="0" w:space="0" w:color="auto"/>
        <w:bottom w:val="none" w:sz="0" w:space="0" w:color="auto"/>
        <w:right w:val="none" w:sz="0" w:space="0" w:color="auto"/>
      </w:divBdr>
    </w:div>
    <w:div w:id="1473865461">
      <w:bodyDiv w:val="1"/>
      <w:marLeft w:val="0"/>
      <w:marRight w:val="0"/>
      <w:marTop w:val="0"/>
      <w:marBottom w:val="0"/>
      <w:divBdr>
        <w:top w:val="none" w:sz="0" w:space="0" w:color="auto"/>
        <w:left w:val="none" w:sz="0" w:space="0" w:color="auto"/>
        <w:bottom w:val="none" w:sz="0" w:space="0" w:color="auto"/>
        <w:right w:val="none" w:sz="0" w:space="0" w:color="auto"/>
      </w:divBdr>
    </w:div>
    <w:div w:id="1473985059">
      <w:bodyDiv w:val="1"/>
      <w:marLeft w:val="0"/>
      <w:marRight w:val="0"/>
      <w:marTop w:val="0"/>
      <w:marBottom w:val="0"/>
      <w:divBdr>
        <w:top w:val="none" w:sz="0" w:space="0" w:color="auto"/>
        <w:left w:val="none" w:sz="0" w:space="0" w:color="auto"/>
        <w:bottom w:val="none" w:sz="0" w:space="0" w:color="auto"/>
        <w:right w:val="none" w:sz="0" w:space="0" w:color="auto"/>
      </w:divBdr>
    </w:div>
    <w:div w:id="1474325272">
      <w:bodyDiv w:val="1"/>
      <w:marLeft w:val="0"/>
      <w:marRight w:val="0"/>
      <w:marTop w:val="0"/>
      <w:marBottom w:val="0"/>
      <w:divBdr>
        <w:top w:val="none" w:sz="0" w:space="0" w:color="auto"/>
        <w:left w:val="none" w:sz="0" w:space="0" w:color="auto"/>
        <w:bottom w:val="none" w:sz="0" w:space="0" w:color="auto"/>
        <w:right w:val="none" w:sz="0" w:space="0" w:color="auto"/>
      </w:divBdr>
    </w:div>
    <w:div w:id="1474372616">
      <w:bodyDiv w:val="1"/>
      <w:marLeft w:val="0"/>
      <w:marRight w:val="0"/>
      <w:marTop w:val="0"/>
      <w:marBottom w:val="0"/>
      <w:divBdr>
        <w:top w:val="none" w:sz="0" w:space="0" w:color="auto"/>
        <w:left w:val="none" w:sz="0" w:space="0" w:color="auto"/>
        <w:bottom w:val="none" w:sz="0" w:space="0" w:color="auto"/>
        <w:right w:val="none" w:sz="0" w:space="0" w:color="auto"/>
      </w:divBdr>
    </w:div>
    <w:div w:id="1474373118">
      <w:bodyDiv w:val="1"/>
      <w:marLeft w:val="0"/>
      <w:marRight w:val="0"/>
      <w:marTop w:val="0"/>
      <w:marBottom w:val="0"/>
      <w:divBdr>
        <w:top w:val="none" w:sz="0" w:space="0" w:color="auto"/>
        <w:left w:val="none" w:sz="0" w:space="0" w:color="auto"/>
        <w:bottom w:val="none" w:sz="0" w:space="0" w:color="auto"/>
        <w:right w:val="none" w:sz="0" w:space="0" w:color="auto"/>
      </w:divBdr>
    </w:div>
    <w:div w:id="1474641259">
      <w:bodyDiv w:val="1"/>
      <w:marLeft w:val="0"/>
      <w:marRight w:val="0"/>
      <w:marTop w:val="0"/>
      <w:marBottom w:val="0"/>
      <w:divBdr>
        <w:top w:val="none" w:sz="0" w:space="0" w:color="auto"/>
        <w:left w:val="none" w:sz="0" w:space="0" w:color="auto"/>
        <w:bottom w:val="none" w:sz="0" w:space="0" w:color="auto"/>
        <w:right w:val="none" w:sz="0" w:space="0" w:color="auto"/>
      </w:divBdr>
    </w:div>
    <w:div w:id="1474711870">
      <w:bodyDiv w:val="1"/>
      <w:marLeft w:val="0"/>
      <w:marRight w:val="0"/>
      <w:marTop w:val="0"/>
      <w:marBottom w:val="0"/>
      <w:divBdr>
        <w:top w:val="none" w:sz="0" w:space="0" w:color="auto"/>
        <w:left w:val="none" w:sz="0" w:space="0" w:color="auto"/>
        <w:bottom w:val="none" w:sz="0" w:space="0" w:color="auto"/>
        <w:right w:val="none" w:sz="0" w:space="0" w:color="auto"/>
      </w:divBdr>
    </w:div>
    <w:div w:id="1474760690">
      <w:bodyDiv w:val="1"/>
      <w:marLeft w:val="0"/>
      <w:marRight w:val="0"/>
      <w:marTop w:val="0"/>
      <w:marBottom w:val="0"/>
      <w:divBdr>
        <w:top w:val="none" w:sz="0" w:space="0" w:color="auto"/>
        <w:left w:val="none" w:sz="0" w:space="0" w:color="auto"/>
        <w:bottom w:val="none" w:sz="0" w:space="0" w:color="auto"/>
        <w:right w:val="none" w:sz="0" w:space="0" w:color="auto"/>
      </w:divBdr>
    </w:div>
    <w:div w:id="1475100747">
      <w:bodyDiv w:val="1"/>
      <w:marLeft w:val="0"/>
      <w:marRight w:val="0"/>
      <w:marTop w:val="0"/>
      <w:marBottom w:val="0"/>
      <w:divBdr>
        <w:top w:val="none" w:sz="0" w:space="0" w:color="auto"/>
        <w:left w:val="none" w:sz="0" w:space="0" w:color="auto"/>
        <w:bottom w:val="none" w:sz="0" w:space="0" w:color="auto"/>
        <w:right w:val="none" w:sz="0" w:space="0" w:color="auto"/>
      </w:divBdr>
    </w:div>
    <w:div w:id="1475100810">
      <w:bodyDiv w:val="1"/>
      <w:marLeft w:val="0"/>
      <w:marRight w:val="0"/>
      <w:marTop w:val="0"/>
      <w:marBottom w:val="0"/>
      <w:divBdr>
        <w:top w:val="none" w:sz="0" w:space="0" w:color="auto"/>
        <w:left w:val="none" w:sz="0" w:space="0" w:color="auto"/>
        <w:bottom w:val="none" w:sz="0" w:space="0" w:color="auto"/>
        <w:right w:val="none" w:sz="0" w:space="0" w:color="auto"/>
      </w:divBdr>
    </w:div>
    <w:div w:id="1475215703">
      <w:bodyDiv w:val="1"/>
      <w:marLeft w:val="0"/>
      <w:marRight w:val="0"/>
      <w:marTop w:val="0"/>
      <w:marBottom w:val="0"/>
      <w:divBdr>
        <w:top w:val="none" w:sz="0" w:space="0" w:color="auto"/>
        <w:left w:val="none" w:sz="0" w:space="0" w:color="auto"/>
        <w:bottom w:val="none" w:sz="0" w:space="0" w:color="auto"/>
        <w:right w:val="none" w:sz="0" w:space="0" w:color="auto"/>
      </w:divBdr>
    </w:div>
    <w:div w:id="1475559026">
      <w:bodyDiv w:val="1"/>
      <w:marLeft w:val="0"/>
      <w:marRight w:val="0"/>
      <w:marTop w:val="0"/>
      <w:marBottom w:val="0"/>
      <w:divBdr>
        <w:top w:val="none" w:sz="0" w:space="0" w:color="auto"/>
        <w:left w:val="none" w:sz="0" w:space="0" w:color="auto"/>
        <w:bottom w:val="none" w:sz="0" w:space="0" w:color="auto"/>
        <w:right w:val="none" w:sz="0" w:space="0" w:color="auto"/>
      </w:divBdr>
    </w:div>
    <w:div w:id="1475635342">
      <w:bodyDiv w:val="1"/>
      <w:marLeft w:val="0"/>
      <w:marRight w:val="0"/>
      <w:marTop w:val="0"/>
      <w:marBottom w:val="0"/>
      <w:divBdr>
        <w:top w:val="none" w:sz="0" w:space="0" w:color="auto"/>
        <w:left w:val="none" w:sz="0" w:space="0" w:color="auto"/>
        <w:bottom w:val="none" w:sz="0" w:space="0" w:color="auto"/>
        <w:right w:val="none" w:sz="0" w:space="0" w:color="auto"/>
      </w:divBdr>
    </w:div>
    <w:div w:id="1475636636">
      <w:bodyDiv w:val="1"/>
      <w:marLeft w:val="0"/>
      <w:marRight w:val="0"/>
      <w:marTop w:val="0"/>
      <w:marBottom w:val="0"/>
      <w:divBdr>
        <w:top w:val="none" w:sz="0" w:space="0" w:color="auto"/>
        <w:left w:val="none" w:sz="0" w:space="0" w:color="auto"/>
        <w:bottom w:val="none" w:sz="0" w:space="0" w:color="auto"/>
        <w:right w:val="none" w:sz="0" w:space="0" w:color="auto"/>
      </w:divBdr>
    </w:div>
    <w:div w:id="1475639224">
      <w:bodyDiv w:val="1"/>
      <w:marLeft w:val="0"/>
      <w:marRight w:val="0"/>
      <w:marTop w:val="0"/>
      <w:marBottom w:val="0"/>
      <w:divBdr>
        <w:top w:val="none" w:sz="0" w:space="0" w:color="auto"/>
        <w:left w:val="none" w:sz="0" w:space="0" w:color="auto"/>
        <w:bottom w:val="none" w:sz="0" w:space="0" w:color="auto"/>
        <w:right w:val="none" w:sz="0" w:space="0" w:color="auto"/>
      </w:divBdr>
    </w:div>
    <w:div w:id="1475684464">
      <w:bodyDiv w:val="1"/>
      <w:marLeft w:val="0"/>
      <w:marRight w:val="0"/>
      <w:marTop w:val="0"/>
      <w:marBottom w:val="0"/>
      <w:divBdr>
        <w:top w:val="none" w:sz="0" w:space="0" w:color="auto"/>
        <w:left w:val="none" w:sz="0" w:space="0" w:color="auto"/>
        <w:bottom w:val="none" w:sz="0" w:space="0" w:color="auto"/>
        <w:right w:val="none" w:sz="0" w:space="0" w:color="auto"/>
      </w:divBdr>
    </w:div>
    <w:div w:id="1475827995">
      <w:bodyDiv w:val="1"/>
      <w:marLeft w:val="0"/>
      <w:marRight w:val="0"/>
      <w:marTop w:val="0"/>
      <w:marBottom w:val="0"/>
      <w:divBdr>
        <w:top w:val="none" w:sz="0" w:space="0" w:color="auto"/>
        <w:left w:val="none" w:sz="0" w:space="0" w:color="auto"/>
        <w:bottom w:val="none" w:sz="0" w:space="0" w:color="auto"/>
        <w:right w:val="none" w:sz="0" w:space="0" w:color="auto"/>
      </w:divBdr>
    </w:div>
    <w:div w:id="1475950935">
      <w:bodyDiv w:val="1"/>
      <w:marLeft w:val="0"/>
      <w:marRight w:val="0"/>
      <w:marTop w:val="0"/>
      <w:marBottom w:val="0"/>
      <w:divBdr>
        <w:top w:val="none" w:sz="0" w:space="0" w:color="auto"/>
        <w:left w:val="none" w:sz="0" w:space="0" w:color="auto"/>
        <w:bottom w:val="none" w:sz="0" w:space="0" w:color="auto"/>
        <w:right w:val="none" w:sz="0" w:space="0" w:color="auto"/>
      </w:divBdr>
    </w:div>
    <w:div w:id="1476096348">
      <w:bodyDiv w:val="1"/>
      <w:marLeft w:val="0"/>
      <w:marRight w:val="0"/>
      <w:marTop w:val="0"/>
      <w:marBottom w:val="0"/>
      <w:divBdr>
        <w:top w:val="none" w:sz="0" w:space="0" w:color="auto"/>
        <w:left w:val="none" w:sz="0" w:space="0" w:color="auto"/>
        <w:bottom w:val="none" w:sz="0" w:space="0" w:color="auto"/>
        <w:right w:val="none" w:sz="0" w:space="0" w:color="auto"/>
      </w:divBdr>
    </w:div>
    <w:div w:id="1476487957">
      <w:bodyDiv w:val="1"/>
      <w:marLeft w:val="0"/>
      <w:marRight w:val="0"/>
      <w:marTop w:val="0"/>
      <w:marBottom w:val="0"/>
      <w:divBdr>
        <w:top w:val="none" w:sz="0" w:space="0" w:color="auto"/>
        <w:left w:val="none" w:sz="0" w:space="0" w:color="auto"/>
        <w:bottom w:val="none" w:sz="0" w:space="0" w:color="auto"/>
        <w:right w:val="none" w:sz="0" w:space="0" w:color="auto"/>
      </w:divBdr>
    </w:div>
    <w:div w:id="1476682866">
      <w:bodyDiv w:val="1"/>
      <w:marLeft w:val="0"/>
      <w:marRight w:val="0"/>
      <w:marTop w:val="0"/>
      <w:marBottom w:val="0"/>
      <w:divBdr>
        <w:top w:val="none" w:sz="0" w:space="0" w:color="auto"/>
        <w:left w:val="none" w:sz="0" w:space="0" w:color="auto"/>
        <w:bottom w:val="none" w:sz="0" w:space="0" w:color="auto"/>
        <w:right w:val="none" w:sz="0" w:space="0" w:color="auto"/>
      </w:divBdr>
    </w:div>
    <w:div w:id="1477064737">
      <w:bodyDiv w:val="1"/>
      <w:marLeft w:val="0"/>
      <w:marRight w:val="0"/>
      <w:marTop w:val="0"/>
      <w:marBottom w:val="0"/>
      <w:divBdr>
        <w:top w:val="none" w:sz="0" w:space="0" w:color="auto"/>
        <w:left w:val="none" w:sz="0" w:space="0" w:color="auto"/>
        <w:bottom w:val="none" w:sz="0" w:space="0" w:color="auto"/>
        <w:right w:val="none" w:sz="0" w:space="0" w:color="auto"/>
      </w:divBdr>
    </w:div>
    <w:div w:id="1477067879">
      <w:bodyDiv w:val="1"/>
      <w:marLeft w:val="0"/>
      <w:marRight w:val="0"/>
      <w:marTop w:val="0"/>
      <w:marBottom w:val="0"/>
      <w:divBdr>
        <w:top w:val="none" w:sz="0" w:space="0" w:color="auto"/>
        <w:left w:val="none" w:sz="0" w:space="0" w:color="auto"/>
        <w:bottom w:val="none" w:sz="0" w:space="0" w:color="auto"/>
        <w:right w:val="none" w:sz="0" w:space="0" w:color="auto"/>
      </w:divBdr>
    </w:div>
    <w:div w:id="1477183095">
      <w:bodyDiv w:val="1"/>
      <w:marLeft w:val="0"/>
      <w:marRight w:val="0"/>
      <w:marTop w:val="0"/>
      <w:marBottom w:val="0"/>
      <w:divBdr>
        <w:top w:val="none" w:sz="0" w:space="0" w:color="auto"/>
        <w:left w:val="none" w:sz="0" w:space="0" w:color="auto"/>
        <w:bottom w:val="none" w:sz="0" w:space="0" w:color="auto"/>
        <w:right w:val="none" w:sz="0" w:space="0" w:color="auto"/>
      </w:divBdr>
    </w:div>
    <w:div w:id="1477334891">
      <w:bodyDiv w:val="1"/>
      <w:marLeft w:val="0"/>
      <w:marRight w:val="0"/>
      <w:marTop w:val="0"/>
      <w:marBottom w:val="0"/>
      <w:divBdr>
        <w:top w:val="none" w:sz="0" w:space="0" w:color="auto"/>
        <w:left w:val="none" w:sz="0" w:space="0" w:color="auto"/>
        <w:bottom w:val="none" w:sz="0" w:space="0" w:color="auto"/>
        <w:right w:val="none" w:sz="0" w:space="0" w:color="auto"/>
      </w:divBdr>
    </w:div>
    <w:div w:id="1477378800">
      <w:bodyDiv w:val="1"/>
      <w:marLeft w:val="0"/>
      <w:marRight w:val="0"/>
      <w:marTop w:val="0"/>
      <w:marBottom w:val="0"/>
      <w:divBdr>
        <w:top w:val="none" w:sz="0" w:space="0" w:color="auto"/>
        <w:left w:val="none" w:sz="0" w:space="0" w:color="auto"/>
        <w:bottom w:val="none" w:sz="0" w:space="0" w:color="auto"/>
        <w:right w:val="none" w:sz="0" w:space="0" w:color="auto"/>
      </w:divBdr>
    </w:div>
    <w:div w:id="1477532808">
      <w:bodyDiv w:val="1"/>
      <w:marLeft w:val="0"/>
      <w:marRight w:val="0"/>
      <w:marTop w:val="0"/>
      <w:marBottom w:val="0"/>
      <w:divBdr>
        <w:top w:val="none" w:sz="0" w:space="0" w:color="auto"/>
        <w:left w:val="none" w:sz="0" w:space="0" w:color="auto"/>
        <w:bottom w:val="none" w:sz="0" w:space="0" w:color="auto"/>
        <w:right w:val="none" w:sz="0" w:space="0" w:color="auto"/>
      </w:divBdr>
    </w:div>
    <w:div w:id="1477651231">
      <w:bodyDiv w:val="1"/>
      <w:marLeft w:val="0"/>
      <w:marRight w:val="0"/>
      <w:marTop w:val="0"/>
      <w:marBottom w:val="0"/>
      <w:divBdr>
        <w:top w:val="none" w:sz="0" w:space="0" w:color="auto"/>
        <w:left w:val="none" w:sz="0" w:space="0" w:color="auto"/>
        <w:bottom w:val="none" w:sz="0" w:space="0" w:color="auto"/>
        <w:right w:val="none" w:sz="0" w:space="0" w:color="auto"/>
      </w:divBdr>
    </w:div>
    <w:div w:id="1477867925">
      <w:bodyDiv w:val="1"/>
      <w:marLeft w:val="0"/>
      <w:marRight w:val="0"/>
      <w:marTop w:val="0"/>
      <w:marBottom w:val="0"/>
      <w:divBdr>
        <w:top w:val="none" w:sz="0" w:space="0" w:color="auto"/>
        <w:left w:val="none" w:sz="0" w:space="0" w:color="auto"/>
        <w:bottom w:val="none" w:sz="0" w:space="0" w:color="auto"/>
        <w:right w:val="none" w:sz="0" w:space="0" w:color="auto"/>
      </w:divBdr>
    </w:div>
    <w:div w:id="1477991589">
      <w:bodyDiv w:val="1"/>
      <w:marLeft w:val="0"/>
      <w:marRight w:val="0"/>
      <w:marTop w:val="0"/>
      <w:marBottom w:val="0"/>
      <w:divBdr>
        <w:top w:val="none" w:sz="0" w:space="0" w:color="auto"/>
        <w:left w:val="none" w:sz="0" w:space="0" w:color="auto"/>
        <w:bottom w:val="none" w:sz="0" w:space="0" w:color="auto"/>
        <w:right w:val="none" w:sz="0" w:space="0" w:color="auto"/>
      </w:divBdr>
    </w:div>
    <w:div w:id="1478063600">
      <w:bodyDiv w:val="1"/>
      <w:marLeft w:val="0"/>
      <w:marRight w:val="0"/>
      <w:marTop w:val="0"/>
      <w:marBottom w:val="0"/>
      <w:divBdr>
        <w:top w:val="none" w:sz="0" w:space="0" w:color="auto"/>
        <w:left w:val="none" w:sz="0" w:space="0" w:color="auto"/>
        <w:bottom w:val="none" w:sz="0" w:space="0" w:color="auto"/>
        <w:right w:val="none" w:sz="0" w:space="0" w:color="auto"/>
      </w:divBdr>
    </w:div>
    <w:div w:id="1478064063">
      <w:bodyDiv w:val="1"/>
      <w:marLeft w:val="0"/>
      <w:marRight w:val="0"/>
      <w:marTop w:val="0"/>
      <w:marBottom w:val="0"/>
      <w:divBdr>
        <w:top w:val="none" w:sz="0" w:space="0" w:color="auto"/>
        <w:left w:val="none" w:sz="0" w:space="0" w:color="auto"/>
        <w:bottom w:val="none" w:sz="0" w:space="0" w:color="auto"/>
        <w:right w:val="none" w:sz="0" w:space="0" w:color="auto"/>
      </w:divBdr>
    </w:div>
    <w:div w:id="1478179956">
      <w:bodyDiv w:val="1"/>
      <w:marLeft w:val="0"/>
      <w:marRight w:val="0"/>
      <w:marTop w:val="0"/>
      <w:marBottom w:val="0"/>
      <w:divBdr>
        <w:top w:val="none" w:sz="0" w:space="0" w:color="auto"/>
        <w:left w:val="none" w:sz="0" w:space="0" w:color="auto"/>
        <w:bottom w:val="none" w:sz="0" w:space="0" w:color="auto"/>
        <w:right w:val="none" w:sz="0" w:space="0" w:color="auto"/>
      </w:divBdr>
    </w:div>
    <w:div w:id="1478183268">
      <w:bodyDiv w:val="1"/>
      <w:marLeft w:val="0"/>
      <w:marRight w:val="0"/>
      <w:marTop w:val="0"/>
      <w:marBottom w:val="0"/>
      <w:divBdr>
        <w:top w:val="none" w:sz="0" w:space="0" w:color="auto"/>
        <w:left w:val="none" w:sz="0" w:space="0" w:color="auto"/>
        <w:bottom w:val="none" w:sz="0" w:space="0" w:color="auto"/>
        <w:right w:val="none" w:sz="0" w:space="0" w:color="auto"/>
      </w:divBdr>
    </w:div>
    <w:div w:id="1478255530">
      <w:bodyDiv w:val="1"/>
      <w:marLeft w:val="0"/>
      <w:marRight w:val="0"/>
      <w:marTop w:val="0"/>
      <w:marBottom w:val="0"/>
      <w:divBdr>
        <w:top w:val="none" w:sz="0" w:space="0" w:color="auto"/>
        <w:left w:val="none" w:sz="0" w:space="0" w:color="auto"/>
        <w:bottom w:val="none" w:sz="0" w:space="0" w:color="auto"/>
        <w:right w:val="none" w:sz="0" w:space="0" w:color="auto"/>
      </w:divBdr>
    </w:div>
    <w:div w:id="1478301478">
      <w:bodyDiv w:val="1"/>
      <w:marLeft w:val="0"/>
      <w:marRight w:val="0"/>
      <w:marTop w:val="0"/>
      <w:marBottom w:val="0"/>
      <w:divBdr>
        <w:top w:val="none" w:sz="0" w:space="0" w:color="auto"/>
        <w:left w:val="none" w:sz="0" w:space="0" w:color="auto"/>
        <w:bottom w:val="none" w:sz="0" w:space="0" w:color="auto"/>
        <w:right w:val="none" w:sz="0" w:space="0" w:color="auto"/>
      </w:divBdr>
    </w:div>
    <w:div w:id="1478760987">
      <w:bodyDiv w:val="1"/>
      <w:marLeft w:val="0"/>
      <w:marRight w:val="0"/>
      <w:marTop w:val="0"/>
      <w:marBottom w:val="0"/>
      <w:divBdr>
        <w:top w:val="none" w:sz="0" w:space="0" w:color="auto"/>
        <w:left w:val="none" w:sz="0" w:space="0" w:color="auto"/>
        <w:bottom w:val="none" w:sz="0" w:space="0" w:color="auto"/>
        <w:right w:val="none" w:sz="0" w:space="0" w:color="auto"/>
      </w:divBdr>
    </w:div>
    <w:div w:id="1478761512">
      <w:bodyDiv w:val="1"/>
      <w:marLeft w:val="0"/>
      <w:marRight w:val="0"/>
      <w:marTop w:val="0"/>
      <w:marBottom w:val="0"/>
      <w:divBdr>
        <w:top w:val="none" w:sz="0" w:space="0" w:color="auto"/>
        <w:left w:val="none" w:sz="0" w:space="0" w:color="auto"/>
        <w:bottom w:val="none" w:sz="0" w:space="0" w:color="auto"/>
        <w:right w:val="none" w:sz="0" w:space="0" w:color="auto"/>
      </w:divBdr>
    </w:div>
    <w:div w:id="1478840542">
      <w:bodyDiv w:val="1"/>
      <w:marLeft w:val="0"/>
      <w:marRight w:val="0"/>
      <w:marTop w:val="0"/>
      <w:marBottom w:val="0"/>
      <w:divBdr>
        <w:top w:val="none" w:sz="0" w:space="0" w:color="auto"/>
        <w:left w:val="none" w:sz="0" w:space="0" w:color="auto"/>
        <w:bottom w:val="none" w:sz="0" w:space="0" w:color="auto"/>
        <w:right w:val="none" w:sz="0" w:space="0" w:color="auto"/>
      </w:divBdr>
    </w:div>
    <w:div w:id="1479110801">
      <w:bodyDiv w:val="1"/>
      <w:marLeft w:val="0"/>
      <w:marRight w:val="0"/>
      <w:marTop w:val="0"/>
      <w:marBottom w:val="0"/>
      <w:divBdr>
        <w:top w:val="none" w:sz="0" w:space="0" w:color="auto"/>
        <w:left w:val="none" w:sz="0" w:space="0" w:color="auto"/>
        <w:bottom w:val="none" w:sz="0" w:space="0" w:color="auto"/>
        <w:right w:val="none" w:sz="0" w:space="0" w:color="auto"/>
      </w:divBdr>
    </w:div>
    <w:div w:id="1479111807">
      <w:bodyDiv w:val="1"/>
      <w:marLeft w:val="0"/>
      <w:marRight w:val="0"/>
      <w:marTop w:val="0"/>
      <w:marBottom w:val="0"/>
      <w:divBdr>
        <w:top w:val="none" w:sz="0" w:space="0" w:color="auto"/>
        <w:left w:val="none" w:sz="0" w:space="0" w:color="auto"/>
        <w:bottom w:val="none" w:sz="0" w:space="0" w:color="auto"/>
        <w:right w:val="none" w:sz="0" w:space="0" w:color="auto"/>
      </w:divBdr>
    </w:div>
    <w:div w:id="1479149384">
      <w:bodyDiv w:val="1"/>
      <w:marLeft w:val="0"/>
      <w:marRight w:val="0"/>
      <w:marTop w:val="0"/>
      <w:marBottom w:val="0"/>
      <w:divBdr>
        <w:top w:val="none" w:sz="0" w:space="0" w:color="auto"/>
        <w:left w:val="none" w:sz="0" w:space="0" w:color="auto"/>
        <w:bottom w:val="none" w:sz="0" w:space="0" w:color="auto"/>
        <w:right w:val="none" w:sz="0" w:space="0" w:color="auto"/>
      </w:divBdr>
    </w:div>
    <w:div w:id="1479221338">
      <w:bodyDiv w:val="1"/>
      <w:marLeft w:val="0"/>
      <w:marRight w:val="0"/>
      <w:marTop w:val="0"/>
      <w:marBottom w:val="0"/>
      <w:divBdr>
        <w:top w:val="none" w:sz="0" w:space="0" w:color="auto"/>
        <w:left w:val="none" w:sz="0" w:space="0" w:color="auto"/>
        <w:bottom w:val="none" w:sz="0" w:space="0" w:color="auto"/>
        <w:right w:val="none" w:sz="0" w:space="0" w:color="auto"/>
      </w:divBdr>
    </w:div>
    <w:div w:id="1479297772">
      <w:bodyDiv w:val="1"/>
      <w:marLeft w:val="0"/>
      <w:marRight w:val="0"/>
      <w:marTop w:val="0"/>
      <w:marBottom w:val="0"/>
      <w:divBdr>
        <w:top w:val="none" w:sz="0" w:space="0" w:color="auto"/>
        <w:left w:val="none" w:sz="0" w:space="0" w:color="auto"/>
        <w:bottom w:val="none" w:sz="0" w:space="0" w:color="auto"/>
        <w:right w:val="none" w:sz="0" w:space="0" w:color="auto"/>
      </w:divBdr>
    </w:div>
    <w:div w:id="1479300711">
      <w:bodyDiv w:val="1"/>
      <w:marLeft w:val="0"/>
      <w:marRight w:val="0"/>
      <w:marTop w:val="0"/>
      <w:marBottom w:val="0"/>
      <w:divBdr>
        <w:top w:val="none" w:sz="0" w:space="0" w:color="auto"/>
        <w:left w:val="none" w:sz="0" w:space="0" w:color="auto"/>
        <w:bottom w:val="none" w:sz="0" w:space="0" w:color="auto"/>
        <w:right w:val="none" w:sz="0" w:space="0" w:color="auto"/>
      </w:divBdr>
    </w:div>
    <w:div w:id="1479570141">
      <w:bodyDiv w:val="1"/>
      <w:marLeft w:val="0"/>
      <w:marRight w:val="0"/>
      <w:marTop w:val="0"/>
      <w:marBottom w:val="0"/>
      <w:divBdr>
        <w:top w:val="none" w:sz="0" w:space="0" w:color="auto"/>
        <w:left w:val="none" w:sz="0" w:space="0" w:color="auto"/>
        <w:bottom w:val="none" w:sz="0" w:space="0" w:color="auto"/>
        <w:right w:val="none" w:sz="0" w:space="0" w:color="auto"/>
      </w:divBdr>
    </w:div>
    <w:div w:id="1479609087">
      <w:bodyDiv w:val="1"/>
      <w:marLeft w:val="0"/>
      <w:marRight w:val="0"/>
      <w:marTop w:val="0"/>
      <w:marBottom w:val="0"/>
      <w:divBdr>
        <w:top w:val="none" w:sz="0" w:space="0" w:color="auto"/>
        <w:left w:val="none" w:sz="0" w:space="0" w:color="auto"/>
        <w:bottom w:val="none" w:sz="0" w:space="0" w:color="auto"/>
        <w:right w:val="none" w:sz="0" w:space="0" w:color="auto"/>
      </w:divBdr>
    </w:div>
    <w:div w:id="1479957155">
      <w:bodyDiv w:val="1"/>
      <w:marLeft w:val="0"/>
      <w:marRight w:val="0"/>
      <w:marTop w:val="0"/>
      <w:marBottom w:val="0"/>
      <w:divBdr>
        <w:top w:val="none" w:sz="0" w:space="0" w:color="auto"/>
        <w:left w:val="none" w:sz="0" w:space="0" w:color="auto"/>
        <w:bottom w:val="none" w:sz="0" w:space="0" w:color="auto"/>
        <w:right w:val="none" w:sz="0" w:space="0" w:color="auto"/>
      </w:divBdr>
    </w:div>
    <w:div w:id="1480076891">
      <w:bodyDiv w:val="1"/>
      <w:marLeft w:val="0"/>
      <w:marRight w:val="0"/>
      <w:marTop w:val="0"/>
      <w:marBottom w:val="0"/>
      <w:divBdr>
        <w:top w:val="none" w:sz="0" w:space="0" w:color="auto"/>
        <w:left w:val="none" w:sz="0" w:space="0" w:color="auto"/>
        <w:bottom w:val="none" w:sz="0" w:space="0" w:color="auto"/>
        <w:right w:val="none" w:sz="0" w:space="0" w:color="auto"/>
      </w:divBdr>
    </w:div>
    <w:div w:id="1480154404">
      <w:bodyDiv w:val="1"/>
      <w:marLeft w:val="0"/>
      <w:marRight w:val="0"/>
      <w:marTop w:val="0"/>
      <w:marBottom w:val="0"/>
      <w:divBdr>
        <w:top w:val="none" w:sz="0" w:space="0" w:color="auto"/>
        <w:left w:val="none" w:sz="0" w:space="0" w:color="auto"/>
        <w:bottom w:val="none" w:sz="0" w:space="0" w:color="auto"/>
        <w:right w:val="none" w:sz="0" w:space="0" w:color="auto"/>
      </w:divBdr>
    </w:div>
    <w:div w:id="1480342936">
      <w:bodyDiv w:val="1"/>
      <w:marLeft w:val="0"/>
      <w:marRight w:val="0"/>
      <w:marTop w:val="0"/>
      <w:marBottom w:val="0"/>
      <w:divBdr>
        <w:top w:val="none" w:sz="0" w:space="0" w:color="auto"/>
        <w:left w:val="none" w:sz="0" w:space="0" w:color="auto"/>
        <w:bottom w:val="none" w:sz="0" w:space="0" w:color="auto"/>
        <w:right w:val="none" w:sz="0" w:space="0" w:color="auto"/>
      </w:divBdr>
    </w:div>
    <w:div w:id="1480422415">
      <w:bodyDiv w:val="1"/>
      <w:marLeft w:val="0"/>
      <w:marRight w:val="0"/>
      <w:marTop w:val="0"/>
      <w:marBottom w:val="0"/>
      <w:divBdr>
        <w:top w:val="none" w:sz="0" w:space="0" w:color="auto"/>
        <w:left w:val="none" w:sz="0" w:space="0" w:color="auto"/>
        <w:bottom w:val="none" w:sz="0" w:space="0" w:color="auto"/>
        <w:right w:val="none" w:sz="0" w:space="0" w:color="auto"/>
      </w:divBdr>
    </w:div>
    <w:div w:id="1480532928">
      <w:bodyDiv w:val="1"/>
      <w:marLeft w:val="0"/>
      <w:marRight w:val="0"/>
      <w:marTop w:val="0"/>
      <w:marBottom w:val="0"/>
      <w:divBdr>
        <w:top w:val="none" w:sz="0" w:space="0" w:color="auto"/>
        <w:left w:val="none" w:sz="0" w:space="0" w:color="auto"/>
        <w:bottom w:val="none" w:sz="0" w:space="0" w:color="auto"/>
        <w:right w:val="none" w:sz="0" w:space="0" w:color="auto"/>
      </w:divBdr>
    </w:div>
    <w:div w:id="1480533189">
      <w:bodyDiv w:val="1"/>
      <w:marLeft w:val="0"/>
      <w:marRight w:val="0"/>
      <w:marTop w:val="0"/>
      <w:marBottom w:val="0"/>
      <w:divBdr>
        <w:top w:val="none" w:sz="0" w:space="0" w:color="auto"/>
        <w:left w:val="none" w:sz="0" w:space="0" w:color="auto"/>
        <w:bottom w:val="none" w:sz="0" w:space="0" w:color="auto"/>
        <w:right w:val="none" w:sz="0" w:space="0" w:color="auto"/>
      </w:divBdr>
    </w:div>
    <w:div w:id="1481076089">
      <w:bodyDiv w:val="1"/>
      <w:marLeft w:val="0"/>
      <w:marRight w:val="0"/>
      <w:marTop w:val="0"/>
      <w:marBottom w:val="0"/>
      <w:divBdr>
        <w:top w:val="none" w:sz="0" w:space="0" w:color="auto"/>
        <w:left w:val="none" w:sz="0" w:space="0" w:color="auto"/>
        <w:bottom w:val="none" w:sz="0" w:space="0" w:color="auto"/>
        <w:right w:val="none" w:sz="0" w:space="0" w:color="auto"/>
      </w:divBdr>
    </w:div>
    <w:div w:id="1481310665">
      <w:bodyDiv w:val="1"/>
      <w:marLeft w:val="0"/>
      <w:marRight w:val="0"/>
      <w:marTop w:val="0"/>
      <w:marBottom w:val="0"/>
      <w:divBdr>
        <w:top w:val="none" w:sz="0" w:space="0" w:color="auto"/>
        <w:left w:val="none" w:sz="0" w:space="0" w:color="auto"/>
        <w:bottom w:val="none" w:sz="0" w:space="0" w:color="auto"/>
        <w:right w:val="none" w:sz="0" w:space="0" w:color="auto"/>
      </w:divBdr>
    </w:div>
    <w:div w:id="1481386304">
      <w:bodyDiv w:val="1"/>
      <w:marLeft w:val="0"/>
      <w:marRight w:val="0"/>
      <w:marTop w:val="0"/>
      <w:marBottom w:val="0"/>
      <w:divBdr>
        <w:top w:val="none" w:sz="0" w:space="0" w:color="auto"/>
        <w:left w:val="none" w:sz="0" w:space="0" w:color="auto"/>
        <w:bottom w:val="none" w:sz="0" w:space="0" w:color="auto"/>
        <w:right w:val="none" w:sz="0" w:space="0" w:color="auto"/>
      </w:divBdr>
    </w:div>
    <w:div w:id="1481537312">
      <w:bodyDiv w:val="1"/>
      <w:marLeft w:val="0"/>
      <w:marRight w:val="0"/>
      <w:marTop w:val="0"/>
      <w:marBottom w:val="0"/>
      <w:divBdr>
        <w:top w:val="none" w:sz="0" w:space="0" w:color="auto"/>
        <w:left w:val="none" w:sz="0" w:space="0" w:color="auto"/>
        <w:bottom w:val="none" w:sz="0" w:space="0" w:color="auto"/>
        <w:right w:val="none" w:sz="0" w:space="0" w:color="auto"/>
      </w:divBdr>
    </w:div>
    <w:div w:id="1481573552">
      <w:bodyDiv w:val="1"/>
      <w:marLeft w:val="0"/>
      <w:marRight w:val="0"/>
      <w:marTop w:val="0"/>
      <w:marBottom w:val="0"/>
      <w:divBdr>
        <w:top w:val="none" w:sz="0" w:space="0" w:color="auto"/>
        <w:left w:val="none" w:sz="0" w:space="0" w:color="auto"/>
        <w:bottom w:val="none" w:sz="0" w:space="0" w:color="auto"/>
        <w:right w:val="none" w:sz="0" w:space="0" w:color="auto"/>
      </w:divBdr>
    </w:div>
    <w:div w:id="1481649813">
      <w:bodyDiv w:val="1"/>
      <w:marLeft w:val="0"/>
      <w:marRight w:val="0"/>
      <w:marTop w:val="0"/>
      <w:marBottom w:val="0"/>
      <w:divBdr>
        <w:top w:val="none" w:sz="0" w:space="0" w:color="auto"/>
        <w:left w:val="none" w:sz="0" w:space="0" w:color="auto"/>
        <w:bottom w:val="none" w:sz="0" w:space="0" w:color="auto"/>
        <w:right w:val="none" w:sz="0" w:space="0" w:color="auto"/>
      </w:divBdr>
    </w:div>
    <w:div w:id="1481996925">
      <w:bodyDiv w:val="1"/>
      <w:marLeft w:val="0"/>
      <w:marRight w:val="0"/>
      <w:marTop w:val="0"/>
      <w:marBottom w:val="0"/>
      <w:divBdr>
        <w:top w:val="none" w:sz="0" w:space="0" w:color="auto"/>
        <w:left w:val="none" w:sz="0" w:space="0" w:color="auto"/>
        <w:bottom w:val="none" w:sz="0" w:space="0" w:color="auto"/>
        <w:right w:val="none" w:sz="0" w:space="0" w:color="auto"/>
      </w:divBdr>
    </w:div>
    <w:div w:id="1482194067">
      <w:bodyDiv w:val="1"/>
      <w:marLeft w:val="0"/>
      <w:marRight w:val="0"/>
      <w:marTop w:val="0"/>
      <w:marBottom w:val="0"/>
      <w:divBdr>
        <w:top w:val="none" w:sz="0" w:space="0" w:color="auto"/>
        <w:left w:val="none" w:sz="0" w:space="0" w:color="auto"/>
        <w:bottom w:val="none" w:sz="0" w:space="0" w:color="auto"/>
        <w:right w:val="none" w:sz="0" w:space="0" w:color="auto"/>
      </w:divBdr>
    </w:div>
    <w:div w:id="1482426762">
      <w:bodyDiv w:val="1"/>
      <w:marLeft w:val="0"/>
      <w:marRight w:val="0"/>
      <w:marTop w:val="0"/>
      <w:marBottom w:val="0"/>
      <w:divBdr>
        <w:top w:val="none" w:sz="0" w:space="0" w:color="auto"/>
        <w:left w:val="none" w:sz="0" w:space="0" w:color="auto"/>
        <w:bottom w:val="none" w:sz="0" w:space="0" w:color="auto"/>
        <w:right w:val="none" w:sz="0" w:space="0" w:color="auto"/>
      </w:divBdr>
    </w:div>
    <w:div w:id="1482691219">
      <w:bodyDiv w:val="1"/>
      <w:marLeft w:val="0"/>
      <w:marRight w:val="0"/>
      <w:marTop w:val="0"/>
      <w:marBottom w:val="0"/>
      <w:divBdr>
        <w:top w:val="none" w:sz="0" w:space="0" w:color="auto"/>
        <w:left w:val="none" w:sz="0" w:space="0" w:color="auto"/>
        <w:bottom w:val="none" w:sz="0" w:space="0" w:color="auto"/>
        <w:right w:val="none" w:sz="0" w:space="0" w:color="auto"/>
      </w:divBdr>
    </w:div>
    <w:div w:id="1482818295">
      <w:bodyDiv w:val="1"/>
      <w:marLeft w:val="0"/>
      <w:marRight w:val="0"/>
      <w:marTop w:val="0"/>
      <w:marBottom w:val="0"/>
      <w:divBdr>
        <w:top w:val="none" w:sz="0" w:space="0" w:color="auto"/>
        <w:left w:val="none" w:sz="0" w:space="0" w:color="auto"/>
        <w:bottom w:val="none" w:sz="0" w:space="0" w:color="auto"/>
        <w:right w:val="none" w:sz="0" w:space="0" w:color="auto"/>
      </w:divBdr>
    </w:div>
    <w:div w:id="1483036323">
      <w:bodyDiv w:val="1"/>
      <w:marLeft w:val="0"/>
      <w:marRight w:val="0"/>
      <w:marTop w:val="0"/>
      <w:marBottom w:val="0"/>
      <w:divBdr>
        <w:top w:val="none" w:sz="0" w:space="0" w:color="auto"/>
        <w:left w:val="none" w:sz="0" w:space="0" w:color="auto"/>
        <w:bottom w:val="none" w:sz="0" w:space="0" w:color="auto"/>
        <w:right w:val="none" w:sz="0" w:space="0" w:color="auto"/>
      </w:divBdr>
    </w:div>
    <w:div w:id="1483352925">
      <w:bodyDiv w:val="1"/>
      <w:marLeft w:val="0"/>
      <w:marRight w:val="0"/>
      <w:marTop w:val="0"/>
      <w:marBottom w:val="0"/>
      <w:divBdr>
        <w:top w:val="none" w:sz="0" w:space="0" w:color="auto"/>
        <w:left w:val="none" w:sz="0" w:space="0" w:color="auto"/>
        <w:bottom w:val="none" w:sz="0" w:space="0" w:color="auto"/>
        <w:right w:val="none" w:sz="0" w:space="0" w:color="auto"/>
      </w:divBdr>
    </w:div>
    <w:div w:id="1483502863">
      <w:bodyDiv w:val="1"/>
      <w:marLeft w:val="0"/>
      <w:marRight w:val="0"/>
      <w:marTop w:val="0"/>
      <w:marBottom w:val="0"/>
      <w:divBdr>
        <w:top w:val="none" w:sz="0" w:space="0" w:color="auto"/>
        <w:left w:val="none" w:sz="0" w:space="0" w:color="auto"/>
        <w:bottom w:val="none" w:sz="0" w:space="0" w:color="auto"/>
        <w:right w:val="none" w:sz="0" w:space="0" w:color="auto"/>
      </w:divBdr>
    </w:div>
    <w:div w:id="1483619165">
      <w:bodyDiv w:val="1"/>
      <w:marLeft w:val="0"/>
      <w:marRight w:val="0"/>
      <w:marTop w:val="0"/>
      <w:marBottom w:val="0"/>
      <w:divBdr>
        <w:top w:val="none" w:sz="0" w:space="0" w:color="auto"/>
        <w:left w:val="none" w:sz="0" w:space="0" w:color="auto"/>
        <w:bottom w:val="none" w:sz="0" w:space="0" w:color="auto"/>
        <w:right w:val="none" w:sz="0" w:space="0" w:color="auto"/>
      </w:divBdr>
    </w:div>
    <w:div w:id="1483691606">
      <w:bodyDiv w:val="1"/>
      <w:marLeft w:val="0"/>
      <w:marRight w:val="0"/>
      <w:marTop w:val="0"/>
      <w:marBottom w:val="0"/>
      <w:divBdr>
        <w:top w:val="none" w:sz="0" w:space="0" w:color="auto"/>
        <w:left w:val="none" w:sz="0" w:space="0" w:color="auto"/>
        <w:bottom w:val="none" w:sz="0" w:space="0" w:color="auto"/>
        <w:right w:val="none" w:sz="0" w:space="0" w:color="auto"/>
      </w:divBdr>
    </w:div>
    <w:div w:id="1483888720">
      <w:bodyDiv w:val="1"/>
      <w:marLeft w:val="0"/>
      <w:marRight w:val="0"/>
      <w:marTop w:val="0"/>
      <w:marBottom w:val="0"/>
      <w:divBdr>
        <w:top w:val="none" w:sz="0" w:space="0" w:color="auto"/>
        <w:left w:val="none" w:sz="0" w:space="0" w:color="auto"/>
        <w:bottom w:val="none" w:sz="0" w:space="0" w:color="auto"/>
        <w:right w:val="none" w:sz="0" w:space="0" w:color="auto"/>
      </w:divBdr>
    </w:div>
    <w:div w:id="1484390633">
      <w:bodyDiv w:val="1"/>
      <w:marLeft w:val="0"/>
      <w:marRight w:val="0"/>
      <w:marTop w:val="0"/>
      <w:marBottom w:val="0"/>
      <w:divBdr>
        <w:top w:val="none" w:sz="0" w:space="0" w:color="auto"/>
        <w:left w:val="none" w:sz="0" w:space="0" w:color="auto"/>
        <w:bottom w:val="none" w:sz="0" w:space="0" w:color="auto"/>
        <w:right w:val="none" w:sz="0" w:space="0" w:color="auto"/>
      </w:divBdr>
    </w:div>
    <w:div w:id="1484541886">
      <w:bodyDiv w:val="1"/>
      <w:marLeft w:val="0"/>
      <w:marRight w:val="0"/>
      <w:marTop w:val="0"/>
      <w:marBottom w:val="0"/>
      <w:divBdr>
        <w:top w:val="none" w:sz="0" w:space="0" w:color="auto"/>
        <w:left w:val="none" w:sz="0" w:space="0" w:color="auto"/>
        <w:bottom w:val="none" w:sz="0" w:space="0" w:color="auto"/>
        <w:right w:val="none" w:sz="0" w:space="0" w:color="auto"/>
      </w:divBdr>
    </w:div>
    <w:div w:id="1484590352">
      <w:bodyDiv w:val="1"/>
      <w:marLeft w:val="0"/>
      <w:marRight w:val="0"/>
      <w:marTop w:val="0"/>
      <w:marBottom w:val="0"/>
      <w:divBdr>
        <w:top w:val="none" w:sz="0" w:space="0" w:color="auto"/>
        <w:left w:val="none" w:sz="0" w:space="0" w:color="auto"/>
        <w:bottom w:val="none" w:sz="0" w:space="0" w:color="auto"/>
        <w:right w:val="none" w:sz="0" w:space="0" w:color="auto"/>
      </w:divBdr>
    </w:div>
    <w:div w:id="1484614673">
      <w:bodyDiv w:val="1"/>
      <w:marLeft w:val="0"/>
      <w:marRight w:val="0"/>
      <w:marTop w:val="0"/>
      <w:marBottom w:val="0"/>
      <w:divBdr>
        <w:top w:val="none" w:sz="0" w:space="0" w:color="auto"/>
        <w:left w:val="none" w:sz="0" w:space="0" w:color="auto"/>
        <w:bottom w:val="none" w:sz="0" w:space="0" w:color="auto"/>
        <w:right w:val="none" w:sz="0" w:space="0" w:color="auto"/>
      </w:divBdr>
    </w:div>
    <w:div w:id="1484657617">
      <w:bodyDiv w:val="1"/>
      <w:marLeft w:val="0"/>
      <w:marRight w:val="0"/>
      <w:marTop w:val="0"/>
      <w:marBottom w:val="0"/>
      <w:divBdr>
        <w:top w:val="none" w:sz="0" w:space="0" w:color="auto"/>
        <w:left w:val="none" w:sz="0" w:space="0" w:color="auto"/>
        <w:bottom w:val="none" w:sz="0" w:space="0" w:color="auto"/>
        <w:right w:val="none" w:sz="0" w:space="0" w:color="auto"/>
      </w:divBdr>
    </w:div>
    <w:div w:id="1484808699">
      <w:bodyDiv w:val="1"/>
      <w:marLeft w:val="0"/>
      <w:marRight w:val="0"/>
      <w:marTop w:val="0"/>
      <w:marBottom w:val="0"/>
      <w:divBdr>
        <w:top w:val="none" w:sz="0" w:space="0" w:color="auto"/>
        <w:left w:val="none" w:sz="0" w:space="0" w:color="auto"/>
        <w:bottom w:val="none" w:sz="0" w:space="0" w:color="auto"/>
        <w:right w:val="none" w:sz="0" w:space="0" w:color="auto"/>
      </w:divBdr>
    </w:div>
    <w:div w:id="1485049977">
      <w:bodyDiv w:val="1"/>
      <w:marLeft w:val="0"/>
      <w:marRight w:val="0"/>
      <w:marTop w:val="0"/>
      <w:marBottom w:val="0"/>
      <w:divBdr>
        <w:top w:val="none" w:sz="0" w:space="0" w:color="auto"/>
        <w:left w:val="none" w:sz="0" w:space="0" w:color="auto"/>
        <w:bottom w:val="none" w:sz="0" w:space="0" w:color="auto"/>
        <w:right w:val="none" w:sz="0" w:space="0" w:color="auto"/>
      </w:divBdr>
    </w:div>
    <w:div w:id="1485313192">
      <w:bodyDiv w:val="1"/>
      <w:marLeft w:val="0"/>
      <w:marRight w:val="0"/>
      <w:marTop w:val="0"/>
      <w:marBottom w:val="0"/>
      <w:divBdr>
        <w:top w:val="none" w:sz="0" w:space="0" w:color="auto"/>
        <w:left w:val="none" w:sz="0" w:space="0" w:color="auto"/>
        <w:bottom w:val="none" w:sz="0" w:space="0" w:color="auto"/>
        <w:right w:val="none" w:sz="0" w:space="0" w:color="auto"/>
      </w:divBdr>
    </w:div>
    <w:div w:id="1485392734">
      <w:bodyDiv w:val="1"/>
      <w:marLeft w:val="0"/>
      <w:marRight w:val="0"/>
      <w:marTop w:val="0"/>
      <w:marBottom w:val="0"/>
      <w:divBdr>
        <w:top w:val="none" w:sz="0" w:space="0" w:color="auto"/>
        <w:left w:val="none" w:sz="0" w:space="0" w:color="auto"/>
        <w:bottom w:val="none" w:sz="0" w:space="0" w:color="auto"/>
        <w:right w:val="none" w:sz="0" w:space="0" w:color="auto"/>
      </w:divBdr>
    </w:div>
    <w:div w:id="1485463819">
      <w:bodyDiv w:val="1"/>
      <w:marLeft w:val="0"/>
      <w:marRight w:val="0"/>
      <w:marTop w:val="0"/>
      <w:marBottom w:val="0"/>
      <w:divBdr>
        <w:top w:val="none" w:sz="0" w:space="0" w:color="auto"/>
        <w:left w:val="none" w:sz="0" w:space="0" w:color="auto"/>
        <w:bottom w:val="none" w:sz="0" w:space="0" w:color="auto"/>
        <w:right w:val="none" w:sz="0" w:space="0" w:color="auto"/>
      </w:divBdr>
    </w:div>
    <w:div w:id="1485777988">
      <w:bodyDiv w:val="1"/>
      <w:marLeft w:val="0"/>
      <w:marRight w:val="0"/>
      <w:marTop w:val="0"/>
      <w:marBottom w:val="0"/>
      <w:divBdr>
        <w:top w:val="none" w:sz="0" w:space="0" w:color="auto"/>
        <w:left w:val="none" w:sz="0" w:space="0" w:color="auto"/>
        <w:bottom w:val="none" w:sz="0" w:space="0" w:color="auto"/>
        <w:right w:val="none" w:sz="0" w:space="0" w:color="auto"/>
      </w:divBdr>
    </w:div>
    <w:div w:id="1485849485">
      <w:bodyDiv w:val="1"/>
      <w:marLeft w:val="0"/>
      <w:marRight w:val="0"/>
      <w:marTop w:val="0"/>
      <w:marBottom w:val="0"/>
      <w:divBdr>
        <w:top w:val="none" w:sz="0" w:space="0" w:color="auto"/>
        <w:left w:val="none" w:sz="0" w:space="0" w:color="auto"/>
        <w:bottom w:val="none" w:sz="0" w:space="0" w:color="auto"/>
        <w:right w:val="none" w:sz="0" w:space="0" w:color="auto"/>
      </w:divBdr>
    </w:div>
    <w:div w:id="1485971030">
      <w:bodyDiv w:val="1"/>
      <w:marLeft w:val="0"/>
      <w:marRight w:val="0"/>
      <w:marTop w:val="0"/>
      <w:marBottom w:val="0"/>
      <w:divBdr>
        <w:top w:val="none" w:sz="0" w:space="0" w:color="auto"/>
        <w:left w:val="none" w:sz="0" w:space="0" w:color="auto"/>
        <w:bottom w:val="none" w:sz="0" w:space="0" w:color="auto"/>
        <w:right w:val="none" w:sz="0" w:space="0" w:color="auto"/>
      </w:divBdr>
    </w:div>
    <w:div w:id="1485972694">
      <w:bodyDiv w:val="1"/>
      <w:marLeft w:val="0"/>
      <w:marRight w:val="0"/>
      <w:marTop w:val="0"/>
      <w:marBottom w:val="0"/>
      <w:divBdr>
        <w:top w:val="none" w:sz="0" w:space="0" w:color="auto"/>
        <w:left w:val="none" w:sz="0" w:space="0" w:color="auto"/>
        <w:bottom w:val="none" w:sz="0" w:space="0" w:color="auto"/>
        <w:right w:val="none" w:sz="0" w:space="0" w:color="auto"/>
      </w:divBdr>
    </w:div>
    <w:div w:id="1486048702">
      <w:bodyDiv w:val="1"/>
      <w:marLeft w:val="0"/>
      <w:marRight w:val="0"/>
      <w:marTop w:val="0"/>
      <w:marBottom w:val="0"/>
      <w:divBdr>
        <w:top w:val="none" w:sz="0" w:space="0" w:color="auto"/>
        <w:left w:val="none" w:sz="0" w:space="0" w:color="auto"/>
        <w:bottom w:val="none" w:sz="0" w:space="0" w:color="auto"/>
        <w:right w:val="none" w:sz="0" w:space="0" w:color="auto"/>
      </w:divBdr>
    </w:div>
    <w:div w:id="1486050907">
      <w:bodyDiv w:val="1"/>
      <w:marLeft w:val="0"/>
      <w:marRight w:val="0"/>
      <w:marTop w:val="0"/>
      <w:marBottom w:val="0"/>
      <w:divBdr>
        <w:top w:val="none" w:sz="0" w:space="0" w:color="auto"/>
        <w:left w:val="none" w:sz="0" w:space="0" w:color="auto"/>
        <w:bottom w:val="none" w:sz="0" w:space="0" w:color="auto"/>
        <w:right w:val="none" w:sz="0" w:space="0" w:color="auto"/>
      </w:divBdr>
    </w:div>
    <w:div w:id="1486051421">
      <w:bodyDiv w:val="1"/>
      <w:marLeft w:val="0"/>
      <w:marRight w:val="0"/>
      <w:marTop w:val="0"/>
      <w:marBottom w:val="0"/>
      <w:divBdr>
        <w:top w:val="none" w:sz="0" w:space="0" w:color="auto"/>
        <w:left w:val="none" w:sz="0" w:space="0" w:color="auto"/>
        <w:bottom w:val="none" w:sz="0" w:space="0" w:color="auto"/>
        <w:right w:val="none" w:sz="0" w:space="0" w:color="auto"/>
      </w:divBdr>
    </w:div>
    <w:div w:id="1486125321">
      <w:bodyDiv w:val="1"/>
      <w:marLeft w:val="0"/>
      <w:marRight w:val="0"/>
      <w:marTop w:val="0"/>
      <w:marBottom w:val="0"/>
      <w:divBdr>
        <w:top w:val="none" w:sz="0" w:space="0" w:color="auto"/>
        <w:left w:val="none" w:sz="0" w:space="0" w:color="auto"/>
        <w:bottom w:val="none" w:sz="0" w:space="0" w:color="auto"/>
        <w:right w:val="none" w:sz="0" w:space="0" w:color="auto"/>
      </w:divBdr>
    </w:div>
    <w:div w:id="1486166509">
      <w:bodyDiv w:val="1"/>
      <w:marLeft w:val="0"/>
      <w:marRight w:val="0"/>
      <w:marTop w:val="0"/>
      <w:marBottom w:val="0"/>
      <w:divBdr>
        <w:top w:val="none" w:sz="0" w:space="0" w:color="auto"/>
        <w:left w:val="none" w:sz="0" w:space="0" w:color="auto"/>
        <w:bottom w:val="none" w:sz="0" w:space="0" w:color="auto"/>
        <w:right w:val="none" w:sz="0" w:space="0" w:color="auto"/>
      </w:divBdr>
    </w:div>
    <w:div w:id="1486237792">
      <w:bodyDiv w:val="1"/>
      <w:marLeft w:val="0"/>
      <w:marRight w:val="0"/>
      <w:marTop w:val="0"/>
      <w:marBottom w:val="0"/>
      <w:divBdr>
        <w:top w:val="none" w:sz="0" w:space="0" w:color="auto"/>
        <w:left w:val="none" w:sz="0" w:space="0" w:color="auto"/>
        <w:bottom w:val="none" w:sz="0" w:space="0" w:color="auto"/>
        <w:right w:val="none" w:sz="0" w:space="0" w:color="auto"/>
      </w:divBdr>
    </w:div>
    <w:div w:id="1486241989">
      <w:bodyDiv w:val="1"/>
      <w:marLeft w:val="0"/>
      <w:marRight w:val="0"/>
      <w:marTop w:val="0"/>
      <w:marBottom w:val="0"/>
      <w:divBdr>
        <w:top w:val="none" w:sz="0" w:space="0" w:color="auto"/>
        <w:left w:val="none" w:sz="0" w:space="0" w:color="auto"/>
        <w:bottom w:val="none" w:sz="0" w:space="0" w:color="auto"/>
        <w:right w:val="none" w:sz="0" w:space="0" w:color="auto"/>
      </w:divBdr>
    </w:div>
    <w:div w:id="1486387610">
      <w:bodyDiv w:val="1"/>
      <w:marLeft w:val="0"/>
      <w:marRight w:val="0"/>
      <w:marTop w:val="0"/>
      <w:marBottom w:val="0"/>
      <w:divBdr>
        <w:top w:val="none" w:sz="0" w:space="0" w:color="auto"/>
        <w:left w:val="none" w:sz="0" w:space="0" w:color="auto"/>
        <w:bottom w:val="none" w:sz="0" w:space="0" w:color="auto"/>
        <w:right w:val="none" w:sz="0" w:space="0" w:color="auto"/>
      </w:divBdr>
    </w:div>
    <w:div w:id="1486509663">
      <w:bodyDiv w:val="1"/>
      <w:marLeft w:val="0"/>
      <w:marRight w:val="0"/>
      <w:marTop w:val="0"/>
      <w:marBottom w:val="0"/>
      <w:divBdr>
        <w:top w:val="none" w:sz="0" w:space="0" w:color="auto"/>
        <w:left w:val="none" w:sz="0" w:space="0" w:color="auto"/>
        <w:bottom w:val="none" w:sz="0" w:space="0" w:color="auto"/>
        <w:right w:val="none" w:sz="0" w:space="0" w:color="auto"/>
      </w:divBdr>
    </w:div>
    <w:div w:id="1486703868">
      <w:bodyDiv w:val="1"/>
      <w:marLeft w:val="0"/>
      <w:marRight w:val="0"/>
      <w:marTop w:val="0"/>
      <w:marBottom w:val="0"/>
      <w:divBdr>
        <w:top w:val="none" w:sz="0" w:space="0" w:color="auto"/>
        <w:left w:val="none" w:sz="0" w:space="0" w:color="auto"/>
        <w:bottom w:val="none" w:sz="0" w:space="0" w:color="auto"/>
        <w:right w:val="none" w:sz="0" w:space="0" w:color="auto"/>
      </w:divBdr>
    </w:div>
    <w:div w:id="1486704613">
      <w:bodyDiv w:val="1"/>
      <w:marLeft w:val="0"/>
      <w:marRight w:val="0"/>
      <w:marTop w:val="0"/>
      <w:marBottom w:val="0"/>
      <w:divBdr>
        <w:top w:val="none" w:sz="0" w:space="0" w:color="auto"/>
        <w:left w:val="none" w:sz="0" w:space="0" w:color="auto"/>
        <w:bottom w:val="none" w:sz="0" w:space="0" w:color="auto"/>
        <w:right w:val="none" w:sz="0" w:space="0" w:color="auto"/>
      </w:divBdr>
    </w:div>
    <w:div w:id="1486900390">
      <w:bodyDiv w:val="1"/>
      <w:marLeft w:val="0"/>
      <w:marRight w:val="0"/>
      <w:marTop w:val="0"/>
      <w:marBottom w:val="0"/>
      <w:divBdr>
        <w:top w:val="none" w:sz="0" w:space="0" w:color="auto"/>
        <w:left w:val="none" w:sz="0" w:space="0" w:color="auto"/>
        <w:bottom w:val="none" w:sz="0" w:space="0" w:color="auto"/>
        <w:right w:val="none" w:sz="0" w:space="0" w:color="auto"/>
      </w:divBdr>
    </w:div>
    <w:div w:id="1487014695">
      <w:bodyDiv w:val="1"/>
      <w:marLeft w:val="0"/>
      <w:marRight w:val="0"/>
      <w:marTop w:val="0"/>
      <w:marBottom w:val="0"/>
      <w:divBdr>
        <w:top w:val="none" w:sz="0" w:space="0" w:color="auto"/>
        <w:left w:val="none" w:sz="0" w:space="0" w:color="auto"/>
        <w:bottom w:val="none" w:sz="0" w:space="0" w:color="auto"/>
        <w:right w:val="none" w:sz="0" w:space="0" w:color="auto"/>
      </w:divBdr>
    </w:div>
    <w:div w:id="1487043081">
      <w:bodyDiv w:val="1"/>
      <w:marLeft w:val="0"/>
      <w:marRight w:val="0"/>
      <w:marTop w:val="0"/>
      <w:marBottom w:val="0"/>
      <w:divBdr>
        <w:top w:val="none" w:sz="0" w:space="0" w:color="auto"/>
        <w:left w:val="none" w:sz="0" w:space="0" w:color="auto"/>
        <w:bottom w:val="none" w:sz="0" w:space="0" w:color="auto"/>
        <w:right w:val="none" w:sz="0" w:space="0" w:color="auto"/>
      </w:divBdr>
    </w:div>
    <w:div w:id="1487281811">
      <w:bodyDiv w:val="1"/>
      <w:marLeft w:val="0"/>
      <w:marRight w:val="0"/>
      <w:marTop w:val="0"/>
      <w:marBottom w:val="0"/>
      <w:divBdr>
        <w:top w:val="none" w:sz="0" w:space="0" w:color="auto"/>
        <w:left w:val="none" w:sz="0" w:space="0" w:color="auto"/>
        <w:bottom w:val="none" w:sz="0" w:space="0" w:color="auto"/>
        <w:right w:val="none" w:sz="0" w:space="0" w:color="auto"/>
      </w:divBdr>
    </w:div>
    <w:div w:id="1487896419">
      <w:bodyDiv w:val="1"/>
      <w:marLeft w:val="0"/>
      <w:marRight w:val="0"/>
      <w:marTop w:val="0"/>
      <w:marBottom w:val="0"/>
      <w:divBdr>
        <w:top w:val="none" w:sz="0" w:space="0" w:color="auto"/>
        <w:left w:val="none" w:sz="0" w:space="0" w:color="auto"/>
        <w:bottom w:val="none" w:sz="0" w:space="0" w:color="auto"/>
        <w:right w:val="none" w:sz="0" w:space="0" w:color="auto"/>
      </w:divBdr>
    </w:div>
    <w:div w:id="1488210596">
      <w:bodyDiv w:val="1"/>
      <w:marLeft w:val="0"/>
      <w:marRight w:val="0"/>
      <w:marTop w:val="0"/>
      <w:marBottom w:val="0"/>
      <w:divBdr>
        <w:top w:val="none" w:sz="0" w:space="0" w:color="auto"/>
        <w:left w:val="none" w:sz="0" w:space="0" w:color="auto"/>
        <w:bottom w:val="none" w:sz="0" w:space="0" w:color="auto"/>
        <w:right w:val="none" w:sz="0" w:space="0" w:color="auto"/>
      </w:divBdr>
    </w:div>
    <w:div w:id="1488398511">
      <w:bodyDiv w:val="1"/>
      <w:marLeft w:val="0"/>
      <w:marRight w:val="0"/>
      <w:marTop w:val="0"/>
      <w:marBottom w:val="0"/>
      <w:divBdr>
        <w:top w:val="none" w:sz="0" w:space="0" w:color="auto"/>
        <w:left w:val="none" w:sz="0" w:space="0" w:color="auto"/>
        <w:bottom w:val="none" w:sz="0" w:space="0" w:color="auto"/>
        <w:right w:val="none" w:sz="0" w:space="0" w:color="auto"/>
      </w:divBdr>
    </w:div>
    <w:div w:id="1488520564">
      <w:bodyDiv w:val="1"/>
      <w:marLeft w:val="0"/>
      <w:marRight w:val="0"/>
      <w:marTop w:val="0"/>
      <w:marBottom w:val="0"/>
      <w:divBdr>
        <w:top w:val="none" w:sz="0" w:space="0" w:color="auto"/>
        <w:left w:val="none" w:sz="0" w:space="0" w:color="auto"/>
        <w:bottom w:val="none" w:sz="0" w:space="0" w:color="auto"/>
        <w:right w:val="none" w:sz="0" w:space="0" w:color="auto"/>
      </w:divBdr>
    </w:div>
    <w:div w:id="1488597544">
      <w:bodyDiv w:val="1"/>
      <w:marLeft w:val="0"/>
      <w:marRight w:val="0"/>
      <w:marTop w:val="0"/>
      <w:marBottom w:val="0"/>
      <w:divBdr>
        <w:top w:val="none" w:sz="0" w:space="0" w:color="auto"/>
        <w:left w:val="none" w:sz="0" w:space="0" w:color="auto"/>
        <w:bottom w:val="none" w:sz="0" w:space="0" w:color="auto"/>
        <w:right w:val="none" w:sz="0" w:space="0" w:color="auto"/>
      </w:divBdr>
    </w:div>
    <w:div w:id="1488789128">
      <w:bodyDiv w:val="1"/>
      <w:marLeft w:val="0"/>
      <w:marRight w:val="0"/>
      <w:marTop w:val="0"/>
      <w:marBottom w:val="0"/>
      <w:divBdr>
        <w:top w:val="none" w:sz="0" w:space="0" w:color="auto"/>
        <w:left w:val="none" w:sz="0" w:space="0" w:color="auto"/>
        <w:bottom w:val="none" w:sz="0" w:space="0" w:color="auto"/>
        <w:right w:val="none" w:sz="0" w:space="0" w:color="auto"/>
      </w:divBdr>
    </w:div>
    <w:div w:id="1488978921">
      <w:bodyDiv w:val="1"/>
      <w:marLeft w:val="0"/>
      <w:marRight w:val="0"/>
      <w:marTop w:val="0"/>
      <w:marBottom w:val="0"/>
      <w:divBdr>
        <w:top w:val="none" w:sz="0" w:space="0" w:color="auto"/>
        <w:left w:val="none" w:sz="0" w:space="0" w:color="auto"/>
        <w:bottom w:val="none" w:sz="0" w:space="0" w:color="auto"/>
        <w:right w:val="none" w:sz="0" w:space="0" w:color="auto"/>
      </w:divBdr>
    </w:div>
    <w:div w:id="1489050277">
      <w:bodyDiv w:val="1"/>
      <w:marLeft w:val="0"/>
      <w:marRight w:val="0"/>
      <w:marTop w:val="0"/>
      <w:marBottom w:val="0"/>
      <w:divBdr>
        <w:top w:val="none" w:sz="0" w:space="0" w:color="auto"/>
        <w:left w:val="none" w:sz="0" w:space="0" w:color="auto"/>
        <w:bottom w:val="none" w:sz="0" w:space="0" w:color="auto"/>
        <w:right w:val="none" w:sz="0" w:space="0" w:color="auto"/>
      </w:divBdr>
    </w:div>
    <w:div w:id="1489052126">
      <w:bodyDiv w:val="1"/>
      <w:marLeft w:val="0"/>
      <w:marRight w:val="0"/>
      <w:marTop w:val="0"/>
      <w:marBottom w:val="0"/>
      <w:divBdr>
        <w:top w:val="none" w:sz="0" w:space="0" w:color="auto"/>
        <w:left w:val="none" w:sz="0" w:space="0" w:color="auto"/>
        <w:bottom w:val="none" w:sz="0" w:space="0" w:color="auto"/>
        <w:right w:val="none" w:sz="0" w:space="0" w:color="auto"/>
      </w:divBdr>
    </w:div>
    <w:div w:id="1489325086">
      <w:bodyDiv w:val="1"/>
      <w:marLeft w:val="0"/>
      <w:marRight w:val="0"/>
      <w:marTop w:val="0"/>
      <w:marBottom w:val="0"/>
      <w:divBdr>
        <w:top w:val="none" w:sz="0" w:space="0" w:color="auto"/>
        <w:left w:val="none" w:sz="0" w:space="0" w:color="auto"/>
        <w:bottom w:val="none" w:sz="0" w:space="0" w:color="auto"/>
        <w:right w:val="none" w:sz="0" w:space="0" w:color="auto"/>
      </w:divBdr>
    </w:div>
    <w:div w:id="1489705321">
      <w:bodyDiv w:val="1"/>
      <w:marLeft w:val="0"/>
      <w:marRight w:val="0"/>
      <w:marTop w:val="0"/>
      <w:marBottom w:val="0"/>
      <w:divBdr>
        <w:top w:val="none" w:sz="0" w:space="0" w:color="auto"/>
        <w:left w:val="none" w:sz="0" w:space="0" w:color="auto"/>
        <w:bottom w:val="none" w:sz="0" w:space="0" w:color="auto"/>
        <w:right w:val="none" w:sz="0" w:space="0" w:color="auto"/>
      </w:divBdr>
    </w:div>
    <w:div w:id="1489787122">
      <w:bodyDiv w:val="1"/>
      <w:marLeft w:val="0"/>
      <w:marRight w:val="0"/>
      <w:marTop w:val="0"/>
      <w:marBottom w:val="0"/>
      <w:divBdr>
        <w:top w:val="none" w:sz="0" w:space="0" w:color="auto"/>
        <w:left w:val="none" w:sz="0" w:space="0" w:color="auto"/>
        <w:bottom w:val="none" w:sz="0" w:space="0" w:color="auto"/>
        <w:right w:val="none" w:sz="0" w:space="0" w:color="auto"/>
      </w:divBdr>
    </w:div>
    <w:div w:id="1490094948">
      <w:bodyDiv w:val="1"/>
      <w:marLeft w:val="0"/>
      <w:marRight w:val="0"/>
      <w:marTop w:val="0"/>
      <w:marBottom w:val="0"/>
      <w:divBdr>
        <w:top w:val="none" w:sz="0" w:space="0" w:color="auto"/>
        <w:left w:val="none" w:sz="0" w:space="0" w:color="auto"/>
        <w:bottom w:val="none" w:sz="0" w:space="0" w:color="auto"/>
        <w:right w:val="none" w:sz="0" w:space="0" w:color="auto"/>
      </w:divBdr>
    </w:div>
    <w:div w:id="1490101610">
      <w:bodyDiv w:val="1"/>
      <w:marLeft w:val="0"/>
      <w:marRight w:val="0"/>
      <w:marTop w:val="0"/>
      <w:marBottom w:val="0"/>
      <w:divBdr>
        <w:top w:val="none" w:sz="0" w:space="0" w:color="auto"/>
        <w:left w:val="none" w:sz="0" w:space="0" w:color="auto"/>
        <w:bottom w:val="none" w:sz="0" w:space="0" w:color="auto"/>
        <w:right w:val="none" w:sz="0" w:space="0" w:color="auto"/>
      </w:divBdr>
    </w:div>
    <w:div w:id="1490515722">
      <w:bodyDiv w:val="1"/>
      <w:marLeft w:val="0"/>
      <w:marRight w:val="0"/>
      <w:marTop w:val="0"/>
      <w:marBottom w:val="0"/>
      <w:divBdr>
        <w:top w:val="none" w:sz="0" w:space="0" w:color="auto"/>
        <w:left w:val="none" w:sz="0" w:space="0" w:color="auto"/>
        <w:bottom w:val="none" w:sz="0" w:space="0" w:color="auto"/>
        <w:right w:val="none" w:sz="0" w:space="0" w:color="auto"/>
      </w:divBdr>
    </w:div>
    <w:div w:id="1490635721">
      <w:bodyDiv w:val="1"/>
      <w:marLeft w:val="0"/>
      <w:marRight w:val="0"/>
      <w:marTop w:val="0"/>
      <w:marBottom w:val="0"/>
      <w:divBdr>
        <w:top w:val="none" w:sz="0" w:space="0" w:color="auto"/>
        <w:left w:val="none" w:sz="0" w:space="0" w:color="auto"/>
        <w:bottom w:val="none" w:sz="0" w:space="0" w:color="auto"/>
        <w:right w:val="none" w:sz="0" w:space="0" w:color="auto"/>
      </w:divBdr>
    </w:div>
    <w:div w:id="1490710845">
      <w:bodyDiv w:val="1"/>
      <w:marLeft w:val="0"/>
      <w:marRight w:val="0"/>
      <w:marTop w:val="0"/>
      <w:marBottom w:val="0"/>
      <w:divBdr>
        <w:top w:val="none" w:sz="0" w:space="0" w:color="auto"/>
        <w:left w:val="none" w:sz="0" w:space="0" w:color="auto"/>
        <w:bottom w:val="none" w:sz="0" w:space="0" w:color="auto"/>
        <w:right w:val="none" w:sz="0" w:space="0" w:color="auto"/>
      </w:divBdr>
    </w:div>
    <w:div w:id="1490827920">
      <w:bodyDiv w:val="1"/>
      <w:marLeft w:val="0"/>
      <w:marRight w:val="0"/>
      <w:marTop w:val="0"/>
      <w:marBottom w:val="0"/>
      <w:divBdr>
        <w:top w:val="none" w:sz="0" w:space="0" w:color="auto"/>
        <w:left w:val="none" w:sz="0" w:space="0" w:color="auto"/>
        <w:bottom w:val="none" w:sz="0" w:space="0" w:color="auto"/>
        <w:right w:val="none" w:sz="0" w:space="0" w:color="auto"/>
      </w:divBdr>
    </w:div>
    <w:div w:id="1490945699">
      <w:bodyDiv w:val="1"/>
      <w:marLeft w:val="0"/>
      <w:marRight w:val="0"/>
      <w:marTop w:val="0"/>
      <w:marBottom w:val="0"/>
      <w:divBdr>
        <w:top w:val="none" w:sz="0" w:space="0" w:color="auto"/>
        <w:left w:val="none" w:sz="0" w:space="0" w:color="auto"/>
        <w:bottom w:val="none" w:sz="0" w:space="0" w:color="auto"/>
        <w:right w:val="none" w:sz="0" w:space="0" w:color="auto"/>
      </w:divBdr>
    </w:div>
    <w:div w:id="1490947739">
      <w:bodyDiv w:val="1"/>
      <w:marLeft w:val="0"/>
      <w:marRight w:val="0"/>
      <w:marTop w:val="0"/>
      <w:marBottom w:val="0"/>
      <w:divBdr>
        <w:top w:val="none" w:sz="0" w:space="0" w:color="auto"/>
        <w:left w:val="none" w:sz="0" w:space="0" w:color="auto"/>
        <w:bottom w:val="none" w:sz="0" w:space="0" w:color="auto"/>
        <w:right w:val="none" w:sz="0" w:space="0" w:color="auto"/>
      </w:divBdr>
    </w:div>
    <w:div w:id="1491093638">
      <w:bodyDiv w:val="1"/>
      <w:marLeft w:val="0"/>
      <w:marRight w:val="0"/>
      <w:marTop w:val="0"/>
      <w:marBottom w:val="0"/>
      <w:divBdr>
        <w:top w:val="none" w:sz="0" w:space="0" w:color="auto"/>
        <w:left w:val="none" w:sz="0" w:space="0" w:color="auto"/>
        <w:bottom w:val="none" w:sz="0" w:space="0" w:color="auto"/>
        <w:right w:val="none" w:sz="0" w:space="0" w:color="auto"/>
      </w:divBdr>
    </w:div>
    <w:div w:id="1491167009">
      <w:bodyDiv w:val="1"/>
      <w:marLeft w:val="0"/>
      <w:marRight w:val="0"/>
      <w:marTop w:val="0"/>
      <w:marBottom w:val="0"/>
      <w:divBdr>
        <w:top w:val="none" w:sz="0" w:space="0" w:color="auto"/>
        <w:left w:val="none" w:sz="0" w:space="0" w:color="auto"/>
        <w:bottom w:val="none" w:sz="0" w:space="0" w:color="auto"/>
        <w:right w:val="none" w:sz="0" w:space="0" w:color="auto"/>
      </w:divBdr>
    </w:div>
    <w:div w:id="1491215170">
      <w:bodyDiv w:val="1"/>
      <w:marLeft w:val="0"/>
      <w:marRight w:val="0"/>
      <w:marTop w:val="0"/>
      <w:marBottom w:val="0"/>
      <w:divBdr>
        <w:top w:val="none" w:sz="0" w:space="0" w:color="auto"/>
        <w:left w:val="none" w:sz="0" w:space="0" w:color="auto"/>
        <w:bottom w:val="none" w:sz="0" w:space="0" w:color="auto"/>
        <w:right w:val="none" w:sz="0" w:space="0" w:color="auto"/>
      </w:divBdr>
    </w:div>
    <w:div w:id="1491292736">
      <w:bodyDiv w:val="1"/>
      <w:marLeft w:val="0"/>
      <w:marRight w:val="0"/>
      <w:marTop w:val="0"/>
      <w:marBottom w:val="0"/>
      <w:divBdr>
        <w:top w:val="none" w:sz="0" w:space="0" w:color="auto"/>
        <w:left w:val="none" w:sz="0" w:space="0" w:color="auto"/>
        <w:bottom w:val="none" w:sz="0" w:space="0" w:color="auto"/>
        <w:right w:val="none" w:sz="0" w:space="0" w:color="auto"/>
      </w:divBdr>
    </w:div>
    <w:div w:id="1491364921">
      <w:bodyDiv w:val="1"/>
      <w:marLeft w:val="0"/>
      <w:marRight w:val="0"/>
      <w:marTop w:val="0"/>
      <w:marBottom w:val="0"/>
      <w:divBdr>
        <w:top w:val="none" w:sz="0" w:space="0" w:color="auto"/>
        <w:left w:val="none" w:sz="0" w:space="0" w:color="auto"/>
        <w:bottom w:val="none" w:sz="0" w:space="0" w:color="auto"/>
        <w:right w:val="none" w:sz="0" w:space="0" w:color="auto"/>
      </w:divBdr>
    </w:div>
    <w:div w:id="1491481387">
      <w:bodyDiv w:val="1"/>
      <w:marLeft w:val="0"/>
      <w:marRight w:val="0"/>
      <w:marTop w:val="0"/>
      <w:marBottom w:val="0"/>
      <w:divBdr>
        <w:top w:val="none" w:sz="0" w:space="0" w:color="auto"/>
        <w:left w:val="none" w:sz="0" w:space="0" w:color="auto"/>
        <w:bottom w:val="none" w:sz="0" w:space="0" w:color="auto"/>
        <w:right w:val="none" w:sz="0" w:space="0" w:color="auto"/>
      </w:divBdr>
    </w:div>
    <w:div w:id="1491868071">
      <w:bodyDiv w:val="1"/>
      <w:marLeft w:val="0"/>
      <w:marRight w:val="0"/>
      <w:marTop w:val="0"/>
      <w:marBottom w:val="0"/>
      <w:divBdr>
        <w:top w:val="none" w:sz="0" w:space="0" w:color="auto"/>
        <w:left w:val="none" w:sz="0" w:space="0" w:color="auto"/>
        <w:bottom w:val="none" w:sz="0" w:space="0" w:color="auto"/>
        <w:right w:val="none" w:sz="0" w:space="0" w:color="auto"/>
      </w:divBdr>
    </w:div>
    <w:div w:id="1491944325">
      <w:bodyDiv w:val="1"/>
      <w:marLeft w:val="0"/>
      <w:marRight w:val="0"/>
      <w:marTop w:val="0"/>
      <w:marBottom w:val="0"/>
      <w:divBdr>
        <w:top w:val="none" w:sz="0" w:space="0" w:color="auto"/>
        <w:left w:val="none" w:sz="0" w:space="0" w:color="auto"/>
        <w:bottom w:val="none" w:sz="0" w:space="0" w:color="auto"/>
        <w:right w:val="none" w:sz="0" w:space="0" w:color="auto"/>
      </w:divBdr>
    </w:div>
    <w:div w:id="1492136865">
      <w:bodyDiv w:val="1"/>
      <w:marLeft w:val="0"/>
      <w:marRight w:val="0"/>
      <w:marTop w:val="0"/>
      <w:marBottom w:val="0"/>
      <w:divBdr>
        <w:top w:val="none" w:sz="0" w:space="0" w:color="auto"/>
        <w:left w:val="none" w:sz="0" w:space="0" w:color="auto"/>
        <w:bottom w:val="none" w:sz="0" w:space="0" w:color="auto"/>
        <w:right w:val="none" w:sz="0" w:space="0" w:color="auto"/>
      </w:divBdr>
    </w:div>
    <w:div w:id="1492285241">
      <w:bodyDiv w:val="1"/>
      <w:marLeft w:val="0"/>
      <w:marRight w:val="0"/>
      <w:marTop w:val="0"/>
      <w:marBottom w:val="0"/>
      <w:divBdr>
        <w:top w:val="none" w:sz="0" w:space="0" w:color="auto"/>
        <w:left w:val="none" w:sz="0" w:space="0" w:color="auto"/>
        <w:bottom w:val="none" w:sz="0" w:space="0" w:color="auto"/>
        <w:right w:val="none" w:sz="0" w:space="0" w:color="auto"/>
      </w:divBdr>
    </w:div>
    <w:div w:id="1492603810">
      <w:bodyDiv w:val="1"/>
      <w:marLeft w:val="0"/>
      <w:marRight w:val="0"/>
      <w:marTop w:val="0"/>
      <w:marBottom w:val="0"/>
      <w:divBdr>
        <w:top w:val="none" w:sz="0" w:space="0" w:color="auto"/>
        <w:left w:val="none" w:sz="0" w:space="0" w:color="auto"/>
        <w:bottom w:val="none" w:sz="0" w:space="0" w:color="auto"/>
        <w:right w:val="none" w:sz="0" w:space="0" w:color="auto"/>
      </w:divBdr>
    </w:div>
    <w:div w:id="1492910110">
      <w:bodyDiv w:val="1"/>
      <w:marLeft w:val="0"/>
      <w:marRight w:val="0"/>
      <w:marTop w:val="0"/>
      <w:marBottom w:val="0"/>
      <w:divBdr>
        <w:top w:val="none" w:sz="0" w:space="0" w:color="auto"/>
        <w:left w:val="none" w:sz="0" w:space="0" w:color="auto"/>
        <w:bottom w:val="none" w:sz="0" w:space="0" w:color="auto"/>
        <w:right w:val="none" w:sz="0" w:space="0" w:color="auto"/>
      </w:divBdr>
    </w:div>
    <w:div w:id="1493835252">
      <w:bodyDiv w:val="1"/>
      <w:marLeft w:val="0"/>
      <w:marRight w:val="0"/>
      <w:marTop w:val="0"/>
      <w:marBottom w:val="0"/>
      <w:divBdr>
        <w:top w:val="none" w:sz="0" w:space="0" w:color="auto"/>
        <w:left w:val="none" w:sz="0" w:space="0" w:color="auto"/>
        <w:bottom w:val="none" w:sz="0" w:space="0" w:color="auto"/>
        <w:right w:val="none" w:sz="0" w:space="0" w:color="auto"/>
      </w:divBdr>
    </w:div>
    <w:div w:id="1493906322">
      <w:bodyDiv w:val="1"/>
      <w:marLeft w:val="0"/>
      <w:marRight w:val="0"/>
      <w:marTop w:val="0"/>
      <w:marBottom w:val="0"/>
      <w:divBdr>
        <w:top w:val="none" w:sz="0" w:space="0" w:color="auto"/>
        <w:left w:val="none" w:sz="0" w:space="0" w:color="auto"/>
        <w:bottom w:val="none" w:sz="0" w:space="0" w:color="auto"/>
        <w:right w:val="none" w:sz="0" w:space="0" w:color="auto"/>
      </w:divBdr>
    </w:div>
    <w:div w:id="1493913029">
      <w:bodyDiv w:val="1"/>
      <w:marLeft w:val="0"/>
      <w:marRight w:val="0"/>
      <w:marTop w:val="0"/>
      <w:marBottom w:val="0"/>
      <w:divBdr>
        <w:top w:val="none" w:sz="0" w:space="0" w:color="auto"/>
        <w:left w:val="none" w:sz="0" w:space="0" w:color="auto"/>
        <w:bottom w:val="none" w:sz="0" w:space="0" w:color="auto"/>
        <w:right w:val="none" w:sz="0" w:space="0" w:color="auto"/>
      </w:divBdr>
    </w:div>
    <w:div w:id="1494108226">
      <w:bodyDiv w:val="1"/>
      <w:marLeft w:val="0"/>
      <w:marRight w:val="0"/>
      <w:marTop w:val="0"/>
      <w:marBottom w:val="0"/>
      <w:divBdr>
        <w:top w:val="none" w:sz="0" w:space="0" w:color="auto"/>
        <w:left w:val="none" w:sz="0" w:space="0" w:color="auto"/>
        <w:bottom w:val="none" w:sz="0" w:space="0" w:color="auto"/>
        <w:right w:val="none" w:sz="0" w:space="0" w:color="auto"/>
      </w:divBdr>
    </w:div>
    <w:div w:id="1494224246">
      <w:bodyDiv w:val="1"/>
      <w:marLeft w:val="0"/>
      <w:marRight w:val="0"/>
      <w:marTop w:val="0"/>
      <w:marBottom w:val="0"/>
      <w:divBdr>
        <w:top w:val="none" w:sz="0" w:space="0" w:color="auto"/>
        <w:left w:val="none" w:sz="0" w:space="0" w:color="auto"/>
        <w:bottom w:val="none" w:sz="0" w:space="0" w:color="auto"/>
        <w:right w:val="none" w:sz="0" w:space="0" w:color="auto"/>
      </w:divBdr>
    </w:div>
    <w:div w:id="1494562070">
      <w:bodyDiv w:val="1"/>
      <w:marLeft w:val="0"/>
      <w:marRight w:val="0"/>
      <w:marTop w:val="0"/>
      <w:marBottom w:val="0"/>
      <w:divBdr>
        <w:top w:val="none" w:sz="0" w:space="0" w:color="auto"/>
        <w:left w:val="none" w:sz="0" w:space="0" w:color="auto"/>
        <w:bottom w:val="none" w:sz="0" w:space="0" w:color="auto"/>
        <w:right w:val="none" w:sz="0" w:space="0" w:color="auto"/>
      </w:divBdr>
    </w:div>
    <w:div w:id="1494636792">
      <w:bodyDiv w:val="1"/>
      <w:marLeft w:val="0"/>
      <w:marRight w:val="0"/>
      <w:marTop w:val="0"/>
      <w:marBottom w:val="0"/>
      <w:divBdr>
        <w:top w:val="none" w:sz="0" w:space="0" w:color="auto"/>
        <w:left w:val="none" w:sz="0" w:space="0" w:color="auto"/>
        <w:bottom w:val="none" w:sz="0" w:space="0" w:color="auto"/>
        <w:right w:val="none" w:sz="0" w:space="0" w:color="auto"/>
      </w:divBdr>
    </w:div>
    <w:div w:id="1494638538">
      <w:bodyDiv w:val="1"/>
      <w:marLeft w:val="0"/>
      <w:marRight w:val="0"/>
      <w:marTop w:val="0"/>
      <w:marBottom w:val="0"/>
      <w:divBdr>
        <w:top w:val="none" w:sz="0" w:space="0" w:color="auto"/>
        <w:left w:val="none" w:sz="0" w:space="0" w:color="auto"/>
        <w:bottom w:val="none" w:sz="0" w:space="0" w:color="auto"/>
        <w:right w:val="none" w:sz="0" w:space="0" w:color="auto"/>
      </w:divBdr>
    </w:div>
    <w:div w:id="1494644903">
      <w:bodyDiv w:val="1"/>
      <w:marLeft w:val="0"/>
      <w:marRight w:val="0"/>
      <w:marTop w:val="0"/>
      <w:marBottom w:val="0"/>
      <w:divBdr>
        <w:top w:val="none" w:sz="0" w:space="0" w:color="auto"/>
        <w:left w:val="none" w:sz="0" w:space="0" w:color="auto"/>
        <w:bottom w:val="none" w:sz="0" w:space="0" w:color="auto"/>
        <w:right w:val="none" w:sz="0" w:space="0" w:color="auto"/>
      </w:divBdr>
    </w:div>
    <w:div w:id="1494680128">
      <w:bodyDiv w:val="1"/>
      <w:marLeft w:val="0"/>
      <w:marRight w:val="0"/>
      <w:marTop w:val="0"/>
      <w:marBottom w:val="0"/>
      <w:divBdr>
        <w:top w:val="none" w:sz="0" w:space="0" w:color="auto"/>
        <w:left w:val="none" w:sz="0" w:space="0" w:color="auto"/>
        <w:bottom w:val="none" w:sz="0" w:space="0" w:color="auto"/>
        <w:right w:val="none" w:sz="0" w:space="0" w:color="auto"/>
      </w:divBdr>
    </w:div>
    <w:div w:id="1494712211">
      <w:bodyDiv w:val="1"/>
      <w:marLeft w:val="0"/>
      <w:marRight w:val="0"/>
      <w:marTop w:val="0"/>
      <w:marBottom w:val="0"/>
      <w:divBdr>
        <w:top w:val="none" w:sz="0" w:space="0" w:color="auto"/>
        <w:left w:val="none" w:sz="0" w:space="0" w:color="auto"/>
        <w:bottom w:val="none" w:sz="0" w:space="0" w:color="auto"/>
        <w:right w:val="none" w:sz="0" w:space="0" w:color="auto"/>
      </w:divBdr>
    </w:div>
    <w:div w:id="1495294131">
      <w:bodyDiv w:val="1"/>
      <w:marLeft w:val="0"/>
      <w:marRight w:val="0"/>
      <w:marTop w:val="0"/>
      <w:marBottom w:val="0"/>
      <w:divBdr>
        <w:top w:val="none" w:sz="0" w:space="0" w:color="auto"/>
        <w:left w:val="none" w:sz="0" w:space="0" w:color="auto"/>
        <w:bottom w:val="none" w:sz="0" w:space="0" w:color="auto"/>
        <w:right w:val="none" w:sz="0" w:space="0" w:color="auto"/>
      </w:divBdr>
    </w:div>
    <w:div w:id="1495562180">
      <w:bodyDiv w:val="1"/>
      <w:marLeft w:val="0"/>
      <w:marRight w:val="0"/>
      <w:marTop w:val="0"/>
      <w:marBottom w:val="0"/>
      <w:divBdr>
        <w:top w:val="none" w:sz="0" w:space="0" w:color="auto"/>
        <w:left w:val="none" w:sz="0" w:space="0" w:color="auto"/>
        <w:bottom w:val="none" w:sz="0" w:space="0" w:color="auto"/>
        <w:right w:val="none" w:sz="0" w:space="0" w:color="auto"/>
      </w:divBdr>
    </w:div>
    <w:div w:id="1495728630">
      <w:bodyDiv w:val="1"/>
      <w:marLeft w:val="0"/>
      <w:marRight w:val="0"/>
      <w:marTop w:val="0"/>
      <w:marBottom w:val="0"/>
      <w:divBdr>
        <w:top w:val="none" w:sz="0" w:space="0" w:color="auto"/>
        <w:left w:val="none" w:sz="0" w:space="0" w:color="auto"/>
        <w:bottom w:val="none" w:sz="0" w:space="0" w:color="auto"/>
        <w:right w:val="none" w:sz="0" w:space="0" w:color="auto"/>
      </w:divBdr>
    </w:div>
    <w:div w:id="1495805091">
      <w:bodyDiv w:val="1"/>
      <w:marLeft w:val="0"/>
      <w:marRight w:val="0"/>
      <w:marTop w:val="0"/>
      <w:marBottom w:val="0"/>
      <w:divBdr>
        <w:top w:val="none" w:sz="0" w:space="0" w:color="auto"/>
        <w:left w:val="none" w:sz="0" w:space="0" w:color="auto"/>
        <w:bottom w:val="none" w:sz="0" w:space="0" w:color="auto"/>
        <w:right w:val="none" w:sz="0" w:space="0" w:color="auto"/>
      </w:divBdr>
    </w:div>
    <w:div w:id="1495875181">
      <w:bodyDiv w:val="1"/>
      <w:marLeft w:val="0"/>
      <w:marRight w:val="0"/>
      <w:marTop w:val="0"/>
      <w:marBottom w:val="0"/>
      <w:divBdr>
        <w:top w:val="none" w:sz="0" w:space="0" w:color="auto"/>
        <w:left w:val="none" w:sz="0" w:space="0" w:color="auto"/>
        <w:bottom w:val="none" w:sz="0" w:space="0" w:color="auto"/>
        <w:right w:val="none" w:sz="0" w:space="0" w:color="auto"/>
      </w:divBdr>
    </w:div>
    <w:div w:id="1495949974">
      <w:bodyDiv w:val="1"/>
      <w:marLeft w:val="0"/>
      <w:marRight w:val="0"/>
      <w:marTop w:val="0"/>
      <w:marBottom w:val="0"/>
      <w:divBdr>
        <w:top w:val="none" w:sz="0" w:space="0" w:color="auto"/>
        <w:left w:val="none" w:sz="0" w:space="0" w:color="auto"/>
        <w:bottom w:val="none" w:sz="0" w:space="0" w:color="auto"/>
        <w:right w:val="none" w:sz="0" w:space="0" w:color="auto"/>
      </w:divBdr>
    </w:div>
    <w:div w:id="1495996188">
      <w:bodyDiv w:val="1"/>
      <w:marLeft w:val="0"/>
      <w:marRight w:val="0"/>
      <w:marTop w:val="0"/>
      <w:marBottom w:val="0"/>
      <w:divBdr>
        <w:top w:val="none" w:sz="0" w:space="0" w:color="auto"/>
        <w:left w:val="none" w:sz="0" w:space="0" w:color="auto"/>
        <w:bottom w:val="none" w:sz="0" w:space="0" w:color="auto"/>
        <w:right w:val="none" w:sz="0" w:space="0" w:color="auto"/>
      </w:divBdr>
    </w:div>
    <w:div w:id="1496068798">
      <w:bodyDiv w:val="1"/>
      <w:marLeft w:val="0"/>
      <w:marRight w:val="0"/>
      <w:marTop w:val="0"/>
      <w:marBottom w:val="0"/>
      <w:divBdr>
        <w:top w:val="none" w:sz="0" w:space="0" w:color="auto"/>
        <w:left w:val="none" w:sz="0" w:space="0" w:color="auto"/>
        <w:bottom w:val="none" w:sz="0" w:space="0" w:color="auto"/>
        <w:right w:val="none" w:sz="0" w:space="0" w:color="auto"/>
      </w:divBdr>
    </w:div>
    <w:div w:id="1496337106">
      <w:bodyDiv w:val="1"/>
      <w:marLeft w:val="0"/>
      <w:marRight w:val="0"/>
      <w:marTop w:val="0"/>
      <w:marBottom w:val="0"/>
      <w:divBdr>
        <w:top w:val="none" w:sz="0" w:space="0" w:color="auto"/>
        <w:left w:val="none" w:sz="0" w:space="0" w:color="auto"/>
        <w:bottom w:val="none" w:sz="0" w:space="0" w:color="auto"/>
        <w:right w:val="none" w:sz="0" w:space="0" w:color="auto"/>
      </w:divBdr>
    </w:div>
    <w:div w:id="1496339981">
      <w:bodyDiv w:val="1"/>
      <w:marLeft w:val="0"/>
      <w:marRight w:val="0"/>
      <w:marTop w:val="0"/>
      <w:marBottom w:val="0"/>
      <w:divBdr>
        <w:top w:val="none" w:sz="0" w:space="0" w:color="auto"/>
        <w:left w:val="none" w:sz="0" w:space="0" w:color="auto"/>
        <w:bottom w:val="none" w:sz="0" w:space="0" w:color="auto"/>
        <w:right w:val="none" w:sz="0" w:space="0" w:color="auto"/>
      </w:divBdr>
    </w:div>
    <w:div w:id="1496528225">
      <w:bodyDiv w:val="1"/>
      <w:marLeft w:val="0"/>
      <w:marRight w:val="0"/>
      <w:marTop w:val="0"/>
      <w:marBottom w:val="0"/>
      <w:divBdr>
        <w:top w:val="none" w:sz="0" w:space="0" w:color="auto"/>
        <w:left w:val="none" w:sz="0" w:space="0" w:color="auto"/>
        <w:bottom w:val="none" w:sz="0" w:space="0" w:color="auto"/>
        <w:right w:val="none" w:sz="0" w:space="0" w:color="auto"/>
      </w:divBdr>
    </w:div>
    <w:div w:id="1496992811">
      <w:bodyDiv w:val="1"/>
      <w:marLeft w:val="0"/>
      <w:marRight w:val="0"/>
      <w:marTop w:val="0"/>
      <w:marBottom w:val="0"/>
      <w:divBdr>
        <w:top w:val="none" w:sz="0" w:space="0" w:color="auto"/>
        <w:left w:val="none" w:sz="0" w:space="0" w:color="auto"/>
        <w:bottom w:val="none" w:sz="0" w:space="0" w:color="auto"/>
        <w:right w:val="none" w:sz="0" w:space="0" w:color="auto"/>
      </w:divBdr>
    </w:div>
    <w:div w:id="1497184519">
      <w:bodyDiv w:val="1"/>
      <w:marLeft w:val="0"/>
      <w:marRight w:val="0"/>
      <w:marTop w:val="0"/>
      <w:marBottom w:val="0"/>
      <w:divBdr>
        <w:top w:val="none" w:sz="0" w:space="0" w:color="auto"/>
        <w:left w:val="none" w:sz="0" w:space="0" w:color="auto"/>
        <w:bottom w:val="none" w:sz="0" w:space="0" w:color="auto"/>
        <w:right w:val="none" w:sz="0" w:space="0" w:color="auto"/>
      </w:divBdr>
    </w:div>
    <w:div w:id="1497451720">
      <w:bodyDiv w:val="1"/>
      <w:marLeft w:val="0"/>
      <w:marRight w:val="0"/>
      <w:marTop w:val="0"/>
      <w:marBottom w:val="0"/>
      <w:divBdr>
        <w:top w:val="none" w:sz="0" w:space="0" w:color="auto"/>
        <w:left w:val="none" w:sz="0" w:space="0" w:color="auto"/>
        <w:bottom w:val="none" w:sz="0" w:space="0" w:color="auto"/>
        <w:right w:val="none" w:sz="0" w:space="0" w:color="auto"/>
      </w:divBdr>
    </w:div>
    <w:div w:id="1497498103">
      <w:bodyDiv w:val="1"/>
      <w:marLeft w:val="0"/>
      <w:marRight w:val="0"/>
      <w:marTop w:val="0"/>
      <w:marBottom w:val="0"/>
      <w:divBdr>
        <w:top w:val="none" w:sz="0" w:space="0" w:color="auto"/>
        <w:left w:val="none" w:sz="0" w:space="0" w:color="auto"/>
        <w:bottom w:val="none" w:sz="0" w:space="0" w:color="auto"/>
        <w:right w:val="none" w:sz="0" w:space="0" w:color="auto"/>
      </w:divBdr>
    </w:div>
    <w:div w:id="1497651136">
      <w:bodyDiv w:val="1"/>
      <w:marLeft w:val="0"/>
      <w:marRight w:val="0"/>
      <w:marTop w:val="0"/>
      <w:marBottom w:val="0"/>
      <w:divBdr>
        <w:top w:val="none" w:sz="0" w:space="0" w:color="auto"/>
        <w:left w:val="none" w:sz="0" w:space="0" w:color="auto"/>
        <w:bottom w:val="none" w:sz="0" w:space="0" w:color="auto"/>
        <w:right w:val="none" w:sz="0" w:space="0" w:color="auto"/>
      </w:divBdr>
    </w:div>
    <w:div w:id="1497723625">
      <w:bodyDiv w:val="1"/>
      <w:marLeft w:val="0"/>
      <w:marRight w:val="0"/>
      <w:marTop w:val="0"/>
      <w:marBottom w:val="0"/>
      <w:divBdr>
        <w:top w:val="none" w:sz="0" w:space="0" w:color="auto"/>
        <w:left w:val="none" w:sz="0" w:space="0" w:color="auto"/>
        <w:bottom w:val="none" w:sz="0" w:space="0" w:color="auto"/>
        <w:right w:val="none" w:sz="0" w:space="0" w:color="auto"/>
      </w:divBdr>
    </w:div>
    <w:div w:id="1497957996">
      <w:bodyDiv w:val="1"/>
      <w:marLeft w:val="0"/>
      <w:marRight w:val="0"/>
      <w:marTop w:val="0"/>
      <w:marBottom w:val="0"/>
      <w:divBdr>
        <w:top w:val="none" w:sz="0" w:space="0" w:color="auto"/>
        <w:left w:val="none" w:sz="0" w:space="0" w:color="auto"/>
        <w:bottom w:val="none" w:sz="0" w:space="0" w:color="auto"/>
        <w:right w:val="none" w:sz="0" w:space="0" w:color="auto"/>
      </w:divBdr>
    </w:div>
    <w:div w:id="1498183863">
      <w:bodyDiv w:val="1"/>
      <w:marLeft w:val="0"/>
      <w:marRight w:val="0"/>
      <w:marTop w:val="0"/>
      <w:marBottom w:val="0"/>
      <w:divBdr>
        <w:top w:val="none" w:sz="0" w:space="0" w:color="auto"/>
        <w:left w:val="none" w:sz="0" w:space="0" w:color="auto"/>
        <w:bottom w:val="none" w:sz="0" w:space="0" w:color="auto"/>
        <w:right w:val="none" w:sz="0" w:space="0" w:color="auto"/>
      </w:divBdr>
    </w:div>
    <w:div w:id="1498231684">
      <w:bodyDiv w:val="1"/>
      <w:marLeft w:val="0"/>
      <w:marRight w:val="0"/>
      <w:marTop w:val="0"/>
      <w:marBottom w:val="0"/>
      <w:divBdr>
        <w:top w:val="none" w:sz="0" w:space="0" w:color="auto"/>
        <w:left w:val="none" w:sz="0" w:space="0" w:color="auto"/>
        <w:bottom w:val="none" w:sz="0" w:space="0" w:color="auto"/>
        <w:right w:val="none" w:sz="0" w:space="0" w:color="auto"/>
      </w:divBdr>
    </w:div>
    <w:div w:id="1498306510">
      <w:bodyDiv w:val="1"/>
      <w:marLeft w:val="0"/>
      <w:marRight w:val="0"/>
      <w:marTop w:val="0"/>
      <w:marBottom w:val="0"/>
      <w:divBdr>
        <w:top w:val="none" w:sz="0" w:space="0" w:color="auto"/>
        <w:left w:val="none" w:sz="0" w:space="0" w:color="auto"/>
        <w:bottom w:val="none" w:sz="0" w:space="0" w:color="auto"/>
        <w:right w:val="none" w:sz="0" w:space="0" w:color="auto"/>
      </w:divBdr>
    </w:div>
    <w:div w:id="1498377685">
      <w:bodyDiv w:val="1"/>
      <w:marLeft w:val="0"/>
      <w:marRight w:val="0"/>
      <w:marTop w:val="0"/>
      <w:marBottom w:val="0"/>
      <w:divBdr>
        <w:top w:val="none" w:sz="0" w:space="0" w:color="auto"/>
        <w:left w:val="none" w:sz="0" w:space="0" w:color="auto"/>
        <w:bottom w:val="none" w:sz="0" w:space="0" w:color="auto"/>
        <w:right w:val="none" w:sz="0" w:space="0" w:color="auto"/>
      </w:divBdr>
    </w:div>
    <w:div w:id="1498693295">
      <w:bodyDiv w:val="1"/>
      <w:marLeft w:val="0"/>
      <w:marRight w:val="0"/>
      <w:marTop w:val="0"/>
      <w:marBottom w:val="0"/>
      <w:divBdr>
        <w:top w:val="none" w:sz="0" w:space="0" w:color="auto"/>
        <w:left w:val="none" w:sz="0" w:space="0" w:color="auto"/>
        <w:bottom w:val="none" w:sz="0" w:space="0" w:color="auto"/>
        <w:right w:val="none" w:sz="0" w:space="0" w:color="auto"/>
      </w:divBdr>
    </w:div>
    <w:div w:id="1499037031">
      <w:bodyDiv w:val="1"/>
      <w:marLeft w:val="0"/>
      <w:marRight w:val="0"/>
      <w:marTop w:val="0"/>
      <w:marBottom w:val="0"/>
      <w:divBdr>
        <w:top w:val="none" w:sz="0" w:space="0" w:color="auto"/>
        <w:left w:val="none" w:sz="0" w:space="0" w:color="auto"/>
        <w:bottom w:val="none" w:sz="0" w:space="0" w:color="auto"/>
        <w:right w:val="none" w:sz="0" w:space="0" w:color="auto"/>
      </w:divBdr>
    </w:div>
    <w:div w:id="1499148837">
      <w:bodyDiv w:val="1"/>
      <w:marLeft w:val="0"/>
      <w:marRight w:val="0"/>
      <w:marTop w:val="0"/>
      <w:marBottom w:val="0"/>
      <w:divBdr>
        <w:top w:val="none" w:sz="0" w:space="0" w:color="auto"/>
        <w:left w:val="none" w:sz="0" w:space="0" w:color="auto"/>
        <w:bottom w:val="none" w:sz="0" w:space="0" w:color="auto"/>
        <w:right w:val="none" w:sz="0" w:space="0" w:color="auto"/>
      </w:divBdr>
    </w:div>
    <w:div w:id="1499225422">
      <w:bodyDiv w:val="1"/>
      <w:marLeft w:val="0"/>
      <w:marRight w:val="0"/>
      <w:marTop w:val="0"/>
      <w:marBottom w:val="0"/>
      <w:divBdr>
        <w:top w:val="none" w:sz="0" w:space="0" w:color="auto"/>
        <w:left w:val="none" w:sz="0" w:space="0" w:color="auto"/>
        <w:bottom w:val="none" w:sz="0" w:space="0" w:color="auto"/>
        <w:right w:val="none" w:sz="0" w:space="0" w:color="auto"/>
      </w:divBdr>
    </w:div>
    <w:div w:id="1499228322">
      <w:bodyDiv w:val="1"/>
      <w:marLeft w:val="0"/>
      <w:marRight w:val="0"/>
      <w:marTop w:val="0"/>
      <w:marBottom w:val="0"/>
      <w:divBdr>
        <w:top w:val="none" w:sz="0" w:space="0" w:color="auto"/>
        <w:left w:val="none" w:sz="0" w:space="0" w:color="auto"/>
        <w:bottom w:val="none" w:sz="0" w:space="0" w:color="auto"/>
        <w:right w:val="none" w:sz="0" w:space="0" w:color="auto"/>
      </w:divBdr>
    </w:div>
    <w:div w:id="1499422823">
      <w:bodyDiv w:val="1"/>
      <w:marLeft w:val="0"/>
      <w:marRight w:val="0"/>
      <w:marTop w:val="0"/>
      <w:marBottom w:val="0"/>
      <w:divBdr>
        <w:top w:val="none" w:sz="0" w:space="0" w:color="auto"/>
        <w:left w:val="none" w:sz="0" w:space="0" w:color="auto"/>
        <w:bottom w:val="none" w:sz="0" w:space="0" w:color="auto"/>
        <w:right w:val="none" w:sz="0" w:space="0" w:color="auto"/>
      </w:divBdr>
    </w:div>
    <w:div w:id="1499494224">
      <w:bodyDiv w:val="1"/>
      <w:marLeft w:val="0"/>
      <w:marRight w:val="0"/>
      <w:marTop w:val="0"/>
      <w:marBottom w:val="0"/>
      <w:divBdr>
        <w:top w:val="none" w:sz="0" w:space="0" w:color="auto"/>
        <w:left w:val="none" w:sz="0" w:space="0" w:color="auto"/>
        <w:bottom w:val="none" w:sz="0" w:space="0" w:color="auto"/>
        <w:right w:val="none" w:sz="0" w:space="0" w:color="auto"/>
      </w:divBdr>
    </w:div>
    <w:div w:id="1499534980">
      <w:bodyDiv w:val="1"/>
      <w:marLeft w:val="0"/>
      <w:marRight w:val="0"/>
      <w:marTop w:val="0"/>
      <w:marBottom w:val="0"/>
      <w:divBdr>
        <w:top w:val="none" w:sz="0" w:space="0" w:color="auto"/>
        <w:left w:val="none" w:sz="0" w:space="0" w:color="auto"/>
        <w:bottom w:val="none" w:sz="0" w:space="0" w:color="auto"/>
        <w:right w:val="none" w:sz="0" w:space="0" w:color="auto"/>
      </w:divBdr>
    </w:div>
    <w:div w:id="1499692384">
      <w:bodyDiv w:val="1"/>
      <w:marLeft w:val="0"/>
      <w:marRight w:val="0"/>
      <w:marTop w:val="0"/>
      <w:marBottom w:val="0"/>
      <w:divBdr>
        <w:top w:val="none" w:sz="0" w:space="0" w:color="auto"/>
        <w:left w:val="none" w:sz="0" w:space="0" w:color="auto"/>
        <w:bottom w:val="none" w:sz="0" w:space="0" w:color="auto"/>
        <w:right w:val="none" w:sz="0" w:space="0" w:color="auto"/>
      </w:divBdr>
    </w:div>
    <w:div w:id="1499803667">
      <w:bodyDiv w:val="1"/>
      <w:marLeft w:val="0"/>
      <w:marRight w:val="0"/>
      <w:marTop w:val="0"/>
      <w:marBottom w:val="0"/>
      <w:divBdr>
        <w:top w:val="none" w:sz="0" w:space="0" w:color="auto"/>
        <w:left w:val="none" w:sz="0" w:space="0" w:color="auto"/>
        <w:bottom w:val="none" w:sz="0" w:space="0" w:color="auto"/>
        <w:right w:val="none" w:sz="0" w:space="0" w:color="auto"/>
      </w:divBdr>
    </w:div>
    <w:div w:id="1499887366">
      <w:bodyDiv w:val="1"/>
      <w:marLeft w:val="0"/>
      <w:marRight w:val="0"/>
      <w:marTop w:val="0"/>
      <w:marBottom w:val="0"/>
      <w:divBdr>
        <w:top w:val="none" w:sz="0" w:space="0" w:color="auto"/>
        <w:left w:val="none" w:sz="0" w:space="0" w:color="auto"/>
        <w:bottom w:val="none" w:sz="0" w:space="0" w:color="auto"/>
        <w:right w:val="none" w:sz="0" w:space="0" w:color="auto"/>
      </w:divBdr>
    </w:div>
    <w:div w:id="1499922705">
      <w:bodyDiv w:val="1"/>
      <w:marLeft w:val="0"/>
      <w:marRight w:val="0"/>
      <w:marTop w:val="0"/>
      <w:marBottom w:val="0"/>
      <w:divBdr>
        <w:top w:val="none" w:sz="0" w:space="0" w:color="auto"/>
        <w:left w:val="none" w:sz="0" w:space="0" w:color="auto"/>
        <w:bottom w:val="none" w:sz="0" w:space="0" w:color="auto"/>
        <w:right w:val="none" w:sz="0" w:space="0" w:color="auto"/>
      </w:divBdr>
    </w:div>
    <w:div w:id="1500072186">
      <w:bodyDiv w:val="1"/>
      <w:marLeft w:val="0"/>
      <w:marRight w:val="0"/>
      <w:marTop w:val="0"/>
      <w:marBottom w:val="0"/>
      <w:divBdr>
        <w:top w:val="none" w:sz="0" w:space="0" w:color="auto"/>
        <w:left w:val="none" w:sz="0" w:space="0" w:color="auto"/>
        <w:bottom w:val="none" w:sz="0" w:space="0" w:color="auto"/>
        <w:right w:val="none" w:sz="0" w:space="0" w:color="auto"/>
      </w:divBdr>
    </w:div>
    <w:div w:id="1500540729">
      <w:bodyDiv w:val="1"/>
      <w:marLeft w:val="0"/>
      <w:marRight w:val="0"/>
      <w:marTop w:val="0"/>
      <w:marBottom w:val="0"/>
      <w:divBdr>
        <w:top w:val="none" w:sz="0" w:space="0" w:color="auto"/>
        <w:left w:val="none" w:sz="0" w:space="0" w:color="auto"/>
        <w:bottom w:val="none" w:sz="0" w:space="0" w:color="auto"/>
        <w:right w:val="none" w:sz="0" w:space="0" w:color="auto"/>
      </w:divBdr>
    </w:div>
    <w:div w:id="1500579558">
      <w:bodyDiv w:val="1"/>
      <w:marLeft w:val="0"/>
      <w:marRight w:val="0"/>
      <w:marTop w:val="0"/>
      <w:marBottom w:val="0"/>
      <w:divBdr>
        <w:top w:val="none" w:sz="0" w:space="0" w:color="auto"/>
        <w:left w:val="none" w:sz="0" w:space="0" w:color="auto"/>
        <w:bottom w:val="none" w:sz="0" w:space="0" w:color="auto"/>
        <w:right w:val="none" w:sz="0" w:space="0" w:color="auto"/>
      </w:divBdr>
    </w:div>
    <w:div w:id="1500658178">
      <w:bodyDiv w:val="1"/>
      <w:marLeft w:val="0"/>
      <w:marRight w:val="0"/>
      <w:marTop w:val="0"/>
      <w:marBottom w:val="0"/>
      <w:divBdr>
        <w:top w:val="none" w:sz="0" w:space="0" w:color="auto"/>
        <w:left w:val="none" w:sz="0" w:space="0" w:color="auto"/>
        <w:bottom w:val="none" w:sz="0" w:space="0" w:color="auto"/>
        <w:right w:val="none" w:sz="0" w:space="0" w:color="auto"/>
      </w:divBdr>
    </w:div>
    <w:div w:id="1501043410">
      <w:bodyDiv w:val="1"/>
      <w:marLeft w:val="0"/>
      <w:marRight w:val="0"/>
      <w:marTop w:val="0"/>
      <w:marBottom w:val="0"/>
      <w:divBdr>
        <w:top w:val="none" w:sz="0" w:space="0" w:color="auto"/>
        <w:left w:val="none" w:sz="0" w:space="0" w:color="auto"/>
        <w:bottom w:val="none" w:sz="0" w:space="0" w:color="auto"/>
        <w:right w:val="none" w:sz="0" w:space="0" w:color="auto"/>
      </w:divBdr>
    </w:div>
    <w:div w:id="1501190174">
      <w:bodyDiv w:val="1"/>
      <w:marLeft w:val="0"/>
      <w:marRight w:val="0"/>
      <w:marTop w:val="0"/>
      <w:marBottom w:val="0"/>
      <w:divBdr>
        <w:top w:val="none" w:sz="0" w:space="0" w:color="auto"/>
        <w:left w:val="none" w:sz="0" w:space="0" w:color="auto"/>
        <w:bottom w:val="none" w:sz="0" w:space="0" w:color="auto"/>
        <w:right w:val="none" w:sz="0" w:space="0" w:color="auto"/>
      </w:divBdr>
    </w:div>
    <w:div w:id="1501506765">
      <w:bodyDiv w:val="1"/>
      <w:marLeft w:val="0"/>
      <w:marRight w:val="0"/>
      <w:marTop w:val="0"/>
      <w:marBottom w:val="0"/>
      <w:divBdr>
        <w:top w:val="none" w:sz="0" w:space="0" w:color="auto"/>
        <w:left w:val="none" w:sz="0" w:space="0" w:color="auto"/>
        <w:bottom w:val="none" w:sz="0" w:space="0" w:color="auto"/>
        <w:right w:val="none" w:sz="0" w:space="0" w:color="auto"/>
      </w:divBdr>
    </w:div>
    <w:div w:id="1501850885">
      <w:bodyDiv w:val="1"/>
      <w:marLeft w:val="0"/>
      <w:marRight w:val="0"/>
      <w:marTop w:val="0"/>
      <w:marBottom w:val="0"/>
      <w:divBdr>
        <w:top w:val="none" w:sz="0" w:space="0" w:color="auto"/>
        <w:left w:val="none" w:sz="0" w:space="0" w:color="auto"/>
        <w:bottom w:val="none" w:sz="0" w:space="0" w:color="auto"/>
        <w:right w:val="none" w:sz="0" w:space="0" w:color="auto"/>
      </w:divBdr>
    </w:div>
    <w:div w:id="1502045463">
      <w:bodyDiv w:val="1"/>
      <w:marLeft w:val="0"/>
      <w:marRight w:val="0"/>
      <w:marTop w:val="0"/>
      <w:marBottom w:val="0"/>
      <w:divBdr>
        <w:top w:val="none" w:sz="0" w:space="0" w:color="auto"/>
        <w:left w:val="none" w:sz="0" w:space="0" w:color="auto"/>
        <w:bottom w:val="none" w:sz="0" w:space="0" w:color="auto"/>
        <w:right w:val="none" w:sz="0" w:space="0" w:color="auto"/>
      </w:divBdr>
    </w:div>
    <w:div w:id="1502425271">
      <w:bodyDiv w:val="1"/>
      <w:marLeft w:val="0"/>
      <w:marRight w:val="0"/>
      <w:marTop w:val="0"/>
      <w:marBottom w:val="0"/>
      <w:divBdr>
        <w:top w:val="none" w:sz="0" w:space="0" w:color="auto"/>
        <w:left w:val="none" w:sz="0" w:space="0" w:color="auto"/>
        <w:bottom w:val="none" w:sz="0" w:space="0" w:color="auto"/>
        <w:right w:val="none" w:sz="0" w:space="0" w:color="auto"/>
      </w:divBdr>
    </w:div>
    <w:div w:id="1502433913">
      <w:bodyDiv w:val="1"/>
      <w:marLeft w:val="0"/>
      <w:marRight w:val="0"/>
      <w:marTop w:val="0"/>
      <w:marBottom w:val="0"/>
      <w:divBdr>
        <w:top w:val="none" w:sz="0" w:space="0" w:color="auto"/>
        <w:left w:val="none" w:sz="0" w:space="0" w:color="auto"/>
        <w:bottom w:val="none" w:sz="0" w:space="0" w:color="auto"/>
        <w:right w:val="none" w:sz="0" w:space="0" w:color="auto"/>
      </w:divBdr>
    </w:div>
    <w:div w:id="1502626575">
      <w:bodyDiv w:val="1"/>
      <w:marLeft w:val="0"/>
      <w:marRight w:val="0"/>
      <w:marTop w:val="0"/>
      <w:marBottom w:val="0"/>
      <w:divBdr>
        <w:top w:val="none" w:sz="0" w:space="0" w:color="auto"/>
        <w:left w:val="none" w:sz="0" w:space="0" w:color="auto"/>
        <w:bottom w:val="none" w:sz="0" w:space="0" w:color="auto"/>
        <w:right w:val="none" w:sz="0" w:space="0" w:color="auto"/>
      </w:divBdr>
    </w:div>
    <w:div w:id="1502702094">
      <w:bodyDiv w:val="1"/>
      <w:marLeft w:val="0"/>
      <w:marRight w:val="0"/>
      <w:marTop w:val="0"/>
      <w:marBottom w:val="0"/>
      <w:divBdr>
        <w:top w:val="none" w:sz="0" w:space="0" w:color="auto"/>
        <w:left w:val="none" w:sz="0" w:space="0" w:color="auto"/>
        <w:bottom w:val="none" w:sz="0" w:space="0" w:color="auto"/>
        <w:right w:val="none" w:sz="0" w:space="0" w:color="auto"/>
      </w:divBdr>
    </w:div>
    <w:div w:id="1502886527">
      <w:bodyDiv w:val="1"/>
      <w:marLeft w:val="0"/>
      <w:marRight w:val="0"/>
      <w:marTop w:val="0"/>
      <w:marBottom w:val="0"/>
      <w:divBdr>
        <w:top w:val="none" w:sz="0" w:space="0" w:color="auto"/>
        <w:left w:val="none" w:sz="0" w:space="0" w:color="auto"/>
        <w:bottom w:val="none" w:sz="0" w:space="0" w:color="auto"/>
        <w:right w:val="none" w:sz="0" w:space="0" w:color="auto"/>
      </w:divBdr>
    </w:div>
    <w:div w:id="1502895011">
      <w:bodyDiv w:val="1"/>
      <w:marLeft w:val="0"/>
      <w:marRight w:val="0"/>
      <w:marTop w:val="0"/>
      <w:marBottom w:val="0"/>
      <w:divBdr>
        <w:top w:val="none" w:sz="0" w:space="0" w:color="auto"/>
        <w:left w:val="none" w:sz="0" w:space="0" w:color="auto"/>
        <w:bottom w:val="none" w:sz="0" w:space="0" w:color="auto"/>
        <w:right w:val="none" w:sz="0" w:space="0" w:color="auto"/>
      </w:divBdr>
    </w:div>
    <w:div w:id="1502961739">
      <w:bodyDiv w:val="1"/>
      <w:marLeft w:val="0"/>
      <w:marRight w:val="0"/>
      <w:marTop w:val="0"/>
      <w:marBottom w:val="0"/>
      <w:divBdr>
        <w:top w:val="none" w:sz="0" w:space="0" w:color="auto"/>
        <w:left w:val="none" w:sz="0" w:space="0" w:color="auto"/>
        <w:bottom w:val="none" w:sz="0" w:space="0" w:color="auto"/>
        <w:right w:val="none" w:sz="0" w:space="0" w:color="auto"/>
      </w:divBdr>
    </w:div>
    <w:div w:id="1503159795">
      <w:bodyDiv w:val="1"/>
      <w:marLeft w:val="0"/>
      <w:marRight w:val="0"/>
      <w:marTop w:val="0"/>
      <w:marBottom w:val="0"/>
      <w:divBdr>
        <w:top w:val="none" w:sz="0" w:space="0" w:color="auto"/>
        <w:left w:val="none" w:sz="0" w:space="0" w:color="auto"/>
        <w:bottom w:val="none" w:sz="0" w:space="0" w:color="auto"/>
        <w:right w:val="none" w:sz="0" w:space="0" w:color="auto"/>
      </w:divBdr>
    </w:div>
    <w:div w:id="1503354466">
      <w:bodyDiv w:val="1"/>
      <w:marLeft w:val="0"/>
      <w:marRight w:val="0"/>
      <w:marTop w:val="0"/>
      <w:marBottom w:val="0"/>
      <w:divBdr>
        <w:top w:val="none" w:sz="0" w:space="0" w:color="auto"/>
        <w:left w:val="none" w:sz="0" w:space="0" w:color="auto"/>
        <w:bottom w:val="none" w:sz="0" w:space="0" w:color="auto"/>
        <w:right w:val="none" w:sz="0" w:space="0" w:color="auto"/>
      </w:divBdr>
    </w:div>
    <w:div w:id="1503736537">
      <w:bodyDiv w:val="1"/>
      <w:marLeft w:val="0"/>
      <w:marRight w:val="0"/>
      <w:marTop w:val="0"/>
      <w:marBottom w:val="0"/>
      <w:divBdr>
        <w:top w:val="none" w:sz="0" w:space="0" w:color="auto"/>
        <w:left w:val="none" w:sz="0" w:space="0" w:color="auto"/>
        <w:bottom w:val="none" w:sz="0" w:space="0" w:color="auto"/>
        <w:right w:val="none" w:sz="0" w:space="0" w:color="auto"/>
      </w:divBdr>
    </w:div>
    <w:div w:id="1503741684">
      <w:bodyDiv w:val="1"/>
      <w:marLeft w:val="0"/>
      <w:marRight w:val="0"/>
      <w:marTop w:val="0"/>
      <w:marBottom w:val="0"/>
      <w:divBdr>
        <w:top w:val="none" w:sz="0" w:space="0" w:color="auto"/>
        <w:left w:val="none" w:sz="0" w:space="0" w:color="auto"/>
        <w:bottom w:val="none" w:sz="0" w:space="0" w:color="auto"/>
        <w:right w:val="none" w:sz="0" w:space="0" w:color="auto"/>
      </w:divBdr>
    </w:div>
    <w:div w:id="1504007174">
      <w:bodyDiv w:val="1"/>
      <w:marLeft w:val="0"/>
      <w:marRight w:val="0"/>
      <w:marTop w:val="0"/>
      <w:marBottom w:val="0"/>
      <w:divBdr>
        <w:top w:val="none" w:sz="0" w:space="0" w:color="auto"/>
        <w:left w:val="none" w:sz="0" w:space="0" w:color="auto"/>
        <w:bottom w:val="none" w:sz="0" w:space="0" w:color="auto"/>
        <w:right w:val="none" w:sz="0" w:space="0" w:color="auto"/>
      </w:divBdr>
    </w:div>
    <w:div w:id="1504198830">
      <w:bodyDiv w:val="1"/>
      <w:marLeft w:val="0"/>
      <w:marRight w:val="0"/>
      <w:marTop w:val="0"/>
      <w:marBottom w:val="0"/>
      <w:divBdr>
        <w:top w:val="none" w:sz="0" w:space="0" w:color="auto"/>
        <w:left w:val="none" w:sz="0" w:space="0" w:color="auto"/>
        <w:bottom w:val="none" w:sz="0" w:space="0" w:color="auto"/>
        <w:right w:val="none" w:sz="0" w:space="0" w:color="auto"/>
      </w:divBdr>
    </w:div>
    <w:div w:id="1504206267">
      <w:bodyDiv w:val="1"/>
      <w:marLeft w:val="0"/>
      <w:marRight w:val="0"/>
      <w:marTop w:val="0"/>
      <w:marBottom w:val="0"/>
      <w:divBdr>
        <w:top w:val="none" w:sz="0" w:space="0" w:color="auto"/>
        <w:left w:val="none" w:sz="0" w:space="0" w:color="auto"/>
        <w:bottom w:val="none" w:sz="0" w:space="0" w:color="auto"/>
        <w:right w:val="none" w:sz="0" w:space="0" w:color="auto"/>
      </w:divBdr>
    </w:div>
    <w:div w:id="1504469079">
      <w:bodyDiv w:val="1"/>
      <w:marLeft w:val="0"/>
      <w:marRight w:val="0"/>
      <w:marTop w:val="0"/>
      <w:marBottom w:val="0"/>
      <w:divBdr>
        <w:top w:val="none" w:sz="0" w:space="0" w:color="auto"/>
        <w:left w:val="none" w:sz="0" w:space="0" w:color="auto"/>
        <w:bottom w:val="none" w:sz="0" w:space="0" w:color="auto"/>
        <w:right w:val="none" w:sz="0" w:space="0" w:color="auto"/>
      </w:divBdr>
    </w:div>
    <w:div w:id="1504514197">
      <w:bodyDiv w:val="1"/>
      <w:marLeft w:val="0"/>
      <w:marRight w:val="0"/>
      <w:marTop w:val="0"/>
      <w:marBottom w:val="0"/>
      <w:divBdr>
        <w:top w:val="none" w:sz="0" w:space="0" w:color="auto"/>
        <w:left w:val="none" w:sz="0" w:space="0" w:color="auto"/>
        <w:bottom w:val="none" w:sz="0" w:space="0" w:color="auto"/>
        <w:right w:val="none" w:sz="0" w:space="0" w:color="auto"/>
      </w:divBdr>
    </w:div>
    <w:div w:id="1504665241">
      <w:bodyDiv w:val="1"/>
      <w:marLeft w:val="0"/>
      <w:marRight w:val="0"/>
      <w:marTop w:val="0"/>
      <w:marBottom w:val="0"/>
      <w:divBdr>
        <w:top w:val="none" w:sz="0" w:space="0" w:color="auto"/>
        <w:left w:val="none" w:sz="0" w:space="0" w:color="auto"/>
        <w:bottom w:val="none" w:sz="0" w:space="0" w:color="auto"/>
        <w:right w:val="none" w:sz="0" w:space="0" w:color="auto"/>
      </w:divBdr>
    </w:div>
    <w:div w:id="1504929277">
      <w:bodyDiv w:val="1"/>
      <w:marLeft w:val="0"/>
      <w:marRight w:val="0"/>
      <w:marTop w:val="0"/>
      <w:marBottom w:val="0"/>
      <w:divBdr>
        <w:top w:val="none" w:sz="0" w:space="0" w:color="auto"/>
        <w:left w:val="none" w:sz="0" w:space="0" w:color="auto"/>
        <w:bottom w:val="none" w:sz="0" w:space="0" w:color="auto"/>
        <w:right w:val="none" w:sz="0" w:space="0" w:color="auto"/>
      </w:divBdr>
    </w:div>
    <w:div w:id="1505320688">
      <w:bodyDiv w:val="1"/>
      <w:marLeft w:val="0"/>
      <w:marRight w:val="0"/>
      <w:marTop w:val="0"/>
      <w:marBottom w:val="0"/>
      <w:divBdr>
        <w:top w:val="none" w:sz="0" w:space="0" w:color="auto"/>
        <w:left w:val="none" w:sz="0" w:space="0" w:color="auto"/>
        <w:bottom w:val="none" w:sz="0" w:space="0" w:color="auto"/>
        <w:right w:val="none" w:sz="0" w:space="0" w:color="auto"/>
      </w:divBdr>
    </w:div>
    <w:div w:id="1505441247">
      <w:bodyDiv w:val="1"/>
      <w:marLeft w:val="0"/>
      <w:marRight w:val="0"/>
      <w:marTop w:val="0"/>
      <w:marBottom w:val="0"/>
      <w:divBdr>
        <w:top w:val="none" w:sz="0" w:space="0" w:color="auto"/>
        <w:left w:val="none" w:sz="0" w:space="0" w:color="auto"/>
        <w:bottom w:val="none" w:sz="0" w:space="0" w:color="auto"/>
        <w:right w:val="none" w:sz="0" w:space="0" w:color="auto"/>
      </w:divBdr>
    </w:div>
    <w:div w:id="1505628107">
      <w:bodyDiv w:val="1"/>
      <w:marLeft w:val="0"/>
      <w:marRight w:val="0"/>
      <w:marTop w:val="0"/>
      <w:marBottom w:val="0"/>
      <w:divBdr>
        <w:top w:val="none" w:sz="0" w:space="0" w:color="auto"/>
        <w:left w:val="none" w:sz="0" w:space="0" w:color="auto"/>
        <w:bottom w:val="none" w:sz="0" w:space="0" w:color="auto"/>
        <w:right w:val="none" w:sz="0" w:space="0" w:color="auto"/>
      </w:divBdr>
    </w:div>
    <w:div w:id="1505776805">
      <w:bodyDiv w:val="1"/>
      <w:marLeft w:val="0"/>
      <w:marRight w:val="0"/>
      <w:marTop w:val="0"/>
      <w:marBottom w:val="0"/>
      <w:divBdr>
        <w:top w:val="none" w:sz="0" w:space="0" w:color="auto"/>
        <w:left w:val="none" w:sz="0" w:space="0" w:color="auto"/>
        <w:bottom w:val="none" w:sz="0" w:space="0" w:color="auto"/>
        <w:right w:val="none" w:sz="0" w:space="0" w:color="auto"/>
      </w:divBdr>
    </w:div>
    <w:div w:id="1505969832">
      <w:bodyDiv w:val="1"/>
      <w:marLeft w:val="0"/>
      <w:marRight w:val="0"/>
      <w:marTop w:val="0"/>
      <w:marBottom w:val="0"/>
      <w:divBdr>
        <w:top w:val="none" w:sz="0" w:space="0" w:color="auto"/>
        <w:left w:val="none" w:sz="0" w:space="0" w:color="auto"/>
        <w:bottom w:val="none" w:sz="0" w:space="0" w:color="auto"/>
        <w:right w:val="none" w:sz="0" w:space="0" w:color="auto"/>
      </w:divBdr>
    </w:div>
    <w:div w:id="1506096331">
      <w:bodyDiv w:val="1"/>
      <w:marLeft w:val="0"/>
      <w:marRight w:val="0"/>
      <w:marTop w:val="0"/>
      <w:marBottom w:val="0"/>
      <w:divBdr>
        <w:top w:val="none" w:sz="0" w:space="0" w:color="auto"/>
        <w:left w:val="none" w:sz="0" w:space="0" w:color="auto"/>
        <w:bottom w:val="none" w:sz="0" w:space="0" w:color="auto"/>
        <w:right w:val="none" w:sz="0" w:space="0" w:color="auto"/>
      </w:divBdr>
    </w:div>
    <w:div w:id="1506549211">
      <w:bodyDiv w:val="1"/>
      <w:marLeft w:val="0"/>
      <w:marRight w:val="0"/>
      <w:marTop w:val="0"/>
      <w:marBottom w:val="0"/>
      <w:divBdr>
        <w:top w:val="none" w:sz="0" w:space="0" w:color="auto"/>
        <w:left w:val="none" w:sz="0" w:space="0" w:color="auto"/>
        <w:bottom w:val="none" w:sz="0" w:space="0" w:color="auto"/>
        <w:right w:val="none" w:sz="0" w:space="0" w:color="auto"/>
      </w:divBdr>
    </w:div>
    <w:div w:id="1506743091">
      <w:bodyDiv w:val="1"/>
      <w:marLeft w:val="0"/>
      <w:marRight w:val="0"/>
      <w:marTop w:val="0"/>
      <w:marBottom w:val="0"/>
      <w:divBdr>
        <w:top w:val="none" w:sz="0" w:space="0" w:color="auto"/>
        <w:left w:val="none" w:sz="0" w:space="0" w:color="auto"/>
        <w:bottom w:val="none" w:sz="0" w:space="0" w:color="auto"/>
        <w:right w:val="none" w:sz="0" w:space="0" w:color="auto"/>
      </w:divBdr>
    </w:div>
    <w:div w:id="1507862382">
      <w:bodyDiv w:val="1"/>
      <w:marLeft w:val="0"/>
      <w:marRight w:val="0"/>
      <w:marTop w:val="0"/>
      <w:marBottom w:val="0"/>
      <w:divBdr>
        <w:top w:val="none" w:sz="0" w:space="0" w:color="auto"/>
        <w:left w:val="none" w:sz="0" w:space="0" w:color="auto"/>
        <w:bottom w:val="none" w:sz="0" w:space="0" w:color="auto"/>
        <w:right w:val="none" w:sz="0" w:space="0" w:color="auto"/>
      </w:divBdr>
    </w:div>
    <w:div w:id="1507867255">
      <w:bodyDiv w:val="1"/>
      <w:marLeft w:val="0"/>
      <w:marRight w:val="0"/>
      <w:marTop w:val="0"/>
      <w:marBottom w:val="0"/>
      <w:divBdr>
        <w:top w:val="none" w:sz="0" w:space="0" w:color="auto"/>
        <w:left w:val="none" w:sz="0" w:space="0" w:color="auto"/>
        <w:bottom w:val="none" w:sz="0" w:space="0" w:color="auto"/>
        <w:right w:val="none" w:sz="0" w:space="0" w:color="auto"/>
      </w:divBdr>
    </w:div>
    <w:div w:id="1507939168">
      <w:bodyDiv w:val="1"/>
      <w:marLeft w:val="0"/>
      <w:marRight w:val="0"/>
      <w:marTop w:val="0"/>
      <w:marBottom w:val="0"/>
      <w:divBdr>
        <w:top w:val="none" w:sz="0" w:space="0" w:color="auto"/>
        <w:left w:val="none" w:sz="0" w:space="0" w:color="auto"/>
        <w:bottom w:val="none" w:sz="0" w:space="0" w:color="auto"/>
        <w:right w:val="none" w:sz="0" w:space="0" w:color="auto"/>
      </w:divBdr>
    </w:div>
    <w:div w:id="1508330814">
      <w:bodyDiv w:val="1"/>
      <w:marLeft w:val="0"/>
      <w:marRight w:val="0"/>
      <w:marTop w:val="0"/>
      <w:marBottom w:val="0"/>
      <w:divBdr>
        <w:top w:val="none" w:sz="0" w:space="0" w:color="auto"/>
        <w:left w:val="none" w:sz="0" w:space="0" w:color="auto"/>
        <w:bottom w:val="none" w:sz="0" w:space="0" w:color="auto"/>
        <w:right w:val="none" w:sz="0" w:space="0" w:color="auto"/>
      </w:divBdr>
    </w:div>
    <w:div w:id="1508401881">
      <w:bodyDiv w:val="1"/>
      <w:marLeft w:val="0"/>
      <w:marRight w:val="0"/>
      <w:marTop w:val="0"/>
      <w:marBottom w:val="0"/>
      <w:divBdr>
        <w:top w:val="none" w:sz="0" w:space="0" w:color="auto"/>
        <w:left w:val="none" w:sz="0" w:space="0" w:color="auto"/>
        <w:bottom w:val="none" w:sz="0" w:space="0" w:color="auto"/>
        <w:right w:val="none" w:sz="0" w:space="0" w:color="auto"/>
      </w:divBdr>
    </w:div>
    <w:div w:id="1508592072">
      <w:bodyDiv w:val="1"/>
      <w:marLeft w:val="0"/>
      <w:marRight w:val="0"/>
      <w:marTop w:val="0"/>
      <w:marBottom w:val="0"/>
      <w:divBdr>
        <w:top w:val="none" w:sz="0" w:space="0" w:color="auto"/>
        <w:left w:val="none" w:sz="0" w:space="0" w:color="auto"/>
        <w:bottom w:val="none" w:sz="0" w:space="0" w:color="auto"/>
        <w:right w:val="none" w:sz="0" w:space="0" w:color="auto"/>
      </w:divBdr>
    </w:div>
    <w:div w:id="1509056564">
      <w:bodyDiv w:val="1"/>
      <w:marLeft w:val="0"/>
      <w:marRight w:val="0"/>
      <w:marTop w:val="0"/>
      <w:marBottom w:val="0"/>
      <w:divBdr>
        <w:top w:val="none" w:sz="0" w:space="0" w:color="auto"/>
        <w:left w:val="none" w:sz="0" w:space="0" w:color="auto"/>
        <w:bottom w:val="none" w:sz="0" w:space="0" w:color="auto"/>
        <w:right w:val="none" w:sz="0" w:space="0" w:color="auto"/>
      </w:divBdr>
    </w:div>
    <w:div w:id="1509366809">
      <w:bodyDiv w:val="1"/>
      <w:marLeft w:val="0"/>
      <w:marRight w:val="0"/>
      <w:marTop w:val="0"/>
      <w:marBottom w:val="0"/>
      <w:divBdr>
        <w:top w:val="none" w:sz="0" w:space="0" w:color="auto"/>
        <w:left w:val="none" w:sz="0" w:space="0" w:color="auto"/>
        <w:bottom w:val="none" w:sz="0" w:space="0" w:color="auto"/>
        <w:right w:val="none" w:sz="0" w:space="0" w:color="auto"/>
      </w:divBdr>
    </w:div>
    <w:div w:id="1509440379">
      <w:bodyDiv w:val="1"/>
      <w:marLeft w:val="0"/>
      <w:marRight w:val="0"/>
      <w:marTop w:val="0"/>
      <w:marBottom w:val="0"/>
      <w:divBdr>
        <w:top w:val="none" w:sz="0" w:space="0" w:color="auto"/>
        <w:left w:val="none" w:sz="0" w:space="0" w:color="auto"/>
        <w:bottom w:val="none" w:sz="0" w:space="0" w:color="auto"/>
        <w:right w:val="none" w:sz="0" w:space="0" w:color="auto"/>
      </w:divBdr>
    </w:div>
    <w:div w:id="1509444274">
      <w:bodyDiv w:val="1"/>
      <w:marLeft w:val="0"/>
      <w:marRight w:val="0"/>
      <w:marTop w:val="0"/>
      <w:marBottom w:val="0"/>
      <w:divBdr>
        <w:top w:val="none" w:sz="0" w:space="0" w:color="auto"/>
        <w:left w:val="none" w:sz="0" w:space="0" w:color="auto"/>
        <w:bottom w:val="none" w:sz="0" w:space="0" w:color="auto"/>
        <w:right w:val="none" w:sz="0" w:space="0" w:color="auto"/>
      </w:divBdr>
    </w:div>
    <w:div w:id="1509756944">
      <w:bodyDiv w:val="1"/>
      <w:marLeft w:val="0"/>
      <w:marRight w:val="0"/>
      <w:marTop w:val="0"/>
      <w:marBottom w:val="0"/>
      <w:divBdr>
        <w:top w:val="none" w:sz="0" w:space="0" w:color="auto"/>
        <w:left w:val="none" w:sz="0" w:space="0" w:color="auto"/>
        <w:bottom w:val="none" w:sz="0" w:space="0" w:color="auto"/>
        <w:right w:val="none" w:sz="0" w:space="0" w:color="auto"/>
      </w:divBdr>
    </w:div>
    <w:div w:id="1509759362">
      <w:bodyDiv w:val="1"/>
      <w:marLeft w:val="0"/>
      <w:marRight w:val="0"/>
      <w:marTop w:val="0"/>
      <w:marBottom w:val="0"/>
      <w:divBdr>
        <w:top w:val="none" w:sz="0" w:space="0" w:color="auto"/>
        <w:left w:val="none" w:sz="0" w:space="0" w:color="auto"/>
        <w:bottom w:val="none" w:sz="0" w:space="0" w:color="auto"/>
        <w:right w:val="none" w:sz="0" w:space="0" w:color="auto"/>
      </w:divBdr>
    </w:div>
    <w:div w:id="1509828878">
      <w:bodyDiv w:val="1"/>
      <w:marLeft w:val="0"/>
      <w:marRight w:val="0"/>
      <w:marTop w:val="0"/>
      <w:marBottom w:val="0"/>
      <w:divBdr>
        <w:top w:val="none" w:sz="0" w:space="0" w:color="auto"/>
        <w:left w:val="none" w:sz="0" w:space="0" w:color="auto"/>
        <w:bottom w:val="none" w:sz="0" w:space="0" w:color="auto"/>
        <w:right w:val="none" w:sz="0" w:space="0" w:color="auto"/>
      </w:divBdr>
    </w:div>
    <w:div w:id="1509907389">
      <w:bodyDiv w:val="1"/>
      <w:marLeft w:val="0"/>
      <w:marRight w:val="0"/>
      <w:marTop w:val="0"/>
      <w:marBottom w:val="0"/>
      <w:divBdr>
        <w:top w:val="none" w:sz="0" w:space="0" w:color="auto"/>
        <w:left w:val="none" w:sz="0" w:space="0" w:color="auto"/>
        <w:bottom w:val="none" w:sz="0" w:space="0" w:color="auto"/>
        <w:right w:val="none" w:sz="0" w:space="0" w:color="auto"/>
      </w:divBdr>
    </w:div>
    <w:div w:id="1510020529">
      <w:bodyDiv w:val="1"/>
      <w:marLeft w:val="0"/>
      <w:marRight w:val="0"/>
      <w:marTop w:val="0"/>
      <w:marBottom w:val="0"/>
      <w:divBdr>
        <w:top w:val="none" w:sz="0" w:space="0" w:color="auto"/>
        <w:left w:val="none" w:sz="0" w:space="0" w:color="auto"/>
        <w:bottom w:val="none" w:sz="0" w:space="0" w:color="auto"/>
        <w:right w:val="none" w:sz="0" w:space="0" w:color="auto"/>
      </w:divBdr>
    </w:div>
    <w:div w:id="1510410824">
      <w:bodyDiv w:val="1"/>
      <w:marLeft w:val="0"/>
      <w:marRight w:val="0"/>
      <w:marTop w:val="0"/>
      <w:marBottom w:val="0"/>
      <w:divBdr>
        <w:top w:val="none" w:sz="0" w:space="0" w:color="auto"/>
        <w:left w:val="none" w:sz="0" w:space="0" w:color="auto"/>
        <w:bottom w:val="none" w:sz="0" w:space="0" w:color="auto"/>
        <w:right w:val="none" w:sz="0" w:space="0" w:color="auto"/>
      </w:divBdr>
    </w:div>
    <w:div w:id="1510556211">
      <w:bodyDiv w:val="1"/>
      <w:marLeft w:val="0"/>
      <w:marRight w:val="0"/>
      <w:marTop w:val="0"/>
      <w:marBottom w:val="0"/>
      <w:divBdr>
        <w:top w:val="none" w:sz="0" w:space="0" w:color="auto"/>
        <w:left w:val="none" w:sz="0" w:space="0" w:color="auto"/>
        <w:bottom w:val="none" w:sz="0" w:space="0" w:color="auto"/>
        <w:right w:val="none" w:sz="0" w:space="0" w:color="auto"/>
      </w:divBdr>
    </w:div>
    <w:div w:id="1510947778">
      <w:bodyDiv w:val="1"/>
      <w:marLeft w:val="0"/>
      <w:marRight w:val="0"/>
      <w:marTop w:val="0"/>
      <w:marBottom w:val="0"/>
      <w:divBdr>
        <w:top w:val="none" w:sz="0" w:space="0" w:color="auto"/>
        <w:left w:val="none" w:sz="0" w:space="0" w:color="auto"/>
        <w:bottom w:val="none" w:sz="0" w:space="0" w:color="auto"/>
        <w:right w:val="none" w:sz="0" w:space="0" w:color="auto"/>
      </w:divBdr>
    </w:div>
    <w:div w:id="1511069868">
      <w:bodyDiv w:val="1"/>
      <w:marLeft w:val="0"/>
      <w:marRight w:val="0"/>
      <w:marTop w:val="0"/>
      <w:marBottom w:val="0"/>
      <w:divBdr>
        <w:top w:val="none" w:sz="0" w:space="0" w:color="auto"/>
        <w:left w:val="none" w:sz="0" w:space="0" w:color="auto"/>
        <w:bottom w:val="none" w:sz="0" w:space="0" w:color="auto"/>
        <w:right w:val="none" w:sz="0" w:space="0" w:color="auto"/>
      </w:divBdr>
    </w:div>
    <w:div w:id="1511095772">
      <w:bodyDiv w:val="1"/>
      <w:marLeft w:val="0"/>
      <w:marRight w:val="0"/>
      <w:marTop w:val="0"/>
      <w:marBottom w:val="0"/>
      <w:divBdr>
        <w:top w:val="none" w:sz="0" w:space="0" w:color="auto"/>
        <w:left w:val="none" w:sz="0" w:space="0" w:color="auto"/>
        <w:bottom w:val="none" w:sz="0" w:space="0" w:color="auto"/>
        <w:right w:val="none" w:sz="0" w:space="0" w:color="auto"/>
      </w:divBdr>
    </w:div>
    <w:div w:id="1511263321">
      <w:bodyDiv w:val="1"/>
      <w:marLeft w:val="0"/>
      <w:marRight w:val="0"/>
      <w:marTop w:val="0"/>
      <w:marBottom w:val="0"/>
      <w:divBdr>
        <w:top w:val="none" w:sz="0" w:space="0" w:color="auto"/>
        <w:left w:val="none" w:sz="0" w:space="0" w:color="auto"/>
        <w:bottom w:val="none" w:sz="0" w:space="0" w:color="auto"/>
        <w:right w:val="none" w:sz="0" w:space="0" w:color="auto"/>
      </w:divBdr>
    </w:div>
    <w:div w:id="1511330149">
      <w:bodyDiv w:val="1"/>
      <w:marLeft w:val="0"/>
      <w:marRight w:val="0"/>
      <w:marTop w:val="0"/>
      <w:marBottom w:val="0"/>
      <w:divBdr>
        <w:top w:val="none" w:sz="0" w:space="0" w:color="auto"/>
        <w:left w:val="none" w:sz="0" w:space="0" w:color="auto"/>
        <w:bottom w:val="none" w:sz="0" w:space="0" w:color="auto"/>
        <w:right w:val="none" w:sz="0" w:space="0" w:color="auto"/>
      </w:divBdr>
    </w:div>
    <w:div w:id="1511408507">
      <w:bodyDiv w:val="1"/>
      <w:marLeft w:val="0"/>
      <w:marRight w:val="0"/>
      <w:marTop w:val="0"/>
      <w:marBottom w:val="0"/>
      <w:divBdr>
        <w:top w:val="none" w:sz="0" w:space="0" w:color="auto"/>
        <w:left w:val="none" w:sz="0" w:space="0" w:color="auto"/>
        <w:bottom w:val="none" w:sz="0" w:space="0" w:color="auto"/>
        <w:right w:val="none" w:sz="0" w:space="0" w:color="auto"/>
      </w:divBdr>
    </w:div>
    <w:div w:id="1511523185">
      <w:bodyDiv w:val="1"/>
      <w:marLeft w:val="0"/>
      <w:marRight w:val="0"/>
      <w:marTop w:val="0"/>
      <w:marBottom w:val="0"/>
      <w:divBdr>
        <w:top w:val="none" w:sz="0" w:space="0" w:color="auto"/>
        <w:left w:val="none" w:sz="0" w:space="0" w:color="auto"/>
        <w:bottom w:val="none" w:sz="0" w:space="0" w:color="auto"/>
        <w:right w:val="none" w:sz="0" w:space="0" w:color="auto"/>
      </w:divBdr>
    </w:div>
    <w:div w:id="1511944460">
      <w:bodyDiv w:val="1"/>
      <w:marLeft w:val="0"/>
      <w:marRight w:val="0"/>
      <w:marTop w:val="0"/>
      <w:marBottom w:val="0"/>
      <w:divBdr>
        <w:top w:val="none" w:sz="0" w:space="0" w:color="auto"/>
        <w:left w:val="none" w:sz="0" w:space="0" w:color="auto"/>
        <w:bottom w:val="none" w:sz="0" w:space="0" w:color="auto"/>
        <w:right w:val="none" w:sz="0" w:space="0" w:color="auto"/>
      </w:divBdr>
    </w:div>
    <w:div w:id="1512328721">
      <w:bodyDiv w:val="1"/>
      <w:marLeft w:val="0"/>
      <w:marRight w:val="0"/>
      <w:marTop w:val="0"/>
      <w:marBottom w:val="0"/>
      <w:divBdr>
        <w:top w:val="none" w:sz="0" w:space="0" w:color="auto"/>
        <w:left w:val="none" w:sz="0" w:space="0" w:color="auto"/>
        <w:bottom w:val="none" w:sz="0" w:space="0" w:color="auto"/>
        <w:right w:val="none" w:sz="0" w:space="0" w:color="auto"/>
      </w:divBdr>
    </w:div>
    <w:div w:id="1512378123">
      <w:bodyDiv w:val="1"/>
      <w:marLeft w:val="0"/>
      <w:marRight w:val="0"/>
      <w:marTop w:val="0"/>
      <w:marBottom w:val="0"/>
      <w:divBdr>
        <w:top w:val="none" w:sz="0" w:space="0" w:color="auto"/>
        <w:left w:val="none" w:sz="0" w:space="0" w:color="auto"/>
        <w:bottom w:val="none" w:sz="0" w:space="0" w:color="auto"/>
        <w:right w:val="none" w:sz="0" w:space="0" w:color="auto"/>
      </w:divBdr>
    </w:div>
    <w:div w:id="1512646337">
      <w:bodyDiv w:val="1"/>
      <w:marLeft w:val="0"/>
      <w:marRight w:val="0"/>
      <w:marTop w:val="0"/>
      <w:marBottom w:val="0"/>
      <w:divBdr>
        <w:top w:val="none" w:sz="0" w:space="0" w:color="auto"/>
        <w:left w:val="none" w:sz="0" w:space="0" w:color="auto"/>
        <w:bottom w:val="none" w:sz="0" w:space="0" w:color="auto"/>
        <w:right w:val="none" w:sz="0" w:space="0" w:color="auto"/>
      </w:divBdr>
    </w:div>
    <w:div w:id="1512723678">
      <w:bodyDiv w:val="1"/>
      <w:marLeft w:val="0"/>
      <w:marRight w:val="0"/>
      <w:marTop w:val="0"/>
      <w:marBottom w:val="0"/>
      <w:divBdr>
        <w:top w:val="none" w:sz="0" w:space="0" w:color="auto"/>
        <w:left w:val="none" w:sz="0" w:space="0" w:color="auto"/>
        <w:bottom w:val="none" w:sz="0" w:space="0" w:color="auto"/>
        <w:right w:val="none" w:sz="0" w:space="0" w:color="auto"/>
      </w:divBdr>
    </w:div>
    <w:div w:id="1512796865">
      <w:bodyDiv w:val="1"/>
      <w:marLeft w:val="0"/>
      <w:marRight w:val="0"/>
      <w:marTop w:val="0"/>
      <w:marBottom w:val="0"/>
      <w:divBdr>
        <w:top w:val="none" w:sz="0" w:space="0" w:color="auto"/>
        <w:left w:val="none" w:sz="0" w:space="0" w:color="auto"/>
        <w:bottom w:val="none" w:sz="0" w:space="0" w:color="auto"/>
        <w:right w:val="none" w:sz="0" w:space="0" w:color="auto"/>
      </w:divBdr>
    </w:div>
    <w:div w:id="1512909322">
      <w:bodyDiv w:val="1"/>
      <w:marLeft w:val="0"/>
      <w:marRight w:val="0"/>
      <w:marTop w:val="0"/>
      <w:marBottom w:val="0"/>
      <w:divBdr>
        <w:top w:val="none" w:sz="0" w:space="0" w:color="auto"/>
        <w:left w:val="none" w:sz="0" w:space="0" w:color="auto"/>
        <w:bottom w:val="none" w:sz="0" w:space="0" w:color="auto"/>
        <w:right w:val="none" w:sz="0" w:space="0" w:color="auto"/>
      </w:divBdr>
    </w:div>
    <w:div w:id="1513104015">
      <w:bodyDiv w:val="1"/>
      <w:marLeft w:val="0"/>
      <w:marRight w:val="0"/>
      <w:marTop w:val="0"/>
      <w:marBottom w:val="0"/>
      <w:divBdr>
        <w:top w:val="none" w:sz="0" w:space="0" w:color="auto"/>
        <w:left w:val="none" w:sz="0" w:space="0" w:color="auto"/>
        <w:bottom w:val="none" w:sz="0" w:space="0" w:color="auto"/>
        <w:right w:val="none" w:sz="0" w:space="0" w:color="auto"/>
      </w:divBdr>
    </w:div>
    <w:div w:id="1513490579">
      <w:bodyDiv w:val="1"/>
      <w:marLeft w:val="0"/>
      <w:marRight w:val="0"/>
      <w:marTop w:val="0"/>
      <w:marBottom w:val="0"/>
      <w:divBdr>
        <w:top w:val="none" w:sz="0" w:space="0" w:color="auto"/>
        <w:left w:val="none" w:sz="0" w:space="0" w:color="auto"/>
        <w:bottom w:val="none" w:sz="0" w:space="0" w:color="auto"/>
        <w:right w:val="none" w:sz="0" w:space="0" w:color="auto"/>
      </w:divBdr>
    </w:div>
    <w:div w:id="1513564420">
      <w:bodyDiv w:val="1"/>
      <w:marLeft w:val="0"/>
      <w:marRight w:val="0"/>
      <w:marTop w:val="0"/>
      <w:marBottom w:val="0"/>
      <w:divBdr>
        <w:top w:val="none" w:sz="0" w:space="0" w:color="auto"/>
        <w:left w:val="none" w:sz="0" w:space="0" w:color="auto"/>
        <w:bottom w:val="none" w:sz="0" w:space="0" w:color="auto"/>
        <w:right w:val="none" w:sz="0" w:space="0" w:color="auto"/>
      </w:divBdr>
    </w:div>
    <w:div w:id="1513835985">
      <w:bodyDiv w:val="1"/>
      <w:marLeft w:val="0"/>
      <w:marRight w:val="0"/>
      <w:marTop w:val="0"/>
      <w:marBottom w:val="0"/>
      <w:divBdr>
        <w:top w:val="none" w:sz="0" w:space="0" w:color="auto"/>
        <w:left w:val="none" w:sz="0" w:space="0" w:color="auto"/>
        <w:bottom w:val="none" w:sz="0" w:space="0" w:color="auto"/>
        <w:right w:val="none" w:sz="0" w:space="0" w:color="auto"/>
      </w:divBdr>
    </w:div>
    <w:div w:id="1513836196">
      <w:bodyDiv w:val="1"/>
      <w:marLeft w:val="0"/>
      <w:marRight w:val="0"/>
      <w:marTop w:val="0"/>
      <w:marBottom w:val="0"/>
      <w:divBdr>
        <w:top w:val="none" w:sz="0" w:space="0" w:color="auto"/>
        <w:left w:val="none" w:sz="0" w:space="0" w:color="auto"/>
        <w:bottom w:val="none" w:sz="0" w:space="0" w:color="auto"/>
        <w:right w:val="none" w:sz="0" w:space="0" w:color="auto"/>
      </w:divBdr>
    </w:div>
    <w:div w:id="1513836672">
      <w:bodyDiv w:val="1"/>
      <w:marLeft w:val="0"/>
      <w:marRight w:val="0"/>
      <w:marTop w:val="0"/>
      <w:marBottom w:val="0"/>
      <w:divBdr>
        <w:top w:val="none" w:sz="0" w:space="0" w:color="auto"/>
        <w:left w:val="none" w:sz="0" w:space="0" w:color="auto"/>
        <w:bottom w:val="none" w:sz="0" w:space="0" w:color="auto"/>
        <w:right w:val="none" w:sz="0" w:space="0" w:color="auto"/>
      </w:divBdr>
    </w:div>
    <w:div w:id="1514103722">
      <w:bodyDiv w:val="1"/>
      <w:marLeft w:val="0"/>
      <w:marRight w:val="0"/>
      <w:marTop w:val="0"/>
      <w:marBottom w:val="0"/>
      <w:divBdr>
        <w:top w:val="none" w:sz="0" w:space="0" w:color="auto"/>
        <w:left w:val="none" w:sz="0" w:space="0" w:color="auto"/>
        <w:bottom w:val="none" w:sz="0" w:space="0" w:color="auto"/>
        <w:right w:val="none" w:sz="0" w:space="0" w:color="auto"/>
      </w:divBdr>
    </w:div>
    <w:div w:id="1514219076">
      <w:bodyDiv w:val="1"/>
      <w:marLeft w:val="0"/>
      <w:marRight w:val="0"/>
      <w:marTop w:val="0"/>
      <w:marBottom w:val="0"/>
      <w:divBdr>
        <w:top w:val="none" w:sz="0" w:space="0" w:color="auto"/>
        <w:left w:val="none" w:sz="0" w:space="0" w:color="auto"/>
        <w:bottom w:val="none" w:sz="0" w:space="0" w:color="auto"/>
        <w:right w:val="none" w:sz="0" w:space="0" w:color="auto"/>
      </w:divBdr>
    </w:div>
    <w:div w:id="1514296036">
      <w:bodyDiv w:val="1"/>
      <w:marLeft w:val="0"/>
      <w:marRight w:val="0"/>
      <w:marTop w:val="0"/>
      <w:marBottom w:val="0"/>
      <w:divBdr>
        <w:top w:val="none" w:sz="0" w:space="0" w:color="auto"/>
        <w:left w:val="none" w:sz="0" w:space="0" w:color="auto"/>
        <w:bottom w:val="none" w:sz="0" w:space="0" w:color="auto"/>
        <w:right w:val="none" w:sz="0" w:space="0" w:color="auto"/>
      </w:divBdr>
    </w:div>
    <w:div w:id="1514302209">
      <w:bodyDiv w:val="1"/>
      <w:marLeft w:val="0"/>
      <w:marRight w:val="0"/>
      <w:marTop w:val="0"/>
      <w:marBottom w:val="0"/>
      <w:divBdr>
        <w:top w:val="none" w:sz="0" w:space="0" w:color="auto"/>
        <w:left w:val="none" w:sz="0" w:space="0" w:color="auto"/>
        <w:bottom w:val="none" w:sz="0" w:space="0" w:color="auto"/>
        <w:right w:val="none" w:sz="0" w:space="0" w:color="auto"/>
      </w:divBdr>
    </w:div>
    <w:div w:id="1514371827">
      <w:bodyDiv w:val="1"/>
      <w:marLeft w:val="0"/>
      <w:marRight w:val="0"/>
      <w:marTop w:val="0"/>
      <w:marBottom w:val="0"/>
      <w:divBdr>
        <w:top w:val="none" w:sz="0" w:space="0" w:color="auto"/>
        <w:left w:val="none" w:sz="0" w:space="0" w:color="auto"/>
        <w:bottom w:val="none" w:sz="0" w:space="0" w:color="auto"/>
        <w:right w:val="none" w:sz="0" w:space="0" w:color="auto"/>
      </w:divBdr>
    </w:div>
    <w:div w:id="1514418738">
      <w:bodyDiv w:val="1"/>
      <w:marLeft w:val="0"/>
      <w:marRight w:val="0"/>
      <w:marTop w:val="0"/>
      <w:marBottom w:val="0"/>
      <w:divBdr>
        <w:top w:val="none" w:sz="0" w:space="0" w:color="auto"/>
        <w:left w:val="none" w:sz="0" w:space="0" w:color="auto"/>
        <w:bottom w:val="none" w:sz="0" w:space="0" w:color="auto"/>
        <w:right w:val="none" w:sz="0" w:space="0" w:color="auto"/>
      </w:divBdr>
    </w:div>
    <w:div w:id="1514805464">
      <w:bodyDiv w:val="1"/>
      <w:marLeft w:val="0"/>
      <w:marRight w:val="0"/>
      <w:marTop w:val="0"/>
      <w:marBottom w:val="0"/>
      <w:divBdr>
        <w:top w:val="none" w:sz="0" w:space="0" w:color="auto"/>
        <w:left w:val="none" w:sz="0" w:space="0" w:color="auto"/>
        <w:bottom w:val="none" w:sz="0" w:space="0" w:color="auto"/>
        <w:right w:val="none" w:sz="0" w:space="0" w:color="auto"/>
      </w:divBdr>
    </w:div>
    <w:div w:id="1514950201">
      <w:bodyDiv w:val="1"/>
      <w:marLeft w:val="0"/>
      <w:marRight w:val="0"/>
      <w:marTop w:val="0"/>
      <w:marBottom w:val="0"/>
      <w:divBdr>
        <w:top w:val="none" w:sz="0" w:space="0" w:color="auto"/>
        <w:left w:val="none" w:sz="0" w:space="0" w:color="auto"/>
        <w:bottom w:val="none" w:sz="0" w:space="0" w:color="auto"/>
        <w:right w:val="none" w:sz="0" w:space="0" w:color="auto"/>
      </w:divBdr>
    </w:div>
    <w:div w:id="1515339188">
      <w:bodyDiv w:val="1"/>
      <w:marLeft w:val="0"/>
      <w:marRight w:val="0"/>
      <w:marTop w:val="0"/>
      <w:marBottom w:val="0"/>
      <w:divBdr>
        <w:top w:val="none" w:sz="0" w:space="0" w:color="auto"/>
        <w:left w:val="none" w:sz="0" w:space="0" w:color="auto"/>
        <w:bottom w:val="none" w:sz="0" w:space="0" w:color="auto"/>
        <w:right w:val="none" w:sz="0" w:space="0" w:color="auto"/>
      </w:divBdr>
    </w:div>
    <w:div w:id="1515345467">
      <w:bodyDiv w:val="1"/>
      <w:marLeft w:val="0"/>
      <w:marRight w:val="0"/>
      <w:marTop w:val="0"/>
      <w:marBottom w:val="0"/>
      <w:divBdr>
        <w:top w:val="none" w:sz="0" w:space="0" w:color="auto"/>
        <w:left w:val="none" w:sz="0" w:space="0" w:color="auto"/>
        <w:bottom w:val="none" w:sz="0" w:space="0" w:color="auto"/>
        <w:right w:val="none" w:sz="0" w:space="0" w:color="auto"/>
      </w:divBdr>
    </w:div>
    <w:div w:id="1515458573">
      <w:bodyDiv w:val="1"/>
      <w:marLeft w:val="0"/>
      <w:marRight w:val="0"/>
      <w:marTop w:val="0"/>
      <w:marBottom w:val="0"/>
      <w:divBdr>
        <w:top w:val="none" w:sz="0" w:space="0" w:color="auto"/>
        <w:left w:val="none" w:sz="0" w:space="0" w:color="auto"/>
        <w:bottom w:val="none" w:sz="0" w:space="0" w:color="auto"/>
        <w:right w:val="none" w:sz="0" w:space="0" w:color="auto"/>
      </w:divBdr>
    </w:div>
    <w:div w:id="1515531851">
      <w:bodyDiv w:val="1"/>
      <w:marLeft w:val="0"/>
      <w:marRight w:val="0"/>
      <w:marTop w:val="0"/>
      <w:marBottom w:val="0"/>
      <w:divBdr>
        <w:top w:val="none" w:sz="0" w:space="0" w:color="auto"/>
        <w:left w:val="none" w:sz="0" w:space="0" w:color="auto"/>
        <w:bottom w:val="none" w:sz="0" w:space="0" w:color="auto"/>
        <w:right w:val="none" w:sz="0" w:space="0" w:color="auto"/>
      </w:divBdr>
    </w:div>
    <w:div w:id="1515611786">
      <w:bodyDiv w:val="1"/>
      <w:marLeft w:val="0"/>
      <w:marRight w:val="0"/>
      <w:marTop w:val="0"/>
      <w:marBottom w:val="0"/>
      <w:divBdr>
        <w:top w:val="none" w:sz="0" w:space="0" w:color="auto"/>
        <w:left w:val="none" w:sz="0" w:space="0" w:color="auto"/>
        <w:bottom w:val="none" w:sz="0" w:space="0" w:color="auto"/>
        <w:right w:val="none" w:sz="0" w:space="0" w:color="auto"/>
      </w:divBdr>
    </w:div>
    <w:div w:id="1515653801">
      <w:bodyDiv w:val="1"/>
      <w:marLeft w:val="0"/>
      <w:marRight w:val="0"/>
      <w:marTop w:val="0"/>
      <w:marBottom w:val="0"/>
      <w:divBdr>
        <w:top w:val="none" w:sz="0" w:space="0" w:color="auto"/>
        <w:left w:val="none" w:sz="0" w:space="0" w:color="auto"/>
        <w:bottom w:val="none" w:sz="0" w:space="0" w:color="auto"/>
        <w:right w:val="none" w:sz="0" w:space="0" w:color="auto"/>
      </w:divBdr>
    </w:div>
    <w:div w:id="1515728217">
      <w:bodyDiv w:val="1"/>
      <w:marLeft w:val="0"/>
      <w:marRight w:val="0"/>
      <w:marTop w:val="0"/>
      <w:marBottom w:val="0"/>
      <w:divBdr>
        <w:top w:val="none" w:sz="0" w:space="0" w:color="auto"/>
        <w:left w:val="none" w:sz="0" w:space="0" w:color="auto"/>
        <w:bottom w:val="none" w:sz="0" w:space="0" w:color="auto"/>
        <w:right w:val="none" w:sz="0" w:space="0" w:color="auto"/>
      </w:divBdr>
    </w:div>
    <w:div w:id="1515799662">
      <w:bodyDiv w:val="1"/>
      <w:marLeft w:val="0"/>
      <w:marRight w:val="0"/>
      <w:marTop w:val="0"/>
      <w:marBottom w:val="0"/>
      <w:divBdr>
        <w:top w:val="none" w:sz="0" w:space="0" w:color="auto"/>
        <w:left w:val="none" w:sz="0" w:space="0" w:color="auto"/>
        <w:bottom w:val="none" w:sz="0" w:space="0" w:color="auto"/>
        <w:right w:val="none" w:sz="0" w:space="0" w:color="auto"/>
      </w:divBdr>
    </w:div>
    <w:div w:id="1516770864">
      <w:bodyDiv w:val="1"/>
      <w:marLeft w:val="0"/>
      <w:marRight w:val="0"/>
      <w:marTop w:val="0"/>
      <w:marBottom w:val="0"/>
      <w:divBdr>
        <w:top w:val="none" w:sz="0" w:space="0" w:color="auto"/>
        <w:left w:val="none" w:sz="0" w:space="0" w:color="auto"/>
        <w:bottom w:val="none" w:sz="0" w:space="0" w:color="auto"/>
        <w:right w:val="none" w:sz="0" w:space="0" w:color="auto"/>
      </w:divBdr>
    </w:div>
    <w:div w:id="1516918679">
      <w:bodyDiv w:val="1"/>
      <w:marLeft w:val="0"/>
      <w:marRight w:val="0"/>
      <w:marTop w:val="0"/>
      <w:marBottom w:val="0"/>
      <w:divBdr>
        <w:top w:val="none" w:sz="0" w:space="0" w:color="auto"/>
        <w:left w:val="none" w:sz="0" w:space="0" w:color="auto"/>
        <w:bottom w:val="none" w:sz="0" w:space="0" w:color="auto"/>
        <w:right w:val="none" w:sz="0" w:space="0" w:color="auto"/>
      </w:divBdr>
    </w:div>
    <w:div w:id="1516964191">
      <w:bodyDiv w:val="1"/>
      <w:marLeft w:val="0"/>
      <w:marRight w:val="0"/>
      <w:marTop w:val="0"/>
      <w:marBottom w:val="0"/>
      <w:divBdr>
        <w:top w:val="none" w:sz="0" w:space="0" w:color="auto"/>
        <w:left w:val="none" w:sz="0" w:space="0" w:color="auto"/>
        <w:bottom w:val="none" w:sz="0" w:space="0" w:color="auto"/>
        <w:right w:val="none" w:sz="0" w:space="0" w:color="auto"/>
      </w:divBdr>
    </w:div>
    <w:div w:id="1517039389">
      <w:bodyDiv w:val="1"/>
      <w:marLeft w:val="0"/>
      <w:marRight w:val="0"/>
      <w:marTop w:val="0"/>
      <w:marBottom w:val="0"/>
      <w:divBdr>
        <w:top w:val="none" w:sz="0" w:space="0" w:color="auto"/>
        <w:left w:val="none" w:sz="0" w:space="0" w:color="auto"/>
        <w:bottom w:val="none" w:sz="0" w:space="0" w:color="auto"/>
        <w:right w:val="none" w:sz="0" w:space="0" w:color="auto"/>
      </w:divBdr>
    </w:div>
    <w:div w:id="1517113725">
      <w:bodyDiv w:val="1"/>
      <w:marLeft w:val="0"/>
      <w:marRight w:val="0"/>
      <w:marTop w:val="0"/>
      <w:marBottom w:val="0"/>
      <w:divBdr>
        <w:top w:val="none" w:sz="0" w:space="0" w:color="auto"/>
        <w:left w:val="none" w:sz="0" w:space="0" w:color="auto"/>
        <w:bottom w:val="none" w:sz="0" w:space="0" w:color="auto"/>
        <w:right w:val="none" w:sz="0" w:space="0" w:color="auto"/>
      </w:divBdr>
    </w:div>
    <w:div w:id="1518040354">
      <w:bodyDiv w:val="1"/>
      <w:marLeft w:val="0"/>
      <w:marRight w:val="0"/>
      <w:marTop w:val="0"/>
      <w:marBottom w:val="0"/>
      <w:divBdr>
        <w:top w:val="none" w:sz="0" w:space="0" w:color="auto"/>
        <w:left w:val="none" w:sz="0" w:space="0" w:color="auto"/>
        <w:bottom w:val="none" w:sz="0" w:space="0" w:color="auto"/>
        <w:right w:val="none" w:sz="0" w:space="0" w:color="auto"/>
      </w:divBdr>
    </w:div>
    <w:div w:id="1518042127">
      <w:bodyDiv w:val="1"/>
      <w:marLeft w:val="0"/>
      <w:marRight w:val="0"/>
      <w:marTop w:val="0"/>
      <w:marBottom w:val="0"/>
      <w:divBdr>
        <w:top w:val="none" w:sz="0" w:space="0" w:color="auto"/>
        <w:left w:val="none" w:sz="0" w:space="0" w:color="auto"/>
        <w:bottom w:val="none" w:sz="0" w:space="0" w:color="auto"/>
        <w:right w:val="none" w:sz="0" w:space="0" w:color="auto"/>
      </w:divBdr>
    </w:div>
    <w:div w:id="1518042384">
      <w:bodyDiv w:val="1"/>
      <w:marLeft w:val="0"/>
      <w:marRight w:val="0"/>
      <w:marTop w:val="0"/>
      <w:marBottom w:val="0"/>
      <w:divBdr>
        <w:top w:val="none" w:sz="0" w:space="0" w:color="auto"/>
        <w:left w:val="none" w:sz="0" w:space="0" w:color="auto"/>
        <w:bottom w:val="none" w:sz="0" w:space="0" w:color="auto"/>
        <w:right w:val="none" w:sz="0" w:space="0" w:color="auto"/>
      </w:divBdr>
    </w:div>
    <w:div w:id="1518084062">
      <w:bodyDiv w:val="1"/>
      <w:marLeft w:val="0"/>
      <w:marRight w:val="0"/>
      <w:marTop w:val="0"/>
      <w:marBottom w:val="0"/>
      <w:divBdr>
        <w:top w:val="none" w:sz="0" w:space="0" w:color="auto"/>
        <w:left w:val="none" w:sz="0" w:space="0" w:color="auto"/>
        <w:bottom w:val="none" w:sz="0" w:space="0" w:color="auto"/>
        <w:right w:val="none" w:sz="0" w:space="0" w:color="auto"/>
      </w:divBdr>
    </w:div>
    <w:div w:id="1518500835">
      <w:bodyDiv w:val="1"/>
      <w:marLeft w:val="0"/>
      <w:marRight w:val="0"/>
      <w:marTop w:val="0"/>
      <w:marBottom w:val="0"/>
      <w:divBdr>
        <w:top w:val="none" w:sz="0" w:space="0" w:color="auto"/>
        <w:left w:val="none" w:sz="0" w:space="0" w:color="auto"/>
        <w:bottom w:val="none" w:sz="0" w:space="0" w:color="auto"/>
        <w:right w:val="none" w:sz="0" w:space="0" w:color="auto"/>
      </w:divBdr>
    </w:div>
    <w:div w:id="1518616246">
      <w:bodyDiv w:val="1"/>
      <w:marLeft w:val="0"/>
      <w:marRight w:val="0"/>
      <w:marTop w:val="0"/>
      <w:marBottom w:val="0"/>
      <w:divBdr>
        <w:top w:val="none" w:sz="0" w:space="0" w:color="auto"/>
        <w:left w:val="none" w:sz="0" w:space="0" w:color="auto"/>
        <w:bottom w:val="none" w:sz="0" w:space="0" w:color="auto"/>
        <w:right w:val="none" w:sz="0" w:space="0" w:color="auto"/>
      </w:divBdr>
    </w:div>
    <w:div w:id="1518733712">
      <w:bodyDiv w:val="1"/>
      <w:marLeft w:val="0"/>
      <w:marRight w:val="0"/>
      <w:marTop w:val="0"/>
      <w:marBottom w:val="0"/>
      <w:divBdr>
        <w:top w:val="none" w:sz="0" w:space="0" w:color="auto"/>
        <w:left w:val="none" w:sz="0" w:space="0" w:color="auto"/>
        <w:bottom w:val="none" w:sz="0" w:space="0" w:color="auto"/>
        <w:right w:val="none" w:sz="0" w:space="0" w:color="auto"/>
      </w:divBdr>
    </w:div>
    <w:div w:id="1518883218">
      <w:bodyDiv w:val="1"/>
      <w:marLeft w:val="0"/>
      <w:marRight w:val="0"/>
      <w:marTop w:val="0"/>
      <w:marBottom w:val="0"/>
      <w:divBdr>
        <w:top w:val="none" w:sz="0" w:space="0" w:color="auto"/>
        <w:left w:val="none" w:sz="0" w:space="0" w:color="auto"/>
        <w:bottom w:val="none" w:sz="0" w:space="0" w:color="auto"/>
        <w:right w:val="none" w:sz="0" w:space="0" w:color="auto"/>
      </w:divBdr>
    </w:div>
    <w:div w:id="1518933019">
      <w:bodyDiv w:val="1"/>
      <w:marLeft w:val="0"/>
      <w:marRight w:val="0"/>
      <w:marTop w:val="0"/>
      <w:marBottom w:val="0"/>
      <w:divBdr>
        <w:top w:val="none" w:sz="0" w:space="0" w:color="auto"/>
        <w:left w:val="none" w:sz="0" w:space="0" w:color="auto"/>
        <w:bottom w:val="none" w:sz="0" w:space="0" w:color="auto"/>
        <w:right w:val="none" w:sz="0" w:space="0" w:color="auto"/>
      </w:divBdr>
    </w:div>
    <w:div w:id="1519151241">
      <w:bodyDiv w:val="1"/>
      <w:marLeft w:val="0"/>
      <w:marRight w:val="0"/>
      <w:marTop w:val="0"/>
      <w:marBottom w:val="0"/>
      <w:divBdr>
        <w:top w:val="none" w:sz="0" w:space="0" w:color="auto"/>
        <w:left w:val="none" w:sz="0" w:space="0" w:color="auto"/>
        <w:bottom w:val="none" w:sz="0" w:space="0" w:color="auto"/>
        <w:right w:val="none" w:sz="0" w:space="0" w:color="auto"/>
      </w:divBdr>
    </w:div>
    <w:div w:id="1519156532">
      <w:bodyDiv w:val="1"/>
      <w:marLeft w:val="0"/>
      <w:marRight w:val="0"/>
      <w:marTop w:val="0"/>
      <w:marBottom w:val="0"/>
      <w:divBdr>
        <w:top w:val="none" w:sz="0" w:space="0" w:color="auto"/>
        <w:left w:val="none" w:sz="0" w:space="0" w:color="auto"/>
        <w:bottom w:val="none" w:sz="0" w:space="0" w:color="auto"/>
        <w:right w:val="none" w:sz="0" w:space="0" w:color="auto"/>
      </w:divBdr>
    </w:div>
    <w:div w:id="1519734667">
      <w:bodyDiv w:val="1"/>
      <w:marLeft w:val="0"/>
      <w:marRight w:val="0"/>
      <w:marTop w:val="0"/>
      <w:marBottom w:val="0"/>
      <w:divBdr>
        <w:top w:val="none" w:sz="0" w:space="0" w:color="auto"/>
        <w:left w:val="none" w:sz="0" w:space="0" w:color="auto"/>
        <w:bottom w:val="none" w:sz="0" w:space="0" w:color="auto"/>
        <w:right w:val="none" w:sz="0" w:space="0" w:color="auto"/>
      </w:divBdr>
    </w:div>
    <w:div w:id="1519738888">
      <w:bodyDiv w:val="1"/>
      <w:marLeft w:val="0"/>
      <w:marRight w:val="0"/>
      <w:marTop w:val="0"/>
      <w:marBottom w:val="0"/>
      <w:divBdr>
        <w:top w:val="none" w:sz="0" w:space="0" w:color="auto"/>
        <w:left w:val="none" w:sz="0" w:space="0" w:color="auto"/>
        <w:bottom w:val="none" w:sz="0" w:space="0" w:color="auto"/>
        <w:right w:val="none" w:sz="0" w:space="0" w:color="auto"/>
      </w:divBdr>
    </w:div>
    <w:div w:id="1520042035">
      <w:bodyDiv w:val="1"/>
      <w:marLeft w:val="0"/>
      <w:marRight w:val="0"/>
      <w:marTop w:val="0"/>
      <w:marBottom w:val="0"/>
      <w:divBdr>
        <w:top w:val="none" w:sz="0" w:space="0" w:color="auto"/>
        <w:left w:val="none" w:sz="0" w:space="0" w:color="auto"/>
        <w:bottom w:val="none" w:sz="0" w:space="0" w:color="auto"/>
        <w:right w:val="none" w:sz="0" w:space="0" w:color="auto"/>
      </w:divBdr>
    </w:div>
    <w:div w:id="1520074716">
      <w:bodyDiv w:val="1"/>
      <w:marLeft w:val="0"/>
      <w:marRight w:val="0"/>
      <w:marTop w:val="0"/>
      <w:marBottom w:val="0"/>
      <w:divBdr>
        <w:top w:val="none" w:sz="0" w:space="0" w:color="auto"/>
        <w:left w:val="none" w:sz="0" w:space="0" w:color="auto"/>
        <w:bottom w:val="none" w:sz="0" w:space="0" w:color="auto"/>
        <w:right w:val="none" w:sz="0" w:space="0" w:color="auto"/>
      </w:divBdr>
    </w:div>
    <w:div w:id="1520504892">
      <w:bodyDiv w:val="1"/>
      <w:marLeft w:val="0"/>
      <w:marRight w:val="0"/>
      <w:marTop w:val="0"/>
      <w:marBottom w:val="0"/>
      <w:divBdr>
        <w:top w:val="none" w:sz="0" w:space="0" w:color="auto"/>
        <w:left w:val="none" w:sz="0" w:space="0" w:color="auto"/>
        <w:bottom w:val="none" w:sz="0" w:space="0" w:color="auto"/>
        <w:right w:val="none" w:sz="0" w:space="0" w:color="auto"/>
      </w:divBdr>
    </w:div>
    <w:div w:id="1520506042">
      <w:bodyDiv w:val="1"/>
      <w:marLeft w:val="0"/>
      <w:marRight w:val="0"/>
      <w:marTop w:val="0"/>
      <w:marBottom w:val="0"/>
      <w:divBdr>
        <w:top w:val="none" w:sz="0" w:space="0" w:color="auto"/>
        <w:left w:val="none" w:sz="0" w:space="0" w:color="auto"/>
        <w:bottom w:val="none" w:sz="0" w:space="0" w:color="auto"/>
        <w:right w:val="none" w:sz="0" w:space="0" w:color="auto"/>
      </w:divBdr>
    </w:div>
    <w:div w:id="1520655815">
      <w:bodyDiv w:val="1"/>
      <w:marLeft w:val="0"/>
      <w:marRight w:val="0"/>
      <w:marTop w:val="0"/>
      <w:marBottom w:val="0"/>
      <w:divBdr>
        <w:top w:val="none" w:sz="0" w:space="0" w:color="auto"/>
        <w:left w:val="none" w:sz="0" w:space="0" w:color="auto"/>
        <w:bottom w:val="none" w:sz="0" w:space="0" w:color="auto"/>
        <w:right w:val="none" w:sz="0" w:space="0" w:color="auto"/>
      </w:divBdr>
    </w:div>
    <w:div w:id="1520779118">
      <w:bodyDiv w:val="1"/>
      <w:marLeft w:val="0"/>
      <w:marRight w:val="0"/>
      <w:marTop w:val="0"/>
      <w:marBottom w:val="0"/>
      <w:divBdr>
        <w:top w:val="none" w:sz="0" w:space="0" w:color="auto"/>
        <w:left w:val="none" w:sz="0" w:space="0" w:color="auto"/>
        <w:bottom w:val="none" w:sz="0" w:space="0" w:color="auto"/>
        <w:right w:val="none" w:sz="0" w:space="0" w:color="auto"/>
      </w:divBdr>
    </w:div>
    <w:div w:id="1521310718">
      <w:bodyDiv w:val="1"/>
      <w:marLeft w:val="0"/>
      <w:marRight w:val="0"/>
      <w:marTop w:val="0"/>
      <w:marBottom w:val="0"/>
      <w:divBdr>
        <w:top w:val="none" w:sz="0" w:space="0" w:color="auto"/>
        <w:left w:val="none" w:sz="0" w:space="0" w:color="auto"/>
        <w:bottom w:val="none" w:sz="0" w:space="0" w:color="auto"/>
        <w:right w:val="none" w:sz="0" w:space="0" w:color="auto"/>
      </w:divBdr>
    </w:div>
    <w:div w:id="1521315983">
      <w:bodyDiv w:val="1"/>
      <w:marLeft w:val="0"/>
      <w:marRight w:val="0"/>
      <w:marTop w:val="0"/>
      <w:marBottom w:val="0"/>
      <w:divBdr>
        <w:top w:val="none" w:sz="0" w:space="0" w:color="auto"/>
        <w:left w:val="none" w:sz="0" w:space="0" w:color="auto"/>
        <w:bottom w:val="none" w:sz="0" w:space="0" w:color="auto"/>
        <w:right w:val="none" w:sz="0" w:space="0" w:color="auto"/>
      </w:divBdr>
    </w:div>
    <w:div w:id="1521510292">
      <w:bodyDiv w:val="1"/>
      <w:marLeft w:val="0"/>
      <w:marRight w:val="0"/>
      <w:marTop w:val="0"/>
      <w:marBottom w:val="0"/>
      <w:divBdr>
        <w:top w:val="none" w:sz="0" w:space="0" w:color="auto"/>
        <w:left w:val="none" w:sz="0" w:space="0" w:color="auto"/>
        <w:bottom w:val="none" w:sz="0" w:space="0" w:color="auto"/>
        <w:right w:val="none" w:sz="0" w:space="0" w:color="auto"/>
      </w:divBdr>
    </w:div>
    <w:div w:id="1521700284">
      <w:bodyDiv w:val="1"/>
      <w:marLeft w:val="0"/>
      <w:marRight w:val="0"/>
      <w:marTop w:val="0"/>
      <w:marBottom w:val="0"/>
      <w:divBdr>
        <w:top w:val="none" w:sz="0" w:space="0" w:color="auto"/>
        <w:left w:val="none" w:sz="0" w:space="0" w:color="auto"/>
        <w:bottom w:val="none" w:sz="0" w:space="0" w:color="auto"/>
        <w:right w:val="none" w:sz="0" w:space="0" w:color="auto"/>
      </w:divBdr>
    </w:div>
    <w:div w:id="1521771636">
      <w:bodyDiv w:val="1"/>
      <w:marLeft w:val="0"/>
      <w:marRight w:val="0"/>
      <w:marTop w:val="0"/>
      <w:marBottom w:val="0"/>
      <w:divBdr>
        <w:top w:val="none" w:sz="0" w:space="0" w:color="auto"/>
        <w:left w:val="none" w:sz="0" w:space="0" w:color="auto"/>
        <w:bottom w:val="none" w:sz="0" w:space="0" w:color="auto"/>
        <w:right w:val="none" w:sz="0" w:space="0" w:color="auto"/>
      </w:divBdr>
    </w:div>
    <w:div w:id="1521814388">
      <w:bodyDiv w:val="1"/>
      <w:marLeft w:val="0"/>
      <w:marRight w:val="0"/>
      <w:marTop w:val="0"/>
      <w:marBottom w:val="0"/>
      <w:divBdr>
        <w:top w:val="none" w:sz="0" w:space="0" w:color="auto"/>
        <w:left w:val="none" w:sz="0" w:space="0" w:color="auto"/>
        <w:bottom w:val="none" w:sz="0" w:space="0" w:color="auto"/>
        <w:right w:val="none" w:sz="0" w:space="0" w:color="auto"/>
      </w:divBdr>
    </w:div>
    <w:div w:id="1521891370">
      <w:bodyDiv w:val="1"/>
      <w:marLeft w:val="0"/>
      <w:marRight w:val="0"/>
      <w:marTop w:val="0"/>
      <w:marBottom w:val="0"/>
      <w:divBdr>
        <w:top w:val="none" w:sz="0" w:space="0" w:color="auto"/>
        <w:left w:val="none" w:sz="0" w:space="0" w:color="auto"/>
        <w:bottom w:val="none" w:sz="0" w:space="0" w:color="auto"/>
        <w:right w:val="none" w:sz="0" w:space="0" w:color="auto"/>
      </w:divBdr>
    </w:div>
    <w:div w:id="1521893300">
      <w:bodyDiv w:val="1"/>
      <w:marLeft w:val="0"/>
      <w:marRight w:val="0"/>
      <w:marTop w:val="0"/>
      <w:marBottom w:val="0"/>
      <w:divBdr>
        <w:top w:val="none" w:sz="0" w:space="0" w:color="auto"/>
        <w:left w:val="none" w:sz="0" w:space="0" w:color="auto"/>
        <w:bottom w:val="none" w:sz="0" w:space="0" w:color="auto"/>
        <w:right w:val="none" w:sz="0" w:space="0" w:color="auto"/>
      </w:divBdr>
    </w:div>
    <w:div w:id="1522010376">
      <w:bodyDiv w:val="1"/>
      <w:marLeft w:val="0"/>
      <w:marRight w:val="0"/>
      <w:marTop w:val="0"/>
      <w:marBottom w:val="0"/>
      <w:divBdr>
        <w:top w:val="none" w:sz="0" w:space="0" w:color="auto"/>
        <w:left w:val="none" w:sz="0" w:space="0" w:color="auto"/>
        <w:bottom w:val="none" w:sz="0" w:space="0" w:color="auto"/>
        <w:right w:val="none" w:sz="0" w:space="0" w:color="auto"/>
      </w:divBdr>
    </w:div>
    <w:div w:id="1522430637">
      <w:bodyDiv w:val="1"/>
      <w:marLeft w:val="0"/>
      <w:marRight w:val="0"/>
      <w:marTop w:val="0"/>
      <w:marBottom w:val="0"/>
      <w:divBdr>
        <w:top w:val="none" w:sz="0" w:space="0" w:color="auto"/>
        <w:left w:val="none" w:sz="0" w:space="0" w:color="auto"/>
        <w:bottom w:val="none" w:sz="0" w:space="0" w:color="auto"/>
        <w:right w:val="none" w:sz="0" w:space="0" w:color="auto"/>
      </w:divBdr>
    </w:div>
    <w:div w:id="1522433992">
      <w:bodyDiv w:val="1"/>
      <w:marLeft w:val="0"/>
      <w:marRight w:val="0"/>
      <w:marTop w:val="0"/>
      <w:marBottom w:val="0"/>
      <w:divBdr>
        <w:top w:val="none" w:sz="0" w:space="0" w:color="auto"/>
        <w:left w:val="none" w:sz="0" w:space="0" w:color="auto"/>
        <w:bottom w:val="none" w:sz="0" w:space="0" w:color="auto"/>
        <w:right w:val="none" w:sz="0" w:space="0" w:color="auto"/>
      </w:divBdr>
    </w:div>
    <w:div w:id="1522477413">
      <w:bodyDiv w:val="1"/>
      <w:marLeft w:val="0"/>
      <w:marRight w:val="0"/>
      <w:marTop w:val="0"/>
      <w:marBottom w:val="0"/>
      <w:divBdr>
        <w:top w:val="none" w:sz="0" w:space="0" w:color="auto"/>
        <w:left w:val="none" w:sz="0" w:space="0" w:color="auto"/>
        <w:bottom w:val="none" w:sz="0" w:space="0" w:color="auto"/>
        <w:right w:val="none" w:sz="0" w:space="0" w:color="auto"/>
      </w:divBdr>
    </w:div>
    <w:div w:id="1522545000">
      <w:bodyDiv w:val="1"/>
      <w:marLeft w:val="0"/>
      <w:marRight w:val="0"/>
      <w:marTop w:val="0"/>
      <w:marBottom w:val="0"/>
      <w:divBdr>
        <w:top w:val="none" w:sz="0" w:space="0" w:color="auto"/>
        <w:left w:val="none" w:sz="0" w:space="0" w:color="auto"/>
        <w:bottom w:val="none" w:sz="0" w:space="0" w:color="auto"/>
        <w:right w:val="none" w:sz="0" w:space="0" w:color="auto"/>
      </w:divBdr>
    </w:div>
    <w:div w:id="1522671165">
      <w:bodyDiv w:val="1"/>
      <w:marLeft w:val="0"/>
      <w:marRight w:val="0"/>
      <w:marTop w:val="0"/>
      <w:marBottom w:val="0"/>
      <w:divBdr>
        <w:top w:val="none" w:sz="0" w:space="0" w:color="auto"/>
        <w:left w:val="none" w:sz="0" w:space="0" w:color="auto"/>
        <w:bottom w:val="none" w:sz="0" w:space="0" w:color="auto"/>
        <w:right w:val="none" w:sz="0" w:space="0" w:color="auto"/>
      </w:divBdr>
    </w:div>
    <w:div w:id="1522745533">
      <w:bodyDiv w:val="1"/>
      <w:marLeft w:val="0"/>
      <w:marRight w:val="0"/>
      <w:marTop w:val="0"/>
      <w:marBottom w:val="0"/>
      <w:divBdr>
        <w:top w:val="none" w:sz="0" w:space="0" w:color="auto"/>
        <w:left w:val="none" w:sz="0" w:space="0" w:color="auto"/>
        <w:bottom w:val="none" w:sz="0" w:space="0" w:color="auto"/>
        <w:right w:val="none" w:sz="0" w:space="0" w:color="auto"/>
      </w:divBdr>
    </w:div>
    <w:div w:id="1522816731">
      <w:bodyDiv w:val="1"/>
      <w:marLeft w:val="0"/>
      <w:marRight w:val="0"/>
      <w:marTop w:val="0"/>
      <w:marBottom w:val="0"/>
      <w:divBdr>
        <w:top w:val="none" w:sz="0" w:space="0" w:color="auto"/>
        <w:left w:val="none" w:sz="0" w:space="0" w:color="auto"/>
        <w:bottom w:val="none" w:sz="0" w:space="0" w:color="auto"/>
        <w:right w:val="none" w:sz="0" w:space="0" w:color="auto"/>
      </w:divBdr>
    </w:div>
    <w:div w:id="1522817710">
      <w:bodyDiv w:val="1"/>
      <w:marLeft w:val="0"/>
      <w:marRight w:val="0"/>
      <w:marTop w:val="0"/>
      <w:marBottom w:val="0"/>
      <w:divBdr>
        <w:top w:val="none" w:sz="0" w:space="0" w:color="auto"/>
        <w:left w:val="none" w:sz="0" w:space="0" w:color="auto"/>
        <w:bottom w:val="none" w:sz="0" w:space="0" w:color="auto"/>
        <w:right w:val="none" w:sz="0" w:space="0" w:color="auto"/>
      </w:divBdr>
    </w:div>
    <w:div w:id="1522819984">
      <w:bodyDiv w:val="1"/>
      <w:marLeft w:val="0"/>
      <w:marRight w:val="0"/>
      <w:marTop w:val="0"/>
      <w:marBottom w:val="0"/>
      <w:divBdr>
        <w:top w:val="none" w:sz="0" w:space="0" w:color="auto"/>
        <w:left w:val="none" w:sz="0" w:space="0" w:color="auto"/>
        <w:bottom w:val="none" w:sz="0" w:space="0" w:color="auto"/>
        <w:right w:val="none" w:sz="0" w:space="0" w:color="auto"/>
      </w:divBdr>
    </w:div>
    <w:div w:id="1523008501">
      <w:bodyDiv w:val="1"/>
      <w:marLeft w:val="0"/>
      <w:marRight w:val="0"/>
      <w:marTop w:val="0"/>
      <w:marBottom w:val="0"/>
      <w:divBdr>
        <w:top w:val="none" w:sz="0" w:space="0" w:color="auto"/>
        <w:left w:val="none" w:sz="0" w:space="0" w:color="auto"/>
        <w:bottom w:val="none" w:sz="0" w:space="0" w:color="auto"/>
        <w:right w:val="none" w:sz="0" w:space="0" w:color="auto"/>
      </w:divBdr>
    </w:div>
    <w:div w:id="1523084155">
      <w:bodyDiv w:val="1"/>
      <w:marLeft w:val="0"/>
      <w:marRight w:val="0"/>
      <w:marTop w:val="0"/>
      <w:marBottom w:val="0"/>
      <w:divBdr>
        <w:top w:val="none" w:sz="0" w:space="0" w:color="auto"/>
        <w:left w:val="none" w:sz="0" w:space="0" w:color="auto"/>
        <w:bottom w:val="none" w:sz="0" w:space="0" w:color="auto"/>
        <w:right w:val="none" w:sz="0" w:space="0" w:color="auto"/>
      </w:divBdr>
    </w:div>
    <w:div w:id="1523469479">
      <w:bodyDiv w:val="1"/>
      <w:marLeft w:val="0"/>
      <w:marRight w:val="0"/>
      <w:marTop w:val="0"/>
      <w:marBottom w:val="0"/>
      <w:divBdr>
        <w:top w:val="none" w:sz="0" w:space="0" w:color="auto"/>
        <w:left w:val="none" w:sz="0" w:space="0" w:color="auto"/>
        <w:bottom w:val="none" w:sz="0" w:space="0" w:color="auto"/>
        <w:right w:val="none" w:sz="0" w:space="0" w:color="auto"/>
      </w:divBdr>
    </w:div>
    <w:div w:id="1523471669">
      <w:bodyDiv w:val="1"/>
      <w:marLeft w:val="0"/>
      <w:marRight w:val="0"/>
      <w:marTop w:val="0"/>
      <w:marBottom w:val="0"/>
      <w:divBdr>
        <w:top w:val="none" w:sz="0" w:space="0" w:color="auto"/>
        <w:left w:val="none" w:sz="0" w:space="0" w:color="auto"/>
        <w:bottom w:val="none" w:sz="0" w:space="0" w:color="auto"/>
        <w:right w:val="none" w:sz="0" w:space="0" w:color="auto"/>
      </w:divBdr>
    </w:div>
    <w:div w:id="1523980062">
      <w:bodyDiv w:val="1"/>
      <w:marLeft w:val="0"/>
      <w:marRight w:val="0"/>
      <w:marTop w:val="0"/>
      <w:marBottom w:val="0"/>
      <w:divBdr>
        <w:top w:val="none" w:sz="0" w:space="0" w:color="auto"/>
        <w:left w:val="none" w:sz="0" w:space="0" w:color="auto"/>
        <w:bottom w:val="none" w:sz="0" w:space="0" w:color="auto"/>
        <w:right w:val="none" w:sz="0" w:space="0" w:color="auto"/>
      </w:divBdr>
    </w:div>
    <w:div w:id="1524201279">
      <w:bodyDiv w:val="1"/>
      <w:marLeft w:val="0"/>
      <w:marRight w:val="0"/>
      <w:marTop w:val="0"/>
      <w:marBottom w:val="0"/>
      <w:divBdr>
        <w:top w:val="none" w:sz="0" w:space="0" w:color="auto"/>
        <w:left w:val="none" w:sz="0" w:space="0" w:color="auto"/>
        <w:bottom w:val="none" w:sz="0" w:space="0" w:color="auto"/>
        <w:right w:val="none" w:sz="0" w:space="0" w:color="auto"/>
      </w:divBdr>
    </w:div>
    <w:div w:id="1524977766">
      <w:bodyDiv w:val="1"/>
      <w:marLeft w:val="0"/>
      <w:marRight w:val="0"/>
      <w:marTop w:val="0"/>
      <w:marBottom w:val="0"/>
      <w:divBdr>
        <w:top w:val="none" w:sz="0" w:space="0" w:color="auto"/>
        <w:left w:val="none" w:sz="0" w:space="0" w:color="auto"/>
        <w:bottom w:val="none" w:sz="0" w:space="0" w:color="auto"/>
        <w:right w:val="none" w:sz="0" w:space="0" w:color="auto"/>
      </w:divBdr>
    </w:div>
    <w:div w:id="1525054081">
      <w:bodyDiv w:val="1"/>
      <w:marLeft w:val="0"/>
      <w:marRight w:val="0"/>
      <w:marTop w:val="0"/>
      <w:marBottom w:val="0"/>
      <w:divBdr>
        <w:top w:val="none" w:sz="0" w:space="0" w:color="auto"/>
        <w:left w:val="none" w:sz="0" w:space="0" w:color="auto"/>
        <w:bottom w:val="none" w:sz="0" w:space="0" w:color="auto"/>
        <w:right w:val="none" w:sz="0" w:space="0" w:color="auto"/>
      </w:divBdr>
    </w:div>
    <w:div w:id="1525098909">
      <w:bodyDiv w:val="1"/>
      <w:marLeft w:val="0"/>
      <w:marRight w:val="0"/>
      <w:marTop w:val="0"/>
      <w:marBottom w:val="0"/>
      <w:divBdr>
        <w:top w:val="none" w:sz="0" w:space="0" w:color="auto"/>
        <w:left w:val="none" w:sz="0" w:space="0" w:color="auto"/>
        <w:bottom w:val="none" w:sz="0" w:space="0" w:color="auto"/>
        <w:right w:val="none" w:sz="0" w:space="0" w:color="auto"/>
      </w:divBdr>
    </w:div>
    <w:div w:id="1525317391">
      <w:bodyDiv w:val="1"/>
      <w:marLeft w:val="0"/>
      <w:marRight w:val="0"/>
      <w:marTop w:val="0"/>
      <w:marBottom w:val="0"/>
      <w:divBdr>
        <w:top w:val="none" w:sz="0" w:space="0" w:color="auto"/>
        <w:left w:val="none" w:sz="0" w:space="0" w:color="auto"/>
        <w:bottom w:val="none" w:sz="0" w:space="0" w:color="auto"/>
        <w:right w:val="none" w:sz="0" w:space="0" w:color="auto"/>
      </w:divBdr>
    </w:div>
    <w:div w:id="1525510977">
      <w:bodyDiv w:val="1"/>
      <w:marLeft w:val="0"/>
      <w:marRight w:val="0"/>
      <w:marTop w:val="0"/>
      <w:marBottom w:val="0"/>
      <w:divBdr>
        <w:top w:val="none" w:sz="0" w:space="0" w:color="auto"/>
        <w:left w:val="none" w:sz="0" w:space="0" w:color="auto"/>
        <w:bottom w:val="none" w:sz="0" w:space="0" w:color="auto"/>
        <w:right w:val="none" w:sz="0" w:space="0" w:color="auto"/>
      </w:divBdr>
    </w:div>
    <w:div w:id="1525629113">
      <w:bodyDiv w:val="1"/>
      <w:marLeft w:val="0"/>
      <w:marRight w:val="0"/>
      <w:marTop w:val="0"/>
      <w:marBottom w:val="0"/>
      <w:divBdr>
        <w:top w:val="none" w:sz="0" w:space="0" w:color="auto"/>
        <w:left w:val="none" w:sz="0" w:space="0" w:color="auto"/>
        <w:bottom w:val="none" w:sz="0" w:space="0" w:color="auto"/>
        <w:right w:val="none" w:sz="0" w:space="0" w:color="auto"/>
      </w:divBdr>
    </w:div>
    <w:div w:id="1525821654">
      <w:bodyDiv w:val="1"/>
      <w:marLeft w:val="0"/>
      <w:marRight w:val="0"/>
      <w:marTop w:val="0"/>
      <w:marBottom w:val="0"/>
      <w:divBdr>
        <w:top w:val="none" w:sz="0" w:space="0" w:color="auto"/>
        <w:left w:val="none" w:sz="0" w:space="0" w:color="auto"/>
        <w:bottom w:val="none" w:sz="0" w:space="0" w:color="auto"/>
        <w:right w:val="none" w:sz="0" w:space="0" w:color="auto"/>
      </w:divBdr>
    </w:div>
    <w:div w:id="1526137605">
      <w:bodyDiv w:val="1"/>
      <w:marLeft w:val="0"/>
      <w:marRight w:val="0"/>
      <w:marTop w:val="0"/>
      <w:marBottom w:val="0"/>
      <w:divBdr>
        <w:top w:val="none" w:sz="0" w:space="0" w:color="auto"/>
        <w:left w:val="none" w:sz="0" w:space="0" w:color="auto"/>
        <w:bottom w:val="none" w:sz="0" w:space="0" w:color="auto"/>
        <w:right w:val="none" w:sz="0" w:space="0" w:color="auto"/>
      </w:divBdr>
    </w:div>
    <w:div w:id="1526166500">
      <w:bodyDiv w:val="1"/>
      <w:marLeft w:val="0"/>
      <w:marRight w:val="0"/>
      <w:marTop w:val="0"/>
      <w:marBottom w:val="0"/>
      <w:divBdr>
        <w:top w:val="none" w:sz="0" w:space="0" w:color="auto"/>
        <w:left w:val="none" w:sz="0" w:space="0" w:color="auto"/>
        <w:bottom w:val="none" w:sz="0" w:space="0" w:color="auto"/>
        <w:right w:val="none" w:sz="0" w:space="0" w:color="auto"/>
      </w:divBdr>
    </w:div>
    <w:div w:id="1526287900">
      <w:bodyDiv w:val="1"/>
      <w:marLeft w:val="0"/>
      <w:marRight w:val="0"/>
      <w:marTop w:val="0"/>
      <w:marBottom w:val="0"/>
      <w:divBdr>
        <w:top w:val="none" w:sz="0" w:space="0" w:color="auto"/>
        <w:left w:val="none" w:sz="0" w:space="0" w:color="auto"/>
        <w:bottom w:val="none" w:sz="0" w:space="0" w:color="auto"/>
        <w:right w:val="none" w:sz="0" w:space="0" w:color="auto"/>
      </w:divBdr>
    </w:div>
    <w:div w:id="1526484297">
      <w:bodyDiv w:val="1"/>
      <w:marLeft w:val="0"/>
      <w:marRight w:val="0"/>
      <w:marTop w:val="0"/>
      <w:marBottom w:val="0"/>
      <w:divBdr>
        <w:top w:val="none" w:sz="0" w:space="0" w:color="auto"/>
        <w:left w:val="none" w:sz="0" w:space="0" w:color="auto"/>
        <w:bottom w:val="none" w:sz="0" w:space="0" w:color="auto"/>
        <w:right w:val="none" w:sz="0" w:space="0" w:color="auto"/>
      </w:divBdr>
    </w:div>
    <w:div w:id="1526485050">
      <w:bodyDiv w:val="1"/>
      <w:marLeft w:val="0"/>
      <w:marRight w:val="0"/>
      <w:marTop w:val="0"/>
      <w:marBottom w:val="0"/>
      <w:divBdr>
        <w:top w:val="none" w:sz="0" w:space="0" w:color="auto"/>
        <w:left w:val="none" w:sz="0" w:space="0" w:color="auto"/>
        <w:bottom w:val="none" w:sz="0" w:space="0" w:color="auto"/>
        <w:right w:val="none" w:sz="0" w:space="0" w:color="auto"/>
      </w:divBdr>
    </w:div>
    <w:div w:id="1526795450">
      <w:bodyDiv w:val="1"/>
      <w:marLeft w:val="0"/>
      <w:marRight w:val="0"/>
      <w:marTop w:val="0"/>
      <w:marBottom w:val="0"/>
      <w:divBdr>
        <w:top w:val="none" w:sz="0" w:space="0" w:color="auto"/>
        <w:left w:val="none" w:sz="0" w:space="0" w:color="auto"/>
        <w:bottom w:val="none" w:sz="0" w:space="0" w:color="auto"/>
        <w:right w:val="none" w:sz="0" w:space="0" w:color="auto"/>
      </w:divBdr>
    </w:div>
    <w:div w:id="1526863740">
      <w:bodyDiv w:val="1"/>
      <w:marLeft w:val="0"/>
      <w:marRight w:val="0"/>
      <w:marTop w:val="0"/>
      <w:marBottom w:val="0"/>
      <w:divBdr>
        <w:top w:val="none" w:sz="0" w:space="0" w:color="auto"/>
        <w:left w:val="none" w:sz="0" w:space="0" w:color="auto"/>
        <w:bottom w:val="none" w:sz="0" w:space="0" w:color="auto"/>
        <w:right w:val="none" w:sz="0" w:space="0" w:color="auto"/>
      </w:divBdr>
    </w:div>
    <w:div w:id="1527133195">
      <w:bodyDiv w:val="1"/>
      <w:marLeft w:val="0"/>
      <w:marRight w:val="0"/>
      <w:marTop w:val="0"/>
      <w:marBottom w:val="0"/>
      <w:divBdr>
        <w:top w:val="none" w:sz="0" w:space="0" w:color="auto"/>
        <w:left w:val="none" w:sz="0" w:space="0" w:color="auto"/>
        <w:bottom w:val="none" w:sz="0" w:space="0" w:color="auto"/>
        <w:right w:val="none" w:sz="0" w:space="0" w:color="auto"/>
      </w:divBdr>
    </w:div>
    <w:div w:id="1527211177">
      <w:bodyDiv w:val="1"/>
      <w:marLeft w:val="0"/>
      <w:marRight w:val="0"/>
      <w:marTop w:val="0"/>
      <w:marBottom w:val="0"/>
      <w:divBdr>
        <w:top w:val="none" w:sz="0" w:space="0" w:color="auto"/>
        <w:left w:val="none" w:sz="0" w:space="0" w:color="auto"/>
        <w:bottom w:val="none" w:sz="0" w:space="0" w:color="auto"/>
        <w:right w:val="none" w:sz="0" w:space="0" w:color="auto"/>
      </w:divBdr>
    </w:div>
    <w:div w:id="1527406073">
      <w:bodyDiv w:val="1"/>
      <w:marLeft w:val="0"/>
      <w:marRight w:val="0"/>
      <w:marTop w:val="0"/>
      <w:marBottom w:val="0"/>
      <w:divBdr>
        <w:top w:val="none" w:sz="0" w:space="0" w:color="auto"/>
        <w:left w:val="none" w:sz="0" w:space="0" w:color="auto"/>
        <w:bottom w:val="none" w:sz="0" w:space="0" w:color="auto"/>
        <w:right w:val="none" w:sz="0" w:space="0" w:color="auto"/>
      </w:divBdr>
    </w:div>
    <w:div w:id="1527448637">
      <w:bodyDiv w:val="1"/>
      <w:marLeft w:val="0"/>
      <w:marRight w:val="0"/>
      <w:marTop w:val="0"/>
      <w:marBottom w:val="0"/>
      <w:divBdr>
        <w:top w:val="none" w:sz="0" w:space="0" w:color="auto"/>
        <w:left w:val="none" w:sz="0" w:space="0" w:color="auto"/>
        <w:bottom w:val="none" w:sz="0" w:space="0" w:color="auto"/>
        <w:right w:val="none" w:sz="0" w:space="0" w:color="auto"/>
      </w:divBdr>
    </w:div>
    <w:div w:id="1527720104">
      <w:bodyDiv w:val="1"/>
      <w:marLeft w:val="0"/>
      <w:marRight w:val="0"/>
      <w:marTop w:val="0"/>
      <w:marBottom w:val="0"/>
      <w:divBdr>
        <w:top w:val="none" w:sz="0" w:space="0" w:color="auto"/>
        <w:left w:val="none" w:sz="0" w:space="0" w:color="auto"/>
        <w:bottom w:val="none" w:sz="0" w:space="0" w:color="auto"/>
        <w:right w:val="none" w:sz="0" w:space="0" w:color="auto"/>
      </w:divBdr>
    </w:div>
    <w:div w:id="1527906346">
      <w:bodyDiv w:val="1"/>
      <w:marLeft w:val="0"/>
      <w:marRight w:val="0"/>
      <w:marTop w:val="0"/>
      <w:marBottom w:val="0"/>
      <w:divBdr>
        <w:top w:val="none" w:sz="0" w:space="0" w:color="auto"/>
        <w:left w:val="none" w:sz="0" w:space="0" w:color="auto"/>
        <w:bottom w:val="none" w:sz="0" w:space="0" w:color="auto"/>
        <w:right w:val="none" w:sz="0" w:space="0" w:color="auto"/>
      </w:divBdr>
    </w:div>
    <w:div w:id="1528062643">
      <w:bodyDiv w:val="1"/>
      <w:marLeft w:val="0"/>
      <w:marRight w:val="0"/>
      <w:marTop w:val="0"/>
      <w:marBottom w:val="0"/>
      <w:divBdr>
        <w:top w:val="none" w:sz="0" w:space="0" w:color="auto"/>
        <w:left w:val="none" w:sz="0" w:space="0" w:color="auto"/>
        <w:bottom w:val="none" w:sz="0" w:space="0" w:color="auto"/>
        <w:right w:val="none" w:sz="0" w:space="0" w:color="auto"/>
      </w:divBdr>
    </w:div>
    <w:div w:id="1528105510">
      <w:bodyDiv w:val="1"/>
      <w:marLeft w:val="0"/>
      <w:marRight w:val="0"/>
      <w:marTop w:val="0"/>
      <w:marBottom w:val="0"/>
      <w:divBdr>
        <w:top w:val="none" w:sz="0" w:space="0" w:color="auto"/>
        <w:left w:val="none" w:sz="0" w:space="0" w:color="auto"/>
        <w:bottom w:val="none" w:sz="0" w:space="0" w:color="auto"/>
        <w:right w:val="none" w:sz="0" w:space="0" w:color="auto"/>
      </w:divBdr>
    </w:div>
    <w:div w:id="1528181363">
      <w:bodyDiv w:val="1"/>
      <w:marLeft w:val="0"/>
      <w:marRight w:val="0"/>
      <w:marTop w:val="0"/>
      <w:marBottom w:val="0"/>
      <w:divBdr>
        <w:top w:val="none" w:sz="0" w:space="0" w:color="auto"/>
        <w:left w:val="none" w:sz="0" w:space="0" w:color="auto"/>
        <w:bottom w:val="none" w:sz="0" w:space="0" w:color="auto"/>
        <w:right w:val="none" w:sz="0" w:space="0" w:color="auto"/>
      </w:divBdr>
    </w:div>
    <w:div w:id="1528253340">
      <w:bodyDiv w:val="1"/>
      <w:marLeft w:val="0"/>
      <w:marRight w:val="0"/>
      <w:marTop w:val="0"/>
      <w:marBottom w:val="0"/>
      <w:divBdr>
        <w:top w:val="none" w:sz="0" w:space="0" w:color="auto"/>
        <w:left w:val="none" w:sz="0" w:space="0" w:color="auto"/>
        <w:bottom w:val="none" w:sz="0" w:space="0" w:color="auto"/>
        <w:right w:val="none" w:sz="0" w:space="0" w:color="auto"/>
      </w:divBdr>
    </w:div>
    <w:div w:id="1528441928">
      <w:bodyDiv w:val="1"/>
      <w:marLeft w:val="0"/>
      <w:marRight w:val="0"/>
      <w:marTop w:val="0"/>
      <w:marBottom w:val="0"/>
      <w:divBdr>
        <w:top w:val="none" w:sz="0" w:space="0" w:color="auto"/>
        <w:left w:val="none" w:sz="0" w:space="0" w:color="auto"/>
        <w:bottom w:val="none" w:sz="0" w:space="0" w:color="auto"/>
        <w:right w:val="none" w:sz="0" w:space="0" w:color="auto"/>
      </w:divBdr>
    </w:div>
    <w:div w:id="1528445060">
      <w:bodyDiv w:val="1"/>
      <w:marLeft w:val="0"/>
      <w:marRight w:val="0"/>
      <w:marTop w:val="0"/>
      <w:marBottom w:val="0"/>
      <w:divBdr>
        <w:top w:val="none" w:sz="0" w:space="0" w:color="auto"/>
        <w:left w:val="none" w:sz="0" w:space="0" w:color="auto"/>
        <w:bottom w:val="none" w:sz="0" w:space="0" w:color="auto"/>
        <w:right w:val="none" w:sz="0" w:space="0" w:color="auto"/>
      </w:divBdr>
    </w:div>
    <w:div w:id="1528516951">
      <w:bodyDiv w:val="1"/>
      <w:marLeft w:val="0"/>
      <w:marRight w:val="0"/>
      <w:marTop w:val="0"/>
      <w:marBottom w:val="0"/>
      <w:divBdr>
        <w:top w:val="none" w:sz="0" w:space="0" w:color="auto"/>
        <w:left w:val="none" w:sz="0" w:space="0" w:color="auto"/>
        <w:bottom w:val="none" w:sz="0" w:space="0" w:color="auto"/>
        <w:right w:val="none" w:sz="0" w:space="0" w:color="auto"/>
      </w:divBdr>
    </w:div>
    <w:div w:id="1528564745">
      <w:bodyDiv w:val="1"/>
      <w:marLeft w:val="0"/>
      <w:marRight w:val="0"/>
      <w:marTop w:val="0"/>
      <w:marBottom w:val="0"/>
      <w:divBdr>
        <w:top w:val="none" w:sz="0" w:space="0" w:color="auto"/>
        <w:left w:val="none" w:sz="0" w:space="0" w:color="auto"/>
        <w:bottom w:val="none" w:sz="0" w:space="0" w:color="auto"/>
        <w:right w:val="none" w:sz="0" w:space="0" w:color="auto"/>
      </w:divBdr>
    </w:div>
    <w:div w:id="1528641398">
      <w:bodyDiv w:val="1"/>
      <w:marLeft w:val="0"/>
      <w:marRight w:val="0"/>
      <w:marTop w:val="0"/>
      <w:marBottom w:val="0"/>
      <w:divBdr>
        <w:top w:val="none" w:sz="0" w:space="0" w:color="auto"/>
        <w:left w:val="none" w:sz="0" w:space="0" w:color="auto"/>
        <w:bottom w:val="none" w:sz="0" w:space="0" w:color="auto"/>
        <w:right w:val="none" w:sz="0" w:space="0" w:color="auto"/>
      </w:divBdr>
    </w:div>
    <w:div w:id="1529106040">
      <w:bodyDiv w:val="1"/>
      <w:marLeft w:val="0"/>
      <w:marRight w:val="0"/>
      <w:marTop w:val="0"/>
      <w:marBottom w:val="0"/>
      <w:divBdr>
        <w:top w:val="none" w:sz="0" w:space="0" w:color="auto"/>
        <w:left w:val="none" w:sz="0" w:space="0" w:color="auto"/>
        <w:bottom w:val="none" w:sz="0" w:space="0" w:color="auto"/>
        <w:right w:val="none" w:sz="0" w:space="0" w:color="auto"/>
      </w:divBdr>
    </w:div>
    <w:div w:id="1529178665">
      <w:bodyDiv w:val="1"/>
      <w:marLeft w:val="0"/>
      <w:marRight w:val="0"/>
      <w:marTop w:val="0"/>
      <w:marBottom w:val="0"/>
      <w:divBdr>
        <w:top w:val="none" w:sz="0" w:space="0" w:color="auto"/>
        <w:left w:val="none" w:sz="0" w:space="0" w:color="auto"/>
        <w:bottom w:val="none" w:sz="0" w:space="0" w:color="auto"/>
        <w:right w:val="none" w:sz="0" w:space="0" w:color="auto"/>
      </w:divBdr>
    </w:div>
    <w:div w:id="1529299635">
      <w:bodyDiv w:val="1"/>
      <w:marLeft w:val="0"/>
      <w:marRight w:val="0"/>
      <w:marTop w:val="0"/>
      <w:marBottom w:val="0"/>
      <w:divBdr>
        <w:top w:val="none" w:sz="0" w:space="0" w:color="auto"/>
        <w:left w:val="none" w:sz="0" w:space="0" w:color="auto"/>
        <w:bottom w:val="none" w:sz="0" w:space="0" w:color="auto"/>
        <w:right w:val="none" w:sz="0" w:space="0" w:color="auto"/>
      </w:divBdr>
    </w:div>
    <w:div w:id="1529756892">
      <w:bodyDiv w:val="1"/>
      <w:marLeft w:val="0"/>
      <w:marRight w:val="0"/>
      <w:marTop w:val="0"/>
      <w:marBottom w:val="0"/>
      <w:divBdr>
        <w:top w:val="none" w:sz="0" w:space="0" w:color="auto"/>
        <w:left w:val="none" w:sz="0" w:space="0" w:color="auto"/>
        <w:bottom w:val="none" w:sz="0" w:space="0" w:color="auto"/>
        <w:right w:val="none" w:sz="0" w:space="0" w:color="auto"/>
      </w:divBdr>
    </w:div>
    <w:div w:id="1529873687">
      <w:bodyDiv w:val="1"/>
      <w:marLeft w:val="0"/>
      <w:marRight w:val="0"/>
      <w:marTop w:val="0"/>
      <w:marBottom w:val="0"/>
      <w:divBdr>
        <w:top w:val="none" w:sz="0" w:space="0" w:color="auto"/>
        <w:left w:val="none" w:sz="0" w:space="0" w:color="auto"/>
        <w:bottom w:val="none" w:sz="0" w:space="0" w:color="auto"/>
        <w:right w:val="none" w:sz="0" w:space="0" w:color="auto"/>
      </w:divBdr>
    </w:div>
    <w:div w:id="1530139569">
      <w:bodyDiv w:val="1"/>
      <w:marLeft w:val="0"/>
      <w:marRight w:val="0"/>
      <w:marTop w:val="0"/>
      <w:marBottom w:val="0"/>
      <w:divBdr>
        <w:top w:val="none" w:sz="0" w:space="0" w:color="auto"/>
        <w:left w:val="none" w:sz="0" w:space="0" w:color="auto"/>
        <w:bottom w:val="none" w:sz="0" w:space="0" w:color="auto"/>
        <w:right w:val="none" w:sz="0" w:space="0" w:color="auto"/>
      </w:divBdr>
    </w:div>
    <w:div w:id="1530142937">
      <w:bodyDiv w:val="1"/>
      <w:marLeft w:val="0"/>
      <w:marRight w:val="0"/>
      <w:marTop w:val="0"/>
      <w:marBottom w:val="0"/>
      <w:divBdr>
        <w:top w:val="none" w:sz="0" w:space="0" w:color="auto"/>
        <w:left w:val="none" w:sz="0" w:space="0" w:color="auto"/>
        <w:bottom w:val="none" w:sz="0" w:space="0" w:color="auto"/>
        <w:right w:val="none" w:sz="0" w:space="0" w:color="auto"/>
      </w:divBdr>
    </w:div>
    <w:div w:id="1530797734">
      <w:bodyDiv w:val="1"/>
      <w:marLeft w:val="0"/>
      <w:marRight w:val="0"/>
      <w:marTop w:val="0"/>
      <w:marBottom w:val="0"/>
      <w:divBdr>
        <w:top w:val="none" w:sz="0" w:space="0" w:color="auto"/>
        <w:left w:val="none" w:sz="0" w:space="0" w:color="auto"/>
        <w:bottom w:val="none" w:sz="0" w:space="0" w:color="auto"/>
        <w:right w:val="none" w:sz="0" w:space="0" w:color="auto"/>
      </w:divBdr>
    </w:div>
    <w:div w:id="1530800071">
      <w:bodyDiv w:val="1"/>
      <w:marLeft w:val="0"/>
      <w:marRight w:val="0"/>
      <w:marTop w:val="0"/>
      <w:marBottom w:val="0"/>
      <w:divBdr>
        <w:top w:val="none" w:sz="0" w:space="0" w:color="auto"/>
        <w:left w:val="none" w:sz="0" w:space="0" w:color="auto"/>
        <w:bottom w:val="none" w:sz="0" w:space="0" w:color="auto"/>
        <w:right w:val="none" w:sz="0" w:space="0" w:color="auto"/>
      </w:divBdr>
    </w:div>
    <w:div w:id="1531144308">
      <w:bodyDiv w:val="1"/>
      <w:marLeft w:val="0"/>
      <w:marRight w:val="0"/>
      <w:marTop w:val="0"/>
      <w:marBottom w:val="0"/>
      <w:divBdr>
        <w:top w:val="none" w:sz="0" w:space="0" w:color="auto"/>
        <w:left w:val="none" w:sz="0" w:space="0" w:color="auto"/>
        <w:bottom w:val="none" w:sz="0" w:space="0" w:color="auto"/>
        <w:right w:val="none" w:sz="0" w:space="0" w:color="auto"/>
      </w:divBdr>
    </w:div>
    <w:div w:id="1531645431">
      <w:bodyDiv w:val="1"/>
      <w:marLeft w:val="0"/>
      <w:marRight w:val="0"/>
      <w:marTop w:val="0"/>
      <w:marBottom w:val="0"/>
      <w:divBdr>
        <w:top w:val="none" w:sz="0" w:space="0" w:color="auto"/>
        <w:left w:val="none" w:sz="0" w:space="0" w:color="auto"/>
        <w:bottom w:val="none" w:sz="0" w:space="0" w:color="auto"/>
        <w:right w:val="none" w:sz="0" w:space="0" w:color="auto"/>
      </w:divBdr>
    </w:div>
    <w:div w:id="1531869996">
      <w:bodyDiv w:val="1"/>
      <w:marLeft w:val="0"/>
      <w:marRight w:val="0"/>
      <w:marTop w:val="0"/>
      <w:marBottom w:val="0"/>
      <w:divBdr>
        <w:top w:val="none" w:sz="0" w:space="0" w:color="auto"/>
        <w:left w:val="none" w:sz="0" w:space="0" w:color="auto"/>
        <w:bottom w:val="none" w:sz="0" w:space="0" w:color="auto"/>
        <w:right w:val="none" w:sz="0" w:space="0" w:color="auto"/>
      </w:divBdr>
    </w:div>
    <w:div w:id="1531915071">
      <w:bodyDiv w:val="1"/>
      <w:marLeft w:val="0"/>
      <w:marRight w:val="0"/>
      <w:marTop w:val="0"/>
      <w:marBottom w:val="0"/>
      <w:divBdr>
        <w:top w:val="none" w:sz="0" w:space="0" w:color="auto"/>
        <w:left w:val="none" w:sz="0" w:space="0" w:color="auto"/>
        <w:bottom w:val="none" w:sz="0" w:space="0" w:color="auto"/>
        <w:right w:val="none" w:sz="0" w:space="0" w:color="auto"/>
      </w:divBdr>
    </w:div>
    <w:div w:id="1531915825">
      <w:bodyDiv w:val="1"/>
      <w:marLeft w:val="0"/>
      <w:marRight w:val="0"/>
      <w:marTop w:val="0"/>
      <w:marBottom w:val="0"/>
      <w:divBdr>
        <w:top w:val="none" w:sz="0" w:space="0" w:color="auto"/>
        <w:left w:val="none" w:sz="0" w:space="0" w:color="auto"/>
        <w:bottom w:val="none" w:sz="0" w:space="0" w:color="auto"/>
        <w:right w:val="none" w:sz="0" w:space="0" w:color="auto"/>
      </w:divBdr>
    </w:div>
    <w:div w:id="1532184162">
      <w:bodyDiv w:val="1"/>
      <w:marLeft w:val="0"/>
      <w:marRight w:val="0"/>
      <w:marTop w:val="0"/>
      <w:marBottom w:val="0"/>
      <w:divBdr>
        <w:top w:val="none" w:sz="0" w:space="0" w:color="auto"/>
        <w:left w:val="none" w:sz="0" w:space="0" w:color="auto"/>
        <w:bottom w:val="none" w:sz="0" w:space="0" w:color="auto"/>
        <w:right w:val="none" w:sz="0" w:space="0" w:color="auto"/>
      </w:divBdr>
    </w:div>
    <w:div w:id="1532690940">
      <w:bodyDiv w:val="1"/>
      <w:marLeft w:val="0"/>
      <w:marRight w:val="0"/>
      <w:marTop w:val="0"/>
      <w:marBottom w:val="0"/>
      <w:divBdr>
        <w:top w:val="none" w:sz="0" w:space="0" w:color="auto"/>
        <w:left w:val="none" w:sz="0" w:space="0" w:color="auto"/>
        <w:bottom w:val="none" w:sz="0" w:space="0" w:color="auto"/>
        <w:right w:val="none" w:sz="0" w:space="0" w:color="auto"/>
      </w:divBdr>
    </w:div>
    <w:div w:id="1532959715">
      <w:bodyDiv w:val="1"/>
      <w:marLeft w:val="0"/>
      <w:marRight w:val="0"/>
      <w:marTop w:val="0"/>
      <w:marBottom w:val="0"/>
      <w:divBdr>
        <w:top w:val="none" w:sz="0" w:space="0" w:color="auto"/>
        <w:left w:val="none" w:sz="0" w:space="0" w:color="auto"/>
        <w:bottom w:val="none" w:sz="0" w:space="0" w:color="auto"/>
        <w:right w:val="none" w:sz="0" w:space="0" w:color="auto"/>
      </w:divBdr>
    </w:div>
    <w:div w:id="1533030214">
      <w:bodyDiv w:val="1"/>
      <w:marLeft w:val="0"/>
      <w:marRight w:val="0"/>
      <w:marTop w:val="0"/>
      <w:marBottom w:val="0"/>
      <w:divBdr>
        <w:top w:val="none" w:sz="0" w:space="0" w:color="auto"/>
        <w:left w:val="none" w:sz="0" w:space="0" w:color="auto"/>
        <w:bottom w:val="none" w:sz="0" w:space="0" w:color="auto"/>
        <w:right w:val="none" w:sz="0" w:space="0" w:color="auto"/>
      </w:divBdr>
    </w:div>
    <w:div w:id="1533031360">
      <w:bodyDiv w:val="1"/>
      <w:marLeft w:val="0"/>
      <w:marRight w:val="0"/>
      <w:marTop w:val="0"/>
      <w:marBottom w:val="0"/>
      <w:divBdr>
        <w:top w:val="none" w:sz="0" w:space="0" w:color="auto"/>
        <w:left w:val="none" w:sz="0" w:space="0" w:color="auto"/>
        <w:bottom w:val="none" w:sz="0" w:space="0" w:color="auto"/>
        <w:right w:val="none" w:sz="0" w:space="0" w:color="auto"/>
      </w:divBdr>
    </w:div>
    <w:div w:id="1533033589">
      <w:bodyDiv w:val="1"/>
      <w:marLeft w:val="0"/>
      <w:marRight w:val="0"/>
      <w:marTop w:val="0"/>
      <w:marBottom w:val="0"/>
      <w:divBdr>
        <w:top w:val="none" w:sz="0" w:space="0" w:color="auto"/>
        <w:left w:val="none" w:sz="0" w:space="0" w:color="auto"/>
        <w:bottom w:val="none" w:sz="0" w:space="0" w:color="auto"/>
        <w:right w:val="none" w:sz="0" w:space="0" w:color="auto"/>
      </w:divBdr>
    </w:div>
    <w:div w:id="1533228517">
      <w:bodyDiv w:val="1"/>
      <w:marLeft w:val="0"/>
      <w:marRight w:val="0"/>
      <w:marTop w:val="0"/>
      <w:marBottom w:val="0"/>
      <w:divBdr>
        <w:top w:val="none" w:sz="0" w:space="0" w:color="auto"/>
        <w:left w:val="none" w:sz="0" w:space="0" w:color="auto"/>
        <w:bottom w:val="none" w:sz="0" w:space="0" w:color="auto"/>
        <w:right w:val="none" w:sz="0" w:space="0" w:color="auto"/>
      </w:divBdr>
    </w:div>
    <w:div w:id="1533570364">
      <w:bodyDiv w:val="1"/>
      <w:marLeft w:val="0"/>
      <w:marRight w:val="0"/>
      <w:marTop w:val="0"/>
      <w:marBottom w:val="0"/>
      <w:divBdr>
        <w:top w:val="none" w:sz="0" w:space="0" w:color="auto"/>
        <w:left w:val="none" w:sz="0" w:space="0" w:color="auto"/>
        <w:bottom w:val="none" w:sz="0" w:space="0" w:color="auto"/>
        <w:right w:val="none" w:sz="0" w:space="0" w:color="auto"/>
      </w:divBdr>
    </w:div>
    <w:div w:id="1533610952">
      <w:bodyDiv w:val="1"/>
      <w:marLeft w:val="0"/>
      <w:marRight w:val="0"/>
      <w:marTop w:val="0"/>
      <w:marBottom w:val="0"/>
      <w:divBdr>
        <w:top w:val="none" w:sz="0" w:space="0" w:color="auto"/>
        <w:left w:val="none" w:sz="0" w:space="0" w:color="auto"/>
        <w:bottom w:val="none" w:sz="0" w:space="0" w:color="auto"/>
        <w:right w:val="none" w:sz="0" w:space="0" w:color="auto"/>
      </w:divBdr>
    </w:div>
    <w:div w:id="1533759947">
      <w:bodyDiv w:val="1"/>
      <w:marLeft w:val="0"/>
      <w:marRight w:val="0"/>
      <w:marTop w:val="0"/>
      <w:marBottom w:val="0"/>
      <w:divBdr>
        <w:top w:val="none" w:sz="0" w:space="0" w:color="auto"/>
        <w:left w:val="none" w:sz="0" w:space="0" w:color="auto"/>
        <w:bottom w:val="none" w:sz="0" w:space="0" w:color="auto"/>
        <w:right w:val="none" w:sz="0" w:space="0" w:color="auto"/>
      </w:divBdr>
    </w:div>
    <w:div w:id="1533835528">
      <w:bodyDiv w:val="1"/>
      <w:marLeft w:val="0"/>
      <w:marRight w:val="0"/>
      <w:marTop w:val="0"/>
      <w:marBottom w:val="0"/>
      <w:divBdr>
        <w:top w:val="none" w:sz="0" w:space="0" w:color="auto"/>
        <w:left w:val="none" w:sz="0" w:space="0" w:color="auto"/>
        <w:bottom w:val="none" w:sz="0" w:space="0" w:color="auto"/>
        <w:right w:val="none" w:sz="0" w:space="0" w:color="auto"/>
      </w:divBdr>
    </w:div>
    <w:div w:id="1534154768">
      <w:bodyDiv w:val="1"/>
      <w:marLeft w:val="0"/>
      <w:marRight w:val="0"/>
      <w:marTop w:val="0"/>
      <w:marBottom w:val="0"/>
      <w:divBdr>
        <w:top w:val="none" w:sz="0" w:space="0" w:color="auto"/>
        <w:left w:val="none" w:sz="0" w:space="0" w:color="auto"/>
        <w:bottom w:val="none" w:sz="0" w:space="0" w:color="auto"/>
        <w:right w:val="none" w:sz="0" w:space="0" w:color="auto"/>
      </w:divBdr>
    </w:div>
    <w:div w:id="1534348038">
      <w:bodyDiv w:val="1"/>
      <w:marLeft w:val="0"/>
      <w:marRight w:val="0"/>
      <w:marTop w:val="0"/>
      <w:marBottom w:val="0"/>
      <w:divBdr>
        <w:top w:val="none" w:sz="0" w:space="0" w:color="auto"/>
        <w:left w:val="none" w:sz="0" w:space="0" w:color="auto"/>
        <w:bottom w:val="none" w:sz="0" w:space="0" w:color="auto"/>
        <w:right w:val="none" w:sz="0" w:space="0" w:color="auto"/>
      </w:divBdr>
    </w:div>
    <w:div w:id="1534414397">
      <w:bodyDiv w:val="1"/>
      <w:marLeft w:val="0"/>
      <w:marRight w:val="0"/>
      <w:marTop w:val="0"/>
      <w:marBottom w:val="0"/>
      <w:divBdr>
        <w:top w:val="none" w:sz="0" w:space="0" w:color="auto"/>
        <w:left w:val="none" w:sz="0" w:space="0" w:color="auto"/>
        <w:bottom w:val="none" w:sz="0" w:space="0" w:color="auto"/>
        <w:right w:val="none" w:sz="0" w:space="0" w:color="auto"/>
      </w:divBdr>
    </w:div>
    <w:div w:id="1534414691">
      <w:bodyDiv w:val="1"/>
      <w:marLeft w:val="0"/>
      <w:marRight w:val="0"/>
      <w:marTop w:val="0"/>
      <w:marBottom w:val="0"/>
      <w:divBdr>
        <w:top w:val="none" w:sz="0" w:space="0" w:color="auto"/>
        <w:left w:val="none" w:sz="0" w:space="0" w:color="auto"/>
        <w:bottom w:val="none" w:sz="0" w:space="0" w:color="auto"/>
        <w:right w:val="none" w:sz="0" w:space="0" w:color="auto"/>
      </w:divBdr>
    </w:div>
    <w:div w:id="1534489782">
      <w:bodyDiv w:val="1"/>
      <w:marLeft w:val="0"/>
      <w:marRight w:val="0"/>
      <w:marTop w:val="0"/>
      <w:marBottom w:val="0"/>
      <w:divBdr>
        <w:top w:val="none" w:sz="0" w:space="0" w:color="auto"/>
        <w:left w:val="none" w:sz="0" w:space="0" w:color="auto"/>
        <w:bottom w:val="none" w:sz="0" w:space="0" w:color="auto"/>
        <w:right w:val="none" w:sz="0" w:space="0" w:color="auto"/>
      </w:divBdr>
    </w:div>
    <w:div w:id="1534536001">
      <w:bodyDiv w:val="1"/>
      <w:marLeft w:val="0"/>
      <w:marRight w:val="0"/>
      <w:marTop w:val="0"/>
      <w:marBottom w:val="0"/>
      <w:divBdr>
        <w:top w:val="none" w:sz="0" w:space="0" w:color="auto"/>
        <w:left w:val="none" w:sz="0" w:space="0" w:color="auto"/>
        <w:bottom w:val="none" w:sz="0" w:space="0" w:color="auto"/>
        <w:right w:val="none" w:sz="0" w:space="0" w:color="auto"/>
      </w:divBdr>
    </w:div>
    <w:div w:id="1534882818">
      <w:bodyDiv w:val="1"/>
      <w:marLeft w:val="0"/>
      <w:marRight w:val="0"/>
      <w:marTop w:val="0"/>
      <w:marBottom w:val="0"/>
      <w:divBdr>
        <w:top w:val="none" w:sz="0" w:space="0" w:color="auto"/>
        <w:left w:val="none" w:sz="0" w:space="0" w:color="auto"/>
        <w:bottom w:val="none" w:sz="0" w:space="0" w:color="auto"/>
        <w:right w:val="none" w:sz="0" w:space="0" w:color="auto"/>
      </w:divBdr>
    </w:div>
    <w:div w:id="1535117173">
      <w:bodyDiv w:val="1"/>
      <w:marLeft w:val="0"/>
      <w:marRight w:val="0"/>
      <w:marTop w:val="0"/>
      <w:marBottom w:val="0"/>
      <w:divBdr>
        <w:top w:val="none" w:sz="0" w:space="0" w:color="auto"/>
        <w:left w:val="none" w:sz="0" w:space="0" w:color="auto"/>
        <w:bottom w:val="none" w:sz="0" w:space="0" w:color="auto"/>
        <w:right w:val="none" w:sz="0" w:space="0" w:color="auto"/>
      </w:divBdr>
    </w:div>
    <w:div w:id="1535265475">
      <w:bodyDiv w:val="1"/>
      <w:marLeft w:val="0"/>
      <w:marRight w:val="0"/>
      <w:marTop w:val="0"/>
      <w:marBottom w:val="0"/>
      <w:divBdr>
        <w:top w:val="none" w:sz="0" w:space="0" w:color="auto"/>
        <w:left w:val="none" w:sz="0" w:space="0" w:color="auto"/>
        <w:bottom w:val="none" w:sz="0" w:space="0" w:color="auto"/>
        <w:right w:val="none" w:sz="0" w:space="0" w:color="auto"/>
      </w:divBdr>
    </w:div>
    <w:div w:id="1535267520">
      <w:bodyDiv w:val="1"/>
      <w:marLeft w:val="0"/>
      <w:marRight w:val="0"/>
      <w:marTop w:val="0"/>
      <w:marBottom w:val="0"/>
      <w:divBdr>
        <w:top w:val="none" w:sz="0" w:space="0" w:color="auto"/>
        <w:left w:val="none" w:sz="0" w:space="0" w:color="auto"/>
        <w:bottom w:val="none" w:sz="0" w:space="0" w:color="auto"/>
        <w:right w:val="none" w:sz="0" w:space="0" w:color="auto"/>
      </w:divBdr>
    </w:div>
    <w:div w:id="1535773628">
      <w:bodyDiv w:val="1"/>
      <w:marLeft w:val="0"/>
      <w:marRight w:val="0"/>
      <w:marTop w:val="0"/>
      <w:marBottom w:val="0"/>
      <w:divBdr>
        <w:top w:val="none" w:sz="0" w:space="0" w:color="auto"/>
        <w:left w:val="none" w:sz="0" w:space="0" w:color="auto"/>
        <w:bottom w:val="none" w:sz="0" w:space="0" w:color="auto"/>
        <w:right w:val="none" w:sz="0" w:space="0" w:color="auto"/>
      </w:divBdr>
    </w:div>
    <w:div w:id="1536042685">
      <w:bodyDiv w:val="1"/>
      <w:marLeft w:val="0"/>
      <w:marRight w:val="0"/>
      <w:marTop w:val="0"/>
      <w:marBottom w:val="0"/>
      <w:divBdr>
        <w:top w:val="none" w:sz="0" w:space="0" w:color="auto"/>
        <w:left w:val="none" w:sz="0" w:space="0" w:color="auto"/>
        <w:bottom w:val="none" w:sz="0" w:space="0" w:color="auto"/>
        <w:right w:val="none" w:sz="0" w:space="0" w:color="auto"/>
      </w:divBdr>
    </w:div>
    <w:div w:id="1536187726">
      <w:bodyDiv w:val="1"/>
      <w:marLeft w:val="0"/>
      <w:marRight w:val="0"/>
      <w:marTop w:val="0"/>
      <w:marBottom w:val="0"/>
      <w:divBdr>
        <w:top w:val="none" w:sz="0" w:space="0" w:color="auto"/>
        <w:left w:val="none" w:sz="0" w:space="0" w:color="auto"/>
        <w:bottom w:val="none" w:sz="0" w:space="0" w:color="auto"/>
        <w:right w:val="none" w:sz="0" w:space="0" w:color="auto"/>
      </w:divBdr>
    </w:div>
    <w:div w:id="1536697398">
      <w:bodyDiv w:val="1"/>
      <w:marLeft w:val="0"/>
      <w:marRight w:val="0"/>
      <w:marTop w:val="0"/>
      <w:marBottom w:val="0"/>
      <w:divBdr>
        <w:top w:val="none" w:sz="0" w:space="0" w:color="auto"/>
        <w:left w:val="none" w:sz="0" w:space="0" w:color="auto"/>
        <w:bottom w:val="none" w:sz="0" w:space="0" w:color="auto"/>
        <w:right w:val="none" w:sz="0" w:space="0" w:color="auto"/>
      </w:divBdr>
    </w:div>
    <w:div w:id="1536699446">
      <w:bodyDiv w:val="1"/>
      <w:marLeft w:val="0"/>
      <w:marRight w:val="0"/>
      <w:marTop w:val="0"/>
      <w:marBottom w:val="0"/>
      <w:divBdr>
        <w:top w:val="none" w:sz="0" w:space="0" w:color="auto"/>
        <w:left w:val="none" w:sz="0" w:space="0" w:color="auto"/>
        <w:bottom w:val="none" w:sz="0" w:space="0" w:color="auto"/>
        <w:right w:val="none" w:sz="0" w:space="0" w:color="auto"/>
      </w:divBdr>
    </w:div>
    <w:div w:id="1536772934">
      <w:bodyDiv w:val="1"/>
      <w:marLeft w:val="0"/>
      <w:marRight w:val="0"/>
      <w:marTop w:val="0"/>
      <w:marBottom w:val="0"/>
      <w:divBdr>
        <w:top w:val="none" w:sz="0" w:space="0" w:color="auto"/>
        <w:left w:val="none" w:sz="0" w:space="0" w:color="auto"/>
        <w:bottom w:val="none" w:sz="0" w:space="0" w:color="auto"/>
        <w:right w:val="none" w:sz="0" w:space="0" w:color="auto"/>
      </w:divBdr>
    </w:div>
    <w:div w:id="1536842312">
      <w:bodyDiv w:val="1"/>
      <w:marLeft w:val="0"/>
      <w:marRight w:val="0"/>
      <w:marTop w:val="0"/>
      <w:marBottom w:val="0"/>
      <w:divBdr>
        <w:top w:val="none" w:sz="0" w:space="0" w:color="auto"/>
        <w:left w:val="none" w:sz="0" w:space="0" w:color="auto"/>
        <w:bottom w:val="none" w:sz="0" w:space="0" w:color="auto"/>
        <w:right w:val="none" w:sz="0" w:space="0" w:color="auto"/>
      </w:divBdr>
    </w:div>
    <w:div w:id="1536967547">
      <w:bodyDiv w:val="1"/>
      <w:marLeft w:val="0"/>
      <w:marRight w:val="0"/>
      <w:marTop w:val="0"/>
      <w:marBottom w:val="0"/>
      <w:divBdr>
        <w:top w:val="none" w:sz="0" w:space="0" w:color="auto"/>
        <w:left w:val="none" w:sz="0" w:space="0" w:color="auto"/>
        <w:bottom w:val="none" w:sz="0" w:space="0" w:color="auto"/>
        <w:right w:val="none" w:sz="0" w:space="0" w:color="auto"/>
      </w:divBdr>
    </w:div>
    <w:div w:id="1537229868">
      <w:bodyDiv w:val="1"/>
      <w:marLeft w:val="0"/>
      <w:marRight w:val="0"/>
      <w:marTop w:val="0"/>
      <w:marBottom w:val="0"/>
      <w:divBdr>
        <w:top w:val="none" w:sz="0" w:space="0" w:color="auto"/>
        <w:left w:val="none" w:sz="0" w:space="0" w:color="auto"/>
        <w:bottom w:val="none" w:sz="0" w:space="0" w:color="auto"/>
        <w:right w:val="none" w:sz="0" w:space="0" w:color="auto"/>
      </w:divBdr>
    </w:div>
    <w:div w:id="1537304951">
      <w:bodyDiv w:val="1"/>
      <w:marLeft w:val="0"/>
      <w:marRight w:val="0"/>
      <w:marTop w:val="0"/>
      <w:marBottom w:val="0"/>
      <w:divBdr>
        <w:top w:val="none" w:sz="0" w:space="0" w:color="auto"/>
        <w:left w:val="none" w:sz="0" w:space="0" w:color="auto"/>
        <w:bottom w:val="none" w:sz="0" w:space="0" w:color="auto"/>
        <w:right w:val="none" w:sz="0" w:space="0" w:color="auto"/>
      </w:divBdr>
    </w:div>
    <w:div w:id="1537308544">
      <w:bodyDiv w:val="1"/>
      <w:marLeft w:val="0"/>
      <w:marRight w:val="0"/>
      <w:marTop w:val="0"/>
      <w:marBottom w:val="0"/>
      <w:divBdr>
        <w:top w:val="none" w:sz="0" w:space="0" w:color="auto"/>
        <w:left w:val="none" w:sz="0" w:space="0" w:color="auto"/>
        <w:bottom w:val="none" w:sz="0" w:space="0" w:color="auto"/>
        <w:right w:val="none" w:sz="0" w:space="0" w:color="auto"/>
      </w:divBdr>
    </w:div>
    <w:div w:id="1537887632">
      <w:bodyDiv w:val="1"/>
      <w:marLeft w:val="0"/>
      <w:marRight w:val="0"/>
      <w:marTop w:val="0"/>
      <w:marBottom w:val="0"/>
      <w:divBdr>
        <w:top w:val="none" w:sz="0" w:space="0" w:color="auto"/>
        <w:left w:val="none" w:sz="0" w:space="0" w:color="auto"/>
        <w:bottom w:val="none" w:sz="0" w:space="0" w:color="auto"/>
        <w:right w:val="none" w:sz="0" w:space="0" w:color="auto"/>
      </w:divBdr>
    </w:div>
    <w:div w:id="1537965696">
      <w:bodyDiv w:val="1"/>
      <w:marLeft w:val="0"/>
      <w:marRight w:val="0"/>
      <w:marTop w:val="0"/>
      <w:marBottom w:val="0"/>
      <w:divBdr>
        <w:top w:val="none" w:sz="0" w:space="0" w:color="auto"/>
        <w:left w:val="none" w:sz="0" w:space="0" w:color="auto"/>
        <w:bottom w:val="none" w:sz="0" w:space="0" w:color="auto"/>
        <w:right w:val="none" w:sz="0" w:space="0" w:color="auto"/>
      </w:divBdr>
    </w:div>
    <w:div w:id="1538200114">
      <w:bodyDiv w:val="1"/>
      <w:marLeft w:val="0"/>
      <w:marRight w:val="0"/>
      <w:marTop w:val="0"/>
      <w:marBottom w:val="0"/>
      <w:divBdr>
        <w:top w:val="none" w:sz="0" w:space="0" w:color="auto"/>
        <w:left w:val="none" w:sz="0" w:space="0" w:color="auto"/>
        <w:bottom w:val="none" w:sz="0" w:space="0" w:color="auto"/>
        <w:right w:val="none" w:sz="0" w:space="0" w:color="auto"/>
      </w:divBdr>
    </w:div>
    <w:div w:id="1538273429">
      <w:bodyDiv w:val="1"/>
      <w:marLeft w:val="0"/>
      <w:marRight w:val="0"/>
      <w:marTop w:val="0"/>
      <w:marBottom w:val="0"/>
      <w:divBdr>
        <w:top w:val="none" w:sz="0" w:space="0" w:color="auto"/>
        <w:left w:val="none" w:sz="0" w:space="0" w:color="auto"/>
        <w:bottom w:val="none" w:sz="0" w:space="0" w:color="auto"/>
        <w:right w:val="none" w:sz="0" w:space="0" w:color="auto"/>
      </w:divBdr>
    </w:div>
    <w:div w:id="1538349134">
      <w:bodyDiv w:val="1"/>
      <w:marLeft w:val="0"/>
      <w:marRight w:val="0"/>
      <w:marTop w:val="0"/>
      <w:marBottom w:val="0"/>
      <w:divBdr>
        <w:top w:val="none" w:sz="0" w:space="0" w:color="auto"/>
        <w:left w:val="none" w:sz="0" w:space="0" w:color="auto"/>
        <w:bottom w:val="none" w:sz="0" w:space="0" w:color="auto"/>
        <w:right w:val="none" w:sz="0" w:space="0" w:color="auto"/>
      </w:divBdr>
    </w:div>
    <w:div w:id="1538739141">
      <w:bodyDiv w:val="1"/>
      <w:marLeft w:val="0"/>
      <w:marRight w:val="0"/>
      <w:marTop w:val="0"/>
      <w:marBottom w:val="0"/>
      <w:divBdr>
        <w:top w:val="none" w:sz="0" w:space="0" w:color="auto"/>
        <w:left w:val="none" w:sz="0" w:space="0" w:color="auto"/>
        <w:bottom w:val="none" w:sz="0" w:space="0" w:color="auto"/>
        <w:right w:val="none" w:sz="0" w:space="0" w:color="auto"/>
      </w:divBdr>
    </w:div>
    <w:div w:id="1538935496">
      <w:bodyDiv w:val="1"/>
      <w:marLeft w:val="0"/>
      <w:marRight w:val="0"/>
      <w:marTop w:val="0"/>
      <w:marBottom w:val="0"/>
      <w:divBdr>
        <w:top w:val="none" w:sz="0" w:space="0" w:color="auto"/>
        <w:left w:val="none" w:sz="0" w:space="0" w:color="auto"/>
        <w:bottom w:val="none" w:sz="0" w:space="0" w:color="auto"/>
        <w:right w:val="none" w:sz="0" w:space="0" w:color="auto"/>
      </w:divBdr>
    </w:div>
    <w:div w:id="1539003503">
      <w:bodyDiv w:val="1"/>
      <w:marLeft w:val="0"/>
      <w:marRight w:val="0"/>
      <w:marTop w:val="0"/>
      <w:marBottom w:val="0"/>
      <w:divBdr>
        <w:top w:val="none" w:sz="0" w:space="0" w:color="auto"/>
        <w:left w:val="none" w:sz="0" w:space="0" w:color="auto"/>
        <w:bottom w:val="none" w:sz="0" w:space="0" w:color="auto"/>
        <w:right w:val="none" w:sz="0" w:space="0" w:color="auto"/>
      </w:divBdr>
    </w:div>
    <w:div w:id="1539076805">
      <w:bodyDiv w:val="1"/>
      <w:marLeft w:val="0"/>
      <w:marRight w:val="0"/>
      <w:marTop w:val="0"/>
      <w:marBottom w:val="0"/>
      <w:divBdr>
        <w:top w:val="none" w:sz="0" w:space="0" w:color="auto"/>
        <w:left w:val="none" w:sz="0" w:space="0" w:color="auto"/>
        <w:bottom w:val="none" w:sz="0" w:space="0" w:color="auto"/>
        <w:right w:val="none" w:sz="0" w:space="0" w:color="auto"/>
      </w:divBdr>
    </w:div>
    <w:div w:id="1539119657">
      <w:bodyDiv w:val="1"/>
      <w:marLeft w:val="0"/>
      <w:marRight w:val="0"/>
      <w:marTop w:val="0"/>
      <w:marBottom w:val="0"/>
      <w:divBdr>
        <w:top w:val="none" w:sz="0" w:space="0" w:color="auto"/>
        <w:left w:val="none" w:sz="0" w:space="0" w:color="auto"/>
        <w:bottom w:val="none" w:sz="0" w:space="0" w:color="auto"/>
        <w:right w:val="none" w:sz="0" w:space="0" w:color="auto"/>
      </w:divBdr>
    </w:div>
    <w:div w:id="1539245314">
      <w:bodyDiv w:val="1"/>
      <w:marLeft w:val="0"/>
      <w:marRight w:val="0"/>
      <w:marTop w:val="0"/>
      <w:marBottom w:val="0"/>
      <w:divBdr>
        <w:top w:val="none" w:sz="0" w:space="0" w:color="auto"/>
        <w:left w:val="none" w:sz="0" w:space="0" w:color="auto"/>
        <w:bottom w:val="none" w:sz="0" w:space="0" w:color="auto"/>
        <w:right w:val="none" w:sz="0" w:space="0" w:color="auto"/>
      </w:divBdr>
    </w:div>
    <w:div w:id="1539270615">
      <w:bodyDiv w:val="1"/>
      <w:marLeft w:val="0"/>
      <w:marRight w:val="0"/>
      <w:marTop w:val="0"/>
      <w:marBottom w:val="0"/>
      <w:divBdr>
        <w:top w:val="none" w:sz="0" w:space="0" w:color="auto"/>
        <w:left w:val="none" w:sz="0" w:space="0" w:color="auto"/>
        <w:bottom w:val="none" w:sz="0" w:space="0" w:color="auto"/>
        <w:right w:val="none" w:sz="0" w:space="0" w:color="auto"/>
      </w:divBdr>
    </w:div>
    <w:div w:id="1539314923">
      <w:bodyDiv w:val="1"/>
      <w:marLeft w:val="0"/>
      <w:marRight w:val="0"/>
      <w:marTop w:val="0"/>
      <w:marBottom w:val="0"/>
      <w:divBdr>
        <w:top w:val="none" w:sz="0" w:space="0" w:color="auto"/>
        <w:left w:val="none" w:sz="0" w:space="0" w:color="auto"/>
        <w:bottom w:val="none" w:sz="0" w:space="0" w:color="auto"/>
        <w:right w:val="none" w:sz="0" w:space="0" w:color="auto"/>
      </w:divBdr>
    </w:div>
    <w:div w:id="1539320744">
      <w:bodyDiv w:val="1"/>
      <w:marLeft w:val="0"/>
      <w:marRight w:val="0"/>
      <w:marTop w:val="0"/>
      <w:marBottom w:val="0"/>
      <w:divBdr>
        <w:top w:val="none" w:sz="0" w:space="0" w:color="auto"/>
        <w:left w:val="none" w:sz="0" w:space="0" w:color="auto"/>
        <w:bottom w:val="none" w:sz="0" w:space="0" w:color="auto"/>
        <w:right w:val="none" w:sz="0" w:space="0" w:color="auto"/>
      </w:divBdr>
    </w:div>
    <w:div w:id="1539393939">
      <w:bodyDiv w:val="1"/>
      <w:marLeft w:val="0"/>
      <w:marRight w:val="0"/>
      <w:marTop w:val="0"/>
      <w:marBottom w:val="0"/>
      <w:divBdr>
        <w:top w:val="none" w:sz="0" w:space="0" w:color="auto"/>
        <w:left w:val="none" w:sz="0" w:space="0" w:color="auto"/>
        <w:bottom w:val="none" w:sz="0" w:space="0" w:color="auto"/>
        <w:right w:val="none" w:sz="0" w:space="0" w:color="auto"/>
      </w:divBdr>
    </w:div>
    <w:div w:id="1539470292">
      <w:bodyDiv w:val="1"/>
      <w:marLeft w:val="0"/>
      <w:marRight w:val="0"/>
      <w:marTop w:val="0"/>
      <w:marBottom w:val="0"/>
      <w:divBdr>
        <w:top w:val="none" w:sz="0" w:space="0" w:color="auto"/>
        <w:left w:val="none" w:sz="0" w:space="0" w:color="auto"/>
        <w:bottom w:val="none" w:sz="0" w:space="0" w:color="auto"/>
        <w:right w:val="none" w:sz="0" w:space="0" w:color="auto"/>
      </w:divBdr>
    </w:div>
    <w:div w:id="1539471709">
      <w:bodyDiv w:val="1"/>
      <w:marLeft w:val="0"/>
      <w:marRight w:val="0"/>
      <w:marTop w:val="0"/>
      <w:marBottom w:val="0"/>
      <w:divBdr>
        <w:top w:val="none" w:sz="0" w:space="0" w:color="auto"/>
        <w:left w:val="none" w:sz="0" w:space="0" w:color="auto"/>
        <w:bottom w:val="none" w:sz="0" w:space="0" w:color="auto"/>
        <w:right w:val="none" w:sz="0" w:space="0" w:color="auto"/>
      </w:divBdr>
    </w:div>
    <w:div w:id="1539850612">
      <w:bodyDiv w:val="1"/>
      <w:marLeft w:val="0"/>
      <w:marRight w:val="0"/>
      <w:marTop w:val="0"/>
      <w:marBottom w:val="0"/>
      <w:divBdr>
        <w:top w:val="none" w:sz="0" w:space="0" w:color="auto"/>
        <w:left w:val="none" w:sz="0" w:space="0" w:color="auto"/>
        <w:bottom w:val="none" w:sz="0" w:space="0" w:color="auto"/>
        <w:right w:val="none" w:sz="0" w:space="0" w:color="auto"/>
      </w:divBdr>
    </w:div>
    <w:div w:id="1539900746">
      <w:bodyDiv w:val="1"/>
      <w:marLeft w:val="0"/>
      <w:marRight w:val="0"/>
      <w:marTop w:val="0"/>
      <w:marBottom w:val="0"/>
      <w:divBdr>
        <w:top w:val="none" w:sz="0" w:space="0" w:color="auto"/>
        <w:left w:val="none" w:sz="0" w:space="0" w:color="auto"/>
        <w:bottom w:val="none" w:sz="0" w:space="0" w:color="auto"/>
        <w:right w:val="none" w:sz="0" w:space="0" w:color="auto"/>
      </w:divBdr>
    </w:div>
    <w:div w:id="1539973290">
      <w:bodyDiv w:val="1"/>
      <w:marLeft w:val="0"/>
      <w:marRight w:val="0"/>
      <w:marTop w:val="0"/>
      <w:marBottom w:val="0"/>
      <w:divBdr>
        <w:top w:val="none" w:sz="0" w:space="0" w:color="auto"/>
        <w:left w:val="none" w:sz="0" w:space="0" w:color="auto"/>
        <w:bottom w:val="none" w:sz="0" w:space="0" w:color="auto"/>
        <w:right w:val="none" w:sz="0" w:space="0" w:color="auto"/>
      </w:divBdr>
    </w:div>
    <w:div w:id="1540052170">
      <w:bodyDiv w:val="1"/>
      <w:marLeft w:val="0"/>
      <w:marRight w:val="0"/>
      <w:marTop w:val="0"/>
      <w:marBottom w:val="0"/>
      <w:divBdr>
        <w:top w:val="none" w:sz="0" w:space="0" w:color="auto"/>
        <w:left w:val="none" w:sz="0" w:space="0" w:color="auto"/>
        <w:bottom w:val="none" w:sz="0" w:space="0" w:color="auto"/>
        <w:right w:val="none" w:sz="0" w:space="0" w:color="auto"/>
      </w:divBdr>
    </w:div>
    <w:div w:id="1540437418">
      <w:bodyDiv w:val="1"/>
      <w:marLeft w:val="0"/>
      <w:marRight w:val="0"/>
      <w:marTop w:val="0"/>
      <w:marBottom w:val="0"/>
      <w:divBdr>
        <w:top w:val="none" w:sz="0" w:space="0" w:color="auto"/>
        <w:left w:val="none" w:sz="0" w:space="0" w:color="auto"/>
        <w:bottom w:val="none" w:sz="0" w:space="0" w:color="auto"/>
        <w:right w:val="none" w:sz="0" w:space="0" w:color="auto"/>
      </w:divBdr>
    </w:div>
    <w:div w:id="1540781989">
      <w:bodyDiv w:val="1"/>
      <w:marLeft w:val="0"/>
      <w:marRight w:val="0"/>
      <w:marTop w:val="0"/>
      <w:marBottom w:val="0"/>
      <w:divBdr>
        <w:top w:val="none" w:sz="0" w:space="0" w:color="auto"/>
        <w:left w:val="none" w:sz="0" w:space="0" w:color="auto"/>
        <w:bottom w:val="none" w:sz="0" w:space="0" w:color="auto"/>
        <w:right w:val="none" w:sz="0" w:space="0" w:color="auto"/>
      </w:divBdr>
    </w:div>
    <w:div w:id="1540896925">
      <w:bodyDiv w:val="1"/>
      <w:marLeft w:val="0"/>
      <w:marRight w:val="0"/>
      <w:marTop w:val="0"/>
      <w:marBottom w:val="0"/>
      <w:divBdr>
        <w:top w:val="none" w:sz="0" w:space="0" w:color="auto"/>
        <w:left w:val="none" w:sz="0" w:space="0" w:color="auto"/>
        <w:bottom w:val="none" w:sz="0" w:space="0" w:color="auto"/>
        <w:right w:val="none" w:sz="0" w:space="0" w:color="auto"/>
      </w:divBdr>
    </w:div>
    <w:div w:id="1540976687">
      <w:bodyDiv w:val="1"/>
      <w:marLeft w:val="0"/>
      <w:marRight w:val="0"/>
      <w:marTop w:val="0"/>
      <w:marBottom w:val="0"/>
      <w:divBdr>
        <w:top w:val="none" w:sz="0" w:space="0" w:color="auto"/>
        <w:left w:val="none" w:sz="0" w:space="0" w:color="auto"/>
        <w:bottom w:val="none" w:sz="0" w:space="0" w:color="auto"/>
        <w:right w:val="none" w:sz="0" w:space="0" w:color="auto"/>
      </w:divBdr>
    </w:div>
    <w:div w:id="1541089513">
      <w:bodyDiv w:val="1"/>
      <w:marLeft w:val="0"/>
      <w:marRight w:val="0"/>
      <w:marTop w:val="0"/>
      <w:marBottom w:val="0"/>
      <w:divBdr>
        <w:top w:val="none" w:sz="0" w:space="0" w:color="auto"/>
        <w:left w:val="none" w:sz="0" w:space="0" w:color="auto"/>
        <w:bottom w:val="none" w:sz="0" w:space="0" w:color="auto"/>
        <w:right w:val="none" w:sz="0" w:space="0" w:color="auto"/>
      </w:divBdr>
    </w:div>
    <w:div w:id="1541239829">
      <w:bodyDiv w:val="1"/>
      <w:marLeft w:val="0"/>
      <w:marRight w:val="0"/>
      <w:marTop w:val="0"/>
      <w:marBottom w:val="0"/>
      <w:divBdr>
        <w:top w:val="none" w:sz="0" w:space="0" w:color="auto"/>
        <w:left w:val="none" w:sz="0" w:space="0" w:color="auto"/>
        <w:bottom w:val="none" w:sz="0" w:space="0" w:color="auto"/>
        <w:right w:val="none" w:sz="0" w:space="0" w:color="auto"/>
      </w:divBdr>
    </w:div>
    <w:div w:id="1541472849">
      <w:bodyDiv w:val="1"/>
      <w:marLeft w:val="0"/>
      <w:marRight w:val="0"/>
      <w:marTop w:val="0"/>
      <w:marBottom w:val="0"/>
      <w:divBdr>
        <w:top w:val="none" w:sz="0" w:space="0" w:color="auto"/>
        <w:left w:val="none" w:sz="0" w:space="0" w:color="auto"/>
        <w:bottom w:val="none" w:sz="0" w:space="0" w:color="auto"/>
        <w:right w:val="none" w:sz="0" w:space="0" w:color="auto"/>
      </w:divBdr>
    </w:div>
    <w:div w:id="1541699630">
      <w:bodyDiv w:val="1"/>
      <w:marLeft w:val="0"/>
      <w:marRight w:val="0"/>
      <w:marTop w:val="0"/>
      <w:marBottom w:val="0"/>
      <w:divBdr>
        <w:top w:val="none" w:sz="0" w:space="0" w:color="auto"/>
        <w:left w:val="none" w:sz="0" w:space="0" w:color="auto"/>
        <w:bottom w:val="none" w:sz="0" w:space="0" w:color="auto"/>
        <w:right w:val="none" w:sz="0" w:space="0" w:color="auto"/>
      </w:divBdr>
    </w:div>
    <w:div w:id="1541815725">
      <w:bodyDiv w:val="1"/>
      <w:marLeft w:val="0"/>
      <w:marRight w:val="0"/>
      <w:marTop w:val="0"/>
      <w:marBottom w:val="0"/>
      <w:divBdr>
        <w:top w:val="none" w:sz="0" w:space="0" w:color="auto"/>
        <w:left w:val="none" w:sz="0" w:space="0" w:color="auto"/>
        <w:bottom w:val="none" w:sz="0" w:space="0" w:color="auto"/>
        <w:right w:val="none" w:sz="0" w:space="0" w:color="auto"/>
      </w:divBdr>
    </w:div>
    <w:div w:id="1541895356">
      <w:bodyDiv w:val="1"/>
      <w:marLeft w:val="0"/>
      <w:marRight w:val="0"/>
      <w:marTop w:val="0"/>
      <w:marBottom w:val="0"/>
      <w:divBdr>
        <w:top w:val="none" w:sz="0" w:space="0" w:color="auto"/>
        <w:left w:val="none" w:sz="0" w:space="0" w:color="auto"/>
        <w:bottom w:val="none" w:sz="0" w:space="0" w:color="auto"/>
        <w:right w:val="none" w:sz="0" w:space="0" w:color="auto"/>
      </w:divBdr>
    </w:div>
    <w:div w:id="1541897781">
      <w:bodyDiv w:val="1"/>
      <w:marLeft w:val="0"/>
      <w:marRight w:val="0"/>
      <w:marTop w:val="0"/>
      <w:marBottom w:val="0"/>
      <w:divBdr>
        <w:top w:val="none" w:sz="0" w:space="0" w:color="auto"/>
        <w:left w:val="none" w:sz="0" w:space="0" w:color="auto"/>
        <w:bottom w:val="none" w:sz="0" w:space="0" w:color="auto"/>
        <w:right w:val="none" w:sz="0" w:space="0" w:color="auto"/>
      </w:divBdr>
    </w:div>
    <w:div w:id="1541943165">
      <w:bodyDiv w:val="1"/>
      <w:marLeft w:val="0"/>
      <w:marRight w:val="0"/>
      <w:marTop w:val="0"/>
      <w:marBottom w:val="0"/>
      <w:divBdr>
        <w:top w:val="none" w:sz="0" w:space="0" w:color="auto"/>
        <w:left w:val="none" w:sz="0" w:space="0" w:color="auto"/>
        <w:bottom w:val="none" w:sz="0" w:space="0" w:color="auto"/>
        <w:right w:val="none" w:sz="0" w:space="0" w:color="auto"/>
      </w:divBdr>
    </w:div>
    <w:div w:id="1542127666">
      <w:bodyDiv w:val="1"/>
      <w:marLeft w:val="0"/>
      <w:marRight w:val="0"/>
      <w:marTop w:val="0"/>
      <w:marBottom w:val="0"/>
      <w:divBdr>
        <w:top w:val="none" w:sz="0" w:space="0" w:color="auto"/>
        <w:left w:val="none" w:sz="0" w:space="0" w:color="auto"/>
        <w:bottom w:val="none" w:sz="0" w:space="0" w:color="auto"/>
        <w:right w:val="none" w:sz="0" w:space="0" w:color="auto"/>
      </w:divBdr>
    </w:div>
    <w:div w:id="1542404906">
      <w:bodyDiv w:val="1"/>
      <w:marLeft w:val="0"/>
      <w:marRight w:val="0"/>
      <w:marTop w:val="0"/>
      <w:marBottom w:val="0"/>
      <w:divBdr>
        <w:top w:val="none" w:sz="0" w:space="0" w:color="auto"/>
        <w:left w:val="none" w:sz="0" w:space="0" w:color="auto"/>
        <w:bottom w:val="none" w:sz="0" w:space="0" w:color="auto"/>
        <w:right w:val="none" w:sz="0" w:space="0" w:color="auto"/>
      </w:divBdr>
    </w:div>
    <w:div w:id="1542474331">
      <w:bodyDiv w:val="1"/>
      <w:marLeft w:val="0"/>
      <w:marRight w:val="0"/>
      <w:marTop w:val="0"/>
      <w:marBottom w:val="0"/>
      <w:divBdr>
        <w:top w:val="none" w:sz="0" w:space="0" w:color="auto"/>
        <w:left w:val="none" w:sz="0" w:space="0" w:color="auto"/>
        <w:bottom w:val="none" w:sz="0" w:space="0" w:color="auto"/>
        <w:right w:val="none" w:sz="0" w:space="0" w:color="auto"/>
      </w:divBdr>
    </w:div>
    <w:div w:id="1542861009">
      <w:bodyDiv w:val="1"/>
      <w:marLeft w:val="0"/>
      <w:marRight w:val="0"/>
      <w:marTop w:val="0"/>
      <w:marBottom w:val="0"/>
      <w:divBdr>
        <w:top w:val="none" w:sz="0" w:space="0" w:color="auto"/>
        <w:left w:val="none" w:sz="0" w:space="0" w:color="auto"/>
        <w:bottom w:val="none" w:sz="0" w:space="0" w:color="auto"/>
        <w:right w:val="none" w:sz="0" w:space="0" w:color="auto"/>
      </w:divBdr>
    </w:div>
    <w:div w:id="1542864170">
      <w:bodyDiv w:val="1"/>
      <w:marLeft w:val="0"/>
      <w:marRight w:val="0"/>
      <w:marTop w:val="0"/>
      <w:marBottom w:val="0"/>
      <w:divBdr>
        <w:top w:val="none" w:sz="0" w:space="0" w:color="auto"/>
        <w:left w:val="none" w:sz="0" w:space="0" w:color="auto"/>
        <w:bottom w:val="none" w:sz="0" w:space="0" w:color="auto"/>
        <w:right w:val="none" w:sz="0" w:space="0" w:color="auto"/>
      </w:divBdr>
    </w:div>
    <w:div w:id="1542984015">
      <w:bodyDiv w:val="1"/>
      <w:marLeft w:val="0"/>
      <w:marRight w:val="0"/>
      <w:marTop w:val="0"/>
      <w:marBottom w:val="0"/>
      <w:divBdr>
        <w:top w:val="none" w:sz="0" w:space="0" w:color="auto"/>
        <w:left w:val="none" w:sz="0" w:space="0" w:color="auto"/>
        <w:bottom w:val="none" w:sz="0" w:space="0" w:color="auto"/>
        <w:right w:val="none" w:sz="0" w:space="0" w:color="auto"/>
      </w:divBdr>
    </w:div>
    <w:div w:id="1543054659">
      <w:bodyDiv w:val="1"/>
      <w:marLeft w:val="0"/>
      <w:marRight w:val="0"/>
      <w:marTop w:val="0"/>
      <w:marBottom w:val="0"/>
      <w:divBdr>
        <w:top w:val="none" w:sz="0" w:space="0" w:color="auto"/>
        <w:left w:val="none" w:sz="0" w:space="0" w:color="auto"/>
        <w:bottom w:val="none" w:sz="0" w:space="0" w:color="auto"/>
        <w:right w:val="none" w:sz="0" w:space="0" w:color="auto"/>
      </w:divBdr>
    </w:div>
    <w:div w:id="1543208366">
      <w:bodyDiv w:val="1"/>
      <w:marLeft w:val="0"/>
      <w:marRight w:val="0"/>
      <w:marTop w:val="0"/>
      <w:marBottom w:val="0"/>
      <w:divBdr>
        <w:top w:val="none" w:sz="0" w:space="0" w:color="auto"/>
        <w:left w:val="none" w:sz="0" w:space="0" w:color="auto"/>
        <w:bottom w:val="none" w:sz="0" w:space="0" w:color="auto"/>
        <w:right w:val="none" w:sz="0" w:space="0" w:color="auto"/>
      </w:divBdr>
    </w:div>
    <w:div w:id="1543250160">
      <w:bodyDiv w:val="1"/>
      <w:marLeft w:val="0"/>
      <w:marRight w:val="0"/>
      <w:marTop w:val="0"/>
      <w:marBottom w:val="0"/>
      <w:divBdr>
        <w:top w:val="none" w:sz="0" w:space="0" w:color="auto"/>
        <w:left w:val="none" w:sz="0" w:space="0" w:color="auto"/>
        <w:bottom w:val="none" w:sz="0" w:space="0" w:color="auto"/>
        <w:right w:val="none" w:sz="0" w:space="0" w:color="auto"/>
      </w:divBdr>
    </w:div>
    <w:div w:id="1543395588">
      <w:bodyDiv w:val="1"/>
      <w:marLeft w:val="0"/>
      <w:marRight w:val="0"/>
      <w:marTop w:val="0"/>
      <w:marBottom w:val="0"/>
      <w:divBdr>
        <w:top w:val="none" w:sz="0" w:space="0" w:color="auto"/>
        <w:left w:val="none" w:sz="0" w:space="0" w:color="auto"/>
        <w:bottom w:val="none" w:sz="0" w:space="0" w:color="auto"/>
        <w:right w:val="none" w:sz="0" w:space="0" w:color="auto"/>
      </w:divBdr>
    </w:div>
    <w:div w:id="1543591674">
      <w:bodyDiv w:val="1"/>
      <w:marLeft w:val="0"/>
      <w:marRight w:val="0"/>
      <w:marTop w:val="0"/>
      <w:marBottom w:val="0"/>
      <w:divBdr>
        <w:top w:val="none" w:sz="0" w:space="0" w:color="auto"/>
        <w:left w:val="none" w:sz="0" w:space="0" w:color="auto"/>
        <w:bottom w:val="none" w:sz="0" w:space="0" w:color="auto"/>
        <w:right w:val="none" w:sz="0" w:space="0" w:color="auto"/>
      </w:divBdr>
    </w:div>
    <w:div w:id="1543715076">
      <w:bodyDiv w:val="1"/>
      <w:marLeft w:val="0"/>
      <w:marRight w:val="0"/>
      <w:marTop w:val="0"/>
      <w:marBottom w:val="0"/>
      <w:divBdr>
        <w:top w:val="none" w:sz="0" w:space="0" w:color="auto"/>
        <w:left w:val="none" w:sz="0" w:space="0" w:color="auto"/>
        <w:bottom w:val="none" w:sz="0" w:space="0" w:color="auto"/>
        <w:right w:val="none" w:sz="0" w:space="0" w:color="auto"/>
      </w:divBdr>
    </w:div>
    <w:div w:id="1543902156">
      <w:bodyDiv w:val="1"/>
      <w:marLeft w:val="0"/>
      <w:marRight w:val="0"/>
      <w:marTop w:val="0"/>
      <w:marBottom w:val="0"/>
      <w:divBdr>
        <w:top w:val="none" w:sz="0" w:space="0" w:color="auto"/>
        <w:left w:val="none" w:sz="0" w:space="0" w:color="auto"/>
        <w:bottom w:val="none" w:sz="0" w:space="0" w:color="auto"/>
        <w:right w:val="none" w:sz="0" w:space="0" w:color="auto"/>
      </w:divBdr>
    </w:div>
    <w:div w:id="1543980872">
      <w:bodyDiv w:val="1"/>
      <w:marLeft w:val="0"/>
      <w:marRight w:val="0"/>
      <w:marTop w:val="0"/>
      <w:marBottom w:val="0"/>
      <w:divBdr>
        <w:top w:val="none" w:sz="0" w:space="0" w:color="auto"/>
        <w:left w:val="none" w:sz="0" w:space="0" w:color="auto"/>
        <w:bottom w:val="none" w:sz="0" w:space="0" w:color="auto"/>
        <w:right w:val="none" w:sz="0" w:space="0" w:color="auto"/>
      </w:divBdr>
    </w:div>
    <w:div w:id="1543983735">
      <w:bodyDiv w:val="1"/>
      <w:marLeft w:val="0"/>
      <w:marRight w:val="0"/>
      <w:marTop w:val="0"/>
      <w:marBottom w:val="0"/>
      <w:divBdr>
        <w:top w:val="none" w:sz="0" w:space="0" w:color="auto"/>
        <w:left w:val="none" w:sz="0" w:space="0" w:color="auto"/>
        <w:bottom w:val="none" w:sz="0" w:space="0" w:color="auto"/>
        <w:right w:val="none" w:sz="0" w:space="0" w:color="auto"/>
      </w:divBdr>
    </w:div>
    <w:div w:id="1544099153">
      <w:bodyDiv w:val="1"/>
      <w:marLeft w:val="0"/>
      <w:marRight w:val="0"/>
      <w:marTop w:val="0"/>
      <w:marBottom w:val="0"/>
      <w:divBdr>
        <w:top w:val="none" w:sz="0" w:space="0" w:color="auto"/>
        <w:left w:val="none" w:sz="0" w:space="0" w:color="auto"/>
        <w:bottom w:val="none" w:sz="0" w:space="0" w:color="auto"/>
        <w:right w:val="none" w:sz="0" w:space="0" w:color="auto"/>
      </w:divBdr>
    </w:div>
    <w:div w:id="1544101087">
      <w:bodyDiv w:val="1"/>
      <w:marLeft w:val="0"/>
      <w:marRight w:val="0"/>
      <w:marTop w:val="0"/>
      <w:marBottom w:val="0"/>
      <w:divBdr>
        <w:top w:val="none" w:sz="0" w:space="0" w:color="auto"/>
        <w:left w:val="none" w:sz="0" w:space="0" w:color="auto"/>
        <w:bottom w:val="none" w:sz="0" w:space="0" w:color="auto"/>
        <w:right w:val="none" w:sz="0" w:space="0" w:color="auto"/>
      </w:divBdr>
    </w:div>
    <w:div w:id="1544168296">
      <w:bodyDiv w:val="1"/>
      <w:marLeft w:val="0"/>
      <w:marRight w:val="0"/>
      <w:marTop w:val="0"/>
      <w:marBottom w:val="0"/>
      <w:divBdr>
        <w:top w:val="none" w:sz="0" w:space="0" w:color="auto"/>
        <w:left w:val="none" w:sz="0" w:space="0" w:color="auto"/>
        <w:bottom w:val="none" w:sz="0" w:space="0" w:color="auto"/>
        <w:right w:val="none" w:sz="0" w:space="0" w:color="auto"/>
      </w:divBdr>
    </w:div>
    <w:div w:id="1544293512">
      <w:bodyDiv w:val="1"/>
      <w:marLeft w:val="0"/>
      <w:marRight w:val="0"/>
      <w:marTop w:val="0"/>
      <w:marBottom w:val="0"/>
      <w:divBdr>
        <w:top w:val="none" w:sz="0" w:space="0" w:color="auto"/>
        <w:left w:val="none" w:sz="0" w:space="0" w:color="auto"/>
        <w:bottom w:val="none" w:sz="0" w:space="0" w:color="auto"/>
        <w:right w:val="none" w:sz="0" w:space="0" w:color="auto"/>
      </w:divBdr>
    </w:div>
    <w:div w:id="1544319320">
      <w:bodyDiv w:val="1"/>
      <w:marLeft w:val="0"/>
      <w:marRight w:val="0"/>
      <w:marTop w:val="0"/>
      <w:marBottom w:val="0"/>
      <w:divBdr>
        <w:top w:val="none" w:sz="0" w:space="0" w:color="auto"/>
        <w:left w:val="none" w:sz="0" w:space="0" w:color="auto"/>
        <w:bottom w:val="none" w:sz="0" w:space="0" w:color="auto"/>
        <w:right w:val="none" w:sz="0" w:space="0" w:color="auto"/>
      </w:divBdr>
    </w:div>
    <w:div w:id="1544753282">
      <w:bodyDiv w:val="1"/>
      <w:marLeft w:val="0"/>
      <w:marRight w:val="0"/>
      <w:marTop w:val="0"/>
      <w:marBottom w:val="0"/>
      <w:divBdr>
        <w:top w:val="none" w:sz="0" w:space="0" w:color="auto"/>
        <w:left w:val="none" w:sz="0" w:space="0" w:color="auto"/>
        <w:bottom w:val="none" w:sz="0" w:space="0" w:color="auto"/>
        <w:right w:val="none" w:sz="0" w:space="0" w:color="auto"/>
      </w:divBdr>
    </w:div>
    <w:div w:id="1545172504">
      <w:bodyDiv w:val="1"/>
      <w:marLeft w:val="0"/>
      <w:marRight w:val="0"/>
      <w:marTop w:val="0"/>
      <w:marBottom w:val="0"/>
      <w:divBdr>
        <w:top w:val="none" w:sz="0" w:space="0" w:color="auto"/>
        <w:left w:val="none" w:sz="0" w:space="0" w:color="auto"/>
        <w:bottom w:val="none" w:sz="0" w:space="0" w:color="auto"/>
        <w:right w:val="none" w:sz="0" w:space="0" w:color="auto"/>
      </w:divBdr>
    </w:div>
    <w:div w:id="1545407710">
      <w:bodyDiv w:val="1"/>
      <w:marLeft w:val="0"/>
      <w:marRight w:val="0"/>
      <w:marTop w:val="0"/>
      <w:marBottom w:val="0"/>
      <w:divBdr>
        <w:top w:val="none" w:sz="0" w:space="0" w:color="auto"/>
        <w:left w:val="none" w:sz="0" w:space="0" w:color="auto"/>
        <w:bottom w:val="none" w:sz="0" w:space="0" w:color="auto"/>
        <w:right w:val="none" w:sz="0" w:space="0" w:color="auto"/>
      </w:divBdr>
    </w:div>
    <w:div w:id="1545410359">
      <w:bodyDiv w:val="1"/>
      <w:marLeft w:val="0"/>
      <w:marRight w:val="0"/>
      <w:marTop w:val="0"/>
      <w:marBottom w:val="0"/>
      <w:divBdr>
        <w:top w:val="none" w:sz="0" w:space="0" w:color="auto"/>
        <w:left w:val="none" w:sz="0" w:space="0" w:color="auto"/>
        <w:bottom w:val="none" w:sz="0" w:space="0" w:color="auto"/>
        <w:right w:val="none" w:sz="0" w:space="0" w:color="auto"/>
      </w:divBdr>
    </w:div>
    <w:div w:id="1545944149">
      <w:bodyDiv w:val="1"/>
      <w:marLeft w:val="0"/>
      <w:marRight w:val="0"/>
      <w:marTop w:val="0"/>
      <w:marBottom w:val="0"/>
      <w:divBdr>
        <w:top w:val="none" w:sz="0" w:space="0" w:color="auto"/>
        <w:left w:val="none" w:sz="0" w:space="0" w:color="auto"/>
        <w:bottom w:val="none" w:sz="0" w:space="0" w:color="auto"/>
        <w:right w:val="none" w:sz="0" w:space="0" w:color="auto"/>
      </w:divBdr>
    </w:div>
    <w:div w:id="1546065905">
      <w:bodyDiv w:val="1"/>
      <w:marLeft w:val="0"/>
      <w:marRight w:val="0"/>
      <w:marTop w:val="0"/>
      <w:marBottom w:val="0"/>
      <w:divBdr>
        <w:top w:val="none" w:sz="0" w:space="0" w:color="auto"/>
        <w:left w:val="none" w:sz="0" w:space="0" w:color="auto"/>
        <w:bottom w:val="none" w:sz="0" w:space="0" w:color="auto"/>
        <w:right w:val="none" w:sz="0" w:space="0" w:color="auto"/>
      </w:divBdr>
    </w:div>
    <w:div w:id="1546066644">
      <w:bodyDiv w:val="1"/>
      <w:marLeft w:val="0"/>
      <w:marRight w:val="0"/>
      <w:marTop w:val="0"/>
      <w:marBottom w:val="0"/>
      <w:divBdr>
        <w:top w:val="none" w:sz="0" w:space="0" w:color="auto"/>
        <w:left w:val="none" w:sz="0" w:space="0" w:color="auto"/>
        <w:bottom w:val="none" w:sz="0" w:space="0" w:color="auto"/>
        <w:right w:val="none" w:sz="0" w:space="0" w:color="auto"/>
      </w:divBdr>
    </w:div>
    <w:div w:id="1546136133">
      <w:bodyDiv w:val="1"/>
      <w:marLeft w:val="0"/>
      <w:marRight w:val="0"/>
      <w:marTop w:val="0"/>
      <w:marBottom w:val="0"/>
      <w:divBdr>
        <w:top w:val="none" w:sz="0" w:space="0" w:color="auto"/>
        <w:left w:val="none" w:sz="0" w:space="0" w:color="auto"/>
        <w:bottom w:val="none" w:sz="0" w:space="0" w:color="auto"/>
        <w:right w:val="none" w:sz="0" w:space="0" w:color="auto"/>
      </w:divBdr>
    </w:div>
    <w:div w:id="1546527131">
      <w:bodyDiv w:val="1"/>
      <w:marLeft w:val="0"/>
      <w:marRight w:val="0"/>
      <w:marTop w:val="0"/>
      <w:marBottom w:val="0"/>
      <w:divBdr>
        <w:top w:val="none" w:sz="0" w:space="0" w:color="auto"/>
        <w:left w:val="none" w:sz="0" w:space="0" w:color="auto"/>
        <w:bottom w:val="none" w:sz="0" w:space="0" w:color="auto"/>
        <w:right w:val="none" w:sz="0" w:space="0" w:color="auto"/>
      </w:divBdr>
    </w:div>
    <w:div w:id="1546916362">
      <w:bodyDiv w:val="1"/>
      <w:marLeft w:val="0"/>
      <w:marRight w:val="0"/>
      <w:marTop w:val="0"/>
      <w:marBottom w:val="0"/>
      <w:divBdr>
        <w:top w:val="none" w:sz="0" w:space="0" w:color="auto"/>
        <w:left w:val="none" w:sz="0" w:space="0" w:color="auto"/>
        <w:bottom w:val="none" w:sz="0" w:space="0" w:color="auto"/>
        <w:right w:val="none" w:sz="0" w:space="0" w:color="auto"/>
      </w:divBdr>
    </w:div>
    <w:div w:id="1547177499">
      <w:bodyDiv w:val="1"/>
      <w:marLeft w:val="0"/>
      <w:marRight w:val="0"/>
      <w:marTop w:val="0"/>
      <w:marBottom w:val="0"/>
      <w:divBdr>
        <w:top w:val="none" w:sz="0" w:space="0" w:color="auto"/>
        <w:left w:val="none" w:sz="0" w:space="0" w:color="auto"/>
        <w:bottom w:val="none" w:sz="0" w:space="0" w:color="auto"/>
        <w:right w:val="none" w:sz="0" w:space="0" w:color="auto"/>
      </w:divBdr>
    </w:div>
    <w:div w:id="1547332124">
      <w:bodyDiv w:val="1"/>
      <w:marLeft w:val="0"/>
      <w:marRight w:val="0"/>
      <w:marTop w:val="0"/>
      <w:marBottom w:val="0"/>
      <w:divBdr>
        <w:top w:val="none" w:sz="0" w:space="0" w:color="auto"/>
        <w:left w:val="none" w:sz="0" w:space="0" w:color="auto"/>
        <w:bottom w:val="none" w:sz="0" w:space="0" w:color="auto"/>
        <w:right w:val="none" w:sz="0" w:space="0" w:color="auto"/>
      </w:divBdr>
    </w:div>
    <w:div w:id="1547452834">
      <w:bodyDiv w:val="1"/>
      <w:marLeft w:val="0"/>
      <w:marRight w:val="0"/>
      <w:marTop w:val="0"/>
      <w:marBottom w:val="0"/>
      <w:divBdr>
        <w:top w:val="none" w:sz="0" w:space="0" w:color="auto"/>
        <w:left w:val="none" w:sz="0" w:space="0" w:color="auto"/>
        <w:bottom w:val="none" w:sz="0" w:space="0" w:color="auto"/>
        <w:right w:val="none" w:sz="0" w:space="0" w:color="auto"/>
      </w:divBdr>
    </w:div>
    <w:div w:id="1547837662">
      <w:bodyDiv w:val="1"/>
      <w:marLeft w:val="0"/>
      <w:marRight w:val="0"/>
      <w:marTop w:val="0"/>
      <w:marBottom w:val="0"/>
      <w:divBdr>
        <w:top w:val="none" w:sz="0" w:space="0" w:color="auto"/>
        <w:left w:val="none" w:sz="0" w:space="0" w:color="auto"/>
        <w:bottom w:val="none" w:sz="0" w:space="0" w:color="auto"/>
        <w:right w:val="none" w:sz="0" w:space="0" w:color="auto"/>
      </w:divBdr>
    </w:div>
    <w:div w:id="1547988378">
      <w:bodyDiv w:val="1"/>
      <w:marLeft w:val="0"/>
      <w:marRight w:val="0"/>
      <w:marTop w:val="0"/>
      <w:marBottom w:val="0"/>
      <w:divBdr>
        <w:top w:val="none" w:sz="0" w:space="0" w:color="auto"/>
        <w:left w:val="none" w:sz="0" w:space="0" w:color="auto"/>
        <w:bottom w:val="none" w:sz="0" w:space="0" w:color="auto"/>
        <w:right w:val="none" w:sz="0" w:space="0" w:color="auto"/>
      </w:divBdr>
    </w:div>
    <w:div w:id="1548108754">
      <w:bodyDiv w:val="1"/>
      <w:marLeft w:val="0"/>
      <w:marRight w:val="0"/>
      <w:marTop w:val="0"/>
      <w:marBottom w:val="0"/>
      <w:divBdr>
        <w:top w:val="none" w:sz="0" w:space="0" w:color="auto"/>
        <w:left w:val="none" w:sz="0" w:space="0" w:color="auto"/>
        <w:bottom w:val="none" w:sz="0" w:space="0" w:color="auto"/>
        <w:right w:val="none" w:sz="0" w:space="0" w:color="auto"/>
      </w:divBdr>
    </w:div>
    <w:div w:id="1548301431">
      <w:bodyDiv w:val="1"/>
      <w:marLeft w:val="0"/>
      <w:marRight w:val="0"/>
      <w:marTop w:val="0"/>
      <w:marBottom w:val="0"/>
      <w:divBdr>
        <w:top w:val="none" w:sz="0" w:space="0" w:color="auto"/>
        <w:left w:val="none" w:sz="0" w:space="0" w:color="auto"/>
        <w:bottom w:val="none" w:sz="0" w:space="0" w:color="auto"/>
        <w:right w:val="none" w:sz="0" w:space="0" w:color="auto"/>
      </w:divBdr>
    </w:div>
    <w:div w:id="1548370352">
      <w:bodyDiv w:val="1"/>
      <w:marLeft w:val="0"/>
      <w:marRight w:val="0"/>
      <w:marTop w:val="0"/>
      <w:marBottom w:val="0"/>
      <w:divBdr>
        <w:top w:val="none" w:sz="0" w:space="0" w:color="auto"/>
        <w:left w:val="none" w:sz="0" w:space="0" w:color="auto"/>
        <w:bottom w:val="none" w:sz="0" w:space="0" w:color="auto"/>
        <w:right w:val="none" w:sz="0" w:space="0" w:color="auto"/>
      </w:divBdr>
    </w:div>
    <w:div w:id="1548490948">
      <w:bodyDiv w:val="1"/>
      <w:marLeft w:val="0"/>
      <w:marRight w:val="0"/>
      <w:marTop w:val="0"/>
      <w:marBottom w:val="0"/>
      <w:divBdr>
        <w:top w:val="none" w:sz="0" w:space="0" w:color="auto"/>
        <w:left w:val="none" w:sz="0" w:space="0" w:color="auto"/>
        <w:bottom w:val="none" w:sz="0" w:space="0" w:color="auto"/>
        <w:right w:val="none" w:sz="0" w:space="0" w:color="auto"/>
      </w:divBdr>
    </w:div>
    <w:div w:id="1548639694">
      <w:bodyDiv w:val="1"/>
      <w:marLeft w:val="0"/>
      <w:marRight w:val="0"/>
      <w:marTop w:val="0"/>
      <w:marBottom w:val="0"/>
      <w:divBdr>
        <w:top w:val="none" w:sz="0" w:space="0" w:color="auto"/>
        <w:left w:val="none" w:sz="0" w:space="0" w:color="auto"/>
        <w:bottom w:val="none" w:sz="0" w:space="0" w:color="auto"/>
        <w:right w:val="none" w:sz="0" w:space="0" w:color="auto"/>
      </w:divBdr>
    </w:div>
    <w:div w:id="1548643344">
      <w:bodyDiv w:val="1"/>
      <w:marLeft w:val="0"/>
      <w:marRight w:val="0"/>
      <w:marTop w:val="0"/>
      <w:marBottom w:val="0"/>
      <w:divBdr>
        <w:top w:val="none" w:sz="0" w:space="0" w:color="auto"/>
        <w:left w:val="none" w:sz="0" w:space="0" w:color="auto"/>
        <w:bottom w:val="none" w:sz="0" w:space="0" w:color="auto"/>
        <w:right w:val="none" w:sz="0" w:space="0" w:color="auto"/>
      </w:divBdr>
    </w:div>
    <w:div w:id="1548644366">
      <w:bodyDiv w:val="1"/>
      <w:marLeft w:val="0"/>
      <w:marRight w:val="0"/>
      <w:marTop w:val="0"/>
      <w:marBottom w:val="0"/>
      <w:divBdr>
        <w:top w:val="none" w:sz="0" w:space="0" w:color="auto"/>
        <w:left w:val="none" w:sz="0" w:space="0" w:color="auto"/>
        <w:bottom w:val="none" w:sz="0" w:space="0" w:color="auto"/>
        <w:right w:val="none" w:sz="0" w:space="0" w:color="auto"/>
      </w:divBdr>
    </w:div>
    <w:div w:id="1548682709">
      <w:bodyDiv w:val="1"/>
      <w:marLeft w:val="0"/>
      <w:marRight w:val="0"/>
      <w:marTop w:val="0"/>
      <w:marBottom w:val="0"/>
      <w:divBdr>
        <w:top w:val="none" w:sz="0" w:space="0" w:color="auto"/>
        <w:left w:val="none" w:sz="0" w:space="0" w:color="auto"/>
        <w:bottom w:val="none" w:sz="0" w:space="0" w:color="auto"/>
        <w:right w:val="none" w:sz="0" w:space="0" w:color="auto"/>
      </w:divBdr>
    </w:div>
    <w:div w:id="1549338521">
      <w:bodyDiv w:val="1"/>
      <w:marLeft w:val="0"/>
      <w:marRight w:val="0"/>
      <w:marTop w:val="0"/>
      <w:marBottom w:val="0"/>
      <w:divBdr>
        <w:top w:val="none" w:sz="0" w:space="0" w:color="auto"/>
        <w:left w:val="none" w:sz="0" w:space="0" w:color="auto"/>
        <w:bottom w:val="none" w:sz="0" w:space="0" w:color="auto"/>
        <w:right w:val="none" w:sz="0" w:space="0" w:color="auto"/>
      </w:divBdr>
    </w:div>
    <w:div w:id="1549684482">
      <w:bodyDiv w:val="1"/>
      <w:marLeft w:val="0"/>
      <w:marRight w:val="0"/>
      <w:marTop w:val="0"/>
      <w:marBottom w:val="0"/>
      <w:divBdr>
        <w:top w:val="none" w:sz="0" w:space="0" w:color="auto"/>
        <w:left w:val="none" w:sz="0" w:space="0" w:color="auto"/>
        <w:bottom w:val="none" w:sz="0" w:space="0" w:color="auto"/>
        <w:right w:val="none" w:sz="0" w:space="0" w:color="auto"/>
      </w:divBdr>
    </w:div>
    <w:div w:id="1549797947">
      <w:bodyDiv w:val="1"/>
      <w:marLeft w:val="0"/>
      <w:marRight w:val="0"/>
      <w:marTop w:val="0"/>
      <w:marBottom w:val="0"/>
      <w:divBdr>
        <w:top w:val="none" w:sz="0" w:space="0" w:color="auto"/>
        <w:left w:val="none" w:sz="0" w:space="0" w:color="auto"/>
        <w:bottom w:val="none" w:sz="0" w:space="0" w:color="auto"/>
        <w:right w:val="none" w:sz="0" w:space="0" w:color="auto"/>
      </w:divBdr>
    </w:div>
    <w:div w:id="1550141854">
      <w:bodyDiv w:val="1"/>
      <w:marLeft w:val="0"/>
      <w:marRight w:val="0"/>
      <w:marTop w:val="0"/>
      <w:marBottom w:val="0"/>
      <w:divBdr>
        <w:top w:val="none" w:sz="0" w:space="0" w:color="auto"/>
        <w:left w:val="none" w:sz="0" w:space="0" w:color="auto"/>
        <w:bottom w:val="none" w:sz="0" w:space="0" w:color="auto"/>
        <w:right w:val="none" w:sz="0" w:space="0" w:color="auto"/>
      </w:divBdr>
    </w:div>
    <w:div w:id="1550221046">
      <w:bodyDiv w:val="1"/>
      <w:marLeft w:val="0"/>
      <w:marRight w:val="0"/>
      <w:marTop w:val="0"/>
      <w:marBottom w:val="0"/>
      <w:divBdr>
        <w:top w:val="none" w:sz="0" w:space="0" w:color="auto"/>
        <w:left w:val="none" w:sz="0" w:space="0" w:color="auto"/>
        <w:bottom w:val="none" w:sz="0" w:space="0" w:color="auto"/>
        <w:right w:val="none" w:sz="0" w:space="0" w:color="auto"/>
      </w:divBdr>
    </w:div>
    <w:div w:id="1550335145">
      <w:bodyDiv w:val="1"/>
      <w:marLeft w:val="0"/>
      <w:marRight w:val="0"/>
      <w:marTop w:val="0"/>
      <w:marBottom w:val="0"/>
      <w:divBdr>
        <w:top w:val="none" w:sz="0" w:space="0" w:color="auto"/>
        <w:left w:val="none" w:sz="0" w:space="0" w:color="auto"/>
        <w:bottom w:val="none" w:sz="0" w:space="0" w:color="auto"/>
        <w:right w:val="none" w:sz="0" w:space="0" w:color="auto"/>
      </w:divBdr>
    </w:div>
    <w:div w:id="1550409738">
      <w:bodyDiv w:val="1"/>
      <w:marLeft w:val="0"/>
      <w:marRight w:val="0"/>
      <w:marTop w:val="0"/>
      <w:marBottom w:val="0"/>
      <w:divBdr>
        <w:top w:val="none" w:sz="0" w:space="0" w:color="auto"/>
        <w:left w:val="none" w:sz="0" w:space="0" w:color="auto"/>
        <w:bottom w:val="none" w:sz="0" w:space="0" w:color="auto"/>
        <w:right w:val="none" w:sz="0" w:space="0" w:color="auto"/>
      </w:divBdr>
    </w:div>
    <w:div w:id="1550411283">
      <w:bodyDiv w:val="1"/>
      <w:marLeft w:val="0"/>
      <w:marRight w:val="0"/>
      <w:marTop w:val="0"/>
      <w:marBottom w:val="0"/>
      <w:divBdr>
        <w:top w:val="none" w:sz="0" w:space="0" w:color="auto"/>
        <w:left w:val="none" w:sz="0" w:space="0" w:color="auto"/>
        <w:bottom w:val="none" w:sz="0" w:space="0" w:color="auto"/>
        <w:right w:val="none" w:sz="0" w:space="0" w:color="auto"/>
      </w:divBdr>
    </w:div>
    <w:div w:id="1550610332">
      <w:bodyDiv w:val="1"/>
      <w:marLeft w:val="0"/>
      <w:marRight w:val="0"/>
      <w:marTop w:val="0"/>
      <w:marBottom w:val="0"/>
      <w:divBdr>
        <w:top w:val="none" w:sz="0" w:space="0" w:color="auto"/>
        <w:left w:val="none" w:sz="0" w:space="0" w:color="auto"/>
        <w:bottom w:val="none" w:sz="0" w:space="0" w:color="auto"/>
        <w:right w:val="none" w:sz="0" w:space="0" w:color="auto"/>
      </w:divBdr>
    </w:div>
    <w:div w:id="1550801910">
      <w:bodyDiv w:val="1"/>
      <w:marLeft w:val="0"/>
      <w:marRight w:val="0"/>
      <w:marTop w:val="0"/>
      <w:marBottom w:val="0"/>
      <w:divBdr>
        <w:top w:val="none" w:sz="0" w:space="0" w:color="auto"/>
        <w:left w:val="none" w:sz="0" w:space="0" w:color="auto"/>
        <w:bottom w:val="none" w:sz="0" w:space="0" w:color="auto"/>
        <w:right w:val="none" w:sz="0" w:space="0" w:color="auto"/>
      </w:divBdr>
    </w:div>
    <w:div w:id="1550847371">
      <w:bodyDiv w:val="1"/>
      <w:marLeft w:val="0"/>
      <w:marRight w:val="0"/>
      <w:marTop w:val="0"/>
      <w:marBottom w:val="0"/>
      <w:divBdr>
        <w:top w:val="none" w:sz="0" w:space="0" w:color="auto"/>
        <w:left w:val="none" w:sz="0" w:space="0" w:color="auto"/>
        <w:bottom w:val="none" w:sz="0" w:space="0" w:color="auto"/>
        <w:right w:val="none" w:sz="0" w:space="0" w:color="auto"/>
      </w:divBdr>
    </w:div>
    <w:div w:id="1550876280">
      <w:bodyDiv w:val="1"/>
      <w:marLeft w:val="0"/>
      <w:marRight w:val="0"/>
      <w:marTop w:val="0"/>
      <w:marBottom w:val="0"/>
      <w:divBdr>
        <w:top w:val="none" w:sz="0" w:space="0" w:color="auto"/>
        <w:left w:val="none" w:sz="0" w:space="0" w:color="auto"/>
        <w:bottom w:val="none" w:sz="0" w:space="0" w:color="auto"/>
        <w:right w:val="none" w:sz="0" w:space="0" w:color="auto"/>
      </w:divBdr>
    </w:div>
    <w:div w:id="1551069037">
      <w:bodyDiv w:val="1"/>
      <w:marLeft w:val="0"/>
      <w:marRight w:val="0"/>
      <w:marTop w:val="0"/>
      <w:marBottom w:val="0"/>
      <w:divBdr>
        <w:top w:val="none" w:sz="0" w:space="0" w:color="auto"/>
        <w:left w:val="none" w:sz="0" w:space="0" w:color="auto"/>
        <w:bottom w:val="none" w:sz="0" w:space="0" w:color="auto"/>
        <w:right w:val="none" w:sz="0" w:space="0" w:color="auto"/>
      </w:divBdr>
    </w:div>
    <w:div w:id="1551376568">
      <w:bodyDiv w:val="1"/>
      <w:marLeft w:val="0"/>
      <w:marRight w:val="0"/>
      <w:marTop w:val="0"/>
      <w:marBottom w:val="0"/>
      <w:divBdr>
        <w:top w:val="none" w:sz="0" w:space="0" w:color="auto"/>
        <w:left w:val="none" w:sz="0" w:space="0" w:color="auto"/>
        <w:bottom w:val="none" w:sz="0" w:space="0" w:color="auto"/>
        <w:right w:val="none" w:sz="0" w:space="0" w:color="auto"/>
      </w:divBdr>
    </w:div>
    <w:div w:id="1551578194">
      <w:bodyDiv w:val="1"/>
      <w:marLeft w:val="0"/>
      <w:marRight w:val="0"/>
      <w:marTop w:val="0"/>
      <w:marBottom w:val="0"/>
      <w:divBdr>
        <w:top w:val="none" w:sz="0" w:space="0" w:color="auto"/>
        <w:left w:val="none" w:sz="0" w:space="0" w:color="auto"/>
        <w:bottom w:val="none" w:sz="0" w:space="0" w:color="auto"/>
        <w:right w:val="none" w:sz="0" w:space="0" w:color="auto"/>
      </w:divBdr>
    </w:div>
    <w:div w:id="1551958385">
      <w:bodyDiv w:val="1"/>
      <w:marLeft w:val="0"/>
      <w:marRight w:val="0"/>
      <w:marTop w:val="0"/>
      <w:marBottom w:val="0"/>
      <w:divBdr>
        <w:top w:val="none" w:sz="0" w:space="0" w:color="auto"/>
        <w:left w:val="none" w:sz="0" w:space="0" w:color="auto"/>
        <w:bottom w:val="none" w:sz="0" w:space="0" w:color="auto"/>
        <w:right w:val="none" w:sz="0" w:space="0" w:color="auto"/>
      </w:divBdr>
    </w:div>
    <w:div w:id="1552154673">
      <w:bodyDiv w:val="1"/>
      <w:marLeft w:val="0"/>
      <w:marRight w:val="0"/>
      <w:marTop w:val="0"/>
      <w:marBottom w:val="0"/>
      <w:divBdr>
        <w:top w:val="none" w:sz="0" w:space="0" w:color="auto"/>
        <w:left w:val="none" w:sz="0" w:space="0" w:color="auto"/>
        <w:bottom w:val="none" w:sz="0" w:space="0" w:color="auto"/>
        <w:right w:val="none" w:sz="0" w:space="0" w:color="auto"/>
      </w:divBdr>
    </w:div>
    <w:div w:id="1552183341">
      <w:bodyDiv w:val="1"/>
      <w:marLeft w:val="0"/>
      <w:marRight w:val="0"/>
      <w:marTop w:val="0"/>
      <w:marBottom w:val="0"/>
      <w:divBdr>
        <w:top w:val="none" w:sz="0" w:space="0" w:color="auto"/>
        <w:left w:val="none" w:sz="0" w:space="0" w:color="auto"/>
        <w:bottom w:val="none" w:sz="0" w:space="0" w:color="auto"/>
        <w:right w:val="none" w:sz="0" w:space="0" w:color="auto"/>
      </w:divBdr>
    </w:div>
    <w:div w:id="1552227406">
      <w:bodyDiv w:val="1"/>
      <w:marLeft w:val="0"/>
      <w:marRight w:val="0"/>
      <w:marTop w:val="0"/>
      <w:marBottom w:val="0"/>
      <w:divBdr>
        <w:top w:val="none" w:sz="0" w:space="0" w:color="auto"/>
        <w:left w:val="none" w:sz="0" w:space="0" w:color="auto"/>
        <w:bottom w:val="none" w:sz="0" w:space="0" w:color="auto"/>
        <w:right w:val="none" w:sz="0" w:space="0" w:color="auto"/>
      </w:divBdr>
    </w:div>
    <w:div w:id="1552232618">
      <w:bodyDiv w:val="1"/>
      <w:marLeft w:val="0"/>
      <w:marRight w:val="0"/>
      <w:marTop w:val="0"/>
      <w:marBottom w:val="0"/>
      <w:divBdr>
        <w:top w:val="none" w:sz="0" w:space="0" w:color="auto"/>
        <w:left w:val="none" w:sz="0" w:space="0" w:color="auto"/>
        <w:bottom w:val="none" w:sz="0" w:space="0" w:color="auto"/>
        <w:right w:val="none" w:sz="0" w:space="0" w:color="auto"/>
      </w:divBdr>
    </w:div>
    <w:div w:id="1552301478">
      <w:bodyDiv w:val="1"/>
      <w:marLeft w:val="0"/>
      <w:marRight w:val="0"/>
      <w:marTop w:val="0"/>
      <w:marBottom w:val="0"/>
      <w:divBdr>
        <w:top w:val="none" w:sz="0" w:space="0" w:color="auto"/>
        <w:left w:val="none" w:sz="0" w:space="0" w:color="auto"/>
        <w:bottom w:val="none" w:sz="0" w:space="0" w:color="auto"/>
        <w:right w:val="none" w:sz="0" w:space="0" w:color="auto"/>
      </w:divBdr>
    </w:div>
    <w:div w:id="1552379460">
      <w:bodyDiv w:val="1"/>
      <w:marLeft w:val="0"/>
      <w:marRight w:val="0"/>
      <w:marTop w:val="0"/>
      <w:marBottom w:val="0"/>
      <w:divBdr>
        <w:top w:val="none" w:sz="0" w:space="0" w:color="auto"/>
        <w:left w:val="none" w:sz="0" w:space="0" w:color="auto"/>
        <w:bottom w:val="none" w:sz="0" w:space="0" w:color="auto"/>
        <w:right w:val="none" w:sz="0" w:space="0" w:color="auto"/>
      </w:divBdr>
    </w:div>
    <w:div w:id="1552383238">
      <w:bodyDiv w:val="1"/>
      <w:marLeft w:val="0"/>
      <w:marRight w:val="0"/>
      <w:marTop w:val="0"/>
      <w:marBottom w:val="0"/>
      <w:divBdr>
        <w:top w:val="none" w:sz="0" w:space="0" w:color="auto"/>
        <w:left w:val="none" w:sz="0" w:space="0" w:color="auto"/>
        <w:bottom w:val="none" w:sz="0" w:space="0" w:color="auto"/>
        <w:right w:val="none" w:sz="0" w:space="0" w:color="auto"/>
      </w:divBdr>
    </w:div>
    <w:div w:id="1552501594">
      <w:bodyDiv w:val="1"/>
      <w:marLeft w:val="0"/>
      <w:marRight w:val="0"/>
      <w:marTop w:val="0"/>
      <w:marBottom w:val="0"/>
      <w:divBdr>
        <w:top w:val="none" w:sz="0" w:space="0" w:color="auto"/>
        <w:left w:val="none" w:sz="0" w:space="0" w:color="auto"/>
        <w:bottom w:val="none" w:sz="0" w:space="0" w:color="auto"/>
        <w:right w:val="none" w:sz="0" w:space="0" w:color="auto"/>
      </w:divBdr>
    </w:div>
    <w:div w:id="1552960491">
      <w:bodyDiv w:val="1"/>
      <w:marLeft w:val="0"/>
      <w:marRight w:val="0"/>
      <w:marTop w:val="0"/>
      <w:marBottom w:val="0"/>
      <w:divBdr>
        <w:top w:val="none" w:sz="0" w:space="0" w:color="auto"/>
        <w:left w:val="none" w:sz="0" w:space="0" w:color="auto"/>
        <w:bottom w:val="none" w:sz="0" w:space="0" w:color="auto"/>
        <w:right w:val="none" w:sz="0" w:space="0" w:color="auto"/>
      </w:divBdr>
    </w:div>
    <w:div w:id="1553076652">
      <w:bodyDiv w:val="1"/>
      <w:marLeft w:val="0"/>
      <w:marRight w:val="0"/>
      <w:marTop w:val="0"/>
      <w:marBottom w:val="0"/>
      <w:divBdr>
        <w:top w:val="none" w:sz="0" w:space="0" w:color="auto"/>
        <w:left w:val="none" w:sz="0" w:space="0" w:color="auto"/>
        <w:bottom w:val="none" w:sz="0" w:space="0" w:color="auto"/>
        <w:right w:val="none" w:sz="0" w:space="0" w:color="auto"/>
      </w:divBdr>
    </w:div>
    <w:div w:id="1553226438">
      <w:bodyDiv w:val="1"/>
      <w:marLeft w:val="0"/>
      <w:marRight w:val="0"/>
      <w:marTop w:val="0"/>
      <w:marBottom w:val="0"/>
      <w:divBdr>
        <w:top w:val="none" w:sz="0" w:space="0" w:color="auto"/>
        <w:left w:val="none" w:sz="0" w:space="0" w:color="auto"/>
        <w:bottom w:val="none" w:sz="0" w:space="0" w:color="auto"/>
        <w:right w:val="none" w:sz="0" w:space="0" w:color="auto"/>
      </w:divBdr>
    </w:div>
    <w:div w:id="1553231347">
      <w:bodyDiv w:val="1"/>
      <w:marLeft w:val="0"/>
      <w:marRight w:val="0"/>
      <w:marTop w:val="0"/>
      <w:marBottom w:val="0"/>
      <w:divBdr>
        <w:top w:val="none" w:sz="0" w:space="0" w:color="auto"/>
        <w:left w:val="none" w:sz="0" w:space="0" w:color="auto"/>
        <w:bottom w:val="none" w:sz="0" w:space="0" w:color="auto"/>
        <w:right w:val="none" w:sz="0" w:space="0" w:color="auto"/>
      </w:divBdr>
    </w:div>
    <w:div w:id="1554004685">
      <w:bodyDiv w:val="1"/>
      <w:marLeft w:val="0"/>
      <w:marRight w:val="0"/>
      <w:marTop w:val="0"/>
      <w:marBottom w:val="0"/>
      <w:divBdr>
        <w:top w:val="none" w:sz="0" w:space="0" w:color="auto"/>
        <w:left w:val="none" w:sz="0" w:space="0" w:color="auto"/>
        <w:bottom w:val="none" w:sz="0" w:space="0" w:color="auto"/>
        <w:right w:val="none" w:sz="0" w:space="0" w:color="auto"/>
      </w:divBdr>
    </w:div>
    <w:div w:id="1554080477">
      <w:bodyDiv w:val="1"/>
      <w:marLeft w:val="0"/>
      <w:marRight w:val="0"/>
      <w:marTop w:val="0"/>
      <w:marBottom w:val="0"/>
      <w:divBdr>
        <w:top w:val="none" w:sz="0" w:space="0" w:color="auto"/>
        <w:left w:val="none" w:sz="0" w:space="0" w:color="auto"/>
        <w:bottom w:val="none" w:sz="0" w:space="0" w:color="auto"/>
        <w:right w:val="none" w:sz="0" w:space="0" w:color="auto"/>
      </w:divBdr>
    </w:div>
    <w:div w:id="1554465831">
      <w:bodyDiv w:val="1"/>
      <w:marLeft w:val="0"/>
      <w:marRight w:val="0"/>
      <w:marTop w:val="0"/>
      <w:marBottom w:val="0"/>
      <w:divBdr>
        <w:top w:val="none" w:sz="0" w:space="0" w:color="auto"/>
        <w:left w:val="none" w:sz="0" w:space="0" w:color="auto"/>
        <w:bottom w:val="none" w:sz="0" w:space="0" w:color="auto"/>
        <w:right w:val="none" w:sz="0" w:space="0" w:color="auto"/>
      </w:divBdr>
    </w:div>
    <w:div w:id="1554583461">
      <w:bodyDiv w:val="1"/>
      <w:marLeft w:val="0"/>
      <w:marRight w:val="0"/>
      <w:marTop w:val="0"/>
      <w:marBottom w:val="0"/>
      <w:divBdr>
        <w:top w:val="none" w:sz="0" w:space="0" w:color="auto"/>
        <w:left w:val="none" w:sz="0" w:space="0" w:color="auto"/>
        <w:bottom w:val="none" w:sz="0" w:space="0" w:color="auto"/>
        <w:right w:val="none" w:sz="0" w:space="0" w:color="auto"/>
      </w:divBdr>
    </w:div>
    <w:div w:id="1554585401">
      <w:bodyDiv w:val="1"/>
      <w:marLeft w:val="0"/>
      <w:marRight w:val="0"/>
      <w:marTop w:val="0"/>
      <w:marBottom w:val="0"/>
      <w:divBdr>
        <w:top w:val="none" w:sz="0" w:space="0" w:color="auto"/>
        <w:left w:val="none" w:sz="0" w:space="0" w:color="auto"/>
        <w:bottom w:val="none" w:sz="0" w:space="0" w:color="auto"/>
        <w:right w:val="none" w:sz="0" w:space="0" w:color="auto"/>
      </w:divBdr>
    </w:div>
    <w:div w:id="1554659471">
      <w:bodyDiv w:val="1"/>
      <w:marLeft w:val="0"/>
      <w:marRight w:val="0"/>
      <w:marTop w:val="0"/>
      <w:marBottom w:val="0"/>
      <w:divBdr>
        <w:top w:val="none" w:sz="0" w:space="0" w:color="auto"/>
        <w:left w:val="none" w:sz="0" w:space="0" w:color="auto"/>
        <w:bottom w:val="none" w:sz="0" w:space="0" w:color="auto"/>
        <w:right w:val="none" w:sz="0" w:space="0" w:color="auto"/>
      </w:divBdr>
    </w:div>
    <w:div w:id="1554779218">
      <w:bodyDiv w:val="1"/>
      <w:marLeft w:val="0"/>
      <w:marRight w:val="0"/>
      <w:marTop w:val="0"/>
      <w:marBottom w:val="0"/>
      <w:divBdr>
        <w:top w:val="none" w:sz="0" w:space="0" w:color="auto"/>
        <w:left w:val="none" w:sz="0" w:space="0" w:color="auto"/>
        <w:bottom w:val="none" w:sz="0" w:space="0" w:color="auto"/>
        <w:right w:val="none" w:sz="0" w:space="0" w:color="auto"/>
      </w:divBdr>
    </w:div>
    <w:div w:id="1554808064">
      <w:bodyDiv w:val="1"/>
      <w:marLeft w:val="0"/>
      <w:marRight w:val="0"/>
      <w:marTop w:val="0"/>
      <w:marBottom w:val="0"/>
      <w:divBdr>
        <w:top w:val="none" w:sz="0" w:space="0" w:color="auto"/>
        <w:left w:val="none" w:sz="0" w:space="0" w:color="auto"/>
        <w:bottom w:val="none" w:sz="0" w:space="0" w:color="auto"/>
        <w:right w:val="none" w:sz="0" w:space="0" w:color="auto"/>
      </w:divBdr>
    </w:div>
    <w:div w:id="1555192474">
      <w:bodyDiv w:val="1"/>
      <w:marLeft w:val="0"/>
      <w:marRight w:val="0"/>
      <w:marTop w:val="0"/>
      <w:marBottom w:val="0"/>
      <w:divBdr>
        <w:top w:val="none" w:sz="0" w:space="0" w:color="auto"/>
        <w:left w:val="none" w:sz="0" w:space="0" w:color="auto"/>
        <w:bottom w:val="none" w:sz="0" w:space="0" w:color="auto"/>
        <w:right w:val="none" w:sz="0" w:space="0" w:color="auto"/>
      </w:divBdr>
    </w:div>
    <w:div w:id="1555315784">
      <w:bodyDiv w:val="1"/>
      <w:marLeft w:val="0"/>
      <w:marRight w:val="0"/>
      <w:marTop w:val="0"/>
      <w:marBottom w:val="0"/>
      <w:divBdr>
        <w:top w:val="none" w:sz="0" w:space="0" w:color="auto"/>
        <w:left w:val="none" w:sz="0" w:space="0" w:color="auto"/>
        <w:bottom w:val="none" w:sz="0" w:space="0" w:color="auto"/>
        <w:right w:val="none" w:sz="0" w:space="0" w:color="auto"/>
      </w:divBdr>
    </w:div>
    <w:div w:id="1555576635">
      <w:bodyDiv w:val="1"/>
      <w:marLeft w:val="0"/>
      <w:marRight w:val="0"/>
      <w:marTop w:val="0"/>
      <w:marBottom w:val="0"/>
      <w:divBdr>
        <w:top w:val="none" w:sz="0" w:space="0" w:color="auto"/>
        <w:left w:val="none" w:sz="0" w:space="0" w:color="auto"/>
        <w:bottom w:val="none" w:sz="0" w:space="0" w:color="auto"/>
        <w:right w:val="none" w:sz="0" w:space="0" w:color="auto"/>
      </w:divBdr>
    </w:div>
    <w:div w:id="1555582580">
      <w:bodyDiv w:val="1"/>
      <w:marLeft w:val="0"/>
      <w:marRight w:val="0"/>
      <w:marTop w:val="0"/>
      <w:marBottom w:val="0"/>
      <w:divBdr>
        <w:top w:val="none" w:sz="0" w:space="0" w:color="auto"/>
        <w:left w:val="none" w:sz="0" w:space="0" w:color="auto"/>
        <w:bottom w:val="none" w:sz="0" w:space="0" w:color="auto"/>
        <w:right w:val="none" w:sz="0" w:space="0" w:color="auto"/>
      </w:divBdr>
    </w:div>
    <w:div w:id="1555659067">
      <w:bodyDiv w:val="1"/>
      <w:marLeft w:val="0"/>
      <w:marRight w:val="0"/>
      <w:marTop w:val="0"/>
      <w:marBottom w:val="0"/>
      <w:divBdr>
        <w:top w:val="none" w:sz="0" w:space="0" w:color="auto"/>
        <w:left w:val="none" w:sz="0" w:space="0" w:color="auto"/>
        <w:bottom w:val="none" w:sz="0" w:space="0" w:color="auto"/>
        <w:right w:val="none" w:sz="0" w:space="0" w:color="auto"/>
      </w:divBdr>
    </w:div>
    <w:div w:id="1555777650">
      <w:bodyDiv w:val="1"/>
      <w:marLeft w:val="0"/>
      <w:marRight w:val="0"/>
      <w:marTop w:val="0"/>
      <w:marBottom w:val="0"/>
      <w:divBdr>
        <w:top w:val="none" w:sz="0" w:space="0" w:color="auto"/>
        <w:left w:val="none" w:sz="0" w:space="0" w:color="auto"/>
        <w:bottom w:val="none" w:sz="0" w:space="0" w:color="auto"/>
        <w:right w:val="none" w:sz="0" w:space="0" w:color="auto"/>
      </w:divBdr>
    </w:div>
    <w:div w:id="1556039369">
      <w:bodyDiv w:val="1"/>
      <w:marLeft w:val="0"/>
      <w:marRight w:val="0"/>
      <w:marTop w:val="0"/>
      <w:marBottom w:val="0"/>
      <w:divBdr>
        <w:top w:val="none" w:sz="0" w:space="0" w:color="auto"/>
        <w:left w:val="none" w:sz="0" w:space="0" w:color="auto"/>
        <w:bottom w:val="none" w:sz="0" w:space="0" w:color="auto"/>
        <w:right w:val="none" w:sz="0" w:space="0" w:color="auto"/>
      </w:divBdr>
    </w:div>
    <w:div w:id="1556165380">
      <w:bodyDiv w:val="1"/>
      <w:marLeft w:val="0"/>
      <w:marRight w:val="0"/>
      <w:marTop w:val="0"/>
      <w:marBottom w:val="0"/>
      <w:divBdr>
        <w:top w:val="none" w:sz="0" w:space="0" w:color="auto"/>
        <w:left w:val="none" w:sz="0" w:space="0" w:color="auto"/>
        <w:bottom w:val="none" w:sz="0" w:space="0" w:color="auto"/>
        <w:right w:val="none" w:sz="0" w:space="0" w:color="auto"/>
      </w:divBdr>
    </w:div>
    <w:div w:id="1556504524">
      <w:bodyDiv w:val="1"/>
      <w:marLeft w:val="0"/>
      <w:marRight w:val="0"/>
      <w:marTop w:val="0"/>
      <w:marBottom w:val="0"/>
      <w:divBdr>
        <w:top w:val="none" w:sz="0" w:space="0" w:color="auto"/>
        <w:left w:val="none" w:sz="0" w:space="0" w:color="auto"/>
        <w:bottom w:val="none" w:sz="0" w:space="0" w:color="auto"/>
        <w:right w:val="none" w:sz="0" w:space="0" w:color="auto"/>
      </w:divBdr>
    </w:div>
    <w:div w:id="1556770605">
      <w:bodyDiv w:val="1"/>
      <w:marLeft w:val="0"/>
      <w:marRight w:val="0"/>
      <w:marTop w:val="0"/>
      <w:marBottom w:val="0"/>
      <w:divBdr>
        <w:top w:val="none" w:sz="0" w:space="0" w:color="auto"/>
        <w:left w:val="none" w:sz="0" w:space="0" w:color="auto"/>
        <w:bottom w:val="none" w:sz="0" w:space="0" w:color="auto"/>
        <w:right w:val="none" w:sz="0" w:space="0" w:color="auto"/>
      </w:divBdr>
    </w:div>
    <w:div w:id="1557157986">
      <w:bodyDiv w:val="1"/>
      <w:marLeft w:val="0"/>
      <w:marRight w:val="0"/>
      <w:marTop w:val="0"/>
      <w:marBottom w:val="0"/>
      <w:divBdr>
        <w:top w:val="none" w:sz="0" w:space="0" w:color="auto"/>
        <w:left w:val="none" w:sz="0" w:space="0" w:color="auto"/>
        <w:bottom w:val="none" w:sz="0" w:space="0" w:color="auto"/>
        <w:right w:val="none" w:sz="0" w:space="0" w:color="auto"/>
      </w:divBdr>
    </w:div>
    <w:div w:id="1557276508">
      <w:bodyDiv w:val="1"/>
      <w:marLeft w:val="0"/>
      <w:marRight w:val="0"/>
      <w:marTop w:val="0"/>
      <w:marBottom w:val="0"/>
      <w:divBdr>
        <w:top w:val="none" w:sz="0" w:space="0" w:color="auto"/>
        <w:left w:val="none" w:sz="0" w:space="0" w:color="auto"/>
        <w:bottom w:val="none" w:sz="0" w:space="0" w:color="auto"/>
        <w:right w:val="none" w:sz="0" w:space="0" w:color="auto"/>
      </w:divBdr>
    </w:div>
    <w:div w:id="1558397708">
      <w:bodyDiv w:val="1"/>
      <w:marLeft w:val="0"/>
      <w:marRight w:val="0"/>
      <w:marTop w:val="0"/>
      <w:marBottom w:val="0"/>
      <w:divBdr>
        <w:top w:val="none" w:sz="0" w:space="0" w:color="auto"/>
        <w:left w:val="none" w:sz="0" w:space="0" w:color="auto"/>
        <w:bottom w:val="none" w:sz="0" w:space="0" w:color="auto"/>
        <w:right w:val="none" w:sz="0" w:space="0" w:color="auto"/>
      </w:divBdr>
    </w:div>
    <w:div w:id="1558782546">
      <w:bodyDiv w:val="1"/>
      <w:marLeft w:val="0"/>
      <w:marRight w:val="0"/>
      <w:marTop w:val="0"/>
      <w:marBottom w:val="0"/>
      <w:divBdr>
        <w:top w:val="none" w:sz="0" w:space="0" w:color="auto"/>
        <w:left w:val="none" w:sz="0" w:space="0" w:color="auto"/>
        <w:bottom w:val="none" w:sz="0" w:space="0" w:color="auto"/>
        <w:right w:val="none" w:sz="0" w:space="0" w:color="auto"/>
      </w:divBdr>
    </w:div>
    <w:div w:id="1558937376">
      <w:bodyDiv w:val="1"/>
      <w:marLeft w:val="0"/>
      <w:marRight w:val="0"/>
      <w:marTop w:val="0"/>
      <w:marBottom w:val="0"/>
      <w:divBdr>
        <w:top w:val="none" w:sz="0" w:space="0" w:color="auto"/>
        <w:left w:val="none" w:sz="0" w:space="0" w:color="auto"/>
        <w:bottom w:val="none" w:sz="0" w:space="0" w:color="auto"/>
        <w:right w:val="none" w:sz="0" w:space="0" w:color="auto"/>
      </w:divBdr>
    </w:div>
    <w:div w:id="1558970652">
      <w:bodyDiv w:val="1"/>
      <w:marLeft w:val="0"/>
      <w:marRight w:val="0"/>
      <w:marTop w:val="0"/>
      <w:marBottom w:val="0"/>
      <w:divBdr>
        <w:top w:val="none" w:sz="0" w:space="0" w:color="auto"/>
        <w:left w:val="none" w:sz="0" w:space="0" w:color="auto"/>
        <w:bottom w:val="none" w:sz="0" w:space="0" w:color="auto"/>
        <w:right w:val="none" w:sz="0" w:space="0" w:color="auto"/>
      </w:divBdr>
    </w:div>
    <w:div w:id="1559055641">
      <w:bodyDiv w:val="1"/>
      <w:marLeft w:val="0"/>
      <w:marRight w:val="0"/>
      <w:marTop w:val="0"/>
      <w:marBottom w:val="0"/>
      <w:divBdr>
        <w:top w:val="none" w:sz="0" w:space="0" w:color="auto"/>
        <w:left w:val="none" w:sz="0" w:space="0" w:color="auto"/>
        <w:bottom w:val="none" w:sz="0" w:space="0" w:color="auto"/>
        <w:right w:val="none" w:sz="0" w:space="0" w:color="auto"/>
      </w:divBdr>
    </w:div>
    <w:div w:id="1559171318">
      <w:bodyDiv w:val="1"/>
      <w:marLeft w:val="0"/>
      <w:marRight w:val="0"/>
      <w:marTop w:val="0"/>
      <w:marBottom w:val="0"/>
      <w:divBdr>
        <w:top w:val="none" w:sz="0" w:space="0" w:color="auto"/>
        <w:left w:val="none" w:sz="0" w:space="0" w:color="auto"/>
        <w:bottom w:val="none" w:sz="0" w:space="0" w:color="auto"/>
        <w:right w:val="none" w:sz="0" w:space="0" w:color="auto"/>
      </w:divBdr>
    </w:div>
    <w:div w:id="1559706529">
      <w:bodyDiv w:val="1"/>
      <w:marLeft w:val="0"/>
      <w:marRight w:val="0"/>
      <w:marTop w:val="0"/>
      <w:marBottom w:val="0"/>
      <w:divBdr>
        <w:top w:val="none" w:sz="0" w:space="0" w:color="auto"/>
        <w:left w:val="none" w:sz="0" w:space="0" w:color="auto"/>
        <w:bottom w:val="none" w:sz="0" w:space="0" w:color="auto"/>
        <w:right w:val="none" w:sz="0" w:space="0" w:color="auto"/>
      </w:divBdr>
    </w:div>
    <w:div w:id="1560021203">
      <w:bodyDiv w:val="1"/>
      <w:marLeft w:val="0"/>
      <w:marRight w:val="0"/>
      <w:marTop w:val="0"/>
      <w:marBottom w:val="0"/>
      <w:divBdr>
        <w:top w:val="none" w:sz="0" w:space="0" w:color="auto"/>
        <w:left w:val="none" w:sz="0" w:space="0" w:color="auto"/>
        <w:bottom w:val="none" w:sz="0" w:space="0" w:color="auto"/>
        <w:right w:val="none" w:sz="0" w:space="0" w:color="auto"/>
      </w:divBdr>
    </w:div>
    <w:div w:id="1560046916">
      <w:bodyDiv w:val="1"/>
      <w:marLeft w:val="0"/>
      <w:marRight w:val="0"/>
      <w:marTop w:val="0"/>
      <w:marBottom w:val="0"/>
      <w:divBdr>
        <w:top w:val="none" w:sz="0" w:space="0" w:color="auto"/>
        <w:left w:val="none" w:sz="0" w:space="0" w:color="auto"/>
        <w:bottom w:val="none" w:sz="0" w:space="0" w:color="auto"/>
        <w:right w:val="none" w:sz="0" w:space="0" w:color="auto"/>
      </w:divBdr>
    </w:div>
    <w:div w:id="1560282348">
      <w:bodyDiv w:val="1"/>
      <w:marLeft w:val="0"/>
      <w:marRight w:val="0"/>
      <w:marTop w:val="0"/>
      <w:marBottom w:val="0"/>
      <w:divBdr>
        <w:top w:val="none" w:sz="0" w:space="0" w:color="auto"/>
        <w:left w:val="none" w:sz="0" w:space="0" w:color="auto"/>
        <w:bottom w:val="none" w:sz="0" w:space="0" w:color="auto"/>
        <w:right w:val="none" w:sz="0" w:space="0" w:color="auto"/>
      </w:divBdr>
    </w:div>
    <w:div w:id="1560366243">
      <w:bodyDiv w:val="1"/>
      <w:marLeft w:val="0"/>
      <w:marRight w:val="0"/>
      <w:marTop w:val="0"/>
      <w:marBottom w:val="0"/>
      <w:divBdr>
        <w:top w:val="none" w:sz="0" w:space="0" w:color="auto"/>
        <w:left w:val="none" w:sz="0" w:space="0" w:color="auto"/>
        <w:bottom w:val="none" w:sz="0" w:space="0" w:color="auto"/>
        <w:right w:val="none" w:sz="0" w:space="0" w:color="auto"/>
      </w:divBdr>
    </w:div>
    <w:div w:id="1560820960">
      <w:bodyDiv w:val="1"/>
      <w:marLeft w:val="0"/>
      <w:marRight w:val="0"/>
      <w:marTop w:val="0"/>
      <w:marBottom w:val="0"/>
      <w:divBdr>
        <w:top w:val="none" w:sz="0" w:space="0" w:color="auto"/>
        <w:left w:val="none" w:sz="0" w:space="0" w:color="auto"/>
        <w:bottom w:val="none" w:sz="0" w:space="0" w:color="auto"/>
        <w:right w:val="none" w:sz="0" w:space="0" w:color="auto"/>
      </w:divBdr>
    </w:div>
    <w:div w:id="1560943409">
      <w:bodyDiv w:val="1"/>
      <w:marLeft w:val="0"/>
      <w:marRight w:val="0"/>
      <w:marTop w:val="0"/>
      <w:marBottom w:val="0"/>
      <w:divBdr>
        <w:top w:val="none" w:sz="0" w:space="0" w:color="auto"/>
        <w:left w:val="none" w:sz="0" w:space="0" w:color="auto"/>
        <w:bottom w:val="none" w:sz="0" w:space="0" w:color="auto"/>
        <w:right w:val="none" w:sz="0" w:space="0" w:color="auto"/>
      </w:divBdr>
    </w:div>
    <w:div w:id="1561549358">
      <w:bodyDiv w:val="1"/>
      <w:marLeft w:val="0"/>
      <w:marRight w:val="0"/>
      <w:marTop w:val="0"/>
      <w:marBottom w:val="0"/>
      <w:divBdr>
        <w:top w:val="none" w:sz="0" w:space="0" w:color="auto"/>
        <w:left w:val="none" w:sz="0" w:space="0" w:color="auto"/>
        <w:bottom w:val="none" w:sz="0" w:space="0" w:color="auto"/>
        <w:right w:val="none" w:sz="0" w:space="0" w:color="auto"/>
      </w:divBdr>
    </w:div>
    <w:div w:id="1561675539">
      <w:bodyDiv w:val="1"/>
      <w:marLeft w:val="0"/>
      <w:marRight w:val="0"/>
      <w:marTop w:val="0"/>
      <w:marBottom w:val="0"/>
      <w:divBdr>
        <w:top w:val="none" w:sz="0" w:space="0" w:color="auto"/>
        <w:left w:val="none" w:sz="0" w:space="0" w:color="auto"/>
        <w:bottom w:val="none" w:sz="0" w:space="0" w:color="auto"/>
        <w:right w:val="none" w:sz="0" w:space="0" w:color="auto"/>
      </w:divBdr>
    </w:div>
    <w:div w:id="1562011520">
      <w:bodyDiv w:val="1"/>
      <w:marLeft w:val="0"/>
      <w:marRight w:val="0"/>
      <w:marTop w:val="0"/>
      <w:marBottom w:val="0"/>
      <w:divBdr>
        <w:top w:val="none" w:sz="0" w:space="0" w:color="auto"/>
        <w:left w:val="none" w:sz="0" w:space="0" w:color="auto"/>
        <w:bottom w:val="none" w:sz="0" w:space="0" w:color="auto"/>
        <w:right w:val="none" w:sz="0" w:space="0" w:color="auto"/>
      </w:divBdr>
    </w:div>
    <w:div w:id="1562133994">
      <w:bodyDiv w:val="1"/>
      <w:marLeft w:val="0"/>
      <w:marRight w:val="0"/>
      <w:marTop w:val="0"/>
      <w:marBottom w:val="0"/>
      <w:divBdr>
        <w:top w:val="none" w:sz="0" w:space="0" w:color="auto"/>
        <w:left w:val="none" w:sz="0" w:space="0" w:color="auto"/>
        <w:bottom w:val="none" w:sz="0" w:space="0" w:color="auto"/>
        <w:right w:val="none" w:sz="0" w:space="0" w:color="auto"/>
      </w:divBdr>
    </w:div>
    <w:div w:id="1562405517">
      <w:bodyDiv w:val="1"/>
      <w:marLeft w:val="0"/>
      <w:marRight w:val="0"/>
      <w:marTop w:val="0"/>
      <w:marBottom w:val="0"/>
      <w:divBdr>
        <w:top w:val="none" w:sz="0" w:space="0" w:color="auto"/>
        <w:left w:val="none" w:sz="0" w:space="0" w:color="auto"/>
        <w:bottom w:val="none" w:sz="0" w:space="0" w:color="auto"/>
        <w:right w:val="none" w:sz="0" w:space="0" w:color="auto"/>
      </w:divBdr>
    </w:div>
    <w:div w:id="1562522572">
      <w:bodyDiv w:val="1"/>
      <w:marLeft w:val="0"/>
      <w:marRight w:val="0"/>
      <w:marTop w:val="0"/>
      <w:marBottom w:val="0"/>
      <w:divBdr>
        <w:top w:val="none" w:sz="0" w:space="0" w:color="auto"/>
        <w:left w:val="none" w:sz="0" w:space="0" w:color="auto"/>
        <w:bottom w:val="none" w:sz="0" w:space="0" w:color="auto"/>
        <w:right w:val="none" w:sz="0" w:space="0" w:color="auto"/>
      </w:divBdr>
    </w:div>
    <w:div w:id="1562593342">
      <w:bodyDiv w:val="1"/>
      <w:marLeft w:val="0"/>
      <w:marRight w:val="0"/>
      <w:marTop w:val="0"/>
      <w:marBottom w:val="0"/>
      <w:divBdr>
        <w:top w:val="none" w:sz="0" w:space="0" w:color="auto"/>
        <w:left w:val="none" w:sz="0" w:space="0" w:color="auto"/>
        <w:bottom w:val="none" w:sz="0" w:space="0" w:color="auto"/>
        <w:right w:val="none" w:sz="0" w:space="0" w:color="auto"/>
      </w:divBdr>
    </w:div>
    <w:div w:id="1562979311">
      <w:bodyDiv w:val="1"/>
      <w:marLeft w:val="0"/>
      <w:marRight w:val="0"/>
      <w:marTop w:val="0"/>
      <w:marBottom w:val="0"/>
      <w:divBdr>
        <w:top w:val="none" w:sz="0" w:space="0" w:color="auto"/>
        <w:left w:val="none" w:sz="0" w:space="0" w:color="auto"/>
        <w:bottom w:val="none" w:sz="0" w:space="0" w:color="auto"/>
        <w:right w:val="none" w:sz="0" w:space="0" w:color="auto"/>
      </w:divBdr>
    </w:div>
    <w:div w:id="1563128853">
      <w:bodyDiv w:val="1"/>
      <w:marLeft w:val="0"/>
      <w:marRight w:val="0"/>
      <w:marTop w:val="0"/>
      <w:marBottom w:val="0"/>
      <w:divBdr>
        <w:top w:val="none" w:sz="0" w:space="0" w:color="auto"/>
        <w:left w:val="none" w:sz="0" w:space="0" w:color="auto"/>
        <w:bottom w:val="none" w:sz="0" w:space="0" w:color="auto"/>
        <w:right w:val="none" w:sz="0" w:space="0" w:color="auto"/>
      </w:divBdr>
    </w:div>
    <w:div w:id="1563368202">
      <w:bodyDiv w:val="1"/>
      <w:marLeft w:val="0"/>
      <w:marRight w:val="0"/>
      <w:marTop w:val="0"/>
      <w:marBottom w:val="0"/>
      <w:divBdr>
        <w:top w:val="none" w:sz="0" w:space="0" w:color="auto"/>
        <w:left w:val="none" w:sz="0" w:space="0" w:color="auto"/>
        <w:bottom w:val="none" w:sz="0" w:space="0" w:color="auto"/>
        <w:right w:val="none" w:sz="0" w:space="0" w:color="auto"/>
      </w:divBdr>
    </w:div>
    <w:div w:id="1563370565">
      <w:bodyDiv w:val="1"/>
      <w:marLeft w:val="0"/>
      <w:marRight w:val="0"/>
      <w:marTop w:val="0"/>
      <w:marBottom w:val="0"/>
      <w:divBdr>
        <w:top w:val="none" w:sz="0" w:space="0" w:color="auto"/>
        <w:left w:val="none" w:sz="0" w:space="0" w:color="auto"/>
        <w:bottom w:val="none" w:sz="0" w:space="0" w:color="auto"/>
        <w:right w:val="none" w:sz="0" w:space="0" w:color="auto"/>
      </w:divBdr>
    </w:div>
    <w:div w:id="1563564799">
      <w:bodyDiv w:val="1"/>
      <w:marLeft w:val="0"/>
      <w:marRight w:val="0"/>
      <w:marTop w:val="0"/>
      <w:marBottom w:val="0"/>
      <w:divBdr>
        <w:top w:val="none" w:sz="0" w:space="0" w:color="auto"/>
        <w:left w:val="none" w:sz="0" w:space="0" w:color="auto"/>
        <w:bottom w:val="none" w:sz="0" w:space="0" w:color="auto"/>
        <w:right w:val="none" w:sz="0" w:space="0" w:color="auto"/>
      </w:divBdr>
    </w:div>
    <w:div w:id="1563634549">
      <w:bodyDiv w:val="1"/>
      <w:marLeft w:val="0"/>
      <w:marRight w:val="0"/>
      <w:marTop w:val="0"/>
      <w:marBottom w:val="0"/>
      <w:divBdr>
        <w:top w:val="none" w:sz="0" w:space="0" w:color="auto"/>
        <w:left w:val="none" w:sz="0" w:space="0" w:color="auto"/>
        <w:bottom w:val="none" w:sz="0" w:space="0" w:color="auto"/>
        <w:right w:val="none" w:sz="0" w:space="0" w:color="auto"/>
      </w:divBdr>
    </w:div>
    <w:div w:id="1563754983">
      <w:bodyDiv w:val="1"/>
      <w:marLeft w:val="0"/>
      <w:marRight w:val="0"/>
      <w:marTop w:val="0"/>
      <w:marBottom w:val="0"/>
      <w:divBdr>
        <w:top w:val="none" w:sz="0" w:space="0" w:color="auto"/>
        <w:left w:val="none" w:sz="0" w:space="0" w:color="auto"/>
        <w:bottom w:val="none" w:sz="0" w:space="0" w:color="auto"/>
        <w:right w:val="none" w:sz="0" w:space="0" w:color="auto"/>
      </w:divBdr>
    </w:div>
    <w:div w:id="1563755316">
      <w:bodyDiv w:val="1"/>
      <w:marLeft w:val="0"/>
      <w:marRight w:val="0"/>
      <w:marTop w:val="0"/>
      <w:marBottom w:val="0"/>
      <w:divBdr>
        <w:top w:val="none" w:sz="0" w:space="0" w:color="auto"/>
        <w:left w:val="none" w:sz="0" w:space="0" w:color="auto"/>
        <w:bottom w:val="none" w:sz="0" w:space="0" w:color="auto"/>
        <w:right w:val="none" w:sz="0" w:space="0" w:color="auto"/>
      </w:divBdr>
    </w:div>
    <w:div w:id="1563978750">
      <w:bodyDiv w:val="1"/>
      <w:marLeft w:val="0"/>
      <w:marRight w:val="0"/>
      <w:marTop w:val="0"/>
      <w:marBottom w:val="0"/>
      <w:divBdr>
        <w:top w:val="none" w:sz="0" w:space="0" w:color="auto"/>
        <w:left w:val="none" w:sz="0" w:space="0" w:color="auto"/>
        <w:bottom w:val="none" w:sz="0" w:space="0" w:color="auto"/>
        <w:right w:val="none" w:sz="0" w:space="0" w:color="auto"/>
      </w:divBdr>
    </w:div>
    <w:div w:id="1564100689">
      <w:bodyDiv w:val="1"/>
      <w:marLeft w:val="0"/>
      <w:marRight w:val="0"/>
      <w:marTop w:val="0"/>
      <w:marBottom w:val="0"/>
      <w:divBdr>
        <w:top w:val="none" w:sz="0" w:space="0" w:color="auto"/>
        <w:left w:val="none" w:sz="0" w:space="0" w:color="auto"/>
        <w:bottom w:val="none" w:sz="0" w:space="0" w:color="auto"/>
        <w:right w:val="none" w:sz="0" w:space="0" w:color="auto"/>
      </w:divBdr>
    </w:div>
    <w:div w:id="1564213904">
      <w:bodyDiv w:val="1"/>
      <w:marLeft w:val="0"/>
      <w:marRight w:val="0"/>
      <w:marTop w:val="0"/>
      <w:marBottom w:val="0"/>
      <w:divBdr>
        <w:top w:val="none" w:sz="0" w:space="0" w:color="auto"/>
        <w:left w:val="none" w:sz="0" w:space="0" w:color="auto"/>
        <w:bottom w:val="none" w:sz="0" w:space="0" w:color="auto"/>
        <w:right w:val="none" w:sz="0" w:space="0" w:color="auto"/>
      </w:divBdr>
    </w:div>
    <w:div w:id="1564218782">
      <w:bodyDiv w:val="1"/>
      <w:marLeft w:val="0"/>
      <w:marRight w:val="0"/>
      <w:marTop w:val="0"/>
      <w:marBottom w:val="0"/>
      <w:divBdr>
        <w:top w:val="none" w:sz="0" w:space="0" w:color="auto"/>
        <w:left w:val="none" w:sz="0" w:space="0" w:color="auto"/>
        <w:bottom w:val="none" w:sz="0" w:space="0" w:color="auto"/>
        <w:right w:val="none" w:sz="0" w:space="0" w:color="auto"/>
      </w:divBdr>
    </w:div>
    <w:div w:id="1564219819">
      <w:bodyDiv w:val="1"/>
      <w:marLeft w:val="0"/>
      <w:marRight w:val="0"/>
      <w:marTop w:val="0"/>
      <w:marBottom w:val="0"/>
      <w:divBdr>
        <w:top w:val="none" w:sz="0" w:space="0" w:color="auto"/>
        <w:left w:val="none" w:sz="0" w:space="0" w:color="auto"/>
        <w:bottom w:val="none" w:sz="0" w:space="0" w:color="auto"/>
        <w:right w:val="none" w:sz="0" w:space="0" w:color="auto"/>
      </w:divBdr>
    </w:div>
    <w:div w:id="1564682332">
      <w:bodyDiv w:val="1"/>
      <w:marLeft w:val="0"/>
      <w:marRight w:val="0"/>
      <w:marTop w:val="0"/>
      <w:marBottom w:val="0"/>
      <w:divBdr>
        <w:top w:val="none" w:sz="0" w:space="0" w:color="auto"/>
        <w:left w:val="none" w:sz="0" w:space="0" w:color="auto"/>
        <w:bottom w:val="none" w:sz="0" w:space="0" w:color="auto"/>
        <w:right w:val="none" w:sz="0" w:space="0" w:color="auto"/>
      </w:divBdr>
    </w:div>
    <w:div w:id="1564682982">
      <w:bodyDiv w:val="1"/>
      <w:marLeft w:val="0"/>
      <w:marRight w:val="0"/>
      <w:marTop w:val="0"/>
      <w:marBottom w:val="0"/>
      <w:divBdr>
        <w:top w:val="none" w:sz="0" w:space="0" w:color="auto"/>
        <w:left w:val="none" w:sz="0" w:space="0" w:color="auto"/>
        <w:bottom w:val="none" w:sz="0" w:space="0" w:color="auto"/>
        <w:right w:val="none" w:sz="0" w:space="0" w:color="auto"/>
      </w:divBdr>
    </w:div>
    <w:div w:id="1564827412">
      <w:bodyDiv w:val="1"/>
      <w:marLeft w:val="0"/>
      <w:marRight w:val="0"/>
      <w:marTop w:val="0"/>
      <w:marBottom w:val="0"/>
      <w:divBdr>
        <w:top w:val="none" w:sz="0" w:space="0" w:color="auto"/>
        <w:left w:val="none" w:sz="0" w:space="0" w:color="auto"/>
        <w:bottom w:val="none" w:sz="0" w:space="0" w:color="auto"/>
        <w:right w:val="none" w:sz="0" w:space="0" w:color="auto"/>
      </w:divBdr>
    </w:div>
    <w:div w:id="1564870558">
      <w:bodyDiv w:val="1"/>
      <w:marLeft w:val="0"/>
      <w:marRight w:val="0"/>
      <w:marTop w:val="0"/>
      <w:marBottom w:val="0"/>
      <w:divBdr>
        <w:top w:val="none" w:sz="0" w:space="0" w:color="auto"/>
        <w:left w:val="none" w:sz="0" w:space="0" w:color="auto"/>
        <w:bottom w:val="none" w:sz="0" w:space="0" w:color="auto"/>
        <w:right w:val="none" w:sz="0" w:space="0" w:color="auto"/>
      </w:divBdr>
    </w:div>
    <w:div w:id="1564871589">
      <w:bodyDiv w:val="1"/>
      <w:marLeft w:val="0"/>
      <w:marRight w:val="0"/>
      <w:marTop w:val="0"/>
      <w:marBottom w:val="0"/>
      <w:divBdr>
        <w:top w:val="none" w:sz="0" w:space="0" w:color="auto"/>
        <w:left w:val="none" w:sz="0" w:space="0" w:color="auto"/>
        <w:bottom w:val="none" w:sz="0" w:space="0" w:color="auto"/>
        <w:right w:val="none" w:sz="0" w:space="0" w:color="auto"/>
      </w:divBdr>
    </w:div>
    <w:div w:id="1564947305">
      <w:bodyDiv w:val="1"/>
      <w:marLeft w:val="0"/>
      <w:marRight w:val="0"/>
      <w:marTop w:val="0"/>
      <w:marBottom w:val="0"/>
      <w:divBdr>
        <w:top w:val="none" w:sz="0" w:space="0" w:color="auto"/>
        <w:left w:val="none" w:sz="0" w:space="0" w:color="auto"/>
        <w:bottom w:val="none" w:sz="0" w:space="0" w:color="auto"/>
        <w:right w:val="none" w:sz="0" w:space="0" w:color="auto"/>
      </w:divBdr>
    </w:div>
    <w:div w:id="1565410350">
      <w:bodyDiv w:val="1"/>
      <w:marLeft w:val="0"/>
      <w:marRight w:val="0"/>
      <w:marTop w:val="0"/>
      <w:marBottom w:val="0"/>
      <w:divBdr>
        <w:top w:val="none" w:sz="0" w:space="0" w:color="auto"/>
        <w:left w:val="none" w:sz="0" w:space="0" w:color="auto"/>
        <w:bottom w:val="none" w:sz="0" w:space="0" w:color="auto"/>
        <w:right w:val="none" w:sz="0" w:space="0" w:color="auto"/>
      </w:divBdr>
    </w:div>
    <w:div w:id="1565871594">
      <w:bodyDiv w:val="1"/>
      <w:marLeft w:val="0"/>
      <w:marRight w:val="0"/>
      <w:marTop w:val="0"/>
      <w:marBottom w:val="0"/>
      <w:divBdr>
        <w:top w:val="none" w:sz="0" w:space="0" w:color="auto"/>
        <w:left w:val="none" w:sz="0" w:space="0" w:color="auto"/>
        <w:bottom w:val="none" w:sz="0" w:space="0" w:color="auto"/>
        <w:right w:val="none" w:sz="0" w:space="0" w:color="auto"/>
      </w:divBdr>
    </w:div>
    <w:div w:id="1565876711">
      <w:bodyDiv w:val="1"/>
      <w:marLeft w:val="0"/>
      <w:marRight w:val="0"/>
      <w:marTop w:val="0"/>
      <w:marBottom w:val="0"/>
      <w:divBdr>
        <w:top w:val="none" w:sz="0" w:space="0" w:color="auto"/>
        <w:left w:val="none" w:sz="0" w:space="0" w:color="auto"/>
        <w:bottom w:val="none" w:sz="0" w:space="0" w:color="auto"/>
        <w:right w:val="none" w:sz="0" w:space="0" w:color="auto"/>
      </w:divBdr>
    </w:div>
    <w:div w:id="1566182427">
      <w:bodyDiv w:val="1"/>
      <w:marLeft w:val="0"/>
      <w:marRight w:val="0"/>
      <w:marTop w:val="0"/>
      <w:marBottom w:val="0"/>
      <w:divBdr>
        <w:top w:val="none" w:sz="0" w:space="0" w:color="auto"/>
        <w:left w:val="none" w:sz="0" w:space="0" w:color="auto"/>
        <w:bottom w:val="none" w:sz="0" w:space="0" w:color="auto"/>
        <w:right w:val="none" w:sz="0" w:space="0" w:color="auto"/>
      </w:divBdr>
    </w:div>
    <w:div w:id="1566263071">
      <w:bodyDiv w:val="1"/>
      <w:marLeft w:val="0"/>
      <w:marRight w:val="0"/>
      <w:marTop w:val="0"/>
      <w:marBottom w:val="0"/>
      <w:divBdr>
        <w:top w:val="none" w:sz="0" w:space="0" w:color="auto"/>
        <w:left w:val="none" w:sz="0" w:space="0" w:color="auto"/>
        <w:bottom w:val="none" w:sz="0" w:space="0" w:color="auto"/>
        <w:right w:val="none" w:sz="0" w:space="0" w:color="auto"/>
      </w:divBdr>
    </w:div>
    <w:div w:id="1566455427">
      <w:bodyDiv w:val="1"/>
      <w:marLeft w:val="0"/>
      <w:marRight w:val="0"/>
      <w:marTop w:val="0"/>
      <w:marBottom w:val="0"/>
      <w:divBdr>
        <w:top w:val="none" w:sz="0" w:space="0" w:color="auto"/>
        <w:left w:val="none" w:sz="0" w:space="0" w:color="auto"/>
        <w:bottom w:val="none" w:sz="0" w:space="0" w:color="auto"/>
        <w:right w:val="none" w:sz="0" w:space="0" w:color="auto"/>
      </w:divBdr>
    </w:div>
    <w:div w:id="1566531959">
      <w:bodyDiv w:val="1"/>
      <w:marLeft w:val="0"/>
      <w:marRight w:val="0"/>
      <w:marTop w:val="0"/>
      <w:marBottom w:val="0"/>
      <w:divBdr>
        <w:top w:val="none" w:sz="0" w:space="0" w:color="auto"/>
        <w:left w:val="none" w:sz="0" w:space="0" w:color="auto"/>
        <w:bottom w:val="none" w:sz="0" w:space="0" w:color="auto"/>
        <w:right w:val="none" w:sz="0" w:space="0" w:color="auto"/>
      </w:divBdr>
    </w:div>
    <w:div w:id="1566604140">
      <w:bodyDiv w:val="1"/>
      <w:marLeft w:val="0"/>
      <w:marRight w:val="0"/>
      <w:marTop w:val="0"/>
      <w:marBottom w:val="0"/>
      <w:divBdr>
        <w:top w:val="none" w:sz="0" w:space="0" w:color="auto"/>
        <w:left w:val="none" w:sz="0" w:space="0" w:color="auto"/>
        <w:bottom w:val="none" w:sz="0" w:space="0" w:color="auto"/>
        <w:right w:val="none" w:sz="0" w:space="0" w:color="auto"/>
      </w:divBdr>
    </w:div>
    <w:div w:id="1566716550">
      <w:bodyDiv w:val="1"/>
      <w:marLeft w:val="0"/>
      <w:marRight w:val="0"/>
      <w:marTop w:val="0"/>
      <w:marBottom w:val="0"/>
      <w:divBdr>
        <w:top w:val="none" w:sz="0" w:space="0" w:color="auto"/>
        <w:left w:val="none" w:sz="0" w:space="0" w:color="auto"/>
        <w:bottom w:val="none" w:sz="0" w:space="0" w:color="auto"/>
        <w:right w:val="none" w:sz="0" w:space="0" w:color="auto"/>
      </w:divBdr>
    </w:div>
    <w:div w:id="1566791290">
      <w:bodyDiv w:val="1"/>
      <w:marLeft w:val="0"/>
      <w:marRight w:val="0"/>
      <w:marTop w:val="0"/>
      <w:marBottom w:val="0"/>
      <w:divBdr>
        <w:top w:val="none" w:sz="0" w:space="0" w:color="auto"/>
        <w:left w:val="none" w:sz="0" w:space="0" w:color="auto"/>
        <w:bottom w:val="none" w:sz="0" w:space="0" w:color="auto"/>
        <w:right w:val="none" w:sz="0" w:space="0" w:color="auto"/>
      </w:divBdr>
    </w:div>
    <w:div w:id="1567063241">
      <w:bodyDiv w:val="1"/>
      <w:marLeft w:val="0"/>
      <w:marRight w:val="0"/>
      <w:marTop w:val="0"/>
      <w:marBottom w:val="0"/>
      <w:divBdr>
        <w:top w:val="none" w:sz="0" w:space="0" w:color="auto"/>
        <w:left w:val="none" w:sz="0" w:space="0" w:color="auto"/>
        <w:bottom w:val="none" w:sz="0" w:space="0" w:color="auto"/>
        <w:right w:val="none" w:sz="0" w:space="0" w:color="auto"/>
      </w:divBdr>
    </w:div>
    <w:div w:id="1567183944">
      <w:bodyDiv w:val="1"/>
      <w:marLeft w:val="0"/>
      <w:marRight w:val="0"/>
      <w:marTop w:val="0"/>
      <w:marBottom w:val="0"/>
      <w:divBdr>
        <w:top w:val="none" w:sz="0" w:space="0" w:color="auto"/>
        <w:left w:val="none" w:sz="0" w:space="0" w:color="auto"/>
        <w:bottom w:val="none" w:sz="0" w:space="0" w:color="auto"/>
        <w:right w:val="none" w:sz="0" w:space="0" w:color="auto"/>
      </w:divBdr>
    </w:div>
    <w:div w:id="1567254034">
      <w:bodyDiv w:val="1"/>
      <w:marLeft w:val="0"/>
      <w:marRight w:val="0"/>
      <w:marTop w:val="0"/>
      <w:marBottom w:val="0"/>
      <w:divBdr>
        <w:top w:val="none" w:sz="0" w:space="0" w:color="auto"/>
        <w:left w:val="none" w:sz="0" w:space="0" w:color="auto"/>
        <w:bottom w:val="none" w:sz="0" w:space="0" w:color="auto"/>
        <w:right w:val="none" w:sz="0" w:space="0" w:color="auto"/>
      </w:divBdr>
    </w:div>
    <w:div w:id="1567492421">
      <w:bodyDiv w:val="1"/>
      <w:marLeft w:val="0"/>
      <w:marRight w:val="0"/>
      <w:marTop w:val="0"/>
      <w:marBottom w:val="0"/>
      <w:divBdr>
        <w:top w:val="none" w:sz="0" w:space="0" w:color="auto"/>
        <w:left w:val="none" w:sz="0" w:space="0" w:color="auto"/>
        <w:bottom w:val="none" w:sz="0" w:space="0" w:color="auto"/>
        <w:right w:val="none" w:sz="0" w:space="0" w:color="auto"/>
      </w:divBdr>
    </w:div>
    <w:div w:id="1568418713">
      <w:bodyDiv w:val="1"/>
      <w:marLeft w:val="0"/>
      <w:marRight w:val="0"/>
      <w:marTop w:val="0"/>
      <w:marBottom w:val="0"/>
      <w:divBdr>
        <w:top w:val="none" w:sz="0" w:space="0" w:color="auto"/>
        <w:left w:val="none" w:sz="0" w:space="0" w:color="auto"/>
        <w:bottom w:val="none" w:sz="0" w:space="0" w:color="auto"/>
        <w:right w:val="none" w:sz="0" w:space="0" w:color="auto"/>
      </w:divBdr>
    </w:div>
    <w:div w:id="1568804098">
      <w:bodyDiv w:val="1"/>
      <w:marLeft w:val="0"/>
      <w:marRight w:val="0"/>
      <w:marTop w:val="0"/>
      <w:marBottom w:val="0"/>
      <w:divBdr>
        <w:top w:val="none" w:sz="0" w:space="0" w:color="auto"/>
        <w:left w:val="none" w:sz="0" w:space="0" w:color="auto"/>
        <w:bottom w:val="none" w:sz="0" w:space="0" w:color="auto"/>
        <w:right w:val="none" w:sz="0" w:space="0" w:color="auto"/>
      </w:divBdr>
    </w:div>
    <w:div w:id="1568832636">
      <w:bodyDiv w:val="1"/>
      <w:marLeft w:val="0"/>
      <w:marRight w:val="0"/>
      <w:marTop w:val="0"/>
      <w:marBottom w:val="0"/>
      <w:divBdr>
        <w:top w:val="none" w:sz="0" w:space="0" w:color="auto"/>
        <w:left w:val="none" w:sz="0" w:space="0" w:color="auto"/>
        <w:bottom w:val="none" w:sz="0" w:space="0" w:color="auto"/>
        <w:right w:val="none" w:sz="0" w:space="0" w:color="auto"/>
      </w:divBdr>
    </w:div>
    <w:div w:id="1569263459">
      <w:bodyDiv w:val="1"/>
      <w:marLeft w:val="0"/>
      <w:marRight w:val="0"/>
      <w:marTop w:val="0"/>
      <w:marBottom w:val="0"/>
      <w:divBdr>
        <w:top w:val="none" w:sz="0" w:space="0" w:color="auto"/>
        <w:left w:val="none" w:sz="0" w:space="0" w:color="auto"/>
        <w:bottom w:val="none" w:sz="0" w:space="0" w:color="auto"/>
        <w:right w:val="none" w:sz="0" w:space="0" w:color="auto"/>
      </w:divBdr>
    </w:div>
    <w:div w:id="1569614894">
      <w:bodyDiv w:val="1"/>
      <w:marLeft w:val="0"/>
      <w:marRight w:val="0"/>
      <w:marTop w:val="0"/>
      <w:marBottom w:val="0"/>
      <w:divBdr>
        <w:top w:val="none" w:sz="0" w:space="0" w:color="auto"/>
        <w:left w:val="none" w:sz="0" w:space="0" w:color="auto"/>
        <w:bottom w:val="none" w:sz="0" w:space="0" w:color="auto"/>
        <w:right w:val="none" w:sz="0" w:space="0" w:color="auto"/>
      </w:divBdr>
    </w:div>
    <w:div w:id="1569802726">
      <w:bodyDiv w:val="1"/>
      <w:marLeft w:val="0"/>
      <w:marRight w:val="0"/>
      <w:marTop w:val="0"/>
      <w:marBottom w:val="0"/>
      <w:divBdr>
        <w:top w:val="none" w:sz="0" w:space="0" w:color="auto"/>
        <w:left w:val="none" w:sz="0" w:space="0" w:color="auto"/>
        <w:bottom w:val="none" w:sz="0" w:space="0" w:color="auto"/>
        <w:right w:val="none" w:sz="0" w:space="0" w:color="auto"/>
      </w:divBdr>
    </w:div>
    <w:div w:id="1569878257">
      <w:bodyDiv w:val="1"/>
      <w:marLeft w:val="0"/>
      <w:marRight w:val="0"/>
      <w:marTop w:val="0"/>
      <w:marBottom w:val="0"/>
      <w:divBdr>
        <w:top w:val="none" w:sz="0" w:space="0" w:color="auto"/>
        <w:left w:val="none" w:sz="0" w:space="0" w:color="auto"/>
        <w:bottom w:val="none" w:sz="0" w:space="0" w:color="auto"/>
        <w:right w:val="none" w:sz="0" w:space="0" w:color="auto"/>
      </w:divBdr>
    </w:div>
    <w:div w:id="1570117991">
      <w:bodyDiv w:val="1"/>
      <w:marLeft w:val="0"/>
      <w:marRight w:val="0"/>
      <w:marTop w:val="0"/>
      <w:marBottom w:val="0"/>
      <w:divBdr>
        <w:top w:val="none" w:sz="0" w:space="0" w:color="auto"/>
        <w:left w:val="none" w:sz="0" w:space="0" w:color="auto"/>
        <w:bottom w:val="none" w:sz="0" w:space="0" w:color="auto"/>
        <w:right w:val="none" w:sz="0" w:space="0" w:color="auto"/>
      </w:divBdr>
    </w:div>
    <w:div w:id="1570192783">
      <w:bodyDiv w:val="1"/>
      <w:marLeft w:val="0"/>
      <w:marRight w:val="0"/>
      <w:marTop w:val="0"/>
      <w:marBottom w:val="0"/>
      <w:divBdr>
        <w:top w:val="none" w:sz="0" w:space="0" w:color="auto"/>
        <w:left w:val="none" w:sz="0" w:space="0" w:color="auto"/>
        <w:bottom w:val="none" w:sz="0" w:space="0" w:color="auto"/>
        <w:right w:val="none" w:sz="0" w:space="0" w:color="auto"/>
      </w:divBdr>
    </w:div>
    <w:div w:id="1570264610">
      <w:bodyDiv w:val="1"/>
      <w:marLeft w:val="0"/>
      <w:marRight w:val="0"/>
      <w:marTop w:val="0"/>
      <w:marBottom w:val="0"/>
      <w:divBdr>
        <w:top w:val="none" w:sz="0" w:space="0" w:color="auto"/>
        <w:left w:val="none" w:sz="0" w:space="0" w:color="auto"/>
        <w:bottom w:val="none" w:sz="0" w:space="0" w:color="auto"/>
        <w:right w:val="none" w:sz="0" w:space="0" w:color="auto"/>
      </w:divBdr>
    </w:div>
    <w:div w:id="1570267229">
      <w:bodyDiv w:val="1"/>
      <w:marLeft w:val="0"/>
      <w:marRight w:val="0"/>
      <w:marTop w:val="0"/>
      <w:marBottom w:val="0"/>
      <w:divBdr>
        <w:top w:val="none" w:sz="0" w:space="0" w:color="auto"/>
        <w:left w:val="none" w:sz="0" w:space="0" w:color="auto"/>
        <w:bottom w:val="none" w:sz="0" w:space="0" w:color="auto"/>
        <w:right w:val="none" w:sz="0" w:space="0" w:color="auto"/>
      </w:divBdr>
    </w:div>
    <w:div w:id="1570311286">
      <w:bodyDiv w:val="1"/>
      <w:marLeft w:val="0"/>
      <w:marRight w:val="0"/>
      <w:marTop w:val="0"/>
      <w:marBottom w:val="0"/>
      <w:divBdr>
        <w:top w:val="none" w:sz="0" w:space="0" w:color="auto"/>
        <w:left w:val="none" w:sz="0" w:space="0" w:color="auto"/>
        <w:bottom w:val="none" w:sz="0" w:space="0" w:color="auto"/>
        <w:right w:val="none" w:sz="0" w:space="0" w:color="auto"/>
      </w:divBdr>
    </w:div>
    <w:div w:id="1571425290">
      <w:bodyDiv w:val="1"/>
      <w:marLeft w:val="0"/>
      <w:marRight w:val="0"/>
      <w:marTop w:val="0"/>
      <w:marBottom w:val="0"/>
      <w:divBdr>
        <w:top w:val="none" w:sz="0" w:space="0" w:color="auto"/>
        <w:left w:val="none" w:sz="0" w:space="0" w:color="auto"/>
        <w:bottom w:val="none" w:sz="0" w:space="0" w:color="auto"/>
        <w:right w:val="none" w:sz="0" w:space="0" w:color="auto"/>
      </w:divBdr>
    </w:div>
    <w:div w:id="1571577449">
      <w:bodyDiv w:val="1"/>
      <w:marLeft w:val="0"/>
      <w:marRight w:val="0"/>
      <w:marTop w:val="0"/>
      <w:marBottom w:val="0"/>
      <w:divBdr>
        <w:top w:val="none" w:sz="0" w:space="0" w:color="auto"/>
        <w:left w:val="none" w:sz="0" w:space="0" w:color="auto"/>
        <w:bottom w:val="none" w:sz="0" w:space="0" w:color="auto"/>
        <w:right w:val="none" w:sz="0" w:space="0" w:color="auto"/>
      </w:divBdr>
    </w:div>
    <w:div w:id="1571960389">
      <w:bodyDiv w:val="1"/>
      <w:marLeft w:val="0"/>
      <w:marRight w:val="0"/>
      <w:marTop w:val="0"/>
      <w:marBottom w:val="0"/>
      <w:divBdr>
        <w:top w:val="none" w:sz="0" w:space="0" w:color="auto"/>
        <w:left w:val="none" w:sz="0" w:space="0" w:color="auto"/>
        <w:bottom w:val="none" w:sz="0" w:space="0" w:color="auto"/>
        <w:right w:val="none" w:sz="0" w:space="0" w:color="auto"/>
      </w:divBdr>
    </w:div>
    <w:div w:id="1572038814">
      <w:bodyDiv w:val="1"/>
      <w:marLeft w:val="0"/>
      <w:marRight w:val="0"/>
      <w:marTop w:val="0"/>
      <w:marBottom w:val="0"/>
      <w:divBdr>
        <w:top w:val="none" w:sz="0" w:space="0" w:color="auto"/>
        <w:left w:val="none" w:sz="0" w:space="0" w:color="auto"/>
        <w:bottom w:val="none" w:sz="0" w:space="0" w:color="auto"/>
        <w:right w:val="none" w:sz="0" w:space="0" w:color="auto"/>
      </w:divBdr>
    </w:div>
    <w:div w:id="1572160200">
      <w:bodyDiv w:val="1"/>
      <w:marLeft w:val="0"/>
      <w:marRight w:val="0"/>
      <w:marTop w:val="0"/>
      <w:marBottom w:val="0"/>
      <w:divBdr>
        <w:top w:val="none" w:sz="0" w:space="0" w:color="auto"/>
        <w:left w:val="none" w:sz="0" w:space="0" w:color="auto"/>
        <w:bottom w:val="none" w:sz="0" w:space="0" w:color="auto"/>
        <w:right w:val="none" w:sz="0" w:space="0" w:color="auto"/>
      </w:divBdr>
    </w:div>
    <w:div w:id="1572231397">
      <w:bodyDiv w:val="1"/>
      <w:marLeft w:val="0"/>
      <w:marRight w:val="0"/>
      <w:marTop w:val="0"/>
      <w:marBottom w:val="0"/>
      <w:divBdr>
        <w:top w:val="none" w:sz="0" w:space="0" w:color="auto"/>
        <w:left w:val="none" w:sz="0" w:space="0" w:color="auto"/>
        <w:bottom w:val="none" w:sz="0" w:space="0" w:color="auto"/>
        <w:right w:val="none" w:sz="0" w:space="0" w:color="auto"/>
      </w:divBdr>
    </w:div>
    <w:div w:id="1572542846">
      <w:bodyDiv w:val="1"/>
      <w:marLeft w:val="0"/>
      <w:marRight w:val="0"/>
      <w:marTop w:val="0"/>
      <w:marBottom w:val="0"/>
      <w:divBdr>
        <w:top w:val="none" w:sz="0" w:space="0" w:color="auto"/>
        <w:left w:val="none" w:sz="0" w:space="0" w:color="auto"/>
        <w:bottom w:val="none" w:sz="0" w:space="0" w:color="auto"/>
        <w:right w:val="none" w:sz="0" w:space="0" w:color="auto"/>
      </w:divBdr>
    </w:div>
    <w:div w:id="1572733674">
      <w:bodyDiv w:val="1"/>
      <w:marLeft w:val="0"/>
      <w:marRight w:val="0"/>
      <w:marTop w:val="0"/>
      <w:marBottom w:val="0"/>
      <w:divBdr>
        <w:top w:val="none" w:sz="0" w:space="0" w:color="auto"/>
        <w:left w:val="none" w:sz="0" w:space="0" w:color="auto"/>
        <w:bottom w:val="none" w:sz="0" w:space="0" w:color="auto"/>
        <w:right w:val="none" w:sz="0" w:space="0" w:color="auto"/>
      </w:divBdr>
    </w:div>
    <w:div w:id="1572816258">
      <w:bodyDiv w:val="1"/>
      <w:marLeft w:val="0"/>
      <w:marRight w:val="0"/>
      <w:marTop w:val="0"/>
      <w:marBottom w:val="0"/>
      <w:divBdr>
        <w:top w:val="none" w:sz="0" w:space="0" w:color="auto"/>
        <w:left w:val="none" w:sz="0" w:space="0" w:color="auto"/>
        <w:bottom w:val="none" w:sz="0" w:space="0" w:color="auto"/>
        <w:right w:val="none" w:sz="0" w:space="0" w:color="auto"/>
      </w:divBdr>
    </w:div>
    <w:div w:id="1572930597">
      <w:bodyDiv w:val="1"/>
      <w:marLeft w:val="0"/>
      <w:marRight w:val="0"/>
      <w:marTop w:val="0"/>
      <w:marBottom w:val="0"/>
      <w:divBdr>
        <w:top w:val="none" w:sz="0" w:space="0" w:color="auto"/>
        <w:left w:val="none" w:sz="0" w:space="0" w:color="auto"/>
        <w:bottom w:val="none" w:sz="0" w:space="0" w:color="auto"/>
        <w:right w:val="none" w:sz="0" w:space="0" w:color="auto"/>
      </w:divBdr>
    </w:div>
    <w:div w:id="1573008145">
      <w:bodyDiv w:val="1"/>
      <w:marLeft w:val="0"/>
      <w:marRight w:val="0"/>
      <w:marTop w:val="0"/>
      <w:marBottom w:val="0"/>
      <w:divBdr>
        <w:top w:val="none" w:sz="0" w:space="0" w:color="auto"/>
        <w:left w:val="none" w:sz="0" w:space="0" w:color="auto"/>
        <w:bottom w:val="none" w:sz="0" w:space="0" w:color="auto"/>
        <w:right w:val="none" w:sz="0" w:space="0" w:color="auto"/>
      </w:divBdr>
    </w:div>
    <w:div w:id="1573077290">
      <w:bodyDiv w:val="1"/>
      <w:marLeft w:val="0"/>
      <w:marRight w:val="0"/>
      <w:marTop w:val="0"/>
      <w:marBottom w:val="0"/>
      <w:divBdr>
        <w:top w:val="none" w:sz="0" w:space="0" w:color="auto"/>
        <w:left w:val="none" w:sz="0" w:space="0" w:color="auto"/>
        <w:bottom w:val="none" w:sz="0" w:space="0" w:color="auto"/>
        <w:right w:val="none" w:sz="0" w:space="0" w:color="auto"/>
      </w:divBdr>
    </w:div>
    <w:div w:id="1573081121">
      <w:bodyDiv w:val="1"/>
      <w:marLeft w:val="0"/>
      <w:marRight w:val="0"/>
      <w:marTop w:val="0"/>
      <w:marBottom w:val="0"/>
      <w:divBdr>
        <w:top w:val="none" w:sz="0" w:space="0" w:color="auto"/>
        <w:left w:val="none" w:sz="0" w:space="0" w:color="auto"/>
        <w:bottom w:val="none" w:sz="0" w:space="0" w:color="auto"/>
        <w:right w:val="none" w:sz="0" w:space="0" w:color="auto"/>
      </w:divBdr>
    </w:div>
    <w:div w:id="1573156928">
      <w:bodyDiv w:val="1"/>
      <w:marLeft w:val="0"/>
      <w:marRight w:val="0"/>
      <w:marTop w:val="0"/>
      <w:marBottom w:val="0"/>
      <w:divBdr>
        <w:top w:val="none" w:sz="0" w:space="0" w:color="auto"/>
        <w:left w:val="none" w:sz="0" w:space="0" w:color="auto"/>
        <w:bottom w:val="none" w:sz="0" w:space="0" w:color="auto"/>
        <w:right w:val="none" w:sz="0" w:space="0" w:color="auto"/>
      </w:divBdr>
    </w:div>
    <w:div w:id="1573273011">
      <w:bodyDiv w:val="1"/>
      <w:marLeft w:val="0"/>
      <w:marRight w:val="0"/>
      <w:marTop w:val="0"/>
      <w:marBottom w:val="0"/>
      <w:divBdr>
        <w:top w:val="none" w:sz="0" w:space="0" w:color="auto"/>
        <w:left w:val="none" w:sz="0" w:space="0" w:color="auto"/>
        <w:bottom w:val="none" w:sz="0" w:space="0" w:color="auto"/>
        <w:right w:val="none" w:sz="0" w:space="0" w:color="auto"/>
      </w:divBdr>
    </w:div>
    <w:div w:id="1573809830">
      <w:bodyDiv w:val="1"/>
      <w:marLeft w:val="0"/>
      <w:marRight w:val="0"/>
      <w:marTop w:val="0"/>
      <w:marBottom w:val="0"/>
      <w:divBdr>
        <w:top w:val="none" w:sz="0" w:space="0" w:color="auto"/>
        <w:left w:val="none" w:sz="0" w:space="0" w:color="auto"/>
        <w:bottom w:val="none" w:sz="0" w:space="0" w:color="auto"/>
        <w:right w:val="none" w:sz="0" w:space="0" w:color="auto"/>
      </w:divBdr>
    </w:div>
    <w:div w:id="1573811407">
      <w:bodyDiv w:val="1"/>
      <w:marLeft w:val="0"/>
      <w:marRight w:val="0"/>
      <w:marTop w:val="0"/>
      <w:marBottom w:val="0"/>
      <w:divBdr>
        <w:top w:val="none" w:sz="0" w:space="0" w:color="auto"/>
        <w:left w:val="none" w:sz="0" w:space="0" w:color="auto"/>
        <w:bottom w:val="none" w:sz="0" w:space="0" w:color="auto"/>
        <w:right w:val="none" w:sz="0" w:space="0" w:color="auto"/>
      </w:divBdr>
    </w:div>
    <w:div w:id="1573927542">
      <w:bodyDiv w:val="1"/>
      <w:marLeft w:val="0"/>
      <w:marRight w:val="0"/>
      <w:marTop w:val="0"/>
      <w:marBottom w:val="0"/>
      <w:divBdr>
        <w:top w:val="none" w:sz="0" w:space="0" w:color="auto"/>
        <w:left w:val="none" w:sz="0" w:space="0" w:color="auto"/>
        <w:bottom w:val="none" w:sz="0" w:space="0" w:color="auto"/>
        <w:right w:val="none" w:sz="0" w:space="0" w:color="auto"/>
      </w:divBdr>
    </w:div>
    <w:div w:id="1573999174">
      <w:bodyDiv w:val="1"/>
      <w:marLeft w:val="0"/>
      <w:marRight w:val="0"/>
      <w:marTop w:val="0"/>
      <w:marBottom w:val="0"/>
      <w:divBdr>
        <w:top w:val="none" w:sz="0" w:space="0" w:color="auto"/>
        <w:left w:val="none" w:sz="0" w:space="0" w:color="auto"/>
        <w:bottom w:val="none" w:sz="0" w:space="0" w:color="auto"/>
        <w:right w:val="none" w:sz="0" w:space="0" w:color="auto"/>
      </w:divBdr>
    </w:div>
    <w:div w:id="1573999275">
      <w:bodyDiv w:val="1"/>
      <w:marLeft w:val="0"/>
      <w:marRight w:val="0"/>
      <w:marTop w:val="0"/>
      <w:marBottom w:val="0"/>
      <w:divBdr>
        <w:top w:val="none" w:sz="0" w:space="0" w:color="auto"/>
        <w:left w:val="none" w:sz="0" w:space="0" w:color="auto"/>
        <w:bottom w:val="none" w:sz="0" w:space="0" w:color="auto"/>
        <w:right w:val="none" w:sz="0" w:space="0" w:color="auto"/>
      </w:divBdr>
    </w:div>
    <w:div w:id="1574045989">
      <w:bodyDiv w:val="1"/>
      <w:marLeft w:val="0"/>
      <w:marRight w:val="0"/>
      <w:marTop w:val="0"/>
      <w:marBottom w:val="0"/>
      <w:divBdr>
        <w:top w:val="none" w:sz="0" w:space="0" w:color="auto"/>
        <w:left w:val="none" w:sz="0" w:space="0" w:color="auto"/>
        <w:bottom w:val="none" w:sz="0" w:space="0" w:color="auto"/>
        <w:right w:val="none" w:sz="0" w:space="0" w:color="auto"/>
      </w:divBdr>
    </w:div>
    <w:div w:id="1574046668">
      <w:bodyDiv w:val="1"/>
      <w:marLeft w:val="0"/>
      <w:marRight w:val="0"/>
      <w:marTop w:val="0"/>
      <w:marBottom w:val="0"/>
      <w:divBdr>
        <w:top w:val="none" w:sz="0" w:space="0" w:color="auto"/>
        <w:left w:val="none" w:sz="0" w:space="0" w:color="auto"/>
        <w:bottom w:val="none" w:sz="0" w:space="0" w:color="auto"/>
        <w:right w:val="none" w:sz="0" w:space="0" w:color="auto"/>
      </w:divBdr>
    </w:div>
    <w:div w:id="1574048320">
      <w:bodyDiv w:val="1"/>
      <w:marLeft w:val="0"/>
      <w:marRight w:val="0"/>
      <w:marTop w:val="0"/>
      <w:marBottom w:val="0"/>
      <w:divBdr>
        <w:top w:val="none" w:sz="0" w:space="0" w:color="auto"/>
        <w:left w:val="none" w:sz="0" w:space="0" w:color="auto"/>
        <w:bottom w:val="none" w:sz="0" w:space="0" w:color="auto"/>
        <w:right w:val="none" w:sz="0" w:space="0" w:color="auto"/>
      </w:divBdr>
    </w:div>
    <w:div w:id="1574048449">
      <w:bodyDiv w:val="1"/>
      <w:marLeft w:val="0"/>
      <w:marRight w:val="0"/>
      <w:marTop w:val="0"/>
      <w:marBottom w:val="0"/>
      <w:divBdr>
        <w:top w:val="none" w:sz="0" w:space="0" w:color="auto"/>
        <w:left w:val="none" w:sz="0" w:space="0" w:color="auto"/>
        <w:bottom w:val="none" w:sz="0" w:space="0" w:color="auto"/>
        <w:right w:val="none" w:sz="0" w:space="0" w:color="auto"/>
      </w:divBdr>
    </w:div>
    <w:div w:id="1574194585">
      <w:bodyDiv w:val="1"/>
      <w:marLeft w:val="0"/>
      <w:marRight w:val="0"/>
      <w:marTop w:val="0"/>
      <w:marBottom w:val="0"/>
      <w:divBdr>
        <w:top w:val="none" w:sz="0" w:space="0" w:color="auto"/>
        <w:left w:val="none" w:sz="0" w:space="0" w:color="auto"/>
        <w:bottom w:val="none" w:sz="0" w:space="0" w:color="auto"/>
        <w:right w:val="none" w:sz="0" w:space="0" w:color="auto"/>
      </w:divBdr>
    </w:div>
    <w:div w:id="1574511552">
      <w:bodyDiv w:val="1"/>
      <w:marLeft w:val="0"/>
      <w:marRight w:val="0"/>
      <w:marTop w:val="0"/>
      <w:marBottom w:val="0"/>
      <w:divBdr>
        <w:top w:val="none" w:sz="0" w:space="0" w:color="auto"/>
        <w:left w:val="none" w:sz="0" w:space="0" w:color="auto"/>
        <w:bottom w:val="none" w:sz="0" w:space="0" w:color="auto"/>
        <w:right w:val="none" w:sz="0" w:space="0" w:color="auto"/>
      </w:divBdr>
    </w:div>
    <w:div w:id="1574587288">
      <w:bodyDiv w:val="1"/>
      <w:marLeft w:val="0"/>
      <w:marRight w:val="0"/>
      <w:marTop w:val="0"/>
      <w:marBottom w:val="0"/>
      <w:divBdr>
        <w:top w:val="none" w:sz="0" w:space="0" w:color="auto"/>
        <w:left w:val="none" w:sz="0" w:space="0" w:color="auto"/>
        <w:bottom w:val="none" w:sz="0" w:space="0" w:color="auto"/>
        <w:right w:val="none" w:sz="0" w:space="0" w:color="auto"/>
      </w:divBdr>
    </w:div>
    <w:div w:id="1574657283">
      <w:bodyDiv w:val="1"/>
      <w:marLeft w:val="0"/>
      <w:marRight w:val="0"/>
      <w:marTop w:val="0"/>
      <w:marBottom w:val="0"/>
      <w:divBdr>
        <w:top w:val="none" w:sz="0" w:space="0" w:color="auto"/>
        <w:left w:val="none" w:sz="0" w:space="0" w:color="auto"/>
        <w:bottom w:val="none" w:sz="0" w:space="0" w:color="auto"/>
        <w:right w:val="none" w:sz="0" w:space="0" w:color="auto"/>
      </w:divBdr>
    </w:div>
    <w:div w:id="1574968809">
      <w:bodyDiv w:val="1"/>
      <w:marLeft w:val="0"/>
      <w:marRight w:val="0"/>
      <w:marTop w:val="0"/>
      <w:marBottom w:val="0"/>
      <w:divBdr>
        <w:top w:val="none" w:sz="0" w:space="0" w:color="auto"/>
        <w:left w:val="none" w:sz="0" w:space="0" w:color="auto"/>
        <w:bottom w:val="none" w:sz="0" w:space="0" w:color="auto"/>
        <w:right w:val="none" w:sz="0" w:space="0" w:color="auto"/>
      </w:divBdr>
    </w:div>
    <w:div w:id="1575121442">
      <w:bodyDiv w:val="1"/>
      <w:marLeft w:val="0"/>
      <w:marRight w:val="0"/>
      <w:marTop w:val="0"/>
      <w:marBottom w:val="0"/>
      <w:divBdr>
        <w:top w:val="none" w:sz="0" w:space="0" w:color="auto"/>
        <w:left w:val="none" w:sz="0" w:space="0" w:color="auto"/>
        <w:bottom w:val="none" w:sz="0" w:space="0" w:color="auto"/>
        <w:right w:val="none" w:sz="0" w:space="0" w:color="auto"/>
      </w:divBdr>
    </w:div>
    <w:div w:id="1575164461">
      <w:bodyDiv w:val="1"/>
      <w:marLeft w:val="0"/>
      <w:marRight w:val="0"/>
      <w:marTop w:val="0"/>
      <w:marBottom w:val="0"/>
      <w:divBdr>
        <w:top w:val="none" w:sz="0" w:space="0" w:color="auto"/>
        <w:left w:val="none" w:sz="0" w:space="0" w:color="auto"/>
        <w:bottom w:val="none" w:sz="0" w:space="0" w:color="auto"/>
        <w:right w:val="none" w:sz="0" w:space="0" w:color="auto"/>
      </w:divBdr>
    </w:div>
    <w:div w:id="1575236804">
      <w:bodyDiv w:val="1"/>
      <w:marLeft w:val="0"/>
      <w:marRight w:val="0"/>
      <w:marTop w:val="0"/>
      <w:marBottom w:val="0"/>
      <w:divBdr>
        <w:top w:val="none" w:sz="0" w:space="0" w:color="auto"/>
        <w:left w:val="none" w:sz="0" w:space="0" w:color="auto"/>
        <w:bottom w:val="none" w:sz="0" w:space="0" w:color="auto"/>
        <w:right w:val="none" w:sz="0" w:space="0" w:color="auto"/>
      </w:divBdr>
    </w:div>
    <w:div w:id="1575317403">
      <w:bodyDiv w:val="1"/>
      <w:marLeft w:val="0"/>
      <w:marRight w:val="0"/>
      <w:marTop w:val="0"/>
      <w:marBottom w:val="0"/>
      <w:divBdr>
        <w:top w:val="none" w:sz="0" w:space="0" w:color="auto"/>
        <w:left w:val="none" w:sz="0" w:space="0" w:color="auto"/>
        <w:bottom w:val="none" w:sz="0" w:space="0" w:color="auto"/>
        <w:right w:val="none" w:sz="0" w:space="0" w:color="auto"/>
      </w:divBdr>
    </w:div>
    <w:div w:id="1575551525">
      <w:bodyDiv w:val="1"/>
      <w:marLeft w:val="0"/>
      <w:marRight w:val="0"/>
      <w:marTop w:val="0"/>
      <w:marBottom w:val="0"/>
      <w:divBdr>
        <w:top w:val="none" w:sz="0" w:space="0" w:color="auto"/>
        <w:left w:val="none" w:sz="0" w:space="0" w:color="auto"/>
        <w:bottom w:val="none" w:sz="0" w:space="0" w:color="auto"/>
        <w:right w:val="none" w:sz="0" w:space="0" w:color="auto"/>
      </w:divBdr>
    </w:div>
    <w:div w:id="1576161715">
      <w:bodyDiv w:val="1"/>
      <w:marLeft w:val="0"/>
      <w:marRight w:val="0"/>
      <w:marTop w:val="0"/>
      <w:marBottom w:val="0"/>
      <w:divBdr>
        <w:top w:val="none" w:sz="0" w:space="0" w:color="auto"/>
        <w:left w:val="none" w:sz="0" w:space="0" w:color="auto"/>
        <w:bottom w:val="none" w:sz="0" w:space="0" w:color="auto"/>
        <w:right w:val="none" w:sz="0" w:space="0" w:color="auto"/>
      </w:divBdr>
    </w:div>
    <w:div w:id="1576279959">
      <w:bodyDiv w:val="1"/>
      <w:marLeft w:val="0"/>
      <w:marRight w:val="0"/>
      <w:marTop w:val="0"/>
      <w:marBottom w:val="0"/>
      <w:divBdr>
        <w:top w:val="none" w:sz="0" w:space="0" w:color="auto"/>
        <w:left w:val="none" w:sz="0" w:space="0" w:color="auto"/>
        <w:bottom w:val="none" w:sz="0" w:space="0" w:color="auto"/>
        <w:right w:val="none" w:sz="0" w:space="0" w:color="auto"/>
      </w:divBdr>
    </w:div>
    <w:div w:id="1576283453">
      <w:bodyDiv w:val="1"/>
      <w:marLeft w:val="0"/>
      <w:marRight w:val="0"/>
      <w:marTop w:val="0"/>
      <w:marBottom w:val="0"/>
      <w:divBdr>
        <w:top w:val="none" w:sz="0" w:space="0" w:color="auto"/>
        <w:left w:val="none" w:sz="0" w:space="0" w:color="auto"/>
        <w:bottom w:val="none" w:sz="0" w:space="0" w:color="auto"/>
        <w:right w:val="none" w:sz="0" w:space="0" w:color="auto"/>
      </w:divBdr>
    </w:div>
    <w:div w:id="1576430886">
      <w:bodyDiv w:val="1"/>
      <w:marLeft w:val="0"/>
      <w:marRight w:val="0"/>
      <w:marTop w:val="0"/>
      <w:marBottom w:val="0"/>
      <w:divBdr>
        <w:top w:val="none" w:sz="0" w:space="0" w:color="auto"/>
        <w:left w:val="none" w:sz="0" w:space="0" w:color="auto"/>
        <w:bottom w:val="none" w:sz="0" w:space="0" w:color="auto"/>
        <w:right w:val="none" w:sz="0" w:space="0" w:color="auto"/>
      </w:divBdr>
    </w:div>
    <w:div w:id="1576629085">
      <w:bodyDiv w:val="1"/>
      <w:marLeft w:val="0"/>
      <w:marRight w:val="0"/>
      <w:marTop w:val="0"/>
      <w:marBottom w:val="0"/>
      <w:divBdr>
        <w:top w:val="none" w:sz="0" w:space="0" w:color="auto"/>
        <w:left w:val="none" w:sz="0" w:space="0" w:color="auto"/>
        <w:bottom w:val="none" w:sz="0" w:space="0" w:color="auto"/>
        <w:right w:val="none" w:sz="0" w:space="0" w:color="auto"/>
      </w:divBdr>
    </w:div>
    <w:div w:id="1576823188">
      <w:bodyDiv w:val="1"/>
      <w:marLeft w:val="0"/>
      <w:marRight w:val="0"/>
      <w:marTop w:val="0"/>
      <w:marBottom w:val="0"/>
      <w:divBdr>
        <w:top w:val="none" w:sz="0" w:space="0" w:color="auto"/>
        <w:left w:val="none" w:sz="0" w:space="0" w:color="auto"/>
        <w:bottom w:val="none" w:sz="0" w:space="0" w:color="auto"/>
        <w:right w:val="none" w:sz="0" w:space="0" w:color="auto"/>
      </w:divBdr>
    </w:div>
    <w:div w:id="1576894038">
      <w:bodyDiv w:val="1"/>
      <w:marLeft w:val="0"/>
      <w:marRight w:val="0"/>
      <w:marTop w:val="0"/>
      <w:marBottom w:val="0"/>
      <w:divBdr>
        <w:top w:val="none" w:sz="0" w:space="0" w:color="auto"/>
        <w:left w:val="none" w:sz="0" w:space="0" w:color="auto"/>
        <w:bottom w:val="none" w:sz="0" w:space="0" w:color="auto"/>
        <w:right w:val="none" w:sz="0" w:space="0" w:color="auto"/>
      </w:divBdr>
    </w:div>
    <w:div w:id="1577058937">
      <w:bodyDiv w:val="1"/>
      <w:marLeft w:val="0"/>
      <w:marRight w:val="0"/>
      <w:marTop w:val="0"/>
      <w:marBottom w:val="0"/>
      <w:divBdr>
        <w:top w:val="none" w:sz="0" w:space="0" w:color="auto"/>
        <w:left w:val="none" w:sz="0" w:space="0" w:color="auto"/>
        <w:bottom w:val="none" w:sz="0" w:space="0" w:color="auto"/>
        <w:right w:val="none" w:sz="0" w:space="0" w:color="auto"/>
      </w:divBdr>
    </w:div>
    <w:div w:id="1577089090">
      <w:bodyDiv w:val="1"/>
      <w:marLeft w:val="0"/>
      <w:marRight w:val="0"/>
      <w:marTop w:val="0"/>
      <w:marBottom w:val="0"/>
      <w:divBdr>
        <w:top w:val="none" w:sz="0" w:space="0" w:color="auto"/>
        <w:left w:val="none" w:sz="0" w:space="0" w:color="auto"/>
        <w:bottom w:val="none" w:sz="0" w:space="0" w:color="auto"/>
        <w:right w:val="none" w:sz="0" w:space="0" w:color="auto"/>
      </w:divBdr>
    </w:div>
    <w:div w:id="1577203647">
      <w:bodyDiv w:val="1"/>
      <w:marLeft w:val="0"/>
      <w:marRight w:val="0"/>
      <w:marTop w:val="0"/>
      <w:marBottom w:val="0"/>
      <w:divBdr>
        <w:top w:val="none" w:sz="0" w:space="0" w:color="auto"/>
        <w:left w:val="none" w:sz="0" w:space="0" w:color="auto"/>
        <w:bottom w:val="none" w:sz="0" w:space="0" w:color="auto"/>
        <w:right w:val="none" w:sz="0" w:space="0" w:color="auto"/>
      </w:divBdr>
    </w:div>
    <w:div w:id="1577203790">
      <w:bodyDiv w:val="1"/>
      <w:marLeft w:val="0"/>
      <w:marRight w:val="0"/>
      <w:marTop w:val="0"/>
      <w:marBottom w:val="0"/>
      <w:divBdr>
        <w:top w:val="none" w:sz="0" w:space="0" w:color="auto"/>
        <w:left w:val="none" w:sz="0" w:space="0" w:color="auto"/>
        <w:bottom w:val="none" w:sz="0" w:space="0" w:color="auto"/>
        <w:right w:val="none" w:sz="0" w:space="0" w:color="auto"/>
      </w:divBdr>
    </w:div>
    <w:div w:id="1577393445">
      <w:bodyDiv w:val="1"/>
      <w:marLeft w:val="0"/>
      <w:marRight w:val="0"/>
      <w:marTop w:val="0"/>
      <w:marBottom w:val="0"/>
      <w:divBdr>
        <w:top w:val="none" w:sz="0" w:space="0" w:color="auto"/>
        <w:left w:val="none" w:sz="0" w:space="0" w:color="auto"/>
        <w:bottom w:val="none" w:sz="0" w:space="0" w:color="auto"/>
        <w:right w:val="none" w:sz="0" w:space="0" w:color="auto"/>
      </w:divBdr>
    </w:div>
    <w:div w:id="1577397831">
      <w:bodyDiv w:val="1"/>
      <w:marLeft w:val="0"/>
      <w:marRight w:val="0"/>
      <w:marTop w:val="0"/>
      <w:marBottom w:val="0"/>
      <w:divBdr>
        <w:top w:val="none" w:sz="0" w:space="0" w:color="auto"/>
        <w:left w:val="none" w:sz="0" w:space="0" w:color="auto"/>
        <w:bottom w:val="none" w:sz="0" w:space="0" w:color="auto"/>
        <w:right w:val="none" w:sz="0" w:space="0" w:color="auto"/>
      </w:divBdr>
    </w:div>
    <w:div w:id="1577475208">
      <w:bodyDiv w:val="1"/>
      <w:marLeft w:val="0"/>
      <w:marRight w:val="0"/>
      <w:marTop w:val="0"/>
      <w:marBottom w:val="0"/>
      <w:divBdr>
        <w:top w:val="none" w:sz="0" w:space="0" w:color="auto"/>
        <w:left w:val="none" w:sz="0" w:space="0" w:color="auto"/>
        <w:bottom w:val="none" w:sz="0" w:space="0" w:color="auto"/>
        <w:right w:val="none" w:sz="0" w:space="0" w:color="auto"/>
      </w:divBdr>
    </w:div>
    <w:div w:id="1577518521">
      <w:bodyDiv w:val="1"/>
      <w:marLeft w:val="0"/>
      <w:marRight w:val="0"/>
      <w:marTop w:val="0"/>
      <w:marBottom w:val="0"/>
      <w:divBdr>
        <w:top w:val="none" w:sz="0" w:space="0" w:color="auto"/>
        <w:left w:val="none" w:sz="0" w:space="0" w:color="auto"/>
        <w:bottom w:val="none" w:sz="0" w:space="0" w:color="auto"/>
        <w:right w:val="none" w:sz="0" w:space="0" w:color="auto"/>
      </w:divBdr>
    </w:div>
    <w:div w:id="1578050396">
      <w:bodyDiv w:val="1"/>
      <w:marLeft w:val="0"/>
      <w:marRight w:val="0"/>
      <w:marTop w:val="0"/>
      <w:marBottom w:val="0"/>
      <w:divBdr>
        <w:top w:val="none" w:sz="0" w:space="0" w:color="auto"/>
        <w:left w:val="none" w:sz="0" w:space="0" w:color="auto"/>
        <w:bottom w:val="none" w:sz="0" w:space="0" w:color="auto"/>
        <w:right w:val="none" w:sz="0" w:space="0" w:color="auto"/>
      </w:divBdr>
    </w:div>
    <w:div w:id="1578173711">
      <w:bodyDiv w:val="1"/>
      <w:marLeft w:val="0"/>
      <w:marRight w:val="0"/>
      <w:marTop w:val="0"/>
      <w:marBottom w:val="0"/>
      <w:divBdr>
        <w:top w:val="none" w:sz="0" w:space="0" w:color="auto"/>
        <w:left w:val="none" w:sz="0" w:space="0" w:color="auto"/>
        <w:bottom w:val="none" w:sz="0" w:space="0" w:color="auto"/>
        <w:right w:val="none" w:sz="0" w:space="0" w:color="auto"/>
      </w:divBdr>
    </w:div>
    <w:div w:id="1578173738">
      <w:bodyDiv w:val="1"/>
      <w:marLeft w:val="0"/>
      <w:marRight w:val="0"/>
      <w:marTop w:val="0"/>
      <w:marBottom w:val="0"/>
      <w:divBdr>
        <w:top w:val="none" w:sz="0" w:space="0" w:color="auto"/>
        <w:left w:val="none" w:sz="0" w:space="0" w:color="auto"/>
        <w:bottom w:val="none" w:sz="0" w:space="0" w:color="auto"/>
        <w:right w:val="none" w:sz="0" w:space="0" w:color="auto"/>
      </w:divBdr>
    </w:div>
    <w:div w:id="1579290729">
      <w:bodyDiv w:val="1"/>
      <w:marLeft w:val="0"/>
      <w:marRight w:val="0"/>
      <w:marTop w:val="0"/>
      <w:marBottom w:val="0"/>
      <w:divBdr>
        <w:top w:val="none" w:sz="0" w:space="0" w:color="auto"/>
        <w:left w:val="none" w:sz="0" w:space="0" w:color="auto"/>
        <w:bottom w:val="none" w:sz="0" w:space="0" w:color="auto"/>
        <w:right w:val="none" w:sz="0" w:space="0" w:color="auto"/>
      </w:divBdr>
    </w:div>
    <w:div w:id="1579560723">
      <w:bodyDiv w:val="1"/>
      <w:marLeft w:val="0"/>
      <w:marRight w:val="0"/>
      <w:marTop w:val="0"/>
      <w:marBottom w:val="0"/>
      <w:divBdr>
        <w:top w:val="none" w:sz="0" w:space="0" w:color="auto"/>
        <w:left w:val="none" w:sz="0" w:space="0" w:color="auto"/>
        <w:bottom w:val="none" w:sz="0" w:space="0" w:color="auto"/>
        <w:right w:val="none" w:sz="0" w:space="0" w:color="auto"/>
      </w:divBdr>
    </w:div>
    <w:div w:id="1579562213">
      <w:bodyDiv w:val="1"/>
      <w:marLeft w:val="0"/>
      <w:marRight w:val="0"/>
      <w:marTop w:val="0"/>
      <w:marBottom w:val="0"/>
      <w:divBdr>
        <w:top w:val="none" w:sz="0" w:space="0" w:color="auto"/>
        <w:left w:val="none" w:sz="0" w:space="0" w:color="auto"/>
        <w:bottom w:val="none" w:sz="0" w:space="0" w:color="auto"/>
        <w:right w:val="none" w:sz="0" w:space="0" w:color="auto"/>
      </w:divBdr>
    </w:div>
    <w:div w:id="1579747739">
      <w:bodyDiv w:val="1"/>
      <w:marLeft w:val="0"/>
      <w:marRight w:val="0"/>
      <w:marTop w:val="0"/>
      <w:marBottom w:val="0"/>
      <w:divBdr>
        <w:top w:val="none" w:sz="0" w:space="0" w:color="auto"/>
        <w:left w:val="none" w:sz="0" w:space="0" w:color="auto"/>
        <w:bottom w:val="none" w:sz="0" w:space="0" w:color="auto"/>
        <w:right w:val="none" w:sz="0" w:space="0" w:color="auto"/>
      </w:divBdr>
    </w:div>
    <w:div w:id="1580021931">
      <w:bodyDiv w:val="1"/>
      <w:marLeft w:val="0"/>
      <w:marRight w:val="0"/>
      <w:marTop w:val="0"/>
      <w:marBottom w:val="0"/>
      <w:divBdr>
        <w:top w:val="none" w:sz="0" w:space="0" w:color="auto"/>
        <w:left w:val="none" w:sz="0" w:space="0" w:color="auto"/>
        <w:bottom w:val="none" w:sz="0" w:space="0" w:color="auto"/>
        <w:right w:val="none" w:sz="0" w:space="0" w:color="auto"/>
      </w:divBdr>
    </w:div>
    <w:div w:id="1580361678">
      <w:bodyDiv w:val="1"/>
      <w:marLeft w:val="0"/>
      <w:marRight w:val="0"/>
      <w:marTop w:val="0"/>
      <w:marBottom w:val="0"/>
      <w:divBdr>
        <w:top w:val="none" w:sz="0" w:space="0" w:color="auto"/>
        <w:left w:val="none" w:sz="0" w:space="0" w:color="auto"/>
        <w:bottom w:val="none" w:sz="0" w:space="0" w:color="auto"/>
        <w:right w:val="none" w:sz="0" w:space="0" w:color="auto"/>
      </w:divBdr>
    </w:div>
    <w:div w:id="1580478204">
      <w:bodyDiv w:val="1"/>
      <w:marLeft w:val="0"/>
      <w:marRight w:val="0"/>
      <w:marTop w:val="0"/>
      <w:marBottom w:val="0"/>
      <w:divBdr>
        <w:top w:val="none" w:sz="0" w:space="0" w:color="auto"/>
        <w:left w:val="none" w:sz="0" w:space="0" w:color="auto"/>
        <w:bottom w:val="none" w:sz="0" w:space="0" w:color="auto"/>
        <w:right w:val="none" w:sz="0" w:space="0" w:color="auto"/>
      </w:divBdr>
    </w:div>
    <w:div w:id="1580745141">
      <w:bodyDiv w:val="1"/>
      <w:marLeft w:val="0"/>
      <w:marRight w:val="0"/>
      <w:marTop w:val="0"/>
      <w:marBottom w:val="0"/>
      <w:divBdr>
        <w:top w:val="none" w:sz="0" w:space="0" w:color="auto"/>
        <w:left w:val="none" w:sz="0" w:space="0" w:color="auto"/>
        <w:bottom w:val="none" w:sz="0" w:space="0" w:color="auto"/>
        <w:right w:val="none" w:sz="0" w:space="0" w:color="auto"/>
      </w:divBdr>
    </w:div>
    <w:div w:id="1580750284">
      <w:bodyDiv w:val="1"/>
      <w:marLeft w:val="0"/>
      <w:marRight w:val="0"/>
      <w:marTop w:val="0"/>
      <w:marBottom w:val="0"/>
      <w:divBdr>
        <w:top w:val="none" w:sz="0" w:space="0" w:color="auto"/>
        <w:left w:val="none" w:sz="0" w:space="0" w:color="auto"/>
        <w:bottom w:val="none" w:sz="0" w:space="0" w:color="auto"/>
        <w:right w:val="none" w:sz="0" w:space="0" w:color="auto"/>
      </w:divBdr>
    </w:div>
    <w:div w:id="1580871030">
      <w:bodyDiv w:val="1"/>
      <w:marLeft w:val="0"/>
      <w:marRight w:val="0"/>
      <w:marTop w:val="0"/>
      <w:marBottom w:val="0"/>
      <w:divBdr>
        <w:top w:val="none" w:sz="0" w:space="0" w:color="auto"/>
        <w:left w:val="none" w:sz="0" w:space="0" w:color="auto"/>
        <w:bottom w:val="none" w:sz="0" w:space="0" w:color="auto"/>
        <w:right w:val="none" w:sz="0" w:space="0" w:color="auto"/>
      </w:divBdr>
    </w:div>
    <w:div w:id="1581211812">
      <w:bodyDiv w:val="1"/>
      <w:marLeft w:val="0"/>
      <w:marRight w:val="0"/>
      <w:marTop w:val="0"/>
      <w:marBottom w:val="0"/>
      <w:divBdr>
        <w:top w:val="none" w:sz="0" w:space="0" w:color="auto"/>
        <w:left w:val="none" w:sz="0" w:space="0" w:color="auto"/>
        <w:bottom w:val="none" w:sz="0" w:space="0" w:color="auto"/>
        <w:right w:val="none" w:sz="0" w:space="0" w:color="auto"/>
      </w:divBdr>
    </w:div>
    <w:div w:id="1581401399">
      <w:bodyDiv w:val="1"/>
      <w:marLeft w:val="0"/>
      <w:marRight w:val="0"/>
      <w:marTop w:val="0"/>
      <w:marBottom w:val="0"/>
      <w:divBdr>
        <w:top w:val="none" w:sz="0" w:space="0" w:color="auto"/>
        <w:left w:val="none" w:sz="0" w:space="0" w:color="auto"/>
        <w:bottom w:val="none" w:sz="0" w:space="0" w:color="auto"/>
        <w:right w:val="none" w:sz="0" w:space="0" w:color="auto"/>
      </w:divBdr>
    </w:div>
    <w:div w:id="1581674540">
      <w:bodyDiv w:val="1"/>
      <w:marLeft w:val="0"/>
      <w:marRight w:val="0"/>
      <w:marTop w:val="0"/>
      <w:marBottom w:val="0"/>
      <w:divBdr>
        <w:top w:val="none" w:sz="0" w:space="0" w:color="auto"/>
        <w:left w:val="none" w:sz="0" w:space="0" w:color="auto"/>
        <w:bottom w:val="none" w:sz="0" w:space="0" w:color="auto"/>
        <w:right w:val="none" w:sz="0" w:space="0" w:color="auto"/>
      </w:divBdr>
    </w:div>
    <w:div w:id="1581793527">
      <w:bodyDiv w:val="1"/>
      <w:marLeft w:val="0"/>
      <w:marRight w:val="0"/>
      <w:marTop w:val="0"/>
      <w:marBottom w:val="0"/>
      <w:divBdr>
        <w:top w:val="none" w:sz="0" w:space="0" w:color="auto"/>
        <w:left w:val="none" w:sz="0" w:space="0" w:color="auto"/>
        <w:bottom w:val="none" w:sz="0" w:space="0" w:color="auto"/>
        <w:right w:val="none" w:sz="0" w:space="0" w:color="auto"/>
      </w:divBdr>
    </w:div>
    <w:div w:id="1582444349">
      <w:bodyDiv w:val="1"/>
      <w:marLeft w:val="0"/>
      <w:marRight w:val="0"/>
      <w:marTop w:val="0"/>
      <w:marBottom w:val="0"/>
      <w:divBdr>
        <w:top w:val="none" w:sz="0" w:space="0" w:color="auto"/>
        <w:left w:val="none" w:sz="0" w:space="0" w:color="auto"/>
        <w:bottom w:val="none" w:sz="0" w:space="0" w:color="auto"/>
        <w:right w:val="none" w:sz="0" w:space="0" w:color="auto"/>
      </w:divBdr>
    </w:div>
    <w:div w:id="1582712830">
      <w:bodyDiv w:val="1"/>
      <w:marLeft w:val="0"/>
      <w:marRight w:val="0"/>
      <w:marTop w:val="0"/>
      <w:marBottom w:val="0"/>
      <w:divBdr>
        <w:top w:val="none" w:sz="0" w:space="0" w:color="auto"/>
        <w:left w:val="none" w:sz="0" w:space="0" w:color="auto"/>
        <w:bottom w:val="none" w:sz="0" w:space="0" w:color="auto"/>
        <w:right w:val="none" w:sz="0" w:space="0" w:color="auto"/>
      </w:divBdr>
    </w:div>
    <w:div w:id="1582719832">
      <w:bodyDiv w:val="1"/>
      <w:marLeft w:val="0"/>
      <w:marRight w:val="0"/>
      <w:marTop w:val="0"/>
      <w:marBottom w:val="0"/>
      <w:divBdr>
        <w:top w:val="none" w:sz="0" w:space="0" w:color="auto"/>
        <w:left w:val="none" w:sz="0" w:space="0" w:color="auto"/>
        <w:bottom w:val="none" w:sz="0" w:space="0" w:color="auto"/>
        <w:right w:val="none" w:sz="0" w:space="0" w:color="auto"/>
      </w:divBdr>
    </w:div>
    <w:div w:id="1582979950">
      <w:bodyDiv w:val="1"/>
      <w:marLeft w:val="0"/>
      <w:marRight w:val="0"/>
      <w:marTop w:val="0"/>
      <w:marBottom w:val="0"/>
      <w:divBdr>
        <w:top w:val="none" w:sz="0" w:space="0" w:color="auto"/>
        <w:left w:val="none" w:sz="0" w:space="0" w:color="auto"/>
        <w:bottom w:val="none" w:sz="0" w:space="0" w:color="auto"/>
        <w:right w:val="none" w:sz="0" w:space="0" w:color="auto"/>
      </w:divBdr>
    </w:div>
    <w:div w:id="1582983274">
      <w:bodyDiv w:val="1"/>
      <w:marLeft w:val="0"/>
      <w:marRight w:val="0"/>
      <w:marTop w:val="0"/>
      <w:marBottom w:val="0"/>
      <w:divBdr>
        <w:top w:val="none" w:sz="0" w:space="0" w:color="auto"/>
        <w:left w:val="none" w:sz="0" w:space="0" w:color="auto"/>
        <w:bottom w:val="none" w:sz="0" w:space="0" w:color="auto"/>
        <w:right w:val="none" w:sz="0" w:space="0" w:color="auto"/>
      </w:divBdr>
    </w:div>
    <w:div w:id="1583375306">
      <w:bodyDiv w:val="1"/>
      <w:marLeft w:val="0"/>
      <w:marRight w:val="0"/>
      <w:marTop w:val="0"/>
      <w:marBottom w:val="0"/>
      <w:divBdr>
        <w:top w:val="none" w:sz="0" w:space="0" w:color="auto"/>
        <w:left w:val="none" w:sz="0" w:space="0" w:color="auto"/>
        <w:bottom w:val="none" w:sz="0" w:space="0" w:color="auto"/>
        <w:right w:val="none" w:sz="0" w:space="0" w:color="auto"/>
      </w:divBdr>
    </w:div>
    <w:div w:id="1583566205">
      <w:bodyDiv w:val="1"/>
      <w:marLeft w:val="0"/>
      <w:marRight w:val="0"/>
      <w:marTop w:val="0"/>
      <w:marBottom w:val="0"/>
      <w:divBdr>
        <w:top w:val="none" w:sz="0" w:space="0" w:color="auto"/>
        <w:left w:val="none" w:sz="0" w:space="0" w:color="auto"/>
        <w:bottom w:val="none" w:sz="0" w:space="0" w:color="auto"/>
        <w:right w:val="none" w:sz="0" w:space="0" w:color="auto"/>
      </w:divBdr>
    </w:div>
    <w:div w:id="1583754091">
      <w:bodyDiv w:val="1"/>
      <w:marLeft w:val="0"/>
      <w:marRight w:val="0"/>
      <w:marTop w:val="0"/>
      <w:marBottom w:val="0"/>
      <w:divBdr>
        <w:top w:val="none" w:sz="0" w:space="0" w:color="auto"/>
        <w:left w:val="none" w:sz="0" w:space="0" w:color="auto"/>
        <w:bottom w:val="none" w:sz="0" w:space="0" w:color="auto"/>
        <w:right w:val="none" w:sz="0" w:space="0" w:color="auto"/>
      </w:divBdr>
    </w:div>
    <w:div w:id="1583879855">
      <w:bodyDiv w:val="1"/>
      <w:marLeft w:val="0"/>
      <w:marRight w:val="0"/>
      <w:marTop w:val="0"/>
      <w:marBottom w:val="0"/>
      <w:divBdr>
        <w:top w:val="none" w:sz="0" w:space="0" w:color="auto"/>
        <w:left w:val="none" w:sz="0" w:space="0" w:color="auto"/>
        <w:bottom w:val="none" w:sz="0" w:space="0" w:color="auto"/>
        <w:right w:val="none" w:sz="0" w:space="0" w:color="auto"/>
      </w:divBdr>
    </w:div>
    <w:div w:id="1584146287">
      <w:bodyDiv w:val="1"/>
      <w:marLeft w:val="0"/>
      <w:marRight w:val="0"/>
      <w:marTop w:val="0"/>
      <w:marBottom w:val="0"/>
      <w:divBdr>
        <w:top w:val="none" w:sz="0" w:space="0" w:color="auto"/>
        <w:left w:val="none" w:sz="0" w:space="0" w:color="auto"/>
        <w:bottom w:val="none" w:sz="0" w:space="0" w:color="auto"/>
        <w:right w:val="none" w:sz="0" w:space="0" w:color="auto"/>
      </w:divBdr>
    </w:div>
    <w:div w:id="1584219425">
      <w:bodyDiv w:val="1"/>
      <w:marLeft w:val="0"/>
      <w:marRight w:val="0"/>
      <w:marTop w:val="0"/>
      <w:marBottom w:val="0"/>
      <w:divBdr>
        <w:top w:val="none" w:sz="0" w:space="0" w:color="auto"/>
        <w:left w:val="none" w:sz="0" w:space="0" w:color="auto"/>
        <w:bottom w:val="none" w:sz="0" w:space="0" w:color="auto"/>
        <w:right w:val="none" w:sz="0" w:space="0" w:color="auto"/>
      </w:divBdr>
    </w:div>
    <w:div w:id="1584417681">
      <w:bodyDiv w:val="1"/>
      <w:marLeft w:val="0"/>
      <w:marRight w:val="0"/>
      <w:marTop w:val="0"/>
      <w:marBottom w:val="0"/>
      <w:divBdr>
        <w:top w:val="none" w:sz="0" w:space="0" w:color="auto"/>
        <w:left w:val="none" w:sz="0" w:space="0" w:color="auto"/>
        <w:bottom w:val="none" w:sz="0" w:space="0" w:color="auto"/>
        <w:right w:val="none" w:sz="0" w:space="0" w:color="auto"/>
      </w:divBdr>
    </w:div>
    <w:div w:id="1584797934">
      <w:bodyDiv w:val="1"/>
      <w:marLeft w:val="0"/>
      <w:marRight w:val="0"/>
      <w:marTop w:val="0"/>
      <w:marBottom w:val="0"/>
      <w:divBdr>
        <w:top w:val="none" w:sz="0" w:space="0" w:color="auto"/>
        <w:left w:val="none" w:sz="0" w:space="0" w:color="auto"/>
        <w:bottom w:val="none" w:sz="0" w:space="0" w:color="auto"/>
        <w:right w:val="none" w:sz="0" w:space="0" w:color="auto"/>
      </w:divBdr>
    </w:div>
    <w:div w:id="1584874513">
      <w:bodyDiv w:val="1"/>
      <w:marLeft w:val="0"/>
      <w:marRight w:val="0"/>
      <w:marTop w:val="0"/>
      <w:marBottom w:val="0"/>
      <w:divBdr>
        <w:top w:val="none" w:sz="0" w:space="0" w:color="auto"/>
        <w:left w:val="none" w:sz="0" w:space="0" w:color="auto"/>
        <w:bottom w:val="none" w:sz="0" w:space="0" w:color="auto"/>
        <w:right w:val="none" w:sz="0" w:space="0" w:color="auto"/>
      </w:divBdr>
    </w:div>
    <w:div w:id="1584952818">
      <w:bodyDiv w:val="1"/>
      <w:marLeft w:val="0"/>
      <w:marRight w:val="0"/>
      <w:marTop w:val="0"/>
      <w:marBottom w:val="0"/>
      <w:divBdr>
        <w:top w:val="none" w:sz="0" w:space="0" w:color="auto"/>
        <w:left w:val="none" w:sz="0" w:space="0" w:color="auto"/>
        <w:bottom w:val="none" w:sz="0" w:space="0" w:color="auto"/>
        <w:right w:val="none" w:sz="0" w:space="0" w:color="auto"/>
      </w:divBdr>
    </w:div>
    <w:div w:id="1584990494">
      <w:bodyDiv w:val="1"/>
      <w:marLeft w:val="0"/>
      <w:marRight w:val="0"/>
      <w:marTop w:val="0"/>
      <w:marBottom w:val="0"/>
      <w:divBdr>
        <w:top w:val="none" w:sz="0" w:space="0" w:color="auto"/>
        <w:left w:val="none" w:sz="0" w:space="0" w:color="auto"/>
        <w:bottom w:val="none" w:sz="0" w:space="0" w:color="auto"/>
        <w:right w:val="none" w:sz="0" w:space="0" w:color="auto"/>
      </w:divBdr>
    </w:div>
    <w:div w:id="1585529065">
      <w:bodyDiv w:val="1"/>
      <w:marLeft w:val="0"/>
      <w:marRight w:val="0"/>
      <w:marTop w:val="0"/>
      <w:marBottom w:val="0"/>
      <w:divBdr>
        <w:top w:val="none" w:sz="0" w:space="0" w:color="auto"/>
        <w:left w:val="none" w:sz="0" w:space="0" w:color="auto"/>
        <w:bottom w:val="none" w:sz="0" w:space="0" w:color="auto"/>
        <w:right w:val="none" w:sz="0" w:space="0" w:color="auto"/>
      </w:divBdr>
    </w:div>
    <w:div w:id="1585530937">
      <w:bodyDiv w:val="1"/>
      <w:marLeft w:val="0"/>
      <w:marRight w:val="0"/>
      <w:marTop w:val="0"/>
      <w:marBottom w:val="0"/>
      <w:divBdr>
        <w:top w:val="none" w:sz="0" w:space="0" w:color="auto"/>
        <w:left w:val="none" w:sz="0" w:space="0" w:color="auto"/>
        <w:bottom w:val="none" w:sz="0" w:space="0" w:color="auto"/>
        <w:right w:val="none" w:sz="0" w:space="0" w:color="auto"/>
      </w:divBdr>
    </w:div>
    <w:div w:id="1585603586">
      <w:bodyDiv w:val="1"/>
      <w:marLeft w:val="0"/>
      <w:marRight w:val="0"/>
      <w:marTop w:val="0"/>
      <w:marBottom w:val="0"/>
      <w:divBdr>
        <w:top w:val="none" w:sz="0" w:space="0" w:color="auto"/>
        <w:left w:val="none" w:sz="0" w:space="0" w:color="auto"/>
        <w:bottom w:val="none" w:sz="0" w:space="0" w:color="auto"/>
        <w:right w:val="none" w:sz="0" w:space="0" w:color="auto"/>
      </w:divBdr>
    </w:div>
    <w:div w:id="1585605629">
      <w:bodyDiv w:val="1"/>
      <w:marLeft w:val="0"/>
      <w:marRight w:val="0"/>
      <w:marTop w:val="0"/>
      <w:marBottom w:val="0"/>
      <w:divBdr>
        <w:top w:val="none" w:sz="0" w:space="0" w:color="auto"/>
        <w:left w:val="none" w:sz="0" w:space="0" w:color="auto"/>
        <w:bottom w:val="none" w:sz="0" w:space="0" w:color="auto"/>
        <w:right w:val="none" w:sz="0" w:space="0" w:color="auto"/>
      </w:divBdr>
    </w:div>
    <w:div w:id="1585799665">
      <w:bodyDiv w:val="1"/>
      <w:marLeft w:val="0"/>
      <w:marRight w:val="0"/>
      <w:marTop w:val="0"/>
      <w:marBottom w:val="0"/>
      <w:divBdr>
        <w:top w:val="none" w:sz="0" w:space="0" w:color="auto"/>
        <w:left w:val="none" w:sz="0" w:space="0" w:color="auto"/>
        <w:bottom w:val="none" w:sz="0" w:space="0" w:color="auto"/>
        <w:right w:val="none" w:sz="0" w:space="0" w:color="auto"/>
      </w:divBdr>
    </w:div>
    <w:div w:id="1586188344">
      <w:bodyDiv w:val="1"/>
      <w:marLeft w:val="0"/>
      <w:marRight w:val="0"/>
      <w:marTop w:val="0"/>
      <w:marBottom w:val="0"/>
      <w:divBdr>
        <w:top w:val="none" w:sz="0" w:space="0" w:color="auto"/>
        <w:left w:val="none" w:sz="0" w:space="0" w:color="auto"/>
        <w:bottom w:val="none" w:sz="0" w:space="0" w:color="auto"/>
        <w:right w:val="none" w:sz="0" w:space="0" w:color="auto"/>
      </w:divBdr>
    </w:div>
    <w:div w:id="1586189413">
      <w:bodyDiv w:val="1"/>
      <w:marLeft w:val="0"/>
      <w:marRight w:val="0"/>
      <w:marTop w:val="0"/>
      <w:marBottom w:val="0"/>
      <w:divBdr>
        <w:top w:val="none" w:sz="0" w:space="0" w:color="auto"/>
        <w:left w:val="none" w:sz="0" w:space="0" w:color="auto"/>
        <w:bottom w:val="none" w:sz="0" w:space="0" w:color="auto"/>
        <w:right w:val="none" w:sz="0" w:space="0" w:color="auto"/>
      </w:divBdr>
    </w:div>
    <w:div w:id="1586298940">
      <w:bodyDiv w:val="1"/>
      <w:marLeft w:val="0"/>
      <w:marRight w:val="0"/>
      <w:marTop w:val="0"/>
      <w:marBottom w:val="0"/>
      <w:divBdr>
        <w:top w:val="none" w:sz="0" w:space="0" w:color="auto"/>
        <w:left w:val="none" w:sz="0" w:space="0" w:color="auto"/>
        <w:bottom w:val="none" w:sz="0" w:space="0" w:color="auto"/>
        <w:right w:val="none" w:sz="0" w:space="0" w:color="auto"/>
      </w:divBdr>
    </w:div>
    <w:div w:id="1586303949">
      <w:bodyDiv w:val="1"/>
      <w:marLeft w:val="0"/>
      <w:marRight w:val="0"/>
      <w:marTop w:val="0"/>
      <w:marBottom w:val="0"/>
      <w:divBdr>
        <w:top w:val="none" w:sz="0" w:space="0" w:color="auto"/>
        <w:left w:val="none" w:sz="0" w:space="0" w:color="auto"/>
        <w:bottom w:val="none" w:sz="0" w:space="0" w:color="auto"/>
        <w:right w:val="none" w:sz="0" w:space="0" w:color="auto"/>
      </w:divBdr>
    </w:div>
    <w:div w:id="1587109171">
      <w:bodyDiv w:val="1"/>
      <w:marLeft w:val="0"/>
      <w:marRight w:val="0"/>
      <w:marTop w:val="0"/>
      <w:marBottom w:val="0"/>
      <w:divBdr>
        <w:top w:val="none" w:sz="0" w:space="0" w:color="auto"/>
        <w:left w:val="none" w:sz="0" w:space="0" w:color="auto"/>
        <w:bottom w:val="none" w:sz="0" w:space="0" w:color="auto"/>
        <w:right w:val="none" w:sz="0" w:space="0" w:color="auto"/>
      </w:divBdr>
    </w:div>
    <w:div w:id="1587153119">
      <w:bodyDiv w:val="1"/>
      <w:marLeft w:val="0"/>
      <w:marRight w:val="0"/>
      <w:marTop w:val="0"/>
      <w:marBottom w:val="0"/>
      <w:divBdr>
        <w:top w:val="none" w:sz="0" w:space="0" w:color="auto"/>
        <w:left w:val="none" w:sz="0" w:space="0" w:color="auto"/>
        <w:bottom w:val="none" w:sz="0" w:space="0" w:color="auto"/>
        <w:right w:val="none" w:sz="0" w:space="0" w:color="auto"/>
      </w:divBdr>
    </w:div>
    <w:div w:id="1587420417">
      <w:bodyDiv w:val="1"/>
      <w:marLeft w:val="0"/>
      <w:marRight w:val="0"/>
      <w:marTop w:val="0"/>
      <w:marBottom w:val="0"/>
      <w:divBdr>
        <w:top w:val="none" w:sz="0" w:space="0" w:color="auto"/>
        <w:left w:val="none" w:sz="0" w:space="0" w:color="auto"/>
        <w:bottom w:val="none" w:sz="0" w:space="0" w:color="auto"/>
        <w:right w:val="none" w:sz="0" w:space="0" w:color="auto"/>
      </w:divBdr>
    </w:div>
    <w:div w:id="1587962712">
      <w:bodyDiv w:val="1"/>
      <w:marLeft w:val="0"/>
      <w:marRight w:val="0"/>
      <w:marTop w:val="0"/>
      <w:marBottom w:val="0"/>
      <w:divBdr>
        <w:top w:val="none" w:sz="0" w:space="0" w:color="auto"/>
        <w:left w:val="none" w:sz="0" w:space="0" w:color="auto"/>
        <w:bottom w:val="none" w:sz="0" w:space="0" w:color="auto"/>
        <w:right w:val="none" w:sz="0" w:space="0" w:color="auto"/>
      </w:divBdr>
    </w:div>
    <w:div w:id="1588029486">
      <w:bodyDiv w:val="1"/>
      <w:marLeft w:val="0"/>
      <w:marRight w:val="0"/>
      <w:marTop w:val="0"/>
      <w:marBottom w:val="0"/>
      <w:divBdr>
        <w:top w:val="none" w:sz="0" w:space="0" w:color="auto"/>
        <w:left w:val="none" w:sz="0" w:space="0" w:color="auto"/>
        <w:bottom w:val="none" w:sz="0" w:space="0" w:color="auto"/>
        <w:right w:val="none" w:sz="0" w:space="0" w:color="auto"/>
      </w:divBdr>
    </w:div>
    <w:div w:id="1588031849">
      <w:bodyDiv w:val="1"/>
      <w:marLeft w:val="0"/>
      <w:marRight w:val="0"/>
      <w:marTop w:val="0"/>
      <w:marBottom w:val="0"/>
      <w:divBdr>
        <w:top w:val="none" w:sz="0" w:space="0" w:color="auto"/>
        <w:left w:val="none" w:sz="0" w:space="0" w:color="auto"/>
        <w:bottom w:val="none" w:sz="0" w:space="0" w:color="auto"/>
        <w:right w:val="none" w:sz="0" w:space="0" w:color="auto"/>
      </w:divBdr>
    </w:div>
    <w:div w:id="1588034436">
      <w:bodyDiv w:val="1"/>
      <w:marLeft w:val="0"/>
      <w:marRight w:val="0"/>
      <w:marTop w:val="0"/>
      <w:marBottom w:val="0"/>
      <w:divBdr>
        <w:top w:val="none" w:sz="0" w:space="0" w:color="auto"/>
        <w:left w:val="none" w:sz="0" w:space="0" w:color="auto"/>
        <w:bottom w:val="none" w:sz="0" w:space="0" w:color="auto"/>
        <w:right w:val="none" w:sz="0" w:space="0" w:color="auto"/>
      </w:divBdr>
    </w:div>
    <w:div w:id="1588421353">
      <w:bodyDiv w:val="1"/>
      <w:marLeft w:val="0"/>
      <w:marRight w:val="0"/>
      <w:marTop w:val="0"/>
      <w:marBottom w:val="0"/>
      <w:divBdr>
        <w:top w:val="none" w:sz="0" w:space="0" w:color="auto"/>
        <w:left w:val="none" w:sz="0" w:space="0" w:color="auto"/>
        <w:bottom w:val="none" w:sz="0" w:space="0" w:color="auto"/>
        <w:right w:val="none" w:sz="0" w:space="0" w:color="auto"/>
      </w:divBdr>
    </w:div>
    <w:div w:id="1588538073">
      <w:bodyDiv w:val="1"/>
      <w:marLeft w:val="0"/>
      <w:marRight w:val="0"/>
      <w:marTop w:val="0"/>
      <w:marBottom w:val="0"/>
      <w:divBdr>
        <w:top w:val="none" w:sz="0" w:space="0" w:color="auto"/>
        <w:left w:val="none" w:sz="0" w:space="0" w:color="auto"/>
        <w:bottom w:val="none" w:sz="0" w:space="0" w:color="auto"/>
        <w:right w:val="none" w:sz="0" w:space="0" w:color="auto"/>
      </w:divBdr>
    </w:div>
    <w:div w:id="1588886307">
      <w:bodyDiv w:val="1"/>
      <w:marLeft w:val="0"/>
      <w:marRight w:val="0"/>
      <w:marTop w:val="0"/>
      <w:marBottom w:val="0"/>
      <w:divBdr>
        <w:top w:val="none" w:sz="0" w:space="0" w:color="auto"/>
        <w:left w:val="none" w:sz="0" w:space="0" w:color="auto"/>
        <w:bottom w:val="none" w:sz="0" w:space="0" w:color="auto"/>
        <w:right w:val="none" w:sz="0" w:space="0" w:color="auto"/>
      </w:divBdr>
    </w:div>
    <w:div w:id="1588995436">
      <w:bodyDiv w:val="1"/>
      <w:marLeft w:val="0"/>
      <w:marRight w:val="0"/>
      <w:marTop w:val="0"/>
      <w:marBottom w:val="0"/>
      <w:divBdr>
        <w:top w:val="none" w:sz="0" w:space="0" w:color="auto"/>
        <w:left w:val="none" w:sz="0" w:space="0" w:color="auto"/>
        <w:bottom w:val="none" w:sz="0" w:space="0" w:color="auto"/>
        <w:right w:val="none" w:sz="0" w:space="0" w:color="auto"/>
      </w:divBdr>
    </w:div>
    <w:div w:id="1589073266">
      <w:bodyDiv w:val="1"/>
      <w:marLeft w:val="0"/>
      <w:marRight w:val="0"/>
      <w:marTop w:val="0"/>
      <w:marBottom w:val="0"/>
      <w:divBdr>
        <w:top w:val="none" w:sz="0" w:space="0" w:color="auto"/>
        <w:left w:val="none" w:sz="0" w:space="0" w:color="auto"/>
        <w:bottom w:val="none" w:sz="0" w:space="0" w:color="auto"/>
        <w:right w:val="none" w:sz="0" w:space="0" w:color="auto"/>
      </w:divBdr>
    </w:div>
    <w:div w:id="1589264220">
      <w:bodyDiv w:val="1"/>
      <w:marLeft w:val="0"/>
      <w:marRight w:val="0"/>
      <w:marTop w:val="0"/>
      <w:marBottom w:val="0"/>
      <w:divBdr>
        <w:top w:val="none" w:sz="0" w:space="0" w:color="auto"/>
        <w:left w:val="none" w:sz="0" w:space="0" w:color="auto"/>
        <w:bottom w:val="none" w:sz="0" w:space="0" w:color="auto"/>
        <w:right w:val="none" w:sz="0" w:space="0" w:color="auto"/>
      </w:divBdr>
    </w:div>
    <w:div w:id="1589342334">
      <w:bodyDiv w:val="1"/>
      <w:marLeft w:val="0"/>
      <w:marRight w:val="0"/>
      <w:marTop w:val="0"/>
      <w:marBottom w:val="0"/>
      <w:divBdr>
        <w:top w:val="none" w:sz="0" w:space="0" w:color="auto"/>
        <w:left w:val="none" w:sz="0" w:space="0" w:color="auto"/>
        <w:bottom w:val="none" w:sz="0" w:space="0" w:color="auto"/>
        <w:right w:val="none" w:sz="0" w:space="0" w:color="auto"/>
      </w:divBdr>
    </w:div>
    <w:div w:id="1589540506">
      <w:bodyDiv w:val="1"/>
      <w:marLeft w:val="0"/>
      <w:marRight w:val="0"/>
      <w:marTop w:val="0"/>
      <w:marBottom w:val="0"/>
      <w:divBdr>
        <w:top w:val="none" w:sz="0" w:space="0" w:color="auto"/>
        <w:left w:val="none" w:sz="0" w:space="0" w:color="auto"/>
        <w:bottom w:val="none" w:sz="0" w:space="0" w:color="auto"/>
        <w:right w:val="none" w:sz="0" w:space="0" w:color="auto"/>
      </w:divBdr>
    </w:div>
    <w:div w:id="1589726410">
      <w:bodyDiv w:val="1"/>
      <w:marLeft w:val="0"/>
      <w:marRight w:val="0"/>
      <w:marTop w:val="0"/>
      <w:marBottom w:val="0"/>
      <w:divBdr>
        <w:top w:val="none" w:sz="0" w:space="0" w:color="auto"/>
        <w:left w:val="none" w:sz="0" w:space="0" w:color="auto"/>
        <w:bottom w:val="none" w:sz="0" w:space="0" w:color="auto"/>
        <w:right w:val="none" w:sz="0" w:space="0" w:color="auto"/>
      </w:divBdr>
    </w:div>
    <w:div w:id="1590115674">
      <w:bodyDiv w:val="1"/>
      <w:marLeft w:val="0"/>
      <w:marRight w:val="0"/>
      <w:marTop w:val="0"/>
      <w:marBottom w:val="0"/>
      <w:divBdr>
        <w:top w:val="none" w:sz="0" w:space="0" w:color="auto"/>
        <w:left w:val="none" w:sz="0" w:space="0" w:color="auto"/>
        <w:bottom w:val="none" w:sz="0" w:space="0" w:color="auto"/>
        <w:right w:val="none" w:sz="0" w:space="0" w:color="auto"/>
      </w:divBdr>
    </w:div>
    <w:div w:id="1590263451">
      <w:bodyDiv w:val="1"/>
      <w:marLeft w:val="0"/>
      <w:marRight w:val="0"/>
      <w:marTop w:val="0"/>
      <w:marBottom w:val="0"/>
      <w:divBdr>
        <w:top w:val="none" w:sz="0" w:space="0" w:color="auto"/>
        <w:left w:val="none" w:sz="0" w:space="0" w:color="auto"/>
        <w:bottom w:val="none" w:sz="0" w:space="0" w:color="auto"/>
        <w:right w:val="none" w:sz="0" w:space="0" w:color="auto"/>
      </w:divBdr>
    </w:div>
    <w:div w:id="1590431107">
      <w:bodyDiv w:val="1"/>
      <w:marLeft w:val="0"/>
      <w:marRight w:val="0"/>
      <w:marTop w:val="0"/>
      <w:marBottom w:val="0"/>
      <w:divBdr>
        <w:top w:val="none" w:sz="0" w:space="0" w:color="auto"/>
        <w:left w:val="none" w:sz="0" w:space="0" w:color="auto"/>
        <w:bottom w:val="none" w:sz="0" w:space="0" w:color="auto"/>
        <w:right w:val="none" w:sz="0" w:space="0" w:color="auto"/>
      </w:divBdr>
    </w:div>
    <w:div w:id="1590579205">
      <w:bodyDiv w:val="1"/>
      <w:marLeft w:val="0"/>
      <w:marRight w:val="0"/>
      <w:marTop w:val="0"/>
      <w:marBottom w:val="0"/>
      <w:divBdr>
        <w:top w:val="none" w:sz="0" w:space="0" w:color="auto"/>
        <w:left w:val="none" w:sz="0" w:space="0" w:color="auto"/>
        <w:bottom w:val="none" w:sz="0" w:space="0" w:color="auto"/>
        <w:right w:val="none" w:sz="0" w:space="0" w:color="auto"/>
      </w:divBdr>
    </w:div>
    <w:div w:id="1590653574">
      <w:bodyDiv w:val="1"/>
      <w:marLeft w:val="0"/>
      <w:marRight w:val="0"/>
      <w:marTop w:val="0"/>
      <w:marBottom w:val="0"/>
      <w:divBdr>
        <w:top w:val="none" w:sz="0" w:space="0" w:color="auto"/>
        <w:left w:val="none" w:sz="0" w:space="0" w:color="auto"/>
        <w:bottom w:val="none" w:sz="0" w:space="0" w:color="auto"/>
        <w:right w:val="none" w:sz="0" w:space="0" w:color="auto"/>
      </w:divBdr>
    </w:div>
    <w:div w:id="1590692952">
      <w:bodyDiv w:val="1"/>
      <w:marLeft w:val="0"/>
      <w:marRight w:val="0"/>
      <w:marTop w:val="0"/>
      <w:marBottom w:val="0"/>
      <w:divBdr>
        <w:top w:val="none" w:sz="0" w:space="0" w:color="auto"/>
        <w:left w:val="none" w:sz="0" w:space="0" w:color="auto"/>
        <w:bottom w:val="none" w:sz="0" w:space="0" w:color="auto"/>
        <w:right w:val="none" w:sz="0" w:space="0" w:color="auto"/>
      </w:divBdr>
    </w:div>
    <w:div w:id="1590770899">
      <w:bodyDiv w:val="1"/>
      <w:marLeft w:val="0"/>
      <w:marRight w:val="0"/>
      <w:marTop w:val="0"/>
      <w:marBottom w:val="0"/>
      <w:divBdr>
        <w:top w:val="none" w:sz="0" w:space="0" w:color="auto"/>
        <w:left w:val="none" w:sz="0" w:space="0" w:color="auto"/>
        <w:bottom w:val="none" w:sz="0" w:space="0" w:color="auto"/>
        <w:right w:val="none" w:sz="0" w:space="0" w:color="auto"/>
      </w:divBdr>
    </w:div>
    <w:div w:id="1590777159">
      <w:bodyDiv w:val="1"/>
      <w:marLeft w:val="0"/>
      <w:marRight w:val="0"/>
      <w:marTop w:val="0"/>
      <w:marBottom w:val="0"/>
      <w:divBdr>
        <w:top w:val="none" w:sz="0" w:space="0" w:color="auto"/>
        <w:left w:val="none" w:sz="0" w:space="0" w:color="auto"/>
        <w:bottom w:val="none" w:sz="0" w:space="0" w:color="auto"/>
        <w:right w:val="none" w:sz="0" w:space="0" w:color="auto"/>
      </w:divBdr>
    </w:div>
    <w:div w:id="1590849299">
      <w:bodyDiv w:val="1"/>
      <w:marLeft w:val="0"/>
      <w:marRight w:val="0"/>
      <w:marTop w:val="0"/>
      <w:marBottom w:val="0"/>
      <w:divBdr>
        <w:top w:val="none" w:sz="0" w:space="0" w:color="auto"/>
        <w:left w:val="none" w:sz="0" w:space="0" w:color="auto"/>
        <w:bottom w:val="none" w:sz="0" w:space="0" w:color="auto"/>
        <w:right w:val="none" w:sz="0" w:space="0" w:color="auto"/>
      </w:divBdr>
    </w:div>
    <w:div w:id="1590892676">
      <w:bodyDiv w:val="1"/>
      <w:marLeft w:val="0"/>
      <w:marRight w:val="0"/>
      <w:marTop w:val="0"/>
      <w:marBottom w:val="0"/>
      <w:divBdr>
        <w:top w:val="none" w:sz="0" w:space="0" w:color="auto"/>
        <w:left w:val="none" w:sz="0" w:space="0" w:color="auto"/>
        <w:bottom w:val="none" w:sz="0" w:space="0" w:color="auto"/>
        <w:right w:val="none" w:sz="0" w:space="0" w:color="auto"/>
      </w:divBdr>
    </w:div>
    <w:div w:id="1591355300">
      <w:bodyDiv w:val="1"/>
      <w:marLeft w:val="0"/>
      <w:marRight w:val="0"/>
      <w:marTop w:val="0"/>
      <w:marBottom w:val="0"/>
      <w:divBdr>
        <w:top w:val="none" w:sz="0" w:space="0" w:color="auto"/>
        <w:left w:val="none" w:sz="0" w:space="0" w:color="auto"/>
        <w:bottom w:val="none" w:sz="0" w:space="0" w:color="auto"/>
        <w:right w:val="none" w:sz="0" w:space="0" w:color="auto"/>
      </w:divBdr>
    </w:div>
    <w:div w:id="1591355350">
      <w:bodyDiv w:val="1"/>
      <w:marLeft w:val="0"/>
      <w:marRight w:val="0"/>
      <w:marTop w:val="0"/>
      <w:marBottom w:val="0"/>
      <w:divBdr>
        <w:top w:val="none" w:sz="0" w:space="0" w:color="auto"/>
        <w:left w:val="none" w:sz="0" w:space="0" w:color="auto"/>
        <w:bottom w:val="none" w:sz="0" w:space="0" w:color="auto"/>
        <w:right w:val="none" w:sz="0" w:space="0" w:color="auto"/>
      </w:divBdr>
    </w:div>
    <w:div w:id="1591355579">
      <w:bodyDiv w:val="1"/>
      <w:marLeft w:val="0"/>
      <w:marRight w:val="0"/>
      <w:marTop w:val="0"/>
      <w:marBottom w:val="0"/>
      <w:divBdr>
        <w:top w:val="none" w:sz="0" w:space="0" w:color="auto"/>
        <w:left w:val="none" w:sz="0" w:space="0" w:color="auto"/>
        <w:bottom w:val="none" w:sz="0" w:space="0" w:color="auto"/>
        <w:right w:val="none" w:sz="0" w:space="0" w:color="auto"/>
      </w:divBdr>
    </w:div>
    <w:div w:id="1591355679">
      <w:bodyDiv w:val="1"/>
      <w:marLeft w:val="0"/>
      <w:marRight w:val="0"/>
      <w:marTop w:val="0"/>
      <w:marBottom w:val="0"/>
      <w:divBdr>
        <w:top w:val="none" w:sz="0" w:space="0" w:color="auto"/>
        <w:left w:val="none" w:sz="0" w:space="0" w:color="auto"/>
        <w:bottom w:val="none" w:sz="0" w:space="0" w:color="auto"/>
        <w:right w:val="none" w:sz="0" w:space="0" w:color="auto"/>
      </w:divBdr>
    </w:div>
    <w:div w:id="1591428100">
      <w:bodyDiv w:val="1"/>
      <w:marLeft w:val="0"/>
      <w:marRight w:val="0"/>
      <w:marTop w:val="0"/>
      <w:marBottom w:val="0"/>
      <w:divBdr>
        <w:top w:val="none" w:sz="0" w:space="0" w:color="auto"/>
        <w:left w:val="none" w:sz="0" w:space="0" w:color="auto"/>
        <w:bottom w:val="none" w:sz="0" w:space="0" w:color="auto"/>
        <w:right w:val="none" w:sz="0" w:space="0" w:color="auto"/>
      </w:divBdr>
    </w:div>
    <w:div w:id="1591617610">
      <w:bodyDiv w:val="1"/>
      <w:marLeft w:val="0"/>
      <w:marRight w:val="0"/>
      <w:marTop w:val="0"/>
      <w:marBottom w:val="0"/>
      <w:divBdr>
        <w:top w:val="none" w:sz="0" w:space="0" w:color="auto"/>
        <w:left w:val="none" w:sz="0" w:space="0" w:color="auto"/>
        <w:bottom w:val="none" w:sz="0" w:space="0" w:color="auto"/>
        <w:right w:val="none" w:sz="0" w:space="0" w:color="auto"/>
      </w:divBdr>
    </w:div>
    <w:div w:id="1591739946">
      <w:bodyDiv w:val="1"/>
      <w:marLeft w:val="0"/>
      <w:marRight w:val="0"/>
      <w:marTop w:val="0"/>
      <w:marBottom w:val="0"/>
      <w:divBdr>
        <w:top w:val="none" w:sz="0" w:space="0" w:color="auto"/>
        <w:left w:val="none" w:sz="0" w:space="0" w:color="auto"/>
        <w:bottom w:val="none" w:sz="0" w:space="0" w:color="auto"/>
        <w:right w:val="none" w:sz="0" w:space="0" w:color="auto"/>
      </w:divBdr>
    </w:div>
    <w:div w:id="1591936679">
      <w:bodyDiv w:val="1"/>
      <w:marLeft w:val="0"/>
      <w:marRight w:val="0"/>
      <w:marTop w:val="0"/>
      <w:marBottom w:val="0"/>
      <w:divBdr>
        <w:top w:val="none" w:sz="0" w:space="0" w:color="auto"/>
        <w:left w:val="none" w:sz="0" w:space="0" w:color="auto"/>
        <w:bottom w:val="none" w:sz="0" w:space="0" w:color="auto"/>
        <w:right w:val="none" w:sz="0" w:space="0" w:color="auto"/>
      </w:divBdr>
    </w:div>
    <w:div w:id="1591964055">
      <w:bodyDiv w:val="1"/>
      <w:marLeft w:val="0"/>
      <w:marRight w:val="0"/>
      <w:marTop w:val="0"/>
      <w:marBottom w:val="0"/>
      <w:divBdr>
        <w:top w:val="none" w:sz="0" w:space="0" w:color="auto"/>
        <w:left w:val="none" w:sz="0" w:space="0" w:color="auto"/>
        <w:bottom w:val="none" w:sz="0" w:space="0" w:color="auto"/>
        <w:right w:val="none" w:sz="0" w:space="0" w:color="auto"/>
      </w:divBdr>
    </w:div>
    <w:div w:id="1592158159">
      <w:bodyDiv w:val="1"/>
      <w:marLeft w:val="0"/>
      <w:marRight w:val="0"/>
      <w:marTop w:val="0"/>
      <w:marBottom w:val="0"/>
      <w:divBdr>
        <w:top w:val="none" w:sz="0" w:space="0" w:color="auto"/>
        <w:left w:val="none" w:sz="0" w:space="0" w:color="auto"/>
        <w:bottom w:val="none" w:sz="0" w:space="0" w:color="auto"/>
        <w:right w:val="none" w:sz="0" w:space="0" w:color="auto"/>
      </w:divBdr>
    </w:div>
    <w:div w:id="1592350693">
      <w:bodyDiv w:val="1"/>
      <w:marLeft w:val="0"/>
      <w:marRight w:val="0"/>
      <w:marTop w:val="0"/>
      <w:marBottom w:val="0"/>
      <w:divBdr>
        <w:top w:val="none" w:sz="0" w:space="0" w:color="auto"/>
        <w:left w:val="none" w:sz="0" w:space="0" w:color="auto"/>
        <w:bottom w:val="none" w:sz="0" w:space="0" w:color="auto"/>
        <w:right w:val="none" w:sz="0" w:space="0" w:color="auto"/>
      </w:divBdr>
    </w:div>
    <w:div w:id="1592470635">
      <w:bodyDiv w:val="1"/>
      <w:marLeft w:val="0"/>
      <w:marRight w:val="0"/>
      <w:marTop w:val="0"/>
      <w:marBottom w:val="0"/>
      <w:divBdr>
        <w:top w:val="none" w:sz="0" w:space="0" w:color="auto"/>
        <w:left w:val="none" w:sz="0" w:space="0" w:color="auto"/>
        <w:bottom w:val="none" w:sz="0" w:space="0" w:color="auto"/>
        <w:right w:val="none" w:sz="0" w:space="0" w:color="auto"/>
      </w:divBdr>
    </w:div>
    <w:div w:id="1592471070">
      <w:bodyDiv w:val="1"/>
      <w:marLeft w:val="0"/>
      <w:marRight w:val="0"/>
      <w:marTop w:val="0"/>
      <w:marBottom w:val="0"/>
      <w:divBdr>
        <w:top w:val="none" w:sz="0" w:space="0" w:color="auto"/>
        <w:left w:val="none" w:sz="0" w:space="0" w:color="auto"/>
        <w:bottom w:val="none" w:sz="0" w:space="0" w:color="auto"/>
        <w:right w:val="none" w:sz="0" w:space="0" w:color="auto"/>
      </w:divBdr>
    </w:div>
    <w:div w:id="1592540504">
      <w:bodyDiv w:val="1"/>
      <w:marLeft w:val="0"/>
      <w:marRight w:val="0"/>
      <w:marTop w:val="0"/>
      <w:marBottom w:val="0"/>
      <w:divBdr>
        <w:top w:val="none" w:sz="0" w:space="0" w:color="auto"/>
        <w:left w:val="none" w:sz="0" w:space="0" w:color="auto"/>
        <w:bottom w:val="none" w:sz="0" w:space="0" w:color="auto"/>
        <w:right w:val="none" w:sz="0" w:space="0" w:color="auto"/>
      </w:divBdr>
    </w:div>
    <w:div w:id="1592663640">
      <w:bodyDiv w:val="1"/>
      <w:marLeft w:val="0"/>
      <w:marRight w:val="0"/>
      <w:marTop w:val="0"/>
      <w:marBottom w:val="0"/>
      <w:divBdr>
        <w:top w:val="none" w:sz="0" w:space="0" w:color="auto"/>
        <w:left w:val="none" w:sz="0" w:space="0" w:color="auto"/>
        <w:bottom w:val="none" w:sz="0" w:space="0" w:color="auto"/>
        <w:right w:val="none" w:sz="0" w:space="0" w:color="auto"/>
      </w:divBdr>
    </w:div>
    <w:div w:id="1592667351">
      <w:bodyDiv w:val="1"/>
      <w:marLeft w:val="0"/>
      <w:marRight w:val="0"/>
      <w:marTop w:val="0"/>
      <w:marBottom w:val="0"/>
      <w:divBdr>
        <w:top w:val="none" w:sz="0" w:space="0" w:color="auto"/>
        <w:left w:val="none" w:sz="0" w:space="0" w:color="auto"/>
        <w:bottom w:val="none" w:sz="0" w:space="0" w:color="auto"/>
        <w:right w:val="none" w:sz="0" w:space="0" w:color="auto"/>
      </w:divBdr>
    </w:div>
    <w:div w:id="1592809519">
      <w:bodyDiv w:val="1"/>
      <w:marLeft w:val="0"/>
      <w:marRight w:val="0"/>
      <w:marTop w:val="0"/>
      <w:marBottom w:val="0"/>
      <w:divBdr>
        <w:top w:val="none" w:sz="0" w:space="0" w:color="auto"/>
        <w:left w:val="none" w:sz="0" w:space="0" w:color="auto"/>
        <w:bottom w:val="none" w:sz="0" w:space="0" w:color="auto"/>
        <w:right w:val="none" w:sz="0" w:space="0" w:color="auto"/>
      </w:divBdr>
    </w:div>
    <w:div w:id="1592929590">
      <w:bodyDiv w:val="1"/>
      <w:marLeft w:val="0"/>
      <w:marRight w:val="0"/>
      <w:marTop w:val="0"/>
      <w:marBottom w:val="0"/>
      <w:divBdr>
        <w:top w:val="none" w:sz="0" w:space="0" w:color="auto"/>
        <w:left w:val="none" w:sz="0" w:space="0" w:color="auto"/>
        <w:bottom w:val="none" w:sz="0" w:space="0" w:color="auto"/>
        <w:right w:val="none" w:sz="0" w:space="0" w:color="auto"/>
      </w:divBdr>
    </w:div>
    <w:div w:id="1593077758">
      <w:bodyDiv w:val="1"/>
      <w:marLeft w:val="0"/>
      <w:marRight w:val="0"/>
      <w:marTop w:val="0"/>
      <w:marBottom w:val="0"/>
      <w:divBdr>
        <w:top w:val="none" w:sz="0" w:space="0" w:color="auto"/>
        <w:left w:val="none" w:sz="0" w:space="0" w:color="auto"/>
        <w:bottom w:val="none" w:sz="0" w:space="0" w:color="auto"/>
        <w:right w:val="none" w:sz="0" w:space="0" w:color="auto"/>
      </w:divBdr>
    </w:div>
    <w:div w:id="1593666402">
      <w:bodyDiv w:val="1"/>
      <w:marLeft w:val="0"/>
      <w:marRight w:val="0"/>
      <w:marTop w:val="0"/>
      <w:marBottom w:val="0"/>
      <w:divBdr>
        <w:top w:val="none" w:sz="0" w:space="0" w:color="auto"/>
        <w:left w:val="none" w:sz="0" w:space="0" w:color="auto"/>
        <w:bottom w:val="none" w:sz="0" w:space="0" w:color="auto"/>
        <w:right w:val="none" w:sz="0" w:space="0" w:color="auto"/>
      </w:divBdr>
    </w:div>
    <w:div w:id="1593782606">
      <w:bodyDiv w:val="1"/>
      <w:marLeft w:val="0"/>
      <w:marRight w:val="0"/>
      <w:marTop w:val="0"/>
      <w:marBottom w:val="0"/>
      <w:divBdr>
        <w:top w:val="none" w:sz="0" w:space="0" w:color="auto"/>
        <w:left w:val="none" w:sz="0" w:space="0" w:color="auto"/>
        <w:bottom w:val="none" w:sz="0" w:space="0" w:color="auto"/>
        <w:right w:val="none" w:sz="0" w:space="0" w:color="auto"/>
      </w:divBdr>
    </w:div>
    <w:div w:id="1593930491">
      <w:bodyDiv w:val="1"/>
      <w:marLeft w:val="0"/>
      <w:marRight w:val="0"/>
      <w:marTop w:val="0"/>
      <w:marBottom w:val="0"/>
      <w:divBdr>
        <w:top w:val="none" w:sz="0" w:space="0" w:color="auto"/>
        <w:left w:val="none" w:sz="0" w:space="0" w:color="auto"/>
        <w:bottom w:val="none" w:sz="0" w:space="0" w:color="auto"/>
        <w:right w:val="none" w:sz="0" w:space="0" w:color="auto"/>
      </w:divBdr>
    </w:div>
    <w:div w:id="1594127638">
      <w:bodyDiv w:val="1"/>
      <w:marLeft w:val="0"/>
      <w:marRight w:val="0"/>
      <w:marTop w:val="0"/>
      <w:marBottom w:val="0"/>
      <w:divBdr>
        <w:top w:val="none" w:sz="0" w:space="0" w:color="auto"/>
        <w:left w:val="none" w:sz="0" w:space="0" w:color="auto"/>
        <w:bottom w:val="none" w:sz="0" w:space="0" w:color="auto"/>
        <w:right w:val="none" w:sz="0" w:space="0" w:color="auto"/>
      </w:divBdr>
    </w:div>
    <w:div w:id="1594127692">
      <w:bodyDiv w:val="1"/>
      <w:marLeft w:val="0"/>
      <w:marRight w:val="0"/>
      <w:marTop w:val="0"/>
      <w:marBottom w:val="0"/>
      <w:divBdr>
        <w:top w:val="none" w:sz="0" w:space="0" w:color="auto"/>
        <w:left w:val="none" w:sz="0" w:space="0" w:color="auto"/>
        <w:bottom w:val="none" w:sz="0" w:space="0" w:color="auto"/>
        <w:right w:val="none" w:sz="0" w:space="0" w:color="auto"/>
      </w:divBdr>
    </w:div>
    <w:div w:id="1594320877">
      <w:bodyDiv w:val="1"/>
      <w:marLeft w:val="0"/>
      <w:marRight w:val="0"/>
      <w:marTop w:val="0"/>
      <w:marBottom w:val="0"/>
      <w:divBdr>
        <w:top w:val="none" w:sz="0" w:space="0" w:color="auto"/>
        <w:left w:val="none" w:sz="0" w:space="0" w:color="auto"/>
        <w:bottom w:val="none" w:sz="0" w:space="0" w:color="auto"/>
        <w:right w:val="none" w:sz="0" w:space="0" w:color="auto"/>
      </w:divBdr>
    </w:div>
    <w:div w:id="1594321948">
      <w:bodyDiv w:val="1"/>
      <w:marLeft w:val="0"/>
      <w:marRight w:val="0"/>
      <w:marTop w:val="0"/>
      <w:marBottom w:val="0"/>
      <w:divBdr>
        <w:top w:val="none" w:sz="0" w:space="0" w:color="auto"/>
        <w:left w:val="none" w:sz="0" w:space="0" w:color="auto"/>
        <w:bottom w:val="none" w:sz="0" w:space="0" w:color="auto"/>
        <w:right w:val="none" w:sz="0" w:space="0" w:color="auto"/>
      </w:divBdr>
    </w:div>
    <w:div w:id="1594588683">
      <w:bodyDiv w:val="1"/>
      <w:marLeft w:val="0"/>
      <w:marRight w:val="0"/>
      <w:marTop w:val="0"/>
      <w:marBottom w:val="0"/>
      <w:divBdr>
        <w:top w:val="none" w:sz="0" w:space="0" w:color="auto"/>
        <w:left w:val="none" w:sz="0" w:space="0" w:color="auto"/>
        <w:bottom w:val="none" w:sz="0" w:space="0" w:color="auto"/>
        <w:right w:val="none" w:sz="0" w:space="0" w:color="auto"/>
      </w:divBdr>
    </w:div>
    <w:div w:id="1594703701">
      <w:bodyDiv w:val="1"/>
      <w:marLeft w:val="0"/>
      <w:marRight w:val="0"/>
      <w:marTop w:val="0"/>
      <w:marBottom w:val="0"/>
      <w:divBdr>
        <w:top w:val="none" w:sz="0" w:space="0" w:color="auto"/>
        <w:left w:val="none" w:sz="0" w:space="0" w:color="auto"/>
        <w:bottom w:val="none" w:sz="0" w:space="0" w:color="auto"/>
        <w:right w:val="none" w:sz="0" w:space="0" w:color="auto"/>
      </w:divBdr>
    </w:div>
    <w:div w:id="1594823511">
      <w:bodyDiv w:val="1"/>
      <w:marLeft w:val="0"/>
      <w:marRight w:val="0"/>
      <w:marTop w:val="0"/>
      <w:marBottom w:val="0"/>
      <w:divBdr>
        <w:top w:val="none" w:sz="0" w:space="0" w:color="auto"/>
        <w:left w:val="none" w:sz="0" w:space="0" w:color="auto"/>
        <w:bottom w:val="none" w:sz="0" w:space="0" w:color="auto"/>
        <w:right w:val="none" w:sz="0" w:space="0" w:color="auto"/>
      </w:divBdr>
    </w:div>
    <w:div w:id="1594825066">
      <w:bodyDiv w:val="1"/>
      <w:marLeft w:val="0"/>
      <w:marRight w:val="0"/>
      <w:marTop w:val="0"/>
      <w:marBottom w:val="0"/>
      <w:divBdr>
        <w:top w:val="none" w:sz="0" w:space="0" w:color="auto"/>
        <w:left w:val="none" w:sz="0" w:space="0" w:color="auto"/>
        <w:bottom w:val="none" w:sz="0" w:space="0" w:color="auto"/>
        <w:right w:val="none" w:sz="0" w:space="0" w:color="auto"/>
      </w:divBdr>
    </w:div>
    <w:div w:id="1595240437">
      <w:bodyDiv w:val="1"/>
      <w:marLeft w:val="0"/>
      <w:marRight w:val="0"/>
      <w:marTop w:val="0"/>
      <w:marBottom w:val="0"/>
      <w:divBdr>
        <w:top w:val="none" w:sz="0" w:space="0" w:color="auto"/>
        <w:left w:val="none" w:sz="0" w:space="0" w:color="auto"/>
        <w:bottom w:val="none" w:sz="0" w:space="0" w:color="auto"/>
        <w:right w:val="none" w:sz="0" w:space="0" w:color="auto"/>
      </w:divBdr>
    </w:div>
    <w:div w:id="1595553433">
      <w:bodyDiv w:val="1"/>
      <w:marLeft w:val="0"/>
      <w:marRight w:val="0"/>
      <w:marTop w:val="0"/>
      <w:marBottom w:val="0"/>
      <w:divBdr>
        <w:top w:val="none" w:sz="0" w:space="0" w:color="auto"/>
        <w:left w:val="none" w:sz="0" w:space="0" w:color="auto"/>
        <w:bottom w:val="none" w:sz="0" w:space="0" w:color="auto"/>
        <w:right w:val="none" w:sz="0" w:space="0" w:color="auto"/>
      </w:divBdr>
    </w:div>
    <w:div w:id="1595748533">
      <w:bodyDiv w:val="1"/>
      <w:marLeft w:val="0"/>
      <w:marRight w:val="0"/>
      <w:marTop w:val="0"/>
      <w:marBottom w:val="0"/>
      <w:divBdr>
        <w:top w:val="none" w:sz="0" w:space="0" w:color="auto"/>
        <w:left w:val="none" w:sz="0" w:space="0" w:color="auto"/>
        <w:bottom w:val="none" w:sz="0" w:space="0" w:color="auto"/>
        <w:right w:val="none" w:sz="0" w:space="0" w:color="auto"/>
      </w:divBdr>
    </w:div>
    <w:div w:id="1595819015">
      <w:bodyDiv w:val="1"/>
      <w:marLeft w:val="0"/>
      <w:marRight w:val="0"/>
      <w:marTop w:val="0"/>
      <w:marBottom w:val="0"/>
      <w:divBdr>
        <w:top w:val="none" w:sz="0" w:space="0" w:color="auto"/>
        <w:left w:val="none" w:sz="0" w:space="0" w:color="auto"/>
        <w:bottom w:val="none" w:sz="0" w:space="0" w:color="auto"/>
        <w:right w:val="none" w:sz="0" w:space="0" w:color="auto"/>
      </w:divBdr>
    </w:div>
    <w:div w:id="1595819165">
      <w:bodyDiv w:val="1"/>
      <w:marLeft w:val="0"/>
      <w:marRight w:val="0"/>
      <w:marTop w:val="0"/>
      <w:marBottom w:val="0"/>
      <w:divBdr>
        <w:top w:val="none" w:sz="0" w:space="0" w:color="auto"/>
        <w:left w:val="none" w:sz="0" w:space="0" w:color="auto"/>
        <w:bottom w:val="none" w:sz="0" w:space="0" w:color="auto"/>
        <w:right w:val="none" w:sz="0" w:space="0" w:color="auto"/>
      </w:divBdr>
    </w:div>
    <w:div w:id="1595898438">
      <w:bodyDiv w:val="1"/>
      <w:marLeft w:val="0"/>
      <w:marRight w:val="0"/>
      <w:marTop w:val="0"/>
      <w:marBottom w:val="0"/>
      <w:divBdr>
        <w:top w:val="none" w:sz="0" w:space="0" w:color="auto"/>
        <w:left w:val="none" w:sz="0" w:space="0" w:color="auto"/>
        <w:bottom w:val="none" w:sz="0" w:space="0" w:color="auto"/>
        <w:right w:val="none" w:sz="0" w:space="0" w:color="auto"/>
      </w:divBdr>
    </w:div>
    <w:div w:id="1595940828">
      <w:bodyDiv w:val="1"/>
      <w:marLeft w:val="0"/>
      <w:marRight w:val="0"/>
      <w:marTop w:val="0"/>
      <w:marBottom w:val="0"/>
      <w:divBdr>
        <w:top w:val="none" w:sz="0" w:space="0" w:color="auto"/>
        <w:left w:val="none" w:sz="0" w:space="0" w:color="auto"/>
        <w:bottom w:val="none" w:sz="0" w:space="0" w:color="auto"/>
        <w:right w:val="none" w:sz="0" w:space="0" w:color="auto"/>
      </w:divBdr>
    </w:div>
    <w:div w:id="1596089038">
      <w:bodyDiv w:val="1"/>
      <w:marLeft w:val="0"/>
      <w:marRight w:val="0"/>
      <w:marTop w:val="0"/>
      <w:marBottom w:val="0"/>
      <w:divBdr>
        <w:top w:val="none" w:sz="0" w:space="0" w:color="auto"/>
        <w:left w:val="none" w:sz="0" w:space="0" w:color="auto"/>
        <w:bottom w:val="none" w:sz="0" w:space="0" w:color="auto"/>
        <w:right w:val="none" w:sz="0" w:space="0" w:color="auto"/>
      </w:divBdr>
    </w:div>
    <w:div w:id="1596210234">
      <w:bodyDiv w:val="1"/>
      <w:marLeft w:val="0"/>
      <w:marRight w:val="0"/>
      <w:marTop w:val="0"/>
      <w:marBottom w:val="0"/>
      <w:divBdr>
        <w:top w:val="none" w:sz="0" w:space="0" w:color="auto"/>
        <w:left w:val="none" w:sz="0" w:space="0" w:color="auto"/>
        <w:bottom w:val="none" w:sz="0" w:space="0" w:color="auto"/>
        <w:right w:val="none" w:sz="0" w:space="0" w:color="auto"/>
      </w:divBdr>
    </w:div>
    <w:div w:id="1596211615">
      <w:bodyDiv w:val="1"/>
      <w:marLeft w:val="0"/>
      <w:marRight w:val="0"/>
      <w:marTop w:val="0"/>
      <w:marBottom w:val="0"/>
      <w:divBdr>
        <w:top w:val="none" w:sz="0" w:space="0" w:color="auto"/>
        <w:left w:val="none" w:sz="0" w:space="0" w:color="auto"/>
        <w:bottom w:val="none" w:sz="0" w:space="0" w:color="auto"/>
        <w:right w:val="none" w:sz="0" w:space="0" w:color="auto"/>
      </w:divBdr>
    </w:div>
    <w:div w:id="1596282202">
      <w:bodyDiv w:val="1"/>
      <w:marLeft w:val="0"/>
      <w:marRight w:val="0"/>
      <w:marTop w:val="0"/>
      <w:marBottom w:val="0"/>
      <w:divBdr>
        <w:top w:val="none" w:sz="0" w:space="0" w:color="auto"/>
        <w:left w:val="none" w:sz="0" w:space="0" w:color="auto"/>
        <w:bottom w:val="none" w:sz="0" w:space="0" w:color="auto"/>
        <w:right w:val="none" w:sz="0" w:space="0" w:color="auto"/>
      </w:divBdr>
    </w:div>
    <w:div w:id="1596284380">
      <w:bodyDiv w:val="1"/>
      <w:marLeft w:val="0"/>
      <w:marRight w:val="0"/>
      <w:marTop w:val="0"/>
      <w:marBottom w:val="0"/>
      <w:divBdr>
        <w:top w:val="none" w:sz="0" w:space="0" w:color="auto"/>
        <w:left w:val="none" w:sz="0" w:space="0" w:color="auto"/>
        <w:bottom w:val="none" w:sz="0" w:space="0" w:color="auto"/>
        <w:right w:val="none" w:sz="0" w:space="0" w:color="auto"/>
      </w:divBdr>
    </w:div>
    <w:div w:id="1596785861">
      <w:bodyDiv w:val="1"/>
      <w:marLeft w:val="0"/>
      <w:marRight w:val="0"/>
      <w:marTop w:val="0"/>
      <w:marBottom w:val="0"/>
      <w:divBdr>
        <w:top w:val="none" w:sz="0" w:space="0" w:color="auto"/>
        <w:left w:val="none" w:sz="0" w:space="0" w:color="auto"/>
        <w:bottom w:val="none" w:sz="0" w:space="0" w:color="auto"/>
        <w:right w:val="none" w:sz="0" w:space="0" w:color="auto"/>
      </w:divBdr>
    </w:div>
    <w:div w:id="1597204326">
      <w:bodyDiv w:val="1"/>
      <w:marLeft w:val="0"/>
      <w:marRight w:val="0"/>
      <w:marTop w:val="0"/>
      <w:marBottom w:val="0"/>
      <w:divBdr>
        <w:top w:val="none" w:sz="0" w:space="0" w:color="auto"/>
        <w:left w:val="none" w:sz="0" w:space="0" w:color="auto"/>
        <w:bottom w:val="none" w:sz="0" w:space="0" w:color="auto"/>
        <w:right w:val="none" w:sz="0" w:space="0" w:color="auto"/>
      </w:divBdr>
    </w:div>
    <w:div w:id="1597322628">
      <w:bodyDiv w:val="1"/>
      <w:marLeft w:val="0"/>
      <w:marRight w:val="0"/>
      <w:marTop w:val="0"/>
      <w:marBottom w:val="0"/>
      <w:divBdr>
        <w:top w:val="none" w:sz="0" w:space="0" w:color="auto"/>
        <w:left w:val="none" w:sz="0" w:space="0" w:color="auto"/>
        <w:bottom w:val="none" w:sz="0" w:space="0" w:color="auto"/>
        <w:right w:val="none" w:sz="0" w:space="0" w:color="auto"/>
      </w:divBdr>
    </w:div>
    <w:div w:id="1597325637">
      <w:bodyDiv w:val="1"/>
      <w:marLeft w:val="0"/>
      <w:marRight w:val="0"/>
      <w:marTop w:val="0"/>
      <w:marBottom w:val="0"/>
      <w:divBdr>
        <w:top w:val="none" w:sz="0" w:space="0" w:color="auto"/>
        <w:left w:val="none" w:sz="0" w:space="0" w:color="auto"/>
        <w:bottom w:val="none" w:sz="0" w:space="0" w:color="auto"/>
        <w:right w:val="none" w:sz="0" w:space="0" w:color="auto"/>
      </w:divBdr>
    </w:div>
    <w:div w:id="1597515063">
      <w:bodyDiv w:val="1"/>
      <w:marLeft w:val="0"/>
      <w:marRight w:val="0"/>
      <w:marTop w:val="0"/>
      <w:marBottom w:val="0"/>
      <w:divBdr>
        <w:top w:val="none" w:sz="0" w:space="0" w:color="auto"/>
        <w:left w:val="none" w:sz="0" w:space="0" w:color="auto"/>
        <w:bottom w:val="none" w:sz="0" w:space="0" w:color="auto"/>
        <w:right w:val="none" w:sz="0" w:space="0" w:color="auto"/>
      </w:divBdr>
    </w:div>
    <w:div w:id="1597709505">
      <w:bodyDiv w:val="1"/>
      <w:marLeft w:val="0"/>
      <w:marRight w:val="0"/>
      <w:marTop w:val="0"/>
      <w:marBottom w:val="0"/>
      <w:divBdr>
        <w:top w:val="none" w:sz="0" w:space="0" w:color="auto"/>
        <w:left w:val="none" w:sz="0" w:space="0" w:color="auto"/>
        <w:bottom w:val="none" w:sz="0" w:space="0" w:color="auto"/>
        <w:right w:val="none" w:sz="0" w:space="0" w:color="auto"/>
      </w:divBdr>
    </w:div>
    <w:div w:id="1597984249">
      <w:bodyDiv w:val="1"/>
      <w:marLeft w:val="0"/>
      <w:marRight w:val="0"/>
      <w:marTop w:val="0"/>
      <w:marBottom w:val="0"/>
      <w:divBdr>
        <w:top w:val="none" w:sz="0" w:space="0" w:color="auto"/>
        <w:left w:val="none" w:sz="0" w:space="0" w:color="auto"/>
        <w:bottom w:val="none" w:sz="0" w:space="0" w:color="auto"/>
        <w:right w:val="none" w:sz="0" w:space="0" w:color="auto"/>
      </w:divBdr>
    </w:div>
    <w:div w:id="1598292992">
      <w:bodyDiv w:val="1"/>
      <w:marLeft w:val="0"/>
      <w:marRight w:val="0"/>
      <w:marTop w:val="0"/>
      <w:marBottom w:val="0"/>
      <w:divBdr>
        <w:top w:val="none" w:sz="0" w:space="0" w:color="auto"/>
        <w:left w:val="none" w:sz="0" w:space="0" w:color="auto"/>
        <w:bottom w:val="none" w:sz="0" w:space="0" w:color="auto"/>
        <w:right w:val="none" w:sz="0" w:space="0" w:color="auto"/>
      </w:divBdr>
    </w:div>
    <w:div w:id="1598635535">
      <w:bodyDiv w:val="1"/>
      <w:marLeft w:val="0"/>
      <w:marRight w:val="0"/>
      <w:marTop w:val="0"/>
      <w:marBottom w:val="0"/>
      <w:divBdr>
        <w:top w:val="none" w:sz="0" w:space="0" w:color="auto"/>
        <w:left w:val="none" w:sz="0" w:space="0" w:color="auto"/>
        <w:bottom w:val="none" w:sz="0" w:space="0" w:color="auto"/>
        <w:right w:val="none" w:sz="0" w:space="0" w:color="auto"/>
      </w:divBdr>
    </w:div>
    <w:div w:id="1599017672">
      <w:bodyDiv w:val="1"/>
      <w:marLeft w:val="0"/>
      <w:marRight w:val="0"/>
      <w:marTop w:val="0"/>
      <w:marBottom w:val="0"/>
      <w:divBdr>
        <w:top w:val="none" w:sz="0" w:space="0" w:color="auto"/>
        <w:left w:val="none" w:sz="0" w:space="0" w:color="auto"/>
        <w:bottom w:val="none" w:sz="0" w:space="0" w:color="auto"/>
        <w:right w:val="none" w:sz="0" w:space="0" w:color="auto"/>
      </w:divBdr>
    </w:div>
    <w:div w:id="1599026109">
      <w:bodyDiv w:val="1"/>
      <w:marLeft w:val="0"/>
      <w:marRight w:val="0"/>
      <w:marTop w:val="0"/>
      <w:marBottom w:val="0"/>
      <w:divBdr>
        <w:top w:val="none" w:sz="0" w:space="0" w:color="auto"/>
        <w:left w:val="none" w:sz="0" w:space="0" w:color="auto"/>
        <w:bottom w:val="none" w:sz="0" w:space="0" w:color="auto"/>
        <w:right w:val="none" w:sz="0" w:space="0" w:color="auto"/>
      </w:divBdr>
    </w:div>
    <w:div w:id="1599484165">
      <w:bodyDiv w:val="1"/>
      <w:marLeft w:val="0"/>
      <w:marRight w:val="0"/>
      <w:marTop w:val="0"/>
      <w:marBottom w:val="0"/>
      <w:divBdr>
        <w:top w:val="none" w:sz="0" w:space="0" w:color="auto"/>
        <w:left w:val="none" w:sz="0" w:space="0" w:color="auto"/>
        <w:bottom w:val="none" w:sz="0" w:space="0" w:color="auto"/>
        <w:right w:val="none" w:sz="0" w:space="0" w:color="auto"/>
      </w:divBdr>
    </w:div>
    <w:div w:id="1599678530">
      <w:bodyDiv w:val="1"/>
      <w:marLeft w:val="0"/>
      <w:marRight w:val="0"/>
      <w:marTop w:val="0"/>
      <w:marBottom w:val="0"/>
      <w:divBdr>
        <w:top w:val="none" w:sz="0" w:space="0" w:color="auto"/>
        <w:left w:val="none" w:sz="0" w:space="0" w:color="auto"/>
        <w:bottom w:val="none" w:sz="0" w:space="0" w:color="auto"/>
        <w:right w:val="none" w:sz="0" w:space="0" w:color="auto"/>
      </w:divBdr>
    </w:div>
    <w:div w:id="1599826765">
      <w:bodyDiv w:val="1"/>
      <w:marLeft w:val="0"/>
      <w:marRight w:val="0"/>
      <w:marTop w:val="0"/>
      <w:marBottom w:val="0"/>
      <w:divBdr>
        <w:top w:val="none" w:sz="0" w:space="0" w:color="auto"/>
        <w:left w:val="none" w:sz="0" w:space="0" w:color="auto"/>
        <w:bottom w:val="none" w:sz="0" w:space="0" w:color="auto"/>
        <w:right w:val="none" w:sz="0" w:space="0" w:color="auto"/>
      </w:divBdr>
    </w:div>
    <w:div w:id="1600135488">
      <w:bodyDiv w:val="1"/>
      <w:marLeft w:val="0"/>
      <w:marRight w:val="0"/>
      <w:marTop w:val="0"/>
      <w:marBottom w:val="0"/>
      <w:divBdr>
        <w:top w:val="none" w:sz="0" w:space="0" w:color="auto"/>
        <w:left w:val="none" w:sz="0" w:space="0" w:color="auto"/>
        <w:bottom w:val="none" w:sz="0" w:space="0" w:color="auto"/>
        <w:right w:val="none" w:sz="0" w:space="0" w:color="auto"/>
      </w:divBdr>
    </w:div>
    <w:div w:id="1600137856">
      <w:bodyDiv w:val="1"/>
      <w:marLeft w:val="0"/>
      <w:marRight w:val="0"/>
      <w:marTop w:val="0"/>
      <w:marBottom w:val="0"/>
      <w:divBdr>
        <w:top w:val="none" w:sz="0" w:space="0" w:color="auto"/>
        <w:left w:val="none" w:sz="0" w:space="0" w:color="auto"/>
        <w:bottom w:val="none" w:sz="0" w:space="0" w:color="auto"/>
        <w:right w:val="none" w:sz="0" w:space="0" w:color="auto"/>
      </w:divBdr>
    </w:div>
    <w:div w:id="1600212174">
      <w:bodyDiv w:val="1"/>
      <w:marLeft w:val="0"/>
      <w:marRight w:val="0"/>
      <w:marTop w:val="0"/>
      <w:marBottom w:val="0"/>
      <w:divBdr>
        <w:top w:val="none" w:sz="0" w:space="0" w:color="auto"/>
        <w:left w:val="none" w:sz="0" w:space="0" w:color="auto"/>
        <w:bottom w:val="none" w:sz="0" w:space="0" w:color="auto"/>
        <w:right w:val="none" w:sz="0" w:space="0" w:color="auto"/>
      </w:divBdr>
    </w:div>
    <w:div w:id="1600290375">
      <w:bodyDiv w:val="1"/>
      <w:marLeft w:val="0"/>
      <w:marRight w:val="0"/>
      <w:marTop w:val="0"/>
      <w:marBottom w:val="0"/>
      <w:divBdr>
        <w:top w:val="none" w:sz="0" w:space="0" w:color="auto"/>
        <w:left w:val="none" w:sz="0" w:space="0" w:color="auto"/>
        <w:bottom w:val="none" w:sz="0" w:space="0" w:color="auto"/>
        <w:right w:val="none" w:sz="0" w:space="0" w:color="auto"/>
      </w:divBdr>
    </w:div>
    <w:div w:id="1600485943">
      <w:bodyDiv w:val="1"/>
      <w:marLeft w:val="0"/>
      <w:marRight w:val="0"/>
      <w:marTop w:val="0"/>
      <w:marBottom w:val="0"/>
      <w:divBdr>
        <w:top w:val="none" w:sz="0" w:space="0" w:color="auto"/>
        <w:left w:val="none" w:sz="0" w:space="0" w:color="auto"/>
        <w:bottom w:val="none" w:sz="0" w:space="0" w:color="auto"/>
        <w:right w:val="none" w:sz="0" w:space="0" w:color="auto"/>
      </w:divBdr>
    </w:div>
    <w:div w:id="1600719518">
      <w:bodyDiv w:val="1"/>
      <w:marLeft w:val="0"/>
      <w:marRight w:val="0"/>
      <w:marTop w:val="0"/>
      <w:marBottom w:val="0"/>
      <w:divBdr>
        <w:top w:val="none" w:sz="0" w:space="0" w:color="auto"/>
        <w:left w:val="none" w:sz="0" w:space="0" w:color="auto"/>
        <w:bottom w:val="none" w:sz="0" w:space="0" w:color="auto"/>
        <w:right w:val="none" w:sz="0" w:space="0" w:color="auto"/>
      </w:divBdr>
    </w:div>
    <w:div w:id="1600873494">
      <w:bodyDiv w:val="1"/>
      <w:marLeft w:val="0"/>
      <w:marRight w:val="0"/>
      <w:marTop w:val="0"/>
      <w:marBottom w:val="0"/>
      <w:divBdr>
        <w:top w:val="none" w:sz="0" w:space="0" w:color="auto"/>
        <w:left w:val="none" w:sz="0" w:space="0" w:color="auto"/>
        <w:bottom w:val="none" w:sz="0" w:space="0" w:color="auto"/>
        <w:right w:val="none" w:sz="0" w:space="0" w:color="auto"/>
      </w:divBdr>
    </w:div>
    <w:div w:id="1600914775">
      <w:bodyDiv w:val="1"/>
      <w:marLeft w:val="0"/>
      <w:marRight w:val="0"/>
      <w:marTop w:val="0"/>
      <w:marBottom w:val="0"/>
      <w:divBdr>
        <w:top w:val="none" w:sz="0" w:space="0" w:color="auto"/>
        <w:left w:val="none" w:sz="0" w:space="0" w:color="auto"/>
        <w:bottom w:val="none" w:sz="0" w:space="0" w:color="auto"/>
        <w:right w:val="none" w:sz="0" w:space="0" w:color="auto"/>
      </w:divBdr>
    </w:div>
    <w:div w:id="1600942007">
      <w:bodyDiv w:val="1"/>
      <w:marLeft w:val="0"/>
      <w:marRight w:val="0"/>
      <w:marTop w:val="0"/>
      <w:marBottom w:val="0"/>
      <w:divBdr>
        <w:top w:val="none" w:sz="0" w:space="0" w:color="auto"/>
        <w:left w:val="none" w:sz="0" w:space="0" w:color="auto"/>
        <w:bottom w:val="none" w:sz="0" w:space="0" w:color="auto"/>
        <w:right w:val="none" w:sz="0" w:space="0" w:color="auto"/>
      </w:divBdr>
    </w:div>
    <w:div w:id="1601256859">
      <w:bodyDiv w:val="1"/>
      <w:marLeft w:val="0"/>
      <w:marRight w:val="0"/>
      <w:marTop w:val="0"/>
      <w:marBottom w:val="0"/>
      <w:divBdr>
        <w:top w:val="none" w:sz="0" w:space="0" w:color="auto"/>
        <w:left w:val="none" w:sz="0" w:space="0" w:color="auto"/>
        <w:bottom w:val="none" w:sz="0" w:space="0" w:color="auto"/>
        <w:right w:val="none" w:sz="0" w:space="0" w:color="auto"/>
      </w:divBdr>
    </w:div>
    <w:div w:id="1601328941">
      <w:bodyDiv w:val="1"/>
      <w:marLeft w:val="0"/>
      <w:marRight w:val="0"/>
      <w:marTop w:val="0"/>
      <w:marBottom w:val="0"/>
      <w:divBdr>
        <w:top w:val="none" w:sz="0" w:space="0" w:color="auto"/>
        <w:left w:val="none" w:sz="0" w:space="0" w:color="auto"/>
        <w:bottom w:val="none" w:sz="0" w:space="0" w:color="auto"/>
        <w:right w:val="none" w:sz="0" w:space="0" w:color="auto"/>
      </w:divBdr>
    </w:div>
    <w:div w:id="1601448871">
      <w:bodyDiv w:val="1"/>
      <w:marLeft w:val="0"/>
      <w:marRight w:val="0"/>
      <w:marTop w:val="0"/>
      <w:marBottom w:val="0"/>
      <w:divBdr>
        <w:top w:val="none" w:sz="0" w:space="0" w:color="auto"/>
        <w:left w:val="none" w:sz="0" w:space="0" w:color="auto"/>
        <w:bottom w:val="none" w:sz="0" w:space="0" w:color="auto"/>
        <w:right w:val="none" w:sz="0" w:space="0" w:color="auto"/>
      </w:divBdr>
    </w:div>
    <w:div w:id="1601527266">
      <w:bodyDiv w:val="1"/>
      <w:marLeft w:val="0"/>
      <w:marRight w:val="0"/>
      <w:marTop w:val="0"/>
      <w:marBottom w:val="0"/>
      <w:divBdr>
        <w:top w:val="none" w:sz="0" w:space="0" w:color="auto"/>
        <w:left w:val="none" w:sz="0" w:space="0" w:color="auto"/>
        <w:bottom w:val="none" w:sz="0" w:space="0" w:color="auto"/>
        <w:right w:val="none" w:sz="0" w:space="0" w:color="auto"/>
      </w:divBdr>
    </w:div>
    <w:div w:id="1601715922">
      <w:bodyDiv w:val="1"/>
      <w:marLeft w:val="0"/>
      <w:marRight w:val="0"/>
      <w:marTop w:val="0"/>
      <w:marBottom w:val="0"/>
      <w:divBdr>
        <w:top w:val="none" w:sz="0" w:space="0" w:color="auto"/>
        <w:left w:val="none" w:sz="0" w:space="0" w:color="auto"/>
        <w:bottom w:val="none" w:sz="0" w:space="0" w:color="auto"/>
        <w:right w:val="none" w:sz="0" w:space="0" w:color="auto"/>
      </w:divBdr>
    </w:div>
    <w:div w:id="1601907368">
      <w:bodyDiv w:val="1"/>
      <w:marLeft w:val="0"/>
      <w:marRight w:val="0"/>
      <w:marTop w:val="0"/>
      <w:marBottom w:val="0"/>
      <w:divBdr>
        <w:top w:val="none" w:sz="0" w:space="0" w:color="auto"/>
        <w:left w:val="none" w:sz="0" w:space="0" w:color="auto"/>
        <w:bottom w:val="none" w:sz="0" w:space="0" w:color="auto"/>
        <w:right w:val="none" w:sz="0" w:space="0" w:color="auto"/>
      </w:divBdr>
    </w:div>
    <w:div w:id="1602299808">
      <w:bodyDiv w:val="1"/>
      <w:marLeft w:val="0"/>
      <w:marRight w:val="0"/>
      <w:marTop w:val="0"/>
      <w:marBottom w:val="0"/>
      <w:divBdr>
        <w:top w:val="none" w:sz="0" w:space="0" w:color="auto"/>
        <w:left w:val="none" w:sz="0" w:space="0" w:color="auto"/>
        <w:bottom w:val="none" w:sz="0" w:space="0" w:color="auto"/>
        <w:right w:val="none" w:sz="0" w:space="0" w:color="auto"/>
      </w:divBdr>
    </w:div>
    <w:div w:id="1602377279">
      <w:bodyDiv w:val="1"/>
      <w:marLeft w:val="0"/>
      <w:marRight w:val="0"/>
      <w:marTop w:val="0"/>
      <w:marBottom w:val="0"/>
      <w:divBdr>
        <w:top w:val="none" w:sz="0" w:space="0" w:color="auto"/>
        <w:left w:val="none" w:sz="0" w:space="0" w:color="auto"/>
        <w:bottom w:val="none" w:sz="0" w:space="0" w:color="auto"/>
        <w:right w:val="none" w:sz="0" w:space="0" w:color="auto"/>
      </w:divBdr>
    </w:div>
    <w:div w:id="1602487125">
      <w:bodyDiv w:val="1"/>
      <w:marLeft w:val="0"/>
      <w:marRight w:val="0"/>
      <w:marTop w:val="0"/>
      <w:marBottom w:val="0"/>
      <w:divBdr>
        <w:top w:val="none" w:sz="0" w:space="0" w:color="auto"/>
        <w:left w:val="none" w:sz="0" w:space="0" w:color="auto"/>
        <w:bottom w:val="none" w:sz="0" w:space="0" w:color="auto"/>
        <w:right w:val="none" w:sz="0" w:space="0" w:color="auto"/>
      </w:divBdr>
    </w:div>
    <w:div w:id="1602488773">
      <w:bodyDiv w:val="1"/>
      <w:marLeft w:val="0"/>
      <w:marRight w:val="0"/>
      <w:marTop w:val="0"/>
      <w:marBottom w:val="0"/>
      <w:divBdr>
        <w:top w:val="none" w:sz="0" w:space="0" w:color="auto"/>
        <w:left w:val="none" w:sz="0" w:space="0" w:color="auto"/>
        <w:bottom w:val="none" w:sz="0" w:space="0" w:color="auto"/>
        <w:right w:val="none" w:sz="0" w:space="0" w:color="auto"/>
      </w:divBdr>
    </w:div>
    <w:div w:id="1602685586">
      <w:bodyDiv w:val="1"/>
      <w:marLeft w:val="0"/>
      <w:marRight w:val="0"/>
      <w:marTop w:val="0"/>
      <w:marBottom w:val="0"/>
      <w:divBdr>
        <w:top w:val="none" w:sz="0" w:space="0" w:color="auto"/>
        <w:left w:val="none" w:sz="0" w:space="0" w:color="auto"/>
        <w:bottom w:val="none" w:sz="0" w:space="0" w:color="auto"/>
        <w:right w:val="none" w:sz="0" w:space="0" w:color="auto"/>
      </w:divBdr>
    </w:div>
    <w:div w:id="1602883260">
      <w:bodyDiv w:val="1"/>
      <w:marLeft w:val="0"/>
      <w:marRight w:val="0"/>
      <w:marTop w:val="0"/>
      <w:marBottom w:val="0"/>
      <w:divBdr>
        <w:top w:val="none" w:sz="0" w:space="0" w:color="auto"/>
        <w:left w:val="none" w:sz="0" w:space="0" w:color="auto"/>
        <w:bottom w:val="none" w:sz="0" w:space="0" w:color="auto"/>
        <w:right w:val="none" w:sz="0" w:space="0" w:color="auto"/>
      </w:divBdr>
    </w:div>
    <w:div w:id="1603101814">
      <w:bodyDiv w:val="1"/>
      <w:marLeft w:val="0"/>
      <w:marRight w:val="0"/>
      <w:marTop w:val="0"/>
      <w:marBottom w:val="0"/>
      <w:divBdr>
        <w:top w:val="none" w:sz="0" w:space="0" w:color="auto"/>
        <w:left w:val="none" w:sz="0" w:space="0" w:color="auto"/>
        <w:bottom w:val="none" w:sz="0" w:space="0" w:color="auto"/>
        <w:right w:val="none" w:sz="0" w:space="0" w:color="auto"/>
      </w:divBdr>
    </w:div>
    <w:div w:id="1603143004">
      <w:bodyDiv w:val="1"/>
      <w:marLeft w:val="0"/>
      <w:marRight w:val="0"/>
      <w:marTop w:val="0"/>
      <w:marBottom w:val="0"/>
      <w:divBdr>
        <w:top w:val="none" w:sz="0" w:space="0" w:color="auto"/>
        <w:left w:val="none" w:sz="0" w:space="0" w:color="auto"/>
        <w:bottom w:val="none" w:sz="0" w:space="0" w:color="auto"/>
        <w:right w:val="none" w:sz="0" w:space="0" w:color="auto"/>
      </w:divBdr>
    </w:div>
    <w:div w:id="1603150974">
      <w:bodyDiv w:val="1"/>
      <w:marLeft w:val="0"/>
      <w:marRight w:val="0"/>
      <w:marTop w:val="0"/>
      <w:marBottom w:val="0"/>
      <w:divBdr>
        <w:top w:val="none" w:sz="0" w:space="0" w:color="auto"/>
        <w:left w:val="none" w:sz="0" w:space="0" w:color="auto"/>
        <w:bottom w:val="none" w:sz="0" w:space="0" w:color="auto"/>
        <w:right w:val="none" w:sz="0" w:space="0" w:color="auto"/>
      </w:divBdr>
    </w:div>
    <w:div w:id="1603220210">
      <w:bodyDiv w:val="1"/>
      <w:marLeft w:val="0"/>
      <w:marRight w:val="0"/>
      <w:marTop w:val="0"/>
      <w:marBottom w:val="0"/>
      <w:divBdr>
        <w:top w:val="none" w:sz="0" w:space="0" w:color="auto"/>
        <w:left w:val="none" w:sz="0" w:space="0" w:color="auto"/>
        <w:bottom w:val="none" w:sz="0" w:space="0" w:color="auto"/>
        <w:right w:val="none" w:sz="0" w:space="0" w:color="auto"/>
      </w:divBdr>
    </w:div>
    <w:div w:id="1603494282">
      <w:bodyDiv w:val="1"/>
      <w:marLeft w:val="0"/>
      <w:marRight w:val="0"/>
      <w:marTop w:val="0"/>
      <w:marBottom w:val="0"/>
      <w:divBdr>
        <w:top w:val="none" w:sz="0" w:space="0" w:color="auto"/>
        <w:left w:val="none" w:sz="0" w:space="0" w:color="auto"/>
        <w:bottom w:val="none" w:sz="0" w:space="0" w:color="auto"/>
        <w:right w:val="none" w:sz="0" w:space="0" w:color="auto"/>
      </w:divBdr>
    </w:div>
    <w:div w:id="1603680732">
      <w:bodyDiv w:val="1"/>
      <w:marLeft w:val="0"/>
      <w:marRight w:val="0"/>
      <w:marTop w:val="0"/>
      <w:marBottom w:val="0"/>
      <w:divBdr>
        <w:top w:val="none" w:sz="0" w:space="0" w:color="auto"/>
        <w:left w:val="none" w:sz="0" w:space="0" w:color="auto"/>
        <w:bottom w:val="none" w:sz="0" w:space="0" w:color="auto"/>
        <w:right w:val="none" w:sz="0" w:space="0" w:color="auto"/>
      </w:divBdr>
    </w:div>
    <w:div w:id="1603952768">
      <w:bodyDiv w:val="1"/>
      <w:marLeft w:val="0"/>
      <w:marRight w:val="0"/>
      <w:marTop w:val="0"/>
      <w:marBottom w:val="0"/>
      <w:divBdr>
        <w:top w:val="none" w:sz="0" w:space="0" w:color="auto"/>
        <w:left w:val="none" w:sz="0" w:space="0" w:color="auto"/>
        <w:bottom w:val="none" w:sz="0" w:space="0" w:color="auto"/>
        <w:right w:val="none" w:sz="0" w:space="0" w:color="auto"/>
      </w:divBdr>
    </w:div>
    <w:div w:id="1604217927">
      <w:bodyDiv w:val="1"/>
      <w:marLeft w:val="0"/>
      <w:marRight w:val="0"/>
      <w:marTop w:val="0"/>
      <w:marBottom w:val="0"/>
      <w:divBdr>
        <w:top w:val="none" w:sz="0" w:space="0" w:color="auto"/>
        <w:left w:val="none" w:sz="0" w:space="0" w:color="auto"/>
        <w:bottom w:val="none" w:sz="0" w:space="0" w:color="auto"/>
        <w:right w:val="none" w:sz="0" w:space="0" w:color="auto"/>
      </w:divBdr>
    </w:div>
    <w:div w:id="1604533220">
      <w:bodyDiv w:val="1"/>
      <w:marLeft w:val="0"/>
      <w:marRight w:val="0"/>
      <w:marTop w:val="0"/>
      <w:marBottom w:val="0"/>
      <w:divBdr>
        <w:top w:val="none" w:sz="0" w:space="0" w:color="auto"/>
        <w:left w:val="none" w:sz="0" w:space="0" w:color="auto"/>
        <w:bottom w:val="none" w:sz="0" w:space="0" w:color="auto"/>
        <w:right w:val="none" w:sz="0" w:space="0" w:color="auto"/>
      </w:divBdr>
    </w:div>
    <w:div w:id="1605065815">
      <w:bodyDiv w:val="1"/>
      <w:marLeft w:val="0"/>
      <w:marRight w:val="0"/>
      <w:marTop w:val="0"/>
      <w:marBottom w:val="0"/>
      <w:divBdr>
        <w:top w:val="none" w:sz="0" w:space="0" w:color="auto"/>
        <w:left w:val="none" w:sz="0" w:space="0" w:color="auto"/>
        <w:bottom w:val="none" w:sz="0" w:space="0" w:color="auto"/>
        <w:right w:val="none" w:sz="0" w:space="0" w:color="auto"/>
      </w:divBdr>
    </w:div>
    <w:div w:id="1605072413">
      <w:bodyDiv w:val="1"/>
      <w:marLeft w:val="0"/>
      <w:marRight w:val="0"/>
      <w:marTop w:val="0"/>
      <w:marBottom w:val="0"/>
      <w:divBdr>
        <w:top w:val="none" w:sz="0" w:space="0" w:color="auto"/>
        <w:left w:val="none" w:sz="0" w:space="0" w:color="auto"/>
        <w:bottom w:val="none" w:sz="0" w:space="0" w:color="auto"/>
        <w:right w:val="none" w:sz="0" w:space="0" w:color="auto"/>
      </w:divBdr>
    </w:div>
    <w:div w:id="1605109093">
      <w:bodyDiv w:val="1"/>
      <w:marLeft w:val="0"/>
      <w:marRight w:val="0"/>
      <w:marTop w:val="0"/>
      <w:marBottom w:val="0"/>
      <w:divBdr>
        <w:top w:val="none" w:sz="0" w:space="0" w:color="auto"/>
        <w:left w:val="none" w:sz="0" w:space="0" w:color="auto"/>
        <w:bottom w:val="none" w:sz="0" w:space="0" w:color="auto"/>
        <w:right w:val="none" w:sz="0" w:space="0" w:color="auto"/>
      </w:divBdr>
    </w:div>
    <w:div w:id="1605185985">
      <w:bodyDiv w:val="1"/>
      <w:marLeft w:val="0"/>
      <w:marRight w:val="0"/>
      <w:marTop w:val="0"/>
      <w:marBottom w:val="0"/>
      <w:divBdr>
        <w:top w:val="none" w:sz="0" w:space="0" w:color="auto"/>
        <w:left w:val="none" w:sz="0" w:space="0" w:color="auto"/>
        <w:bottom w:val="none" w:sz="0" w:space="0" w:color="auto"/>
        <w:right w:val="none" w:sz="0" w:space="0" w:color="auto"/>
      </w:divBdr>
    </w:div>
    <w:div w:id="1605191553">
      <w:bodyDiv w:val="1"/>
      <w:marLeft w:val="0"/>
      <w:marRight w:val="0"/>
      <w:marTop w:val="0"/>
      <w:marBottom w:val="0"/>
      <w:divBdr>
        <w:top w:val="none" w:sz="0" w:space="0" w:color="auto"/>
        <w:left w:val="none" w:sz="0" w:space="0" w:color="auto"/>
        <w:bottom w:val="none" w:sz="0" w:space="0" w:color="auto"/>
        <w:right w:val="none" w:sz="0" w:space="0" w:color="auto"/>
      </w:divBdr>
    </w:div>
    <w:div w:id="1605530539">
      <w:bodyDiv w:val="1"/>
      <w:marLeft w:val="0"/>
      <w:marRight w:val="0"/>
      <w:marTop w:val="0"/>
      <w:marBottom w:val="0"/>
      <w:divBdr>
        <w:top w:val="none" w:sz="0" w:space="0" w:color="auto"/>
        <w:left w:val="none" w:sz="0" w:space="0" w:color="auto"/>
        <w:bottom w:val="none" w:sz="0" w:space="0" w:color="auto"/>
        <w:right w:val="none" w:sz="0" w:space="0" w:color="auto"/>
      </w:divBdr>
    </w:div>
    <w:div w:id="1605572052">
      <w:bodyDiv w:val="1"/>
      <w:marLeft w:val="0"/>
      <w:marRight w:val="0"/>
      <w:marTop w:val="0"/>
      <w:marBottom w:val="0"/>
      <w:divBdr>
        <w:top w:val="none" w:sz="0" w:space="0" w:color="auto"/>
        <w:left w:val="none" w:sz="0" w:space="0" w:color="auto"/>
        <w:bottom w:val="none" w:sz="0" w:space="0" w:color="auto"/>
        <w:right w:val="none" w:sz="0" w:space="0" w:color="auto"/>
      </w:divBdr>
    </w:div>
    <w:div w:id="1605646017">
      <w:bodyDiv w:val="1"/>
      <w:marLeft w:val="0"/>
      <w:marRight w:val="0"/>
      <w:marTop w:val="0"/>
      <w:marBottom w:val="0"/>
      <w:divBdr>
        <w:top w:val="none" w:sz="0" w:space="0" w:color="auto"/>
        <w:left w:val="none" w:sz="0" w:space="0" w:color="auto"/>
        <w:bottom w:val="none" w:sz="0" w:space="0" w:color="auto"/>
        <w:right w:val="none" w:sz="0" w:space="0" w:color="auto"/>
      </w:divBdr>
    </w:div>
    <w:div w:id="1605723890">
      <w:bodyDiv w:val="1"/>
      <w:marLeft w:val="0"/>
      <w:marRight w:val="0"/>
      <w:marTop w:val="0"/>
      <w:marBottom w:val="0"/>
      <w:divBdr>
        <w:top w:val="none" w:sz="0" w:space="0" w:color="auto"/>
        <w:left w:val="none" w:sz="0" w:space="0" w:color="auto"/>
        <w:bottom w:val="none" w:sz="0" w:space="0" w:color="auto"/>
        <w:right w:val="none" w:sz="0" w:space="0" w:color="auto"/>
      </w:divBdr>
    </w:div>
    <w:div w:id="1605773001">
      <w:bodyDiv w:val="1"/>
      <w:marLeft w:val="0"/>
      <w:marRight w:val="0"/>
      <w:marTop w:val="0"/>
      <w:marBottom w:val="0"/>
      <w:divBdr>
        <w:top w:val="none" w:sz="0" w:space="0" w:color="auto"/>
        <w:left w:val="none" w:sz="0" w:space="0" w:color="auto"/>
        <w:bottom w:val="none" w:sz="0" w:space="0" w:color="auto"/>
        <w:right w:val="none" w:sz="0" w:space="0" w:color="auto"/>
      </w:divBdr>
    </w:div>
    <w:div w:id="1605961217">
      <w:bodyDiv w:val="1"/>
      <w:marLeft w:val="0"/>
      <w:marRight w:val="0"/>
      <w:marTop w:val="0"/>
      <w:marBottom w:val="0"/>
      <w:divBdr>
        <w:top w:val="none" w:sz="0" w:space="0" w:color="auto"/>
        <w:left w:val="none" w:sz="0" w:space="0" w:color="auto"/>
        <w:bottom w:val="none" w:sz="0" w:space="0" w:color="auto"/>
        <w:right w:val="none" w:sz="0" w:space="0" w:color="auto"/>
      </w:divBdr>
    </w:div>
    <w:div w:id="1606426135">
      <w:bodyDiv w:val="1"/>
      <w:marLeft w:val="0"/>
      <w:marRight w:val="0"/>
      <w:marTop w:val="0"/>
      <w:marBottom w:val="0"/>
      <w:divBdr>
        <w:top w:val="none" w:sz="0" w:space="0" w:color="auto"/>
        <w:left w:val="none" w:sz="0" w:space="0" w:color="auto"/>
        <w:bottom w:val="none" w:sz="0" w:space="0" w:color="auto"/>
        <w:right w:val="none" w:sz="0" w:space="0" w:color="auto"/>
      </w:divBdr>
    </w:div>
    <w:div w:id="1606884241">
      <w:bodyDiv w:val="1"/>
      <w:marLeft w:val="0"/>
      <w:marRight w:val="0"/>
      <w:marTop w:val="0"/>
      <w:marBottom w:val="0"/>
      <w:divBdr>
        <w:top w:val="none" w:sz="0" w:space="0" w:color="auto"/>
        <w:left w:val="none" w:sz="0" w:space="0" w:color="auto"/>
        <w:bottom w:val="none" w:sz="0" w:space="0" w:color="auto"/>
        <w:right w:val="none" w:sz="0" w:space="0" w:color="auto"/>
      </w:divBdr>
    </w:div>
    <w:div w:id="1606959815">
      <w:bodyDiv w:val="1"/>
      <w:marLeft w:val="0"/>
      <w:marRight w:val="0"/>
      <w:marTop w:val="0"/>
      <w:marBottom w:val="0"/>
      <w:divBdr>
        <w:top w:val="none" w:sz="0" w:space="0" w:color="auto"/>
        <w:left w:val="none" w:sz="0" w:space="0" w:color="auto"/>
        <w:bottom w:val="none" w:sz="0" w:space="0" w:color="auto"/>
        <w:right w:val="none" w:sz="0" w:space="0" w:color="auto"/>
      </w:divBdr>
    </w:div>
    <w:div w:id="1607037186">
      <w:bodyDiv w:val="1"/>
      <w:marLeft w:val="0"/>
      <w:marRight w:val="0"/>
      <w:marTop w:val="0"/>
      <w:marBottom w:val="0"/>
      <w:divBdr>
        <w:top w:val="none" w:sz="0" w:space="0" w:color="auto"/>
        <w:left w:val="none" w:sz="0" w:space="0" w:color="auto"/>
        <w:bottom w:val="none" w:sz="0" w:space="0" w:color="auto"/>
        <w:right w:val="none" w:sz="0" w:space="0" w:color="auto"/>
      </w:divBdr>
    </w:div>
    <w:div w:id="1607156194">
      <w:bodyDiv w:val="1"/>
      <w:marLeft w:val="0"/>
      <w:marRight w:val="0"/>
      <w:marTop w:val="0"/>
      <w:marBottom w:val="0"/>
      <w:divBdr>
        <w:top w:val="none" w:sz="0" w:space="0" w:color="auto"/>
        <w:left w:val="none" w:sz="0" w:space="0" w:color="auto"/>
        <w:bottom w:val="none" w:sz="0" w:space="0" w:color="auto"/>
        <w:right w:val="none" w:sz="0" w:space="0" w:color="auto"/>
      </w:divBdr>
    </w:div>
    <w:div w:id="1607233562">
      <w:bodyDiv w:val="1"/>
      <w:marLeft w:val="0"/>
      <w:marRight w:val="0"/>
      <w:marTop w:val="0"/>
      <w:marBottom w:val="0"/>
      <w:divBdr>
        <w:top w:val="none" w:sz="0" w:space="0" w:color="auto"/>
        <w:left w:val="none" w:sz="0" w:space="0" w:color="auto"/>
        <w:bottom w:val="none" w:sz="0" w:space="0" w:color="auto"/>
        <w:right w:val="none" w:sz="0" w:space="0" w:color="auto"/>
      </w:divBdr>
    </w:div>
    <w:div w:id="1607344611">
      <w:bodyDiv w:val="1"/>
      <w:marLeft w:val="0"/>
      <w:marRight w:val="0"/>
      <w:marTop w:val="0"/>
      <w:marBottom w:val="0"/>
      <w:divBdr>
        <w:top w:val="none" w:sz="0" w:space="0" w:color="auto"/>
        <w:left w:val="none" w:sz="0" w:space="0" w:color="auto"/>
        <w:bottom w:val="none" w:sz="0" w:space="0" w:color="auto"/>
        <w:right w:val="none" w:sz="0" w:space="0" w:color="auto"/>
      </w:divBdr>
    </w:div>
    <w:div w:id="1607926832">
      <w:bodyDiv w:val="1"/>
      <w:marLeft w:val="0"/>
      <w:marRight w:val="0"/>
      <w:marTop w:val="0"/>
      <w:marBottom w:val="0"/>
      <w:divBdr>
        <w:top w:val="none" w:sz="0" w:space="0" w:color="auto"/>
        <w:left w:val="none" w:sz="0" w:space="0" w:color="auto"/>
        <w:bottom w:val="none" w:sz="0" w:space="0" w:color="auto"/>
        <w:right w:val="none" w:sz="0" w:space="0" w:color="auto"/>
      </w:divBdr>
    </w:div>
    <w:div w:id="1608193484">
      <w:bodyDiv w:val="1"/>
      <w:marLeft w:val="0"/>
      <w:marRight w:val="0"/>
      <w:marTop w:val="0"/>
      <w:marBottom w:val="0"/>
      <w:divBdr>
        <w:top w:val="none" w:sz="0" w:space="0" w:color="auto"/>
        <w:left w:val="none" w:sz="0" w:space="0" w:color="auto"/>
        <w:bottom w:val="none" w:sz="0" w:space="0" w:color="auto"/>
        <w:right w:val="none" w:sz="0" w:space="0" w:color="auto"/>
      </w:divBdr>
    </w:div>
    <w:div w:id="1608272997">
      <w:bodyDiv w:val="1"/>
      <w:marLeft w:val="0"/>
      <w:marRight w:val="0"/>
      <w:marTop w:val="0"/>
      <w:marBottom w:val="0"/>
      <w:divBdr>
        <w:top w:val="none" w:sz="0" w:space="0" w:color="auto"/>
        <w:left w:val="none" w:sz="0" w:space="0" w:color="auto"/>
        <w:bottom w:val="none" w:sz="0" w:space="0" w:color="auto"/>
        <w:right w:val="none" w:sz="0" w:space="0" w:color="auto"/>
      </w:divBdr>
    </w:div>
    <w:div w:id="1608388424">
      <w:bodyDiv w:val="1"/>
      <w:marLeft w:val="0"/>
      <w:marRight w:val="0"/>
      <w:marTop w:val="0"/>
      <w:marBottom w:val="0"/>
      <w:divBdr>
        <w:top w:val="none" w:sz="0" w:space="0" w:color="auto"/>
        <w:left w:val="none" w:sz="0" w:space="0" w:color="auto"/>
        <w:bottom w:val="none" w:sz="0" w:space="0" w:color="auto"/>
        <w:right w:val="none" w:sz="0" w:space="0" w:color="auto"/>
      </w:divBdr>
    </w:div>
    <w:div w:id="1608393452">
      <w:bodyDiv w:val="1"/>
      <w:marLeft w:val="0"/>
      <w:marRight w:val="0"/>
      <w:marTop w:val="0"/>
      <w:marBottom w:val="0"/>
      <w:divBdr>
        <w:top w:val="none" w:sz="0" w:space="0" w:color="auto"/>
        <w:left w:val="none" w:sz="0" w:space="0" w:color="auto"/>
        <w:bottom w:val="none" w:sz="0" w:space="0" w:color="auto"/>
        <w:right w:val="none" w:sz="0" w:space="0" w:color="auto"/>
      </w:divBdr>
    </w:div>
    <w:div w:id="1608544890">
      <w:bodyDiv w:val="1"/>
      <w:marLeft w:val="0"/>
      <w:marRight w:val="0"/>
      <w:marTop w:val="0"/>
      <w:marBottom w:val="0"/>
      <w:divBdr>
        <w:top w:val="none" w:sz="0" w:space="0" w:color="auto"/>
        <w:left w:val="none" w:sz="0" w:space="0" w:color="auto"/>
        <w:bottom w:val="none" w:sz="0" w:space="0" w:color="auto"/>
        <w:right w:val="none" w:sz="0" w:space="0" w:color="auto"/>
      </w:divBdr>
    </w:div>
    <w:div w:id="1608736912">
      <w:bodyDiv w:val="1"/>
      <w:marLeft w:val="0"/>
      <w:marRight w:val="0"/>
      <w:marTop w:val="0"/>
      <w:marBottom w:val="0"/>
      <w:divBdr>
        <w:top w:val="none" w:sz="0" w:space="0" w:color="auto"/>
        <w:left w:val="none" w:sz="0" w:space="0" w:color="auto"/>
        <w:bottom w:val="none" w:sz="0" w:space="0" w:color="auto"/>
        <w:right w:val="none" w:sz="0" w:space="0" w:color="auto"/>
      </w:divBdr>
    </w:div>
    <w:div w:id="1608847018">
      <w:bodyDiv w:val="1"/>
      <w:marLeft w:val="0"/>
      <w:marRight w:val="0"/>
      <w:marTop w:val="0"/>
      <w:marBottom w:val="0"/>
      <w:divBdr>
        <w:top w:val="none" w:sz="0" w:space="0" w:color="auto"/>
        <w:left w:val="none" w:sz="0" w:space="0" w:color="auto"/>
        <w:bottom w:val="none" w:sz="0" w:space="0" w:color="auto"/>
        <w:right w:val="none" w:sz="0" w:space="0" w:color="auto"/>
      </w:divBdr>
    </w:div>
    <w:div w:id="1609006861">
      <w:bodyDiv w:val="1"/>
      <w:marLeft w:val="0"/>
      <w:marRight w:val="0"/>
      <w:marTop w:val="0"/>
      <w:marBottom w:val="0"/>
      <w:divBdr>
        <w:top w:val="none" w:sz="0" w:space="0" w:color="auto"/>
        <w:left w:val="none" w:sz="0" w:space="0" w:color="auto"/>
        <w:bottom w:val="none" w:sz="0" w:space="0" w:color="auto"/>
        <w:right w:val="none" w:sz="0" w:space="0" w:color="auto"/>
      </w:divBdr>
    </w:div>
    <w:div w:id="1609041978">
      <w:bodyDiv w:val="1"/>
      <w:marLeft w:val="0"/>
      <w:marRight w:val="0"/>
      <w:marTop w:val="0"/>
      <w:marBottom w:val="0"/>
      <w:divBdr>
        <w:top w:val="none" w:sz="0" w:space="0" w:color="auto"/>
        <w:left w:val="none" w:sz="0" w:space="0" w:color="auto"/>
        <w:bottom w:val="none" w:sz="0" w:space="0" w:color="auto"/>
        <w:right w:val="none" w:sz="0" w:space="0" w:color="auto"/>
      </w:divBdr>
    </w:div>
    <w:div w:id="1609238638">
      <w:bodyDiv w:val="1"/>
      <w:marLeft w:val="0"/>
      <w:marRight w:val="0"/>
      <w:marTop w:val="0"/>
      <w:marBottom w:val="0"/>
      <w:divBdr>
        <w:top w:val="none" w:sz="0" w:space="0" w:color="auto"/>
        <w:left w:val="none" w:sz="0" w:space="0" w:color="auto"/>
        <w:bottom w:val="none" w:sz="0" w:space="0" w:color="auto"/>
        <w:right w:val="none" w:sz="0" w:space="0" w:color="auto"/>
      </w:divBdr>
    </w:div>
    <w:div w:id="1609779431">
      <w:bodyDiv w:val="1"/>
      <w:marLeft w:val="0"/>
      <w:marRight w:val="0"/>
      <w:marTop w:val="0"/>
      <w:marBottom w:val="0"/>
      <w:divBdr>
        <w:top w:val="none" w:sz="0" w:space="0" w:color="auto"/>
        <w:left w:val="none" w:sz="0" w:space="0" w:color="auto"/>
        <w:bottom w:val="none" w:sz="0" w:space="0" w:color="auto"/>
        <w:right w:val="none" w:sz="0" w:space="0" w:color="auto"/>
      </w:divBdr>
    </w:div>
    <w:div w:id="1609966406">
      <w:bodyDiv w:val="1"/>
      <w:marLeft w:val="0"/>
      <w:marRight w:val="0"/>
      <w:marTop w:val="0"/>
      <w:marBottom w:val="0"/>
      <w:divBdr>
        <w:top w:val="none" w:sz="0" w:space="0" w:color="auto"/>
        <w:left w:val="none" w:sz="0" w:space="0" w:color="auto"/>
        <w:bottom w:val="none" w:sz="0" w:space="0" w:color="auto"/>
        <w:right w:val="none" w:sz="0" w:space="0" w:color="auto"/>
      </w:divBdr>
    </w:div>
    <w:div w:id="1610354125">
      <w:bodyDiv w:val="1"/>
      <w:marLeft w:val="0"/>
      <w:marRight w:val="0"/>
      <w:marTop w:val="0"/>
      <w:marBottom w:val="0"/>
      <w:divBdr>
        <w:top w:val="none" w:sz="0" w:space="0" w:color="auto"/>
        <w:left w:val="none" w:sz="0" w:space="0" w:color="auto"/>
        <w:bottom w:val="none" w:sz="0" w:space="0" w:color="auto"/>
        <w:right w:val="none" w:sz="0" w:space="0" w:color="auto"/>
      </w:divBdr>
    </w:div>
    <w:div w:id="1610354336">
      <w:bodyDiv w:val="1"/>
      <w:marLeft w:val="0"/>
      <w:marRight w:val="0"/>
      <w:marTop w:val="0"/>
      <w:marBottom w:val="0"/>
      <w:divBdr>
        <w:top w:val="none" w:sz="0" w:space="0" w:color="auto"/>
        <w:left w:val="none" w:sz="0" w:space="0" w:color="auto"/>
        <w:bottom w:val="none" w:sz="0" w:space="0" w:color="auto"/>
        <w:right w:val="none" w:sz="0" w:space="0" w:color="auto"/>
      </w:divBdr>
    </w:div>
    <w:div w:id="1610890646">
      <w:bodyDiv w:val="1"/>
      <w:marLeft w:val="0"/>
      <w:marRight w:val="0"/>
      <w:marTop w:val="0"/>
      <w:marBottom w:val="0"/>
      <w:divBdr>
        <w:top w:val="none" w:sz="0" w:space="0" w:color="auto"/>
        <w:left w:val="none" w:sz="0" w:space="0" w:color="auto"/>
        <w:bottom w:val="none" w:sz="0" w:space="0" w:color="auto"/>
        <w:right w:val="none" w:sz="0" w:space="0" w:color="auto"/>
      </w:divBdr>
    </w:div>
    <w:div w:id="1611082958">
      <w:bodyDiv w:val="1"/>
      <w:marLeft w:val="0"/>
      <w:marRight w:val="0"/>
      <w:marTop w:val="0"/>
      <w:marBottom w:val="0"/>
      <w:divBdr>
        <w:top w:val="none" w:sz="0" w:space="0" w:color="auto"/>
        <w:left w:val="none" w:sz="0" w:space="0" w:color="auto"/>
        <w:bottom w:val="none" w:sz="0" w:space="0" w:color="auto"/>
        <w:right w:val="none" w:sz="0" w:space="0" w:color="auto"/>
      </w:divBdr>
    </w:div>
    <w:div w:id="1611160537">
      <w:bodyDiv w:val="1"/>
      <w:marLeft w:val="0"/>
      <w:marRight w:val="0"/>
      <w:marTop w:val="0"/>
      <w:marBottom w:val="0"/>
      <w:divBdr>
        <w:top w:val="none" w:sz="0" w:space="0" w:color="auto"/>
        <w:left w:val="none" w:sz="0" w:space="0" w:color="auto"/>
        <w:bottom w:val="none" w:sz="0" w:space="0" w:color="auto"/>
        <w:right w:val="none" w:sz="0" w:space="0" w:color="auto"/>
      </w:divBdr>
    </w:div>
    <w:div w:id="1611208182">
      <w:bodyDiv w:val="1"/>
      <w:marLeft w:val="0"/>
      <w:marRight w:val="0"/>
      <w:marTop w:val="0"/>
      <w:marBottom w:val="0"/>
      <w:divBdr>
        <w:top w:val="none" w:sz="0" w:space="0" w:color="auto"/>
        <w:left w:val="none" w:sz="0" w:space="0" w:color="auto"/>
        <w:bottom w:val="none" w:sz="0" w:space="0" w:color="auto"/>
        <w:right w:val="none" w:sz="0" w:space="0" w:color="auto"/>
      </w:divBdr>
    </w:div>
    <w:div w:id="1612009447">
      <w:bodyDiv w:val="1"/>
      <w:marLeft w:val="0"/>
      <w:marRight w:val="0"/>
      <w:marTop w:val="0"/>
      <w:marBottom w:val="0"/>
      <w:divBdr>
        <w:top w:val="none" w:sz="0" w:space="0" w:color="auto"/>
        <w:left w:val="none" w:sz="0" w:space="0" w:color="auto"/>
        <w:bottom w:val="none" w:sz="0" w:space="0" w:color="auto"/>
        <w:right w:val="none" w:sz="0" w:space="0" w:color="auto"/>
      </w:divBdr>
    </w:div>
    <w:div w:id="1612087000">
      <w:bodyDiv w:val="1"/>
      <w:marLeft w:val="0"/>
      <w:marRight w:val="0"/>
      <w:marTop w:val="0"/>
      <w:marBottom w:val="0"/>
      <w:divBdr>
        <w:top w:val="none" w:sz="0" w:space="0" w:color="auto"/>
        <w:left w:val="none" w:sz="0" w:space="0" w:color="auto"/>
        <w:bottom w:val="none" w:sz="0" w:space="0" w:color="auto"/>
        <w:right w:val="none" w:sz="0" w:space="0" w:color="auto"/>
      </w:divBdr>
    </w:div>
    <w:div w:id="1612399670">
      <w:bodyDiv w:val="1"/>
      <w:marLeft w:val="0"/>
      <w:marRight w:val="0"/>
      <w:marTop w:val="0"/>
      <w:marBottom w:val="0"/>
      <w:divBdr>
        <w:top w:val="none" w:sz="0" w:space="0" w:color="auto"/>
        <w:left w:val="none" w:sz="0" w:space="0" w:color="auto"/>
        <w:bottom w:val="none" w:sz="0" w:space="0" w:color="auto"/>
        <w:right w:val="none" w:sz="0" w:space="0" w:color="auto"/>
      </w:divBdr>
    </w:div>
    <w:div w:id="1612780809">
      <w:bodyDiv w:val="1"/>
      <w:marLeft w:val="0"/>
      <w:marRight w:val="0"/>
      <w:marTop w:val="0"/>
      <w:marBottom w:val="0"/>
      <w:divBdr>
        <w:top w:val="none" w:sz="0" w:space="0" w:color="auto"/>
        <w:left w:val="none" w:sz="0" w:space="0" w:color="auto"/>
        <w:bottom w:val="none" w:sz="0" w:space="0" w:color="auto"/>
        <w:right w:val="none" w:sz="0" w:space="0" w:color="auto"/>
      </w:divBdr>
    </w:div>
    <w:div w:id="1612933849">
      <w:bodyDiv w:val="1"/>
      <w:marLeft w:val="0"/>
      <w:marRight w:val="0"/>
      <w:marTop w:val="0"/>
      <w:marBottom w:val="0"/>
      <w:divBdr>
        <w:top w:val="none" w:sz="0" w:space="0" w:color="auto"/>
        <w:left w:val="none" w:sz="0" w:space="0" w:color="auto"/>
        <w:bottom w:val="none" w:sz="0" w:space="0" w:color="auto"/>
        <w:right w:val="none" w:sz="0" w:space="0" w:color="auto"/>
      </w:divBdr>
    </w:div>
    <w:div w:id="1613055741">
      <w:bodyDiv w:val="1"/>
      <w:marLeft w:val="0"/>
      <w:marRight w:val="0"/>
      <w:marTop w:val="0"/>
      <w:marBottom w:val="0"/>
      <w:divBdr>
        <w:top w:val="none" w:sz="0" w:space="0" w:color="auto"/>
        <w:left w:val="none" w:sz="0" w:space="0" w:color="auto"/>
        <w:bottom w:val="none" w:sz="0" w:space="0" w:color="auto"/>
        <w:right w:val="none" w:sz="0" w:space="0" w:color="auto"/>
      </w:divBdr>
    </w:div>
    <w:div w:id="1613244575">
      <w:bodyDiv w:val="1"/>
      <w:marLeft w:val="0"/>
      <w:marRight w:val="0"/>
      <w:marTop w:val="0"/>
      <w:marBottom w:val="0"/>
      <w:divBdr>
        <w:top w:val="none" w:sz="0" w:space="0" w:color="auto"/>
        <w:left w:val="none" w:sz="0" w:space="0" w:color="auto"/>
        <w:bottom w:val="none" w:sz="0" w:space="0" w:color="auto"/>
        <w:right w:val="none" w:sz="0" w:space="0" w:color="auto"/>
      </w:divBdr>
    </w:div>
    <w:div w:id="1613434246">
      <w:bodyDiv w:val="1"/>
      <w:marLeft w:val="0"/>
      <w:marRight w:val="0"/>
      <w:marTop w:val="0"/>
      <w:marBottom w:val="0"/>
      <w:divBdr>
        <w:top w:val="none" w:sz="0" w:space="0" w:color="auto"/>
        <w:left w:val="none" w:sz="0" w:space="0" w:color="auto"/>
        <w:bottom w:val="none" w:sz="0" w:space="0" w:color="auto"/>
        <w:right w:val="none" w:sz="0" w:space="0" w:color="auto"/>
      </w:divBdr>
    </w:div>
    <w:div w:id="1613632735">
      <w:bodyDiv w:val="1"/>
      <w:marLeft w:val="0"/>
      <w:marRight w:val="0"/>
      <w:marTop w:val="0"/>
      <w:marBottom w:val="0"/>
      <w:divBdr>
        <w:top w:val="none" w:sz="0" w:space="0" w:color="auto"/>
        <w:left w:val="none" w:sz="0" w:space="0" w:color="auto"/>
        <w:bottom w:val="none" w:sz="0" w:space="0" w:color="auto"/>
        <w:right w:val="none" w:sz="0" w:space="0" w:color="auto"/>
      </w:divBdr>
    </w:div>
    <w:div w:id="1613781363">
      <w:bodyDiv w:val="1"/>
      <w:marLeft w:val="0"/>
      <w:marRight w:val="0"/>
      <w:marTop w:val="0"/>
      <w:marBottom w:val="0"/>
      <w:divBdr>
        <w:top w:val="none" w:sz="0" w:space="0" w:color="auto"/>
        <w:left w:val="none" w:sz="0" w:space="0" w:color="auto"/>
        <w:bottom w:val="none" w:sz="0" w:space="0" w:color="auto"/>
        <w:right w:val="none" w:sz="0" w:space="0" w:color="auto"/>
      </w:divBdr>
    </w:div>
    <w:div w:id="1613899946">
      <w:bodyDiv w:val="1"/>
      <w:marLeft w:val="0"/>
      <w:marRight w:val="0"/>
      <w:marTop w:val="0"/>
      <w:marBottom w:val="0"/>
      <w:divBdr>
        <w:top w:val="none" w:sz="0" w:space="0" w:color="auto"/>
        <w:left w:val="none" w:sz="0" w:space="0" w:color="auto"/>
        <w:bottom w:val="none" w:sz="0" w:space="0" w:color="auto"/>
        <w:right w:val="none" w:sz="0" w:space="0" w:color="auto"/>
      </w:divBdr>
    </w:div>
    <w:div w:id="1614047569">
      <w:bodyDiv w:val="1"/>
      <w:marLeft w:val="0"/>
      <w:marRight w:val="0"/>
      <w:marTop w:val="0"/>
      <w:marBottom w:val="0"/>
      <w:divBdr>
        <w:top w:val="none" w:sz="0" w:space="0" w:color="auto"/>
        <w:left w:val="none" w:sz="0" w:space="0" w:color="auto"/>
        <w:bottom w:val="none" w:sz="0" w:space="0" w:color="auto"/>
        <w:right w:val="none" w:sz="0" w:space="0" w:color="auto"/>
      </w:divBdr>
    </w:div>
    <w:div w:id="1614245666">
      <w:bodyDiv w:val="1"/>
      <w:marLeft w:val="0"/>
      <w:marRight w:val="0"/>
      <w:marTop w:val="0"/>
      <w:marBottom w:val="0"/>
      <w:divBdr>
        <w:top w:val="none" w:sz="0" w:space="0" w:color="auto"/>
        <w:left w:val="none" w:sz="0" w:space="0" w:color="auto"/>
        <w:bottom w:val="none" w:sz="0" w:space="0" w:color="auto"/>
        <w:right w:val="none" w:sz="0" w:space="0" w:color="auto"/>
      </w:divBdr>
    </w:div>
    <w:div w:id="1614357867">
      <w:bodyDiv w:val="1"/>
      <w:marLeft w:val="0"/>
      <w:marRight w:val="0"/>
      <w:marTop w:val="0"/>
      <w:marBottom w:val="0"/>
      <w:divBdr>
        <w:top w:val="none" w:sz="0" w:space="0" w:color="auto"/>
        <w:left w:val="none" w:sz="0" w:space="0" w:color="auto"/>
        <w:bottom w:val="none" w:sz="0" w:space="0" w:color="auto"/>
        <w:right w:val="none" w:sz="0" w:space="0" w:color="auto"/>
      </w:divBdr>
    </w:div>
    <w:div w:id="1614365802">
      <w:bodyDiv w:val="1"/>
      <w:marLeft w:val="0"/>
      <w:marRight w:val="0"/>
      <w:marTop w:val="0"/>
      <w:marBottom w:val="0"/>
      <w:divBdr>
        <w:top w:val="none" w:sz="0" w:space="0" w:color="auto"/>
        <w:left w:val="none" w:sz="0" w:space="0" w:color="auto"/>
        <w:bottom w:val="none" w:sz="0" w:space="0" w:color="auto"/>
        <w:right w:val="none" w:sz="0" w:space="0" w:color="auto"/>
      </w:divBdr>
    </w:div>
    <w:div w:id="1614435351">
      <w:bodyDiv w:val="1"/>
      <w:marLeft w:val="0"/>
      <w:marRight w:val="0"/>
      <w:marTop w:val="0"/>
      <w:marBottom w:val="0"/>
      <w:divBdr>
        <w:top w:val="none" w:sz="0" w:space="0" w:color="auto"/>
        <w:left w:val="none" w:sz="0" w:space="0" w:color="auto"/>
        <w:bottom w:val="none" w:sz="0" w:space="0" w:color="auto"/>
        <w:right w:val="none" w:sz="0" w:space="0" w:color="auto"/>
      </w:divBdr>
    </w:div>
    <w:div w:id="1614481423">
      <w:bodyDiv w:val="1"/>
      <w:marLeft w:val="0"/>
      <w:marRight w:val="0"/>
      <w:marTop w:val="0"/>
      <w:marBottom w:val="0"/>
      <w:divBdr>
        <w:top w:val="none" w:sz="0" w:space="0" w:color="auto"/>
        <w:left w:val="none" w:sz="0" w:space="0" w:color="auto"/>
        <w:bottom w:val="none" w:sz="0" w:space="0" w:color="auto"/>
        <w:right w:val="none" w:sz="0" w:space="0" w:color="auto"/>
      </w:divBdr>
    </w:div>
    <w:div w:id="1614635454">
      <w:bodyDiv w:val="1"/>
      <w:marLeft w:val="0"/>
      <w:marRight w:val="0"/>
      <w:marTop w:val="0"/>
      <w:marBottom w:val="0"/>
      <w:divBdr>
        <w:top w:val="none" w:sz="0" w:space="0" w:color="auto"/>
        <w:left w:val="none" w:sz="0" w:space="0" w:color="auto"/>
        <w:bottom w:val="none" w:sz="0" w:space="0" w:color="auto"/>
        <w:right w:val="none" w:sz="0" w:space="0" w:color="auto"/>
      </w:divBdr>
    </w:div>
    <w:div w:id="1614752649">
      <w:bodyDiv w:val="1"/>
      <w:marLeft w:val="0"/>
      <w:marRight w:val="0"/>
      <w:marTop w:val="0"/>
      <w:marBottom w:val="0"/>
      <w:divBdr>
        <w:top w:val="none" w:sz="0" w:space="0" w:color="auto"/>
        <w:left w:val="none" w:sz="0" w:space="0" w:color="auto"/>
        <w:bottom w:val="none" w:sz="0" w:space="0" w:color="auto"/>
        <w:right w:val="none" w:sz="0" w:space="0" w:color="auto"/>
      </w:divBdr>
    </w:div>
    <w:div w:id="1614826357">
      <w:bodyDiv w:val="1"/>
      <w:marLeft w:val="0"/>
      <w:marRight w:val="0"/>
      <w:marTop w:val="0"/>
      <w:marBottom w:val="0"/>
      <w:divBdr>
        <w:top w:val="none" w:sz="0" w:space="0" w:color="auto"/>
        <w:left w:val="none" w:sz="0" w:space="0" w:color="auto"/>
        <w:bottom w:val="none" w:sz="0" w:space="0" w:color="auto"/>
        <w:right w:val="none" w:sz="0" w:space="0" w:color="auto"/>
      </w:divBdr>
    </w:div>
    <w:div w:id="1614945901">
      <w:bodyDiv w:val="1"/>
      <w:marLeft w:val="0"/>
      <w:marRight w:val="0"/>
      <w:marTop w:val="0"/>
      <w:marBottom w:val="0"/>
      <w:divBdr>
        <w:top w:val="none" w:sz="0" w:space="0" w:color="auto"/>
        <w:left w:val="none" w:sz="0" w:space="0" w:color="auto"/>
        <w:bottom w:val="none" w:sz="0" w:space="0" w:color="auto"/>
        <w:right w:val="none" w:sz="0" w:space="0" w:color="auto"/>
      </w:divBdr>
    </w:div>
    <w:div w:id="1615134988">
      <w:bodyDiv w:val="1"/>
      <w:marLeft w:val="0"/>
      <w:marRight w:val="0"/>
      <w:marTop w:val="0"/>
      <w:marBottom w:val="0"/>
      <w:divBdr>
        <w:top w:val="none" w:sz="0" w:space="0" w:color="auto"/>
        <w:left w:val="none" w:sz="0" w:space="0" w:color="auto"/>
        <w:bottom w:val="none" w:sz="0" w:space="0" w:color="auto"/>
        <w:right w:val="none" w:sz="0" w:space="0" w:color="auto"/>
      </w:divBdr>
    </w:div>
    <w:div w:id="1615360321">
      <w:bodyDiv w:val="1"/>
      <w:marLeft w:val="0"/>
      <w:marRight w:val="0"/>
      <w:marTop w:val="0"/>
      <w:marBottom w:val="0"/>
      <w:divBdr>
        <w:top w:val="none" w:sz="0" w:space="0" w:color="auto"/>
        <w:left w:val="none" w:sz="0" w:space="0" w:color="auto"/>
        <w:bottom w:val="none" w:sz="0" w:space="0" w:color="auto"/>
        <w:right w:val="none" w:sz="0" w:space="0" w:color="auto"/>
      </w:divBdr>
    </w:div>
    <w:div w:id="1615550139">
      <w:bodyDiv w:val="1"/>
      <w:marLeft w:val="0"/>
      <w:marRight w:val="0"/>
      <w:marTop w:val="0"/>
      <w:marBottom w:val="0"/>
      <w:divBdr>
        <w:top w:val="none" w:sz="0" w:space="0" w:color="auto"/>
        <w:left w:val="none" w:sz="0" w:space="0" w:color="auto"/>
        <w:bottom w:val="none" w:sz="0" w:space="0" w:color="auto"/>
        <w:right w:val="none" w:sz="0" w:space="0" w:color="auto"/>
      </w:divBdr>
    </w:div>
    <w:div w:id="1615625424">
      <w:bodyDiv w:val="1"/>
      <w:marLeft w:val="0"/>
      <w:marRight w:val="0"/>
      <w:marTop w:val="0"/>
      <w:marBottom w:val="0"/>
      <w:divBdr>
        <w:top w:val="none" w:sz="0" w:space="0" w:color="auto"/>
        <w:left w:val="none" w:sz="0" w:space="0" w:color="auto"/>
        <w:bottom w:val="none" w:sz="0" w:space="0" w:color="auto"/>
        <w:right w:val="none" w:sz="0" w:space="0" w:color="auto"/>
      </w:divBdr>
    </w:div>
    <w:div w:id="1615626021">
      <w:bodyDiv w:val="1"/>
      <w:marLeft w:val="0"/>
      <w:marRight w:val="0"/>
      <w:marTop w:val="0"/>
      <w:marBottom w:val="0"/>
      <w:divBdr>
        <w:top w:val="none" w:sz="0" w:space="0" w:color="auto"/>
        <w:left w:val="none" w:sz="0" w:space="0" w:color="auto"/>
        <w:bottom w:val="none" w:sz="0" w:space="0" w:color="auto"/>
        <w:right w:val="none" w:sz="0" w:space="0" w:color="auto"/>
      </w:divBdr>
    </w:div>
    <w:div w:id="1615747808">
      <w:bodyDiv w:val="1"/>
      <w:marLeft w:val="0"/>
      <w:marRight w:val="0"/>
      <w:marTop w:val="0"/>
      <w:marBottom w:val="0"/>
      <w:divBdr>
        <w:top w:val="none" w:sz="0" w:space="0" w:color="auto"/>
        <w:left w:val="none" w:sz="0" w:space="0" w:color="auto"/>
        <w:bottom w:val="none" w:sz="0" w:space="0" w:color="auto"/>
        <w:right w:val="none" w:sz="0" w:space="0" w:color="auto"/>
      </w:divBdr>
    </w:div>
    <w:div w:id="1615751589">
      <w:bodyDiv w:val="1"/>
      <w:marLeft w:val="0"/>
      <w:marRight w:val="0"/>
      <w:marTop w:val="0"/>
      <w:marBottom w:val="0"/>
      <w:divBdr>
        <w:top w:val="none" w:sz="0" w:space="0" w:color="auto"/>
        <w:left w:val="none" w:sz="0" w:space="0" w:color="auto"/>
        <w:bottom w:val="none" w:sz="0" w:space="0" w:color="auto"/>
        <w:right w:val="none" w:sz="0" w:space="0" w:color="auto"/>
      </w:divBdr>
    </w:div>
    <w:div w:id="1616136447">
      <w:bodyDiv w:val="1"/>
      <w:marLeft w:val="0"/>
      <w:marRight w:val="0"/>
      <w:marTop w:val="0"/>
      <w:marBottom w:val="0"/>
      <w:divBdr>
        <w:top w:val="none" w:sz="0" w:space="0" w:color="auto"/>
        <w:left w:val="none" w:sz="0" w:space="0" w:color="auto"/>
        <w:bottom w:val="none" w:sz="0" w:space="0" w:color="auto"/>
        <w:right w:val="none" w:sz="0" w:space="0" w:color="auto"/>
      </w:divBdr>
    </w:div>
    <w:div w:id="1616449493">
      <w:bodyDiv w:val="1"/>
      <w:marLeft w:val="0"/>
      <w:marRight w:val="0"/>
      <w:marTop w:val="0"/>
      <w:marBottom w:val="0"/>
      <w:divBdr>
        <w:top w:val="none" w:sz="0" w:space="0" w:color="auto"/>
        <w:left w:val="none" w:sz="0" w:space="0" w:color="auto"/>
        <w:bottom w:val="none" w:sz="0" w:space="0" w:color="auto"/>
        <w:right w:val="none" w:sz="0" w:space="0" w:color="auto"/>
      </w:divBdr>
    </w:div>
    <w:div w:id="1616667038">
      <w:bodyDiv w:val="1"/>
      <w:marLeft w:val="0"/>
      <w:marRight w:val="0"/>
      <w:marTop w:val="0"/>
      <w:marBottom w:val="0"/>
      <w:divBdr>
        <w:top w:val="none" w:sz="0" w:space="0" w:color="auto"/>
        <w:left w:val="none" w:sz="0" w:space="0" w:color="auto"/>
        <w:bottom w:val="none" w:sz="0" w:space="0" w:color="auto"/>
        <w:right w:val="none" w:sz="0" w:space="0" w:color="auto"/>
      </w:divBdr>
    </w:div>
    <w:div w:id="1617059100">
      <w:bodyDiv w:val="1"/>
      <w:marLeft w:val="0"/>
      <w:marRight w:val="0"/>
      <w:marTop w:val="0"/>
      <w:marBottom w:val="0"/>
      <w:divBdr>
        <w:top w:val="none" w:sz="0" w:space="0" w:color="auto"/>
        <w:left w:val="none" w:sz="0" w:space="0" w:color="auto"/>
        <w:bottom w:val="none" w:sz="0" w:space="0" w:color="auto"/>
        <w:right w:val="none" w:sz="0" w:space="0" w:color="auto"/>
      </w:divBdr>
    </w:div>
    <w:div w:id="1617174426">
      <w:bodyDiv w:val="1"/>
      <w:marLeft w:val="0"/>
      <w:marRight w:val="0"/>
      <w:marTop w:val="0"/>
      <w:marBottom w:val="0"/>
      <w:divBdr>
        <w:top w:val="none" w:sz="0" w:space="0" w:color="auto"/>
        <w:left w:val="none" w:sz="0" w:space="0" w:color="auto"/>
        <w:bottom w:val="none" w:sz="0" w:space="0" w:color="auto"/>
        <w:right w:val="none" w:sz="0" w:space="0" w:color="auto"/>
      </w:divBdr>
    </w:div>
    <w:div w:id="1617323537">
      <w:bodyDiv w:val="1"/>
      <w:marLeft w:val="0"/>
      <w:marRight w:val="0"/>
      <w:marTop w:val="0"/>
      <w:marBottom w:val="0"/>
      <w:divBdr>
        <w:top w:val="none" w:sz="0" w:space="0" w:color="auto"/>
        <w:left w:val="none" w:sz="0" w:space="0" w:color="auto"/>
        <w:bottom w:val="none" w:sz="0" w:space="0" w:color="auto"/>
        <w:right w:val="none" w:sz="0" w:space="0" w:color="auto"/>
      </w:divBdr>
    </w:div>
    <w:div w:id="1617367333">
      <w:bodyDiv w:val="1"/>
      <w:marLeft w:val="0"/>
      <w:marRight w:val="0"/>
      <w:marTop w:val="0"/>
      <w:marBottom w:val="0"/>
      <w:divBdr>
        <w:top w:val="none" w:sz="0" w:space="0" w:color="auto"/>
        <w:left w:val="none" w:sz="0" w:space="0" w:color="auto"/>
        <w:bottom w:val="none" w:sz="0" w:space="0" w:color="auto"/>
        <w:right w:val="none" w:sz="0" w:space="0" w:color="auto"/>
      </w:divBdr>
    </w:div>
    <w:div w:id="1617785850">
      <w:bodyDiv w:val="1"/>
      <w:marLeft w:val="0"/>
      <w:marRight w:val="0"/>
      <w:marTop w:val="0"/>
      <w:marBottom w:val="0"/>
      <w:divBdr>
        <w:top w:val="none" w:sz="0" w:space="0" w:color="auto"/>
        <w:left w:val="none" w:sz="0" w:space="0" w:color="auto"/>
        <w:bottom w:val="none" w:sz="0" w:space="0" w:color="auto"/>
        <w:right w:val="none" w:sz="0" w:space="0" w:color="auto"/>
      </w:divBdr>
    </w:div>
    <w:div w:id="1617829341">
      <w:bodyDiv w:val="1"/>
      <w:marLeft w:val="0"/>
      <w:marRight w:val="0"/>
      <w:marTop w:val="0"/>
      <w:marBottom w:val="0"/>
      <w:divBdr>
        <w:top w:val="none" w:sz="0" w:space="0" w:color="auto"/>
        <w:left w:val="none" w:sz="0" w:space="0" w:color="auto"/>
        <w:bottom w:val="none" w:sz="0" w:space="0" w:color="auto"/>
        <w:right w:val="none" w:sz="0" w:space="0" w:color="auto"/>
      </w:divBdr>
    </w:div>
    <w:div w:id="1617834310">
      <w:bodyDiv w:val="1"/>
      <w:marLeft w:val="0"/>
      <w:marRight w:val="0"/>
      <w:marTop w:val="0"/>
      <w:marBottom w:val="0"/>
      <w:divBdr>
        <w:top w:val="none" w:sz="0" w:space="0" w:color="auto"/>
        <w:left w:val="none" w:sz="0" w:space="0" w:color="auto"/>
        <w:bottom w:val="none" w:sz="0" w:space="0" w:color="auto"/>
        <w:right w:val="none" w:sz="0" w:space="0" w:color="auto"/>
      </w:divBdr>
    </w:div>
    <w:div w:id="1618028198">
      <w:bodyDiv w:val="1"/>
      <w:marLeft w:val="0"/>
      <w:marRight w:val="0"/>
      <w:marTop w:val="0"/>
      <w:marBottom w:val="0"/>
      <w:divBdr>
        <w:top w:val="none" w:sz="0" w:space="0" w:color="auto"/>
        <w:left w:val="none" w:sz="0" w:space="0" w:color="auto"/>
        <w:bottom w:val="none" w:sz="0" w:space="0" w:color="auto"/>
        <w:right w:val="none" w:sz="0" w:space="0" w:color="auto"/>
      </w:divBdr>
    </w:div>
    <w:div w:id="1618179141">
      <w:bodyDiv w:val="1"/>
      <w:marLeft w:val="0"/>
      <w:marRight w:val="0"/>
      <w:marTop w:val="0"/>
      <w:marBottom w:val="0"/>
      <w:divBdr>
        <w:top w:val="none" w:sz="0" w:space="0" w:color="auto"/>
        <w:left w:val="none" w:sz="0" w:space="0" w:color="auto"/>
        <w:bottom w:val="none" w:sz="0" w:space="0" w:color="auto"/>
        <w:right w:val="none" w:sz="0" w:space="0" w:color="auto"/>
      </w:divBdr>
    </w:div>
    <w:div w:id="1618216386">
      <w:bodyDiv w:val="1"/>
      <w:marLeft w:val="0"/>
      <w:marRight w:val="0"/>
      <w:marTop w:val="0"/>
      <w:marBottom w:val="0"/>
      <w:divBdr>
        <w:top w:val="none" w:sz="0" w:space="0" w:color="auto"/>
        <w:left w:val="none" w:sz="0" w:space="0" w:color="auto"/>
        <w:bottom w:val="none" w:sz="0" w:space="0" w:color="auto"/>
        <w:right w:val="none" w:sz="0" w:space="0" w:color="auto"/>
      </w:divBdr>
    </w:div>
    <w:div w:id="1618220606">
      <w:bodyDiv w:val="1"/>
      <w:marLeft w:val="0"/>
      <w:marRight w:val="0"/>
      <w:marTop w:val="0"/>
      <w:marBottom w:val="0"/>
      <w:divBdr>
        <w:top w:val="none" w:sz="0" w:space="0" w:color="auto"/>
        <w:left w:val="none" w:sz="0" w:space="0" w:color="auto"/>
        <w:bottom w:val="none" w:sz="0" w:space="0" w:color="auto"/>
        <w:right w:val="none" w:sz="0" w:space="0" w:color="auto"/>
      </w:divBdr>
    </w:div>
    <w:div w:id="1618247495">
      <w:bodyDiv w:val="1"/>
      <w:marLeft w:val="0"/>
      <w:marRight w:val="0"/>
      <w:marTop w:val="0"/>
      <w:marBottom w:val="0"/>
      <w:divBdr>
        <w:top w:val="none" w:sz="0" w:space="0" w:color="auto"/>
        <w:left w:val="none" w:sz="0" w:space="0" w:color="auto"/>
        <w:bottom w:val="none" w:sz="0" w:space="0" w:color="auto"/>
        <w:right w:val="none" w:sz="0" w:space="0" w:color="auto"/>
      </w:divBdr>
    </w:div>
    <w:div w:id="1618367312">
      <w:bodyDiv w:val="1"/>
      <w:marLeft w:val="0"/>
      <w:marRight w:val="0"/>
      <w:marTop w:val="0"/>
      <w:marBottom w:val="0"/>
      <w:divBdr>
        <w:top w:val="none" w:sz="0" w:space="0" w:color="auto"/>
        <w:left w:val="none" w:sz="0" w:space="0" w:color="auto"/>
        <w:bottom w:val="none" w:sz="0" w:space="0" w:color="auto"/>
        <w:right w:val="none" w:sz="0" w:space="0" w:color="auto"/>
      </w:divBdr>
    </w:div>
    <w:div w:id="1618875587">
      <w:bodyDiv w:val="1"/>
      <w:marLeft w:val="0"/>
      <w:marRight w:val="0"/>
      <w:marTop w:val="0"/>
      <w:marBottom w:val="0"/>
      <w:divBdr>
        <w:top w:val="none" w:sz="0" w:space="0" w:color="auto"/>
        <w:left w:val="none" w:sz="0" w:space="0" w:color="auto"/>
        <w:bottom w:val="none" w:sz="0" w:space="0" w:color="auto"/>
        <w:right w:val="none" w:sz="0" w:space="0" w:color="auto"/>
      </w:divBdr>
    </w:div>
    <w:div w:id="1619098101">
      <w:bodyDiv w:val="1"/>
      <w:marLeft w:val="0"/>
      <w:marRight w:val="0"/>
      <w:marTop w:val="0"/>
      <w:marBottom w:val="0"/>
      <w:divBdr>
        <w:top w:val="none" w:sz="0" w:space="0" w:color="auto"/>
        <w:left w:val="none" w:sz="0" w:space="0" w:color="auto"/>
        <w:bottom w:val="none" w:sz="0" w:space="0" w:color="auto"/>
        <w:right w:val="none" w:sz="0" w:space="0" w:color="auto"/>
      </w:divBdr>
    </w:div>
    <w:div w:id="1619145461">
      <w:bodyDiv w:val="1"/>
      <w:marLeft w:val="0"/>
      <w:marRight w:val="0"/>
      <w:marTop w:val="0"/>
      <w:marBottom w:val="0"/>
      <w:divBdr>
        <w:top w:val="none" w:sz="0" w:space="0" w:color="auto"/>
        <w:left w:val="none" w:sz="0" w:space="0" w:color="auto"/>
        <w:bottom w:val="none" w:sz="0" w:space="0" w:color="auto"/>
        <w:right w:val="none" w:sz="0" w:space="0" w:color="auto"/>
      </w:divBdr>
    </w:div>
    <w:div w:id="1619146198">
      <w:bodyDiv w:val="1"/>
      <w:marLeft w:val="0"/>
      <w:marRight w:val="0"/>
      <w:marTop w:val="0"/>
      <w:marBottom w:val="0"/>
      <w:divBdr>
        <w:top w:val="none" w:sz="0" w:space="0" w:color="auto"/>
        <w:left w:val="none" w:sz="0" w:space="0" w:color="auto"/>
        <w:bottom w:val="none" w:sz="0" w:space="0" w:color="auto"/>
        <w:right w:val="none" w:sz="0" w:space="0" w:color="auto"/>
      </w:divBdr>
    </w:div>
    <w:div w:id="1619289183">
      <w:bodyDiv w:val="1"/>
      <w:marLeft w:val="0"/>
      <w:marRight w:val="0"/>
      <w:marTop w:val="0"/>
      <w:marBottom w:val="0"/>
      <w:divBdr>
        <w:top w:val="none" w:sz="0" w:space="0" w:color="auto"/>
        <w:left w:val="none" w:sz="0" w:space="0" w:color="auto"/>
        <w:bottom w:val="none" w:sz="0" w:space="0" w:color="auto"/>
        <w:right w:val="none" w:sz="0" w:space="0" w:color="auto"/>
      </w:divBdr>
    </w:div>
    <w:div w:id="1619408474">
      <w:bodyDiv w:val="1"/>
      <w:marLeft w:val="0"/>
      <w:marRight w:val="0"/>
      <w:marTop w:val="0"/>
      <w:marBottom w:val="0"/>
      <w:divBdr>
        <w:top w:val="none" w:sz="0" w:space="0" w:color="auto"/>
        <w:left w:val="none" w:sz="0" w:space="0" w:color="auto"/>
        <w:bottom w:val="none" w:sz="0" w:space="0" w:color="auto"/>
        <w:right w:val="none" w:sz="0" w:space="0" w:color="auto"/>
      </w:divBdr>
    </w:div>
    <w:div w:id="1619490469">
      <w:bodyDiv w:val="1"/>
      <w:marLeft w:val="0"/>
      <w:marRight w:val="0"/>
      <w:marTop w:val="0"/>
      <w:marBottom w:val="0"/>
      <w:divBdr>
        <w:top w:val="none" w:sz="0" w:space="0" w:color="auto"/>
        <w:left w:val="none" w:sz="0" w:space="0" w:color="auto"/>
        <w:bottom w:val="none" w:sz="0" w:space="0" w:color="auto"/>
        <w:right w:val="none" w:sz="0" w:space="0" w:color="auto"/>
      </w:divBdr>
    </w:div>
    <w:div w:id="1619792624">
      <w:bodyDiv w:val="1"/>
      <w:marLeft w:val="0"/>
      <w:marRight w:val="0"/>
      <w:marTop w:val="0"/>
      <w:marBottom w:val="0"/>
      <w:divBdr>
        <w:top w:val="none" w:sz="0" w:space="0" w:color="auto"/>
        <w:left w:val="none" w:sz="0" w:space="0" w:color="auto"/>
        <w:bottom w:val="none" w:sz="0" w:space="0" w:color="auto"/>
        <w:right w:val="none" w:sz="0" w:space="0" w:color="auto"/>
      </w:divBdr>
    </w:div>
    <w:div w:id="1619799414">
      <w:bodyDiv w:val="1"/>
      <w:marLeft w:val="0"/>
      <w:marRight w:val="0"/>
      <w:marTop w:val="0"/>
      <w:marBottom w:val="0"/>
      <w:divBdr>
        <w:top w:val="none" w:sz="0" w:space="0" w:color="auto"/>
        <w:left w:val="none" w:sz="0" w:space="0" w:color="auto"/>
        <w:bottom w:val="none" w:sz="0" w:space="0" w:color="auto"/>
        <w:right w:val="none" w:sz="0" w:space="0" w:color="auto"/>
      </w:divBdr>
    </w:div>
    <w:div w:id="1619868779">
      <w:bodyDiv w:val="1"/>
      <w:marLeft w:val="0"/>
      <w:marRight w:val="0"/>
      <w:marTop w:val="0"/>
      <w:marBottom w:val="0"/>
      <w:divBdr>
        <w:top w:val="none" w:sz="0" w:space="0" w:color="auto"/>
        <w:left w:val="none" w:sz="0" w:space="0" w:color="auto"/>
        <w:bottom w:val="none" w:sz="0" w:space="0" w:color="auto"/>
        <w:right w:val="none" w:sz="0" w:space="0" w:color="auto"/>
      </w:divBdr>
    </w:div>
    <w:div w:id="1620063718">
      <w:bodyDiv w:val="1"/>
      <w:marLeft w:val="0"/>
      <w:marRight w:val="0"/>
      <w:marTop w:val="0"/>
      <w:marBottom w:val="0"/>
      <w:divBdr>
        <w:top w:val="none" w:sz="0" w:space="0" w:color="auto"/>
        <w:left w:val="none" w:sz="0" w:space="0" w:color="auto"/>
        <w:bottom w:val="none" w:sz="0" w:space="0" w:color="auto"/>
        <w:right w:val="none" w:sz="0" w:space="0" w:color="auto"/>
      </w:divBdr>
    </w:div>
    <w:div w:id="1620069225">
      <w:bodyDiv w:val="1"/>
      <w:marLeft w:val="0"/>
      <w:marRight w:val="0"/>
      <w:marTop w:val="0"/>
      <w:marBottom w:val="0"/>
      <w:divBdr>
        <w:top w:val="none" w:sz="0" w:space="0" w:color="auto"/>
        <w:left w:val="none" w:sz="0" w:space="0" w:color="auto"/>
        <w:bottom w:val="none" w:sz="0" w:space="0" w:color="auto"/>
        <w:right w:val="none" w:sz="0" w:space="0" w:color="auto"/>
      </w:divBdr>
    </w:div>
    <w:div w:id="1620143729">
      <w:bodyDiv w:val="1"/>
      <w:marLeft w:val="0"/>
      <w:marRight w:val="0"/>
      <w:marTop w:val="0"/>
      <w:marBottom w:val="0"/>
      <w:divBdr>
        <w:top w:val="none" w:sz="0" w:space="0" w:color="auto"/>
        <w:left w:val="none" w:sz="0" w:space="0" w:color="auto"/>
        <w:bottom w:val="none" w:sz="0" w:space="0" w:color="auto"/>
        <w:right w:val="none" w:sz="0" w:space="0" w:color="auto"/>
      </w:divBdr>
    </w:div>
    <w:div w:id="1620184204">
      <w:bodyDiv w:val="1"/>
      <w:marLeft w:val="0"/>
      <w:marRight w:val="0"/>
      <w:marTop w:val="0"/>
      <w:marBottom w:val="0"/>
      <w:divBdr>
        <w:top w:val="none" w:sz="0" w:space="0" w:color="auto"/>
        <w:left w:val="none" w:sz="0" w:space="0" w:color="auto"/>
        <w:bottom w:val="none" w:sz="0" w:space="0" w:color="auto"/>
        <w:right w:val="none" w:sz="0" w:space="0" w:color="auto"/>
      </w:divBdr>
    </w:div>
    <w:div w:id="1620188156">
      <w:bodyDiv w:val="1"/>
      <w:marLeft w:val="0"/>
      <w:marRight w:val="0"/>
      <w:marTop w:val="0"/>
      <w:marBottom w:val="0"/>
      <w:divBdr>
        <w:top w:val="none" w:sz="0" w:space="0" w:color="auto"/>
        <w:left w:val="none" w:sz="0" w:space="0" w:color="auto"/>
        <w:bottom w:val="none" w:sz="0" w:space="0" w:color="auto"/>
        <w:right w:val="none" w:sz="0" w:space="0" w:color="auto"/>
      </w:divBdr>
    </w:div>
    <w:div w:id="1620333492">
      <w:bodyDiv w:val="1"/>
      <w:marLeft w:val="0"/>
      <w:marRight w:val="0"/>
      <w:marTop w:val="0"/>
      <w:marBottom w:val="0"/>
      <w:divBdr>
        <w:top w:val="none" w:sz="0" w:space="0" w:color="auto"/>
        <w:left w:val="none" w:sz="0" w:space="0" w:color="auto"/>
        <w:bottom w:val="none" w:sz="0" w:space="0" w:color="auto"/>
        <w:right w:val="none" w:sz="0" w:space="0" w:color="auto"/>
      </w:divBdr>
    </w:div>
    <w:div w:id="1620338750">
      <w:bodyDiv w:val="1"/>
      <w:marLeft w:val="0"/>
      <w:marRight w:val="0"/>
      <w:marTop w:val="0"/>
      <w:marBottom w:val="0"/>
      <w:divBdr>
        <w:top w:val="none" w:sz="0" w:space="0" w:color="auto"/>
        <w:left w:val="none" w:sz="0" w:space="0" w:color="auto"/>
        <w:bottom w:val="none" w:sz="0" w:space="0" w:color="auto"/>
        <w:right w:val="none" w:sz="0" w:space="0" w:color="auto"/>
      </w:divBdr>
    </w:div>
    <w:div w:id="1620379231">
      <w:bodyDiv w:val="1"/>
      <w:marLeft w:val="0"/>
      <w:marRight w:val="0"/>
      <w:marTop w:val="0"/>
      <w:marBottom w:val="0"/>
      <w:divBdr>
        <w:top w:val="none" w:sz="0" w:space="0" w:color="auto"/>
        <w:left w:val="none" w:sz="0" w:space="0" w:color="auto"/>
        <w:bottom w:val="none" w:sz="0" w:space="0" w:color="auto"/>
        <w:right w:val="none" w:sz="0" w:space="0" w:color="auto"/>
      </w:divBdr>
    </w:div>
    <w:div w:id="1620450145">
      <w:bodyDiv w:val="1"/>
      <w:marLeft w:val="0"/>
      <w:marRight w:val="0"/>
      <w:marTop w:val="0"/>
      <w:marBottom w:val="0"/>
      <w:divBdr>
        <w:top w:val="none" w:sz="0" w:space="0" w:color="auto"/>
        <w:left w:val="none" w:sz="0" w:space="0" w:color="auto"/>
        <w:bottom w:val="none" w:sz="0" w:space="0" w:color="auto"/>
        <w:right w:val="none" w:sz="0" w:space="0" w:color="auto"/>
      </w:divBdr>
    </w:div>
    <w:div w:id="1620718129">
      <w:bodyDiv w:val="1"/>
      <w:marLeft w:val="0"/>
      <w:marRight w:val="0"/>
      <w:marTop w:val="0"/>
      <w:marBottom w:val="0"/>
      <w:divBdr>
        <w:top w:val="none" w:sz="0" w:space="0" w:color="auto"/>
        <w:left w:val="none" w:sz="0" w:space="0" w:color="auto"/>
        <w:bottom w:val="none" w:sz="0" w:space="0" w:color="auto"/>
        <w:right w:val="none" w:sz="0" w:space="0" w:color="auto"/>
      </w:divBdr>
    </w:div>
    <w:div w:id="1620721186">
      <w:bodyDiv w:val="1"/>
      <w:marLeft w:val="0"/>
      <w:marRight w:val="0"/>
      <w:marTop w:val="0"/>
      <w:marBottom w:val="0"/>
      <w:divBdr>
        <w:top w:val="none" w:sz="0" w:space="0" w:color="auto"/>
        <w:left w:val="none" w:sz="0" w:space="0" w:color="auto"/>
        <w:bottom w:val="none" w:sz="0" w:space="0" w:color="auto"/>
        <w:right w:val="none" w:sz="0" w:space="0" w:color="auto"/>
      </w:divBdr>
    </w:div>
    <w:div w:id="1620796509">
      <w:bodyDiv w:val="1"/>
      <w:marLeft w:val="0"/>
      <w:marRight w:val="0"/>
      <w:marTop w:val="0"/>
      <w:marBottom w:val="0"/>
      <w:divBdr>
        <w:top w:val="none" w:sz="0" w:space="0" w:color="auto"/>
        <w:left w:val="none" w:sz="0" w:space="0" w:color="auto"/>
        <w:bottom w:val="none" w:sz="0" w:space="0" w:color="auto"/>
        <w:right w:val="none" w:sz="0" w:space="0" w:color="auto"/>
      </w:divBdr>
    </w:div>
    <w:div w:id="1620838548">
      <w:bodyDiv w:val="1"/>
      <w:marLeft w:val="0"/>
      <w:marRight w:val="0"/>
      <w:marTop w:val="0"/>
      <w:marBottom w:val="0"/>
      <w:divBdr>
        <w:top w:val="none" w:sz="0" w:space="0" w:color="auto"/>
        <w:left w:val="none" w:sz="0" w:space="0" w:color="auto"/>
        <w:bottom w:val="none" w:sz="0" w:space="0" w:color="auto"/>
        <w:right w:val="none" w:sz="0" w:space="0" w:color="auto"/>
      </w:divBdr>
    </w:div>
    <w:div w:id="1620919023">
      <w:bodyDiv w:val="1"/>
      <w:marLeft w:val="0"/>
      <w:marRight w:val="0"/>
      <w:marTop w:val="0"/>
      <w:marBottom w:val="0"/>
      <w:divBdr>
        <w:top w:val="none" w:sz="0" w:space="0" w:color="auto"/>
        <w:left w:val="none" w:sz="0" w:space="0" w:color="auto"/>
        <w:bottom w:val="none" w:sz="0" w:space="0" w:color="auto"/>
        <w:right w:val="none" w:sz="0" w:space="0" w:color="auto"/>
      </w:divBdr>
    </w:div>
    <w:div w:id="1621033661">
      <w:bodyDiv w:val="1"/>
      <w:marLeft w:val="0"/>
      <w:marRight w:val="0"/>
      <w:marTop w:val="0"/>
      <w:marBottom w:val="0"/>
      <w:divBdr>
        <w:top w:val="none" w:sz="0" w:space="0" w:color="auto"/>
        <w:left w:val="none" w:sz="0" w:space="0" w:color="auto"/>
        <w:bottom w:val="none" w:sz="0" w:space="0" w:color="auto"/>
        <w:right w:val="none" w:sz="0" w:space="0" w:color="auto"/>
      </w:divBdr>
    </w:div>
    <w:div w:id="1621447741">
      <w:bodyDiv w:val="1"/>
      <w:marLeft w:val="0"/>
      <w:marRight w:val="0"/>
      <w:marTop w:val="0"/>
      <w:marBottom w:val="0"/>
      <w:divBdr>
        <w:top w:val="none" w:sz="0" w:space="0" w:color="auto"/>
        <w:left w:val="none" w:sz="0" w:space="0" w:color="auto"/>
        <w:bottom w:val="none" w:sz="0" w:space="0" w:color="auto"/>
        <w:right w:val="none" w:sz="0" w:space="0" w:color="auto"/>
      </w:divBdr>
    </w:div>
    <w:div w:id="1621571679">
      <w:bodyDiv w:val="1"/>
      <w:marLeft w:val="0"/>
      <w:marRight w:val="0"/>
      <w:marTop w:val="0"/>
      <w:marBottom w:val="0"/>
      <w:divBdr>
        <w:top w:val="none" w:sz="0" w:space="0" w:color="auto"/>
        <w:left w:val="none" w:sz="0" w:space="0" w:color="auto"/>
        <w:bottom w:val="none" w:sz="0" w:space="0" w:color="auto"/>
        <w:right w:val="none" w:sz="0" w:space="0" w:color="auto"/>
      </w:divBdr>
    </w:div>
    <w:div w:id="1621835292">
      <w:bodyDiv w:val="1"/>
      <w:marLeft w:val="0"/>
      <w:marRight w:val="0"/>
      <w:marTop w:val="0"/>
      <w:marBottom w:val="0"/>
      <w:divBdr>
        <w:top w:val="none" w:sz="0" w:space="0" w:color="auto"/>
        <w:left w:val="none" w:sz="0" w:space="0" w:color="auto"/>
        <w:bottom w:val="none" w:sz="0" w:space="0" w:color="auto"/>
        <w:right w:val="none" w:sz="0" w:space="0" w:color="auto"/>
      </w:divBdr>
    </w:div>
    <w:div w:id="1622229134">
      <w:bodyDiv w:val="1"/>
      <w:marLeft w:val="0"/>
      <w:marRight w:val="0"/>
      <w:marTop w:val="0"/>
      <w:marBottom w:val="0"/>
      <w:divBdr>
        <w:top w:val="none" w:sz="0" w:space="0" w:color="auto"/>
        <w:left w:val="none" w:sz="0" w:space="0" w:color="auto"/>
        <w:bottom w:val="none" w:sz="0" w:space="0" w:color="auto"/>
        <w:right w:val="none" w:sz="0" w:space="0" w:color="auto"/>
      </w:divBdr>
    </w:div>
    <w:div w:id="1622303177">
      <w:bodyDiv w:val="1"/>
      <w:marLeft w:val="0"/>
      <w:marRight w:val="0"/>
      <w:marTop w:val="0"/>
      <w:marBottom w:val="0"/>
      <w:divBdr>
        <w:top w:val="none" w:sz="0" w:space="0" w:color="auto"/>
        <w:left w:val="none" w:sz="0" w:space="0" w:color="auto"/>
        <w:bottom w:val="none" w:sz="0" w:space="0" w:color="auto"/>
        <w:right w:val="none" w:sz="0" w:space="0" w:color="auto"/>
      </w:divBdr>
    </w:div>
    <w:div w:id="1622371822">
      <w:bodyDiv w:val="1"/>
      <w:marLeft w:val="0"/>
      <w:marRight w:val="0"/>
      <w:marTop w:val="0"/>
      <w:marBottom w:val="0"/>
      <w:divBdr>
        <w:top w:val="none" w:sz="0" w:space="0" w:color="auto"/>
        <w:left w:val="none" w:sz="0" w:space="0" w:color="auto"/>
        <w:bottom w:val="none" w:sz="0" w:space="0" w:color="auto"/>
        <w:right w:val="none" w:sz="0" w:space="0" w:color="auto"/>
      </w:divBdr>
    </w:div>
    <w:div w:id="1622566073">
      <w:bodyDiv w:val="1"/>
      <w:marLeft w:val="0"/>
      <w:marRight w:val="0"/>
      <w:marTop w:val="0"/>
      <w:marBottom w:val="0"/>
      <w:divBdr>
        <w:top w:val="none" w:sz="0" w:space="0" w:color="auto"/>
        <w:left w:val="none" w:sz="0" w:space="0" w:color="auto"/>
        <w:bottom w:val="none" w:sz="0" w:space="0" w:color="auto"/>
        <w:right w:val="none" w:sz="0" w:space="0" w:color="auto"/>
      </w:divBdr>
    </w:div>
    <w:div w:id="1622568434">
      <w:bodyDiv w:val="1"/>
      <w:marLeft w:val="0"/>
      <w:marRight w:val="0"/>
      <w:marTop w:val="0"/>
      <w:marBottom w:val="0"/>
      <w:divBdr>
        <w:top w:val="none" w:sz="0" w:space="0" w:color="auto"/>
        <w:left w:val="none" w:sz="0" w:space="0" w:color="auto"/>
        <w:bottom w:val="none" w:sz="0" w:space="0" w:color="auto"/>
        <w:right w:val="none" w:sz="0" w:space="0" w:color="auto"/>
      </w:divBdr>
    </w:div>
    <w:div w:id="1622764001">
      <w:bodyDiv w:val="1"/>
      <w:marLeft w:val="0"/>
      <w:marRight w:val="0"/>
      <w:marTop w:val="0"/>
      <w:marBottom w:val="0"/>
      <w:divBdr>
        <w:top w:val="none" w:sz="0" w:space="0" w:color="auto"/>
        <w:left w:val="none" w:sz="0" w:space="0" w:color="auto"/>
        <w:bottom w:val="none" w:sz="0" w:space="0" w:color="auto"/>
        <w:right w:val="none" w:sz="0" w:space="0" w:color="auto"/>
      </w:divBdr>
    </w:div>
    <w:div w:id="1622764738">
      <w:bodyDiv w:val="1"/>
      <w:marLeft w:val="0"/>
      <w:marRight w:val="0"/>
      <w:marTop w:val="0"/>
      <w:marBottom w:val="0"/>
      <w:divBdr>
        <w:top w:val="none" w:sz="0" w:space="0" w:color="auto"/>
        <w:left w:val="none" w:sz="0" w:space="0" w:color="auto"/>
        <w:bottom w:val="none" w:sz="0" w:space="0" w:color="auto"/>
        <w:right w:val="none" w:sz="0" w:space="0" w:color="auto"/>
      </w:divBdr>
    </w:div>
    <w:div w:id="1622881482">
      <w:bodyDiv w:val="1"/>
      <w:marLeft w:val="0"/>
      <w:marRight w:val="0"/>
      <w:marTop w:val="0"/>
      <w:marBottom w:val="0"/>
      <w:divBdr>
        <w:top w:val="none" w:sz="0" w:space="0" w:color="auto"/>
        <w:left w:val="none" w:sz="0" w:space="0" w:color="auto"/>
        <w:bottom w:val="none" w:sz="0" w:space="0" w:color="auto"/>
        <w:right w:val="none" w:sz="0" w:space="0" w:color="auto"/>
      </w:divBdr>
    </w:div>
    <w:div w:id="1623153609">
      <w:bodyDiv w:val="1"/>
      <w:marLeft w:val="0"/>
      <w:marRight w:val="0"/>
      <w:marTop w:val="0"/>
      <w:marBottom w:val="0"/>
      <w:divBdr>
        <w:top w:val="none" w:sz="0" w:space="0" w:color="auto"/>
        <w:left w:val="none" w:sz="0" w:space="0" w:color="auto"/>
        <w:bottom w:val="none" w:sz="0" w:space="0" w:color="auto"/>
        <w:right w:val="none" w:sz="0" w:space="0" w:color="auto"/>
      </w:divBdr>
    </w:div>
    <w:div w:id="1623266669">
      <w:bodyDiv w:val="1"/>
      <w:marLeft w:val="0"/>
      <w:marRight w:val="0"/>
      <w:marTop w:val="0"/>
      <w:marBottom w:val="0"/>
      <w:divBdr>
        <w:top w:val="none" w:sz="0" w:space="0" w:color="auto"/>
        <w:left w:val="none" w:sz="0" w:space="0" w:color="auto"/>
        <w:bottom w:val="none" w:sz="0" w:space="0" w:color="auto"/>
        <w:right w:val="none" w:sz="0" w:space="0" w:color="auto"/>
      </w:divBdr>
    </w:div>
    <w:div w:id="1623414556">
      <w:bodyDiv w:val="1"/>
      <w:marLeft w:val="0"/>
      <w:marRight w:val="0"/>
      <w:marTop w:val="0"/>
      <w:marBottom w:val="0"/>
      <w:divBdr>
        <w:top w:val="none" w:sz="0" w:space="0" w:color="auto"/>
        <w:left w:val="none" w:sz="0" w:space="0" w:color="auto"/>
        <w:bottom w:val="none" w:sz="0" w:space="0" w:color="auto"/>
        <w:right w:val="none" w:sz="0" w:space="0" w:color="auto"/>
      </w:divBdr>
    </w:div>
    <w:div w:id="1623416707">
      <w:bodyDiv w:val="1"/>
      <w:marLeft w:val="0"/>
      <w:marRight w:val="0"/>
      <w:marTop w:val="0"/>
      <w:marBottom w:val="0"/>
      <w:divBdr>
        <w:top w:val="none" w:sz="0" w:space="0" w:color="auto"/>
        <w:left w:val="none" w:sz="0" w:space="0" w:color="auto"/>
        <w:bottom w:val="none" w:sz="0" w:space="0" w:color="auto"/>
        <w:right w:val="none" w:sz="0" w:space="0" w:color="auto"/>
      </w:divBdr>
    </w:div>
    <w:div w:id="1623536220">
      <w:bodyDiv w:val="1"/>
      <w:marLeft w:val="0"/>
      <w:marRight w:val="0"/>
      <w:marTop w:val="0"/>
      <w:marBottom w:val="0"/>
      <w:divBdr>
        <w:top w:val="none" w:sz="0" w:space="0" w:color="auto"/>
        <w:left w:val="none" w:sz="0" w:space="0" w:color="auto"/>
        <w:bottom w:val="none" w:sz="0" w:space="0" w:color="auto"/>
        <w:right w:val="none" w:sz="0" w:space="0" w:color="auto"/>
      </w:divBdr>
    </w:div>
    <w:div w:id="1623683958">
      <w:bodyDiv w:val="1"/>
      <w:marLeft w:val="0"/>
      <w:marRight w:val="0"/>
      <w:marTop w:val="0"/>
      <w:marBottom w:val="0"/>
      <w:divBdr>
        <w:top w:val="none" w:sz="0" w:space="0" w:color="auto"/>
        <w:left w:val="none" w:sz="0" w:space="0" w:color="auto"/>
        <w:bottom w:val="none" w:sz="0" w:space="0" w:color="auto"/>
        <w:right w:val="none" w:sz="0" w:space="0" w:color="auto"/>
      </w:divBdr>
    </w:div>
    <w:div w:id="1624117679">
      <w:bodyDiv w:val="1"/>
      <w:marLeft w:val="0"/>
      <w:marRight w:val="0"/>
      <w:marTop w:val="0"/>
      <w:marBottom w:val="0"/>
      <w:divBdr>
        <w:top w:val="none" w:sz="0" w:space="0" w:color="auto"/>
        <w:left w:val="none" w:sz="0" w:space="0" w:color="auto"/>
        <w:bottom w:val="none" w:sz="0" w:space="0" w:color="auto"/>
        <w:right w:val="none" w:sz="0" w:space="0" w:color="auto"/>
      </w:divBdr>
    </w:div>
    <w:div w:id="1624194764">
      <w:bodyDiv w:val="1"/>
      <w:marLeft w:val="0"/>
      <w:marRight w:val="0"/>
      <w:marTop w:val="0"/>
      <w:marBottom w:val="0"/>
      <w:divBdr>
        <w:top w:val="none" w:sz="0" w:space="0" w:color="auto"/>
        <w:left w:val="none" w:sz="0" w:space="0" w:color="auto"/>
        <w:bottom w:val="none" w:sz="0" w:space="0" w:color="auto"/>
        <w:right w:val="none" w:sz="0" w:space="0" w:color="auto"/>
      </w:divBdr>
    </w:div>
    <w:div w:id="1624338604">
      <w:bodyDiv w:val="1"/>
      <w:marLeft w:val="0"/>
      <w:marRight w:val="0"/>
      <w:marTop w:val="0"/>
      <w:marBottom w:val="0"/>
      <w:divBdr>
        <w:top w:val="none" w:sz="0" w:space="0" w:color="auto"/>
        <w:left w:val="none" w:sz="0" w:space="0" w:color="auto"/>
        <w:bottom w:val="none" w:sz="0" w:space="0" w:color="auto"/>
        <w:right w:val="none" w:sz="0" w:space="0" w:color="auto"/>
      </w:divBdr>
    </w:div>
    <w:div w:id="1624457002">
      <w:bodyDiv w:val="1"/>
      <w:marLeft w:val="0"/>
      <w:marRight w:val="0"/>
      <w:marTop w:val="0"/>
      <w:marBottom w:val="0"/>
      <w:divBdr>
        <w:top w:val="none" w:sz="0" w:space="0" w:color="auto"/>
        <w:left w:val="none" w:sz="0" w:space="0" w:color="auto"/>
        <w:bottom w:val="none" w:sz="0" w:space="0" w:color="auto"/>
        <w:right w:val="none" w:sz="0" w:space="0" w:color="auto"/>
      </w:divBdr>
    </w:div>
    <w:div w:id="1624846803">
      <w:bodyDiv w:val="1"/>
      <w:marLeft w:val="0"/>
      <w:marRight w:val="0"/>
      <w:marTop w:val="0"/>
      <w:marBottom w:val="0"/>
      <w:divBdr>
        <w:top w:val="none" w:sz="0" w:space="0" w:color="auto"/>
        <w:left w:val="none" w:sz="0" w:space="0" w:color="auto"/>
        <w:bottom w:val="none" w:sz="0" w:space="0" w:color="auto"/>
        <w:right w:val="none" w:sz="0" w:space="0" w:color="auto"/>
      </w:divBdr>
    </w:div>
    <w:div w:id="1625426816">
      <w:bodyDiv w:val="1"/>
      <w:marLeft w:val="0"/>
      <w:marRight w:val="0"/>
      <w:marTop w:val="0"/>
      <w:marBottom w:val="0"/>
      <w:divBdr>
        <w:top w:val="none" w:sz="0" w:space="0" w:color="auto"/>
        <w:left w:val="none" w:sz="0" w:space="0" w:color="auto"/>
        <w:bottom w:val="none" w:sz="0" w:space="0" w:color="auto"/>
        <w:right w:val="none" w:sz="0" w:space="0" w:color="auto"/>
      </w:divBdr>
    </w:div>
    <w:div w:id="1625426861">
      <w:bodyDiv w:val="1"/>
      <w:marLeft w:val="0"/>
      <w:marRight w:val="0"/>
      <w:marTop w:val="0"/>
      <w:marBottom w:val="0"/>
      <w:divBdr>
        <w:top w:val="none" w:sz="0" w:space="0" w:color="auto"/>
        <w:left w:val="none" w:sz="0" w:space="0" w:color="auto"/>
        <w:bottom w:val="none" w:sz="0" w:space="0" w:color="auto"/>
        <w:right w:val="none" w:sz="0" w:space="0" w:color="auto"/>
      </w:divBdr>
    </w:div>
    <w:div w:id="1625455849">
      <w:bodyDiv w:val="1"/>
      <w:marLeft w:val="0"/>
      <w:marRight w:val="0"/>
      <w:marTop w:val="0"/>
      <w:marBottom w:val="0"/>
      <w:divBdr>
        <w:top w:val="none" w:sz="0" w:space="0" w:color="auto"/>
        <w:left w:val="none" w:sz="0" w:space="0" w:color="auto"/>
        <w:bottom w:val="none" w:sz="0" w:space="0" w:color="auto"/>
        <w:right w:val="none" w:sz="0" w:space="0" w:color="auto"/>
      </w:divBdr>
    </w:div>
    <w:div w:id="1625967436">
      <w:bodyDiv w:val="1"/>
      <w:marLeft w:val="0"/>
      <w:marRight w:val="0"/>
      <w:marTop w:val="0"/>
      <w:marBottom w:val="0"/>
      <w:divBdr>
        <w:top w:val="none" w:sz="0" w:space="0" w:color="auto"/>
        <w:left w:val="none" w:sz="0" w:space="0" w:color="auto"/>
        <w:bottom w:val="none" w:sz="0" w:space="0" w:color="auto"/>
        <w:right w:val="none" w:sz="0" w:space="0" w:color="auto"/>
      </w:divBdr>
    </w:div>
    <w:div w:id="1626228488">
      <w:bodyDiv w:val="1"/>
      <w:marLeft w:val="0"/>
      <w:marRight w:val="0"/>
      <w:marTop w:val="0"/>
      <w:marBottom w:val="0"/>
      <w:divBdr>
        <w:top w:val="none" w:sz="0" w:space="0" w:color="auto"/>
        <w:left w:val="none" w:sz="0" w:space="0" w:color="auto"/>
        <w:bottom w:val="none" w:sz="0" w:space="0" w:color="auto"/>
        <w:right w:val="none" w:sz="0" w:space="0" w:color="auto"/>
      </w:divBdr>
    </w:div>
    <w:div w:id="1626232889">
      <w:bodyDiv w:val="1"/>
      <w:marLeft w:val="0"/>
      <w:marRight w:val="0"/>
      <w:marTop w:val="0"/>
      <w:marBottom w:val="0"/>
      <w:divBdr>
        <w:top w:val="none" w:sz="0" w:space="0" w:color="auto"/>
        <w:left w:val="none" w:sz="0" w:space="0" w:color="auto"/>
        <w:bottom w:val="none" w:sz="0" w:space="0" w:color="auto"/>
        <w:right w:val="none" w:sz="0" w:space="0" w:color="auto"/>
      </w:divBdr>
    </w:div>
    <w:div w:id="1626234282">
      <w:bodyDiv w:val="1"/>
      <w:marLeft w:val="0"/>
      <w:marRight w:val="0"/>
      <w:marTop w:val="0"/>
      <w:marBottom w:val="0"/>
      <w:divBdr>
        <w:top w:val="none" w:sz="0" w:space="0" w:color="auto"/>
        <w:left w:val="none" w:sz="0" w:space="0" w:color="auto"/>
        <w:bottom w:val="none" w:sz="0" w:space="0" w:color="auto"/>
        <w:right w:val="none" w:sz="0" w:space="0" w:color="auto"/>
      </w:divBdr>
    </w:div>
    <w:div w:id="1626504093">
      <w:bodyDiv w:val="1"/>
      <w:marLeft w:val="0"/>
      <w:marRight w:val="0"/>
      <w:marTop w:val="0"/>
      <w:marBottom w:val="0"/>
      <w:divBdr>
        <w:top w:val="none" w:sz="0" w:space="0" w:color="auto"/>
        <w:left w:val="none" w:sz="0" w:space="0" w:color="auto"/>
        <w:bottom w:val="none" w:sz="0" w:space="0" w:color="auto"/>
        <w:right w:val="none" w:sz="0" w:space="0" w:color="auto"/>
      </w:divBdr>
    </w:div>
    <w:div w:id="1626812696">
      <w:bodyDiv w:val="1"/>
      <w:marLeft w:val="0"/>
      <w:marRight w:val="0"/>
      <w:marTop w:val="0"/>
      <w:marBottom w:val="0"/>
      <w:divBdr>
        <w:top w:val="none" w:sz="0" w:space="0" w:color="auto"/>
        <w:left w:val="none" w:sz="0" w:space="0" w:color="auto"/>
        <w:bottom w:val="none" w:sz="0" w:space="0" w:color="auto"/>
        <w:right w:val="none" w:sz="0" w:space="0" w:color="auto"/>
      </w:divBdr>
    </w:div>
    <w:div w:id="1626816142">
      <w:bodyDiv w:val="1"/>
      <w:marLeft w:val="0"/>
      <w:marRight w:val="0"/>
      <w:marTop w:val="0"/>
      <w:marBottom w:val="0"/>
      <w:divBdr>
        <w:top w:val="none" w:sz="0" w:space="0" w:color="auto"/>
        <w:left w:val="none" w:sz="0" w:space="0" w:color="auto"/>
        <w:bottom w:val="none" w:sz="0" w:space="0" w:color="auto"/>
        <w:right w:val="none" w:sz="0" w:space="0" w:color="auto"/>
      </w:divBdr>
    </w:div>
    <w:div w:id="1627077587">
      <w:bodyDiv w:val="1"/>
      <w:marLeft w:val="0"/>
      <w:marRight w:val="0"/>
      <w:marTop w:val="0"/>
      <w:marBottom w:val="0"/>
      <w:divBdr>
        <w:top w:val="none" w:sz="0" w:space="0" w:color="auto"/>
        <w:left w:val="none" w:sz="0" w:space="0" w:color="auto"/>
        <w:bottom w:val="none" w:sz="0" w:space="0" w:color="auto"/>
        <w:right w:val="none" w:sz="0" w:space="0" w:color="auto"/>
      </w:divBdr>
    </w:div>
    <w:div w:id="1627154490">
      <w:bodyDiv w:val="1"/>
      <w:marLeft w:val="0"/>
      <w:marRight w:val="0"/>
      <w:marTop w:val="0"/>
      <w:marBottom w:val="0"/>
      <w:divBdr>
        <w:top w:val="none" w:sz="0" w:space="0" w:color="auto"/>
        <w:left w:val="none" w:sz="0" w:space="0" w:color="auto"/>
        <w:bottom w:val="none" w:sz="0" w:space="0" w:color="auto"/>
        <w:right w:val="none" w:sz="0" w:space="0" w:color="auto"/>
      </w:divBdr>
    </w:div>
    <w:div w:id="1627154581">
      <w:bodyDiv w:val="1"/>
      <w:marLeft w:val="0"/>
      <w:marRight w:val="0"/>
      <w:marTop w:val="0"/>
      <w:marBottom w:val="0"/>
      <w:divBdr>
        <w:top w:val="none" w:sz="0" w:space="0" w:color="auto"/>
        <w:left w:val="none" w:sz="0" w:space="0" w:color="auto"/>
        <w:bottom w:val="none" w:sz="0" w:space="0" w:color="auto"/>
        <w:right w:val="none" w:sz="0" w:space="0" w:color="auto"/>
      </w:divBdr>
    </w:div>
    <w:div w:id="1627156978">
      <w:bodyDiv w:val="1"/>
      <w:marLeft w:val="0"/>
      <w:marRight w:val="0"/>
      <w:marTop w:val="0"/>
      <w:marBottom w:val="0"/>
      <w:divBdr>
        <w:top w:val="none" w:sz="0" w:space="0" w:color="auto"/>
        <w:left w:val="none" w:sz="0" w:space="0" w:color="auto"/>
        <w:bottom w:val="none" w:sz="0" w:space="0" w:color="auto"/>
        <w:right w:val="none" w:sz="0" w:space="0" w:color="auto"/>
      </w:divBdr>
    </w:div>
    <w:div w:id="1627659649">
      <w:bodyDiv w:val="1"/>
      <w:marLeft w:val="0"/>
      <w:marRight w:val="0"/>
      <w:marTop w:val="0"/>
      <w:marBottom w:val="0"/>
      <w:divBdr>
        <w:top w:val="none" w:sz="0" w:space="0" w:color="auto"/>
        <w:left w:val="none" w:sz="0" w:space="0" w:color="auto"/>
        <w:bottom w:val="none" w:sz="0" w:space="0" w:color="auto"/>
        <w:right w:val="none" w:sz="0" w:space="0" w:color="auto"/>
      </w:divBdr>
    </w:div>
    <w:div w:id="1627850064">
      <w:bodyDiv w:val="1"/>
      <w:marLeft w:val="0"/>
      <w:marRight w:val="0"/>
      <w:marTop w:val="0"/>
      <w:marBottom w:val="0"/>
      <w:divBdr>
        <w:top w:val="none" w:sz="0" w:space="0" w:color="auto"/>
        <w:left w:val="none" w:sz="0" w:space="0" w:color="auto"/>
        <w:bottom w:val="none" w:sz="0" w:space="0" w:color="auto"/>
        <w:right w:val="none" w:sz="0" w:space="0" w:color="auto"/>
      </w:divBdr>
    </w:div>
    <w:div w:id="1628001090">
      <w:bodyDiv w:val="1"/>
      <w:marLeft w:val="0"/>
      <w:marRight w:val="0"/>
      <w:marTop w:val="0"/>
      <w:marBottom w:val="0"/>
      <w:divBdr>
        <w:top w:val="none" w:sz="0" w:space="0" w:color="auto"/>
        <w:left w:val="none" w:sz="0" w:space="0" w:color="auto"/>
        <w:bottom w:val="none" w:sz="0" w:space="0" w:color="auto"/>
        <w:right w:val="none" w:sz="0" w:space="0" w:color="auto"/>
      </w:divBdr>
    </w:div>
    <w:div w:id="1628003180">
      <w:bodyDiv w:val="1"/>
      <w:marLeft w:val="0"/>
      <w:marRight w:val="0"/>
      <w:marTop w:val="0"/>
      <w:marBottom w:val="0"/>
      <w:divBdr>
        <w:top w:val="none" w:sz="0" w:space="0" w:color="auto"/>
        <w:left w:val="none" w:sz="0" w:space="0" w:color="auto"/>
        <w:bottom w:val="none" w:sz="0" w:space="0" w:color="auto"/>
        <w:right w:val="none" w:sz="0" w:space="0" w:color="auto"/>
      </w:divBdr>
    </w:div>
    <w:div w:id="1628269470">
      <w:bodyDiv w:val="1"/>
      <w:marLeft w:val="0"/>
      <w:marRight w:val="0"/>
      <w:marTop w:val="0"/>
      <w:marBottom w:val="0"/>
      <w:divBdr>
        <w:top w:val="none" w:sz="0" w:space="0" w:color="auto"/>
        <w:left w:val="none" w:sz="0" w:space="0" w:color="auto"/>
        <w:bottom w:val="none" w:sz="0" w:space="0" w:color="auto"/>
        <w:right w:val="none" w:sz="0" w:space="0" w:color="auto"/>
      </w:divBdr>
    </w:div>
    <w:div w:id="1628313596">
      <w:bodyDiv w:val="1"/>
      <w:marLeft w:val="0"/>
      <w:marRight w:val="0"/>
      <w:marTop w:val="0"/>
      <w:marBottom w:val="0"/>
      <w:divBdr>
        <w:top w:val="none" w:sz="0" w:space="0" w:color="auto"/>
        <w:left w:val="none" w:sz="0" w:space="0" w:color="auto"/>
        <w:bottom w:val="none" w:sz="0" w:space="0" w:color="auto"/>
        <w:right w:val="none" w:sz="0" w:space="0" w:color="auto"/>
      </w:divBdr>
    </w:div>
    <w:div w:id="1628514158">
      <w:bodyDiv w:val="1"/>
      <w:marLeft w:val="0"/>
      <w:marRight w:val="0"/>
      <w:marTop w:val="0"/>
      <w:marBottom w:val="0"/>
      <w:divBdr>
        <w:top w:val="none" w:sz="0" w:space="0" w:color="auto"/>
        <w:left w:val="none" w:sz="0" w:space="0" w:color="auto"/>
        <w:bottom w:val="none" w:sz="0" w:space="0" w:color="auto"/>
        <w:right w:val="none" w:sz="0" w:space="0" w:color="auto"/>
      </w:divBdr>
    </w:div>
    <w:div w:id="1628580978">
      <w:bodyDiv w:val="1"/>
      <w:marLeft w:val="0"/>
      <w:marRight w:val="0"/>
      <w:marTop w:val="0"/>
      <w:marBottom w:val="0"/>
      <w:divBdr>
        <w:top w:val="none" w:sz="0" w:space="0" w:color="auto"/>
        <w:left w:val="none" w:sz="0" w:space="0" w:color="auto"/>
        <w:bottom w:val="none" w:sz="0" w:space="0" w:color="auto"/>
        <w:right w:val="none" w:sz="0" w:space="0" w:color="auto"/>
      </w:divBdr>
    </w:div>
    <w:div w:id="1628852650">
      <w:bodyDiv w:val="1"/>
      <w:marLeft w:val="0"/>
      <w:marRight w:val="0"/>
      <w:marTop w:val="0"/>
      <w:marBottom w:val="0"/>
      <w:divBdr>
        <w:top w:val="none" w:sz="0" w:space="0" w:color="auto"/>
        <w:left w:val="none" w:sz="0" w:space="0" w:color="auto"/>
        <w:bottom w:val="none" w:sz="0" w:space="0" w:color="auto"/>
        <w:right w:val="none" w:sz="0" w:space="0" w:color="auto"/>
      </w:divBdr>
    </w:div>
    <w:div w:id="1628857405">
      <w:bodyDiv w:val="1"/>
      <w:marLeft w:val="0"/>
      <w:marRight w:val="0"/>
      <w:marTop w:val="0"/>
      <w:marBottom w:val="0"/>
      <w:divBdr>
        <w:top w:val="none" w:sz="0" w:space="0" w:color="auto"/>
        <w:left w:val="none" w:sz="0" w:space="0" w:color="auto"/>
        <w:bottom w:val="none" w:sz="0" w:space="0" w:color="auto"/>
        <w:right w:val="none" w:sz="0" w:space="0" w:color="auto"/>
      </w:divBdr>
    </w:div>
    <w:div w:id="1628966678">
      <w:bodyDiv w:val="1"/>
      <w:marLeft w:val="0"/>
      <w:marRight w:val="0"/>
      <w:marTop w:val="0"/>
      <w:marBottom w:val="0"/>
      <w:divBdr>
        <w:top w:val="none" w:sz="0" w:space="0" w:color="auto"/>
        <w:left w:val="none" w:sz="0" w:space="0" w:color="auto"/>
        <w:bottom w:val="none" w:sz="0" w:space="0" w:color="auto"/>
        <w:right w:val="none" w:sz="0" w:space="0" w:color="auto"/>
      </w:divBdr>
    </w:div>
    <w:div w:id="1629166330">
      <w:bodyDiv w:val="1"/>
      <w:marLeft w:val="0"/>
      <w:marRight w:val="0"/>
      <w:marTop w:val="0"/>
      <w:marBottom w:val="0"/>
      <w:divBdr>
        <w:top w:val="none" w:sz="0" w:space="0" w:color="auto"/>
        <w:left w:val="none" w:sz="0" w:space="0" w:color="auto"/>
        <w:bottom w:val="none" w:sz="0" w:space="0" w:color="auto"/>
        <w:right w:val="none" w:sz="0" w:space="0" w:color="auto"/>
      </w:divBdr>
    </w:div>
    <w:div w:id="1629579237">
      <w:bodyDiv w:val="1"/>
      <w:marLeft w:val="0"/>
      <w:marRight w:val="0"/>
      <w:marTop w:val="0"/>
      <w:marBottom w:val="0"/>
      <w:divBdr>
        <w:top w:val="none" w:sz="0" w:space="0" w:color="auto"/>
        <w:left w:val="none" w:sz="0" w:space="0" w:color="auto"/>
        <w:bottom w:val="none" w:sz="0" w:space="0" w:color="auto"/>
        <w:right w:val="none" w:sz="0" w:space="0" w:color="auto"/>
      </w:divBdr>
    </w:div>
    <w:div w:id="1629820928">
      <w:bodyDiv w:val="1"/>
      <w:marLeft w:val="0"/>
      <w:marRight w:val="0"/>
      <w:marTop w:val="0"/>
      <w:marBottom w:val="0"/>
      <w:divBdr>
        <w:top w:val="none" w:sz="0" w:space="0" w:color="auto"/>
        <w:left w:val="none" w:sz="0" w:space="0" w:color="auto"/>
        <w:bottom w:val="none" w:sz="0" w:space="0" w:color="auto"/>
        <w:right w:val="none" w:sz="0" w:space="0" w:color="auto"/>
      </w:divBdr>
    </w:div>
    <w:div w:id="1629823720">
      <w:bodyDiv w:val="1"/>
      <w:marLeft w:val="0"/>
      <w:marRight w:val="0"/>
      <w:marTop w:val="0"/>
      <w:marBottom w:val="0"/>
      <w:divBdr>
        <w:top w:val="none" w:sz="0" w:space="0" w:color="auto"/>
        <w:left w:val="none" w:sz="0" w:space="0" w:color="auto"/>
        <w:bottom w:val="none" w:sz="0" w:space="0" w:color="auto"/>
        <w:right w:val="none" w:sz="0" w:space="0" w:color="auto"/>
      </w:divBdr>
    </w:div>
    <w:div w:id="1630016521">
      <w:bodyDiv w:val="1"/>
      <w:marLeft w:val="0"/>
      <w:marRight w:val="0"/>
      <w:marTop w:val="0"/>
      <w:marBottom w:val="0"/>
      <w:divBdr>
        <w:top w:val="none" w:sz="0" w:space="0" w:color="auto"/>
        <w:left w:val="none" w:sz="0" w:space="0" w:color="auto"/>
        <w:bottom w:val="none" w:sz="0" w:space="0" w:color="auto"/>
        <w:right w:val="none" w:sz="0" w:space="0" w:color="auto"/>
      </w:divBdr>
    </w:div>
    <w:div w:id="1630621793">
      <w:bodyDiv w:val="1"/>
      <w:marLeft w:val="0"/>
      <w:marRight w:val="0"/>
      <w:marTop w:val="0"/>
      <w:marBottom w:val="0"/>
      <w:divBdr>
        <w:top w:val="none" w:sz="0" w:space="0" w:color="auto"/>
        <w:left w:val="none" w:sz="0" w:space="0" w:color="auto"/>
        <w:bottom w:val="none" w:sz="0" w:space="0" w:color="auto"/>
        <w:right w:val="none" w:sz="0" w:space="0" w:color="auto"/>
      </w:divBdr>
    </w:div>
    <w:div w:id="1630670782">
      <w:bodyDiv w:val="1"/>
      <w:marLeft w:val="0"/>
      <w:marRight w:val="0"/>
      <w:marTop w:val="0"/>
      <w:marBottom w:val="0"/>
      <w:divBdr>
        <w:top w:val="none" w:sz="0" w:space="0" w:color="auto"/>
        <w:left w:val="none" w:sz="0" w:space="0" w:color="auto"/>
        <w:bottom w:val="none" w:sz="0" w:space="0" w:color="auto"/>
        <w:right w:val="none" w:sz="0" w:space="0" w:color="auto"/>
      </w:divBdr>
    </w:div>
    <w:div w:id="1630817666">
      <w:bodyDiv w:val="1"/>
      <w:marLeft w:val="0"/>
      <w:marRight w:val="0"/>
      <w:marTop w:val="0"/>
      <w:marBottom w:val="0"/>
      <w:divBdr>
        <w:top w:val="none" w:sz="0" w:space="0" w:color="auto"/>
        <w:left w:val="none" w:sz="0" w:space="0" w:color="auto"/>
        <w:bottom w:val="none" w:sz="0" w:space="0" w:color="auto"/>
        <w:right w:val="none" w:sz="0" w:space="0" w:color="auto"/>
      </w:divBdr>
    </w:div>
    <w:div w:id="1630932706">
      <w:bodyDiv w:val="1"/>
      <w:marLeft w:val="0"/>
      <w:marRight w:val="0"/>
      <w:marTop w:val="0"/>
      <w:marBottom w:val="0"/>
      <w:divBdr>
        <w:top w:val="none" w:sz="0" w:space="0" w:color="auto"/>
        <w:left w:val="none" w:sz="0" w:space="0" w:color="auto"/>
        <w:bottom w:val="none" w:sz="0" w:space="0" w:color="auto"/>
        <w:right w:val="none" w:sz="0" w:space="0" w:color="auto"/>
      </w:divBdr>
    </w:div>
    <w:div w:id="1630932835">
      <w:bodyDiv w:val="1"/>
      <w:marLeft w:val="0"/>
      <w:marRight w:val="0"/>
      <w:marTop w:val="0"/>
      <w:marBottom w:val="0"/>
      <w:divBdr>
        <w:top w:val="none" w:sz="0" w:space="0" w:color="auto"/>
        <w:left w:val="none" w:sz="0" w:space="0" w:color="auto"/>
        <w:bottom w:val="none" w:sz="0" w:space="0" w:color="auto"/>
        <w:right w:val="none" w:sz="0" w:space="0" w:color="auto"/>
      </w:divBdr>
    </w:div>
    <w:div w:id="1630933407">
      <w:bodyDiv w:val="1"/>
      <w:marLeft w:val="0"/>
      <w:marRight w:val="0"/>
      <w:marTop w:val="0"/>
      <w:marBottom w:val="0"/>
      <w:divBdr>
        <w:top w:val="none" w:sz="0" w:space="0" w:color="auto"/>
        <w:left w:val="none" w:sz="0" w:space="0" w:color="auto"/>
        <w:bottom w:val="none" w:sz="0" w:space="0" w:color="auto"/>
        <w:right w:val="none" w:sz="0" w:space="0" w:color="auto"/>
      </w:divBdr>
    </w:div>
    <w:div w:id="1631277975">
      <w:bodyDiv w:val="1"/>
      <w:marLeft w:val="0"/>
      <w:marRight w:val="0"/>
      <w:marTop w:val="0"/>
      <w:marBottom w:val="0"/>
      <w:divBdr>
        <w:top w:val="none" w:sz="0" w:space="0" w:color="auto"/>
        <w:left w:val="none" w:sz="0" w:space="0" w:color="auto"/>
        <w:bottom w:val="none" w:sz="0" w:space="0" w:color="auto"/>
        <w:right w:val="none" w:sz="0" w:space="0" w:color="auto"/>
      </w:divBdr>
    </w:div>
    <w:div w:id="1631519363">
      <w:bodyDiv w:val="1"/>
      <w:marLeft w:val="0"/>
      <w:marRight w:val="0"/>
      <w:marTop w:val="0"/>
      <w:marBottom w:val="0"/>
      <w:divBdr>
        <w:top w:val="none" w:sz="0" w:space="0" w:color="auto"/>
        <w:left w:val="none" w:sz="0" w:space="0" w:color="auto"/>
        <w:bottom w:val="none" w:sz="0" w:space="0" w:color="auto"/>
        <w:right w:val="none" w:sz="0" w:space="0" w:color="auto"/>
      </w:divBdr>
    </w:div>
    <w:div w:id="1631519799">
      <w:bodyDiv w:val="1"/>
      <w:marLeft w:val="0"/>
      <w:marRight w:val="0"/>
      <w:marTop w:val="0"/>
      <w:marBottom w:val="0"/>
      <w:divBdr>
        <w:top w:val="none" w:sz="0" w:space="0" w:color="auto"/>
        <w:left w:val="none" w:sz="0" w:space="0" w:color="auto"/>
        <w:bottom w:val="none" w:sz="0" w:space="0" w:color="auto"/>
        <w:right w:val="none" w:sz="0" w:space="0" w:color="auto"/>
      </w:divBdr>
    </w:div>
    <w:div w:id="1631548567">
      <w:bodyDiv w:val="1"/>
      <w:marLeft w:val="0"/>
      <w:marRight w:val="0"/>
      <w:marTop w:val="0"/>
      <w:marBottom w:val="0"/>
      <w:divBdr>
        <w:top w:val="none" w:sz="0" w:space="0" w:color="auto"/>
        <w:left w:val="none" w:sz="0" w:space="0" w:color="auto"/>
        <w:bottom w:val="none" w:sz="0" w:space="0" w:color="auto"/>
        <w:right w:val="none" w:sz="0" w:space="0" w:color="auto"/>
      </w:divBdr>
    </w:div>
    <w:div w:id="1631666679">
      <w:bodyDiv w:val="1"/>
      <w:marLeft w:val="0"/>
      <w:marRight w:val="0"/>
      <w:marTop w:val="0"/>
      <w:marBottom w:val="0"/>
      <w:divBdr>
        <w:top w:val="none" w:sz="0" w:space="0" w:color="auto"/>
        <w:left w:val="none" w:sz="0" w:space="0" w:color="auto"/>
        <w:bottom w:val="none" w:sz="0" w:space="0" w:color="auto"/>
        <w:right w:val="none" w:sz="0" w:space="0" w:color="auto"/>
      </w:divBdr>
    </w:div>
    <w:div w:id="1631741704">
      <w:bodyDiv w:val="1"/>
      <w:marLeft w:val="0"/>
      <w:marRight w:val="0"/>
      <w:marTop w:val="0"/>
      <w:marBottom w:val="0"/>
      <w:divBdr>
        <w:top w:val="none" w:sz="0" w:space="0" w:color="auto"/>
        <w:left w:val="none" w:sz="0" w:space="0" w:color="auto"/>
        <w:bottom w:val="none" w:sz="0" w:space="0" w:color="auto"/>
        <w:right w:val="none" w:sz="0" w:space="0" w:color="auto"/>
      </w:divBdr>
    </w:div>
    <w:div w:id="1631981497">
      <w:bodyDiv w:val="1"/>
      <w:marLeft w:val="0"/>
      <w:marRight w:val="0"/>
      <w:marTop w:val="0"/>
      <w:marBottom w:val="0"/>
      <w:divBdr>
        <w:top w:val="none" w:sz="0" w:space="0" w:color="auto"/>
        <w:left w:val="none" w:sz="0" w:space="0" w:color="auto"/>
        <w:bottom w:val="none" w:sz="0" w:space="0" w:color="auto"/>
        <w:right w:val="none" w:sz="0" w:space="0" w:color="auto"/>
      </w:divBdr>
    </w:div>
    <w:div w:id="1632050200">
      <w:bodyDiv w:val="1"/>
      <w:marLeft w:val="0"/>
      <w:marRight w:val="0"/>
      <w:marTop w:val="0"/>
      <w:marBottom w:val="0"/>
      <w:divBdr>
        <w:top w:val="none" w:sz="0" w:space="0" w:color="auto"/>
        <w:left w:val="none" w:sz="0" w:space="0" w:color="auto"/>
        <w:bottom w:val="none" w:sz="0" w:space="0" w:color="auto"/>
        <w:right w:val="none" w:sz="0" w:space="0" w:color="auto"/>
      </w:divBdr>
    </w:div>
    <w:div w:id="1632131496">
      <w:bodyDiv w:val="1"/>
      <w:marLeft w:val="0"/>
      <w:marRight w:val="0"/>
      <w:marTop w:val="0"/>
      <w:marBottom w:val="0"/>
      <w:divBdr>
        <w:top w:val="none" w:sz="0" w:space="0" w:color="auto"/>
        <w:left w:val="none" w:sz="0" w:space="0" w:color="auto"/>
        <w:bottom w:val="none" w:sz="0" w:space="0" w:color="auto"/>
        <w:right w:val="none" w:sz="0" w:space="0" w:color="auto"/>
      </w:divBdr>
    </w:div>
    <w:div w:id="1632247480">
      <w:bodyDiv w:val="1"/>
      <w:marLeft w:val="0"/>
      <w:marRight w:val="0"/>
      <w:marTop w:val="0"/>
      <w:marBottom w:val="0"/>
      <w:divBdr>
        <w:top w:val="none" w:sz="0" w:space="0" w:color="auto"/>
        <w:left w:val="none" w:sz="0" w:space="0" w:color="auto"/>
        <w:bottom w:val="none" w:sz="0" w:space="0" w:color="auto"/>
        <w:right w:val="none" w:sz="0" w:space="0" w:color="auto"/>
      </w:divBdr>
    </w:div>
    <w:div w:id="1632248799">
      <w:bodyDiv w:val="1"/>
      <w:marLeft w:val="0"/>
      <w:marRight w:val="0"/>
      <w:marTop w:val="0"/>
      <w:marBottom w:val="0"/>
      <w:divBdr>
        <w:top w:val="none" w:sz="0" w:space="0" w:color="auto"/>
        <w:left w:val="none" w:sz="0" w:space="0" w:color="auto"/>
        <w:bottom w:val="none" w:sz="0" w:space="0" w:color="auto"/>
        <w:right w:val="none" w:sz="0" w:space="0" w:color="auto"/>
      </w:divBdr>
    </w:div>
    <w:div w:id="1632438454">
      <w:bodyDiv w:val="1"/>
      <w:marLeft w:val="0"/>
      <w:marRight w:val="0"/>
      <w:marTop w:val="0"/>
      <w:marBottom w:val="0"/>
      <w:divBdr>
        <w:top w:val="none" w:sz="0" w:space="0" w:color="auto"/>
        <w:left w:val="none" w:sz="0" w:space="0" w:color="auto"/>
        <w:bottom w:val="none" w:sz="0" w:space="0" w:color="auto"/>
        <w:right w:val="none" w:sz="0" w:space="0" w:color="auto"/>
      </w:divBdr>
    </w:div>
    <w:div w:id="1632780374">
      <w:bodyDiv w:val="1"/>
      <w:marLeft w:val="0"/>
      <w:marRight w:val="0"/>
      <w:marTop w:val="0"/>
      <w:marBottom w:val="0"/>
      <w:divBdr>
        <w:top w:val="none" w:sz="0" w:space="0" w:color="auto"/>
        <w:left w:val="none" w:sz="0" w:space="0" w:color="auto"/>
        <w:bottom w:val="none" w:sz="0" w:space="0" w:color="auto"/>
        <w:right w:val="none" w:sz="0" w:space="0" w:color="auto"/>
      </w:divBdr>
    </w:div>
    <w:div w:id="1633050715">
      <w:bodyDiv w:val="1"/>
      <w:marLeft w:val="0"/>
      <w:marRight w:val="0"/>
      <w:marTop w:val="0"/>
      <w:marBottom w:val="0"/>
      <w:divBdr>
        <w:top w:val="none" w:sz="0" w:space="0" w:color="auto"/>
        <w:left w:val="none" w:sz="0" w:space="0" w:color="auto"/>
        <w:bottom w:val="none" w:sz="0" w:space="0" w:color="auto"/>
        <w:right w:val="none" w:sz="0" w:space="0" w:color="auto"/>
      </w:divBdr>
    </w:div>
    <w:div w:id="1633169746">
      <w:bodyDiv w:val="1"/>
      <w:marLeft w:val="0"/>
      <w:marRight w:val="0"/>
      <w:marTop w:val="0"/>
      <w:marBottom w:val="0"/>
      <w:divBdr>
        <w:top w:val="none" w:sz="0" w:space="0" w:color="auto"/>
        <w:left w:val="none" w:sz="0" w:space="0" w:color="auto"/>
        <w:bottom w:val="none" w:sz="0" w:space="0" w:color="auto"/>
        <w:right w:val="none" w:sz="0" w:space="0" w:color="auto"/>
      </w:divBdr>
    </w:div>
    <w:div w:id="1633244538">
      <w:bodyDiv w:val="1"/>
      <w:marLeft w:val="0"/>
      <w:marRight w:val="0"/>
      <w:marTop w:val="0"/>
      <w:marBottom w:val="0"/>
      <w:divBdr>
        <w:top w:val="none" w:sz="0" w:space="0" w:color="auto"/>
        <w:left w:val="none" w:sz="0" w:space="0" w:color="auto"/>
        <w:bottom w:val="none" w:sz="0" w:space="0" w:color="auto"/>
        <w:right w:val="none" w:sz="0" w:space="0" w:color="auto"/>
      </w:divBdr>
    </w:div>
    <w:div w:id="1633290484">
      <w:bodyDiv w:val="1"/>
      <w:marLeft w:val="0"/>
      <w:marRight w:val="0"/>
      <w:marTop w:val="0"/>
      <w:marBottom w:val="0"/>
      <w:divBdr>
        <w:top w:val="none" w:sz="0" w:space="0" w:color="auto"/>
        <w:left w:val="none" w:sz="0" w:space="0" w:color="auto"/>
        <w:bottom w:val="none" w:sz="0" w:space="0" w:color="auto"/>
        <w:right w:val="none" w:sz="0" w:space="0" w:color="auto"/>
      </w:divBdr>
    </w:div>
    <w:div w:id="1633363991">
      <w:bodyDiv w:val="1"/>
      <w:marLeft w:val="0"/>
      <w:marRight w:val="0"/>
      <w:marTop w:val="0"/>
      <w:marBottom w:val="0"/>
      <w:divBdr>
        <w:top w:val="none" w:sz="0" w:space="0" w:color="auto"/>
        <w:left w:val="none" w:sz="0" w:space="0" w:color="auto"/>
        <w:bottom w:val="none" w:sz="0" w:space="0" w:color="auto"/>
        <w:right w:val="none" w:sz="0" w:space="0" w:color="auto"/>
      </w:divBdr>
    </w:div>
    <w:div w:id="1633748278">
      <w:bodyDiv w:val="1"/>
      <w:marLeft w:val="0"/>
      <w:marRight w:val="0"/>
      <w:marTop w:val="0"/>
      <w:marBottom w:val="0"/>
      <w:divBdr>
        <w:top w:val="none" w:sz="0" w:space="0" w:color="auto"/>
        <w:left w:val="none" w:sz="0" w:space="0" w:color="auto"/>
        <w:bottom w:val="none" w:sz="0" w:space="0" w:color="auto"/>
        <w:right w:val="none" w:sz="0" w:space="0" w:color="auto"/>
      </w:divBdr>
    </w:div>
    <w:div w:id="1633976215">
      <w:bodyDiv w:val="1"/>
      <w:marLeft w:val="0"/>
      <w:marRight w:val="0"/>
      <w:marTop w:val="0"/>
      <w:marBottom w:val="0"/>
      <w:divBdr>
        <w:top w:val="none" w:sz="0" w:space="0" w:color="auto"/>
        <w:left w:val="none" w:sz="0" w:space="0" w:color="auto"/>
        <w:bottom w:val="none" w:sz="0" w:space="0" w:color="auto"/>
        <w:right w:val="none" w:sz="0" w:space="0" w:color="auto"/>
      </w:divBdr>
    </w:div>
    <w:div w:id="1634213937">
      <w:bodyDiv w:val="1"/>
      <w:marLeft w:val="0"/>
      <w:marRight w:val="0"/>
      <w:marTop w:val="0"/>
      <w:marBottom w:val="0"/>
      <w:divBdr>
        <w:top w:val="none" w:sz="0" w:space="0" w:color="auto"/>
        <w:left w:val="none" w:sz="0" w:space="0" w:color="auto"/>
        <w:bottom w:val="none" w:sz="0" w:space="0" w:color="auto"/>
        <w:right w:val="none" w:sz="0" w:space="0" w:color="auto"/>
      </w:divBdr>
    </w:div>
    <w:div w:id="1634284807">
      <w:bodyDiv w:val="1"/>
      <w:marLeft w:val="0"/>
      <w:marRight w:val="0"/>
      <w:marTop w:val="0"/>
      <w:marBottom w:val="0"/>
      <w:divBdr>
        <w:top w:val="none" w:sz="0" w:space="0" w:color="auto"/>
        <w:left w:val="none" w:sz="0" w:space="0" w:color="auto"/>
        <w:bottom w:val="none" w:sz="0" w:space="0" w:color="auto"/>
        <w:right w:val="none" w:sz="0" w:space="0" w:color="auto"/>
      </w:divBdr>
    </w:div>
    <w:div w:id="1634364031">
      <w:bodyDiv w:val="1"/>
      <w:marLeft w:val="0"/>
      <w:marRight w:val="0"/>
      <w:marTop w:val="0"/>
      <w:marBottom w:val="0"/>
      <w:divBdr>
        <w:top w:val="none" w:sz="0" w:space="0" w:color="auto"/>
        <w:left w:val="none" w:sz="0" w:space="0" w:color="auto"/>
        <w:bottom w:val="none" w:sz="0" w:space="0" w:color="auto"/>
        <w:right w:val="none" w:sz="0" w:space="0" w:color="auto"/>
      </w:divBdr>
    </w:div>
    <w:div w:id="1634366755">
      <w:bodyDiv w:val="1"/>
      <w:marLeft w:val="0"/>
      <w:marRight w:val="0"/>
      <w:marTop w:val="0"/>
      <w:marBottom w:val="0"/>
      <w:divBdr>
        <w:top w:val="none" w:sz="0" w:space="0" w:color="auto"/>
        <w:left w:val="none" w:sz="0" w:space="0" w:color="auto"/>
        <w:bottom w:val="none" w:sz="0" w:space="0" w:color="auto"/>
        <w:right w:val="none" w:sz="0" w:space="0" w:color="auto"/>
      </w:divBdr>
    </w:div>
    <w:div w:id="1634604226">
      <w:bodyDiv w:val="1"/>
      <w:marLeft w:val="0"/>
      <w:marRight w:val="0"/>
      <w:marTop w:val="0"/>
      <w:marBottom w:val="0"/>
      <w:divBdr>
        <w:top w:val="none" w:sz="0" w:space="0" w:color="auto"/>
        <w:left w:val="none" w:sz="0" w:space="0" w:color="auto"/>
        <w:bottom w:val="none" w:sz="0" w:space="0" w:color="auto"/>
        <w:right w:val="none" w:sz="0" w:space="0" w:color="auto"/>
      </w:divBdr>
    </w:div>
    <w:div w:id="1635134787">
      <w:bodyDiv w:val="1"/>
      <w:marLeft w:val="0"/>
      <w:marRight w:val="0"/>
      <w:marTop w:val="0"/>
      <w:marBottom w:val="0"/>
      <w:divBdr>
        <w:top w:val="none" w:sz="0" w:space="0" w:color="auto"/>
        <w:left w:val="none" w:sz="0" w:space="0" w:color="auto"/>
        <w:bottom w:val="none" w:sz="0" w:space="0" w:color="auto"/>
        <w:right w:val="none" w:sz="0" w:space="0" w:color="auto"/>
      </w:divBdr>
    </w:div>
    <w:div w:id="1635140674">
      <w:bodyDiv w:val="1"/>
      <w:marLeft w:val="0"/>
      <w:marRight w:val="0"/>
      <w:marTop w:val="0"/>
      <w:marBottom w:val="0"/>
      <w:divBdr>
        <w:top w:val="none" w:sz="0" w:space="0" w:color="auto"/>
        <w:left w:val="none" w:sz="0" w:space="0" w:color="auto"/>
        <w:bottom w:val="none" w:sz="0" w:space="0" w:color="auto"/>
        <w:right w:val="none" w:sz="0" w:space="0" w:color="auto"/>
      </w:divBdr>
    </w:div>
    <w:div w:id="1635209018">
      <w:bodyDiv w:val="1"/>
      <w:marLeft w:val="0"/>
      <w:marRight w:val="0"/>
      <w:marTop w:val="0"/>
      <w:marBottom w:val="0"/>
      <w:divBdr>
        <w:top w:val="none" w:sz="0" w:space="0" w:color="auto"/>
        <w:left w:val="none" w:sz="0" w:space="0" w:color="auto"/>
        <w:bottom w:val="none" w:sz="0" w:space="0" w:color="auto"/>
        <w:right w:val="none" w:sz="0" w:space="0" w:color="auto"/>
      </w:divBdr>
    </w:div>
    <w:div w:id="1635329449">
      <w:bodyDiv w:val="1"/>
      <w:marLeft w:val="0"/>
      <w:marRight w:val="0"/>
      <w:marTop w:val="0"/>
      <w:marBottom w:val="0"/>
      <w:divBdr>
        <w:top w:val="none" w:sz="0" w:space="0" w:color="auto"/>
        <w:left w:val="none" w:sz="0" w:space="0" w:color="auto"/>
        <w:bottom w:val="none" w:sz="0" w:space="0" w:color="auto"/>
        <w:right w:val="none" w:sz="0" w:space="0" w:color="auto"/>
      </w:divBdr>
    </w:div>
    <w:div w:id="1635483321">
      <w:bodyDiv w:val="1"/>
      <w:marLeft w:val="0"/>
      <w:marRight w:val="0"/>
      <w:marTop w:val="0"/>
      <w:marBottom w:val="0"/>
      <w:divBdr>
        <w:top w:val="none" w:sz="0" w:space="0" w:color="auto"/>
        <w:left w:val="none" w:sz="0" w:space="0" w:color="auto"/>
        <w:bottom w:val="none" w:sz="0" w:space="0" w:color="auto"/>
        <w:right w:val="none" w:sz="0" w:space="0" w:color="auto"/>
      </w:divBdr>
    </w:div>
    <w:div w:id="1635864631">
      <w:bodyDiv w:val="1"/>
      <w:marLeft w:val="0"/>
      <w:marRight w:val="0"/>
      <w:marTop w:val="0"/>
      <w:marBottom w:val="0"/>
      <w:divBdr>
        <w:top w:val="none" w:sz="0" w:space="0" w:color="auto"/>
        <w:left w:val="none" w:sz="0" w:space="0" w:color="auto"/>
        <w:bottom w:val="none" w:sz="0" w:space="0" w:color="auto"/>
        <w:right w:val="none" w:sz="0" w:space="0" w:color="auto"/>
      </w:divBdr>
    </w:div>
    <w:div w:id="1635985086">
      <w:bodyDiv w:val="1"/>
      <w:marLeft w:val="0"/>
      <w:marRight w:val="0"/>
      <w:marTop w:val="0"/>
      <w:marBottom w:val="0"/>
      <w:divBdr>
        <w:top w:val="none" w:sz="0" w:space="0" w:color="auto"/>
        <w:left w:val="none" w:sz="0" w:space="0" w:color="auto"/>
        <w:bottom w:val="none" w:sz="0" w:space="0" w:color="auto"/>
        <w:right w:val="none" w:sz="0" w:space="0" w:color="auto"/>
      </w:divBdr>
    </w:div>
    <w:div w:id="1636060459">
      <w:bodyDiv w:val="1"/>
      <w:marLeft w:val="0"/>
      <w:marRight w:val="0"/>
      <w:marTop w:val="0"/>
      <w:marBottom w:val="0"/>
      <w:divBdr>
        <w:top w:val="none" w:sz="0" w:space="0" w:color="auto"/>
        <w:left w:val="none" w:sz="0" w:space="0" w:color="auto"/>
        <w:bottom w:val="none" w:sz="0" w:space="0" w:color="auto"/>
        <w:right w:val="none" w:sz="0" w:space="0" w:color="auto"/>
      </w:divBdr>
    </w:div>
    <w:div w:id="1636375515">
      <w:bodyDiv w:val="1"/>
      <w:marLeft w:val="0"/>
      <w:marRight w:val="0"/>
      <w:marTop w:val="0"/>
      <w:marBottom w:val="0"/>
      <w:divBdr>
        <w:top w:val="none" w:sz="0" w:space="0" w:color="auto"/>
        <w:left w:val="none" w:sz="0" w:space="0" w:color="auto"/>
        <w:bottom w:val="none" w:sz="0" w:space="0" w:color="auto"/>
        <w:right w:val="none" w:sz="0" w:space="0" w:color="auto"/>
      </w:divBdr>
    </w:div>
    <w:div w:id="1636637368">
      <w:bodyDiv w:val="1"/>
      <w:marLeft w:val="0"/>
      <w:marRight w:val="0"/>
      <w:marTop w:val="0"/>
      <w:marBottom w:val="0"/>
      <w:divBdr>
        <w:top w:val="none" w:sz="0" w:space="0" w:color="auto"/>
        <w:left w:val="none" w:sz="0" w:space="0" w:color="auto"/>
        <w:bottom w:val="none" w:sz="0" w:space="0" w:color="auto"/>
        <w:right w:val="none" w:sz="0" w:space="0" w:color="auto"/>
      </w:divBdr>
    </w:div>
    <w:div w:id="1636712160">
      <w:bodyDiv w:val="1"/>
      <w:marLeft w:val="0"/>
      <w:marRight w:val="0"/>
      <w:marTop w:val="0"/>
      <w:marBottom w:val="0"/>
      <w:divBdr>
        <w:top w:val="none" w:sz="0" w:space="0" w:color="auto"/>
        <w:left w:val="none" w:sz="0" w:space="0" w:color="auto"/>
        <w:bottom w:val="none" w:sz="0" w:space="0" w:color="auto"/>
        <w:right w:val="none" w:sz="0" w:space="0" w:color="auto"/>
      </w:divBdr>
    </w:div>
    <w:div w:id="1636715151">
      <w:bodyDiv w:val="1"/>
      <w:marLeft w:val="0"/>
      <w:marRight w:val="0"/>
      <w:marTop w:val="0"/>
      <w:marBottom w:val="0"/>
      <w:divBdr>
        <w:top w:val="none" w:sz="0" w:space="0" w:color="auto"/>
        <w:left w:val="none" w:sz="0" w:space="0" w:color="auto"/>
        <w:bottom w:val="none" w:sz="0" w:space="0" w:color="auto"/>
        <w:right w:val="none" w:sz="0" w:space="0" w:color="auto"/>
      </w:divBdr>
    </w:div>
    <w:div w:id="1636719033">
      <w:bodyDiv w:val="1"/>
      <w:marLeft w:val="0"/>
      <w:marRight w:val="0"/>
      <w:marTop w:val="0"/>
      <w:marBottom w:val="0"/>
      <w:divBdr>
        <w:top w:val="none" w:sz="0" w:space="0" w:color="auto"/>
        <w:left w:val="none" w:sz="0" w:space="0" w:color="auto"/>
        <w:bottom w:val="none" w:sz="0" w:space="0" w:color="auto"/>
        <w:right w:val="none" w:sz="0" w:space="0" w:color="auto"/>
      </w:divBdr>
    </w:div>
    <w:div w:id="1636719514">
      <w:bodyDiv w:val="1"/>
      <w:marLeft w:val="0"/>
      <w:marRight w:val="0"/>
      <w:marTop w:val="0"/>
      <w:marBottom w:val="0"/>
      <w:divBdr>
        <w:top w:val="none" w:sz="0" w:space="0" w:color="auto"/>
        <w:left w:val="none" w:sz="0" w:space="0" w:color="auto"/>
        <w:bottom w:val="none" w:sz="0" w:space="0" w:color="auto"/>
        <w:right w:val="none" w:sz="0" w:space="0" w:color="auto"/>
      </w:divBdr>
    </w:div>
    <w:div w:id="1636762914">
      <w:bodyDiv w:val="1"/>
      <w:marLeft w:val="0"/>
      <w:marRight w:val="0"/>
      <w:marTop w:val="0"/>
      <w:marBottom w:val="0"/>
      <w:divBdr>
        <w:top w:val="none" w:sz="0" w:space="0" w:color="auto"/>
        <w:left w:val="none" w:sz="0" w:space="0" w:color="auto"/>
        <w:bottom w:val="none" w:sz="0" w:space="0" w:color="auto"/>
        <w:right w:val="none" w:sz="0" w:space="0" w:color="auto"/>
      </w:divBdr>
    </w:div>
    <w:div w:id="1637684559">
      <w:bodyDiv w:val="1"/>
      <w:marLeft w:val="0"/>
      <w:marRight w:val="0"/>
      <w:marTop w:val="0"/>
      <w:marBottom w:val="0"/>
      <w:divBdr>
        <w:top w:val="none" w:sz="0" w:space="0" w:color="auto"/>
        <w:left w:val="none" w:sz="0" w:space="0" w:color="auto"/>
        <w:bottom w:val="none" w:sz="0" w:space="0" w:color="auto"/>
        <w:right w:val="none" w:sz="0" w:space="0" w:color="auto"/>
      </w:divBdr>
    </w:div>
    <w:div w:id="1637831114">
      <w:bodyDiv w:val="1"/>
      <w:marLeft w:val="0"/>
      <w:marRight w:val="0"/>
      <w:marTop w:val="0"/>
      <w:marBottom w:val="0"/>
      <w:divBdr>
        <w:top w:val="none" w:sz="0" w:space="0" w:color="auto"/>
        <w:left w:val="none" w:sz="0" w:space="0" w:color="auto"/>
        <w:bottom w:val="none" w:sz="0" w:space="0" w:color="auto"/>
        <w:right w:val="none" w:sz="0" w:space="0" w:color="auto"/>
      </w:divBdr>
    </w:div>
    <w:div w:id="1638073790">
      <w:bodyDiv w:val="1"/>
      <w:marLeft w:val="0"/>
      <w:marRight w:val="0"/>
      <w:marTop w:val="0"/>
      <w:marBottom w:val="0"/>
      <w:divBdr>
        <w:top w:val="none" w:sz="0" w:space="0" w:color="auto"/>
        <w:left w:val="none" w:sz="0" w:space="0" w:color="auto"/>
        <w:bottom w:val="none" w:sz="0" w:space="0" w:color="auto"/>
        <w:right w:val="none" w:sz="0" w:space="0" w:color="auto"/>
      </w:divBdr>
    </w:div>
    <w:div w:id="1638296312">
      <w:bodyDiv w:val="1"/>
      <w:marLeft w:val="0"/>
      <w:marRight w:val="0"/>
      <w:marTop w:val="0"/>
      <w:marBottom w:val="0"/>
      <w:divBdr>
        <w:top w:val="none" w:sz="0" w:space="0" w:color="auto"/>
        <w:left w:val="none" w:sz="0" w:space="0" w:color="auto"/>
        <w:bottom w:val="none" w:sz="0" w:space="0" w:color="auto"/>
        <w:right w:val="none" w:sz="0" w:space="0" w:color="auto"/>
      </w:divBdr>
    </w:div>
    <w:div w:id="1638486248">
      <w:bodyDiv w:val="1"/>
      <w:marLeft w:val="0"/>
      <w:marRight w:val="0"/>
      <w:marTop w:val="0"/>
      <w:marBottom w:val="0"/>
      <w:divBdr>
        <w:top w:val="none" w:sz="0" w:space="0" w:color="auto"/>
        <w:left w:val="none" w:sz="0" w:space="0" w:color="auto"/>
        <w:bottom w:val="none" w:sz="0" w:space="0" w:color="auto"/>
        <w:right w:val="none" w:sz="0" w:space="0" w:color="auto"/>
      </w:divBdr>
    </w:div>
    <w:div w:id="1638487111">
      <w:bodyDiv w:val="1"/>
      <w:marLeft w:val="0"/>
      <w:marRight w:val="0"/>
      <w:marTop w:val="0"/>
      <w:marBottom w:val="0"/>
      <w:divBdr>
        <w:top w:val="none" w:sz="0" w:space="0" w:color="auto"/>
        <w:left w:val="none" w:sz="0" w:space="0" w:color="auto"/>
        <w:bottom w:val="none" w:sz="0" w:space="0" w:color="auto"/>
        <w:right w:val="none" w:sz="0" w:space="0" w:color="auto"/>
      </w:divBdr>
    </w:div>
    <w:div w:id="1638489286">
      <w:bodyDiv w:val="1"/>
      <w:marLeft w:val="0"/>
      <w:marRight w:val="0"/>
      <w:marTop w:val="0"/>
      <w:marBottom w:val="0"/>
      <w:divBdr>
        <w:top w:val="none" w:sz="0" w:space="0" w:color="auto"/>
        <w:left w:val="none" w:sz="0" w:space="0" w:color="auto"/>
        <w:bottom w:val="none" w:sz="0" w:space="0" w:color="auto"/>
        <w:right w:val="none" w:sz="0" w:space="0" w:color="auto"/>
      </w:divBdr>
    </w:div>
    <w:div w:id="1638606956">
      <w:bodyDiv w:val="1"/>
      <w:marLeft w:val="0"/>
      <w:marRight w:val="0"/>
      <w:marTop w:val="0"/>
      <w:marBottom w:val="0"/>
      <w:divBdr>
        <w:top w:val="none" w:sz="0" w:space="0" w:color="auto"/>
        <w:left w:val="none" w:sz="0" w:space="0" w:color="auto"/>
        <w:bottom w:val="none" w:sz="0" w:space="0" w:color="auto"/>
        <w:right w:val="none" w:sz="0" w:space="0" w:color="auto"/>
      </w:divBdr>
    </w:div>
    <w:div w:id="1638678350">
      <w:bodyDiv w:val="1"/>
      <w:marLeft w:val="0"/>
      <w:marRight w:val="0"/>
      <w:marTop w:val="0"/>
      <w:marBottom w:val="0"/>
      <w:divBdr>
        <w:top w:val="none" w:sz="0" w:space="0" w:color="auto"/>
        <w:left w:val="none" w:sz="0" w:space="0" w:color="auto"/>
        <w:bottom w:val="none" w:sz="0" w:space="0" w:color="auto"/>
        <w:right w:val="none" w:sz="0" w:space="0" w:color="auto"/>
      </w:divBdr>
    </w:div>
    <w:div w:id="1638679290">
      <w:bodyDiv w:val="1"/>
      <w:marLeft w:val="0"/>
      <w:marRight w:val="0"/>
      <w:marTop w:val="0"/>
      <w:marBottom w:val="0"/>
      <w:divBdr>
        <w:top w:val="none" w:sz="0" w:space="0" w:color="auto"/>
        <w:left w:val="none" w:sz="0" w:space="0" w:color="auto"/>
        <w:bottom w:val="none" w:sz="0" w:space="0" w:color="auto"/>
        <w:right w:val="none" w:sz="0" w:space="0" w:color="auto"/>
      </w:divBdr>
    </w:div>
    <w:div w:id="1638796511">
      <w:bodyDiv w:val="1"/>
      <w:marLeft w:val="0"/>
      <w:marRight w:val="0"/>
      <w:marTop w:val="0"/>
      <w:marBottom w:val="0"/>
      <w:divBdr>
        <w:top w:val="none" w:sz="0" w:space="0" w:color="auto"/>
        <w:left w:val="none" w:sz="0" w:space="0" w:color="auto"/>
        <w:bottom w:val="none" w:sz="0" w:space="0" w:color="auto"/>
        <w:right w:val="none" w:sz="0" w:space="0" w:color="auto"/>
      </w:divBdr>
    </w:div>
    <w:div w:id="1638797306">
      <w:bodyDiv w:val="1"/>
      <w:marLeft w:val="0"/>
      <w:marRight w:val="0"/>
      <w:marTop w:val="0"/>
      <w:marBottom w:val="0"/>
      <w:divBdr>
        <w:top w:val="none" w:sz="0" w:space="0" w:color="auto"/>
        <w:left w:val="none" w:sz="0" w:space="0" w:color="auto"/>
        <w:bottom w:val="none" w:sz="0" w:space="0" w:color="auto"/>
        <w:right w:val="none" w:sz="0" w:space="0" w:color="auto"/>
      </w:divBdr>
    </w:div>
    <w:div w:id="1638876656">
      <w:bodyDiv w:val="1"/>
      <w:marLeft w:val="0"/>
      <w:marRight w:val="0"/>
      <w:marTop w:val="0"/>
      <w:marBottom w:val="0"/>
      <w:divBdr>
        <w:top w:val="none" w:sz="0" w:space="0" w:color="auto"/>
        <w:left w:val="none" w:sz="0" w:space="0" w:color="auto"/>
        <w:bottom w:val="none" w:sz="0" w:space="0" w:color="auto"/>
        <w:right w:val="none" w:sz="0" w:space="0" w:color="auto"/>
      </w:divBdr>
    </w:div>
    <w:div w:id="1638997949">
      <w:bodyDiv w:val="1"/>
      <w:marLeft w:val="0"/>
      <w:marRight w:val="0"/>
      <w:marTop w:val="0"/>
      <w:marBottom w:val="0"/>
      <w:divBdr>
        <w:top w:val="none" w:sz="0" w:space="0" w:color="auto"/>
        <w:left w:val="none" w:sz="0" w:space="0" w:color="auto"/>
        <w:bottom w:val="none" w:sz="0" w:space="0" w:color="auto"/>
        <w:right w:val="none" w:sz="0" w:space="0" w:color="auto"/>
      </w:divBdr>
    </w:div>
    <w:div w:id="1639414405">
      <w:bodyDiv w:val="1"/>
      <w:marLeft w:val="0"/>
      <w:marRight w:val="0"/>
      <w:marTop w:val="0"/>
      <w:marBottom w:val="0"/>
      <w:divBdr>
        <w:top w:val="none" w:sz="0" w:space="0" w:color="auto"/>
        <w:left w:val="none" w:sz="0" w:space="0" w:color="auto"/>
        <w:bottom w:val="none" w:sz="0" w:space="0" w:color="auto"/>
        <w:right w:val="none" w:sz="0" w:space="0" w:color="auto"/>
      </w:divBdr>
    </w:div>
    <w:div w:id="1639602531">
      <w:bodyDiv w:val="1"/>
      <w:marLeft w:val="0"/>
      <w:marRight w:val="0"/>
      <w:marTop w:val="0"/>
      <w:marBottom w:val="0"/>
      <w:divBdr>
        <w:top w:val="none" w:sz="0" w:space="0" w:color="auto"/>
        <w:left w:val="none" w:sz="0" w:space="0" w:color="auto"/>
        <w:bottom w:val="none" w:sz="0" w:space="0" w:color="auto"/>
        <w:right w:val="none" w:sz="0" w:space="0" w:color="auto"/>
      </w:divBdr>
    </w:div>
    <w:div w:id="1639647191">
      <w:bodyDiv w:val="1"/>
      <w:marLeft w:val="0"/>
      <w:marRight w:val="0"/>
      <w:marTop w:val="0"/>
      <w:marBottom w:val="0"/>
      <w:divBdr>
        <w:top w:val="none" w:sz="0" w:space="0" w:color="auto"/>
        <w:left w:val="none" w:sz="0" w:space="0" w:color="auto"/>
        <w:bottom w:val="none" w:sz="0" w:space="0" w:color="auto"/>
        <w:right w:val="none" w:sz="0" w:space="0" w:color="auto"/>
      </w:divBdr>
    </w:div>
    <w:div w:id="1639649171">
      <w:bodyDiv w:val="1"/>
      <w:marLeft w:val="0"/>
      <w:marRight w:val="0"/>
      <w:marTop w:val="0"/>
      <w:marBottom w:val="0"/>
      <w:divBdr>
        <w:top w:val="none" w:sz="0" w:space="0" w:color="auto"/>
        <w:left w:val="none" w:sz="0" w:space="0" w:color="auto"/>
        <w:bottom w:val="none" w:sz="0" w:space="0" w:color="auto"/>
        <w:right w:val="none" w:sz="0" w:space="0" w:color="auto"/>
      </w:divBdr>
    </w:div>
    <w:div w:id="1639728484">
      <w:bodyDiv w:val="1"/>
      <w:marLeft w:val="0"/>
      <w:marRight w:val="0"/>
      <w:marTop w:val="0"/>
      <w:marBottom w:val="0"/>
      <w:divBdr>
        <w:top w:val="none" w:sz="0" w:space="0" w:color="auto"/>
        <w:left w:val="none" w:sz="0" w:space="0" w:color="auto"/>
        <w:bottom w:val="none" w:sz="0" w:space="0" w:color="auto"/>
        <w:right w:val="none" w:sz="0" w:space="0" w:color="auto"/>
      </w:divBdr>
    </w:div>
    <w:div w:id="1639844983">
      <w:bodyDiv w:val="1"/>
      <w:marLeft w:val="0"/>
      <w:marRight w:val="0"/>
      <w:marTop w:val="0"/>
      <w:marBottom w:val="0"/>
      <w:divBdr>
        <w:top w:val="none" w:sz="0" w:space="0" w:color="auto"/>
        <w:left w:val="none" w:sz="0" w:space="0" w:color="auto"/>
        <w:bottom w:val="none" w:sz="0" w:space="0" w:color="auto"/>
        <w:right w:val="none" w:sz="0" w:space="0" w:color="auto"/>
      </w:divBdr>
    </w:div>
    <w:div w:id="1640190182">
      <w:bodyDiv w:val="1"/>
      <w:marLeft w:val="0"/>
      <w:marRight w:val="0"/>
      <w:marTop w:val="0"/>
      <w:marBottom w:val="0"/>
      <w:divBdr>
        <w:top w:val="none" w:sz="0" w:space="0" w:color="auto"/>
        <w:left w:val="none" w:sz="0" w:space="0" w:color="auto"/>
        <w:bottom w:val="none" w:sz="0" w:space="0" w:color="auto"/>
        <w:right w:val="none" w:sz="0" w:space="0" w:color="auto"/>
      </w:divBdr>
    </w:div>
    <w:div w:id="1640452634">
      <w:bodyDiv w:val="1"/>
      <w:marLeft w:val="0"/>
      <w:marRight w:val="0"/>
      <w:marTop w:val="0"/>
      <w:marBottom w:val="0"/>
      <w:divBdr>
        <w:top w:val="none" w:sz="0" w:space="0" w:color="auto"/>
        <w:left w:val="none" w:sz="0" w:space="0" w:color="auto"/>
        <w:bottom w:val="none" w:sz="0" w:space="0" w:color="auto"/>
        <w:right w:val="none" w:sz="0" w:space="0" w:color="auto"/>
      </w:divBdr>
    </w:div>
    <w:div w:id="1640527220">
      <w:bodyDiv w:val="1"/>
      <w:marLeft w:val="0"/>
      <w:marRight w:val="0"/>
      <w:marTop w:val="0"/>
      <w:marBottom w:val="0"/>
      <w:divBdr>
        <w:top w:val="none" w:sz="0" w:space="0" w:color="auto"/>
        <w:left w:val="none" w:sz="0" w:space="0" w:color="auto"/>
        <w:bottom w:val="none" w:sz="0" w:space="0" w:color="auto"/>
        <w:right w:val="none" w:sz="0" w:space="0" w:color="auto"/>
      </w:divBdr>
    </w:div>
    <w:div w:id="1640568880">
      <w:bodyDiv w:val="1"/>
      <w:marLeft w:val="0"/>
      <w:marRight w:val="0"/>
      <w:marTop w:val="0"/>
      <w:marBottom w:val="0"/>
      <w:divBdr>
        <w:top w:val="none" w:sz="0" w:space="0" w:color="auto"/>
        <w:left w:val="none" w:sz="0" w:space="0" w:color="auto"/>
        <w:bottom w:val="none" w:sz="0" w:space="0" w:color="auto"/>
        <w:right w:val="none" w:sz="0" w:space="0" w:color="auto"/>
      </w:divBdr>
    </w:div>
    <w:div w:id="1640652330">
      <w:bodyDiv w:val="1"/>
      <w:marLeft w:val="0"/>
      <w:marRight w:val="0"/>
      <w:marTop w:val="0"/>
      <w:marBottom w:val="0"/>
      <w:divBdr>
        <w:top w:val="none" w:sz="0" w:space="0" w:color="auto"/>
        <w:left w:val="none" w:sz="0" w:space="0" w:color="auto"/>
        <w:bottom w:val="none" w:sz="0" w:space="0" w:color="auto"/>
        <w:right w:val="none" w:sz="0" w:space="0" w:color="auto"/>
      </w:divBdr>
    </w:div>
    <w:div w:id="1641306936">
      <w:bodyDiv w:val="1"/>
      <w:marLeft w:val="0"/>
      <w:marRight w:val="0"/>
      <w:marTop w:val="0"/>
      <w:marBottom w:val="0"/>
      <w:divBdr>
        <w:top w:val="none" w:sz="0" w:space="0" w:color="auto"/>
        <w:left w:val="none" w:sz="0" w:space="0" w:color="auto"/>
        <w:bottom w:val="none" w:sz="0" w:space="0" w:color="auto"/>
        <w:right w:val="none" w:sz="0" w:space="0" w:color="auto"/>
      </w:divBdr>
    </w:div>
    <w:div w:id="1641576248">
      <w:bodyDiv w:val="1"/>
      <w:marLeft w:val="0"/>
      <w:marRight w:val="0"/>
      <w:marTop w:val="0"/>
      <w:marBottom w:val="0"/>
      <w:divBdr>
        <w:top w:val="none" w:sz="0" w:space="0" w:color="auto"/>
        <w:left w:val="none" w:sz="0" w:space="0" w:color="auto"/>
        <w:bottom w:val="none" w:sz="0" w:space="0" w:color="auto"/>
        <w:right w:val="none" w:sz="0" w:space="0" w:color="auto"/>
      </w:divBdr>
    </w:div>
    <w:div w:id="1641613514">
      <w:bodyDiv w:val="1"/>
      <w:marLeft w:val="0"/>
      <w:marRight w:val="0"/>
      <w:marTop w:val="0"/>
      <w:marBottom w:val="0"/>
      <w:divBdr>
        <w:top w:val="none" w:sz="0" w:space="0" w:color="auto"/>
        <w:left w:val="none" w:sz="0" w:space="0" w:color="auto"/>
        <w:bottom w:val="none" w:sz="0" w:space="0" w:color="auto"/>
        <w:right w:val="none" w:sz="0" w:space="0" w:color="auto"/>
      </w:divBdr>
    </w:div>
    <w:div w:id="1641685713">
      <w:bodyDiv w:val="1"/>
      <w:marLeft w:val="0"/>
      <w:marRight w:val="0"/>
      <w:marTop w:val="0"/>
      <w:marBottom w:val="0"/>
      <w:divBdr>
        <w:top w:val="none" w:sz="0" w:space="0" w:color="auto"/>
        <w:left w:val="none" w:sz="0" w:space="0" w:color="auto"/>
        <w:bottom w:val="none" w:sz="0" w:space="0" w:color="auto"/>
        <w:right w:val="none" w:sz="0" w:space="0" w:color="auto"/>
      </w:divBdr>
    </w:div>
    <w:div w:id="1641687429">
      <w:bodyDiv w:val="1"/>
      <w:marLeft w:val="0"/>
      <w:marRight w:val="0"/>
      <w:marTop w:val="0"/>
      <w:marBottom w:val="0"/>
      <w:divBdr>
        <w:top w:val="none" w:sz="0" w:space="0" w:color="auto"/>
        <w:left w:val="none" w:sz="0" w:space="0" w:color="auto"/>
        <w:bottom w:val="none" w:sz="0" w:space="0" w:color="auto"/>
        <w:right w:val="none" w:sz="0" w:space="0" w:color="auto"/>
      </w:divBdr>
    </w:div>
    <w:div w:id="1641960838">
      <w:bodyDiv w:val="1"/>
      <w:marLeft w:val="0"/>
      <w:marRight w:val="0"/>
      <w:marTop w:val="0"/>
      <w:marBottom w:val="0"/>
      <w:divBdr>
        <w:top w:val="none" w:sz="0" w:space="0" w:color="auto"/>
        <w:left w:val="none" w:sz="0" w:space="0" w:color="auto"/>
        <w:bottom w:val="none" w:sz="0" w:space="0" w:color="auto"/>
        <w:right w:val="none" w:sz="0" w:space="0" w:color="auto"/>
      </w:divBdr>
    </w:div>
    <w:div w:id="1642418353">
      <w:bodyDiv w:val="1"/>
      <w:marLeft w:val="0"/>
      <w:marRight w:val="0"/>
      <w:marTop w:val="0"/>
      <w:marBottom w:val="0"/>
      <w:divBdr>
        <w:top w:val="none" w:sz="0" w:space="0" w:color="auto"/>
        <w:left w:val="none" w:sz="0" w:space="0" w:color="auto"/>
        <w:bottom w:val="none" w:sz="0" w:space="0" w:color="auto"/>
        <w:right w:val="none" w:sz="0" w:space="0" w:color="auto"/>
      </w:divBdr>
    </w:div>
    <w:div w:id="1642690052">
      <w:bodyDiv w:val="1"/>
      <w:marLeft w:val="0"/>
      <w:marRight w:val="0"/>
      <w:marTop w:val="0"/>
      <w:marBottom w:val="0"/>
      <w:divBdr>
        <w:top w:val="none" w:sz="0" w:space="0" w:color="auto"/>
        <w:left w:val="none" w:sz="0" w:space="0" w:color="auto"/>
        <w:bottom w:val="none" w:sz="0" w:space="0" w:color="auto"/>
        <w:right w:val="none" w:sz="0" w:space="0" w:color="auto"/>
      </w:divBdr>
    </w:div>
    <w:div w:id="1643003424">
      <w:bodyDiv w:val="1"/>
      <w:marLeft w:val="0"/>
      <w:marRight w:val="0"/>
      <w:marTop w:val="0"/>
      <w:marBottom w:val="0"/>
      <w:divBdr>
        <w:top w:val="none" w:sz="0" w:space="0" w:color="auto"/>
        <w:left w:val="none" w:sz="0" w:space="0" w:color="auto"/>
        <w:bottom w:val="none" w:sz="0" w:space="0" w:color="auto"/>
        <w:right w:val="none" w:sz="0" w:space="0" w:color="auto"/>
      </w:divBdr>
    </w:div>
    <w:div w:id="1643076665">
      <w:bodyDiv w:val="1"/>
      <w:marLeft w:val="0"/>
      <w:marRight w:val="0"/>
      <w:marTop w:val="0"/>
      <w:marBottom w:val="0"/>
      <w:divBdr>
        <w:top w:val="none" w:sz="0" w:space="0" w:color="auto"/>
        <w:left w:val="none" w:sz="0" w:space="0" w:color="auto"/>
        <w:bottom w:val="none" w:sz="0" w:space="0" w:color="auto"/>
        <w:right w:val="none" w:sz="0" w:space="0" w:color="auto"/>
      </w:divBdr>
    </w:div>
    <w:div w:id="1643460696">
      <w:bodyDiv w:val="1"/>
      <w:marLeft w:val="0"/>
      <w:marRight w:val="0"/>
      <w:marTop w:val="0"/>
      <w:marBottom w:val="0"/>
      <w:divBdr>
        <w:top w:val="none" w:sz="0" w:space="0" w:color="auto"/>
        <w:left w:val="none" w:sz="0" w:space="0" w:color="auto"/>
        <w:bottom w:val="none" w:sz="0" w:space="0" w:color="auto"/>
        <w:right w:val="none" w:sz="0" w:space="0" w:color="auto"/>
      </w:divBdr>
    </w:div>
    <w:div w:id="1643777784">
      <w:bodyDiv w:val="1"/>
      <w:marLeft w:val="0"/>
      <w:marRight w:val="0"/>
      <w:marTop w:val="0"/>
      <w:marBottom w:val="0"/>
      <w:divBdr>
        <w:top w:val="none" w:sz="0" w:space="0" w:color="auto"/>
        <w:left w:val="none" w:sz="0" w:space="0" w:color="auto"/>
        <w:bottom w:val="none" w:sz="0" w:space="0" w:color="auto"/>
        <w:right w:val="none" w:sz="0" w:space="0" w:color="auto"/>
      </w:divBdr>
    </w:div>
    <w:div w:id="1643924583">
      <w:bodyDiv w:val="1"/>
      <w:marLeft w:val="0"/>
      <w:marRight w:val="0"/>
      <w:marTop w:val="0"/>
      <w:marBottom w:val="0"/>
      <w:divBdr>
        <w:top w:val="none" w:sz="0" w:space="0" w:color="auto"/>
        <w:left w:val="none" w:sz="0" w:space="0" w:color="auto"/>
        <w:bottom w:val="none" w:sz="0" w:space="0" w:color="auto"/>
        <w:right w:val="none" w:sz="0" w:space="0" w:color="auto"/>
      </w:divBdr>
    </w:div>
    <w:div w:id="1643926889">
      <w:bodyDiv w:val="1"/>
      <w:marLeft w:val="0"/>
      <w:marRight w:val="0"/>
      <w:marTop w:val="0"/>
      <w:marBottom w:val="0"/>
      <w:divBdr>
        <w:top w:val="none" w:sz="0" w:space="0" w:color="auto"/>
        <w:left w:val="none" w:sz="0" w:space="0" w:color="auto"/>
        <w:bottom w:val="none" w:sz="0" w:space="0" w:color="auto"/>
        <w:right w:val="none" w:sz="0" w:space="0" w:color="auto"/>
      </w:divBdr>
    </w:div>
    <w:div w:id="1644121974">
      <w:bodyDiv w:val="1"/>
      <w:marLeft w:val="0"/>
      <w:marRight w:val="0"/>
      <w:marTop w:val="0"/>
      <w:marBottom w:val="0"/>
      <w:divBdr>
        <w:top w:val="none" w:sz="0" w:space="0" w:color="auto"/>
        <w:left w:val="none" w:sz="0" w:space="0" w:color="auto"/>
        <w:bottom w:val="none" w:sz="0" w:space="0" w:color="auto"/>
        <w:right w:val="none" w:sz="0" w:space="0" w:color="auto"/>
      </w:divBdr>
    </w:div>
    <w:div w:id="1644264483">
      <w:bodyDiv w:val="1"/>
      <w:marLeft w:val="0"/>
      <w:marRight w:val="0"/>
      <w:marTop w:val="0"/>
      <w:marBottom w:val="0"/>
      <w:divBdr>
        <w:top w:val="none" w:sz="0" w:space="0" w:color="auto"/>
        <w:left w:val="none" w:sz="0" w:space="0" w:color="auto"/>
        <w:bottom w:val="none" w:sz="0" w:space="0" w:color="auto"/>
        <w:right w:val="none" w:sz="0" w:space="0" w:color="auto"/>
      </w:divBdr>
    </w:div>
    <w:div w:id="1644773587">
      <w:bodyDiv w:val="1"/>
      <w:marLeft w:val="0"/>
      <w:marRight w:val="0"/>
      <w:marTop w:val="0"/>
      <w:marBottom w:val="0"/>
      <w:divBdr>
        <w:top w:val="none" w:sz="0" w:space="0" w:color="auto"/>
        <w:left w:val="none" w:sz="0" w:space="0" w:color="auto"/>
        <w:bottom w:val="none" w:sz="0" w:space="0" w:color="auto"/>
        <w:right w:val="none" w:sz="0" w:space="0" w:color="auto"/>
      </w:divBdr>
    </w:div>
    <w:div w:id="1644852179">
      <w:bodyDiv w:val="1"/>
      <w:marLeft w:val="0"/>
      <w:marRight w:val="0"/>
      <w:marTop w:val="0"/>
      <w:marBottom w:val="0"/>
      <w:divBdr>
        <w:top w:val="none" w:sz="0" w:space="0" w:color="auto"/>
        <w:left w:val="none" w:sz="0" w:space="0" w:color="auto"/>
        <w:bottom w:val="none" w:sz="0" w:space="0" w:color="auto"/>
        <w:right w:val="none" w:sz="0" w:space="0" w:color="auto"/>
      </w:divBdr>
    </w:div>
    <w:div w:id="1645041998">
      <w:bodyDiv w:val="1"/>
      <w:marLeft w:val="0"/>
      <w:marRight w:val="0"/>
      <w:marTop w:val="0"/>
      <w:marBottom w:val="0"/>
      <w:divBdr>
        <w:top w:val="none" w:sz="0" w:space="0" w:color="auto"/>
        <w:left w:val="none" w:sz="0" w:space="0" w:color="auto"/>
        <w:bottom w:val="none" w:sz="0" w:space="0" w:color="auto"/>
        <w:right w:val="none" w:sz="0" w:space="0" w:color="auto"/>
      </w:divBdr>
    </w:div>
    <w:div w:id="1645044935">
      <w:bodyDiv w:val="1"/>
      <w:marLeft w:val="0"/>
      <w:marRight w:val="0"/>
      <w:marTop w:val="0"/>
      <w:marBottom w:val="0"/>
      <w:divBdr>
        <w:top w:val="none" w:sz="0" w:space="0" w:color="auto"/>
        <w:left w:val="none" w:sz="0" w:space="0" w:color="auto"/>
        <w:bottom w:val="none" w:sz="0" w:space="0" w:color="auto"/>
        <w:right w:val="none" w:sz="0" w:space="0" w:color="auto"/>
      </w:divBdr>
    </w:div>
    <w:div w:id="1645116320">
      <w:bodyDiv w:val="1"/>
      <w:marLeft w:val="0"/>
      <w:marRight w:val="0"/>
      <w:marTop w:val="0"/>
      <w:marBottom w:val="0"/>
      <w:divBdr>
        <w:top w:val="none" w:sz="0" w:space="0" w:color="auto"/>
        <w:left w:val="none" w:sz="0" w:space="0" w:color="auto"/>
        <w:bottom w:val="none" w:sz="0" w:space="0" w:color="auto"/>
        <w:right w:val="none" w:sz="0" w:space="0" w:color="auto"/>
      </w:divBdr>
    </w:div>
    <w:div w:id="1645162612">
      <w:bodyDiv w:val="1"/>
      <w:marLeft w:val="0"/>
      <w:marRight w:val="0"/>
      <w:marTop w:val="0"/>
      <w:marBottom w:val="0"/>
      <w:divBdr>
        <w:top w:val="none" w:sz="0" w:space="0" w:color="auto"/>
        <w:left w:val="none" w:sz="0" w:space="0" w:color="auto"/>
        <w:bottom w:val="none" w:sz="0" w:space="0" w:color="auto"/>
        <w:right w:val="none" w:sz="0" w:space="0" w:color="auto"/>
      </w:divBdr>
    </w:div>
    <w:div w:id="1645306778">
      <w:bodyDiv w:val="1"/>
      <w:marLeft w:val="0"/>
      <w:marRight w:val="0"/>
      <w:marTop w:val="0"/>
      <w:marBottom w:val="0"/>
      <w:divBdr>
        <w:top w:val="none" w:sz="0" w:space="0" w:color="auto"/>
        <w:left w:val="none" w:sz="0" w:space="0" w:color="auto"/>
        <w:bottom w:val="none" w:sz="0" w:space="0" w:color="auto"/>
        <w:right w:val="none" w:sz="0" w:space="0" w:color="auto"/>
      </w:divBdr>
    </w:div>
    <w:div w:id="1645352173">
      <w:bodyDiv w:val="1"/>
      <w:marLeft w:val="0"/>
      <w:marRight w:val="0"/>
      <w:marTop w:val="0"/>
      <w:marBottom w:val="0"/>
      <w:divBdr>
        <w:top w:val="none" w:sz="0" w:space="0" w:color="auto"/>
        <w:left w:val="none" w:sz="0" w:space="0" w:color="auto"/>
        <w:bottom w:val="none" w:sz="0" w:space="0" w:color="auto"/>
        <w:right w:val="none" w:sz="0" w:space="0" w:color="auto"/>
      </w:divBdr>
    </w:div>
    <w:div w:id="1645503882">
      <w:bodyDiv w:val="1"/>
      <w:marLeft w:val="0"/>
      <w:marRight w:val="0"/>
      <w:marTop w:val="0"/>
      <w:marBottom w:val="0"/>
      <w:divBdr>
        <w:top w:val="none" w:sz="0" w:space="0" w:color="auto"/>
        <w:left w:val="none" w:sz="0" w:space="0" w:color="auto"/>
        <w:bottom w:val="none" w:sz="0" w:space="0" w:color="auto"/>
        <w:right w:val="none" w:sz="0" w:space="0" w:color="auto"/>
      </w:divBdr>
    </w:div>
    <w:div w:id="1645695044">
      <w:bodyDiv w:val="1"/>
      <w:marLeft w:val="0"/>
      <w:marRight w:val="0"/>
      <w:marTop w:val="0"/>
      <w:marBottom w:val="0"/>
      <w:divBdr>
        <w:top w:val="none" w:sz="0" w:space="0" w:color="auto"/>
        <w:left w:val="none" w:sz="0" w:space="0" w:color="auto"/>
        <w:bottom w:val="none" w:sz="0" w:space="0" w:color="auto"/>
        <w:right w:val="none" w:sz="0" w:space="0" w:color="auto"/>
      </w:divBdr>
    </w:div>
    <w:div w:id="1646087526">
      <w:bodyDiv w:val="1"/>
      <w:marLeft w:val="0"/>
      <w:marRight w:val="0"/>
      <w:marTop w:val="0"/>
      <w:marBottom w:val="0"/>
      <w:divBdr>
        <w:top w:val="none" w:sz="0" w:space="0" w:color="auto"/>
        <w:left w:val="none" w:sz="0" w:space="0" w:color="auto"/>
        <w:bottom w:val="none" w:sz="0" w:space="0" w:color="auto"/>
        <w:right w:val="none" w:sz="0" w:space="0" w:color="auto"/>
      </w:divBdr>
    </w:div>
    <w:div w:id="1646281394">
      <w:bodyDiv w:val="1"/>
      <w:marLeft w:val="0"/>
      <w:marRight w:val="0"/>
      <w:marTop w:val="0"/>
      <w:marBottom w:val="0"/>
      <w:divBdr>
        <w:top w:val="none" w:sz="0" w:space="0" w:color="auto"/>
        <w:left w:val="none" w:sz="0" w:space="0" w:color="auto"/>
        <w:bottom w:val="none" w:sz="0" w:space="0" w:color="auto"/>
        <w:right w:val="none" w:sz="0" w:space="0" w:color="auto"/>
      </w:divBdr>
    </w:div>
    <w:div w:id="1646474731">
      <w:bodyDiv w:val="1"/>
      <w:marLeft w:val="0"/>
      <w:marRight w:val="0"/>
      <w:marTop w:val="0"/>
      <w:marBottom w:val="0"/>
      <w:divBdr>
        <w:top w:val="none" w:sz="0" w:space="0" w:color="auto"/>
        <w:left w:val="none" w:sz="0" w:space="0" w:color="auto"/>
        <w:bottom w:val="none" w:sz="0" w:space="0" w:color="auto"/>
        <w:right w:val="none" w:sz="0" w:space="0" w:color="auto"/>
      </w:divBdr>
    </w:div>
    <w:div w:id="1646932858">
      <w:bodyDiv w:val="1"/>
      <w:marLeft w:val="0"/>
      <w:marRight w:val="0"/>
      <w:marTop w:val="0"/>
      <w:marBottom w:val="0"/>
      <w:divBdr>
        <w:top w:val="none" w:sz="0" w:space="0" w:color="auto"/>
        <w:left w:val="none" w:sz="0" w:space="0" w:color="auto"/>
        <w:bottom w:val="none" w:sz="0" w:space="0" w:color="auto"/>
        <w:right w:val="none" w:sz="0" w:space="0" w:color="auto"/>
      </w:divBdr>
    </w:div>
    <w:div w:id="1647124747">
      <w:bodyDiv w:val="1"/>
      <w:marLeft w:val="0"/>
      <w:marRight w:val="0"/>
      <w:marTop w:val="0"/>
      <w:marBottom w:val="0"/>
      <w:divBdr>
        <w:top w:val="none" w:sz="0" w:space="0" w:color="auto"/>
        <w:left w:val="none" w:sz="0" w:space="0" w:color="auto"/>
        <w:bottom w:val="none" w:sz="0" w:space="0" w:color="auto"/>
        <w:right w:val="none" w:sz="0" w:space="0" w:color="auto"/>
      </w:divBdr>
    </w:div>
    <w:div w:id="1647510793">
      <w:bodyDiv w:val="1"/>
      <w:marLeft w:val="0"/>
      <w:marRight w:val="0"/>
      <w:marTop w:val="0"/>
      <w:marBottom w:val="0"/>
      <w:divBdr>
        <w:top w:val="none" w:sz="0" w:space="0" w:color="auto"/>
        <w:left w:val="none" w:sz="0" w:space="0" w:color="auto"/>
        <w:bottom w:val="none" w:sz="0" w:space="0" w:color="auto"/>
        <w:right w:val="none" w:sz="0" w:space="0" w:color="auto"/>
      </w:divBdr>
    </w:div>
    <w:div w:id="1647512946">
      <w:bodyDiv w:val="1"/>
      <w:marLeft w:val="0"/>
      <w:marRight w:val="0"/>
      <w:marTop w:val="0"/>
      <w:marBottom w:val="0"/>
      <w:divBdr>
        <w:top w:val="none" w:sz="0" w:space="0" w:color="auto"/>
        <w:left w:val="none" w:sz="0" w:space="0" w:color="auto"/>
        <w:bottom w:val="none" w:sz="0" w:space="0" w:color="auto"/>
        <w:right w:val="none" w:sz="0" w:space="0" w:color="auto"/>
      </w:divBdr>
    </w:div>
    <w:div w:id="1647782258">
      <w:bodyDiv w:val="1"/>
      <w:marLeft w:val="0"/>
      <w:marRight w:val="0"/>
      <w:marTop w:val="0"/>
      <w:marBottom w:val="0"/>
      <w:divBdr>
        <w:top w:val="none" w:sz="0" w:space="0" w:color="auto"/>
        <w:left w:val="none" w:sz="0" w:space="0" w:color="auto"/>
        <w:bottom w:val="none" w:sz="0" w:space="0" w:color="auto"/>
        <w:right w:val="none" w:sz="0" w:space="0" w:color="auto"/>
      </w:divBdr>
    </w:div>
    <w:div w:id="1647858328">
      <w:bodyDiv w:val="1"/>
      <w:marLeft w:val="0"/>
      <w:marRight w:val="0"/>
      <w:marTop w:val="0"/>
      <w:marBottom w:val="0"/>
      <w:divBdr>
        <w:top w:val="none" w:sz="0" w:space="0" w:color="auto"/>
        <w:left w:val="none" w:sz="0" w:space="0" w:color="auto"/>
        <w:bottom w:val="none" w:sz="0" w:space="0" w:color="auto"/>
        <w:right w:val="none" w:sz="0" w:space="0" w:color="auto"/>
      </w:divBdr>
    </w:div>
    <w:div w:id="1647933237">
      <w:bodyDiv w:val="1"/>
      <w:marLeft w:val="0"/>
      <w:marRight w:val="0"/>
      <w:marTop w:val="0"/>
      <w:marBottom w:val="0"/>
      <w:divBdr>
        <w:top w:val="none" w:sz="0" w:space="0" w:color="auto"/>
        <w:left w:val="none" w:sz="0" w:space="0" w:color="auto"/>
        <w:bottom w:val="none" w:sz="0" w:space="0" w:color="auto"/>
        <w:right w:val="none" w:sz="0" w:space="0" w:color="auto"/>
      </w:divBdr>
    </w:div>
    <w:div w:id="1648314800">
      <w:bodyDiv w:val="1"/>
      <w:marLeft w:val="0"/>
      <w:marRight w:val="0"/>
      <w:marTop w:val="0"/>
      <w:marBottom w:val="0"/>
      <w:divBdr>
        <w:top w:val="none" w:sz="0" w:space="0" w:color="auto"/>
        <w:left w:val="none" w:sz="0" w:space="0" w:color="auto"/>
        <w:bottom w:val="none" w:sz="0" w:space="0" w:color="auto"/>
        <w:right w:val="none" w:sz="0" w:space="0" w:color="auto"/>
      </w:divBdr>
    </w:div>
    <w:div w:id="1648436125">
      <w:bodyDiv w:val="1"/>
      <w:marLeft w:val="0"/>
      <w:marRight w:val="0"/>
      <w:marTop w:val="0"/>
      <w:marBottom w:val="0"/>
      <w:divBdr>
        <w:top w:val="none" w:sz="0" w:space="0" w:color="auto"/>
        <w:left w:val="none" w:sz="0" w:space="0" w:color="auto"/>
        <w:bottom w:val="none" w:sz="0" w:space="0" w:color="auto"/>
        <w:right w:val="none" w:sz="0" w:space="0" w:color="auto"/>
      </w:divBdr>
    </w:div>
    <w:div w:id="1648437946">
      <w:bodyDiv w:val="1"/>
      <w:marLeft w:val="0"/>
      <w:marRight w:val="0"/>
      <w:marTop w:val="0"/>
      <w:marBottom w:val="0"/>
      <w:divBdr>
        <w:top w:val="none" w:sz="0" w:space="0" w:color="auto"/>
        <w:left w:val="none" w:sz="0" w:space="0" w:color="auto"/>
        <w:bottom w:val="none" w:sz="0" w:space="0" w:color="auto"/>
        <w:right w:val="none" w:sz="0" w:space="0" w:color="auto"/>
      </w:divBdr>
    </w:div>
    <w:div w:id="1648705085">
      <w:bodyDiv w:val="1"/>
      <w:marLeft w:val="0"/>
      <w:marRight w:val="0"/>
      <w:marTop w:val="0"/>
      <w:marBottom w:val="0"/>
      <w:divBdr>
        <w:top w:val="none" w:sz="0" w:space="0" w:color="auto"/>
        <w:left w:val="none" w:sz="0" w:space="0" w:color="auto"/>
        <w:bottom w:val="none" w:sz="0" w:space="0" w:color="auto"/>
        <w:right w:val="none" w:sz="0" w:space="0" w:color="auto"/>
      </w:divBdr>
    </w:div>
    <w:div w:id="1648781924">
      <w:bodyDiv w:val="1"/>
      <w:marLeft w:val="0"/>
      <w:marRight w:val="0"/>
      <w:marTop w:val="0"/>
      <w:marBottom w:val="0"/>
      <w:divBdr>
        <w:top w:val="none" w:sz="0" w:space="0" w:color="auto"/>
        <w:left w:val="none" w:sz="0" w:space="0" w:color="auto"/>
        <w:bottom w:val="none" w:sz="0" w:space="0" w:color="auto"/>
        <w:right w:val="none" w:sz="0" w:space="0" w:color="auto"/>
      </w:divBdr>
    </w:div>
    <w:div w:id="1648850629">
      <w:bodyDiv w:val="1"/>
      <w:marLeft w:val="0"/>
      <w:marRight w:val="0"/>
      <w:marTop w:val="0"/>
      <w:marBottom w:val="0"/>
      <w:divBdr>
        <w:top w:val="none" w:sz="0" w:space="0" w:color="auto"/>
        <w:left w:val="none" w:sz="0" w:space="0" w:color="auto"/>
        <w:bottom w:val="none" w:sz="0" w:space="0" w:color="auto"/>
        <w:right w:val="none" w:sz="0" w:space="0" w:color="auto"/>
      </w:divBdr>
    </w:div>
    <w:div w:id="1648852154">
      <w:bodyDiv w:val="1"/>
      <w:marLeft w:val="0"/>
      <w:marRight w:val="0"/>
      <w:marTop w:val="0"/>
      <w:marBottom w:val="0"/>
      <w:divBdr>
        <w:top w:val="none" w:sz="0" w:space="0" w:color="auto"/>
        <w:left w:val="none" w:sz="0" w:space="0" w:color="auto"/>
        <w:bottom w:val="none" w:sz="0" w:space="0" w:color="auto"/>
        <w:right w:val="none" w:sz="0" w:space="0" w:color="auto"/>
      </w:divBdr>
    </w:div>
    <w:div w:id="1648970578">
      <w:bodyDiv w:val="1"/>
      <w:marLeft w:val="0"/>
      <w:marRight w:val="0"/>
      <w:marTop w:val="0"/>
      <w:marBottom w:val="0"/>
      <w:divBdr>
        <w:top w:val="none" w:sz="0" w:space="0" w:color="auto"/>
        <w:left w:val="none" w:sz="0" w:space="0" w:color="auto"/>
        <w:bottom w:val="none" w:sz="0" w:space="0" w:color="auto"/>
        <w:right w:val="none" w:sz="0" w:space="0" w:color="auto"/>
      </w:divBdr>
    </w:div>
    <w:div w:id="1649019503">
      <w:bodyDiv w:val="1"/>
      <w:marLeft w:val="0"/>
      <w:marRight w:val="0"/>
      <w:marTop w:val="0"/>
      <w:marBottom w:val="0"/>
      <w:divBdr>
        <w:top w:val="none" w:sz="0" w:space="0" w:color="auto"/>
        <w:left w:val="none" w:sz="0" w:space="0" w:color="auto"/>
        <w:bottom w:val="none" w:sz="0" w:space="0" w:color="auto"/>
        <w:right w:val="none" w:sz="0" w:space="0" w:color="auto"/>
      </w:divBdr>
    </w:div>
    <w:div w:id="1649086938">
      <w:bodyDiv w:val="1"/>
      <w:marLeft w:val="0"/>
      <w:marRight w:val="0"/>
      <w:marTop w:val="0"/>
      <w:marBottom w:val="0"/>
      <w:divBdr>
        <w:top w:val="none" w:sz="0" w:space="0" w:color="auto"/>
        <w:left w:val="none" w:sz="0" w:space="0" w:color="auto"/>
        <w:bottom w:val="none" w:sz="0" w:space="0" w:color="auto"/>
        <w:right w:val="none" w:sz="0" w:space="0" w:color="auto"/>
      </w:divBdr>
    </w:div>
    <w:div w:id="1649283096">
      <w:bodyDiv w:val="1"/>
      <w:marLeft w:val="0"/>
      <w:marRight w:val="0"/>
      <w:marTop w:val="0"/>
      <w:marBottom w:val="0"/>
      <w:divBdr>
        <w:top w:val="none" w:sz="0" w:space="0" w:color="auto"/>
        <w:left w:val="none" w:sz="0" w:space="0" w:color="auto"/>
        <w:bottom w:val="none" w:sz="0" w:space="0" w:color="auto"/>
        <w:right w:val="none" w:sz="0" w:space="0" w:color="auto"/>
      </w:divBdr>
    </w:div>
    <w:div w:id="1649436665">
      <w:bodyDiv w:val="1"/>
      <w:marLeft w:val="0"/>
      <w:marRight w:val="0"/>
      <w:marTop w:val="0"/>
      <w:marBottom w:val="0"/>
      <w:divBdr>
        <w:top w:val="none" w:sz="0" w:space="0" w:color="auto"/>
        <w:left w:val="none" w:sz="0" w:space="0" w:color="auto"/>
        <w:bottom w:val="none" w:sz="0" w:space="0" w:color="auto"/>
        <w:right w:val="none" w:sz="0" w:space="0" w:color="auto"/>
      </w:divBdr>
    </w:div>
    <w:div w:id="1649478844">
      <w:bodyDiv w:val="1"/>
      <w:marLeft w:val="0"/>
      <w:marRight w:val="0"/>
      <w:marTop w:val="0"/>
      <w:marBottom w:val="0"/>
      <w:divBdr>
        <w:top w:val="none" w:sz="0" w:space="0" w:color="auto"/>
        <w:left w:val="none" w:sz="0" w:space="0" w:color="auto"/>
        <w:bottom w:val="none" w:sz="0" w:space="0" w:color="auto"/>
        <w:right w:val="none" w:sz="0" w:space="0" w:color="auto"/>
      </w:divBdr>
    </w:div>
    <w:div w:id="1649672915">
      <w:bodyDiv w:val="1"/>
      <w:marLeft w:val="0"/>
      <w:marRight w:val="0"/>
      <w:marTop w:val="0"/>
      <w:marBottom w:val="0"/>
      <w:divBdr>
        <w:top w:val="none" w:sz="0" w:space="0" w:color="auto"/>
        <w:left w:val="none" w:sz="0" w:space="0" w:color="auto"/>
        <w:bottom w:val="none" w:sz="0" w:space="0" w:color="auto"/>
        <w:right w:val="none" w:sz="0" w:space="0" w:color="auto"/>
      </w:divBdr>
    </w:div>
    <w:div w:id="1649747666">
      <w:bodyDiv w:val="1"/>
      <w:marLeft w:val="0"/>
      <w:marRight w:val="0"/>
      <w:marTop w:val="0"/>
      <w:marBottom w:val="0"/>
      <w:divBdr>
        <w:top w:val="none" w:sz="0" w:space="0" w:color="auto"/>
        <w:left w:val="none" w:sz="0" w:space="0" w:color="auto"/>
        <w:bottom w:val="none" w:sz="0" w:space="0" w:color="auto"/>
        <w:right w:val="none" w:sz="0" w:space="0" w:color="auto"/>
      </w:divBdr>
    </w:div>
    <w:div w:id="1649893793">
      <w:bodyDiv w:val="1"/>
      <w:marLeft w:val="0"/>
      <w:marRight w:val="0"/>
      <w:marTop w:val="0"/>
      <w:marBottom w:val="0"/>
      <w:divBdr>
        <w:top w:val="none" w:sz="0" w:space="0" w:color="auto"/>
        <w:left w:val="none" w:sz="0" w:space="0" w:color="auto"/>
        <w:bottom w:val="none" w:sz="0" w:space="0" w:color="auto"/>
        <w:right w:val="none" w:sz="0" w:space="0" w:color="auto"/>
      </w:divBdr>
    </w:div>
    <w:div w:id="1650212320">
      <w:bodyDiv w:val="1"/>
      <w:marLeft w:val="0"/>
      <w:marRight w:val="0"/>
      <w:marTop w:val="0"/>
      <w:marBottom w:val="0"/>
      <w:divBdr>
        <w:top w:val="none" w:sz="0" w:space="0" w:color="auto"/>
        <w:left w:val="none" w:sz="0" w:space="0" w:color="auto"/>
        <w:bottom w:val="none" w:sz="0" w:space="0" w:color="auto"/>
        <w:right w:val="none" w:sz="0" w:space="0" w:color="auto"/>
      </w:divBdr>
    </w:div>
    <w:div w:id="1650328620">
      <w:bodyDiv w:val="1"/>
      <w:marLeft w:val="0"/>
      <w:marRight w:val="0"/>
      <w:marTop w:val="0"/>
      <w:marBottom w:val="0"/>
      <w:divBdr>
        <w:top w:val="none" w:sz="0" w:space="0" w:color="auto"/>
        <w:left w:val="none" w:sz="0" w:space="0" w:color="auto"/>
        <w:bottom w:val="none" w:sz="0" w:space="0" w:color="auto"/>
        <w:right w:val="none" w:sz="0" w:space="0" w:color="auto"/>
      </w:divBdr>
    </w:div>
    <w:div w:id="1650599256">
      <w:bodyDiv w:val="1"/>
      <w:marLeft w:val="0"/>
      <w:marRight w:val="0"/>
      <w:marTop w:val="0"/>
      <w:marBottom w:val="0"/>
      <w:divBdr>
        <w:top w:val="none" w:sz="0" w:space="0" w:color="auto"/>
        <w:left w:val="none" w:sz="0" w:space="0" w:color="auto"/>
        <w:bottom w:val="none" w:sz="0" w:space="0" w:color="auto"/>
        <w:right w:val="none" w:sz="0" w:space="0" w:color="auto"/>
      </w:divBdr>
    </w:div>
    <w:div w:id="1650675162">
      <w:bodyDiv w:val="1"/>
      <w:marLeft w:val="0"/>
      <w:marRight w:val="0"/>
      <w:marTop w:val="0"/>
      <w:marBottom w:val="0"/>
      <w:divBdr>
        <w:top w:val="none" w:sz="0" w:space="0" w:color="auto"/>
        <w:left w:val="none" w:sz="0" w:space="0" w:color="auto"/>
        <w:bottom w:val="none" w:sz="0" w:space="0" w:color="auto"/>
        <w:right w:val="none" w:sz="0" w:space="0" w:color="auto"/>
      </w:divBdr>
    </w:div>
    <w:div w:id="1651591956">
      <w:bodyDiv w:val="1"/>
      <w:marLeft w:val="0"/>
      <w:marRight w:val="0"/>
      <w:marTop w:val="0"/>
      <w:marBottom w:val="0"/>
      <w:divBdr>
        <w:top w:val="none" w:sz="0" w:space="0" w:color="auto"/>
        <w:left w:val="none" w:sz="0" w:space="0" w:color="auto"/>
        <w:bottom w:val="none" w:sz="0" w:space="0" w:color="auto"/>
        <w:right w:val="none" w:sz="0" w:space="0" w:color="auto"/>
      </w:divBdr>
    </w:div>
    <w:div w:id="1651592944">
      <w:bodyDiv w:val="1"/>
      <w:marLeft w:val="0"/>
      <w:marRight w:val="0"/>
      <w:marTop w:val="0"/>
      <w:marBottom w:val="0"/>
      <w:divBdr>
        <w:top w:val="none" w:sz="0" w:space="0" w:color="auto"/>
        <w:left w:val="none" w:sz="0" w:space="0" w:color="auto"/>
        <w:bottom w:val="none" w:sz="0" w:space="0" w:color="auto"/>
        <w:right w:val="none" w:sz="0" w:space="0" w:color="auto"/>
      </w:divBdr>
    </w:div>
    <w:div w:id="1651592949">
      <w:bodyDiv w:val="1"/>
      <w:marLeft w:val="0"/>
      <w:marRight w:val="0"/>
      <w:marTop w:val="0"/>
      <w:marBottom w:val="0"/>
      <w:divBdr>
        <w:top w:val="none" w:sz="0" w:space="0" w:color="auto"/>
        <w:left w:val="none" w:sz="0" w:space="0" w:color="auto"/>
        <w:bottom w:val="none" w:sz="0" w:space="0" w:color="auto"/>
        <w:right w:val="none" w:sz="0" w:space="0" w:color="auto"/>
      </w:divBdr>
    </w:div>
    <w:div w:id="1651597499">
      <w:bodyDiv w:val="1"/>
      <w:marLeft w:val="0"/>
      <w:marRight w:val="0"/>
      <w:marTop w:val="0"/>
      <w:marBottom w:val="0"/>
      <w:divBdr>
        <w:top w:val="none" w:sz="0" w:space="0" w:color="auto"/>
        <w:left w:val="none" w:sz="0" w:space="0" w:color="auto"/>
        <w:bottom w:val="none" w:sz="0" w:space="0" w:color="auto"/>
        <w:right w:val="none" w:sz="0" w:space="0" w:color="auto"/>
      </w:divBdr>
    </w:div>
    <w:div w:id="1651906334">
      <w:bodyDiv w:val="1"/>
      <w:marLeft w:val="0"/>
      <w:marRight w:val="0"/>
      <w:marTop w:val="0"/>
      <w:marBottom w:val="0"/>
      <w:divBdr>
        <w:top w:val="none" w:sz="0" w:space="0" w:color="auto"/>
        <w:left w:val="none" w:sz="0" w:space="0" w:color="auto"/>
        <w:bottom w:val="none" w:sz="0" w:space="0" w:color="auto"/>
        <w:right w:val="none" w:sz="0" w:space="0" w:color="auto"/>
      </w:divBdr>
    </w:div>
    <w:div w:id="1652055387">
      <w:bodyDiv w:val="1"/>
      <w:marLeft w:val="0"/>
      <w:marRight w:val="0"/>
      <w:marTop w:val="0"/>
      <w:marBottom w:val="0"/>
      <w:divBdr>
        <w:top w:val="none" w:sz="0" w:space="0" w:color="auto"/>
        <w:left w:val="none" w:sz="0" w:space="0" w:color="auto"/>
        <w:bottom w:val="none" w:sz="0" w:space="0" w:color="auto"/>
        <w:right w:val="none" w:sz="0" w:space="0" w:color="auto"/>
      </w:divBdr>
    </w:div>
    <w:div w:id="1652295895">
      <w:bodyDiv w:val="1"/>
      <w:marLeft w:val="0"/>
      <w:marRight w:val="0"/>
      <w:marTop w:val="0"/>
      <w:marBottom w:val="0"/>
      <w:divBdr>
        <w:top w:val="none" w:sz="0" w:space="0" w:color="auto"/>
        <w:left w:val="none" w:sz="0" w:space="0" w:color="auto"/>
        <w:bottom w:val="none" w:sz="0" w:space="0" w:color="auto"/>
        <w:right w:val="none" w:sz="0" w:space="0" w:color="auto"/>
      </w:divBdr>
    </w:div>
    <w:div w:id="1652363189">
      <w:bodyDiv w:val="1"/>
      <w:marLeft w:val="0"/>
      <w:marRight w:val="0"/>
      <w:marTop w:val="0"/>
      <w:marBottom w:val="0"/>
      <w:divBdr>
        <w:top w:val="none" w:sz="0" w:space="0" w:color="auto"/>
        <w:left w:val="none" w:sz="0" w:space="0" w:color="auto"/>
        <w:bottom w:val="none" w:sz="0" w:space="0" w:color="auto"/>
        <w:right w:val="none" w:sz="0" w:space="0" w:color="auto"/>
      </w:divBdr>
    </w:div>
    <w:div w:id="1652364011">
      <w:bodyDiv w:val="1"/>
      <w:marLeft w:val="0"/>
      <w:marRight w:val="0"/>
      <w:marTop w:val="0"/>
      <w:marBottom w:val="0"/>
      <w:divBdr>
        <w:top w:val="none" w:sz="0" w:space="0" w:color="auto"/>
        <w:left w:val="none" w:sz="0" w:space="0" w:color="auto"/>
        <w:bottom w:val="none" w:sz="0" w:space="0" w:color="auto"/>
        <w:right w:val="none" w:sz="0" w:space="0" w:color="auto"/>
      </w:divBdr>
    </w:div>
    <w:div w:id="1652366745">
      <w:bodyDiv w:val="1"/>
      <w:marLeft w:val="0"/>
      <w:marRight w:val="0"/>
      <w:marTop w:val="0"/>
      <w:marBottom w:val="0"/>
      <w:divBdr>
        <w:top w:val="none" w:sz="0" w:space="0" w:color="auto"/>
        <w:left w:val="none" w:sz="0" w:space="0" w:color="auto"/>
        <w:bottom w:val="none" w:sz="0" w:space="0" w:color="auto"/>
        <w:right w:val="none" w:sz="0" w:space="0" w:color="auto"/>
      </w:divBdr>
    </w:div>
    <w:div w:id="1652631602">
      <w:bodyDiv w:val="1"/>
      <w:marLeft w:val="0"/>
      <w:marRight w:val="0"/>
      <w:marTop w:val="0"/>
      <w:marBottom w:val="0"/>
      <w:divBdr>
        <w:top w:val="none" w:sz="0" w:space="0" w:color="auto"/>
        <w:left w:val="none" w:sz="0" w:space="0" w:color="auto"/>
        <w:bottom w:val="none" w:sz="0" w:space="0" w:color="auto"/>
        <w:right w:val="none" w:sz="0" w:space="0" w:color="auto"/>
      </w:divBdr>
    </w:div>
    <w:div w:id="1652636782">
      <w:bodyDiv w:val="1"/>
      <w:marLeft w:val="0"/>
      <w:marRight w:val="0"/>
      <w:marTop w:val="0"/>
      <w:marBottom w:val="0"/>
      <w:divBdr>
        <w:top w:val="none" w:sz="0" w:space="0" w:color="auto"/>
        <w:left w:val="none" w:sz="0" w:space="0" w:color="auto"/>
        <w:bottom w:val="none" w:sz="0" w:space="0" w:color="auto"/>
        <w:right w:val="none" w:sz="0" w:space="0" w:color="auto"/>
      </w:divBdr>
    </w:div>
    <w:div w:id="1653019350">
      <w:bodyDiv w:val="1"/>
      <w:marLeft w:val="0"/>
      <w:marRight w:val="0"/>
      <w:marTop w:val="0"/>
      <w:marBottom w:val="0"/>
      <w:divBdr>
        <w:top w:val="none" w:sz="0" w:space="0" w:color="auto"/>
        <w:left w:val="none" w:sz="0" w:space="0" w:color="auto"/>
        <w:bottom w:val="none" w:sz="0" w:space="0" w:color="auto"/>
        <w:right w:val="none" w:sz="0" w:space="0" w:color="auto"/>
      </w:divBdr>
    </w:div>
    <w:div w:id="1653024720">
      <w:bodyDiv w:val="1"/>
      <w:marLeft w:val="0"/>
      <w:marRight w:val="0"/>
      <w:marTop w:val="0"/>
      <w:marBottom w:val="0"/>
      <w:divBdr>
        <w:top w:val="none" w:sz="0" w:space="0" w:color="auto"/>
        <w:left w:val="none" w:sz="0" w:space="0" w:color="auto"/>
        <w:bottom w:val="none" w:sz="0" w:space="0" w:color="auto"/>
        <w:right w:val="none" w:sz="0" w:space="0" w:color="auto"/>
      </w:divBdr>
    </w:div>
    <w:div w:id="1653096351">
      <w:bodyDiv w:val="1"/>
      <w:marLeft w:val="0"/>
      <w:marRight w:val="0"/>
      <w:marTop w:val="0"/>
      <w:marBottom w:val="0"/>
      <w:divBdr>
        <w:top w:val="none" w:sz="0" w:space="0" w:color="auto"/>
        <w:left w:val="none" w:sz="0" w:space="0" w:color="auto"/>
        <w:bottom w:val="none" w:sz="0" w:space="0" w:color="auto"/>
        <w:right w:val="none" w:sz="0" w:space="0" w:color="auto"/>
      </w:divBdr>
    </w:div>
    <w:div w:id="1653098261">
      <w:bodyDiv w:val="1"/>
      <w:marLeft w:val="0"/>
      <w:marRight w:val="0"/>
      <w:marTop w:val="0"/>
      <w:marBottom w:val="0"/>
      <w:divBdr>
        <w:top w:val="none" w:sz="0" w:space="0" w:color="auto"/>
        <w:left w:val="none" w:sz="0" w:space="0" w:color="auto"/>
        <w:bottom w:val="none" w:sz="0" w:space="0" w:color="auto"/>
        <w:right w:val="none" w:sz="0" w:space="0" w:color="auto"/>
      </w:divBdr>
    </w:div>
    <w:div w:id="1653681731">
      <w:bodyDiv w:val="1"/>
      <w:marLeft w:val="0"/>
      <w:marRight w:val="0"/>
      <w:marTop w:val="0"/>
      <w:marBottom w:val="0"/>
      <w:divBdr>
        <w:top w:val="none" w:sz="0" w:space="0" w:color="auto"/>
        <w:left w:val="none" w:sz="0" w:space="0" w:color="auto"/>
        <w:bottom w:val="none" w:sz="0" w:space="0" w:color="auto"/>
        <w:right w:val="none" w:sz="0" w:space="0" w:color="auto"/>
      </w:divBdr>
    </w:div>
    <w:div w:id="1653828480">
      <w:bodyDiv w:val="1"/>
      <w:marLeft w:val="0"/>
      <w:marRight w:val="0"/>
      <w:marTop w:val="0"/>
      <w:marBottom w:val="0"/>
      <w:divBdr>
        <w:top w:val="none" w:sz="0" w:space="0" w:color="auto"/>
        <w:left w:val="none" w:sz="0" w:space="0" w:color="auto"/>
        <w:bottom w:val="none" w:sz="0" w:space="0" w:color="auto"/>
        <w:right w:val="none" w:sz="0" w:space="0" w:color="auto"/>
      </w:divBdr>
    </w:div>
    <w:div w:id="1654287457">
      <w:bodyDiv w:val="1"/>
      <w:marLeft w:val="0"/>
      <w:marRight w:val="0"/>
      <w:marTop w:val="0"/>
      <w:marBottom w:val="0"/>
      <w:divBdr>
        <w:top w:val="none" w:sz="0" w:space="0" w:color="auto"/>
        <w:left w:val="none" w:sz="0" w:space="0" w:color="auto"/>
        <w:bottom w:val="none" w:sz="0" w:space="0" w:color="auto"/>
        <w:right w:val="none" w:sz="0" w:space="0" w:color="auto"/>
      </w:divBdr>
    </w:div>
    <w:div w:id="1654289114">
      <w:bodyDiv w:val="1"/>
      <w:marLeft w:val="0"/>
      <w:marRight w:val="0"/>
      <w:marTop w:val="0"/>
      <w:marBottom w:val="0"/>
      <w:divBdr>
        <w:top w:val="none" w:sz="0" w:space="0" w:color="auto"/>
        <w:left w:val="none" w:sz="0" w:space="0" w:color="auto"/>
        <w:bottom w:val="none" w:sz="0" w:space="0" w:color="auto"/>
        <w:right w:val="none" w:sz="0" w:space="0" w:color="auto"/>
      </w:divBdr>
    </w:div>
    <w:div w:id="1654329297">
      <w:bodyDiv w:val="1"/>
      <w:marLeft w:val="0"/>
      <w:marRight w:val="0"/>
      <w:marTop w:val="0"/>
      <w:marBottom w:val="0"/>
      <w:divBdr>
        <w:top w:val="none" w:sz="0" w:space="0" w:color="auto"/>
        <w:left w:val="none" w:sz="0" w:space="0" w:color="auto"/>
        <w:bottom w:val="none" w:sz="0" w:space="0" w:color="auto"/>
        <w:right w:val="none" w:sz="0" w:space="0" w:color="auto"/>
      </w:divBdr>
    </w:div>
    <w:div w:id="1654405126">
      <w:bodyDiv w:val="1"/>
      <w:marLeft w:val="0"/>
      <w:marRight w:val="0"/>
      <w:marTop w:val="0"/>
      <w:marBottom w:val="0"/>
      <w:divBdr>
        <w:top w:val="none" w:sz="0" w:space="0" w:color="auto"/>
        <w:left w:val="none" w:sz="0" w:space="0" w:color="auto"/>
        <w:bottom w:val="none" w:sz="0" w:space="0" w:color="auto"/>
        <w:right w:val="none" w:sz="0" w:space="0" w:color="auto"/>
      </w:divBdr>
    </w:div>
    <w:div w:id="1654869117">
      <w:bodyDiv w:val="1"/>
      <w:marLeft w:val="0"/>
      <w:marRight w:val="0"/>
      <w:marTop w:val="0"/>
      <w:marBottom w:val="0"/>
      <w:divBdr>
        <w:top w:val="none" w:sz="0" w:space="0" w:color="auto"/>
        <w:left w:val="none" w:sz="0" w:space="0" w:color="auto"/>
        <w:bottom w:val="none" w:sz="0" w:space="0" w:color="auto"/>
        <w:right w:val="none" w:sz="0" w:space="0" w:color="auto"/>
      </w:divBdr>
    </w:div>
    <w:div w:id="1655060488">
      <w:bodyDiv w:val="1"/>
      <w:marLeft w:val="0"/>
      <w:marRight w:val="0"/>
      <w:marTop w:val="0"/>
      <w:marBottom w:val="0"/>
      <w:divBdr>
        <w:top w:val="none" w:sz="0" w:space="0" w:color="auto"/>
        <w:left w:val="none" w:sz="0" w:space="0" w:color="auto"/>
        <w:bottom w:val="none" w:sz="0" w:space="0" w:color="auto"/>
        <w:right w:val="none" w:sz="0" w:space="0" w:color="auto"/>
      </w:divBdr>
    </w:div>
    <w:div w:id="1655135067">
      <w:bodyDiv w:val="1"/>
      <w:marLeft w:val="0"/>
      <w:marRight w:val="0"/>
      <w:marTop w:val="0"/>
      <w:marBottom w:val="0"/>
      <w:divBdr>
        <w:top w:val="none" w:sz="0" w:space="0" w:color="auto"/>
        <w:left w:val="none" w:sz="0" w:space="0" w:color="auto"/>
        <w:bottom w:val="none" w:sz="0" w:space="0" w:color="auto"/>
        <w:right w:val="none" w:sz="0" w:space="0" w:color="auto"/>
      </w:divBdr>
    </w:div>
    <w:div w:id="1655177709">
      <w:bodyDiv w:val="1"/>
      <w:marLeft w:val="0"/>
      <w:marRight w:val="0"/>
      <w:marTop w:val="0"/>
      <w:marBottom w:val="0"/>
      <w:divBdr>
        <w:top w:val="none" w:sz="0" w:space="0" w:color="auto"/>
        <w:left w:val="none" w:sz="0" w:space="0" w:color="auto"/>
        <w:bottom w:val="none" w:sz="0" w:space="0" w:color="auto"/>
        <w:right w:val="none" w:sz="0" w:space="0" w:color="auto"/>
      </w:divBdr>
    </w:div>
    <w:div w:id="1655178035">
      <w:bodyDiv w:val="1"/>
      <w:marLeft w:val="0"/>
      <w:marRight w:val="0"/>
      <w:marTop w:val="0"/>
      <w:marBottom w:val="0"/>
      <w:divBdr>
        <w:top w:val="none" w:sz="0" w:space="0" w:color="auto"/>
        <w:left w:val="none" w:sz="0" w:space="0" w:color="auto"/>
        <w:bottom w:val="none" w:sz="0" w:space="0" w:color="auto"/>
        <w:right w:val="none" w:sz="0" w:space="0" w:color="auto"/>
      </w:divBdr>
    </w:div>
    <w:div w:id="1655714746">
      <w:bodyDiv w:val="1"/>
      <w:marLeft w:val="0"/>
      <w:marRight w:val="0"/>
      <w:marTop w:val="0"/>
      <w:marBottom w:val="0"/>
      <w:divBdr>
        <w:top w:val="none" w:sz="0" w:space="0" w:color="auto"/>
        <w:left w:val="none" w:sz="0" w:space="0" w:color="auto"/>
        <w:bottom w:val="none" w:sz="0" w:space="0" w:color="auto"/>
        <w:right w:val="none" w:sz="0" w:space="0" w:color="auto"/>
      </w:divBdr>
    </w:div>
    <w:div w:id="1655719338">
      <w:bodyDiv w:val="1"/>
      <w:marLeft w:val="0"/>
      <w:marRight w:val="0"/>
      <w:marTop w:val="0"/>
      <w:marBottom w:val="0"/>
      <w:divBdr>
        <w:top w:val="none" w:sz="0" w:space="0" w:color="auto"/>
        <w:left w:val="none" w:sz="0" w:space="0" w:color="auto"/>
        <w:bottom w:val="none" w:sz="0" w:space="0" w:color="auto"/>
        <w:right w:val="none" w:sz="0" w:space="0" w:color="auto"/>
      </w:divBdr>
    </w:div>
    <w:div w:id="1655835248">
      <w:bodyDiv w:val="1"/>
      <w:marLeft w:val="0"/>
      <w:marRight w:val="0"/>
      <w:marTop w:val="0"/>
      <w:marBottom w:val="0"/>
      <w:divBdr>
        <w:top w:val="none" w:sz="0" w:space="0" w:color="auto"/>
        <w:left w:val="none" w:sz="0" w:space="0" w:color="auto"/>
        <w:bottom w:val="none" w:sz="0" w:space="0" w:color="auto"/>
        <w:right w:val="none" w:sz="0" w:space="0" w:color="auto"/>
      </w:divBdr>
    </w:div>
    <w:div w:id="1656030497">
      <w:bodyDiv w:val="1"/>
      <w:marLeft w:val="0"/>
      <w:marRight w:val="0"/>
      <w:marTop w:val="0"/>
      <w:marBottom w:val="0"/>
      <w:divBdr>
        <w:top w:val="none" w:sz="0" w:space="0" w:color="auto"/>
        <w:left w:val="none" w:sz="0" w:space="0" w:color="auto"/>
        <w:bottom w:val="none" w:sz="0" w:space="0" w:color="auto"/>
        <w:right w:val="none" w:sz="0" w:space="0" w:color="auto"/>
      </w:divBdr>
    </w:div>
    <w:div w:id="1656296297">
      <w:bodyDiv w:val="1"/>
      <w:marLeft w:val="0"/>
      <w:marRight w:val="0"/>
      <w:marTop w:val="0"/>
      <w:marBottom w:val="0"/>
      <w:divBdr>
        <w:top w:val="none" w:sz="0" w:space="0" w:color="auto"/>
        <w:left w:val="none" w:sz="0" w:space="0" w:color="auto"/>
        <w:bottom w:val="none" w:sz="0" w:space="0" w:color="auto"/>
        <w:right w:val="none" w:sz="0" w:space="0" w:color="auto"/>
      </w:divBdr>
    </w:div>
    <w:div w:id="1656447709">
      <w:bodyDiv w:val="1"/>
      <w:marLeft w:val="0"/>
      <w:marRight w:val="0"/>
      <w:marTop w:val="0"/>
      <w:marBottom w:val="0"/>
      <w:divBdr>
        <w:top w:val="none" w:sz="0" w:space="0" w:color="auto"/>
        <w:left w:val="none" w:sz="0" w:space="0" w:color="auto"/>
        <w:bottom w:val="none" w:sz="0" w:space="0" w:color="auto"/>
        <w:right w:val="none" w:sz="0" w:space="0" w:color="auto"/>
      </w:divBdr>
    </w:div>
    <w:div w:id="1656835394">
      <w:bodyDiv w:val="1"/>
      <w:marLeft w:val="0"/>
      <w:marRight w:val="0"/>
      <w:marTop w:val="0"/>
      <w:marBottom w:val="0"/>
      <w:divBdr>
        <w:top w:val="none" w:sz="0" w:space="0" w:color="auto"/>
        <w:left w:val="none" w:sz="0" w:space="0" w:color="auto"/>
        <w:bottom w:val="none" w:sz="0" w:space="0" w:color="auto"/>
        <w:right w:val="none" w:sz="0" w:space="0" w:color="auto"/>
      </w:divBdr>
    </w:div>
    <w:div w:id="1657415225">
      <w:bodyDiv w:val="1"/>
      <w:marLeft w:val="0"/>
      <w:marRight w:val="0"/>
      <w:marTop w:val="0"/>
      <w:marBottom w:val="0"/>
      <w:divBdr>
        <w:top w:val="none" w:sz="0" w:space="0" w:color="auto"/>
        <w:left w:val="none" w:sz="0" w:space="0" w:color="auto"/>
        <w:bottom w:val="none" w:sz="0" w:space="0" w:color="auto"/>
        <w:right w:val="none" w:sz="0" w:space="0" w:color="auto"/>
      </w:divBdr>
    </w:div>
    <w:div w:id="1657415458">
      <w:bodyDiv w:val="1"/>
      <w:marLeft w:val="0"/>
      <w:marRight w:val="0"/>
      <w:marTop w:val="0"/>
      <w:marBottom w:val="0"/>
      <w:divBdr>
        <w:top w:val="none" w:sz="0" w:space="0" w:color="auto"/>
        <w:left w:val="none" w:sz="0" w:space="0" w:color="auto"/>
        <w:bottom w:val="none" w:sz="0" w:space="0" w:color="auto"/>
        <w:right w:val="none" w:sz="0" w:space="0" w:color="auto"/>
      </w:divBdr>
    </w:div>
    <w:div w:id="1657876036">
      <w:bodyDiv w:val="1"/>
      <w:marLeft w:val="0"/>
      <w:marRight w:val="0"/>
      <w:marTop w:val="0"/>
      <w:marBottom w:val="0"/>
      <w:divBdr>
        <w:top w:val="none" w:sz="0" w:space="0" w:color="auto"/>
        <w:left w:val="none" w:sz="0" w:space="0" w:color="auto"/>
        <w:bottom w:val="none" w:sz="0" w:space="0" w:color="auto"/>
        <w:right w:val="none" w:sz="0" w:space="0" w:color="auto"/>
      </w:divBdr>
    </w:div>
    <w:div w:id="1657955477">
      <w:bodyDiv w:val="1"/>
      <w:marLeft w:val="0"/>
      <w:marRight w:val="0"/>
      <w:marTop w:val="0"/>
      <w:marBottom w:val="0"/>
      <w:divBdr>
        <w:top w:val="none" w:sz="0" w:space="0" w:color="auto"/>
        <w:left w:val="none" w:sz="0" w:space="0" w:color="auto"/>
        <w:bottom w:val="none" w:sz="0" w:space="0" w:color="auto"/>
        <w:right w:val="none" w:sz="0" w:space="0" w:color="auto"/>
      </w:divBdr>
    </w:div>
    <w:div w:id="1658264589">
      <w:bodyDiv w:val="1"/>
      <w:marLeft w:val="0"/>
      <w:marRight w:val="0"/>
      <w:marTop w:val="0"/>
      <w:marBottom w:val="0"/>
      <w:divBdr>
        <w:top w:val="none" w:sz="0" w:space="0" w:color="auto"/>
        <w:left w:val="none" w:sz="0" w:space="0" w:color="auto"/>
        <w:bottom w:val="none" w:sz="0" w:space="0" w:color="auto"/>
        <w:right w:val="none" w:sz="0" w:space="0" w:color="auto"/>
      </w:divBdr>
    </w:div>
    <w:div w:id="1658265695">
      <w:bodyDiv w:val="1"/>
      <w:marLeft w:val="0"/>
      <w:marRight w:val="0"/>
      <w:marTop w:val="0"/>
      <w:marBottom w:val="0"/>
      <w:divBdr>
        <w:top w:val="none" w:sz="0" w:space="0" w:color="auto"/>
        <w:left w:val="none" w:sz="0" w:space="0" w:color="auto"/>
        <w:bottom w:val="none" w:sz="0" w:space="0" w:color="auto"/>
        <w:right w:val="none" w:sz="0" w:space="0" w:color="auto"/>
      </w:divBdr>
    </w:div>
    <w:div w:id="1658269393">
      <w:bodyDiv w:val="1"/>
      <w:marLeft w:val="0"/>
      <w:marRight w:val="0"/>
      <w:marTop w:val="0"/>
      <w:marBottom w:val="0"/>
      <w:divBdr>
        <w:top w:val="none" w:sz="0" w:space="0" w:color="auto"/>
        <w:left w:val="none" w:sz="0" w:space="0" w:color="auto"/>
        <w:bottom w:val="none" w:sz="0" w:space="0" w:color="auto"/>
        <w:right w:val="none" w:sz="0" w:space="0" w:color="auto"/>
      </w:divBdr>
    </w:div>
    <w:div w:id="1658917422">
      <w:bodyDiv w:val="1"/>
      <w:marLeft w:val="0"/>
      <w:marRight w:val="0"/>
      <w:marTop w:val="0"/>
      <w:marBottom w:val="0"/>
      <w:divBdr>
        <w:top w:val="none" w:sz="0" w:space="0" w:color="auto"/>
        <w:left w:val="none" w:sz="0" w:space="0" w:color="auto"/>
        <w:bottom w:val="none" w:sz="0" w:space="0" w:color="auto"/>
        <w:right w:val="none" w:sz="0" w:space="0" w:color="auto"/>
      </w:divBdr>
    </w:div>
    <w:div w:id="1658919253">
      <w:bodyDiv w:val="1"/>
      <w:marLeft w:val="0"/>
      <w:marRight w:val="0"/>
      <w:marTop w:val="0"/>
      <w:marBottom w:val="0"/>
      <w:divBdr>
        <w:top w:val="none" w:sz="0" w:space="0" w:color="auto"/>
        <w:left w:val="none" w:sz="0" w:space="0" w:color="auto"/>
        <w:bottom w:val="none" w:sz="0" w:space="0" w:color="auto"/>
        <w:right w:val="none" w:sz="0" w:space="0" w:color="auto"/>
      </w:divBdr>
    </w:div>
    <w:div w:id="1658923295">
      <w:bodyDiv w:val="1"/>
      <w:marLeft w:val="0"/>
      <w:marRight w:val="0"/>
      <w:marTop w:val="0"/>
      <w:marBottom w:val="0"/>
      <w:divBdr>
        <w:top w:val="none" w:sz="0" w:space="0" w:color="auto"/>
        <w:left w:val="none" w:sz="0" w:space="0" w:color="auto"/>
        <w:bottom w:val="none" w:sz="0" w:space="0" w:color="auto"/>
        <w:right w:val="none" w:sz="0" w:space="0" w:color="auto"/>
      </w:divBdr>
    </w:div>
    <w:div w:id="1658994056">
      <w:bodyDiv w:val="1"/>
      <w:marLeft w:val="0"/>
      <w:marRight w:val="0"/>
      <w:marTop w:val="0"/>
      <w:marBottom w:val="0"/>
      <w:divBdr>
        <w:top w:val="none" w:sz="0" w:space="0" w:color="auto"/>
        <w:left w:val="none" w:sz="0" w:space="0" w:color="auto"/>
        <w:bottom w:val="none" w:sz="0" w:space="0" w:color="auto"/>
        <w:right w:val="none" w:sz="0" w:space="0" w:color="auto"/>
      </w:divBdr>
    </w:div>
    <w:div w:id="1659073992">
      <w:bodyDiv w:val="1"/>
      <w:marLeft w:val="0"/>
      <w:marRight w:val="0"/>
      <w:marTop w:val="0"/>
      <w:marBottom w:val="0"/>
      <w:divBdr>
        <w:top w:val="none" w:sz="0" w:space="0" w:color="auto"/>
        <w:left w:val="none" w:sz="0" w:space="0" w:color="auto"/>
        <w:bottom w:val="none" w:sz="0" w:space="0" w:color="auto"/>
        <w:right w:val="none" w:sz="0" w:space="0" w:color="auto"/>
      </w:divBdr>
    </w:div>
    <w:div w:id="1659459192">
      <w:bodyDiv w:val="1"/>
      <w:marLeft w:val="0"/>
      <w:marRight w:val="0"/>
      <w:marTop w:val="0"/>
      <w:marBottom w:val="0"/>
      <w:divBdr>
        <w:top w:val="none" w:sz="0" w:space="0" w:color="auto"/>
        <w:left w:val="none" w:sz="0" w:space="0" w:color="auto"/>
        <w:bottom w:val="none" w:sz="0" w:space="0" w:color="auto"/>
        <w:right w:val="none" w:sz="0" w:space="0" w:color="auto"/>
      </w:divBdr>
    </w:div>
    <w:div w:id="1659460013">
      <w:bodyDiv w:val="1"/>
      <w:marLeft w:val="0"/>
      <w:marRight w:val="0"/>
      <w:marTop w:val="0"/>
      <w:marBottom w:val="0"/>
      <w:divBdr>
        <w:top w:val="none" w:sz="0" w:space="0" w:color="auto"/>
        <w:left w:val="none" w:sz="0" w:space="0" w:color="auto"/>
        <w:bottom w:val="none" w:sz="0" w:space="0" w:color="auto"/>
        <w:right w:val="none" w:sz="0" w:space="0" w:color="auto"/>
      </w:divBdr>
    </w:div>
    <w:div w:id="1659841374">
      <w:bodyDiv w:val="1"/>
      <w:marLeft w:val="0"/>
      <w:marRight w:val="0"/>
      <w:marTop w:val="0"/>
      <w:marBottom w:val="0"/>
      <w:divBdr>
        <w:top w:val="none" w:sz="0" w:space="0" w:color="auto"/>
        <w:left w:val="none" w:sz="0" w:space="0" w:color="auto"/>
        <w:bottom w:val="none" w:sz="0" w:space="0" w:color="auto"/>
        <w:right w:val="none" w:sz="0" w:space="0" w:color="auto"/>
      </w:divBdr>
    </w:div>
    <w:div w:id="1659919333">
      <w:bodyDiv w:val="1"/>
      <w:marLeft w:val="0"/>
      <w:marRight w:val="0"/>
      <w:marTop w:val="0"/>
      <w:marBottom w:val="0"/>
      <w:divBdr>
        <w:top w:val="none" w:sz="0" w:space="0" w:color="auto"/>
        <w:left w:val="none" w:sz="0" w:space="0" w:color="auto"/>
        <w:bottom w:val="none" w:sz="0" w:space="0" w:color="auto"/>
        <w:right w:val="none" w:sz="0" w:space="0" w:color="auto"/>
      </w:divBdr>
    </w:div>
    <w:div w:id="1660183621">
      <w:bodyDiv w:val="1"/>
      <w:marLeft w:val="0"/>
      <w:marRight w:val="0"/>
      <w:marTop w:val="0"/>
      <w:marBottom w:val="0"/>
      <w:divBdr>
        <w:top w:val="none" w:sz="0" w:space="0" w:color="auto"/>
        <w:left w:val="none" w:sz="0" w:space="0" w:color="auto"/>
        <w:bottom w:val="none" w:sz="0" w:space="0" w:color="auto"/>
        <w:right w:val="none" w:sz="0" w:space="0" w:color="auto"/>
      </w:divBdr>
    </w:div>
    <w:div w:id="1660188274">
      <w:bodyDiv w:val="1"/>
      <w:marLeft w:val="0"/>
      <w:marRight w:val="0"/>
      <w:marTop w:val="0"/>
      <w:marBottom w:val="0"/>
      <w:divBdr>
        <w:top w:val="none" w:sz="0" w:space="0" w:color="auto"/>
        <w:left w:val="none" w:sz="0" w:space="0" w:color="auto"/>
        <w:bottom w:val="none" w:sz="0" w:space="0" w:color="auto"/>
        <w:right w:val="none" w:sz="0" w:space="0" w:color="auto"/>
      </w:divBdr>
    </w:div>
    <w:div w:id="1660229921">
      <w:bodyDiv w:val="1"/>
      <w:marLeft w:val="0"/>
      <w:marRight w:val="0"/>
      <w:marTop w:val="0"/>
      <w:marBottom w:val="0"/>
      <w:divBdr>
        <w:top w:val="none" w:sz="0" w:space="0" w:color="auto"/>
        <w:left w:val="none" w:sz="0" w:space="0" w:color="auto"/>
        <w:bottom w:val="none" w:sz="0" w:space="0" w:color="auto"/>
        <w:right w:val="none" w:sz="0" w:space="0" w:color="auto"/>
      </w:divBdr>
    </w:div>
    <w:div w:id="1660500184">
      <w:bodyDiv w:val="1"/>
      <w:marLeft w:val="0"/>
      <w:marRight w:val="0"/>
      <w:marTop w:val="0"/>
      <w:marBottom w:val="0"/>
      <w:divBdr>
        <w:top w:val="none" w:sz="0" w:space="0" w:color="auto"/>
        <w:left w:val="none" w:sz="0" w:space="0" w:color="auto"/>
        <w:bottom w:val="none" w:sz="0" w:space="0" w:color="auto"/>
        <w:right w:val="none" w:sz="0" w:space="0" w:color="auto"/>
      </w:divBdr>
    </w:div>
    <w:div w:id="1660575925">
      <w:bodyDiv w:val="1"/>
      <w:marLeft w:val="0"/>
      <w:marRight w:val="0"/>
      <w:marTop w:val="0"/>
      <w:marBottom w:val="0"/>
      <w:divBdr>
        <w:top w:val="none" w:sz="0" w:space="0" w:color="auto"/>
        <w:left w:val="none" w:sz="0" w:space="0" w:color="auto"/>
        <w:bottom w:val="none" w:sz="0" w:space="0" w:color="auto"/>
        <w:right w:val="none" w:sz="0" w:space="0" w:color="auto"/>
      </w:divBdr>
    </w:div>
    <w:div w:id="1660578480">
      <w:bodyDiv w:val="1"/>
      <w:marLeft w:val="0"/>
      <w:marRight w:val="0"/>
      <w:marTop w:val="0"/>
      <w:marBottom w:val="0"/>
      <w:divBdr>
        <w:top w:val="none" w:sz="0" w:space="0" w:color="auto"/>
        <w:left w:val="none" w:sz="0" w:space="0" w:color="auto"/>
        <w:bottom w:val="none" w:sz="0" w:space="0" w:color="auto"/>
        <w:right w:val="none" w:sz="0" w:space="0" w:color="auto"/>
      </w:divBdr>
    </w:div>
    <w:div w:id="1660813780">
      <w:bodyDiv w:val="1"/>
      <w:marLeft w:val="0"/>
      <w:marRight w:val="0"/>
      <w:marTop w:val="0"/>
      <w:marBottom w:val="0"/>
      <w:divBdr>
        <w:top w:val="none" w:sz="0" w:space="0" w:color="auto"/>
        <w:left w:val="none" w:sz="0" w:space="0" w:color="auto"/>
        <w:bottom w:val="none" w:sz="0" w:space="0" w:color="auto"/>
        <w:right w:val="none" w:sz="0" w:space="0" w:color="auto"/>
      </w:divBdr>
    </w:div>
    <w:div w:id="1660957906">
      <w:bodyDiv w:val="1"/>
      <w:marLeft w:val="0"/>
      <w:marRight w:val="0"/>
      <w:marTop w:val="0"/>
      <w:marBottom w:val="0"/>
      <w:divBdr>
        <w:top w:val="none" w:sz="0" w:space="0" w:color="auto"/>
        <w:left w:val="none" w:sz="0" w:space="0" w:color="auto"/>
        <w:bottom w:val="none" w:sz="0" w:space="0" w:color="auto"/>
        <w:right w:val="none" w:sz="0" w:space="0" w:color="auto"/>
      </w:divBdr>
    </w:div>
    <w:div w:id="1660960447">
      <w:bodyDiv w:val="1"/>
      <w:marLeft w:val="0"/>
      <w:marRight w:val="0"/>
      <w:marTop w:val="0"/>
      <w:marBottom w:val="0"/>
      <w:divBdr>
        <w:top w:val="none" w:sz="0" w:space="0" w:color="auto"/>
        <w:left w:val="none" w:sz="0" w:space="0" w:color="auto"/>
        <w:bottom w:val="none" w:sz="0" w:space="0" w:color="auto"/>
        <w:right w:val="none" w:sz="0" w:space="0" w:color="auto"/>
      </w:divBdr>
    </w:div>
    <w:div w:id="1661107580">
      <w:bodyDiv w:val="1"/>
      <w:marLeft w:val="0"/>
      <w:marRight w:val="0"/>
      <w:marTop w:val="0"/>
      <w:marBottom w:val="0"/>
      <w:divBdr>
        <w:top w:val="none" w:sz="0" w:space="0" w:color="auto"/>
        <w:left w:val="none" w:sz="0" w:space="0" w:color="auto"/>
        <w:bottom w:val="none" w:sz="0" w:space="0" w:color="auto"/>
        <w:right w:val="none" w:sz="0" w:space="0" w:color="auto"/>
      </w:divBdr>
    </w:div>
    <w:div w:id="1661275151">
      <w:bodyDiv w:val="1"/>
      <w:marLeft w:val="0"/>
      <w:marRight w:val="0"/>
      <w:marTop w:val="0"/>
      <w:marBottom w:val="0"/>
      <w:divBdr>
        <w:top w:val="none" w:sz="0" w:space="0" w:color="auto"/>
        <w:left w:val="none" w:sz="0" w:space="0" w:color="auto"/>
        <w:bottom w:val="none" w:sz="0" w:space="0" w:color="auto"/>
        <w:right w:val="none" w:sz="0" w:space="0" w:color="auto"/>
      </w:divBdr>
    </w:div>
    <w:div w:id="1661419960">
      <w:bodyDiv w:val="1"/>
      <w:marLeft w:val="0"/>
      <w:marRight w:val="0"/>
      <w:marTop w:val="0"/>
      <w:marBottom w:val="0"/>
      <w:divBdr>
        <w:top w:val="none" w:sz="0" w:space="0" w:color="auto"/>
        <w:left w:val="none" w:sz="0" w:space="0" w:color="auto"/>
        <w:bottom w:val="none" w:sz="0" w:space="0" w:color="auto"/>
        <w:right w:val="none" w:sz="0" w:space="0" w:color="auto"/>
      </w:divBdr>
    </w:div>
    <w:div w:id="1661540621">
      <w:bodyDiv w:val="1"/>
      <w:marLeft w:val="0"/>
      <w:marRight w:val="0"/>
      <w:marTop w:val="0"/>
      <w:marBottom w:val="0"/>
      <w:divBdr>
        <w:top w:val="none" w:sz="0" w:space="0" w:color="auto"/>
        <w:left w:val="none" w:sz="0" w:space="0" w:color="auto"/>
        <w:bottom w:val="none" w:sz="0" w:space="0" w:color="auto"/>
        <w:right w:val="none" w:sz="0" w:space="0" w:color="auto"/>
      </w:divBdr>
    </w:div>
    <w:div w:id="1662081326">
      <w:bodyDiv w:val="1"/>
      <w:marLeft w:val="0"/>
      <w:marRight w:val="0"/>
      <w:marTop w:val="0"/>
      <w:marBottom w:val="0"/>
      <w:divBdr>
        <w:top w:val="none" w:sz="0" w:space="0" w:color="auto"/>
        <w:left w:val="none" w:sz="0" w:space="0" w:color="auto"/>
        <w:bottom w:val="none" w:sz="0" w:space="0" w:color="auto"/>
        <w:right w:val="none" w:sz="0" w:space="0" w:color="auto"/>
      </w:divBdr>
    </w:div>
    <w:div w:id="1662082168">
      <w:bodyDiv w:val="1"/>
      <w:marLeft w:val="0"/>
      <w:marRight w:val="0"/>
      <w:marTop w:val="0"/>
      <w:marBottom w:val="0"/>
      <w:divBdr>
        <w:top w:val="none" w:sz="0" w:space="0" w:color="auto"/>
        <w:left w:val="none" w:sz="0" w:space="0" w:color="auto"/>
        <w:bottom w:val="none" w:sz="0" w:space="0" w:color="auto"/>
        <w:right w:val="none" w:sz="0" w:space="0" w:color="auto"/>
      </w:divBdr>
    </w:div>
    <w:div w:id="1662125658">
      <w:bodyDiv w:val="1"/>
      <w:marLeft w:val="0"/>
      <w:marRight w:val="0"/>
      <w:marTop w:val="0"/>
      <w:marBottom w:val="0"/>
      <w:divBdr>
        <w:top w:val="none" w:sz="0" w:space="0" w:color="auto"/>
        <w:left w:val="none" w:sz="0" w:space="0" w:color="auto"/>
        <w:bottom w:val="none" w:sz="0" w:space="0" w:color="auto"/>
        <w:right w:val="none" w:sz="0" w:space="0" w:color="auto"/>
      </w:divBdr>
    </w:div>
    <w:div w:id="1662150733">
      <w:bodyDiv w:val="1"/>
      <w:marLeft w:val="0"/>
      <w:marRight w:val="0"/>
      <w:marTop w:val="0"/>
      <w:marBottom w:val="0"/>
      <w:divBdr>
        <w:top w:val="none" w:sz="0" w:space="0" w:color="auto"/>
        <w:left w:val="none" w:sz="0" w:space="0" w:color="auto"/>
        <w:bottom w:val="none" w:sz="0" w:space="0" w:color="auto"/>
        <w:right w:val="none" w:sz="0" w:space="0" w:color="auto"/>
      </w:divBdr>
    </w:div>
    <w:div w:id="1662195687">
      <w:bodyDiv w:val="1"/>
      <w:marLeft w:val="0"/>
      <w:marRight w:val="0"/>
      <w:marTop w:val="0"/>
      <w:marBottom w:val="0"/>
      <w:divBdr>
        <w:top w:val="none" w:sz="0" w:space="0" w:color="auto"/>
        <w:left w:val="none" w:sz="0" w:space="0" w:color="auto"/>
        <w:bottom w:val="none" w:sz="0" w:space="0" w:color="auto"/>
        <w:right w:val="none" w:sz="0" w:space="0" w:color="auto"/>
      </w:divBdr>
    </w:div>
    <w:div w:id="1662544065">
      <w:bodyDiv w:val="1"/>
      <w:marLeft w:val="0"/>
      <w:marRight w:val="0"/>
      <w:marTop w:val="0"/>
      <w:marBottom w:val="0"/>
      <w:divBdr>
        <w:top w:val="none" w:sz="0" w:space="0" w:color="auto"/>
        <w:left w:val="none" w:sz="0" w:space="0" w:color="auto"/>
        <w:bottom w:val="none" w:sz="0" w:space="0" w:color="auto"/>
        <w:right w:val="none" w:sz="0" w:space="0" w:color="auto"/>
      </w:divBdr>
    </w:div>
    <w:div w:id="1662656937">
      <w:bodyDiv w:val="1"/>
      <w:marLeft w:val="0"/>
      <w:marRight w:val="0"/>
      <w:marTop w:val="0"/>
      <w:marBottom w:val="0"/>
      <w:divBdr>
        <w:top w:val="none" w:sz="0" w:space="0" w:color="auto"/>
        <w:left w:val="none" w:sz="0" w:space="0" w:color="auto"/>
        <w:bottom w:val="none" w:sz="0" w:space="0" w:color="auto"/>
        <w:right w:val="none" w:sz="0" w:space="0" w:color="auto"/>
      </w:divBdr>
    </w:div>
    <w:div w:id="1662809742">
      <w:bodyDiv w:val="1"/>
      <w:marLeft w:val="0"/>
      <w:marRight w:val="0"/>
      <w:marTop w:val="0"/>
      <w:marBottom w:val="0"/>
      <w:divBdr>
        <w:top w:val="none" w:sz="0" w:space="0" w:color="auto"/>
        <w:left w:val="none" w:sz="0" w:space="0" w:color="auto"/>
        <w:bottom w:val="none" w:sz="0" w:space="0" w:color="auto"/>
        <w:right w:val="none" w:sz="0" w:space="0" w:color="auto"/>
      </w:divBdr>
    </w:div>
    <w:div w:id="1663124373">
      <w:bodyDiv w:val="1"/>
      <w:marLeft w:val="0"/>
      <w:marRight w:val="0"/>
      <w:marTop w:val="0"/>
      <w:marBottom w:val="0"/>
      <w:divBdr>
        <w:top w:val="none" w:sz="0" w:space="0" w:color="auto"/>
        <w:left w:val="none" w:sz="0" w:space="0" w:color="auto"/>
        <w:bottom w:val="none" w:sz="0" w:space="0" w:color="auto"/>
        <w:right w:val="none" w:sz="0" w:space="0" w:color="auto"/>
      </w:divBdr>
    </w:div>
    <w:div w:id="1663270169">
      <w:bodyDiv w:val="1"/>
      <w:marLeft w:val="0"/>
      <w:marRight w:val="0"/>
      <w:marTop w:val="0"/>
      <w:marBottom w:val="0"/>
      <w:divBdr>
        <w:top w:val="none" w:sz="0" w:space="0" w:color="auto"/>
        <w:left w:val="none" w:sz="0" w:space="0" w:color="auto"/>
        <w:bottom w:val="none" w:sz="0" w:space="0" w:color="auto"/>
        <w:right w:val="none" w:sz="0" w:space="0" w:color="auto"/>
      </w:divBdr>
    </w:div>
    <w:div w:id="1663385593">
      <w:bodyDiv w:val="1"/>
      <w:marLeft w:val="0"/>
      <w:marRight w:val="0"/>
      <w:marTop w:val="0"/>
      <w:marBottom w:val="0"/>
      <w:divBdr>
        <w:top w:val="none" w:sz="0" w:space="0" w:color="auto"/>
        <w:left w:val="none" w:sz="0" w:space="0" w:color="auto"/>
        <w:bottom w:val="none" w:sz="0" w:space="0" w:color="auto"/>
        <w:right w:val="none" w:sz="0" w:space="0" w:color="auto"/>
      </w:divBdr>
    </w:div>
    <w:div w:id="1663389481">
      <w:bodyDiv w:val="1"/>
      <w:marLeft w:val="0"/>
      <w:marRight w:val="0"/>
      <w:marTop w:val="0"/>
      <w:marBottom w:val="0"/>
      <w:divBdr>
        <w:top w:val="none" w:sz="0" w:space="0" w:color="auto"/>
        <w:left w:val="none" w:sz="0" w:space="0" w:color="auto"/>
        <w:bottom w:val="none" w:sz="0" w:space="0" w:color="auto"/>
        <w:right w:val="none" w:sz="0" w:space="0" w:color="auto"/>
      </w:divBdr>
    </w:div>
    <w:div w:id="1663507968">
      <w:bodyDiv w:val="1"/>
      <w:marLeft w:val="0"/>
      <w:marRight w:val="0"/>
      <w:marTop w:val="0"/>
      <w:marBottom w:val="0"/>
      <w:divBdr>
        <w:top w:val="none" w:sz="0" w:space="0" w:color="auto"/>
        <w:left w:val="none" w:sz="0" w:space="0" w:color="auto"/>
        <w:bottom w:val="none" w:sz="0" w:space="0" w:color="auto"/>
        <w:right w:val="none" w:sz="0" w:space="0" w:color="auto"/>
      </w:divBdr>
    </w:div>
    <w:div w:id="1663510518">
      <w:bodyDiv w:val="1"/>
      <w:marLeft w:val="0"/>
      <w:marRight w:val="0"/>
      <w:marTop w:val="0"/>
      <w:marBottom w:val="0"/>
      <w:divBdr>
        <w:top w:val="none" w:sz="0" w:space="0" w:color="auto"/>
        <w:left w:val="none" w:sz="0" w:space="0" w:color="auto"/>
        <w:bottom w:val="none" w:sz="0" w:space="0" w:color="auto"/>
        <w:right w:val="none" w:sz="0" w:space="0" w:color="auto"/>
      </w:divBdr>
    </w:div>
    <w:div w:id="1663511764">
      <w:bodyDiv w:val="1"/>
      <w:marLeft w:val="0"/>
      <w:marRight w:val="0"/>
      <w:marTop w:val="0"/>
      <w:marBottom w:val="0"/>
      <w:divBdr>
        <w:top w:val="none" w:sz="0" w:space="0" w:color="auto"/>
        <w:left w:val="none" w:sz="0" w:space="0" w:color="auto"/>
        <w:bottom w:val="none" w:sz="0" w:space="0" w:color="auto"/>
        <w:right w:val="none" w:sz="0" w:space="0" w:color="auto"/>
      </w:divBdr>
    </w:div>
    <w:div w:id="1663579341">
      <w:bodyDiv w:val="1"/>
      <w:marLeft w:val="0"/>
      <w:marRight w:val="0"/>
      <w:marTop w:val="0"/>
      <w:marBottom w:val="0"/>
      <w:divBdr>
        <w:top w:val="none" w:sz="0" w:space="0" w:color="auto"/>
        <w:left w:val="none" w:sz="0" w:space="0" w:color="auto"/>
        <w:bottom w:val="none" w:sz="0" w:space="0" w:color="auto"/>
        <w:right w:val="none" w:sz="0" w:space="0" w:color="auto"/>
      </w:divBdr>
    </w:div>
    <w:div w:id="1663779997">
      <w:bodyDiv w:val="1"/>
      <w:marLeft w:val="0"/>
      <w:marRight w:val="0"/>
      <w:marTop w:val="0"/>
      <w:marBottom w:val="0"/>
      <w:divBdr>
        <w:top w:val="none" w:sz="0" w:space="0" w:color="auto"/>
        <w:left w:val="none" w:sz="0" w:space="0" w:color="auto"/>
        <w:bottom w:val="none" w:sz="0" w:space="0" w:color="auto"/>
        <w:right w:val="none" w:sz="0" w:space="0" w:color="auto"/>
      </w:divBdr>
    </w:div>
    <w:div w:id="1663971527">
      <w:bodyDiv w:val="1"/>
      <w:marLeft w:val="0"/>
      <w:marRight w:val="0"/>
      <w:marTop w:val="0"/>
      <w:marBottom w:val="0"/>
      <w:divBdr>
        <w:top w:val="none" w:sz="0" w:space="0" w:color="auto"/>
        <w:left w:val="none" w:sz="0" w:space="0" w:color="auto"/>
        <w:bottom w:val="none" w:sz="0" w:space="0" w:color="auto"/>
        <w:right w:val="none" w:sz="0" w:space="0" w:color="auto"/>
      </w:divBdr>
    </w:div>
    <w:div w:id="1664044278">
      <w:bodyDiv w:val="1"/>
      <w:marLeft w:val="0"/>
      <w:marRight w:val="0"/>
      <w:marTop w:val="0"/>
      <w:marBottom w:val="0"/>
      <w:divBdr>
        <w:top w:val="none" w:sz="0" w:space="0" w:color="auto"/>
        <w:left w:val="none" w:sz="0" w:space="0" w:color="auto"/>
        <w:bottom w:val="none" w:sz="0" w:space="0" w:color="auto"/>
        <w:right w:val="none" w:sz="0" w:space="0" w:color="auto"/>
      </w:divBdr>
    </w:div>
    <w:div w:id="1664044347">
      <w:bodyDiv w:val="1"/>
      <w:marLeft w:val="0"/>
      <w:marRight w:val="0"/>
      <w:marTop w:val="0"/>
      <w:marBottom w:val="0"/>
      <w:divBdr>
        <w:top w:val="none" w:sz="0" w:space="0" w:color="auto"/>
        <w:left w:val="none" w:sz="0" w:space="0" w:color="auto"/>
        <w:bottom w:val="none" w:sz="0" w:space="0" w:color="auto"/>
        <w:right w:val="none" w:sz="0" w:space="0" w:color="auto"/>
      </w:divBdr>
    </w:div>
    <w:div w:id="1664047700">
      <w:bodyDiv w:val="1"/>
      <w:marLeft w:val="0"/>
      <w:marRight w:val="0"/>
      <w:marTop w:val="0"/>
      <w:marBottom w:val="0"/>
      <w:divBdr>
        <w:top w:val="none" w:sz="0" w:space="0" w:color="auto"/>
        <w:left w:val="none" w:sz="0" w:space="0" w:color="auto"/>
        <w:bottom w:val="none" w:sz="0" w:space="0" w:color="auto"/>
        <w:right w:val="none" w:sz="0" w:space="0" w:color="auto"/>
      </w:divBdr>
    </w:div>
    <w:div w:id="1664157616">
      <w:bodyDiv w:val="1"/>
      <w:marLeft w:val="0"/>
      <w:marRight w:val="0"/>
      <w:marTop w:val="0"/>
      <w:marBottom w:val="0"/>
      <w:divBdr>
        <w:top w:val="none" w:sz="0" w:space="0" w:color="auto"/>
        <w:left w:val="none" w:sz="0" w:space="0" w:color="auto"/>
        <w:bottom w:val="none" w:sz="0" w:space="0" w:color="auto"/>
        <w:right w:val="none" w:sz="0" w:space="0" w:color="auto"/>
      </w:divBdr>
    </w:div>
    <w:div w:id="1664510441">
      <w:bodyDiv w:val="1"/>
      <w:marLeft w:val="0"/>
      <w:marRight w:val="0"/>
      <w:marTop w:val="0"/>
      <w:marBottom w:val="0"/>
      <w:divBdr>
        <w:top w:val="none" w:sz="0" w:space="0" w:color="auto"/>
        <w:left w:val="none" w:sz="0" w:space="0" w:color="auto"/>
        <w:bottom w:val="none" w:sz="0" w:space="0" w:color="auto"/>
        <w:right w:val="none" w:sz="0" w:space="0" w:color="auto"/>
      </w:divBdr>
    </w:div>
    <w:div w:id="1664625028">
      <w:bodyDiv w:val="1"/>
      <w:marLeft w:val="0"/>
      <w:marRight w:val="0"/>
      <w:marTop w:val="0"/>
      <w:marBottom w:val="0"/>
      <w:divBdr>
        <w:top w:val="none" w:sz="0" w:space="0" w:color="auto"/>
        <w:left w:val="none" w:sz="0" w:space="0" w:color="auto"/>
        <w:bottom w:val="none" w:sz="0" w:space="0" w:color="auto"/>
        <w:right w:val="none" w:sz="0" w:space="0" w:color="auto"/>
      </w:divBdr>
    </w:div>
    <w:div w:id="1664746822">
      <w:bodyDiv w:val="1"/>
      <w:marLeft w:val="0"/>
      <w:marRight w:val="0"/>
      <w:marTop w:val="0"/>
      <w:marBottom w:val="0"/>
      <w:divBdr>
        <w:top w:val="none" w:sz="0" w:space="0" w:color="auto"/>
        <w:left w:val="none" w:sz="0" w:space="0" w:color="auto"/>
        <w:bottom w:val="none" w:sz="0" w:space="0" w:color="auto"/>
        <w:right w:val="none" w:sz="0" w:space="0" w:color="auto"/>
      </w:divBdr>
    </w:div>
    <w:div w:id="1664771396">
      <w:bodyDiv w:val="1"/>
      <w:marLeft w:val="0"/>
      <w:marRight w:val="0"/>
      <w:marTop w:val="0"/>
      <w:marBottom w:val="0"/>
      <w:divBdr>
        <w:top w:val="none" w:sz="0" w:space="0" w:color="auto"/>
        <w:left w:val="none" w:sz="0" w:space="0" w:color="auto"/>
        <w:bottom w:val="none" w:sz="0" w:space="0" w:color="auto"/>
        <w:right w:val="none" w:sz="0" w:space="0" w:color="auto"/>
      </w:divBdr>
    </w:div>
    <w:div w:id="1665545879">
      <w:bodyDiv w:val="1"/>
      <w:marLeft w:val="0"/>
      <w:marRight w:val="0"/>
      <w:marTop w:val="0"/>
      <w:marBottom w:val="0"/>
      <w:divBdr>
        <w:top w:val="none" w:sz="0" w:space="0" w:color="auto"/>
        <w:left w:val="none" w:sz="0" w:space="0" w:color="auto"/>
        <w:bottom w:val="none" w:sz="0" w:space="0" w:color="auto"/>
        <w:right w:val="none" w:sz="0" w:space="0" w:color="auto"/>
      </w:divBdr>
    </w:div>
    <w:div w:id="1665813829">
      <w:bodyDiv w:val="1"/>
      <w:marLeft w:val="0"/>
      <w:marRight w:val="0"/>
      <w:marTop w:val="0"/>
      <w:marBottom w:val="0"/>
      <w:divBdr>
        <w:top w:val="none" w:sz="0" w:space="0" w:color="auto"/>
        <w:left w:val="none" w:sz="0" w:space="0" w:color="auto"/>
        <w:bottom w:val="none" w:sz="0" w:space="0" w:color="auto"/>
        <w:right w:val="none" w:sz="0" w:space="0" w:color="auto"/>
      </w:divBdr>
    </w:div>
    <w:div w:id="1665934266">
      <w:bodyDiv w:val="1"/>
      <w:marLeft w:val="0"/>
      <w:marRight w:val="0"/>
      <w:marTop w:val="0"/>
      <w:marBottom w:val="0"/>
      <w:divBdr>
        <w:top w:val="none" w:sz="0" w:space="0" w:color="auto"/>
        <w:left w:val="none" w:sz="0" w:space="0" w:color="auto"/>
        <w:bottom w:val="none" w:sz="0" w:space="0" w:color="auto"/>
        <w:right w:val="none" w:sz="0" w:space="0" w:color="auto"/>
      </w:divBdr>
    </w:div>
    <w:div w:id="1665934747">
      <w:bodyDiv w:val="1"/>
      <w:marLeft w:val="0"/>
      <w:marRight w:val="0"/>
      <w:marTop w:val="0"/>
      <w:marBottom w:val="0"/>
      <w:divBdr>
        <w:top w:val="none" w:sz="0" w:space="0" w:color="auto"/>
        <w:left w:val="none" w:sz="0" w:space="0" w:color="auto"/>
        <w:bottom w:val="none" w:sz="0" w:space="0" w:color="auto"/>
        <w:right w:val="none" w:sz="0" w:space="0" w:color="auto"/>
      </w:divBdr>
    </w:div>
    <w:div w:id="1666202466">
      <w:bodyDiv w:val="1"/>
      <w:marLeft w:val="0"/>
      <w:marRight w:val="0"/>
      <w:marTop w:val="0"/>
      <w:marBottom w:val="0"/>
      <w:divBdr>
        <w:top w:val="none" w:sz="0" w:space="0" w:color="auto"/>
        <w:left w:val="none" w:sz="0" w:space="0" w:color="auto"/>
        <w:bottom w:val="none" w:sz="0" w:space="0" w:color="auto"/>
        <w:right w:val="none" w:sz="0" w:space="0" w:color="auto"/>
      </w:divBdr>
    </w:div>
    <w:div w:id="1666398734">
      <w:bodyDiv w:val="1"/>
      <w:marLeft w:val="0"/>
      <w:marRight w:val="0"/>
      <w:marTop w:val="0"/>
      <w:marBottom w:val="0"/>
      <w:divBdr>
        <w:top w:val="none" w:sz="0" w:space="0" w:color="auto"/>
        <w:left w:val="none" w:sz="0" w:space="0" w:color="auto"/>
        <w:bottom w:val="none" w:sz="0" w:space="0" w:color="auto"/>
        <w:right w:val="none" w:sz="0" w:space="0" w:color="auto"/>
      </w:divBdr>
    </w:div>
    <w:div w:id="1666666509">
      <w:bodyDiv w:val="1"/>
      <w:marLeft w:val="0"/>
      <w:marRight w:val="0"/>
      <w:marTop w:val="0"/>
      <w:marBottom w:val="0"/>
      <w:divBdr>
        <w:top w:val="none" w:sz="0" w:space="0" w:color="auto"/>
        <w:left w:val="none" w:sz="0" w:space="0" w:color="auto"/>
        <w:bottom w:val="none" w:sz="0" w:space="0" w:color="auto"/>
        <w:right w:val="none" w:sz="0" w:space="0" w:color="auto"/>
      </w:divBdr>
    </w:div>
    <w:div w:id="1666859267">
      <w:bodyDiv w:val="1"/>
      <w:marLeft w:val="0"/>
      <w:marRight w:val="0"/>
      <w:marTop w:val="0"/>
      <w:marBottom w:val="0"/>
      <w:divBdr>
        <w:top w:val="none" w:sz="0" w:space="0" w:color="auto"/>
        <w:left w:val="none" w:sz="0" w:space="0" w:color="auto"/>
        <w:bottom w:val="none" w:sz="0" w:space="0" w:color="auto"/>
        <w:right w:val="none" w:sz="0" w:space="0" w:color="auto"/>
      </w:divBdr>
    </w:div>
    <w:div w:id="1666976654">
      <w:bodyDiv w:val="1"/>
      <w:marLeft w:val="0"/>
      <w:marRight w:val="0"/>
      <w:marTop w:val="0"/>
      <w:marBottom w:val="0"/>
      <w:divBdr>
        <w:top w:val="none" w:sz="0" w:space="0" w:color="auto"/>
        <w:left w:val="none" w:sz="0" w:space="0" w:color="auto"/>
        <w:bottom w:val="none" w:sz="0" w:space="0" w:color="auto"/>
        <w:right w:val="none" w:sz="0" w:space="0" w:color="auto"/>
      </w:divBdr>
    </w:div>
    <w:div w:id="1667324372">
      <w:bodyDiv w:val="1"/>
      <w:marLeft w:val="0"/>
      <w:marRight w:val="0"/>
      <w:marTop w:val="0"/>
      <w:marBottom w:val="0"/>
      <w:divBdr>
        <w:top w:val="none" w:sz="0" w:space="0" w:color="auto"/>
        <w:left w:val="none" w:sz="0" w:space="0" w:color="auto"/>
        <w:bottom w:val="none" w:sz="0" w:space="0" w:color="auto"/>
        <w:right w:val="none" w:sz="0" w:space="0" w:color="auto"/>
      </w:divBdr>
    </w:div>
    <w:div w:id="1667509554">
      <w:bodyDiv w:val="1"/>
      <w:marLeft w:val="0"/>
      <w:marRight w:val="0"/>
      <w:marTop w:val="0"/>
      <w:marBottom w:val="0"/>
      <w:divBdr>
        <w:top w:val="none" w:sz="0" w:space="0" w:color="auto"/>
        <w:left w:val="none" w:sz="0" w:space="0" w:color="auto"/>
        <w:bottom w:val="none" w:sz="0" w:space="0" w:color="auto"/>
        <w:right w:val="none" w:sz="0" w:space="0" w:color="auto"/>
      </w:divBdr>
    </w:div>
    <w:div w:id="1667587814">
      <w:bodyDiv w:val="1"/>
      <w:marLeft w:val="0"/>
      <w:marRight w:val="0"/>
      <w:marTop w:val="0"/>
      <w:marBottom w:val="0"/>
      <w:divBdr>
        <w:top w:val="none" w:sz="0" w:space="0" w:color="auto"/>
        <w:left w:val="none" w:sz="0" w:space="0" w:color="auto"/>
        <w:bottom w:val="none" w:sz="0" w:space="0" w:color="auto"/>
        <w:right w:val="none" w:sz="0" w:space="0" w:color="auto"/>
      </w:divBdr>
    </w:div>
    <w:div w:id="1667589053">
      <w:bodyDiv w:val="1"/>
      <w:marLeft w:val="0"/>
      <w:marRight w:val="0"/>
      <w:marTop w:val="0"/>
      <w:marBottom w:val="0"/>
      <w:divBdr>
        <w:top w:val="none" w:sz="0" w:space="0" w:color="auto"/>
        <w:left w:val="none" w:sz="0" w:space="0" w:color="auto"/>
        <w:bottom w:val="none" w:sz="0" w:space="0" w:color="auto"/>
        <w:right w:val="none" w:sz="0" w:space="0" w:color="auto"/>
      </w:divBdr>
    </w:div>
    <w:div w:id="1667589199">
      <w:bodyDiv w:val="1"/>
      <w:marLeft w:val="0"/>
      <w:marRight w:val="0"/>
      <w:marTop w:val="0"/>
      <w:marBottom w:val="0"/>
      <w:divBdr>
        <w:top w:val="none" w:sz="0" w:space="0" w:color="auto"/>
        <w:left w:val="none" w:sz="0" w:space="0" w:color="auto"/>
        <w:bottom w:val="none" w:sz="0" w:space="0" w:color="auto"/>
        <w:right w:val="none" w:sz="0" w:space="0" w:color="auto"/>
      </w:divBdr>
    </w:div>
    <w:div w:id="1668247268">
      <w:bodyDiv w:val="1"/>
      <w:marLeft w:val="0"/>
      <w:marRight w:val="0"/>
      <w:marTop w:val="0"/>
      <w:marBottom w:val="0"/>
      <w:divBdr>
        <w:top w:val="none" w:sz="0" w:space="0" w:color="auto"/>
        <w:left w:val="none" w:sz="0" w:space="0" w:color="auto"/>
        <w:bottom w:val="none" w:sz="0" w:space="0" w:color="auto"/>
        <w:right w:val="none" w:sz="0" w:space="0" w:color="auto"/>
      </w:divBdr>
    </w:div>
    <w:div w:id="1668284428">
      <w:bodyDiv w:val="1"/>
      <w:marLeft w:val="0"/>
      <w:marRight w:val="0"/>
      <w:marTop w:val="0"/>
      <w:marBottom w:val="0"/>
      <w:divBdr>
        <w:top w:val="none" w:sz="0" w:space="0" w:color="auto"/>
        <w:left w:val="none" w:sz="0" w:space="0" w:color="auto"/>
        <w:bottom w:val="none" w:sz="0" w:space="0" w:color="auto"/>
        <w:right w:val="none" w:sz="0" w:space="0" w:color="auto"/>
      </w:divBdr>
    </w:div>
    <w:div w:id="1668360268">
      <w:bodyDiv w:val="1"/>
      <w:marLeft w:val="0"/>
      <w:marRight w:val="0"/>
      <w:marTop w:val="0"/>
      <w:marBottom w:val="0"/>
      <w:divBdr>
        <w:top w:val="none" w:sz="0" w:space="0" w:color="auto"/>
        <w:left w:val="none" w:sz="0" w:space="0" w:color="auto"/>
        <w:bottom w:val="none" w:sz="0" w:space="0" w:color="auto"/>
        <w:right w:val="none" w:sz="0" w:space="0" w:color="auto"/>
      </w:divBdr>
    </w:div>
    <w:div w:id="1668481895">
      <w:bodyDiv w:val="1"/>
      <w:marLeft w:val="0"/>
      <w:marRight w:val="0"/>
      <w:marTop w:val="0"/>
      <w:marBottom w:val="0"/>
      <w:divBdr>
        <w:top w:val="none" w:sz="0" w:space="0" w:color="auto"/>
        <w:left w:val="none" w:sz="0" w:space="0" w:color="auto"/>
        <w:bottom w:val="none" w:sz="0" w:space="0" w:color="auto"/>
        <w:right w:val="none" w:sz="0" w:space="0" w:color="auto"/>
      </w:divBdr>
    </w:div>
    <w:div w:id="1668746422">
      <w:bodyDiv w:val="1"/>
      <w:marLeft w:val="0"/>
      <w:marRight w:val="0"/>
      <w:marTop w:val="0"/>
      <w:marBottom w:val="0"/>
      <w:divBdr>
        <w:top w:val="none" w:sz="0" w:space="0" w:color="auto"/>
        <w:left w:val="none" w:sz="0" w:space="0" w:color="auto"/>
        <w:bottom w:val="none" w:sz="0" w:space="0" w:color="auto"/>
        <w:right w:val="none" w:sz="0" w:space="0" w:color="auto"/>
      </w:divBdr>
    </w:div>
    <w:div w:id="1668754192">
      <w:bodyDiv w:val="1"/>
      <w:marLeft w:val="0"/>
      <w:marRight w:val="0"/>
      <w:marTop w:val="0"/>
      <w:marBottom w:val="0"/>
      <w:divBdr>
        <w:top w:val="none" w:sz="0" w:space="0" w:color="auto"/>
        <w:left w:val="none" w:sz="0" w:space="0" w:color="auto"/>
        <w:bottom w:val="none" w:sz="0" w:space="0" w:color="auto"/>
        <w:right w:val="none" w:sz="0" w:space="0" w:color="auto"/>
      </w:divBdr>
    </w:div>
    <w:div w:id="1668942142">
      <w:bodyDiv w:val="1"/>
      <w:marLeft w:val="0"/>
      <w:marRight w:val="0"/>
      <w:marTop w:val="0"/>
      <w:marBottom w:val="0"/>
      <w:divBdr>
        <w:top w:val="none" w:sz="0" w:space="0" w:color="auto"/>
        <w:left w:val="none" w:sz="0" w:space="0" w:color="auto"/>
        <w:bottom w:val="none" w:sz="0" w:space="0" w:color="auto"/>
        <w:right w:val="none" w:sz="0" w:space="0" w:color="auto"/>
      </w:divBdr>
    </w:div>
    <w:div w:id="1669021813">
      <w:bodyDiv w:val="1"/>
      <w:marLeft w:val="0"/>
      <w:marRight w:val="0"/>
      <w:marTop w:val="0"/>
      <w:marBottom w:val="0"/>
      <w:divBdr>
        <w:top w:val="none" w:sz="0" w:space="0" w:color="auto"/>
        <w:left w:val="none" w:sz="0" w:space="0" w:color="auto"/>
        <w:bottom w:val="none" w:sz="0" w:space="0" w:color="auto"/>
        <w:right w:val="none" w:sz="0" w:space="0" w:color="auto"/>
      </w:divBdr>
    </w:div>
    <w:div w:id="1669404542">
      <w:bodyDiv w:val="1"/>
      <w:marLeft w:val="0"/>
      <w:marRight w:val="0"/>
      <w:marTop w:val="0"/>
      <w:marBottom w:val="0"/>
      <w:divBdr>
        <w:top w:val="none" w:sz="0" w:space="0" w:color="auto"/>
        <w:left w:val="none" w:sz="0" w:space="0" w:color="auto"/>
        <w:bottom w:val="none" w:sz="0" w:space="0" w:color="auto"/>
        <w:right w:val="none" w:sz="0" w:space="0" w:color="auto"/>
      </w:divBdr>
    </w:div>
    <w:div w:id="1669475330">
      <w:bodyDiv w:val="1"/>
      <w:marLeft w:val="0"/>
      <w:marRight w:val="0"/>
      <w:marTop w:val="0"/>
      <w:marBottom w:val="0"/>
      <w:divBdr>
        <w:top w:val="none" w:sz="0" w:space="0" w:color="auto"/>
        <w:left w:val="none" w:sz="0" w:space="0" w:color="auto"/>
        <w:bottom w:val="none" w:sz="0" w:space="0" w:color="auto"/>
        <w:right w:val="none" w:sz="0" w:space="0" w:color="auto"/>
      </w:divBdr>
    </w:div>
    <w:div w:id="1669484069">
      <w:bodyDiv w:val="1"/>
      <w:marLeft w:val="0"/>
      <w:marRight w:val="0"/>
      <w:marTop w:val="0"/>
      <w:marBottom w:val="0"/>
      <w:divBdr>
        <w:top w:val="none" w:sz="0" w:space="0" w:color="auto"/>
        <w:left w:val="none" w:sz="0" w:space="0" w:color="auto"/>
        <w:bottom w:val="none" w:sz="0" w:space="0" w:color="auto"/>
        <w:right w:val="none" w:sz="0" w:space="0" w:color="auto"/>
      </w:divBdr>
    </w:div>
    <w:div w:id="1669558252">
      <w:bodyDiv w:val="1"/>
      <w:marLeft w:val="0"/>
      <w:marRight w:val="0"/>
      <w:marTop w:val="0"/>
      <w:marBottom w:val="0"/>
      <w:divBdr>
        <w:top w:val="none" w:sz="0" w:space="0" w:color="auto"/>
        <w:left w:val="none" w:sz="0" w:space="0" w:color="auto"/>
        <w:bottom w:val="none" w:sz="0" w:space="0" w:color="auto"/>
        <w:right w:val="none" w:sz="0" w:space="0" w:color="auto"/>
      </w:divBdr>
    </w:div>
    <w:div w:id="1669597894">
      <w:bodyDiv w:val="1"/>
      <w:marLeft w:val="0"/>
      <w:marRight w:val="0"/>
      <w:marTop w:val="0"/>
      <w:marBottom w:val="0"/>
      <w:divBdr>
        <w:top w:val="none" w:sz="0" w:space="0" w:color="auto"/>
        <w:left w:val="none" w:sz="0" w:space="0" w:color="auto"/>
        <w:bottom w:val="none" w:sz="0" w:space="0" w:color="auto"/>
        <w:right w:val="none" w:sz="0" w:space="0" w:color="auto"/>
      </w:divBdr>
    </w:div>
    <w:div w:id="1669600704">
      <w:bodyDiv w:val="1"/>
      <w:marLeft w:val="0"/>
      <w:marRight w:val="0"/>
      <w:marTop w:val="0"/>
      <w:marBottom w:val="0"/>
      <w:divBdr>
        <w:top w:val="none" w:sz="0" w:space="0" w:color="auto"/>
        <w:left w:val="none" w:sz="0" w:space="0" w:color="auto"/>
        <w:bottom w:val="none" w:sz="0" w:space="0" w:color="auto"/>
        <w:right w:val="none" w:sz="0" w:space="0" w:color="auto"/>
      </w:divBdr>
    </w:div>
    <w:div w:id="1669627263">
      <w:bodyDiv w:val="1"/>
      <w:marLeft w:val="0"/>
      <w:marRight w:val="0"/>
      <w:marTop w:val="0"/>
      <w:marBottom w:val="0"/>
      <w:divBdr>
        <w:top w:val="none" w:sz="0" w:space="0" w:color="auto"/>
        <w:left w:val="none" w:sz="0" w:space="0" w:color="auto"/>
        <w:bottom w:val="none" w:sz="0" w:space="0" w:color="auto"/>
        <w:right w:val="none" w:sz="0" w:space="0" w:color="auto"/>
      </w:divBdr>
    </w:div>
    <w:div w:id="1669675225">
      <w:bodyDiv w:val="1"/>
      <w:marLeft w:val="0"/>
      <w:marRight w:val="0"/>
      <w:marTop w:val="0"/>
      <w:marBottom w:val="0"/>
      <w:divBdr>
        <w:top w:val="none" w:sz="0" w:space="0" w:color="auto"/>
        <w:left w:val="none" w:sz="0" w:space="0" w:color="auto"/>
        <w:bottom w:val="none" w:sz="0" w:space="0" w:color="auto"/>
        <w:right w:val="none" w:sz="0" w:space="0" w:color="auto"/>
      </w:divBdr>
    </w:div>
    <w:div w:id="1669869268">
      <w:bodyDiv w:val="1"/>
      <w:marLeft w:val="0"/>
      <w:marRight w:val="0"/>
      <w:marTop w:val="0"/>
      <w:marBottom w:val="0"/>
      <w:divBdr>
        <w:top w:val="none" w:sz="0" w:space="0" w:color="auto"/>
        <w:left w:val="none" w:sz="0" w:space="0" w:color="auto"/>
        <w:bottom w:val="none" w:sz="0" w:space="0" w:color="auto"/>
        <w:right w:val="none" w:sz="0" w:space="0" w:color="auto"/>
      </w:divBdr>
    </w:div>
    <w:div w:id="1669940151">
      <w:bodyDiv w:val="1"/>
      <w:marLeft w:val="0"/>
      <w:marRight w:val="0"/>
      <w:marTop w:val="0"/>
      <w:marBottom w:val="0"/>
      <w:divBdr>
        <w:top w:val="none" w:sz="0" w:space="0" w:color="auto"/>
        <w:left w:val="none" w:sz="0" w:space="0" w:color="auto"/>
        <w:bottom w:val="none" w:sz="0" w:space="0" w:color="auto"/>
        <w:right w:val="none" w:sz="0" w:space="0" w:color="auto"/>
      </w:divBdr>
    </w:div>
    <w:div w:id="1670017953">
      <w:bodyDiv w:val="1"/>
      <w:marLeft w:val="0"/>
      <w:marRight w:val="0"/>
      <w:marTop w:val="0"/>
      <w:marBottom w:val="0"/>
      <w:divBdr>
        <w:top w:val="none" w:sz="0" w:space="0" w:color="auto"/>
        <w:left w:val="none" w:sz="0" w:space="0" w:color="auto"/>
        <w:bottom w:val="none" w:sz="0" w:space="0" w:color="auto"/>
        <w:right w:val="none" w:sz="0" w:space="0" w:color="auto"/>
      </w:divBdr>
    </w:div>
    <w:div w:id="1670018046">
      <w:bodyDiv w:val="1"/>
      <w:marLeft w:val="0"/>
      <w:marRight w:val="0"/>
      <w:marTop w:val="0"/>
      <w:marBottom w:val="0"/>
      <w:divBdr>
        <w:top w:val="none" w:sz="0" w:space="0" w:color="auto"/>
        <w:left w:val="none" w:sz="0" w:space="0" w:color="auto"/>
        <w:bottom w:val="none" w:sz="0" w:space="0" w:color="auto"/>
        <w:right w:val="none" w:sz="0" w:space="0" w:color="auto"/>
      </w:divBdr>
    </w:div>
    <w:div w:id="1670215465">
      <w:bodyDiv w:val="1"/>
      <w:marLeft w:val="0"/>
      <w:marRight w:val="0"/>
      <w:marTop w:val="0"/>
      <w:marBottom w:val="0"/>
      <w:divBdr>
        <w:top w:val="none" w:sz="0" w:space="0" w:color="auto"/>
        <w:left w:val="none" w:sz="0" w:space="0" w:color="auto"/>
        <w:bottom w:val="none" w:sz="0" w:space="0" w:color="auto"/>
        <w:right w:val="none" w:sz="0" w:space="0" w:color="auto"/>
      </w:divBdr>
    </w:div>
    <w:div w:id="1670257835">
      <w:bodyDiv w:val="1"/>
      <w:marLeft w:val="0"/>
      <w:marRight w:val="0"/>
      <w:marTop w:val="0"/>
      <w:marBottom w:val="0"/>
      <w:divBdr>
        <w:top w:val="none" w:sz="0" w:space="0" w:color="auto"/>
        <w:left w:val="none" w:sz="0" w:space="0" w:color="auto"/>
        <w:bottom w:val="none" w:sz="0" w:space="0" w:color="auto"/>
        <w:right w:val="none" w:sz="0" w:space="0" w:color="auto"/>
      </w:divBdr>
    </w:div>
    <w:div w:id="1670403997">
      <w:bodyDiv w:val="1"/>
      <w:marLeft w:val="0"/>
      <w:marRight w:val="0"/>
      <w:marTop w:val="0"/>
      <w:marBottom w:val="0"/>
      <w:divBdr>
        <w:top w:val="none" w:sz="0" w:space="0" w:color="auto"/>
        <w:left w:val="none" w:sz="0" w:space="0" w:color="auto"/>
        <w:bottom w:val="none" w:sz="0" w:space="0" w:color="auto"/>
        <w:right w:val="none" w:sz="0" w:space="0" w:color="auto"/>
      </w:divBdr>
    </w:div>
    <w:div w:id="1670448130">
      <w:bodyDiv w:val="1"/>
      <w:marLeft w:val="0"/>
      <w:marRight w:val="0"/>
      <w:marTop w:val="0"/>
      <w:marBottom w:val="0"/>
      <w:divBdr>
        <w:top w:val="none" w:sz="0" w:space="0" w:color="auto"/>
        <w:left w:val="none" w:sz="0" w:space="0" w:color="auto"/>
        <w:bottom w:val="none" w:sz="0" w:space="0" w:color="auto"/>
        <w:right w:val="none" w:sz="0" w:space="0" w:color="auto"/>
      </w:divBdr>
    </w:div>
    <w:div w:id="1670595210">
      <w:bodyDiv w:val="1"/>
      <w:marLeft w:val="0"/>
      <w:marRight w:val="0"/>
      <w:marTop w:val="0"/>
      <w:marBottom w:val="0"/>
      <w:divBdr>
        <w:top w:val="none" w:sz="0" w:space="0" w:color="auto"/>
        <w:left w:val="none" w:sz="0" w:space="0" w:color="auto"/>
        <w:bottom w:val="none" w:sz="0" w:space="0" w:color="auto"/>
        <w:right w:val="none" w:sz="0" w:space="0" w:color="auto"/>
      </w:divBdr>
    </w:div>
    <w:div w:id="1670596314">
      <w:bodyDiv w:val="1"/>
      <w:marLeft w:val="0"/>
      <w:marRight w:val="0"/>
      <w:marTop w:val="0"/>
      <w:marBottom w:val="0"/>
      <w:divBdr>
        <w:top w:val="none" w:sz="0" w:space="0" w:color="auto"/>
        <w:left w:val="none" w:sz="0" w:space="0" w:color="auto"/>
        <w:bottom w:val="none" w:sz="0" w:space="0" w:color="auto"/>
        <w:right w:val="none" w:sz="0" w:space="0" w:color="auto"/>
      </w:divBdr>
    </w:div>
    <w:div w:id="1670785846">
      <w:bodyDiv w:val="1"/>
      <w:marLeft w:val="0"/>
      <w:marRight w:val="0"/>
      <w:marTop w:val="0"/>
      <w:marBottom w:val="0"/>
      <w:divBdr>
        <w:top w:val="none" w:sz="0" w:space="0" w:color="auto"/>
        <w:left w:val="none" w:sz="0" w:space="0" w:color="auto"/>
        <w:bottom w:val="none" w:sz="0" w:space="0" w:color="auto"/>
        <w:right w:val="none" w:sz="0" w:space="0" w:color="auto"/>
      </w:divBdr>
    </w:div>
    <w:div w:id="1670789741">
      <w:bodyDiv w:val="1"/>
      <w:marLeft w:val="0"/>
      <w:marRight w:val="0"/>
      <w:marTop w:val="0"/>
      <w:marBottom w:val="0"/>
      <w:divBdr>
        <w:top w:val="none" w:sz="0" w:space="0" w:color="auto"/>
        <w:left w:val="none" w:sz="0" w:space="0" w:color="auto"/>
        <w:bottom w:val="none" w:sz="0" w:space="0" w:color="auto"/>
        <w:right w:val="none" w:sz="0" w:space="0" w:color="auto"/>
      </w:divBdr>
    </w:div>
    <w:div w:id="1671176157">
      <w:bodyDiv w:val="1"/>
      <w:marLeft w:val="0"/>
      <w:marRight w:val="0"/>
      <w:marTop w:val="0"/>
      <w:marBottom w:val="0"/>
      <w:divBdr>
        <w:top w:val="none" w:sz="0" w:space="0" w:color="auto"/>
        <w:left w:val="none" w:sz="0" w:space="0" w:color="auto"/>
        <w:bottom w:val="none" w:sz="0" w:space="0" w:color="auto"/>
        <w:right w:val="none" w:sz="0" w:space="0" w:color="auto"/>
      </w:divBdr>
    </w:div>
    <w:div w:id="1671634363">
      <w:bodyDiv w:val="1"/>
      <w:marLeft w:val="0"/>
      <w:marRight w:val="0"/>
      <w:marTop w:val="0"/>
      <w:marBottom w:val="0"/>
      <w:divBdr>
        <w:top w:val="none" w:sz="0" w:space="0" w:color="auto"/>
        <w:left w:val="none" w:sz="0" w:space="0" w:color="auto"/>
        <w:bottom w:val="none" w:sz="0" w:space="0" w:color="auto"/>
        <w:right w:val="none" w:sz="0" w:space="0" w:color="auto"/>
      </w:divBdr>
    </w:div>
    <w:div w:id="1671911842">
      <w:bodyDiv w:val="1"/>
      <w:marLeft w:val="0"/>
      <w:marRight w:val="0"/>
      <w:marTop w:val="0"/>
      <w:marBottom w:val="0"/>
      <w:divBdr>
        <w:top w:val="none" w:sz="0" w:space="0" w:color="auto"/>
        <w:left w:val="none" w:sz="0" w:space="0" w:color="auto"/>
        <w:bottom w:val="none" w:sz="0" w:space="0" w:color="auto"/>
        <w:right w:val="none" w:sz="0" w:space="0" w:color="auto"/>
      </w:divBdr>
    </w:div>
    <w:div w:id="1671979855">
      <w:bodyDiv w:val="1"/>
      <w:marLeft w:val="0"/>
      <w:marRight w:val="0"/>
      <w:marTop w:val="0"/>
      <w:marBottom w:val="0"/>
      <w:divBdr>
        <w:top w:val="none" w:sz="0" w:space="0" w:color="auto"/>
        <w:left w:val="none" w:sz="0" w:space="0" w:color="auto"/>
        <w:bottom w:val="none" w:sz="0" w:space="0" w:color="auto"/>
        <w:right w:val="none" w:sz="0" w:space="0" w:color="auto"/>
      </w:divBdr>
    </w:div>
    <w:div w:id="1672102022">
      <w:bodyDiv w:val="1"/>
      <w:marLeft w:val="0"/>
      <w:marRight w:val="0"/>
      <w:marTop w:val="0"/>
      <w:marBottom w:val="0"/>
      <w:divBdr>
        <w:top w:val="none" w:sz="0" w:space="0" w:color="auto"/>
        <w:left w:val="none" w:sz="0" w:space="0" w:color="auto"/>
        <w:bottom w:val="none" w:sz="0" w:space="0" w:color="auto"/>
        <w:right w:val="none" w:sz="0" w:space="0" w:color="auto"/>
      </w:divBdr>
    </w:div>
    <w:div w:id="1672415337">
      <w:bodyDiv w:val="1"/>
      <w:marLeft w:val="0"/>
      <w:marRight w:val="0"/>
      <w:marTop w:val="0"/>
      <w:marBottom w:val="0"/>
      <w:divBdr>
        <w:top w:val="none" w:sz="0" w:space="0" w:color="auto"/>
        <w:left w:val="none" w:sz="0" w:space="0" w:color="auto"/>
        <w:bottom w:val="none" w:sz="0" w:space="0" w:color="auto"/>
        <w:right w:val="none" w:sz="0" w:space="0" w:color="auto"/>
      </w:divBdr>
    </w:div>
    <w:div w:id="1672441183">
      <w:bodyDiv w:val="1"/>
      <w:marLeft w:val="0"/>
      <w:marRight w:val="0"/>
      <w:marTop w:val="0"/>
      <w:marBottom w:val="0"/>
      <w:divBdr>
        <w:top w:val="none" w:sz="0" w:space="0" w:color="auto"/>
        <w:left w:val="none" w:sz="0" w:space="0" w:color="auto"/>
        <w:bottom w:val="none" w:sz="0" w:space="0" w:color="auto"/>
        <w:right w:val="none" w:sz="0" w:space="0" w:color="auto"/>
      </w:divBdr>
    </w:div>
    <w:div w:id="1672634155">
      <w:bodyDiv w:val="1"/>
      <w:marLeft w:val="0"/>
      <w:marRight w:val="0"/>
      <w:marTop w:val="0"/>
      <w:marBottom w:val="0"/>
      <w:divBdr>
        <w:top w:val="none" w:sz="0" w:space="0" w:color="auto"/>
        <w:left w:val="none" w:sz="0" w:space="0" w:color="auto"/>
        <w:bottom w:val="none" w:sz="0" w:space="0" w:color="auto"/>
        <w:right w:val="none" w:sz="0" w:space="0" w:color="auto"/>
      </w:divBdr>
    </w:div>
    <w:div w:id="1672638218">
      <w:bodyDiv w:val="1"/>
      <w:marLeft w:val="0"/>
      <w:marRight w:val="0"/>
      <w:marTop w:val="0"/>
      <w:marBottom w:val="0"/>
      <w:divBdr>
        <w:top w:val="none" w:sz="0" w:space="0" w:color="auto"/>
        <w:left w:val="none" w:sz="0" w:space="0" w:color="auto"/>
        <w:bottom w:val="none" w:sz="0" w:space="0" w:color="auto"/>
        <w:right w:val="none" w:sz="0" w:space="0" w:color="auto"/>
      </w:divBdr>
    </w:div>
    <w:div w:id="1672641400">
      <w:bodyDiv w:val="1"/>
      <w:marLeft w:val="0"/>
      <w:marRight w:val="0"/>
      <w:marTop w:val="0"/>
      <w:marBottom w:val="0"/>
      <w:divBdr>
        <w:top w:val="none" w:sz="0" w:space="0" w:color="auto"/>
        <w:left w:val="none" w:sz="0" w:space="0" w:color="auto"/>
        <w:bottom w:val="none" w:sz="0" w:space="0" w:color="auto"/>
        <w:right w:val="none" w:sz="0" w:space="0" w:color="auto"/>
      </w:divBdr>
    </w:div>
    <w:div w:id="1672680540">
      <w:bodyDiv w:val="1"/>
      <w:marLeft w:val="0"/>
      <w:marRight w:val="0"/>
      <w:marTop w:val="0"/>
      <w:marBottom w:val="0"/>
      <w:divBdr>
        <w:top w:val="none" w:sz="0" w:space="0" w:color="auto"/>
        <w:left w:val="none" w:sz="0" w:space="0" w:color="auto"/>
        <w:bottom w:val="none" w:sz="0" w:space="0" w:color="auto"/>
        <w:right w:val="none" w:sz="0" w:space="0" w:color="auto"/>
      </w:divBdr>
    </w:div>
    <w:div w:id="1672684347">
      <w:bodyDiv w:val="1"/>
      <w:marLeft w:val="0"/>
      <w:marRight w:val="0"/>
      <w:marTop w:val="0"/>
      <w:marBottom w:val="0"/>
      <w:divBdr>
        <w:top w:val="none" w:sz="0" w:space="0" w:color="auto"/>
        <w:left w:val="none" w:sz="0" w:space="0" w:color="auto"/>
        <w:bottom w:val="none" w:sz="0" w:space="0" w:color="auto"/>
        <w:right w:val="none" w:sz="0" w:space="0" w:color="auto"/>
      </w:divBdr>
    </w:div>
    <w:div w:id="1673022525">
      <w:bodyDiv w:val="1"/>
      <w:marLeft w:val="0"/>
      <w:marRight w:val="0"/>
      <w:marTop w:val="0"/>
      <w:marBottom w:val="0"/>
      <w:divBdr>
        <w:top w:val="none" w:sz="0" w:space="0" w:color="auto"/>
        <w:left w:val="none" w:sz="0" w:space="0" w:color="auto"/>
        <w:bottom w:val="none" w:sz="0" w:space="0" w:color="auto"/>
        <w:right w:val="none" w:sz="0" w:space="0" w:color="auto"/>
      </w:divBdr>
    </w:div>
    <w:div w:id="1673026375">
      <w:bodyDiv w:val="1"/>
      <w:marLeft w:val="0"/>
      <w:marRight w:val="0"/>
      <w:marTop w:val="0"/>
      <w:marBottom w:val="0"/>
      <w:divBdr>
        <w:top w:val="none" w:sz="0" w:space="0" w:color="auto"/>
        <w:left w:val="none" w:sz="0" w:space="0" w:color="auto"/>
        <w:bottom w:val="none" w:sz="0" w:space="0" w:color="auto"/>
        <w:right w:val="none" w:sz="0" w:space="0" w:color="auto"/>
      </w:divBdr>
    </w:div>
    <w:div w:id="1673027844">
      <w:bodyDiv w:val="1"/>
      <w:marLeft w:val="0"/>
      <w:marRight w:val="0"/>
      <w:marTop w:val="0"/>
      <w:marBottom w:val="0"/>
      <w:divBdr>
        <w:top w:val="none" w:sz="0" w:space="0" w:color="auto"/>
        <w:left w:val="none" w:sz="0" w:space="0" w:color="auto"/>
        <w:bottom w:val="none" w:sz="0" w:space="0" w:color="auto"/>
        <w:right w:val="none" w:sz="0" w:space="0" w:color="auto"/>
      </w:divBdr>
    </w:div>
    <w:div w:id="1673098356">
      <w:bodyDiv w:val="1"/>
      <w:marLeft w:val="0"/>
      <w:marRight w:val="0"/>
      <w:marTop w:val="0"/>
      <w:marBottom w:val="0"/>
      <w:divBdr>
        <w:top w:val="none" w:sz="0" w:space="0" w:color="auto"/>
        <w:left w:val="none" w:sz="0" w:space="0" w:color="auto"/>
        <w:bottom w:val="none" w:sz="0" w:space="0" w:color="auto"/>
        <w:right w:val="none" w:sz="0" w:space="0" w:color="auto"/>
      </w:divBdr>
    </w:div>
    <w:div w:id="1673488236">
      <w:bodyDiv w:val="1"/>
      <w:marLeft w:val="0"/>
      <w:marRight w:val="0"/>
      <w:marTop w:val="0"/>
      <w:marBottom w:val="0"/>
      <w:divBdr>
        <w:top w:val="none" w:sz="0" w:space="0" w:color="auto"/>
        <w:left w:val="none" w:sz="0" w:space="0" w:color="auto"/>
        <w:bottom w:val="none" w:sz="0" w:space="0" w:color="auto"/>
        <w:right w:val="none" w:sz="0" w:space="0" w:color="auto"/>
      </w:divBdr>
    </w:div>
    <w:div w:id="1673797429">
      <w:bodyDiv w:val="1"/>
      <w:marLeft w:val="0"/>
      <w:marRight w:val="0"/>
      <w:marTop w:val="0"/>
      <w:marBottom w:val="0"/>
      <w:divBdr>
        <w:top w:val="none" w:sz="0" w:space="0" w:color="auto"/>
        <w:left w:val="none" w:sz="0" w:space="0" w:color="auto"/>
        <w:bottom w:val="none" w:sz="0" w:space="0" w:color="auto"/>
        <w:right w:val="none" w:sz="0" w:space="0" w:color="auto"/>
      </w:divBdr>
    </w:div>
    <w:div w:id="1673988298">
      <w:bodyDiv w:val="1"/>
      <w:marLeft w:val="0"/>
      <w:marRight w:val="0"/>
      <w:marTop w:val="0"/>
      <w:marBottom w:val="0"/>
      <w:divBdr>
        <w:top w:val="none" w:sz="0" w:space="0" w:color="auto"/>
        <w:left w:val="none" w:sz="0" w:space="0" w:color="auto"/>
        <w:bottom w:val="none" w:sz="0" w:space="0" w:color="auto"/>
        <w:right w:val="none" w:sz="0" w:space="0" w:color="auto"/>
      </w:divBdr>
    </w:div>
    <w:div w:id="1673992668">
      <w:bodyDiv w:val="1"/>
      <w:marLeft w:val="0"/>
      <w:marRight w:val="0"/>
      <w:marTop w:val="0"/>
      <w:marBottom w:val="0"/>
      <w:divBdr>
        <w:top w:val="none" w:sz="0" w:space="0" w:color="auto"/>
        <w:left w:val="none" w:sz="0" w:space="0" w:color="auto"/>
        <w:bottom w:val="none" w:sz="0" w:space="0" w:color="auto"/>
        <w:right w:val="none" w:sz="0" w:space="0" w:color="auto"/>
      </w:divBdr>
    </w:div>
    <w:div w:id="1674524263">
      <w:bodyDiv w:val="1"/>
      <w:marLeft w:val="0"/>
      <w:marRight w:val="0"/>
      <w:marTop w:val="0"/>
      <w:marBottom w:val="0"/>
      <w:divBdr>
        <w:top w:val="none" w:sz="0" w:space="0" w:color="auto"/>
        <w:left w:val="none" w:sz="0" w:space="0" w:color="auto"/>
        <w:bottom w:val="none" w:sz="0" w:space="0" w:color="auto"/>
        <w:right w:val="none" w:sz="0" w:space="0" w:color="auto"/>
      </w:divBdr>
    </w:div>
    <w:div w:id="1674800357">
      <w:bodyDiv w:val="1"/>
      <w:marLeft w:val="0"/>
      <w:marRight w:val="0"/>
      <w:marTop w:val="0"/>
      <w:marBottom w:val="0"/>
      <w:divBdr>
        <w:top w:val="none" w:sz="0" w:space="0" w:color="auto"/>
        <w:left w:val="none" w:sz="0" w:space="0" w:color="auto"/>
        <w:bottom w:val="none" w:sz="0" w:space="0" w:color="auto"/>
        <w:right w:val="none" w:sz="0" w:space="0" w:color="auto"/>
      </w:divBdr>
    </w:div>
    <w:div w:id="1674844534">
      <w:bodyDiv w:val="1"/>
      <w:marLeft w:val="0"/>
      <w:marRight w:val="0"/>
      <w:marTop w:val="0"/>
      <w:marBottom w:val="0"/>
      <w:divBdr>
        <w:top w:val="none" w:sz="0" w:space="0" w:color="auto"/>
        <w:left w:val="none" w:sz="0" w:space="0" w:color="auto"/>
        <w:bottom w:val="none" w:sz="0" w:space="0" w:color="auto"/>
        <w:right w:val="none" w:sz="0" w:space="0" w:color="auto"/>
      </w:divBdr>
    </w:div>
    <w:div w:id="1675061374">
      <w:bodyDiv w:val="1"/>
      <w:marLeft w:val="0"/>
      <w:marRight w:val="0"/>
      <w:marTop w:val="0"/>
      <w:marBottom w:val="0"/>
      <w:divBdr>
        <w:top w:val="none" w:sz="0" w:space="0" w:color="auto"/>
        <w:left w:val="none" w:sz="0" w:space="0" w:color="auto"/>
        <w:bottom w:val="none" w:sz="0" w:space="0" w:color="auto"/>
        <w:right w:val="none" w:sz="0" w:space="0" w:color="auto"/>
      </w:divBdr>
    </w:div>
    <w:div w:id="1675255772">
      <w:bodyDiv w:val="1"/>
      <w:marLeft w:val="0"/>
      <w:marRight w:val="0"/>
      <w:marTop w:val="0"/>
      <w:marBottom w:val="0"/>
      <w:divBdr>
        <w:top w:val="none" w:sz="0" w:space="0" w:color="auto"/>
        <w:left w:val="none" w:sz="0" w:space="0" w:color="auto"/>
        <w:bottom w:val="none" w:sz="0" w:space="0" w:color="auto"/>
        <w:right w:val="none" w:sz="0" w:space="0" w:color="auto"/>
      </w:divBdr>
    </w:div>
    <w:div w:id="1675259512">
      <w:bodyDiv w:val="1"/>
      <w:marLeft w:val="0"/>
      <w:marRight w:val="0"/>
      <w:marTop w:val="0"/>
      <w:marBottom w:val="0"/>
      <w:divBdr>
        <w:top w:val="none" w:sz="0" w:space="0" w:color="auto"/>
        <w:left w:val="none" w:sz="0" w:space="0" w:color="auto"/>
        <w:bottom w:val="none" w:sz="0" w:space="0" w:color="auto"/>
        <w:right w:val="none" w:sz="0" w:space="0" w:color="auto"/>
      </w:divBdr>
    </w:div>
    <w:div w:id="1675302451">
      <w:bodyDiv w:val="1"/>
      <w:marLeft w:val="0"/>
      <w:marRight w:val="0"/>
      <w:marTop w:val="0"/>
      <w:marBottom w:val="0"/>
      <w:divBdr>
        <w:top w:val="none" w:sz="0" w:space="0" w:color="auto"/>
        <w:left w:val="none" w:sz="0" w:space="0" w:color="auto"/>
        <w:bottom w:val="none" w:sz="0" w:space="0" w:color="auto"/>
        <w:right w:val="none" w:sz="0" w:space="0" w:color="auto"/>
      </w:divBdr>
    </w:div>
    <w:div w:id="1675493507">
      <w:bodyDiv w:val="1"/>
      <w:marLeft w:val="0"/>
      <w:marRight w:val="0"/>
      <w:marTop w:val="0"/>
      <w:marBottom w:val="0"/>
      <w:divBdr>
        <w:top w:val="none" w:sz="0" w:space="0" w:color="auto"/>
        <w:left w:val="none" w:sz="0" w:space="0" w:color="auto"/>
        <w:bottom w:val="none" w:sz="0" w:space="0" w:color="auto"/>
        <w:right w:val="none" w:sz="0" w:space="0" w:color="auto"/>
      </w:divBdr>
    </w:div>
    <w:div w:id="1675649940">
      <w:bodyDiv w:val="1"/>
      <w:marLeft w:val="0"/>
      <w:marRight w:val="0"/>
      <w:marTop w:val="0"/>
      <w:marBottom w:val="0"/>
      <w:divBdr>
        <w:top w:val="none" w:sz="0" w:space="0" w:color="auto"/>
        <w:left w:val="none" w:sz="0" w:space="0" w:color="auto"/>
        <w:bottom w:val="none" w:sz="0" w:space="0" w:color="auto"/>
        <w:right w:val="none" w:sz="0" w:space="0" w:color="auto"/>
      </w:divBdr>
    </w:div>
    <w:div w:id="1675766240">
      <w:bodyDiv w:val="1"/>
      <w:marLeft w:val="0"/>
      <w:marRight w:val="0"/>
      <w:marTop w:val="0"/>
      <w:marBottom w:val="0"/>
      <w:divBdr>
        <w:top w:val="none" w:sz="0" w:space="0" w:color="auto"/>
        <w:left w:val="none" w:sz="0" w:space="0" w:color="auto"/>
        <w:bottom w:val="none" w:sz="0" w:space="0" w:color="auto"/>
        <w:right w:val="none" w:sz="0" w:space="0" w:color="auto"/>
      </w:divBdr>
    </w:div>
    <w:div w:id="1675840889">
      <w:bodyDiv w:val="1"/>
      <w:marLeft w:val="0"/>
      <w:marRight w:val="0"/>
      <w:marTop w:val="0"/>
      <w:marBottom w:val="0"/>
      <w:divBdr>
        <w:top w:val="none" w:sz="0" w:space="0" w:color="auto"/>
        <w:left w:val="none" w:sz="0" w:space="0" w:color="auto"/>
        <w:bottom w:val="none" w:sz="0" w:space="0" w:color="auto"/>
        <w:right w:val="none" w:sz="0" w:space="0" w:color="auto"/>
      </w:divBdr>
    </w:div>
    <w:div w:id="1675911647">
      <w:bodyDiv w:val="1"/>
      <w:marLeft w:val="0"/>
      <w:marRight w:val="0"/>
      <w:marTop w:val="0"/>
      <w:marBottom w:val="0"/>
      <w:divBdr>
        <w:top w:val="none" w:sz="0" w:space="0" w:color="auto"/>
        <w:left w:val="none" w:sz="0" w:space="0" w:color="auto"/>
        <w:bottom w:val="none" w:sz="0" w:space="0" w:color="auto"/>
        <w:right w:val="none" w:sz="0" w:space="0" w:color="auto"/>
      </w:divBdr>
    </w:div>
    <w:div w:id="1676181209">
      <w:bodyDiv w:val="1"/>
      <w:marLeft w:val="0"/>
      <w:marRight w:val="0"/>
      <w:marTop w:val="0"/>
      <w:marBottom w:val="0"/>
      <w:divBdr>
        <w:top w:val="none" w:sz="0" w:space="0" w:color="auto"/>
        <w:left w:val="none" w:sz="0" w:space="0" w:color="auto"/>
        <w:bottom w:val="none" w:sz="0" w:space="0" w:color="auto"/>
        <w:right w:val="none" w:sz="0" w:space="0" w:color="auto"/>
      </w:divBdr>
    </w:div>
    <w:div w:id="1676416939">
      <w:bodyDiv w:val="1"/>
      <w:marLeft w:val="0"/>
      <w:marRight w:val="0"/>
      <w:marTop w:val="0"/>
      <w:marBottom w:val="0"/>
      <w:divBdr>
        <w:top w:val="none" w:sz="0" w:space="0" w:color="auto"/>
        <w:left w:val="none" w:sz="0" w:space="0" w:color="auto"/>
        <w:bottom w:val="none" w:sz="0" w:space="0" w:color="auto"/>
        <w:right w:val="none" w:sz="0" w:space="0" w:color="auto"/>
      </w:divBdr>
    </w:div>
    <w:div w:id="1677147284">
      <w:bodyDiv w:val="1"/>
      <w:marLeft w:val="0"/>
      <w:marRight w:val="0"/>
      <w:marTop w:val="0"/>
      <w:marBottom w:val="0"/>
      <w:divBdr>
        <w:top w:val="none" w:sz="0" w:space="0" w:color="auto"/>
        <w:left w:val="none" w:sz="0" w:space="0" w:color="auto"/>
        <w:bottom w:val="none" w:sz="0" w:space="0" w:color="auto"/>
        <w:right w:val="none" w:sz="0" w:space="0" w:color="auto"/>
      </w:divBdr>
    </w:div>
    <w:div w:id="1677263252">
      <w:bodyDiv w:val="1"/>
      <w:marLeft w:val="0"/>
      <w:marRight w:val="0"/>
      <w:marTop w:val="0"/>
      <w:marBottom w:val="0"/>
      <w:divBdr>
        <w:top w:val="none" w:sz="0" w:space="0" w:color="auto"/>
        <w:left w:val="none" w:sz="0" w:space="0" w:color="auto"/>
        <w:bottom w:val="none" w:sz="0" w:space="0" w:color="auto"/>
        <w:right w:val="none" w:sz="0" w:space="0" w:color="auto"/>
      </w:divBdr>
    </w:div>
    <w:div w:id="1677533984">
      <w:bodyDiv w:val="1"/>
      <w:marLeft w:val="0"/>
      <w:marRight w:val="0"/>
      <w:marTop w:val="0"/>
      <w:marBottom w:val="0"/>
      <w:divBdr>
        <w:top w:val="none" w:sz="0" w:space="0" w:color="auto"/>
        <w:left w:val="none" w:sz="0" w:space="0" w:color="auto"/>
        <w:bottom w:val="none" w:sz="0" w:space="0" w:color="auto"/>
        <w:right w:val="none" w:sz="0" w:space="0" w:color="auto"/>
      </w:divBdr>
    </w:div>
    <w:div w:id="1677688163">
      <w:bodyDiv w:val="1"/>
      <w:marLeft w:val="0"/>
      <w:marRight w:val="0"/>
      <w:marTop w:val="0"/>
      <w:marBottom w:val="0"/>
      <w:divBdr>
        <w:top w:val="none" w:sz="0" w:space="0" w:color="auto"/>
        <w:left w:val="none" w:sz="0" w:space="0" w:color="auto"/>
        <w:bottom w:val="none" w:sz="0" w:space="0" w:color="auto"/>
        <w:right w:val="none" w:sz="0" w:space="0" w:color="auto"/>
      </w:divBdr>
    </w:div>
    <w:div w:id="1677801843">
      <w:bodyDiv w:val="1"/>
      <w:marLeft w:val="0"/>
      <w:marRight w:val="0"/>
      <w:marTop w:val="0"/>
      <w:marBottom w:val="0"/>
      <w:divBdr>
        <w:top w:val="none" w:sz="0" w:space="0" w:color="auto"/>
        <w:left w:val="none" w:sz="0" w:space="0" w:color="auto"/>
        <w:bottom w:val="none" w:sz="0" w:space="0" w:color="auto"/>
        <w:right w:val="none" w:sz="0" w:space="0" w:color="auto"/>
      </w:divBdr>
    </w:div>
    <w:div w:id="1677923554">
      <w:bodyDiv w:val="1"/>
      <w:marLeft w:val="0"/>
      <w:marRight w:val="0"/>
      <w:marTop w:val="0"/>
      <w:marBottom w:val="0"/>
      <w:divBdr>
        <w:top w:val="none" w:sz="0" w:space="0" w:color="auto"/>
        <w:left w:val="none" w:sz="0" w:space="0" w:color="auto"/>
        <w:bottom w:val="none" w:sz="0" w:space="0" w:color="auto"/>
        <w:right w:val="none" w:sz="0" w:space="0" w:color="auto"/>
      </w:divBdr>
    </w:div>
    <w:div w:id="1677997610">
      <w:bodyDiv w:val="1"/>
      <w:marLeft w:val="0"/>
      <w:marRight w:val="0"/>
      <w:marTop w:val="0"/>
      <w:marBottom w:val="0"/>
      <w:divBdr>
        <w:top w:val="none" w:sz="0" w:space="0" w:color="auto"/>
        <w:left w:val="none" w:sz="0" w:space="0" w:color="auto"/>
        <w:bottom w:val="none" w:sz="0" w:space="0" w:color="auto"/>
        <w:right w:val="none" w:sz="0" w:space="0" w:color="auto"/>
      </w:divBdr>
    </w:div>
    <w:div w:id="1678077295">
      <w:bodyDiv w:val="1"/>
      <w:marLeft w:val="0"/>
      <w:marRight w:val="0"/>
      <w:marTop w:val="0"/>
      <w:marBottom w:val="0"/>
      <w:divBdr>
        <w:top w:val="none" w:sz="0" w:space="0" w:color="auto"/>
        <w:left w:val="none" w:sz="0" w:space="0" w:color="auto"/>
        <w:bottom w:val="none" w:sz="0" w:space="0" w:color="auto"/>
        <w:right w:val="none" w:sz="0" w:space="0" w:color="auto"/>
      </w:divBdr>
    </w:div>
    <w:div w:id="1678534470">
      <w:bodyDiv w:val="1"/>
      <w:marLeft w:val="0"/>
      <w:marRight w:val="0"/>
      <w:marTop w:val="0"/>
      <w:marBottom w:val="0"/>
      <w:divBdr>
        <w:top w:val="none" w:sz="0" w:space="0" w:color="auto"/>
        <w:left w:val="none" w:sz="0" w:space="0" w:color="auto"/>
        <w:bottom w:val="none" w:sz="0" w:space="0" w:color="auto"/>
        <w:right w:val="none" w:sz="0" w:space="0" w:color="auto"/>
      </w:divBdr>
    </w:div>
    <w:div w:id="1678655224">
      <w:bodyDiv w:val="1"/>
      <w:marLeft w:val="0"/>
      <w:marRight w:val="0"/>
      <w:marTop w:val="0"/>
      <w:marBottom w:val="0"/>
      <w:divBdr>
        <w:top w:val="none" w:sz="0" w:space="0" w:color="auto"/>
        <w:left w:val="none" w:sz="0" w:space="0" w:color="auto"/>
        <w:bottom w:val="none" w:sz="0" w:space="0" w:color="auto"/>
        <w:right w:val="none" w:sz="0" w:space="0" w:color="auto"/>
      </w:divBdr>
    </w:div>
    <w:div w:id="1678772414">
      <w:bodyDiv w:val="1"/>
      <w:marLeft w:val="0"/>
      <w:marRight w:val="0"/>
      <w:marTop w:val="0"/>
      <w:marBottom w:val="0"/>
      <w:divBdr>
        <w:top w:val="none" w:sz="0" w:space="0" w:color="auto"/>
        <w:left w:val="none" w:sz="0" w:space="0" w:color="auto"/>
        <w:bottom w:val="none" w:sz="0" w:space="0" w:color="auto"/>
        <w:right w:val="none" w:sz="0" w:space="0" w:color="auto"/>
      </w:divBdr>
    </w:div>
    <w:div w:id="1678967007">
      <w:bodyDiv w:val="1"/>
      <w:marLeft w:val="0"/>
      <w:marRight w:val="0"/>
      <w:marTop w:val="0"/>
      <w:marBottom w:val="0"/>
      <w:divBdr>
        <w:top w:val="none" w:sz="0" w:space="0" w:color="auto"/>
        <w:left w:val="none" w:sz="0" w:space="0" w:color="auto"/>
        <w:bottom w:val="none" w:sz="0" w:space="0" w:color="auto"/>
        <w:right w:val="none" w:sz="0" w:space="0" w:color="auto"/>
      </w:divBdr>
    </w:div>
    <w:div w:id="1679036732">
      <w:bodyDiv w:val="1"/>
      <w:marLeft w:val="0"/>
      <w:marRight w:val="0"/>
      <w:marTop w:val="0"/>
      <w:marBottom w:val="0"/>
      <w:divBdr>
        <w:top w:val="none" w:sz="0" w:space="0" w:color="auto"/>
        <w:left w:val="none" w:sz="0" w:space="0" w:color="auto"/>
        <w:bottom w:val="none" w:sz="0" w:space="0" w:color="auto"/>
        <w:right w:val="none" w:sz="0" w:space="0" w:color="auto"/>
      </w:divBdr>
    </w:div>
    <w:div w:id="1679111596">
      <w:bodyDiv w:val="1"/>
      <w:marLeft w:val="0"/>
      <w:marRight w:val="0"/>
      <w:marTop w:val="0"/>
      <w:marBottom w:val="0"/>
      <w:divBdr>
        <w:top w:val="none" w:sz="0" w:space="0" w:color="auto"/>
        <w:left w:val="none" w:sz="0" w:space="0" w:color="auto"/>
        <w:bottom w:val="none" w:sz="0" w:space="0" w:color="auto"/>
        <w:right w:val="none" w:sz="0" w:space="0" w:color="auto"/>
      </w:divBdr>
    </w:div>
    <w:div w:id="1679190368">
      <w:bodyDiv w:val="1"/>
      <w:marLeft w:val="0"/>
      <w:marRight w:val="0"/>
      <w:marTop w:val="0"/>
      <w:marBottom w:val="0"/>
      <w:divBdr>
        <w:top w:val="none" w:sz="0" w:space="0" w:color="auto"/>
        <w:left w:val="none" w:sz="0" w:space="0" w:color="auto"/>
        <w:bottom w:val="none" w:sz="0" w:space="0" w:color="auto"/>
        <w:right w:val="none" w:sz="0" w:space="0" w:color="auto"/>
      </w:divBdr>
    </w:div>
    <w:div w:id="1679232980">
      <w:bodyDiv w:val="1"/>
      <w:marLeft w:val="0"/>
      <w:marRight w:val="0"/>
      <w:marTop w:val="0"/>
      <w:marBottom w:val="0"/>
      <w:divBdr>
        <w:top w:val="none" w:sz="0" w:space="0" w:color="auto"/>
        <w:left w:val="none" w:sz="0" w:space="0" w:color="auto"/>
        <w:bottom w:val="none" w:sz="0" w:space="0" w:color="auto"/>
        <w:right w:val="none" w:sz="0" w:space="0" w:color="auto"/>
      </w:divBdr>
    </w:div>
    <w:div w:id="1679382899">
      <w:bodyDiv w:val="1"/>
      <w:marLeft w:val="0"/>
      <w:marRight w:val="0"/>
      <w:marTop w:val="0"/>
      <w:marBottom w:val="0"/>
      <w:divBdr>
        <w:top w:val="none" w:sz="0" w:space="0" w:color="auto"/>
        <w:left w:val="none" w:sz="0" w:space="0" w:color="auto"/>
        <w:bottom w:val="none" w:sz="0" w:space="0" w:color="auto"/>
        <w:right w:val="none" w:sz="0" w:space="0" w:color="auto"/>
      </w:divBdr>
    </w:div>
    <w:div w:id="1679499820">
      <w:bodyDiv w:val="1"/>
      <w:marLeft w:val="0"/>
      <w:marRight w:val="0"/>
      <w:marTop w:val="0"/>
      <w:marBottom w:val="0"/>
      <w:divBdr>
        <w:top w:val="none" w:sz="0" w:space="0" w:color="auto"/>
        <w:left w:val="none" w:sz="0" w:space="0" w:color="auto"/>
        <w:bottom w:val="none" w:sz="0" w:space="0" w:color="auto"/>
        <w:right w:val="none" w:sz="0" w:space="0" w:color="auto"/>
      </w:divBdr>
    </w:div>
    <w:div w:id="1679573375">
      <w:bodyDiv w:val="1"/>
      <w:marLeft w:val="0"/>
      <w:marRight w:val="0"/>
      <w:marTop w:val="0"/>
      <w:marBottom w:val="0"/>
      <w:divBdr>
        <w:top w:val="none" w:sz="0" w:space="0" w:color="auto"/>
        <w:left w:val="none" w:sz="0" w:space="0" w:color="auto"/>
        <w:bottom w:val="none" w:sz="0" w:space="0" w:color="auto"/>
        <w:right w:val="none" w:sz="0" w:space="0" w:color="auto"/>
      </w:divBdr>
    </w:div>
    <w:div w:id="1679654650">
      <w:bodyDiv w:val="1"/>
      <w:marLeft w:val="0"/>
      <w:marRight w:val="0"/>
      <w:marTop w:val="0"/>
      <w:marBottom w:val="0"/>
      <w:divBdr>
        <w:top w:val="none" w:sz="0" w:space="0" w:color="auto"/>
        <w:left w:val="none" w:sz="0" w:space="0" w:color="auto"/>
        <w:bottom w:val="none" w:sz="0" w:space="0" w:color="auto"/>
        <w:right w:val="none" w:sz="0" w:space="0" w:color="auto"/>
      </w:divBdr>
    </w:div>
    <w:div w:id="1679886989">
      <w:bodyDiv w:val="1"/>
      <w:marLeft w:val="0"/>
      <w:marRight w:val="0"/>
      <w:marTop w:val="0"/>
      <w:marBottom w:val="0"/>
      <w:divBdr>
        <w:top w:val="none" w:sz="0" w:space="0" w:color="auto"/>
        <w:left w:val="none" w:sz="0" w:space="0" w:color="auto"/>
        <w:bottom w:val="none" w:sz="0" w:space="0" w:color="auto"/>
        <w:right w:val="none" w:sz="0" w:space="0" w:color="auto"/>
      </w:divBdr>
    </w:div>
    <w:div w:id="1679890076">
      <w:bodyDiv w:val="1"/>
      <w:marLeft w:val="0"/>
      <w:marRight w:val="0"/>
      <w:marTop w:val="0"/>
      <w:marBottom w:val="0"/>
      <w:divBdr>
        <w:top w:val="none" w:sz="0" w:space="0" w:color="auto"/>
        <w:left w:val="none" w:sz="0" w:space="0" w:color="auto"/>
        <w:bottom w:val="none" w:sz="0" w:space="0" w:color="auto"/>
        <w:right w:val="none" w:sz="0" w:space="0" w:color="auto"/>
      </w:divBdr>
    </w:div>
    <w:div w:id="1679961806">
      <w:bodyDiv w:val="1"/>
      <w:marLeft w:val="0"/>
      <w:marRight w:val="0"/>
      <w:marTop w:val="0"/>
      <w:marBottom w:val="0"/>
      <w:divBdr>
        <w:top w:val="none" w:sz="0" w:space="0" w:color="auto"/>
        <w:left w:val="none" w:sz="0" w:space="0" w:color="auto"/>
        <w:bottom w:val="none" w:sz="0" w:space="0" w:color="auto"/>
        <w:right w:val="none" w:sz="0" w:space="0" w:color="auto"/>
      </w:divBdr>
    </w:div>
    <w:div w:id="1680353042">
      <w:bodyDiv w:val="1"/>
      <w:marLeft w:val="0"/>
      <w:marRight w:val="0"/>
      <w:marTop w:val="0"/>
      <w:marBottom w:val="0"/>
      <w:divBdr>
        <w:top w:val="none" w:sz="0" w:space="0" w:color="auto"/>
        <w:left w:val="none" w:sz="0" w:space="0" w:color="auto"/>
        <w:bottom w:val="none" w:sz="0" w:space="0" w:color="auto"/>
        <w:right w:val="none" w:sz="0" w:space="0" w:color="auto"/>
      </w:divBdr>
    </w:div>
    <w:div w:id="1680808915">
      <w:bodyDiv w:val="1"/>
      <w:marLeft w:val="0"/>
      <w:marRight w:val="0"/>
      <w:marTop w:val="0"/>
      <w:marBottom w:val="0"/>
      <w:divBdr>
        <w:top w:val="none" w:sz="0" w:space="0" w:color="auto"/>
        <w:left w:val="none" w:sz="0" w:space="0" w:color="auto"/>
        <w:bottom w:val="none" w:sz="0" w:space="0" w:color="auto"/>
        <w:right w:val="none" w:sz="0" w:space="0" w:color="auto"/>
      </w:divBdr>
    </w:div>
    <w:div w:id="1680887277">
      <w:bodyDiv w:val="1"/>
      <w:marLeft w:val="0"/>
      <w:marRight w:val="0"/>
      <w:marTop w:val="0"/>
      <w:marBottom w:val="0"/>
      <w:divBdr>
        <w:top w:val="none" w:sz="0" w:space="0" w:color="auto"/>
        <w:left w:val="none" w:sz="0" w:space="0" w:color="auto"/>
        <w:bottom w:val="none" w:sz="0" w:space="0" w:color="auto"/>
        <w:right w:val="none" w:sz="0" w:space="0" w:color="auto"/>
      </w:divBdr>
    </w:div>
    <w:div w:id="1681199041">
      <w:bodyDiv w:val="1"/>
      <w:marLeft w:val="0"/>
      <w:marRight w:val="0"/>
      <w:marTop w:val="0"/>
      <w:marBottom w:val="0"/>
      <w:divBdr>
        <w:top w:val="none" w:sz="0" w:space="0" w:color="auto"/>
        <w:left w:val="none" w:sz="0" w:space="0" w:color="auto"/>
        <w:bottom w:val="none" w:sz="0" w:space="0" w:color="auto"/>
        <w:right w:val="none" w:sz="0" w:space="0" w:color="auto"/>
      </w:divBdr>
    </w:div>
    <w:div w:id="1681272893">
      <w:bodyDiv w:val="1"/>
      <w:marLeft w:val="0"/>
      <w:marRight w:val="0"/>
      <w:marTop w:val="0"/>
      <w:marBottom w:val="0"/>
      <w:divBdr>
        <w:top w:val="none" w:sz="0" w:space="0" w:color="auto"/>
        <w:left w:val="none" w:sz="0" w:space="0" w:color="auto"/>
        <w:bottom w:val="none" w:sz="0" w:space="0" w:color="auto"/>
        <w:right w:val="none" w:sz="0" w:space="0" w:color="auto"/>
      </w:divBdr>
    </w:div>
    <w:div w:id="1681353942">
      <w:bodyDiv w:val="1"/>
      <w:marLeft w:val="0"/>
      <w:marRight w:val="0"/>
      <w:marTop w:val="0"/>
      <w:marBottom w:val="0"/>
      <w:divBdr>
        <w:top w:val="none" w:sz="0" w:space="0" w:color="auto"/>
        <w:left w:val="none" w:sz="0" w:space="0" w:color="auto"/>
        <w:bottom w:val="none" w:sz="0" w:space="0" w:color="auto"/>
        <w:right w:val="none" w:sz="0" w:space="0" w:color="auto"/>
      </w:divBdr>
    </w:div>
    <w:div w:id="1681543555">
      <w:bodyDiv w:val="1"/>
      <w:marLeft w:val="0"/>
      <w:marRight w:val="0"/>
      <w:marTop w:val="0"/>
      <w:marBottom w:val="0"/>
      <w:divBdr>
        <w:top w:val="none" w:sz="0" w:space="0" w:color="auto"/>
        <w:left w:val="none" w:sz="0" w:space="0" w:color="auto"/>
        <w:bottom w:val="none" w:sz="0" w:space="0" w:color="auto"/>
        <w:right w:val="none" w:sz="0" w:space="0" w:color="auto"/>
      </w:divBdr>
    </w:div>
    <w:div w:id="1681853180">
      <w:bodyDiv w:val="1"/>
      <w:marLeft w:val="0"/>
      <w:marRight w:val="0"/>
      <w:marTop w:val="0"/>
      <w:marBottom w:val="0"/>
      <w:divBdr>
        <w:top w:val="none" w:sz="0" w:space="0" w:color="auto"/>
        <w:left w:val="none" w:sz="0" w:space="0" w:color="auto"/>
        <w:bottom w:val="none" w:sz="0" w:space="0" w:color="auto"/>
        <w:right w:val="none" w:sz="0" w:space="0" w:color="auto"/>
      </w:divBdr>
    </w:div>
    <w:div w:id="1681857630">
      <w:bodyDiv w:val="1"/>
      <w:marLeft w:val="0"/>
      <w:marRight w:val="0"/>
      <w:marTop w:val="0"/>
      <w:marBottom w:val="0"/>
      <w:divBdr>
        <w:top w:val="none" w:sz="0" w:space="0" w:color="auto"/>
        <w:left w:val="none" w:sz="0" w:space="0" w:color="auto"/>
        <w:bottom w:val="none" w:sz="0" w:space="0" w:color="auto"/>
        <w:right w:val="none" w:sz="0" w:space="0" w:color="auto"/>
      </w:divBdr>
    </w:div>
    <w:div w:id="1682119035">
      <w:bodyDiv w:val="1"/>
      <w:marLeft w:val="0"/>
      <w:marRight w:val="0"/>
      <w:marTop w:val="0"/>
      <w:marBottom w:val="0"/>
      <w:divBdr>
        <w:top w:val="none" w:sz="0" w:space="0" w:color="auto"/>
        <w:left w:val="none" w:sz="0" w:space="0" w:color="auto"/>
        <w:bottom w:val="none" w:sz="0" w:space="0" w:color="auto"/>
        <w:right w:val="none" w:sz="0" w:space="0" w:color="auto"/>
      </w:divBdr>
    </w:div>
    <w:div w:id="1682197604">
      <w:bodyDiv w:val="1"/>
      <w:marLeft w:val="0"/>
      <w:marRight w:val="0"/>
      <w:marTop w:val="0"/>
      <w:marBottom w:val="0"/>
      <w:divBdr>
        <w:top w:val="none" w:sz="0" w:space="0" w:color="auto"/>
        <w:left w:val="none" w:sz="0" w:space="0" w:color="auto"/>
        <w:bottom w:val="none" w:sz="0" w:space="0" w:color="auto"/>
        <w:right w:val="none" w:sz="0" w:space="0" w:color="auto"/>
      </w:divBdr>
    </w:div>
    <w:div w:id="1682317323">
      <w:bodyDiv w:val="1"/>
      <w:marLeft w:val="0"/>
      <w:marRight w:val="0"/>
      <w:marTop w:val="0"/>
      <w:marBottom w:val="0"/>
      <w:divBdr>
        <w:top w:val="none" w:sz="0" w:space="0" w:color="auto"/>
        <w:left w:val="none" w:sz="0" w:space="0" w:color="auto"/>
        <w:bottom w:val="none" w:sz="0" w:space="0" w:color="auto"/>
        <w:right w:val="none" w:sz="0" w:space="0" w:color="auto"/>
      </w:divBdr>
    </w:div>
    <w:div w:id="1682393347">
      <w:bodyDiv w:val="1"/>
      <w:marLeft w:val="0"/>
      <w:marRight w:val="0"/>
      <w:marTop w:val="0"/>
      <w:marBottom w:val="0"/>
      <w:divBdr>
        <w:top w:val="none" w:sz="0" w:space="0" w:color="auto"/>
        <w:left w:val="none" w:sz="0" w:space="0" w:color="auto"/>
        <w:bottom w:val="none" w:sz="0" w:space="0" w:color="auto"/>
        <w:right w:val="none" w:sz="0" w:space="0" w:color="auto"/>
      </w:divBdr>
    </w:div>
    <w:div w:id="1682586420">
      <w:bodyDiv w:val="1"/>
      <w:marLeft w:val="0"/>
      <w:marRight w:val="0"/>
      <w:marTop w:val="0"/>
      <w:marBottom w:val="0"/>
      <w:divBdr>
        <w:top w:val="none" w:sz="0" w:space="0" w:color="auto"/>
        <w:left w:val="none" w:sz="0" w:space="0" w:color="auto"/>
        <w:bottom w:val="none" w:sz="0" w:space="0" w:color="auto"/>
        <w:right w:val="none" w:sz="0" w:space="0" w:color="auto"/>
      </w:divBdr>
    </w:div>
    <w:div w:id="1682658249">
      <w:bodyDiv w:val="1"/>
      <w:marLeft w:val="0"/>
      <w:marRight w:val="0"/>
      <w:marTop w:val="0"/>
      <w:marBottom w:val="0"/>
      <w:divBdr>
        <w:top w:val="none" w:sz="0" w:space="0" w:color="auto"/>
        <w:left w:val="none" w:sz="0" w:space="0" w:color="auto"/>
        <w:bottom w:val="none" w:sz="0" w:space="0" w:color="auto"/>
        <w:right w:val="none" w:sz="0" w:space="0" w:color="auto"/>
      </w:divBdr>
    </w:div>
    <w:div w:id="1682664770">
      <w:bodyDiv w:val="1"/>
      <w:marLeft w:val="0"/>
      <w:marRight w:val="0"/>
      <w:marTop w:val="0"/>
      <w:marBottom w:val="0"/>
      <w:divBdr>
        <w:top w:val="none" w:sz="0" w:space="0" w:color="auto"/>
        <w:left w:val="none" w:sz="0" w:space="0" w:color="auto"/>
        <w:bottom w:val="none" w:sz="0" w:space="0" w:color="auto"/>
        <w:right w:val="none" w:sz="0" w:space="0" w:color="auto"/>
      </w:divBdr>
    </w:div>
    <w:div w:id="1682900788">
      <w:bodyDiv w:val="1"/>
      <w:marLeft w:val="0"/>
      <w:marRight w:val="0"/>
      <w:marTop w:val="0"/>
      <w:marBottom w:val="0"/>
      <w:divBdr>
        <w:top w:val="none" w:sz="0" w:space="0" w:color="auto"/>
        <w:left w:val="none" w:sz="0" w:space="0" w:color="auto"/>
        <w:bottom w:val="none" w:sz="0" w:space="0" w:color="auto"/>
        <w:right w:val="none" w:sz="0" w:space="0" w:color="auto"/>
      </w:divBdr>
    </w:div>
    <w:div w:id="1682969388">
      <w:bodyDiv w:val="1"/>
      <w:marLeft w:val="0"/>
      <w:marRight w:val="0"/>
      <w:marTop w:val="0"/>
      <w:marBottom w:val="0"/>
      <w:divBdr>
        <w:top w:val="none" w:sz="0" w:space="0" w:color="auto"/>
        <w:left w:val="none" w:sz="0" w:space="0" w:color="auto"/>
        <w:bottom w:val="none" w:sz="0" w:space="0" w:color="auto"/>
        <w:right w:val="none" w:sz="0" w:space="0" w:color="auto"/>
      </w:divBdr>
    </w:div>
    <w:div w:id="1682976035">
      <w:bodyDiv w:val="1"/>
      <w:marLeft w:val="0"/>
      <w:marRight w:val="0"/>
      <w:marTop w:val="0"/>
      <w:marBottom w:val="0"/>
      <w:divBdr>
        <w:top w:val="none" w:sz="0" w:space="0" w:color="auto"/>
        <w:left w:val="none" w:sz="0" w:space="0" w:color="auto"/>
        <w:bottom w:val="none" w:sz="0" w:space="0" w:color="auto"/>
        <w:right w:val="none" w:sz="0" w:space="0" w:color="auto"/>
      </w:divBdr>
    </w:div>
    <w:div w:id="1683047361">
      <w:bodyDiv w:val="1"/>
      <w:marLeft w:val="0"/>
      <w:marRight w:val="0"/>
      <w:marTop w:val="0"/>
      <w:marBottom w:val="0"/>
      <w:divBdr>
        <w:top w:val="none" w:sz="0" w:space="0" w:color="auto"/>
        <w:left w:val="none" w:sz="0" w:space="0" w:color="auto"/>
        <w:bottom w:val="none" w:sz="0" w:space="0" w:color="auto"/>
        <w:right w:val="none" w:sz="0" w:space="0" w:color="auto"/>
      </w:divBdr>
    </w:div>
    <w:div w:id="1683162184">
      <w:bodyDiv w:val="1"/>
      <w:marLeft w:val="0"/>
      <w:marRight w:val="0"/>
      <w:marTop w:val="0"/>
      <w:marBottom w:val="0"/>
      <w:divBdr>
        <w:top w:val="none" w:sz="0" w:space="0" w:color="auto"/>
        <w:left w:val="none" w:sz="0" w:space="0" w:color="auto"/>
        <w:bottom w:val="none" w:sz="0" w:space="0" w:color="auto"/>
        <w:right w:val="none" w:sz="0" w:space="0" w:color="auto"/>
      </w:divBdr>
    </w:div>
    <w:div w:id="1683240741">
      <w:bodyDiv w:val="1"/>
      <w:marLeft w:val="0"/>
      <w:marRight w:val="0"/>
      <w:marTop w:val="0"/>
      <w:marBottom w:val="0"/>
      <w:divBdr>
        <w:top w:val="none" w:sz="0" w:space="0" w:color="auto"/>
        <w:left w:val="none" w:sz="0" w:space="0" w:color="auto"/>
        <w:bottom w:val="none" w:sz="0" w:space="0" w:color="auto"/>
        <w:right w:val="none" w:sz="0" w:space="0" w:color="auto"/>
      </w:divBdr>
    </w:div>
    <w:div w:id="1683387384">
      <w:bodyDiv w:val="1"/>
      <w:marLeft w:val="0"/>
      <w:marRight w:val="0"/>
      <w:marTop w:val="0"/>
      <w:marBottom w:val="0"/>
      <w:divBdr>
        <w:top w:val="none" w:sz="0" w:space="0" w:color="auto"/>
        <w:left w:val="none" w:sz="0" w:space="0" w:color="auto"/>
        <w:bottom w:val="none" w:sz="0" w:space="0" w:color="auto"/>
        <w:right w:val="none" w:sz="0" w:space="0" w:color="auto"/>
      </w:divBdr>
    </w:div>
    <w:div w:id="1683776349">
      <w:bodyDiv w:val="1"/>
      <w:marLeft w:val="0"/>
      <w:marRight w:val="0"/>
      <w:marTop w:val="0"/>
      <w:marBottom w:val="0"/>
      <w:divBdr>
        <w:top w:val="none" w:sz="0" w:space="0" w:color="auto"/>
        <w:left w:val="none" w:sz="0" w:space="0" w:color="auto"/>
        <w:bottom w:val="none" w:sz="0" w:space="0" w:color="auto"/>
        <w:right w:val="none" w:sz="0" w:space="0" w:color="auto"/>
      </w:divBdr>
    </w:div>
    <w:div w:id="1683892913">
      <w:bodyDiv w:val="1"/>
      <w:marLeft w:val="0"/>
      <w:marRight w:val="0"/>
      <w:marTop w:val="0"/>
      <w:marBottom w:val="0"/>
      <w:divBdr>
        <w:top w:val="none" w:sz="0" w:space="0" w:color="auto"/>
        <w:left w:val="none" w:sz="0" w:space="0" w:color="auto"/>
        <w:bottom w:val="none" w:sz="0" w:space="0" w:color="auto"/>
        <w:right w:val="none" w:sz="0" w:space="0" w:color="auto"/>
      </w:divBdr>
    </w:div>
    <w:div w:id="1684241106">
      <w:bodyDiv w:val="1"/>
      <w:marLeft w:val="0"/>
      <w:marRight w:val="0"/>
      <w:marTop w:val="0"/>
      <w:marBottom w:val="0"/>
      <w:divBdr>
        <w:top w:val="none" w:sz="0" w:space="0" w:color="auto"/>
        <w:left w:val="none" w:sz="0" w:space="0" w:color="auto"/>
        <w:bottom w:val="none" w:sz="0" w:space="0" w:color="auto"/>
        <w:right w:val="none" w:sz="0" w:space="0" w:color="auto"/>
      </w:divBdr>
    </w:div>
    <w:div w:id="1684361687">
      <w:bodyDiv w:val="1"/>
      <w:marLeft w:val="0"/>
      <w:marRight w:val="0"/>
      <w:marTop w:val="0"/>
      <w:marBottom w:val="0"/>
      <w:divBdr>
        <w:top w:val="none" w:sz="0" w:space="0" w:color="auto"/>
        <w:left w:val="none" w:sz="0" w:space="0" w:color="auto"/>
        <w:bottom w:val="none" w:sz="0" w:space="0" w:color="auto"/>
        <w:right w:val="none" w:sz="0" w:space="0" w:color="auto"/>
      </w:divBdr>
    </w:div>
    <w:div w:id="1684429376">
      <w:bodyDiv w:val="1"/>
      <w:marLeft w:val="0"/>
      <w:marRight w:val="0"/>
      <w:marTop w:val="0"/>
      <w:marBottom w:val="0"/>
      <w:divBdr>
        <w:top w:val="none" w:sz="0" w:space="0" w:color="auto"/>
        <w:left w:val="none" w:sz="0" w:space="0" w:color="auto"/>
        <w:bottom w:val="none" w:sz="0" w:space="0" w:color="auto"/>
        <w:right w:val="none" w:sz="0" w:space="0" w:color="auto"/>
      </w:divBdr>
    </w:div>
    <w:div w:id="1684433788">
      <w:bodyDiv w:val="1"/>
      <w:marLeft w:val="0"/>
      <w:marRight w:val="0"/>
      <w:marTop w:val="0"/>
      <w:marBottom w:val="0"/>
      <w:divBdr>
        <w:top w:val="none" w:sz="0" w:space="0" w:color="auto"/>
        <w:left w:val="none" w:sz="0" w:space="0" w:color="auto"/>
        <w:bottom w:val="none" w:sz="0" w:space="0" w:color="auto"/>
        <w:right w:val="none" w:sz="0" w:space="0" w:color="auto"/>
      </w:divBdr>
    </w:div>
    <w:div w:id="1684548689">
      <w:bodyDiv w:val="1"/>
      <w:marLeft w:val="0"/>
      <w:marRight w:val="0"/>
      <w:marTop w:val="0"/>
      <w:marBottom w:val="0"/>
      <w:divBdr>
        <w:top w:val="none" w:sz="0" w:space="0" w:color="auto"/>
        <w:left w:val="none" w:sz="0" w:space="0" w:color="auto"/>
        <w:bottom w:val="none" w:sz="0" w:space="0" w:color="auto"/>
        <w:right w:val="none" w:sz="0" w:space="0" w:color="auto"/>
      </w:divBdr>
    </w:div>
    <w:div w:id="1684746981">
      <w:bodyDiv w:val="1"/>
      <w:marLeft w:val="0"/>
      <w:marRight w:val="0"/>
      <w:marTop w:val="0"/>
      <w:marBottom w:val="0"/>
      <w:divBdr>
        <w:top w:val="none" w:sz="0" w:space="0" w:color="auto"/>
        <w:left w:val="none" w:sz="0" w:space="0" w:color="auto"/>
        <w:bottom w:val="none" w:sz="0" w:space="0" w:color="auto"/>
        <w:right w:val="none" w:sz="0" w:space="0" w:color="auto"/>
      </w:divBdr>
    </w:div>
    <w:div w:id="1684748338">
      <w:bodyDiv w:val="1"/>
      <w:marLeft w:val="0"/>
      <w:marRight w:val="0"/>
      <w:marTop w:val="0"/>
      <w:marBottom w:val="0"/>
      <w:divBdr>
        <w:top w:val="none" w:sz="0" w:space="0" w:color="auto"/>
        <w:left w:val="none" w:sz="0" w:space="0" w:color="auto"/>
        <w:bottom w:val="none" w:sz="0" w:space="0" w:color="auto"/>
        <w:right w:val="none" w:sz="0" w:space="0" w:color="auto"/>
      </w:divBdr>
    </w:div>
    <w:div w:id="1685009797">
      <w:bodyDiv w:val="1"/>
      <w:marLeft w:val="0"/>
      <w:marRight w:val="0"/>
      <w:marTop w:val="0"/>
      <w:marBottom w:val="0"/>
      <w:divBdr>
        <w:top w:val="none" w:sz="0" w:space="0" w:color="auto"/>
        <w:left w:val="none" w:sz="0" w:space="0" w:color="auto"/>
        <w:bottom w:val="none" w:sz="0" w:space="0" w:color="auto"/>
        <w:right w:val="none" w:sz="0" w:space="0" w:color="auto"/>
      </w:divBdr>
    </w:div>
    <w:div w:id="1685133981">
      <w:bodyDiv w:val="1"/>
      <w:marLeft w:val="0"/>
      <w:marRight w:val="0"/>
      <w:marTop w:val="0"/>
      <w:marBottom w:val="0"/>
      <w:divBdr>
        <w:top w:val="none" w:sz="0" w:space="0" w:color="auto"/>
        <w:left w:val="none" w:sz="0" w:space="0" w:color="auto"/>
        <w:bottom w:val="none" w:sz="0" w:space="0" w:color="auto"/>
        <w:right w:val="none" w:sz="0" w:space="0" w:color="auto"/>
      </w:divBdr>
    </w:div>
    <w:div w:id="1685135670">
      <w:bodyDiv w:val="1"/>
      <w:marLeft w:val="0"/>
      <w:marRight w:val="0"/>
      <w:marTop w:val="0"/>
      <w:marBottom w:val="0"/>
      <w:divBdr>
        <w:top w:val="none" w:sz="0" w:space="0" w:color="auto"/>
        <w:left w:val="none" w:sz="0" w:space="0" w:color="auto"/>
        <w:bottom w:val="none" w:sz="0" w:space="0" w:color="auto"/>
        <w:right w:val="none" w:sz="0" w:space="0" w:color="auto"/>
      </w:divBdr>
    </w:div>
    <w:div w:id="1685281253">
      <w:bodyDiv w:val="1"/>
      <w:marLeft w:val="0"/>
      <w:marRight w:val="0"/>
      <w:marTop w:val="0"/>
      <w:marBottom w:val="0"/>
      <w:divBdr>
        <w:top w:val="none" w:sz="0" w:space="0" w:color="auto"/>
        <w:left w:val="none" w:sz="0" w:space="0" w:color="auto"/>
        <w:bottom w:val="none" w:sz="0" w:space="0" w:color="auto"/>
        <w:right w:val="none" w:sz="0" w:space="0" w:color="auto"/>
      </w:divBdr>
    </w:div>
    <w:div w:id="1685323910">
      <w:bodyDiv w:val="1"/>
      <w:marLeft w:val="0"/>
      <w:marRight w:val="0"/>
      <w:marTop w:val="0"/>
      <w:marBottom w:val="0"/>
      <w:divBdr>
        <w:top w:val="none" w:sz="0" w:space="0" w:color="auto"/>
        <w:left w:val="none" w:sz="0" w:space="0" w:color="auto"/>
        <w:bottom w:val="none" w:sz="0" w:space="0" w:color="auto"/>
        <w:right w:val="none" w:sz="0" w:space="0" w:color="auto"/>
      </w:divBdr>
    </w:div>
    <w:div w:id="1685326401">
      <w:bodyDiv w:val="1"/>
      <w:marLeft w:val="0"/>
      <w:marRight w:val="0"/>
      <w:marTop w:val="0"/>
      <w:marBottom w:val="0"/>
      <w:divBdr>
        <w:top w:val="none" w:sz="0" w:space="0" w:color="auto"/>
        <w:left w:val="none" w:sz="0" w:space="0" w:color="auto"/>
        <w:bottom w:val="none" w:sz="0" w:space="0" w:color="auto"/>
        <w:right w:val="none" w:sz="0" w:space="0" w:color="auto"/>
      </w:divBdr>
    </w:div>
    <w:div w:id="1685401109">
      <w:bodyDiv w:val="1"/>
      <w:marLeft w:val="0"/>
      <w:marRight w:val="0"/>
      <w:marTop w:val="0"/>
      <w:marBottom w:val="0"/>
      <w:divBdr>
        <w:top w:val="none" w:sz="0" w:space="0" w:color="auto"/>
        <w:left w:val="none" w:sz="0" w:space="0" w:color="auto"/>
        <w:bottom w:val="none" w:sz="0" w:space="0" w:color="auto"/>
        <w:right w:val="none" w:sz="0" w:space="0" w:color="auto"/>
      </w:divBdr>
    </w:div>
    <w:div w:id="1685866624">
      <w:bodyDiv w:val="1"/>
      <w:marLeft w:val="0"/>
      <w:marRight w:val="0"/>
      <w:marTop w:val="0"/>
      <w:marBottom w:val="0"/>
      <w:divBdr>
        <w:top w:val="none" w:sz="0" w:space="0" w:color="auto"/>
        <w:left w:val="none" w:sz="0" w:space="0" w:color="auto"/>
        <w:bottom w:val="none" w:sz="0" w:space="0" w:color="auto"/>
        <w:right w:val="none" w:sz="0" w:space="0" w:color="auto"/>
      </w:divBdr>
    </w:div>
    <w:div w:id="1686250228">
      <w:bodyDiv w:val="1"/>
      <w:marLeft w:val="0"/>
      <w:marRight w:val="0"/>
      <w:marTop w:val="0"/>
      <w:marBottom w:val="0"/>
      <w:divBdr>
        <w:top w:val="none" w:sz="0" w:space="0" w:color="auto"/>
        <w:left w:val="none" w:sz="0" w:space="0" w:color="auto"/>
        <w:bottom w:val="none" w:sz="0" w:space="0" w:color="auto"/>
        <w:right w:val="none" w:sz="0" w:space="0" w:color="auto"/>
      </w:divBdr>
    </w:div>
    <w:div w:id="1686326035">
      <w:bodyDiv w:val="1"/>
      <w:marLeft w:val="0"/>
      <w:marRight w:val="0"/>
      <w:marTop w:val="0"/>
      <w:marBottom w:val="0"/>
      <w:divBdr>
        <w:top w:val="none" w:sz="0" w:space="0" w:color="auto"/>
        <w:left w:val="none" w:sz="0" w:space="0" w:color="auto"/>
        <w:bottom w:val="none" w:sz="0" w:space="0" w:color="auto"/>
        <w:right w:val="none" w:sz="0" w:space="0" w:color="auto"/>
      </w:divBdr>
    </w:div>
    <w:div w:id="1686587903">
      <w:bodyDiv w:val="1"/>
      <w:marLeft w:val="0"/>
      <w:marRight w:val="0"/>
      <w:marTop w:val="0"/>
      <w:marBottom w:val="0"/>
      <w:divBdr>
        <w:top w:val="none" w:sz="0" w:space="0" w:color="auto"/>
        <w:left w:val="none" w:sz="0" w:space="0" w:color="auto"/>
        <w:bottom w:val="none" w:sz="0" w:space="0" w:color="auto"/>
        <w:right w:val="none" w:sz="0" w:space="0" w:color="auto"/>
      </w:divBdr>
    </w:div>
    <w:div w:id="1686637728">
      <w:bodyDiv w:val="1"/>
      <w:marLeft w:val="0"/>
      <w:marRight w:val="0"/>
      <w:marTop w:val="0"/>
      <w:marBottom w:val="0"/>
      <w:divBdr>
        <w:top w:val="none" w:sz="0" w:space="0" w:color="auto"/>
        <w:left w:val="none" w:sz="0" w:space="0" w:color="auto"/>
        <w:bottom w:val="none" w:sz="0" w:space="0" w:color="auto"/>
        <w:right w:val="none" w:sz="0" w:space="0" w:color="auto"/>
      </w:divBdr>
    </w:div>
    <w:div w:id="1686666985">
      <w:bodyDiv w:val="1"/>
      <w:marLeft w:val="0"/>
      <w:marRight w:val="0"/>
      <w:marTop w:val="0"/>
      <w:marBottom w:val="0"/>
      <w:divBdr>
        <w:top w:val="none" w:sz="0" w:space="0" w:color="auto"/>
        <w:left w:val="none" w:sz="0" w:space="0" w:color="auto"/>
        <w:bottom w:val="none" w:sz="0" w:space="0" w:color="auto"/>
        <w:right w:val="none" w:sz="0" w:space="0" w:color="auto"/>
      </w:divBdr>
    </w:div>
    <w:div w:id="1686906294">
      <w:bodyDiv w:val="1"/>
      <w:marLeft w:val="0"/>
      <w:marRight w:val="0"/>
      <w:marTop w:val="0"/>
      <w:marBottom w:val="0"/>
      <w:divBdr>
        <w:top w:val="none" w:sz="0" w:space="0" w:color="auto"/>
        <w:left w:val="none" w:sz="0" w:space="0" w:color="auto"/>
        <w:bottom w:val="none" w:sz="0" w:space="0" w:color="auto"/>
        <w:right w:val="none" w:sz="0" w:space="0" w:color="auto"/>
      </w:divBdr>
    </w:div>
    <w:div w:id="1687055761">
      <w:bodyDiv w:val="1"/>
      <w:marLeft w:val="0"/>
      <w:marRight w:val="0"/>
      <w:marTop w:val="0"/>
      <w:marBottom w:val="0"/>
      <w:divBdr>
        <w:top w:val="none" w:sz="0" w:space="0" w:color="auto"/>
        <w:left w:val="none" w:sz="0" w:space="0" w:color="auto"/>
        <w:bottom w:val="none" w:sz="0" w:space="0" w:color="auto"/>
        <w:right w:val="none" w:sz="0" w:space="0" w:color="auto"/>
      </w:divBdr>
    </w:div>
    <w:div w:id="1687096282">
      <w:bodyDiv w:val="1"/>
      <w:marLeft w:val="0"/>
      <w:marRight w:val="0"/>
      <w:marTop w:val="0"/>
      <w:marBottom w:val="0"/>
      <w:divBdr>
        <w:top w:val="none" w:sz="0" w:space="0" w:color="auto"/>
        <w:left w:val="none" w:sz="0" w:space="0" w:color="auto"/>
        <w:bottom w:val="none" w:sz="0" w:space="0" w:color="auto"/>
        <w:right w:val="none" w:sz="0" w:space="0" w:color="auto"/>
      </w:divBdr>
    </w:div>
    <w:div w:id="1687124887">
      <w:bodyDiv w:val="1"/>
      <w:marLeft w:val="0"/>
      <w:marRight w:val="0"/>
      <w:marTop w:val="0"/>
      <w:marBottom w:val="0"/>
      <w:divBdr>
        <w:top w:val="none" w:sz="0" w:space="0" w:color="auto"/>
        <w:left w:val="none" w:sz="0" w:space="0" w:color="auto"/>
        <w:bottom w:val="none" w:sz="0" w:space="0" w:color="auto"/>
        <w:right w:val="none" w:sz="0" w:space="0" w:color="auto"/>
      </w:divBdr>
    </w:div>
    <w:div w:id="1687487593">
      <w:bodyDiv w:val="1"/>
      <w:marLeft w:val="0"/>
      <w:marRight w:val="0"/>
      <w:marTop w:val="0"/>
      <w:marBottom w:val="0"/>
      <w:divBdr>
        <w:top w:val="none" w:sz="0" w:space="0" w:color="auto"/>
        <w:left w:val="none" w:sz="0" w:space="0" w:color="auto"/>
        <w:bottom w:val="none" w:sz="0" w:space="0" w:color="auto"/>
        <w:right w:val="none" w:sz="0" w:space="0" w:color="auto"/>
      </w:divBdr>
    </w:div>
    <w:div w:id="1687562898">
      <w:bodyDiv w:val="1"/>
      <w:marLeft w:val="0"/>
      <w:marRight w:val="0"/>
      <w:marTop w:val="0"/>
      <w:marBottom w:val="0"/>
      <w:divBdr>
        <w:top w:val="none" w:sz="0" w:space="0" w:color="auto"/>
        <w:left w:val="none" w:sz="0" w:space="0" w:color="auto"/>
        <w:bottom w:val="none" w:sz="0" w:space="0" w:color="auto"/>
        <w:right w:val="none" w:sz="0" w:space="0" w:color="auto"/>
      </w:divBdr>
    </w:div>
    <w:div w:id="1687629834">
      <w:bodyDiv w:val="1"/>
      <w:marLeft w:val="0"/>
      <w:marRight w:val="0"/>
      <w:marTop w:val="0"/>
      <w:marBottom w:val="0"/>
      <w:divBdr>
        <w:top w:val="none" w:sz="0" w:space="0" w:color="auto"/>
        <w:left w:val="none" w:sz="0" w:space="0" w:color="auto"/>
        <w:bottom w:val="none" w:sz="0" w:space="0" w:color="auto"/>
        <w:right w:val="none" w:sz="0" w:space="0" w:color="auto"/>
      </w:divBdr>
    </w:div>
    <w:div w:id="1687634034">
      <w:bodyDiv w:val="1"/>
      <w:marLeft w:val="0"/>
      <w:marRight w:val="0"/>
      <w:marTop w:val="0"/>
      <w:marBottom w:val="0"/>
      <w:divBdr>
        <w:top w:val="none" w:sz="0" w:space="0" w:color="auto"/>
        <w:left w:val="none" w:sz="0" w:space="0" w:color="auto"/>
        <w:bottom w:val="none" w:sz="0" w:space="0" w:color="auto"/>
        <w:right w:val="none" w:sz="0" w:space="0" w:color="auto"/>
      </w:divBdr>
    </w:div>
    <w:div w:id="1687946977">
      <w:bodyDiv w:val="1"/>
      <w:marLeft w:val="0"/>
      <w:marRight w:val="0"/>
      <w:marTop w:val="0"/>
      <w:marBottom w:val="0"/>
      <w:divBdr>
        <w:top w:val="none" w:sz="0" w:space="0" w:color="auto"/>
        <w:left w:val="none" w:sz="0" w:space="0" w:color="auto"/>
        <w:bottom w:val="none" w:sz="0" w:space="0" w:color="auto"/>
        <w:right w:val="none" w:sz="0" w:space="0" w:color="auto"/>
      </w:divBdr>
    </w:div>
    <w:div w:id="1688094780">
      <w:bodyDiv w:val="1"/>
      <w:marLeft w:val="0"/>
      <w:marRight w:val="0"/>
      <w:marTop w:val="0"/>
      <w:marBottom w:val="0"/>
      <w:divBdr>
        <w:top w:val="none" w:sz="0" w:space="0" w:color="auto"/>
        <w:left w:val="none" w:sz="0" w:space="0" w:color="auto"/>
        <w:bottom w:val="none" w:sz="0" w:space="0" w:color="auto"/>
        <w:right w:val="none" w:sz="0" w:space="0" w:color="auto"/>
      </w:divBdr>
    </w:div>
    <w:div w:id="1688096187">
      <w:bodyDiv w:val="1"/>
      <w:marLeft w:val="0"/>
      <w:marRight w:val="0"/>
      <w:marTop w:val="0"/>
      <w:marBottom w:val="0"/>
      <w:divBdr>
        <w:top w:val="none" w:sz="0" w:space="0" w:color="auto"/>
        <w:left w:val="none" w:sz="0" w:space="0" w:color="auto"/>
        <w:bottom w:val="none" w:sz="0" w:space="0" w:color="auto"/>
        <w:right w:val="none" w:sz="0" w:space="0" w:color="auto"/>
      </w:divBdr>
    </w:div>
    <w:div w:id="1688369230">
      <w:bodyDiv w:val="1"/>
      <w:marLeft w:val="0"/>
      <w:marRight w:val="0"/>
      <w:marTop w:val="0"/>
      <w:marBottom w:val="0"/>
      <w:divBdr>
        <w:top w:val="none" w:sz="0" w:space="0" w:color="auto"/>
        <w:left w:val="none" w:sz="0" w:space="0" w:color="auto"/>
        <w:bottom w:val="none" w:sz="0" w:space="0" w:color="auto"/>
        <w:right w:val="none" w:sz="0" w:space="0" w:color="auto"/>
      </w:divBdr>
    </w:div>
    <w:div w:id="1688679736">
      <w:bodyDiv w:val="1"/>
      <w:marLeft w:val="0"/>
      <w:marRight w:val="0"/>
      <w:marTop w:val="0"/>
      <w:marBottom w:val="0"/>
      <w:divBdr>
        <w:top w:val="none" w:sz="0" w:space="0" w:color="auto"/>
        <w:left w:val="none" w:sz="0" w:space="0" w:color="auto"/>
        <w:bottom w:val="none" w:sz="0" w:space="0" w:color="auto"/>
        <w:right w:val="none" w:sz="0" w:space="0" w:color="auto"/>
      </w:divBdr>
    </w:div>
    <w:div w:id="1689022349">
      <w:bodyDiv w:val="1"/>
      <w:marLeft w:val="0"/>
      <w:marRight w:val="0"/>
      <w:marTop w:val="0"/>
      <w:marBottom w:val="0"/>
      <w:divBdr>
        <w:top w:val="none" w:sz="0" w:space="0" w:color="auto"/>
        <w:left w:val="none" w:sz="0" w:space="0" w:color="auto"/>
        <w:bottom w:val="none" w:sz="0" w:space="0" w:color="auto"/>
        <w:right w:val="none" w:sz="0" w:space="0" w:color="auto"/>
      </w:divBdr>
    </w:div>
    <w:div w:id="1689066023">
      <w:bodyDiv w:val="1"/>
      <w:marLeft w:val="0"/>
      <w:marRight w:val="0"/>
      <w:marTop w:val="0"/>
      <w:marBottom w:val="0"/>
      <w:divBdr>
        <w:top w:val="none" w:sz="0" w:space="0" w:color="auto"/>
        <w:left w:val="none" w:sz="0" w:space="0" w:color="auto"/>
        <w:bottom w:val="none" w:sz="0" w:space="0" w:color="auto"/>
        <w:right w:val="none" w:sz="0" w:space="0" w:color="auto"/>
      </w:divBdr>
    </w:div>
    <w:div w:id="1689257686">
      <w:bodyDiv w:val="1"/>
      <w:marLeft w:val="0"/>
      <w:marRight w:val="0"/>
      <w:marTop w:val="0"/>
      <w:marBottom w:val="0"/>
      <w:divBdr>
        <w:top w:val="none" w:sz="0" w:space="0" w:color="auto"/>
        <w:left w:val="none" w:sz="0" w:space="0" w:color="auto"/>
        <w:bottom w:val="none" w:sz="0" w:space="0" w:color="auto"/>
        <w:right w:val="none" w:sz="0" w:space="0" w:color="auto"/>
      </w:divBdr>
    </w:div>
    <w:div w:id="1689404409">
      <w:bodyDiv w:val="1"/>
      <w:marLeft w:val="0"/>
      <w:marRight w:val="0"/>
      <w:marTop w:val="0"/>
      <w:marBottom w:val="0"/>
      <w:divBdr>
        <w:top w:val="none" w:sz="0" w:space="0" w:color="auto"/>
        <w:left w:val="none" w:sz="0" w:space="0" w:color="auto"/>
        <w:bottom w:val="none" w:sz="0" w:space="0" w:color="auto"/>
        <w:right w:val="none" w:sz="0" w:space="0" w:color="auto"/>
      </w:divBdr>
    </w:div>
    <w:div w:id="1689404636">
      <w:bodyDiv w:val="1"/>
      <w:marLeft w:val="0"/>
      <w:marRight w:val="0"/>
      <w:marTop w:val="0"/>
      <w:marBottom w:val="0"/>
      <w:divBdr>
        <w:top w:val="none" w:sz="0" w:space="0" w:color="auto"/>
        <w:left w:val="none" w:sz="0" w:space="0" w:color="auto"/>
        <w:bottom w:val="none" w:sz="0" w:space="0" w:color="auto"/>
        <w:right w:val="none" w:sz="0" w:space="0" w:color="auto"/>
      </w:divBdr>
    </w:div>
    <w:div w:id="1690138627">
      <w:bodyDiv w:val="1"/>
      <w:marLeft w:val="0"/>
      <w:marRight w:val="0"/>
      <w:marTop w:val="0"/>
      <w:marBottom w:val="0"/>
      <w:divBdr>
        <w:top w:val="none" w:sz="0" w:space="0" w:color="auto"/>
        <w:left w:val="none" w:sz="0" w:space="0" w:color="auto"/>
        <w:bottom w:val="none" w:sz="0" w:space="0" w:color="auto"/>
        <w:right w:val="none" w:sz="0" w:space="0" w:color="auto"/>
      </w:divBdr>
    </w:div>
    <w:div w:id="1690714693">
      <w:bodyDiv w:val="1"/>
      <w:marLeft w:val="0"/>
      <w:marRight w:val="0"/>
      <w:marTop w:val="0"/>
      <w:marBottom w:val="0"/>
      <w:divBdr>
        <w:top w:val="none" w:sz="0" w:space="0" w:color="auto"/>
        <w:left w:val="none" w:sz="0" w:space="0" w:color="auto"/>
        <w:bottom w:val="none" w:sz="0" w:space="0" w:color="auto"/>
        <w:right w:val="none" w:sz="0" w:space="0" w:color="auto"/>
      </w:divBdr>
    </w:div>
    <w:div w:id="1690981574">
      <w:bodyDiv w:val="1"/>
      <w:marLeft w:val="0"/>
      <w:marRight w:val="0"/>
      <w:marTop w:val="0"/>
      <w:marBottom w:val="0"/>
      <w:divBdr>
        <w:top w:val="none" w:sz="0" w:space="0" w:color="auto"/>
        <w:left w:val="none" w:sz="0" w:space="0" w:color="auto"/>
        <w:bottom w:val="none" w:sz="0" w:space="0" w:color="auto"/>
        <w:right w:val="none" w:sz="0" w:space="0" w:color="auto"/>
      </w:divBdr>
    </w:div>
    <w:div w:id="1691178828">
      <w:bodyDiv w:val="1"/>
      <w:marLeft w:val="0"/>
      <w:marRight w:val="0"/>
      <w:marTop w:val="0"/>
      <w:marBottom w:val="0"/>
      <w:divBdr>
        <w:top w:val="none" w:sz="0" w:space="0" w:color="auto"/>
        <w:left w:val="none" w:sz="0" w:space="0" w:color="auto"/>
        <w:bottom w:val="none" w:sz="0" w:space="0" w:color="auto"/>
        <w:right w:val="none" w:sz="0" w:space="0" w:color="auto"/>
      </w:divBdr>
    </w:div>
    <w:div w:id="1691369253">
      <w:bodyDiv w:val="1"/>
      <w:marLeft w:val="0"/>
      <w:marRight w:val="0"/>
      <w:marTop w:val="0"/>
      <w:marBottom w:val="0"/>
      <w:divBdr>
        <w:top w:val="none" w:sz="0" w:space="0" w:color="auto"/>
        <w:left w:val="none" w:sz="0" w:space="0" w:color="auto"/>
        <w:bottom w:val="none" w:sz="0" w:space="0" w:color="auto"/>
        <w:right w:val="none" w:sz="0" w:space="0" w:color="auto"/>
      </w:divBdr>
    </w:div>
    <w:div w:id="1691638996">
      <w:bodyDiv w:val="1"/>
      <w:marLeft w:val="0"/>
      <w:marRight w:val="0"/>
      <w:marTop w:val="0"/>
      <w:marBottom w:val="0"/>
      <w:divBdr>
        <w:top w:val="none" w:sz="0" w:space="0" w:color="auto"/>
        <w:left w:val="none" w:sz="0" w:space="0" w:color="auto"/>
        <w:bottom w:val="none" w:sz="0" w:space="0" w:color="auto"/>
        <w:right w:val="none" w:sz="0" w:space="0" w:color="auto"/>
      </w:divBdr>
    </w:div>
    <w:div w:id="1691688438">
      <w:bodyDiv w:val="1"/>
      <w:marLeft w:val="0"/>
      <w:marRight w:val="0"/>
      <w:marTop w:val="0"/>
      <w:marBottom w:val="0"/>
      <w:divBdr>
        <w:top w:val="none" w:sz="0" w:space="0" w:color="auto"/>
        <w:left w:val="none" w:sz="0" w:space="0" w:color="auto"/>
        <w:bottom w:val="none" w:sz="0" w:space="0" w:color="auto"/>
        <w:right w:val="none" w:sz="0" w:space="0" w:color="auto"/>
      </w:divBdr>
    </w:div>
    <w:div w:id="1691834582">
      <w:bodyDiv w:val="1"/>
      <w:marLeft w:val="0"/>
      <w:marRight w:val="0"/>
      <w:marTop w:val="0"/>
      <w:marBottom w:val="0"/>
      <w:divBdr>
        <w:top w:val="none" w:sz="0" w:space="0" w:color="auto"/>
        <w:left w:val="none" w:sz="0" w:space="0" w:color="auto"/>
        <w:bottom w:val="none" w:sz="0" w:space="0" w:color="auto"/>
        <w:right w:val="none" w:sz="0" w:space="0" w:color="auto"/>
      </w:divBdr>
    </w:div>
    <w:div w:id="1692102416">
      <w:bodyDiv w:val="1"/>
      <w:marLeft w:val="0"/>
      <w:marRight w:val="0"/>
      <w:marTop w:val="0"/>
      <w:marBottom w:val="0"/>
      <w:divBdr>
        <w:top w:val="none" w:sz="0" w:space="0" w:color="auto"/>
        <w:left w:val="none" w:sz="0" w:space="0" w:color="auto"/>
        <w:bottom w:val="none" w:sz="0" w:space="0" w:color="auto"/>
        <w:right w:val="none" w:sz="0" w:space="0" w:color="auto"/>
      </w:divBdr>
    </w:div>
    <w:div w:id="1692561306">
      <w:bodyDiv w:val="1"/>
      <w:marLeft w:val="0"/>
      <w:marRight w:val="0"/>
      <w:marTop w:val="0"/>
      <w:marBottom w:val="0"/>
      <w:divBdr>
        <w:top w:val="none" w:sz="0" w:space="0" w:color="auto"/>
        <w:left w:val="none" w:sz="0" w:space="0" w:color="auto"/>
        <w:bottom w:val="none" w:sz="0" w:space="0" w:color="auto"/>
        <w:right w:val="none" w:sz="0" w:space="0" w:color="auto"/>
      </w:divBdr>
    </w:div>
    <w:div w:id="1692607128">
      <w:bodyDiv w:val="1"/>
      <w:marLeft w:val="0"/>
      <w:marRight w:val="0"/>
      <w:marTop w:val="0"/>
      <w:marBottom w:val="0"/>
      <w:divBdr>
        <w:top w:val="none" w:sz="0" w:space="0" w:color="auto"/>
        <w:left w:val="none" w:sz="0" w:space="0" w:color="auto"/>
        <w:bottom w:val="none" w:sz="0" w:space="0" w:color="auto"/>
        <w:right w:val="none" w:sz="0" w:space="0" w:color="auto"/>
      </w:divBdr>
    </w:div>
    <w:div w:id="1693143871">
      <w:bodyDiv w:val="1"/>
      <w:marLeft w:val="0"/>
      <w:marRight w:val="0"/>
      <w:marTop w:val="0"/>
      <w:marBottom w:val="0"/>
      <w:divBdr>
        <w:top w:val="none" w:sz="0" w:space="0" w:color="auto"/>
        <w:left w:val="none" w:sz="0" w:space="0" w:color="auto"/>
        <w:bottom w:val="none" w:sz="0" w:space="0" w:color="auto"/>
        <w:right w:val="none" w:sz="0" w:space="0" w:color="auto"/>
      </w:divBdr>
    </w:div>
    <w:div w:id="1693337618">
      <w:bodyDiv w:val="1"/>
      <w:marLeft w:val="0"/>
      <w:marRight w:val="0"/>
      <w:marTop w:val="0"/>
      <w:marBottom w:val="0"/>
      <w:divBdr>
        <w:top w:val="none" w:sz="0" w:space="0" w:color="auto"/>
        <w:left w:val="none" w:sz="0" w:space="0" w:color="auto"/>
        <w:bottom w:val="none" w:sz="0" w:space="0" w:color="auto"/>
        <w:right w:val="none" w:sz="0" w:space="0" w:color="auto"/>
      </w:divBdr>
    </w:div>
    <w:div w:id="1693804819">
      <w:bodyDiv w:val="1"/>
      <w:marLeft w:val="0"/>
      <w:marRight w:val="0"/>
      <w:marTop w:val="0"/>
      <w:marBottom w:val="0"/>
      <w:divBdr>
        <w:top w:val="none" w:sz="0" w:space="0" w:color="auto"/>
        <w:left w:val="none" w:sz="0" w:space="0" w:color="auto"/>
        <w:bottom w:val="none" w:sz="0" w:space="0" w:color="auto"/>
        <w:right w:val="none" w:sz="0" w:space="0" w:color="auto"/>
      </w:divBdr>
    </w:div>
    <w:div w:id="1693847234">
      <w:bodyDiv w:val="1"/>
      <w:marLeft w:val="0"/>
      <w:marRight w:val="0"/>
      <w:marTop w:val="0"/>
      <w:marBottom w:val="0"/>
      <w:divBdr>
        <w:top w:val="none" w:sz="0" w:space="0" w:color="auto"/>
        <w:left w:val="none" w:sz="0" w:space="0" w:color="auto"/>
        <w:bottom w:val="none" w:sz="0" w:space="0" w:color="auto"/>
        <w:right w:val="none" w:sz="0" w:space="0" w:color="auto"/>
      </w:divBdr>
    </w:div>
    <w:div w:id="1694264296">
      <w:bodyDiv w:val="1"/>
      <w:marLeft w:val="0"/>
      <w:marRight w:val="0"/>
      <w:marTop w:val="0"/>
      <w:marBottom w:val="0"/>
      <w:divBdr>
        <w:top w:val="none" w:sz="0" w:space="0" w:color="auto"/>
        <w:left w:val="none" w:sz="0" w:space="0" w:color="auto"/>
        <w:bottom w:val="none" w:sz="0" w:space="0" w:color="auto"/>
        <w:right w:val="none" w:sz="0" w:space="0" w:color="auto"/>
      </w:divBdr>
    </w:div>
    <w:div w:id="1694266796">
      <w:bodyDiv w:val="1"/>
      <w:marLeft w:val="0"/>
      <w:marRight w:val="0"/>
      <w:marTop w:val="0"/>
      <w:marBottom w:val="0"/>
      <w:divBdr>
        <w:top w:val="none" w:sz="0" w:space="0" w:color="auto"/>
        <w:left w:val="none" w:sz="0" w:space="0" w:color="auto"/>
        <w:bottom w:val="none" w:sz="0" w:space="0" w:color="auto"/>
        <w:right w:val="none" w:sz="0" w:space="0" w:color="auto"/>
      </w:divBdr>
    </w:div>
    <w:div w:id="1694376057">
      <w:bodyDiv w:val="1"/>
      <w:marLeft w:val="0"/>
      <w:marRight w:val="0"/>
      <w:marTop w:val="0"/>
      <w:marBottom w:val="0"/>
      <w:divBdr>
        <w:top w:val="none" w:sz="0" w:space="0" w:color="auto"/>
        <w:left w:val="none" w:sz="0" w:space="0" w:color="auto"/>
        <w:bottom w:val="none" w:sz="0" w:space="0" w:color="auto"/>
        <w:right w:val="none" w:sz="0" w:space="0" w:color="auto"/>
      </w:divBdr>
    </w:div>
    <w:div w:id="1694914128">
      <w:bodyDiv w:val="1"/>
      <w:marLeft w:val="0"/>
      <w:marRight w:val="0"/>
      <w:marTop w:val="0"/>
      <w:marBottom w:val="0"/>
      <w:divBdr>
        <w:top w:val="none" w:sz="0" w:space="0" w:color="auto"/>
        <w:left w:val="none" w:sz="0" w:space="0" w:color="auto"/>
        <w:bottom w:val="none" w:sz="0" w:space="0" w:color="auto"/>
        <w:right w:val="none" w:sz="0" w:space="0" w:color="auto"/>
      </w:divBdr>
    </w:div>
    <w:div w:id="1694920623">
      <w:bodyDiv w:val="1"/>
      <w:marLeft w:val="0"/>
      <w:marRight w:val="0"/>
      <w:marTop w:val="0"/>
      <w:marBottom w:val="0"/>
      <w:divBdr>
        <w:top w:val="none" w:sz="0" w:space="0" w:color="auto"/>
        <w:left w:val="none" w:sz="0" w:space="0" w:color="auto"/>
        <w:bottom w:val="none" w:sz="0" w:space="0" w:color="auto"/>
        <w:right w:val="none" w:sz="0" w:space="0" w:color="auto"/>
      </w:divBdr>
    </w:div>
    <w:div w:id="1695115138">
      <w:bodyDiv w:val="1"/>
      <w:marLeft w:val="0"/>
      <w:marRight w:val="0"/>
      <w:marTop w:val="0"/>
      <w:marBottom w:val="0"/>
      <w:divBdr>
        <w:top w:val="none" w:sz="0" w:space="0" w:color="auto"/>
        <w:left w:val="none" w:sz="0" w:space="0" w:color="auto"/>
        <w:bottom w:val="none" w:sz="0" w:space="0" w:color="auto"/>
        <w:right w:val="none" w:sz="0" w:space="0" w:color="auto"/>
      </w:divBdr>
    </w:div>
    <w:div w:id="1695887893">
      <w:bodyDiv w:val="1"/>
      <w:marLeft w:val="0"/>
      <w:marRight w:val="0"/>
      <w:marTop w:val="0"/>
      <w:marBottom w:val="0"/>
      <w:divBdr>
        <w:top w:val="none" w:sz="0" w:space="0" w:color="auto"/>
        <w:left w:val="none" w:sz="0" w:space="0" w:color="auto"/>
        <w:bottom w:val="none" w:sz="0" w:space="0" w:color="auto"/>
        <w:right w:val="none" w:sz="0" w:space="0" w:color="auto"/>
      </w:divBdr>
    </w:div>
    <w:div w:id="1696031711">
      <w:bodyDiv w:val="1"/>
      <w:marLeft w:val="0"/>
      <w:marRight w:val="0"/>
      <w:marTop w:val="0"/>
      <w:marBottom w:val="0"/>
      <w:divBdr>
        <w:top w:val="none" w:sz="0" w:space="0" w:color="auto"/>
        <w:left w:val="none" w:sz="0" w:space="0" w:color="auto"/>
        <w:bottom w:val="none" w:sz="0" w:space="0" w:color="auto"/>
        <w:right w:val="none" w:sz="0" w:space="0" w:color="auto"/>
      </w:divBdr>
    </w:div>
    <w:div w:id="1696342614">
      <w:bodyDiv w:val="1"/>
      <w:marLeft w:val="0"/>
      <w:marRight w:val="0"/>
      <w:marTop w:val="0"/>
      <w:marBottom w:val="0"/>
      <w:divBdr>
        <w:top w:val="none" w:sz="0" w:space="0" w:color="auto"/>
        <w:left w:val="none" w:sz="0" w:space="0" w:color="auto"/>
        <w:bottom w:val="none" w:sz="0" w:space="0" w:color="auto"/>
        <w:right w:val="none" w:sz="0" w:space="0" w:color="auto"/>
      </w:divBdr>
    </w:div>
    <w:div w:id="1696692313">
      <w:bodyDiv w:val="1"/>
      <w:marLeft w:val="0"/>
      <w:marRight w:val="0"/>
      <w:marTop w:val="0"/>
      <w:marBottom w:val="0"/>
      <w:divBdr>
        <w:top w:val="none" w:sz="0" w:space="0" w:color="auto"/>
        <w:left w:val="none" w:sz="0" w:space="0" w:color="auto"/>
        <w:bottom w:val="none" w:sz="0" w:space="0" w:color="auto"/>
        <w:right w:val="none" w:sz="0" w:space="0" w:color="auto"/>
      </w:divBdr>
    </w:div>
    <w:div w:id="1696692794">
      <w:bodyDiv w:val="1"/>
      <w:marLeft w:val="0"/>
      <w:marRight w:val="0"/>
      <w:marTop w:val="0"/>
      <w:marBottom w:val="0"/>
      <w:divBdr>
        <w:top w:val="none" w:sz="0" w:space="0" w:color="auto"/>
        <w:left w:val="none" w:sz="0" w:space="0" w:color="auto"/>
        <w:bottom w:val="none" w:sz="0" w:space="0" w:color="auto"/>
        <w:right w:val="none" w:sz="0" w:space="0" w:color="auto"/>
      </w:divBdr>
    </w:div>
    <w:div w:id="1696806370">
      <w:bodyDiv w:val="1"/>
      <w:marLeft w:val="0"/>
      <w:marRight w:val="0"/>
      <w:marTop w:val="0"/>
      <w:marBottom w:val="0"/>
      <w:divBdr>
        <w:top w:val="none" w:sz="0" w:space="0" w:color="auto"/>
        <w:left w:val="none" w:sz="0" w:space="0" w:color="auto"/>
        <w:bottom w:val="none" w:sz="0" w:space="0" w:color="auto"/>
        <w:right w:val="none" w:sz="0" w:space="0" w:color="auto"/>
      </w:divBdr>
    </w:div>
    <w:div w:id="1696926185">
      <w:bodyDiv w:val="1"/>
      <w:marLeft w:val="0"/>
      <w:marRight w:val="0"/>
      <w:marTop w:val="0"/>
      <w:marBottom w:val="0"/>
      <w:divBdr>
        <w:top w:val="none" w:sz="0" w:space="0" w:color="auto"/>
        <w:left w:val="none" w:sz="0" w:space="0" w:color="auto"/>
        <w:bottom w:val="none" w:sz="0" w:space="0" w:color="auto"/>
        <w:right w:val="none" w:sz="0" w:space="0" w:color="auto"/>
      </w:divBdr>
    </w:div>
    <w:div w:id="1697002040">
      <w:bodyDiv w:val="1"/>
      <w:marLeft w:val="0"/>
      <w:marRight w:val="0"/>
      <w:marTop w:val="0"/>
      <w:marBottom w:val="0"/>
      <w:divBdr>
        <w:top w:val="none" w:sz="0" w:space="0" w:color="auto"/>
        <w:left w:val="none" w:sz="0" w:space="0" w:color="auto"/>
        <w:bottom w:val="none" w:sz="0" w:space="0" w:color="auto"/>
        <w:right w:val="none" w:sz="0" w:space="0" w:color="auto"/>
      </w:divBdr>
    </w:div>
    <w:div w:id="1697272070">
      <w:bodyDiv w:val="1"/>
      <w:marLeft w:val="0"/>
      <w:marRight w:val="0"/>
      <w:marTop w:val="0"/>
      <w:marBottom w:val="0"/>
      <w:divBdr>
        <w:top w:val="none" w:sz="0" w:space="0" w:color="auto"/>
        <w:left w:val="none" w:sz="0" w:space="0" w:color="auto"/>
        <w:bottom w:val="none" w:sz="0" w:space="0" w:color="auto"/>
        <w:right w:val="none" w:sz="0" w:space="0" w:color="auto"/>
      </w:divBdr>
    </w:div>
    <w:div w:id="1697462839">
      <w:bodyDiv w:val="1"/>
      <w:marLeft w:val="0"/>
      <w:marRight w:val="0"/>
      <w:marTop w:val="0"/>
      <w:marBottom w:val="0"/>
      <w:divBdr>
        <w:top w:val="none" w:sz="0" w:space="0" w:color="auto"/>
        <w:left w:val="none" w:sz="0" w:space="0" w:color="auto"/>
        <w:bottom w:val="none" w:sz="0" w:space="0" w:color="auto"/>
        <w:right w:val="none" w:sz="0" w:space="0" w:color="auto"/>
      </w:divBdr>
    </w:div>
    <w:div w:id="1697846825">
      <w:bodyDiv w:val="1"/>
      <w:marLeft w:val="0"/>
      <w:marRight w:val="0"/>
      <w:marTop w:val="0"/>
      <w:marBottom w:val="0"/>
      <w:divBdr>
        <w:top w:val="none" w:sz="0" w:space="0" w:color="auto"/>
        <w:left w:val="none" w:sz="0" w:space="0" w:color="auto"/>
        <w:bottom w:val="none" w:sz="0" w:space="0" w:color="auto"/>
        <w:right w:val="none" w:sz="0" w:space="0" w:color="auto"/>
      </w:divBdr>
    </w:div>
    <w:div w:id="1697924391">
      <w:bodyDiv w:val="1"/>
      <w:marLeft w:val="0"/>
      <w:marRight w:val="0"/>
      <w:marTop w:val="0"/>
      <w:marBottom w:val="0"/>
      <w:divBdr>
        <w:top w:val="none" w:sz="0" w:space="0" w:color="auto"/>
        <w:left w:val="none" w:sz="0" w:space="0" w:color="auto"/>
        <w:bottom w:val="none" w:sz="0" w:space="0" w:color="auto"/>
        <w:right w:val="none" w:sz="0" w:space="0" w:color="auto"/>
      </w:divBdr>
    </w:div>
    <w:div w:id="1697997286">
      <w:bodyDiv w:val="1"/>
      <w:marLeft w:val="0"/>
      <w:marRight w:val="0"/>
      <w:marTop w:val="0"/>
      <w:marBottom w:val="0"/>
      <w:divBdr>
        <w:top w:val="none" w:sz="0" w:space="0" w:color="auto"/>
        <w:left w:val="none" w:sz="0" w:space="0" w:color="auto"/>
        <w:bottom w:val="none" w:sz="0" w:space="0" w:color="auto"/>
        <w:right w:val="none" w:sz="0" w:space="0" w:color="auto"/>
      </w:divBdr>
    </w:div>
    <w:div w:id="1698002534">
      <w:bodyDiv w:val="1"/>
      <w:marLeft w:val="0"/>
      <w:marRight w:val="0"/>
      <w:marTop w:val="0"/>
      <w:marBottom w:val="0"/>
      <w:divBdr>
        <w:top w:val="none" w:sz="0" w:space="0" w:color="auto"/>
        <w:left w:val="none" w:sz="0" w:space="0" w:color="auto"/>
        <w:bottom w:val="none" w:sz="0" w:space="0" w:color="auto"/>
        <w:right w:val="none" w:sz="0" w:space="0" w:color="auto"/>
      </w:divBdr>
    </w:div>
    <w:div w:id="1698046764">
      <w:bodyDiv w:val="1"/>
      <w:marLeft w:val="0"/>
      <w:marRight w:val="0"/>
      <w:marTop w:val="0"/>
      <w:marBottom w:val="0"/>
      <w:divBdr>
        <w:top w:val="none" w:sz="0" w:space="0" w:color="auto"/>
        <w:left w:val="none" w:sz="0" w:space="0" w:color="auto"/>
        <w:bottom w:val="none" w:sz="0" w:space="0" w:color="auto"/>
        <w:right w:val="none" w:sz="0" w:space="0" w:color="auto"/>
      </w:divBdr>
    </w:div>
    <w:div w:id="1698122087">
      <w:bodyDiv w:val="1"/>
      <w:marLeft w:val="0"/>
      <w:marRight w:val="0"/>
      <w:marTop w:val="0"/>
      <w:marBottom w:val="0"/>
      <w:divBdr>
        <w:top w:val="none" w:sz="0" w:space="0" w:color="auto"/>
        <w:left w:val="none" w:sz="0" w:space="0" w:color="auto"/>
        <w:bottom w:val="none" w:sz="0" w:space="0" w:color="auto"/>
        <w:right w:val="none" w:sz="0" w:space="0" w:color="auto"/>
      </w:divBdr>
    </w:div>
    <w:div w:id="1698383403">
      <w:bodyDiv w:val="1"/>
      <w:marLeft w:val="0"/>
      <w:marRight w:val="0"/>
      <w:marTop w:val="0"/>
      <w:marBottom w:val="0"/>
      <w:divBdr>
        <w:top w:val="none" w:sz="0" w:space="0" w:color="auto"/>
        <w:left w:val="none" w:sz="0" w:space="0" w:color="auto"/>
        <w:bottom w:val="none" w:sz="0" w:space="0" w:color="auto"/>
        <w:right w:val="none" w:sz="0" w:space="0" w:color="auto"/>
      </w:divBdr>
    </w:div>
    <w:div w:id="1698387637">
      <w:bodyDiv w:val="1"/>
      <w:marLeft w:val="0"/>
      <w:marRight w:val="0"/>
      <w:marTop w:val="0"/>
      <w:marBottom w:val="0"/>
      <w:divBdr>
        <w:top w:val="none" w:sz="0" w:space="0" w:color="auto"/>
        <w:left w:val="none" w:sz="0" w:space="0" w:color="auto"/>
        <w:bottom w:val="none" w:sz="0" w:space="0" w:color="auto"/>
        <w:right w:val="none" w:sz="0" w:space="0" w:color="auto"/>
      </w:divBdr>
    </w:div>
    <w:div w:id="1698582301">
      <w:bodyDiv w:val="1"/>
      <w:marLeft w:val="0"/>
      <w:marRight w:val="0"/>
      <w:marTop w:val="0"/>
      <w:marBottom w:val="0"/>
      <w:divBdr>
        <w:top w:val="none" w:sz="0" w:space="0" w:color="auto"/>
        <w:left w:val="none" w:sz="0" w:space="0" w:color="auto"/>
        <w:bottom w:val="none" w:sz="0" w:space="0" w:color="auto"/>
        <w:right w:val="none" w:sz="0" w:space="0" w:color="auto"/>
      </w:divBdr>
    </w:div>
    <w:div w:id="1698583209">
      <w:bodyDiv w:val="1"/>
      <w:marLeft w:val="0"/>
      <w:marRight w:val="0"/>
      <w:marTop w:val="0"/>
      <w:marBottom w:val="0"/>
      <w:divBdr>
        <w:top w:val="none" w:sz="0" w:space="0" w:color="auto"/>
        <w:left w:val="none" w:sz="0" w:space="0" w:color="auto"/>
        <w:bottom w:val="none" w:sz="0" w:space="0" w:color="auto"/>
        <w:right w:val="none" w:sz="0" w:space="0" w:color="auto"/>
      </w:divBdr>
    </w:div>
    <w:div w:id="1698653245">
      <w:bodyDiv w:val="1"/>
      <w:marLeft w:val="0"/>
      <w:marRight w:val="0"/>
      <w:marTop w:val="0"/>
      <w:marBottom w:val="0"/>
      <w:divBdr>
        <w:top w:val="none" w:sz="0" w:space="0" w:color="auto"/>
        <w:left w:val="none" w:sz="0" w:space="0" w:color="auto"/>
        <w:bottom w:val="none" w:sz="0" w:space="0" w:color="auto"/>
        <w:right w:val="none" w:sz="0" w:space="0" w:color="auto"/>
      </w:divBdr>
    </w:div>
    <w:div w:id="1698845144">
      <w:bodyDiv w:val="1"/>
      <w:marLeft w:val="0"/>
      <w:marRight w:val="0"/>
      <w:marTop w:val="0"/>
      <w:marBottom w:val="0"/>
      <w:divBdr>
        <w:top w:val="none" w:sz="0" w:space="0" w:color="auto"/>
        <w:left w:val="none" w:sz="0" w:space="0" w:color="auto"/>
        <w:bottom w:val="none" w:sz="0" w:space="0" w:color="auto"/>
        <w:right w:val="none" w:sz="0" w:space="0" w:color="auto"/>
      </w:divBdr>
    </w:div>
    <w:div w:id="1698964618">
      <w:bodyDiv w:val="1"/>
      <w:marLeft w:val="0"/>
      <w:marRight w:val="0"/>
      <w:marTop w:val="0"/>
      <w:marBottom w:val="0"/>
      <w:divBdr>
        <w:top w:val="none" w:sz="0" w:space="0" w:color="auto"/>
        <w:left w:val="none" w:sz="0" w:space="0" w:color="auto"/>
        <w:bottom w:val="none" w:sz="0" w:space="0" w:color="auto"/>
        <w:right w:val="none" w:sz="0" w:space="0" w:color="auto"/>
      </w:divBdr>
    </w:div>
    <w:div w:id="1699162616">
      <w:bodyDiv w:val="1"/>
      <w:marLeft w:val="0"/>
      <w:marRight w:val="0"/>
      <w:marTop w:val="0"/>
      <w:marBottom w:val="0"/>
      <w:divBdr>
        <w:top w:val="none" w:sz="0" w:space="0" w:color="auto"/>
        <w:left w:val="none" w:sz="0" w:space="0" w:color="auto"/>
        <w:bottom w:val="none" w:sz="0" w:space="0" w:color="auto"/>
        <w:right w:val="none" w:sz="0" w:space="0" w:color="auto"/>
      </w:divBdr>
    </w:div>
    <w:div w:id="1699311975">
      <w:bodyDiv w:val="1"/>
      <w:marLeft w:val="0"/>
      <w:marRight w:val="0"/>
      <w:marTop w:val="0"/>
      <w:marBottom w:val="0"/>
      <w:divBdr>
        <w:top w:val="none" w:sz="0" w:space="0" w:color="auto"/>
        <w:left w:val="none" w:sz="0" w:space="0" w:color="auto"/>
        <w:bottom w:val="none" w:sz="0" w:space="0" w:color="auto"/>
        <w:right w:val="none" w:sz="0" w:space="0" w:color="auto"/>
      </w:divBdr>
    </w:div>
    <w:div w:id="1699744669">
      <w:bodyDiv w:val="1"/>
      <w:marLeft w:val="0"/>
      <w:marRight w:val="0"/>
      <w:marTop w:val="0"/>
      <w:marBottom w:val="0"/>
      <w:divBdr>
        <w:top w:val="none" w:sz="0" w:space="0" w:color="auto"/>
        <w:left w:val="none" w:sz="0" w:space="0" w:color="auto"/>
        <w:bottom w:val="none" w:sz="0" w:space="0" w:color="auto"/>
        <w:right w:val="none" w:sz="0" w:space="0" w:color="auto"/>
      </w:divBdr>
    </w:div>
    <w:div w:id="1699895106">
      <w:bodyDiv w:val="1"/>
      <w:marLeft w:val="0"/>
      <w:marRight w:val="0"/>
      <w:marTop w:val="0"/>
      <w:marBottom w:val="0"/>
      <w:divBdr>
        <w:top w:val="none" w:sz="0" w:space="0" w:color="auto"/>
        <w:left w:val="none" w:sz="0" w:space="0" w:color="auto"/>
        <w:bottom w:val="none" w:sz="0" w:space="0" w:color="auto"/>
        <w:right w:val="none" w:sz="0" w:space="0" w:color="auto"/>
      </w:divBdr>
    </w:div>
    <w:div w:id="1700011101">
      <w:bodyDiv w:val="1"/>
      <w:marLeft w:val="0"/>
      <w:marRight w:val="0"/>
      <w:marTop w:val="0"/>
      <w:marBottom w:val="0"/>
      <w:divBdr>
        <w:top w:val="none" w:sz="0" w:space="0" w:color="auto"/>
        <w:left w:val="none" w:sz="0" w:space="0" w:color="auto"/>
        <w:bottom w:val="none" w:sz="0" w:space="0" w:color="auto"/>
        <w:right w:val="none" w:sz="0" w:space="0" w:color="auto"/>
      </w:divBdr>
    </w:div>
    <w:div w:id="1700200477">
      <w:bodyDiv w:val="1"/>
      <w:marLeft w:val="0"/>
      <w:marRight w:val="0"/>
      <w:marTop w:val="0"/>
      <w:marBottom w:val="0"/>
      <w:divBdr>
        <w:top w:val="none" w:sz="0" w:space="0" w:color="auto"/>
        <w:left w:val="none" w:sz="0" w:space="0" w:color="auto"/>
        <w:bottom w:val="none" w:sz="0" w:space="0" w:color="auto"/>
        <w:right w:val="none" w:sz="0" w:space="0" w:color="auto"/>
      </w:divBdr>
    </w:div>
    <w:div w:id="1700273637">
      <w:bodyDiv w:val="1"/>
      <w:marLeft w:val="0"/>
      <w:marRight w:val="0"/>
      <w:marTop w:val="0"/>
      <w:marBottom w:val="0"/>
      <w:divBdr>
        <w:top w:val="none" w:sz="0" w:space="0" w:color="auto"/>
        <w:left w:val="none" w:sz="0" w:space="0" w:color="auto"/>
        <w:bottom w:val="none" w:sz="0" w:space="0" w:color="auto"/>
        <w:right w:val="none" w:sz="0" w:space="0" w:color="auto"/>
      </w:divBdr>
    </w:div>
    <w:div w:id="1700542435">
      <w:bodyDiv w:val="1"/>
      <w:marLeft w:val="0"/>
      <w:marRight w:val="0"/>
      <w:marTop w:val="0"/>
      <w:marBottom w:val="0"/>
      <w:divBdr>
        <w:top w:val="none" w:sz="0" w:space="0" w:color="auto"/>
        <w:left w:val="none" w:sz="0" w:space="0" w:color="auto"/>
        <w:bottom w:val="none" w:sz="0" w:space="0" w:color="auto"/>
        <w:right w:val="none" w:sz="0" w:space="0" w:color="auto"/>
      </w:divBdr>
    </w:div>
    <w:div w:id="1700626360">
      <w:bodyDiv w:val="1"/>
      <w:marLeft w:val="0"/>
      <w:marRight w:val="0"/>
      <w:marTop w:val="0"/>
      <w:marBottom w:val="0"/>
      <w:divBdr>
        <w:top w:val="none" w:sz="0" w:space="0" w:color="auto"/>
        <w:left w:val="none" w:sz="0" w:space="0" w:color="auto"/>
        <w:bottom w:val="none" w:sz="0" w:space="0" w:color="auto"/>
        <w:right w:val="none" w:sz="0" w:space="0" w:color="auto"/>
      </w:divBdr>
    </w:div>
    <w:div w:id="1701006899">
      <w:bodyDiv w:val="1"/>
      <w:marLeft w:val="0"/>
      <w:marRight w:val="0"/>
      <w:marTop w:val="0"/>
      <w:marBottom w:val="0"/>
      <w:divBdr>
        <w:top w:val="none" w:sz="0" w:space="0" w:color="auto"/>
        <w:left w:val="none" w:sz="0" w:space="0" w:color="auto"/>
        <w:bottom w:val="none" w:sz="0" w:space="0" w:color="auto"/>
        <w:right w:val="none" w:sz="0" w:space="0" w:color="auto"/>
      </w:divBdr>
    </w:div>
    <w:div w:id="1701009192">
      <w:bodyDiv w:val="1"/>
      <w:marLeft w:val="0"/>
      <w:marRight w:val="0"/>
      <w:marTop w:val="0"/>
      <w:marBottom w:val="0"/>
      <w:divBdr>
        <w:top w:val="none" w:sz="0" w:space="0" w:color="auto"/>
        <w:left w:val="none" w:sz="0" w:space="0" w:color="auto"/>
        <w:bottom w:val="none" w:sz="0" w:space="0" w:color="auto"/>
        <w:right w:val="none" w:sz="0" w:space="0" w:color="auto"/>
      </w:divBdr>
    </w:div>
    <w:div w:id="1701084725">
      <w:bodyDiv w:val="1"/>
      <w:marLeft w:val="0"/>
      <w:marRight w:val="0"/>
      <w:marTop w:val="0"/>
      <w:marBottom w:val="0"/>
      <w:divBdr>
        <w:top w:val="none" w:sz="0" w:space="0" w:color="auto"/>
        <w:left w:val="none" w:sz="0" w:space="0" w:color="auto"/>
        <w:bottom w:val="none" w:sz="0" w:space="0" w:color="auto"/>
        <w:right w:val="none" w:sz="0" w:space="0" w:color="auto"/>
      </w:divBdr>
    </w:div>
    <w:div w:id="1701324358">
      <w:bodyDiv w:val="1"/>
      <w:marLeft w:val="0"/>
      <w:marRight w:val="0"/>
      <w:marTop w:val="0"/>
      <w:marBottom w:val="0"/>
      <w:divBdr>
        <w:top w:val="none" w:sz="0" w:space="0" w:color="auto"/>
        <w:left w:val="none" w:sz="0" w:space="0" w:color="auto"/>
        <w:bottom w:val="none" w:sz="0" w:space="0" w:color="auto"/>
        <w:right w:val="none" w:sz="0" w:space="0" w:color="auto"/>
      </w:divBdr>
    </w:div>
    <w:div w:id="1701394924">
      <w:bodyDiv w:val="1"/>
      <w:marLeft w:val="0"/>
      <w:marRight w:val="0"/>
      <w:marTop w:val="0"/>
      <w:marBottom w:val="0"/>
      <w:divBdr>
        <w:top w:val="none" w:sz="0" w:space="0" w:color="auto"/>
        <w:left w:val="none" w:sz="0" w:space="0" w:color="auto"/>
        <w:bottom w:val="none" w:sz="0" w:space="0" w:color="auto"/>
        <w:right w:val="none" w:sz="0" w:space="0" w:color="auto"/>
      </w:divBdr>
    </w:div>
    <w:div w:id="1701543542">
      <w:bodyDiv w:val="1"/>
      <w:marLeft w:val="0"/>
      <w:marRight w:val="0"/>
      <w:marTop w:val="0"/>
      <w:marBottom w:val="0"/>
      <w:divBdr>
        <w:top w:val="none" w:sz="0" w:space="0" w:color="auto"/>
        <w:left w:val="none" w:sz="0" w:space="0" w:color="auto"/>
        <w:bottom w:val="none" w:sz="0" w:space="0" w:color="auto"/>
        <w:right w:val="none" w:sz="0" w:space="0" w:color="auto"/>
      </w:divBdr>
    </w:div>
    <w:div w:id="1701592227">
      <w:bodyDiv w:val="1"/>
      <w:marLeft w:val="0"/>
      <w:marRight w:val="0"/>
      <w:marTop w:val="0"/>
      <w:marBottom w:val="0"/>
      <w:divBdr>
        <w:top w:val="none" w:sz="0" w:space="0" w:color="auto"/>
        <w:left w:val="none" w:sz="0" w:space="0" w:color="auto"/>
        <w:bottom w:val="none" w:sz="0" w:space="0" w:color="auto"/>
        <w:right w:val="none" w:sz="0" w:space="0" w:color="auto"/>
      </w:divBdr>
    </w:div>
    <w:div w:id="1701661760">
      <w:bodyDiv w:val="1"/>
      <w:marLeft w:val="0"/>
      <w:marRight w:val="0"/>
      <w:marTop w:val="0"/>
      <w:marBottom w:val="0"/>
      <w:divBdr>
        <w:top w:val="none" w:sz="0" w:space="0" w:color="auto"/>
        <w:left w:val="none" w:sz="0" w:space="0" w:color="auto"/>
        <w:bottom w:val="none" w:sz="0" w:space="0" w:color="auto"/>
        <w:right w:val="none" w:sz="0" w:space="0" w:color="auto"/>
      </w:divBdr>
    </w:div>
    <w:div w:id="1701739321">
      <w:bodyDiv w:val="1"/>
      <w:marLeft w:val="0"/>
      <w:marRight w:val="0"/>
      <w:marTop w:val="0"/>
      <w:marBottom w:val="0"/>
      <w:divBdr>
        <w:top w:val="none" w:sz="0" w:space="0" w:color="auto"/>
        <w:left w:val="none" w:sz="0" w:space="0" w:color="auto"/>
        <w:bottom w:val="none" w:sz="0" w:space="0" w:color="auto"/>
        <w:right w:val="none" w:sz="0" w:space="0" w:color="auto"/>
      </w:divBdr>
    </w:div>
    <w:div w:id="1702316857">
      <w:bodyDiv w:val="1"/>
      <w:marLeft w:val="0"/>
      <w:marRight w:val="0"/>
      <w:marTop w:val="0"/>
      <w:marBottom w:val="0"/>
      <w:divBdr>
        <w:top w:val="none" w:sz="0" w:space="0" w:color="auto"/>
        <w:left w:val="none" w:sz="0" w:space="0" w:color="auto"/>
        <w:bottom w:val="none" w:sz="0" w:space="0" w:color="auto"/>
        <w:right w:val="none" w:sz="0" w:space="0" w:color="auto"/>
      </w:divBdr>
    </w:div>
    <w:div w:id="1702437123">
      <w:bodyDiv w:val="1"/>
      <w:marLeft w:val="0"/>
      <w:marRight w:val="0"/>
      <w:marTop w:val="0"/>
      <w:marBottom w:val="0"/>
      <w:divBdr>
        <w:top w:val="none" w:sz="0" w:space="0" w:color="auto"/>
        <w:left w:val="none" w:sz="0" w:space="0" w:color="auto"/>
        <w:bottom w:val="none" w:sz="0" w:space="0" w:color="auto"/>
        <w:right w:val="none" w:sz="0" w:space="0" w:color="auto"/>
      </w:divBdr>
    </w:div>
    <w:div w:id="1702591969">
      <w:bodyDiv w:val="1"/>
      <w:marLeft w:val="0"/>
      <w:marRight w:val="0"/>
      <w:marTop w:val="0"/>
      <w:marBottom w:val="0"/>
      <w:divBdr>
        <w:top w:val="none" w:sz="0" w:space="0" w:color="auto"/>
        <w:left w:val="none" w:sz="0" w:space="0" w:color="auto"/>
        <w:bottom w:val="none" w:sz="0" w:space="0" w:color="auto"/>
        <w:right w:val="none" w:sz="0" w:space="0" w:color="auto"/>
      </w:divBdr>
    </w:div>
    <w:div w:id="1702823553">
      <w:bodyDiv w:val="1"/>
      <w:marLeft w:val="0"/>
      <w:marRight w:val="0"/>
      <w:marTop w:val="0"/>
      <w:marBottom w:val="0"/>
      <w:divBdr>
        <w:top w:val="none" w:sz="0" w:space="0" w:color="auto"/>
        <w:left w:val="none" w:sz="0" w:space="0" w:color="auto"/>
        <w:bottom w:val="none" w:sz="0" w:space="0" w:color="auto"/>
        <w:right w:val="none" w:sz="0" w:space="0" w:color="auto"/>
      </w:divBdr>
    </w:div>
    <w:div w:id="1702825153">
      <w:bodyDiv w:val="1"/>
      <w:marLeft w:val="0"/>
      <w:marRight w:val="0"/>
      <w:marTop w:val="0"/>
      <w:marBottom w:val="0"/>
      <w:divBdr>
        <w:top w:val="none" w:sz="0" w:space="0" w:color="auto"/>
        <w:left w:val="none" w:sz="0" w:space="0" w:color="auto"/>
        <w:bottom w:val="none" w:sz="0" w:space="0" w:color="auto"/>
        <w:right w:val="none" w:sz="0" w:space="0" w:color="auto"/>
      </w:divBdr>
    </w:div>
    <w:div w:id="1702900139">
      <w:bodyDiv w:val="1"/>
      <w:marLeft w:val="0"/>
      <w:marRight w:val="0"/>
      <w:marTop w:val="0"/>
      <w:marBottom w:val="0"/>
      <w:divBdr>
        <w:top w:val="none" w:sz="0" w:space="0" w:color="auto"/>
        <w:left w:val="none" w:sz="0" w:space="0" w:color="auto"/>
        <w:bottom w:val="none" w:sz="0" w:space="0" w:color="auto"/>
        <w:right w:val="none" w:sz="0" w:space="0" w:color="auto"/>
      </w:divBdr>
    </w:div>
    <w:div w:id="1703047339">
      <w:bodyDiv w:val="1"/>
      <w:marLeft w:val="0"/>
      <w:marRight w:val="0"/>
      <w:marTop w:val="0"/>
      <w:marBottom w:val="0"/>
      <w:divBdr>
        <w:top w:val="none" w:sz="0" w:space="0" w:color="auto"/>
        <w:left w:val="none" w:sz="0" w:space="0" w:color="auto"/>
        <w:bottom w:val="none" w:sz="0" w:space="0" w:color="auto"/>
        <w:right w:val="none" w:sz="0" w:space="0" w:color="auto"/>
      </w:divBdr>
    </w:div>
    <w:div w:id="1703281354">
      <w:bodyDiv w:val="1"/>
      <w:marLeft w:val="0"/>
      <w:marRight w:val="0"/>
      <w:marTop w:val="0"/>
      <w:marBottom w:val="0"/>
      <w:divBdr>
        <w:top w:val="none" w:sz="0" w:space="0" w:color="auto"/>
        <w:left w:val="none" w:sz="0" w:space="0" w:color="auto"/>
        <w:bottom w:val="none" w:sz="0" w:space="0" w:color="auto"/>
        <w:right w:val="none" w:sz="0" w:space="0" w:color="auto"/>
      </w:divBdr>
    </w:div>
    <w:div w:id="1703365206">
      <w:bodyDiv w:val="1"/>
      <w:marLeft w:val="0"/>
      <w:marRight w:val="0"/>
      <w:marTop w:val="0"/>
      <w:marBottom w:val="0"/>
      <w:divBdr>
        <w:top w:val="none" w:sz="0" w:space="0" w:color="auto"/>
        <w:left w:val="none" w:sz="0" w:space="0" w:color="auto"/>
        <w:bottom w:val="none" w:sz="0" w:space="0" w:color="auto"/>
        <w:right w:val="none" w:sz="0" w:space="0" w:color="auto"/>
      </w:divBdr>
    </w:div>
    <w:div w:id="1703438981">
      <w:bodyDiv w:val="1"/>
      <w:marLeft w:val="0"/>
      <w:marRight w:val="0"/>
      <w:marTop w:val="0"/>
      <w:marBottom w:val="0"/>
      <w:divBdr>
        <w:top w:val="none" w:sz="0" w:space="0" w:color="auto"/>
        <w:left w:val="none" w:sz="0" w:space="0" w:color="auto"/>
        <w:bottom w:val="none" w:sz="0" w:space="0" w:color="auto"/>
        <w:right w:val="none" w:sz="0" w:space="0" w:color="auto"/>
      </w:divBdr>
    </w:div>
    <w:div w:id="1703942614">
      <w:bodyDiv w:val="1"/>
      <w:marLeft w:val="0"/>
      <w:marRight w:val="0"/>
      <w:marTop w:val="0"/>
      <w:marBottom w:val="0"/>
      <w:divBdr>
        <w:top w:val="none" w:sz="0" w:space="0" w:color="auto"/>
        <w:left w:val="none" w:sz="0" w:space="0" w:color="auto"/>
        <w:bottom w:val="none" w:sz="0" w:space="0" w:color="auto"/>
        <w:right w:val="none" w:sz="0" w:space="0" w:color="auto"/>
      </w:divBdr>
    </w:div>
    <w:div w:id="1704011456">
      <w:bodyDiv w:val="1"/>
      <w:marLeft w:val="0"/>
      <w:marRight w:val="0"/>
      <w:marTop w:val="0"/>
      <w:marBottom w:val="0"/>
      <w:divBdr>
        <w:top w:val="none" w:sz="0" w:space="0" w:color="auto"/>
        <w:left w:val="none" w:sz="0" w:space="0" w:color="auto"/>
        <w:bottom w:val="none" w:sz="0" w:space="0" w:color="auto"/>
        <w:right w:val="none" w:sz="0" w:space="0" w:color="auto"/>
      </w:divBdr>
    </w:div>
    <w:div w:id="1704164343">
      <w:bodyDiv w:val="1"/>
      <w:marLeft w:val="0"/>
      <w:marRight w:val="0"/>
      <w:marTop w:val="0"/>
      <w:marBottom w:val="0"/>
      <w:divBdr>
        <w:top w:val="none" w:sz="0" w:space="0" w:color="auto"/>
        <w:left w:val="none" w:sz="0" w:space="0" w:color="auto"/>
        <w:bottom w:val="none" w:sz="0" w:space="0" w:color="auto"/>
        <w:right w:val="none" w:sz="0" w:space="0" w:color="auto"/>
      </w:divBdr>
    </w:div>
    <w:div w:id="1704164894">
      <w:bodyDiv w:val="1"/>
      <w:marLeft w:val="0"/>
      <w:marRight w:val="0"/>
      <w:marTop w:val="0"/>
      <w:marBottom w:val="0"/>
      <w:divBdr>
        <w:top w:val="none" w:sz="0" w:space="0" w:color="auto"/>
        <w:left w:val="none" w:sz="0" w:space="0" w:color="auto"/>
        <w:bottom w:val="none" w:sz="0" w:space="0" w:color="auto"/>
        <w:right w:val="none" w:sz="0" w:space="0" w:color="auto"/>
      </w:divBdr>
    </w:div>
    <w:div w:id="1704213522">
      <w:bodyDiv w:val="1"/>
      <w:marLeft w:val="0"/>
      <w:marRight w:val="0"/>
      <w:marTop w:val="0"/>
      <w:marBottom w:val="0"/>
      <w:divBdr>
        <w:top w:val="none" w:sz="0" w:space="0" w:color="auto"/>
        <w:left w:val="none" w:sz="0" w:space="0" w:color="auto"/>
        <w:bottom w:val="none" w:sz="0" w:space="0" w:color="auto"/>
        <w:right w:val="none" w:sz="0" w:space="0" w:color="auto"/>
      </w:divBdr>
    </w:div>
    <w:div w:id="1704355259">
      <w:bodyDiv w:val="1"/>
      <w:marLeft w:val="0"/>
      <w:marRight w:val="0"/>
      <w:marTop w:val="0"/>
      <w:marBottom w:val="0"/>
      <w:divBdr>
        <w:top w:val="none" w:sz="0" w:space="0" w:color="auto"/>
        <w:left w:val="none" w:sz="0" w:space="0" w:color="auto"/>
        <w:bottom w:val="none" w:sz="0" w:space="0" w:color="auto"/>
        <w:right w:val="none" w:sz="0" w:space="0" w:color="auto"/>
      </w:divBdr>
    </w:div>
    <w:div w:id="1704599177">
      <w:bodyDiv w:val="1"/>
      <w:marLeft w:val="0"/>
      <w:marRight w:val="0"/>
      <w:marTop w:val="0"/>
      <w:marBottom w:val="0"/>
      <w:divBdr>
        <w:top w:val="none" w:sz="0" w:space="0" w:color="auto"/>
        <w:left w:val="none" w:sz="0" w:space="0" w:color="auto"/>
        <w:bottom w:val="none" w:sz="0" w:space="0" w:color="auto"/>
        <w:right w:val="none" w:sz="0" w:space="0" w:color="auto"/>
      </w:divBdr>
    </w:div>
    <w:div w:id="1704936266">
      <w:bodyDiv w:val="1"/>
      <w:marLeft w:val="0"/>
      <w:marRight w:val="0"/>
      <w:marTop w:val="0"/>
      <w:marBottom w:val="0"/>
      <w:divBdr>
        <w:top w:val="none" w:sz="0" w:space="0" w:color="auto"/>
        <w:left w:val="none" w:sz="0" w:space="0" w:color="auto"/>
        <w:bottom w:val="none" w:sz="0" w:space="0" w:color="auto"/>
        <w:right w:val="none" w:sz="0" w:space="0" w:color="auto"/>
      </w:divBdr>
    </w:div>
    <w:div w:id="1705053461">
      <w:bodyDiv w:val="1"/>
      <w:marLeft w:val="0"/>
      <w:marRight w:val="0"/>
      <w:marTop w:val="0"/>
      <w:marBottom w:val="0"/>
      <w:divBdr>
        <w:top w:val="none" w:sz="0" w:space="0" w:color="auto"/>
        <w:left w:val="none" w:sz="0" w:space="0" w:color="auto"/>
        <w:bottom w:val="none" w:sz="0" w:space="0" w:color="auto"/>
        <w:right w:val="none" w:sz="0" w:space="0" w:color="auto"/>
      </w:divBdr>
    </w:div>
    <w:div w:id="1705055509">
      <w:bodyDiv w:val="1"/>
      <w:marLeft w:val="0"/>
      <w:marRight w:val="0"/>
      <w:marTop w:val="0"/>
      <w:marBottom w:val="0"/>
      <w:divBdr>
        <w:top w:val="none" w:sz="0" w:space="0" w:color="auto"/>
        <w:left w:val="none" w:sz="0" w:space="0" w:color="auto"/>
        <w:bottom w:val="none" w:sz="0" w:space="0" w:color="auto"/>
        <w:right w:val="none" w:sz="0" w:space="0" w:color="auto"/>
      </w:divBdr>
    </w:div>
    <w:div w:id="1705205405">
      <w:bodyDiv w:val="1"/>
      <w:marLeft w:val="0"/>
      <w:marRight w:val="0"/>
      <w:marTop w:val="0"/>
      <w:marBottom w:val="0"/>
      <w:divBdr>
        <w:top w:val="none" w:sz="0" w:space="0" w:color="auto"/>
        <w:left w:val="none" w:sz="0" w:space="0" w:color="auto"/>
        <w:bottom w:val="none" w:sz="0" w:space="0" w:color="auto"/>
        <w:right w:val="none" w:sz="0" w:space="0" w:color="auto"/>
      </w:divBdr>
    </w:div>
    <w:div w:id="1705447426">
      <w:bodyDiv w:val="1"/>
      <w:marLeft w:val="0"/>
      <w:marRight w:val="0"/>
      <w:marTop w:val="0"/>
      <w:marBottom w:val="0"/>
      <w:divBdr>
        <w:top w:val="none" w:sz="0" w:space="0" w:color="auto"/>
        <w:left w:val="none" w:sz="0" w:space="0" w:color="auto"/>
        <w:bottom w:val="none" w:sz="0" w:space="0" w:color="auto"/>
        <w:right w:val="none" w:sz="0" w:space="0" w:color="auto"/>
      </w:divBdr>
    </w:div>
    <w:div w:id="1705448099">
      <w:bodyDiv w:val="1"/>
      <w:marLeft w:val="0"/>
      <w:marRight w:val="0"/>
      <w:marTop w:val="0"/>
      <w:marBottom w:val="0"/>
      <w:divBdr>
        <w:top w:val="none" w:sz="0" w:space="0" w:color="auto"/>
        <w:left w:val="none" w:sz="0" w:space="0" w:color="auto"/>
        <w:bottom w:val="none" w:sz="0" w:space="0" w:color="auto"/>
        <w:right w:val="none" w:sz="0" w:space="0" w:color="auto"/>
      </w:divBdr>
    </w:div>
    <w:div w:id="1705472703">
      <w:bodyDiv w:val="1"/>
      <w:marLeft w:val="0"/>
      <w:marRight w:val="0"/>
      <w:marTop w:val="0"/>
      <w:marBottom w:val="0"/>
      <w:divBdr>
        <w:top w:val="none" w:sz="0" w:space="0" w:color="auto"/>
        <w:left w:val="none" w:sz="0" w:space="0" w:color="auto"/>
        <w:bottom w:val="none" w:sz="0" w:space="0" w:color="auto"/>
        <w:right w:val="none" w:sz="0" w:space="0" w:color="auto"/>
      </w:divBdr>
    </w:div>
    <w:div w:id="1706253708">
      <w:bodyDiv w:val="1"/>
      <w:marLeft w:val="0"/>
      <w:marRight w:val="0"/>
      <w:marTop w:val="0"/>
      <w:marBottom w:val="0"/>
      <w:divBdr>
        <w:top w:val="none" w:sz="0" w:space="0" w:color="auto"/>
        <w:left w:val="none" w:sz="0" w:space="0" w:color="auto"/>
        <w:bottom w:val="none" w:sz="0" w:space="0" w:color="auto"/>
        <w:right w:val="none" w:sz="0" w:space="0" w:color="auto"/>
      </w:divBdr>
    </w:div>
    <w:div w:id="1706255260">
      <w:bodyDiv w:val="1"/>
      <w:marLeft w:val="0"/>
      <w:marRight w:val="0"/>
      <w:marTop w:val="0"/>
      <w:marBottom w:val="0"/>
      <w:divBdr>
        <w:top w:val="none" w:sz="0" w:space="0" w:color="auto"/>
        <w:left w:val="none" w:sz="0" w:space="0" w:color="auto"/>
        <w:bottom w:val="none" w:sz="0" w:space="0" w:color="auto"/>
        <w:right w:val="none" w:sz="0" w:space="0" w:color="auto"/>
      </w:divBdr>
    </w:div>
    <w:div w:id="1706515364">
      <w:bodyDiv w:val="1"/>
      <w:marLeft w:val="0"/>
      <w:marRight w:val="0"/>
      <w:marTop w:val="0"/>
      <w:marBottom w:val="0"/>
      <w:divBdr>
        <w:top w:val="none" w:sz="0" w:space="0" w:color="auto"/>
        <w:left w:val="none" w:sz="0" w:space="0" w:color="auto"/>
        <w:bottom w:val="none" w:sz="0" w:space="0" w:color="auto"/>
        <w:right w:val="none" w:sz="0" w:space="0" w:color="auto"/>
      </w:divBdr>
    </w:div>
    <w:div w:id="1706589920">
      <w:bodyDiv w:val="1"/>
      <w:marLeft w:val="0"/>
      <w:marRight w:val="0"/>
      <w:marTop w:val="0"/>
      <w:marBottom w:val="0"/>
      <w:divBdr>
        <w:top w:val="none" w:sz="0" w:space="0" w:color="auto"/>
        <w:left w:val="none" w:sz="0" w:space="0" w:color="auto"/>
        <w:bottom w:val="none" w:sz="0" w:space="0" w:color="auto"/>
        <w:right w:val="none" w:sz="0" w:space="0" w:color="auto"/>
      </w:divBdr>
    </w:div>
    <w:div w:id="1706833846">
      <w:bodyDiv w:val="1"/>
      <w:marLeft w:val="0"/>
      <w:marRight w:val="0"/>
      <w:marTop w:val="0"/>
      <w:marBottom w:val="0"/>
      <w:divBdr>
        <w:top w:val="none" w:sz="0" w:space="0" w:color="auto"/>
        <w:left w:val="none" w:sz="0" w:space="0" w:color="auto"/>
        <w:bottom w:val="none" w:sz="0" w:space="0" w:color="auto"/>
        <w:right w:val="none" w:sz="0" w:space="0" w:color="auto"/>
      </w:divBdr>
    </w:div>
    <w:div w:id="1706979621">
      <w:bodyDiv w:val="1"/>
      <w:marLeft w:val="0"/>
      <w:marRight w:val="0"/>
      <w:marTop w:val="0"/>
      <w:marBottom w:val="0"/>
      <w:divBdr>
        <w:top w:val="none" w:sz="0" w:space="0" w:color="auto"/>
        <w:left w:val="none" w:sz="0" w:space="0" w:color="auto"/>
        <w:bottom w:val="none" w:sz="0" w:space="0" w:color="auto"/>
        <w:right w:val="none" w:sz="0" w:space="0" w:color="auto"/>
      </w:divBdr>
    </w:div>
    <w:div w:id="1707100671">
      <w:bodyDiv w:val="1"/>
      <w:marLeft w:val="0"/>
      <w:marRight w:val="0"/>
      <w:marTop w:val="0"/>
      <w:marBottom w:val="0"/>
      <w:divBdr>
        <w:top w:val="none" w:sz="0" w:space="0" w:color="auto"/>
        <w:left w:val="none" w:sz="0" w:space="0" w:color="auto"/>
        <w:bottom w:val="none" w:sz="0" w:space="0" w:color="auto"/>
        <w:right w:val="none" w:sz="0" w:space="0" w:color="auto"/>
      </w:divBdr>
    </w:div>
    <w:div w:id="1707102340">
      <w:bodyDiv w:val="1"/>
      <w:marLeft w:val="0"/>
      <w:marRight w:val="0"/>
      <w:marTop w:val="0"/>
      <w:marBottom w:val="0"/>
      <w:divBdr>
        <w:top w:val="none" w:sz="0" w:space="0" w:color="auto"/>
        <w:left w:val="none" w:sz="0" w:space="0" w:color="auto"/>
        <w:bottom w:val="none" w:sz="0" w:space="0" w:color="auto"/>
        <w:right w:val="none" w:sz="0" w:space="0" w:color="auto"/>
      </w:divBdr>
    </w:div>
    <w:div w:id="1707170192">
      <w:bodyDiv w:val="1"/>
      <w:marLeft w:val="0"/>
      <w:marRight w:val="0"/>
      <w:marTop w:val="0"/>
      <w:marBottom w:val="0"/>
      <w:divBdr>
        <w:top w:val="none" w:sz="0" w:space="0" w:color="auto"/>
        <w:left w:val="none" w:sz="0" w:space="0" w:color="auto"/>
        <w:bottom w:val="none" w:sz="0" w:space="0" w:color="auto"/>
        <w:right w:val="none" w:sz="0" w:space="0" w:color="auto"/>
      </w:divBdr>
    </w:div>
    <w:div w:id="1707288187">
      <w:bodyDiv w:val="1"/>
      <w:marLeft w:val="0"/>
      <w:marRight w:val="0"/>
      <w:marTop w:val="0"/>
      <w:marBottom w:val="0"/>
      <w:divBdr>
        <w:top w:val="none" w:sz="0" w:space="0" w:color="auto"/>
        <w:left w:val="none" w:sz="0" w:space="0" w:color="auto"/>
        <w:bottom w:val="none" w:sz="0" w:space="0" w:color="auto"/>
        <w:right w:val="none" w:sz="0" w:space="0" w:color="auto"/>
      </w:divBdr>
    </w:div>
    <w:div w:id="1707291923">
      <w:bodyDiv w:val="1"/>
      <w:marLeft w:val="0"/>
      <w:marRight w:val="0"/>
      <w:marTop w:val="0"/>
      <w:marBottom w:val="0"/>
      <w:divBdr>
        <w:top w:val="none" w:sz="0" w:space="0" w:color="auto"/>
        <w:left w:val="none" w:sz="0" w:space="0" w:color="auto"/>
        <w:bottom w:val="none" w:sz="0" w:space="0" w:color="auto"/>
        <w:right w:val="none" w:sz="0" w:space="0" w:color="auto"/>
      </w:divBdr>
    </w:div>
    <w:div w:id="1707483436">
      <w:bodyDiv w:val="1"/>
      <w:marLeft w:val="0"/>
      <w:marRight w:val="0"/>
      <w:marTop w:val="0"/>
      <w:marBottom w:val="0"/>
      <w:divBdr>
        <w:top w:val="none" w:sz="0" w:space="0" w:color="auto"/>
        <w:left w:val="none" w:sz="0" w:space="0" w:color="auto"/>
        <w:bottom w:val="none" w:sz="0" w:space="0" w:color="auto"/>
        <w:right w:val="none" w:sz="0" w:space="0" w:color="auto"/>
      </w:divBdr>
    </w:div>
    <w:div w:id="1707556140">
      <w:bodyDiv w:val="1"/>
      <w:marLeft w:val="0"/>
      <w:marRight w:val="0"/>
      <w:marTop w:val="0"/>
      <w:marBottom w:val="0"/>
      <w:divBdr>
        <w:top w:val="none" w:sz="0" w:space="0" w:color="auto"/>
        <w:left w:val="none" w:sz="0" w:space="0" w:color="auto"/>
        <w:bottom w:val="none" w:sz="0" w:space="0" w:color="auto"/>
        <w:right w:val="none" w:sz="0" w:space="0" w:color="auto"/>
      </w:divBdr>
    </w:div>
    <w:div w:id="1707559230">
      <w:bodyDiv w:val="1"/>
      <w:marLeft w:val="0"/>
      <w:marRight w:val="0"/>
      <w:marTop w:val="0"/>
      <w:marBottom w:val="0"/>
      <w:divBdr>
        <w:top w:val="none" w:sz="0" w:space="0" w:color="auto"/>
        <w:left w:val="none" w:sz="0" w:space="0" w:color="auto"/>
        <w:bottom w:val="none" w:sz="0" w:space="0" w:color="auto"/>
        <w:right w:val="none" w:sz="0" w:space="0" w:color="auto"/>
      </w:divBdr>
    </w:div>
    <w:div w:id="1707562042">
      <w:bodyDiv w:val="1"/>
      <w:marLeft w:val="0"/>
      <w:marRight w:val="0"/>
      <w:marTop w:val="0"/>
      <w:marBottom w:val="0"/>
      <w:divBdr>
        <w:top w:val="none" w:sz="0" w:space="0" w:color="auto"/>
        <w:left w:val="none" w:sz="0" w:space="0" w:color="auto"/>
        <w:bottom w:val="none" w:sz="0" w:space="0" w:color="auto"/>
        <w:right w:val="none" w:sz="0" w:space="0" w:color="auto"/>
      </w:divBdr>
    </w:div>
    <w:div w:id="1707636810">
      <w:bodyDiv w:val="1"/>
      <w:marLeft w:val="0"/>
      <w:marRight w:val="0"/>
      <w:marTop w:val="0"/>
      <w:marBottom w:val="0"/>
      <w:divBdr>
        <w:top w:val="none" w:sz="0" w:space="0" w:color="auto"/>
        <w:left w:val="none" w:sz="0" w:space="0" w:color="auto"/>
        <w:bottom w:val="none" w:sz="0" w:space="0" w:color="auto"/>
        <w:right w:val="none" w:sz="0" w:space="0" w:color="auto"/>
      </w:divBdr>
    </w:div>
    <w:div w:id="1707637712">
      <w:bodyDiv w:val="1"/>
      <w:marLeft w:val="0"/>
      <w:marRight w:val="0"/>
      <w:marTop w:val="0"/>
      <w:marBottom w:val="0"/>
      <w:divBdr>
        <w:top w:val="none" w:sz="0" w:space="0" w:color="auto"/>
        <w:left w:val="none" w:sz="0" w:space="0" w:color="auto"/>
        <w:bottom w:val="none" w:sz="0" w:space="0" w:color="auto"/>
        <w:right w:val="none" w:sz="0" w:space="0" w:color="auto"/>
      </w:divBdr>
    </w:div>
    <w:div w:id="1707674862">
      <w:bodyDiv w:val="1"/>
      <w:marLeft w:val="0"/>
      <w:marRight w:val="0"/>
      <w:marTop w:val="0"/>
      <w:marBottom w:val="0"/>
      <w:divBdr>
        <w:top w:val="none" w:sz="0" w:space="0" w:color="auto"/>
        <w:left w:val="none" w:sz="0" w:space="0" w:color="auto"/>
        <w:bottom w:val="none" w:sz="0" w:space="0" w:color="auto"/>
        <w:right w:val="none" w:sz="0" w:space="0" w:color="auto"/>
      </w:divBdr>
    </w:div>
    <w:div w:id="1707750470">
      <w:bodyDiv w:val="1"/>
      <w:marLeft w:val="0"/>
      <w:marRight w:val="0"/>
      <w:marTop w:val="0"/>
      <w:marBottom w:val="0"/>
      <w:divBdr>
        <w:top w:val="none" w:sz="0" w:space="0" w:color="auto"/>
        <w:left w:val="none" w:sz="0" w:space="0" w:color="auto"/>
        <w:bottom w:val="none" w:sz="0" w:space="0" w:color="auto"/>
        <w:right w:val="none" w:sz="0" w:space="0" w:color="auto"/>
      </w:divBdr>
    </w:div>
    <w:div w:id="1707834343">
      <w:bodyDiv w:val="1"/>
      <w:marLeft w:val="0"/>
      <w:marRight w:val="0"/>
      <w:marTop w:val="0"/>
      <w:marBottom w:val="0"/>
      <w:divBdr>
        <w:top w:val="none" w:sz="0" w:space="0" w:color="auto"/>
        <w:left w:val="none" w:sz="0" w:space="0" w:color="auto"/>
        <w:bottom w:val="none" w:sz="0" w:space="0" w:color="auto"/>
        <w:right w:val="none" w:sz="0" w:space="0" w:color="auto"/>
      </w:divBdr>
    </w:div>
    <w:div w:id="1707947569">
      <w:bodyDiv w:val="1"/>
      <w:marLeft w:val="0"/>
      <w:marRight w:val="0"/>
      <w:marTop w:val="0"/>
      <w:marBottom w:val="0"/>
      <w:divBdr>
        <w:top w:val="none" w:sz="0" w:space="0" w:color="auto"/>
        <w:left w:val="none" w:sz="0" w:space="0" w:color="auto"/>
        <w:bottom w:val="none" w:sz="0" w:space="0" w:color="auto"/>
        <w:right w:val="none" w:sz="0" w:space="0" w:color="auto"/>
      </w:divBdr>
    </w:div>
    <w:div w:id="1708331662">
      <w:bodyDiv w:val="1"/>
      <w:marLeft w:val="0"/>
      <w:marRight w:val="0"/>
      <w:marTop w:val="0"/>
      <w:marBottom w:val="0"/>
      <w:divBdr>
        <w:top w:val="none" w:sz="0" w:space="0" w:color="auto"/>
        <w:left w:val="none" w:sz="0" w:space="0" w:color="auto"/>
        <w:bottom w:val="none" w:sz="0" w:space="0" w:color="auto"/>
        <w:right w:val="none" w:sz="0" w:space="0" w:color="auto"/>
      </w:divBdr>
    </w:div>
    <w:div w:id="1708682013">
      <w:bodyDiv w:val="1"/>
      <w:marLeft w:val="0"/>
      <w:marRight w:val="0"/>
      <w:marTop w:val="0"/>
      <w:marBottom w:val="0"/>
      <w:divBdr>
        <w:top w:val="none" w:sz="0" w:space="0" w:color="auto"/>
        <w:left w:val="none" w:sz="0" w:space="0" w:color="auto"/>
        <w:bottom w:val="none" w:sz="0" w:space="0" w:color="auto"/>
        <w:right w:val="none" w:sz="0" w:space="0" w:color="auto"/>
      </w:divBdr>
    </w:div>
    <w:div w:id="1708722464">
      <w:bodyDiv w:val="1"/>
      <w:marLeft w:val="0"/>
      <w:marRight w:val="0"/>
      <w:marTop w:val="0"/>
      <w:marBottom w:val="0"/>
      <w:divBdr>
        <w:top w:val="none" w:sz="0" w:space="0" w:color="auto"/>
        <w:left w:val="none" w:sz="0" w:space="0" w:color="auto"/>
        <w:bottom w:val="none" w:sz="0" w:space="0" w:color="auto"/>
        <w:right w:val="none" w:sz="0" w:space="0" w:color="auto"/>
      </w:divBdr>
    </w:div>
    <w:div w:id="1709527796">
      <w:bodyDiv w:val="1"/>
      <w:marLeft w:val="0"/>
      <w:marRight w:val="0"/>
      <w:marTop w:val="0"/>
      <w:marBottom w:val="0"/>
      <w:divBdr>
        <w:top w:val="none" w:sz="0" w:space="0" w:color="auto"/>
        <w:left w:val="none" w:sz="0" w:space="0" w:color="auto"/>
        <w:bottom w:val="none" w:sz="0" w:space="0" w:color="auto"/>
        <w:right w:val="none" w:sz="0" w:space="0" w:color="auto"/>
      </w:divBdr>
    </w:div>
    <w:div w:id="1709646735">
      <w:bodyDiv w:val="1"/>
      <w:marLeft w:val="0"/>
      <w:marRight w:val="0"/>
      <w:marTop w:val="0"/>
      <w:marBottom w:val="0"/>
      <w:divBdr>
        <w:top w:val="none" w:sz="0" w:space="0" w:color="auto"/>
        <w:left w:val="none" w:sz="0" w:space="0" w:color="auto"/>
        <w:bottom w:val="none" w:sz="0" w:space="0" w:color="auto"/>
        <w:right w:val="none" w:sz="0" w:space="0" w:color="auto"/>
      </w:divBdr>
    </w:div>
    <w:div w:id="1709841997">
      <w:bodyDiv w:val="1"/>
      <w:marLeft w:val="0"/>
      <w:marRight w:val="0"/>
      <w:marTop w:val="0"/>
      <w:marBottom w:val="0"/>
      <w:divBdr>
        <w:top w:val="none" w:sz="0" w:space="0" w:color="auto"/>
        <w:left w:val="none" w:sz="0" w:space="0" w:color="auto"/>
        <w:bottom w:val="none" w:sz="0" w:space="0" w:color="auto"/>
        <w:right w:val="none" w:sz="0" w:space="0" w:color="auto"/>
      </w:divBdr>
    </w:div>
    <w:div w:id="1709984853">
      <w:bodyDiv w:val="1"/>
      <w:marLeft w:val="0"/>
      <w:marRight w:val="0"/>
      <w:marTop w:val="0"/>
      <w:marBottom w:val="0"/>
      <w:divBdr>
        <w:top w:val="none" w:sz="0" w:space="0" w:color="auto"/>
        <w:left w:val="none" w:sz="0" w:space="0" w:color="auto"/>
        <w:bottom w:val="none" w:sz="0" w:space="0" w:color="auto"/>
        <w:right w:val="none" w:sz="0" w:space="0" w:color="auto"/>
      </w:divBdr>
    </w:div>
    <w:div w:id="1709992630">
      <w:bodyDiv w:val="1"/>
      <w:marLeft w:val="0"/>
      <w:marRight w:val="0"/>
      <w:marTop w:val="0"/>
      <w:marBottom w:val="0"/>
      <w:divBdr>
        <w:top w:val="none" w:sz="0" w:space="0" w:color="auto"/>
        <w:left w:val="none" w:sz="0" w:space="0" w:color="auto"/>
        <w:bottom w:val="none" w:sz="0" w:space="0" w:color="auto"/>
        <w:right w:val="none" w:sz="0" w:space="0" w:color="auto"/>
      </w:divBdr>
    </w:div>
    <w:div w:id="1710841388">
      <w:bodyDiv w:val="1"/>
      <w:marLeft w:val="0"/>
      <w:marRight w:val="0"/>
      <w:marTop w:val="0"/>
      <w:marBottom w:val="0"/>
      <w:divBdr>
        <w:top w:val="none" w:sz="0" w:space="0" w:color="auto"/>
        <w:left w:val="none" w:sz="0" w:space="0" w:color="auto"/>
        <w:bottom w:val="none" w:sz="0" w:space="0" w:color="auto"/>
        <w:right w:val="none" w:sz="0" w:space="0" w:color="auto"/>
      </w:divBdr>
    </w:div>
    <w:div w:id="1711303354">
      <w:bodyDiv w:val="1"/>
      <w:marLeft w:val="0"/>
      <w:marRight w:val="0"/>
      <w:marTop w:val="0"/>
      <w:marBottom w:val="0"/>
      <w:divBdr>
        <w:top w:val="none" w:sz="0" w:space="0" w:color="auto"/>
        <w:left w:val="none" w:sz="0" w:space="0" w:color="auto"/>
        <w:bottom w:val="none" w:sz="0" w:space="0" w:color="auto"/>
        <w:right w:val="none" w:sz="0" w:space="0" w:color="auto"/>
      </w:divBdr>
    </w:div>
    <w:div w:id="1711413024">
      <w:bodyDiv w:val="1"/>
      <w:marLeft w:val="0"/>
      <w:marRight w:val="0"/>
      <w:marTop w:val="0"/>
      <w:marBottom w:val="0"/>
      <w:divBdr>
        <w:top w:val="none" w:sz="0" w:space="0" w:color="auto"/>
        <w:left w:val="none" w:sz="0" w:space="0" w:color="auto"/>
        <w:bottom w:val="none" w:sz="0" w:space="0" w:color="auto"/>
        <w:right w:val="none" w:sz="0" w:space="0" w:color="auto"/>
      </w:divBdr>
    </w:div>
    <w:div w:id="1711807509">
      <w:bodyDiv w:val="1"/>
      <w:marLeft w:val="0"/>
      <w:marRight w:val="0"/>
      <w:marTop w:val="0"/>
      <w:marBottom w:val="0"/>
      <w:divBdr>
        <w:top w:val="none" w:sz="0" w:space="0" w:color="auto"/>
        <w:left w:val="none" w:sz="0" w:space="0" w:color="auto"/>
        <w:bottom w:val="none" w:sz="0" w:space="0" w:color="auto"/>
        <w:right w:val="none" w:sz="0" w:space="0" w:color="auto"/>
      </w:divBdr>
    </w:div>
    <w:div w:id="1711879218">
      <w:bodyDiv w:val="1"/>
      <w:marLeft w:val="0"/>
      <w:marRight w:val="0"/>
      <w:marTop w:val="0"/>
      <w:marBottom w:val="0"/>
      <w:divBdr>
        <w:top w:val="none" w:sz="0" w:space="0" w:color="auto"/>
        <w:left w:val="none" w:sz="0" w:space="0" w:color="auto"/>
        <w:bottom w:val="none" w:sz="0" w:space="0" w:color="auto"/>
        <w:right w:val="none" w:sz="0" w:space="0" w:color="auto"/>
      </w:divBdr>
    </w:div>
    <w:div w:id="1712607533">
      <w:bodyDiv w:val="1"/>
      <w:marLeft w:val="0"/>
      <w:marRight w:val="0"/>
      <w:marTop w:val="0"/>
      <w:marBottom w:val="0"/>
      <w:divBdr>
        <w:top w:val="none" w:sz="0" w:space="0" w:color="auto"/>
        <w:left w:val="none" w:sz="0" w:space="0" w:color="auto"/>
        <w:bottom w:val="none" w:sz="0" w:space="0" w:color="auto"/>
        <w:right w:val="none" w:sz="0" w:space="0" w:color="auto"/>
      </w:divBdr>
    </w:div>
    <w:div w:id="1712683887">
      <w:bodyDiv w:val="1"/>
      <w:marLeft w:val="0"/>
      <w:marRight w:val="0"/>
      <w:marTop w:val="0"/>
      <w:marBottom w:val="0"/>
      <w:divBdr>
        <w:top w:val="none" w:sz="0" w:space="0" w:color="auto"/>
        <w:left w:val="none" w:sz="0" w:space="0" w:color="auto"/>
        <w:bottom w:val="none" w:sz="0" w:space="0" w:color="auto"/>
        <w:right w:val="none" w:sz="0" w:space="0" w:color="auto"/>
      </w:divBdr>
    </w:div>
    <w:div w:id="1712725767">
      <w:bodyDiv w:val="1"/>
      <w:marLeft w:val="0"/>
      <w:marRight w:val="0"/>
      <w:marTop w:val="0"/>
      <w:marBottom w:val="0"/>
      <w:divBdr>
        <w:top w:val="none" w:sz="0" w:space="0" w:color="auto"/>
        <w:left w:val="none" w:sz="0" w:space="0" w:color="auto"/>
        <w:bottom w:val="none" w:sz="0" w:space="0" w:color="auto"/>
        <w:right w:val="none" w:sz="0" w:space="0" w:color="auto"/>
      </w:divBdr>
    </w:div>
    <w:div w:id="1712999124">
      <w:bodyDiv w:val="1"/>
      <w:marLeft w:val="0"/>
      <w:marRight w:val="0"/>
      <w:marTop w:val="0"/>
      <w:marBottom w:val="0"/>
      <w:divBdr>
        <w:top w:val="none" w:sz="0" w:space="0" w:color="auto"/>
        <w:left w:val="none" w:sz="0" w:space="0" w:color="auto"/>
        <w:bottom w:val="none" w:sz="0" w:space="0" w:color="auto"/>
        <w:right w:val="none" w:sz="0" w:space="0" w:color="auto"/>
      </w:divBdr>
    </w:div>
    <w:div w:id="1713307733">
      <w:bodyDiv w:val="1"/>
      <w:marLeft w:val="0"/>
      <w:marRight w:val="0"/>
      <w:marTop w:val="0"/>
      <w:marBottom w:val="0"/>
      <w:divBdr>
        <w:top w:val="none" w:sz="0" w:space="0" w:color="auto"/>
        <w:left w:val="none" w:sz="0" w:space="0" w:color="auto"/>
        <w:bottom w:val="none" w:sz="0" w:space="0" w:color="auto"/>
        <w:right w:val="none" w:sz="0" w:space="0" w:color="auto"/>
      </w:divBdr>
    </w:div>
    <w:div w:id="1713963878">
      <w:bodyDiv w:val="1"/>
      <w:marLeft w:val="0"/>
      <w:marRight w:val="0"/>
      <w:marTop w:val="0"/>
      <w:marBottom w:val="0"/>
      <w:divBdr>
        <w:top w:val="none" w:sz="0" w:space="0" w:color="auto"/>
        <w:left w:val="none" w:sz="0" w:space="0" w:color="auto"/>
        <w:bottom w:val="none" w:sz="0" w:space="0" w:color="auto"/>
        <w:right w:val="none" w:sz="0" w:space="0" w:color="auto"/>
      </w:divBdr>
    </w:div>
    <w:div w:id="1714117039">
      <w:bodyDiv w:val="1"/>
      <w:marLeft w:val="0"/>
      <w:marRight w:val="0"/>
      <w:marTop w:val="0"/>
      <w:marBottom w:val="0"/>
      <w:divBdr>
        <w:top w:val="none" w:sz="0" w:space="0" w:color="auto"/>
        <w:left w:val="none" w:sz="0" w:space="0" w:color="auto"/>
        <w:bottom w:val="none" w:sz="0" w:space="0" w:color="auto"/>
        <w:right w:val="none" w:sz="0" w:space="0" w:color="auto"/>
      </w:divBdr>
    </w:div>
    <w:div w:id="1714189847">
      <w:bodyDiv w:val="1"/>
      <w:marLeft w:val="0"/>
      <w:marRight w:val="0"/>
      <w:marTop w:val="0"/>
      <w:marBottom w:val="0"/>
      <w:divBdr>
        <w:top w:val="none" w:sz="0" w:space="0" w:color="auto"/>
        <w:left w:val="none" w:sz="0" w:space="0" w:color="auto"/>
        <w:bottom w:val="none" w:sz="0" w:space="0" w:color="auto"/>
        <w:right w:val="none" w:sz="0" w:space="0" w:color="auto"/>
      </w:divBdr>
    </w:div>
    <w:div w:id="1714377585">
      <w:bodyDiv w:val="1"/>
      <w:marLeft w:val="0"/>
      <w:marRight w:val="0"/>
      <w:marTop w:val="0"/>
      <w:marBottom w:val="0"/>
      <w:divBdr>
        <w:top w:val="none" w:sz="0" w:space="0" w:color="auto"/>
        <w:left w:val="none" w:sz="0" w:space="0" w:color="auto"/>
        <w:bottom w:val="none" w:sz="0" w:space="0" w:color="auto"/>
        <w:right w:val="none" w:sz="0" w:space="0" w:color="auto"/>
      </w:divBdr>
    </w:div>
    <w:div w:id="1714452974">
      <w:bodyDiv w:val="1"/>
      <w:marLeft w:val="0"/>
      <w:marRight w:val="0"/>
      <w:marTop w:val="0"/>
      <w:marBottom w:val="0"/>
      <w:divBdr>
        <w:top w:val="none" w:sz="0" w:space="0" w:color="auto"/>
        <w:left w:val="none" w:sz="0" w:space="0" w:color="auto"/>
        <w:bottom w:val="none" w:sz="0" w:space="0" w:color="auto"/>
        <w:right w:val="none" w:sz="0" w:space="0" w:color="auto"/>
      </w:divBdr>
    </w:div>
    <w:div w:id="1714498697">
      <w:bodyDiv w:val="1"/>
      <w:marLeft w:val="0"/>
      <w:marRight w:val="0"/>
      <w:marTop w:val="0"/>
      <w:marBottom w:val="0"/>
      <w:divBdr>
        <w:top w:val="none" w:sz="0" w:space="0" w:color="auto"/>
        <w:left w:val="none" w:sz="0" w:space="0" w:color="auto"/>
        <w:bottom w:val="none" w:sz="0" w:space="0" w:color="auto"/>
        <w:right w:val="none" w:sz="0" w:space="0" w:color="auto"/>
      </w:divBdr>
    </w:div>
    <w:div w:id="1714768848">
      <w:bodyDiv w:val="1"/>
      <w:marLeft w:val="0"/>
      <w:marRight w:val="0"/>
      <w:marTop w:val="0"/>
      <w:marBottom w:val="0"/>
      <w:divBdr>
        <w:top w:val="none" w:sz="0" w:space="0" w:color="auto"/>
        <w:left w:val="none" w:sz="0" w:space="0" w:color="auto"/>
        <w:bottom w:val="none" w:sz="0" w:space="0" w:color="auto"/>
        <w:right w:val="none" w:sz="0" w:space="0" w:color="auto"/>
      </w:divBdr>
    </w:div>
    <w:div w:id="1714891651">
      <w:bodyDiv w:val="1"/>
      <w:marLeft w:val="0"/>
      <w:marRight w:val="0"/>
      <w:marTop w:val="0"/>
      <w:marBottom w:val="0"/>
      <w:divBdr>
        <w:top w:val="none" w:sz="0" w:space="0" w:color="auto"/>
        <w:left w:val="none" w:sz="0" w:space="0" w:color="auto"/>
        <w:bottom w:val="none" w:sz="0" w:space="0" w:color="auto"/>
        <w:right w:val="none" w:sz="0" w:space="0" w:color="auto"/>
      </w:divBdr>
    </w:div>
    <w:div w:id="1715157552">
      <w:bodyDiv w:val="1"/>
      <w:marLeft w:val="0"/>
      <w:marRight w:val="0"/>
      <w:marTop w:val="0"/>
      <w:marBottom w:val="0"/>
      <w:divBdr>
        <w:top w:val="none" w:sz="0" w:space="0" w:color="auto"/>
        <w:left w:val="none" w:sz="0" w:space="0" w:color="auto"/>
        <w:bottom w:val="none" w:sz="0" w:space="0" w:color="auto"/>
        <w:right w:val="none" w:sz="0" w:space="0" w:color="auto"/>
      </w:divBdr>
    </w:div>
    <w:div w:id="1715352755">
      <w:bodyDiv w:val="1"/>
      <w:marLeft w:val="0"/>
      <w:marRight w:val="0"/>
      <w:marTop w:val="0"/>
      <w:marBottom w:val="0"/>
      <w:divBdr>
        <w:top w:val="none" w:sz="0" w:space="0" w:color="auto"/>
        <w:left w:val="none" w:sz="0" w:space="0" w:color="auto"/>
        <w:bottom w:val="none" w:sz="0" w:space="0" w:color="auto"/>
        <w:right w:val="none" w:sz="0" w:space="0" w:color="auto"/>
      </w:divBdr>
    </w:div>
    <w:div w:id="1715428730">
      <w:bodyDiv w:val="1"/>
      <w:marLeft w:val="0"/>
      <w:marRight w:val="0"/>
      <w:marTop w:val="0"/>
      <w:marBottom w:val="0"/>
      <w:divBdr>
        <w:top w:val="none" w:sz="0" w:space="0" w:color="auto"/>
        <w:left w:val="none" w:sz="0" w:space="0" w:color="auto"/>
        <w:bottom w:val="none" w:sz="0" w:space="0" w:color="auto"/>
        <w:right w:val="none" w:sz="0" w:space="0" w:color="auto"/>
      </w:divBdr>
    </w:div>
    <w:div w:id="1715471260">
      <w:bodyDiv w:val="1"/>
      <w:marLeft w:val="0"/>
      <w:marRight w:val="0"/>
      <w:marTop w:val="0"/>
      <w:marBottom w:val="0"/>
      <w:divBdr>
        <w:top w:val="none" w:sz="0" w:space="0" w:color="auto"/>
        <w:left w:val="none" w:sz="0" w:space="0" w:color="auto"/>
        <w:bottom w:val="none" w:sz="0" w:space="0" w:color="auto"/>
        <w:right w:val="none" w:sz="0" w:space="0" w:color="auto"/>
      </w:divBdr>
    </w:div>
    <w:div w:id="1715499165">
      <w:bodyDiv w:val="1"/>
      <w:marLeft w:val="0"/>
      <w:marRight w:val="0"/>
      <w:marTop w:val="0"/>
      <w:marBottom w:val="0"/>
      <w:divBdr>
        <w:top w:val="none" w:sz="0" w:space="0" w:color="auto"/>
        <w:left w:val="none" w:sz="0" w:space="0" w:color="auto"/>
        <w:bottom w:val="none" w:sz="0" w:space="0" w:color="auto"/>
        <w:right w:val="none" w:sz="0" w:space="0" w:color="auto"/>
      </w:divBdr>
    </w:div>
    <w:div w:id="1715501433">
      <w:bodyDiv w:val="1"/>
      <w:marLeft w:val="0"/>
      <w:marRight w:val="0"/>
      <w:marTop w:val="0"/>
      <w:marBottom w:val="0"/>
      <w:divBdr>
        <w:top w:val="none" w:sz="0" w:space="0" w:color="auto"/>
        <w:left w:val="none" w:sz="0" w:space="0" w:color="auto"/>
        <w:bottom w:val="none" w:sz="0" w:space="0" w:color="auto"/>
        <w:right w:val="none" w:sz="0" w:space="0" w:color="auto"/>
      </w:divBdr>
    </w:div>
    <w:div w:id="1715543774">
      <w:bodyDiv w:val="1"/>
      <w:marLeft w:val="0"/>
      <w:marRight w:val="0"/>
      <w:marTop w:val="0"/>
      <w:marBottom w:val="0"/>
      <w:divBdr>
        <w:top w:val="none" w:sz="0" w:space="0" w:color="auto"/>
        <w:left w:val="none" w:sz="0" w:space="0" w:color="auto"/>
        <w:bottom w:val="none" w:sz="0" w:space="0" w:color="auto"/>
        <w:right w:val="none" w:sz="0" w:space="0" w:color="auto"/>
      </w:divBdr>
    </w:div>
    <w:div w:id="1716198474">
      <w:bodyDiv w:val="1"/>
      <w:marLeft w:val="0"/>
      <w:marRight w:val="0"/>
      <w:marTop w:val="0"/>
      <w:marBottom w:val="0"/>
      <w:divBdr>
        <w:top w:val="none" w:sz="0" w:space="0" w:color="auto"/>
        <w:left w:val="none" w:sz="0" w:space="0" w:color="auto"/>
        <w:bottom w:val="none" w:sz="0" w:space="0" w:color="auto"/>
        <w:right w:val="none" w:sz="0" w:space="0" w:color="auto"/>
      </w:divBdr>
    </w:div>
    <w:div w:id="1716467716">
      <w:bodyDiv w:val="1"/>
      <w:marLeft w:val="0"/>
      <w:marRight w:val="0"/>
      <w:marTop w:val="0"/>
      <w:marBottom w:val="0"/>
      <w:divBdr>
        <w:top w:val="none" w:sz="0" w:space="0" w:color="auto"/>
        <w:left w:val="none" w:sz="0" w:space="0" w:color="auto"/>
        <w:bottom w:val="none" w:sz="0" w:space="0" w:color="auto"/>
        <w:right w:val="none" w:sz="0" w:space="0" w:color="auto"/>
      </w:divBdr>
    </w:div>
    <w:div w:id="1716544626">
      <w:bodyDiv w:val="1"/>
      <w:marLeft w:val="0"/>
      <w:marRight w:val="0"/>
      <w:marTop w:val="0"/>
      <w:marBottom w:val="0"/>
      <w:divBdr>
        <w:top w:val="none" w:sz="0" w:space="0" w:color="auto"/>
        <w:left w:val="none" w:sz="0" w:space="0" w:color="auto"/>
        <w:bottom w:val="none" w:sz="0" w:space="0" w:color="auto"/>
        <w:right w:val="none" w:sz="0" w:space="0" w:color="auto"/>
      </w:divBdr>
    </w:div>
    <w:div w:id="1716588317">
      <w:bodyDiv w:val="1"/>
      <w:marLeft w:val="0"/>
      <w:marRight w:val="0"/>
      <w:marTop w:val="0"/>
      <w:marBottom w:val="0"/>
      <w:divBdr>
        <w:top w:val="none" w:sz="0" w:space="0" w:color="auto"/>
        <w:left w:val="none" w:sz="0" w:space="0" w:color="auto"/>
        <w:bottom w:val="none" w:sz="0" w:space="0" w:color="auto"/>
        <w:right w:val="none" w:sz="0" w:space="0" w:color="auto"/>
      </w:divBdr>
    </w:div>
    <w:div w:id="1716808208">
      <w:bodyDiv w:val="1"/>
      <w:marLeft w:val="0"/>
      <w:marRight w:val="0"/>
      <w:marTop w:val="0"/>
      <w:marBottom w:val="0"/>
      <w:divBdr>
        <w:top w:val="none" w:sz="0" w:space="0" w:color="auto"/>
        <w:left w:val="none" w:sz="0" w:space="0" w:color="auto"/>
        <w:bottom w:val="none" w:sz="0" w:space="0" w:color="auto"/>
        <w:right w:val="none" w:sz="0" w:space="0" w:color="auto"/>
      </w:divBdr>
    </w:div>
    <w:div w:id="1717199084">
      <w:bodyDiv w:val="1"/>
      <w:marLeft w:val="0"/>
      <w:marRight w:val="0"/>
      <w:marTop w:val="0"/>
      <w:marBottom w:val="0"/>
      <w:divBdr>
        <w:top w:val="none" w:sz="0" w:space="0" w:color="auto"/>
        <w:left w:val="none" w:sz="0" w:space="0" w:color="auto"/>
        <w:bottom w:val="none" w:sz="0" w:space="0" w:color="auto"/>
        <w:right w:val="none" w:sz="0" w:space="0" w:color="auto"/>
      </w:divBdr>
    </w:div>
    <w:div w:id="1717585689">
      <w:bodyDiv w:val="1"/>
      <w:marLeft w:val="0"/>
      <w:marRight w:val="0"/>
      <w:marTop w:val="0"/>
      <w:marBottom w:val="0"/>
      <w:divBdr>
        <w:top w:val="none" w:sz="0" w:space="0" w:color="auto"/>
        <w:left w:val="none" w:sz="0" w:space="0" w:color="auto"/>
        <w:bottom w:val="none" w:sz="0" w:space="0" w:color="auto"/>
        <w:right w:val="none" w:sz="0" w:space="0" w:color="auto"/>
      </w:divBdr>
    </w:div>
    <w:div w:id="1717704003">
      <w:bodyDiv w:val="1"/>
      <w:marLeft w:val="0"/>
      <w:marRight w:val="0"/>
      <w:marTop w:val="0"/>
      <w:marBottom w:val="0"/>
      <w:divBdr>
        <w:top w:val="none" w:sz="0" w:space="0" w:color="auto"/>
        <w:left w:val="none" w:sz="0" w:space="0" w:color="auto"/>
        <w:bottom w:val="none" w:sz="0" w:space="0" w:color="auto"/>
        <w:right w:val="none" w:sz="0" w:space="0" w:color="auto"/>
      </w:divBdr>
    </w:div>
    <w:div w:id="1717776100">
      <w:bodyDiv w:val="1"/>
      <w:marLeft w:val="0"/>
      <w:marRight w:val="0"/>
      <w:marTop w:val="0"/>
      <w:marBottom w:val="0"/>
      <w:divBdr>
        <w:top w:val="none" w:sz="0" w:space="0" w:color="auto"/>
        <w:left w:val="none" w:sz="0" w:space="0" w:color="auto"/>
        <w:bottom w:val="none" w:sz="0" w:space="0" w:color="auto"/>
        <w:right w:val="none" w:sz="0" w:space="0" w:color="auto"/>
      </w:divBdr>
    </w:div>
    <w:div w:id="1717850996">
      <w:bodyDiv w:val="1"/>
      <w:marLeft w:val="0"/>
      <w:marRight w:val="0"/>
      <w:marTop w:val="0"/>
      <w:marBottom w:val="0"/>
      <w:divBdr>
        <w:top w:val="none" w:sz="0" w:space="0" w:color="auto"/>
        <w:left w:val="none" w:sz="0" w:space="0" w:color="auto"/>
        <w:bottom w:val="none" w:sz="0" w:space="0" w:color="auto"/>
        <w:right w:val="none" w:sz="0" w:space="0" w:color="auto"/>
      </w:divBdr>
    </w:div>
    <w:div w:id="1718579305">
      <w:bodyDiv w:val="1"/>
      <w:marLeft w:val="0"/>
      <w:marRight w:val="0"/>
      <w:marTop w:val="0"/>
      <w:marBottom w:val="0"/>
      <w:divBdr>
        <w:top w:val="none" w:sz="0" w:space="0" w:color="auto"/>
        <w:left w:val="none" w:sz="0" w:space="0" w:color="auto"/>
        <w:bottom w:val="none" w:sz="0" w:space="0" w:color="auto"/>
        <w:right w:val="none" w:sz="0" w:space="0" w:color="auto"/>
      </w:divBdr>
    </w:div>
    <w:div w:id="1718621869">
      <w:bodyDiv w:val="1"/>
      <w:marLeft w:val="0"/>
      <w:marRight w:val="0"/>
      <w:marTop w:val="0"/>
      <w:marBottom w:val="0"/>
      <w:divBdr>
        <w:top w:val="none" w:sz="0" w:space="0" w:color="auto"/>
        <w:left w:val="none" w:sz="0" w:space="0" w:color="auto"/>
        <w:bottom w:val="none" w:sz="0" w:space="0" w:color="auto"/>
        <w:right w:val="none" w:sz="0" w:space="0" w:color="auto"/>
      </w:divBdr>
    </w:div>
    <w:div w:id="1718815196">
      <w:bodyDiv w:val="1"/>
      <w:marLeft w:val="0"/>
      <w:marRight w:val="0"/>
      <w:marTop w:val="0"/>
      <w:marBottom w:val="0"/>
      <w:divBdr>
        <w:top w:val="none" w:sz="0" w:space="0" w:color="auto"/>
        <w:left w:val="none" w:sz="0" w:space="0" w:color="auto"/>
        <w:bottom w:val="none" w:sz="0" w:space="0" w:color="auto"/>
        <w:right w:val="none" w:sz="0" w:space="0" w:color="auto"/>
      </w:divBdr>
    </w:div>
    <w:div w:id="1718969076">
      <w:bodyDiv w:val="1"/>
      <w:marLeft w:val="0"/>
      <w:marRight w:val="0"/>
      <w:marTop w:val="0"/>
      <w:marBottom w:val="0"/>
      <w:divBdr>
        <w:top w:val="none" w:sz="0" w:space="0" w:color="auto"/>
        <w:left w:val="none" w:sz="0" w:space="0" w:color="auto"/>
        <w:bottom w:val="none" w:sz="0" w:space="0" w:color="auto"/>
        <w:right w:val="none" w:sz="0" w:space="0" w:color="auto"/>
      </w:divBdr>
    </w:div>
    <w:div w:id="1719013282">
      <w:bodyDiv w:val="1"/>
      <w:marLeft w:val="0"/>
      <w:marRight w:val="0"/>
      <w:marTop w:val="0"/>
      <w:marBottom w:val="0"/>
      <w:divBdr>
        <w:top w:val="none" w:sz="0" w:space="0" w:color="auto"/>
        <w:left w:val="none" w:sz="0" w:space="0" w:color="auto"/>
        <w:bottom w:val="none" w:sz="0" w:space="0" w:color="auto"/>
        <w:right w:val="none" w:sz="0" w:space="0" w:color="auto"/>
      </w:divBdr>
    </w:div>
    <w:div w:id="1719040713">
      <w:bodyDiv w:val="1"/>
      <w:marLeft w:val="0"/>
      <w:marRight w:val="0"/>
      <w:marTop w:val="0"/>
      <w:marBottom w:val="0"/>
      <w:divBdr>
        <w:top w:val="none" w:sz="0" w:space="0" w:color="auto"/>
        <w:left w:val="none" w:sz="0" w:space="0" w:color="auto"/>
        <w:bottom w:val="none" w:sz="0" w:space="0" w:color="auto"/>
        <w:right w:val="none" w:sz="0" w:space="0" w:color="auto"/>
      </w:divBdr>
    </w:div>
    <w:div w:id="1719236071">
      <w:bodyDiv w:val="1"/>
      <w:marLeft w:val="0"/>
      <w:marRight w:val="0"/>
      <w:marTop w:val="0"/>
      <w:marBottom w:val="0"/>
      <w:divBdr>
        <w:top w:val="none" w:sz="0" w:space="0" w:color="auto"/>
        <w:left w:val="none" w:sz="0" w:space="0" w:color="auto"/>
        <w:bottom w:val="none" w:sz="0" w:space="0" w:color="auto"/>
        <w:right w:val="none" w:sz="0" w:space="0" w:color="auto"/>
      </w:divBdr>
    </w:div>
    <w:div w:id="1719277960">
      <w:bodyDiv w:val="1"/>
      <w:marLeft w:val="0"/>
      <w:marRight w:val="0"/>
      <w:marTop w:val="0"/>
      <w:marBottom w:val="0"/>
      <w:divBdr>
        <w:top w:val="none" w:sz="0" w:space="0" w:color="auto"/>
        <w:left w:val="none" w:sz="0" w:space="0" w:color="auto"/>
        <w:bottom w:val="none" w:sz="0" w:space="0" w:color="auto"/>
        <w:right w:val="none" w:sz="0" w:space="0" w:color="auto"/>
      </w:divBdr>
    </w:div>
    <w:div w:id="1719403087">
      <w:bodyDiv w:val="1"/>
      <w:marLeft w:val="0"/>
      <w:marRight w:val="0"/>
      <w:marTop w:val="0"/>
      <w:marBottom w:val="0"/>
      <w:divBdr>
        <w:top w:val="none" w:sz="0" w:space="0" w:color="auto"/>
        <w:left w:val="none" w:sz="0" w:space="0" w:color="auto"/>
        <w:bottom w:val="none" w:sz="0" w:space="0" w:color="auto"/>
        <w:right w:val="none" w:sz="0" w:space="0" w:color="auto"/>
      </w:divBdr>
    </w:div>
    <w:div w:id="1719434830">
      <w:bodyDiv w:val="1"/>
      <w:marLeft w:val="0"/>
      <w:marRight w:val="0"/>
      <w:marTop w:val="0"/>
      <w:marBottom w:val="0"/>
      <w:divBdr>
        <w:top w:val="none" w:sz="0" w:space="0" w:color="auto"/>
        <w:left w:val="none" w:sz="0" w:space="0" w:color="auto"/>
        <w:bottom w:val="none" w:sz="0" w:space="0" w:color="auto"/>
        <w:right w:val="none" w:sz="0" w:space="0" w:color="auto"/>
      </w:divBdr>
    </w:div>
    <w:div w:id="1719435252">
      <w:bodyDiv w:val="1"/>
      <w:marLeft w:val="0"/>
      <w:marRight w:val="0"/>
      <w:marTop w:val="0"/>
      <w:marBottom w:val="0"/>
      <w:divBdr>
        <w:top w:val="none" w:sz="0" w:space="0" w:color="auto"/>
        <w:left w:val="none" w:sz="0" w:space="0" w:color="auto"/>
        <w:bottom w:val="none" w:sz="0" w:space="0" w:color="auto"/>
        <w:right w:val="none" w:sz="0" w:space="0" w:color="auto"/>
      </w:divBdr>
    </w:div>
    <w:div w:id="1719474729">
      <w:bodyDiv w:val="1"/>
      <w:marLeft w:val="0"/>
      <w:marRight w:val="0"/>
      <w:marTop w:val="0"/>
      <w:marBottom w:val="0"/>
      <w:divBdr>
        <w:top w:val="none" w:sz="0" w:space="0" w:color="auto"/>
        <w:left w:val="none" w:sz="0" w:space="0" w:color="auto"/>
        <w:bottom w:val="none" w:sz="0" w:space="0" w:color="auto"/>
        <w:right w:val="none" w:sz="0" w:space="0" w:color="auto"/>
      </w:divBdr>
    </w:div>
    <w:div w:id="1719476600">
      <w:bodyDiv w:val="1"/>
      <w:marLeft w:val="0"/>
      <w:marRight w:val="0"/>
      <w:marTop w:val="0"/>
      <w:marBottom w:val="0"/>
      <w:divBdr>
        <w:top w:val="none" w:sz="0" w:space="0" w:color="auto"/>
        <w:left w:val="none" w:sz="0" w:space="0" w:color="auto"/>
        <w:bottom w:val="none" w:sz="0" w:space="0" w:color="auto"/>
        <w:right w:val="none" w:sz="0" w:space="0" w:color="auto"/>
      </w:divBdr>
    </w:div>
    <w:div w:id="1719814374">
      <w:bodyDiv w:val="1"/>
      <w:marLeft w:val="0"/>
      <w:marRight w:val="0"/>
      <w:marTop w:val="0"/>
      <w:marBottom w:val="0"/>
      <w:divBdr>
        <w:top w:val="none" w:sz="0" w:space="0" w:color="auto"/>
        <w:left w:val="none" w:sz="0" w:space="0" w:color="auto"/>
        <w:bottom w:val="none" w:sz="0" w:space="0" w:color="auto"/>
        <w:right w:val="none" w:sz="0" w:space="0" w:color="auto"/>
      </w:divBdr>
    </w:div>
    <w:div w:id="1719936071">
      <w:bodyDiv w:val="1"/>
      <w:marLeft w:val="0"/>
      <w:marRight w:val="0"/>
      <w:marTop w:val="0"/>
      <w:marBottom w:val="0"/>
      <w:divBdr>
        <w:top w:val="none" w:sz="0" w:space="0" w:color="auto"/>
        <w:left w:val="none" w:sz="0" w:space="0" w:color="auto"/>
        <w:bottom w:val="none" w:sz="0" w:space="0" w:color="auto"/>
        <w:right w:val="none" w:sz="0" w:space="0" w:color="auto"/>
      </w:divBdr>
    </w:div>
    <w:div w:id="1720350315">
      <w:bodyDiv w:val="1"/>
      <w:marLeft w:val="0"/>
      <w:marRight w:val="0"/>
      <w:marTop w:val="0"/>
      <w:marBottom w:val="0"/>
      <w:divBdr>
        <w:top w:val="none" w:sz="0" w:space="0" w:color="auto"/>
        <w:left w:val="none" w:sz="0" w:space="0" w:color="auto"/>
        <w:bottom w:val="none" w:sz="0" w:space="0" w:color="auto"/>
        <w:right w:val="none" w:sz="0" w:space="0" w:color="auto"/>
      </w:divBdr>
    </w:div>
    <w:div w:id="1720786665">
      <w:bodyDiv w:val="1"/>
      <w:marLeft w:val="0"/>
      <w:marRight w:val="0"/>
      <w:marTop w:val="0"/>
      <w:marBottom w:val="0"/>
      <w:divBdr>
        <w:top w:val="none" w:sz="0" w:space="0" w:color="auto"/>
        <w:left w:val="none" w:sz="0" w:space="0" w:color="auto"/>
        <w:bottom w:val="none" w:sz="0" w:space="0" w:color="auto"/>
        <w:right w:val="none" w:sz="0" w:space="0" w:color="auto"/>
      </w:divBdr>
    </w:div>
    <w:div w:id="1720859780">
      <w:bodyDiv w:val="1"/>
      <w:marLeft w:val="0"/>
      <w:marRight w:val="0"/>
      <w:marTop w:val="0"/>
      <w:marBottom w:val="0"/>
      <w:divBdr>
        <w:top w:val="none" w:sz="0" w:space="0" w:color="auto"/>
        <w:left w:val="none" w:sz="0" w:space="0" w:color="auto"/>
        <w:bottom w:val="none" w:sz="0" w:space="0" w:color="auto"/>
        <w:right w:val="none" w:sz="0" w:space="0" w:color="auto"/>
      </w:divBdr>
    </w:div>
    <w:div w:id="1721125613">
      <w:bodyDiv w:val="1"/>
      <w:marLeft w:val="0"/>
      <w:marRight w:val="0"/>
      <w:marTop w:val="0"/>
      <w:marBottom w:val="0"/>
      <w:divBdr>
        <w:top w:val="none" w:sz="0" w:space="0" w:color="auto"/>
        <w:left w:val="none" w:sz="0" w:space="0" w:color="auto"/>
        <w:bottom w:val="none" w:sz="0" w:space="0" w:color="auto"/>
        <w:right w:val="none" w:sz="0" w:space="0" w:color="auto"/>
      </w:divBdr>
    </w:div>
    <w:div w:id="1721320662">
      <w:bodyDiv w:val="1"/>
      <w:marLeft w:val="0"/>
      <w:marRight w:val="0"/>
      <w:marTop w:val="0"/>
      <w:marBottom w:val="0"/>
      <w:divBdr>
        <w:top w:val="none" w:sz="0" w:space="0" w:color="auto"/>
        <w:left w:val="none" w:sz="0" w:space="0" w:color="auto"/>
        <w:bottom w:val="none" w:sz="0" w:space="0" w:color="auto"/>
        <w:right w:val="none" w:sz="0" w:space="0" w:color="auto"/>
      </w:divBdr>
    </w:div>
    <w:div w:id="1721322370">
      <w:bodyDiv w:val="1"/>
      <w:marLeft w:val="0"/>
      <w:marRight w:val="0"/>
      <w:marTop w:val="0"/>
      <w:marBottom w:val="0"/>
      <w:divBdr>
        <w:top w:val="none" w:sz="0" w:space="0" w:color="auto"/>
        <w:left w:val="none" w:sz="0" w:space="0" w:color="auto"/>
        <w:bottom w:val="none" w:sz="0" w:space="0" w:color="auto"/>
        <w:right w:val="none" w:sz="0" w:space="0" w:color="auto"/>
      </w:divBdr>
    </w:div>
    <w:div w:id="1721513797">
      <w:bodyDiv w:val="1"/>
      <w:marLeft w:val="0"/>
      <w:marRight w:val="0"/>
      <w:marTop w:val="0"/>
      <w:marBottom w:val="0"/>
      <w:divBdr>
        <w:top w:val="none" w:sz="0" w:space="0" w:color="auto"/>
        <w:left w:val="none" w:sz="0" w:space="0" w:color="auto"/>
        <w:bottom w:val="none" w:sz="0" w:space="0" w:color="auto"/>
        <w:right w:val="none" w:sz="0" w:space="0" w:color="auto"/>
      </w:divBdr>
    </w:div>
    <w:div w:id="1721519154">
      <w:bodyDiv w:val="1"/>
      <w:marLeft w:val="0"/>
      <w:marRight w:val="0"/>
      <w:marTop w:val="0"/>
      <w:marBottom w:val="0"/>
      <w:divBdr>
        <w:top w:val="none" w:sz="0" w:space="0" w:color="auto"/>
        <w:left w:val="none" w:sz="0" w:space="0" w:color="auto"/>
        <w:bottom w:val="none" w:sz="0" w:space="0" w:color="auto"/>
        <w:right w:val="none" w:sz="0" w:space="0" w:color="auto"/>
      </w:divBdr>
    </w:div>
    <w:div w:id="1721588060">
      <w:bodyDiv w:val="1"/>
      <w:marLeft w:val="0"/>
      <w:marRight w:val="0"/>
      <w:marTop w:val="0"/>
      <w:marBottom w:val="0"/>
      <w:divBdr>
        <w:top w:val="none" w:sz="0" w:space="0" w:color="auto"/>
        <w:left w:val="none" w:sz="0" w:space="0" w:color="auto"/>
        <w:bottom w:val="none" w:sz="0" w:space="0" w:color="auto"/>
        <w:right w:val="none" w:sz="0" w:space="0" w:color="auto"/>
      </w:divBdr>
    </w:div>
    <w:div w:id="1721898414">
      <w:bodyDiv w:val="1"/>
      <w:marLeft w:val="0"/>
      <w:marRight w:val="0"/>
      <w:marTop w:val="0"/>
      <w:marBottom w:val="0"/>
      <w:divBdr>
        <w:top w:val="none" w:sz="0" w:space="0" w:color="auto"/>
        <w:left w:val="none" w:sz="0" w:space="0" w:color="auto"/>
        <w:bottom w:val="none" w:sz="0" w:space="0" w:color="auto"/>
        <w:right w:val="none" w:sz="0" w:space="0" w:color="auto"/>
      </w:divBdr>
    </w:div>
    <w:div w:id="1721900840">
      <w:bodyDiv w:val="1"/>
      <w:marLeft w:val="0"/>
      <w:marRight w:val="0"/>
      <w:marTop w:val="0"/>
      <w:marBottom w:val="0"/>
      <w:divBdr>
        <w:top w:val="none" w:sz="0" w:space="0" w:color="auto"/>
        <w:left w:val="none" w:sz="0" w:space="0" w:color="auto"/>
        <w:bottom w:val="none" w:sz="0" w:space="0" w:color="auto"/>
        <w:right w:val="none" w:sz="0" w:space="0" w:color="auto"/>
      </w:divBdr>
    </w:div>
    <w:div w:id="1721905740">
      <w:bodyDiv w:val="1"/>
      <w:marLeft w:val="0"/>
      <w:marRight w:val="0"/>
      <w:marTop w:val="0"/>
      <w:marBottom w:val="0"/>
      <w:divBdr>
        <w:top w:val="none" w:sz="0" w:space="0" w:color="auto"/>
        <w:left w:val="none" w:sz="0" w:space="0" w:color="auto"/>
        <w:bottom w:val="none" w:sz="0" w:space="0" w:color="auto"/>
        <w:right w:val="none" w:sz="0" w:space="0" w:color="auto"/>
      </w:divBdr>
    </w:div>
    <w:div w:id="1722365420">
      <w:bodyDiv w:val="1"/>
      <w:marLeft w:val="0"/>
      <w:marRight w:val="0"/>
      <w:marTop w:val="0"/>
      <w:marBottom w:val="0"/>
      <w:divBdr>
        <w:top w:val="none" w:sz="0" w:space="0" w:color="auto"/>
        <w:left w:val="none" w:sz="0" w:space="0" w:color="auto"/>
        <w:bottom w:val="none" w:sz="0" w:space="0" w:color="auto"/>
        <w:right w:val="none" w:sz="0" w:space="0" w:color="auto"/>
      </w:divBdr>
    </w:div>
    <w:div w:id="1722514880">
      <w:bodyDiv w:val="1"/>
      <w:marLeft w:val="0"/>
      <w:marRight w:val="0"/>
      <w:marTop w:val="0"/>
      <w:marBottom w:val="0"/>
      <w:divBdr>
        <w:top w:val="none" w:sz="0" w:space="0" w:color="auto"/>
        <w:left w:val="none" w:sz="0" w:space="0" w:color="auto"/>
        <w:bottom w:val="none" w:sz="0" w:space="0" w:color="auto"/>
        <w:right w:val="none" w:sz="0" w:space="0" w:color="auto"/>
      </w:divBdr>
    </w:div>
    <w:div w:id="1722628508">
      <w:bodyDiv w:val="1"/>
      <w:marLeft w:val="0"/>
      <w:marRight w:val="0"/>
      <w:marTop w:val="0"/>
      <w:marBottom w:val="0"/>
      <w:divBdr>
        <w:top w:val="none" w:sz="0" w:space="0" w:color="auto"/>
        <w:left w:val="none" w:sz="0" w:space="0" w:color="auto"/>
        <w:bottom w:val="none" w:sz="0" w:space="0" w:color="auto"/>
        <w:right w:val="none" w:sz="0" w:space="0" w:color="auto"/>
      </w:divBdr>
    </w:div>
    <w:div w:id="1723097121">
      <w:bodyDiv w:val="1"/>
      <w:marLeft w:val="0"/>
      <w:marRight w:val="0"/>
      <w:marTop w:val="0"/>
      <w:marBottom w:val="0"/>
      <w:divBdr>
        <w:top w:val="none" w:sz="0" w:space="0" w:color="auto"/>
        <w:left w:val="none" w:sz="0" w:space="0" w:color="auto"/>
        <w:bottom w:val="none" w:sz="0" w:space="0" w:color="auto"/>
        <w:right w:val="none" w:sz="0" w:space="0" w:color="auto"/>
      </w:divBdr>
    </w:div>
    <w:div w:id="1723213880">
      <w:bodyDiv w:val="1"/>
      <w:marLeft w:val="0"/>
      <w:marRight w:val="0"/>
      <w:marTop w:val="0"/>
      <w:marBottom w:val="0"/>
      <w:divBdr>
        <w:top w:val="none" w:sz="0" w:space="0" w:color="auto"/>
        <w:left w:val="none" w:sz="0" w:space="0" w:color="auto"/>
        <w:bottom w:val="none" w:sz="0" w:space="0" w:color="auto"/>
        <w:right w:val="none" w:sz="0" w:space="0" w:color="auto"/>
      </w:divBdr>
    </w:div>
    <w:div w:id="1723556013">
      <w:bodyDiv w:val="1"/>
      <w:marLeft w:val="0"/>
      <w:marRight w:val="0"/>
      <w:marTop w:val="0"/>
      <w:marBottom w:val="0"/>
      <w:divBdr>
        <w:top w:val="none" w:sz="0" w:space="0" w:color="auto"/>
        <w:left w:val="none" w:sz="0" w:space="0" w:color="auto"/>
        <w:bottom w:val="none" w:sz="0" w:space="0" w:color="auto"/>
        <w:right w:val="none" w:sz="0" w:space="0" w:color="auto"/>
      </w:divBdr>
    </w:div>
    <w:div w:id="1723598266">
      <w:bodyDiv w:val="1"/>
      <w:marLeft w:val="0"/>
      <w:marRight w:val="0"/>
      <w:marTop w:val="0"/>
      <w:marBottom w:val="0"/>
      <w:divBdr>
        <w:top w:val="none" w:sz="0" w:space="0" w:color="auto"/>
        <w:left w:val="none" w:sz="0" w:space="0" w:color="auto"/>
        <w:bottom w:val="none" w:sz="0" w:space="0" w:color="auto"/>
        <w:right w:val="none" w:sz="0" w:space="0" w:color="auto"/>
      </w:divBdr>
    </w:div>
    <w:div w:id="1723627017">
      <w:bodyDiv w:val="1"/>
      <w:marLeft w:val="0"/>
      <w:marRight w:val="0"/>
      <w:marTop w:val="0"/>
      <w:marBottom w:val="0"/>
      <w:divBdr>
        <w:top w:val="none" w:sz="0" w:space="0" w:color="auto"/>
        <w:left w:val="none" w:sz="0" w:space="0" w:color="auto"/>
        <w:bottom w:val="none" w:sz="0" w:space="0" w:color="auto"/>
        <w:right w:val="none" w:sz="0" w:space="0" w:color="auto"/>
      </w:divBdr>
    </w:div>
    <w:div w:id="1723677424">
      <w:bodyDiv w:val="1"/>
      <w:marLeft w:val="0"/>
      <w:marRight w:val="0"/>
      <w:marTop w:val="0"/>
      <w:marBottom w:val="0"/>
      <w:divBdr>
        <w:top w:val="none" w:sz="0" w:space="0" w:color="auto"/>
        <w:left w:val="none" w:sz="0" w:space="0" w:color="auto"/>
        <w:bottom w:val="none" w:sz="0" w:space="0" w:color="auto"/>
        <w:right w:val="none" w:sz="0" w:space="0" w:color="auto"/>
      </w:divBdr>
    </w:div>
    <w:div w:id="1724213927">
      <w:bodyDiv w:val="1"/>
      <w:marLeft w:val="0"/>
      <w:marRight w:val="0"/>
      <w:marTop w:val="0"/>
      <w:marBottom w:val="0"/>
      <w:divBdr>
        <w:top w:val="none" w:sz="0" w:space="0" w:color="auto"/>
        <w:left w:val="none" w:sz="0" w:space="0" w:color="auto"/>
        <w:bottom w:val="none" w:sz="0" w:space="0" w:color="auto"/>
        <w:right w:val="none" w:sz="0" w:space="0" w:color="auto"/>
      </w:divBdr>
    </w:div>
    <w:div w:id="1724527103">
      <w:bodyDiv w:val="1"/>
      <w:marLeft w:val="0"/>
      <w:marRight w:val="0"/>
      <w:marTop w:val="0"/>
      <w:marBottom w:val="0"/>
      <w:divBdr>
        <w:top w:val="none" w:sz="0" w:space="0" w:color="auto"/>
        <w:left w:val="none" w:sz="0" w:space="0" w:color="auto"/>
        <w:bottom w:val="none" w:sz="0" w:space="0" w:color="auto"/>
        <w:right w:val="none" w:sz="0" w:space="0" w:color="auto"/>
      </w:divBdr>
    </w:div>
    <w:div w:id="1724596187">
      <w:bodyDiv w:val="1"/>
      <w:marLeft w:val="0"/>
      <w:marRight w:val="0"/>
      <w:marTop w:val="0"/>
      <w:marBottom w:val="0"/>
      <w:divBdr>
        <w:top w:val="none" w:sz="0" w:space="0" w:color="auto"/>
        <w:left w:val="none" w:sz="0" w:space="0" w:color="auto"/>
        <w:bottom w:val="none" w:sz="0" w:space="0" w:color="auto"/>
        <w:right w:val="none" w:sz="0" w:space="0" w:color="auto"/>
      </w:divBdr>
    </w:div>
    <w:div w:id="1724671847">
      <w:bodyDiv w:val="1"/>
      <w:marLeft w:val="0"/>
      <w:marRight w:val="0"/>
      <w:marTop w:val="0"/>
      <w:marBottom w:val="0"/>
      <w:divBdr>
        <w:top w:val="none" w:sz="0" w:space="0" w:color="auto"/>
        <w:left w:val="none" w:sz="0" w:space="0" w:color="auto"/>
        <w:bottom w:val="none" w:sz="0" w:space="0" w:color="auto"/>
        <w:right w:val="none" w:sz="0" w:space="0" w:color="auto"/>
      </w:divBdr>
    </w:div>
    <w:div w:id="1724910431">
      <w:bodyDiv w:val="1"/>
      <w:marLeft w:val="0"/>
      <w:marRight w:val="0"/>
      <w:marTop w:val="0"/>
      <w:marBottom w:val="0"/>
      <w:divBdr>
        <w:top w:val="none" w:sz="0" w:space="0" w:color="auto"/>
        <w:left w:val="none" w:sz="0" w:space="0" w:color="auto"/>
        <w:bottom w:val="none" w:sz="0" w:space="0" w:color="auto"/>
        <w:right w:val="none" w:sz="0" w:space="0" w:color="auto"/>
      </w:divBdr>
    </w:div>
    <w:div w:id="1724981741">
      <w:bodyDiv w:val="1"/>
      <w:marLeft w:val="0"/>
      <w:marRight w:val="0"/>
      <w:marTop w:val="0"/>
      <w:marBottom w:val="0"/>
      <w:divBdr>
        <w:top w:val="none" w:sz="0" w:space="0" w:color="auto"/>
        <w:left w:val="none" w:sz="0" w:space="0" w:color="auto"/>
        <w:bottom w:val="none" w:sz="0" w:space="0" w:color="auto"/>
        <w:right w:val="none" w:sz="0" w:space="0" w:color="auto"/>
      </w:divBdr>
    </w:div>
    <w:div w:id="1725178007">
      <w:bodyDiv w:val="1"/>
      <w:marLeft w:val="0"/>
      <w:marRight w:val="0"/>
      <w:marTop w:val="0"/>
      <w:marBottom w:val="0"/>
      <w:divBdr>
        <w:top w:val="none" w:sz="0" w:space="0" w:color="auto"/>
        <w:left w:val="none" w:sz="0" w:space="0" w:color="auto"/>
        <w:bottom w:val="none" w:sz="0" w:space="0" w:color="auto"/>
        <w:right w:val="none" w:sz="0" w:space="0" w:color="auto"/>
      </w:divBdr>
    </w:div>
    <w:div w:id="1725443026">
      <w:bodyDiv w:val="1"/>
      <w:marLeft w:val="0"/>
      <w:marRight w:val="0"/>
      <w:marTop w:val="0"/>
      <w:marBottom w:val="0"/>
      <w:divBdr>
        <w:top w:val="none" w:sz="0" w:space="0" w:color="auto"/>
        <w:left w:val="none" w:sz="0" w:space="0" w:color="auto"/>
        <w:bottom w:val="none" w:sz="0" w:space="0" w:color="auto"/>
        <w:right w:val="none" w:sz="0" w:space="0" w:color="auto"/>
      </w:divBdr>
    </w:div>
    <w:div w:id="1725789011">
      <w:bodyDiv w:val="1"/>
      <w:marLeft w:val="0"/>
      <w:marRight w:val="0"/>
      <w:marTop w:val="0"/>
      <w:marBottom w:val="0"/>
      <w:divBdr>
        <w:top w:val="none" w:sz="0" w:space="0" w:color="auto"/>
        <w:left w:val="none" w:sz="0" w:space="0" w:color="auto"/>
        <w:bottom w:val="none" w:sz="0" w:space="0" w:color="auto"/>
        <w:right w:val="none" w:sz="0" w:space="0" w:color="auto"/>
      </w:divBdr>
    </w:div>
    <w:div w:id="1725908807">
      <w:bodyDiv w:val="1"/>
      <w:marLeft w:val="0"/>
      <w:marRight w:val="0"/>
      <w:marTop w:val="0"/>
      <w:marBottom w:val="0"/>
      <w:divBdr>
        <w:top w:val="none" w:sz="0" w:space="0" w:color="auto"/>
        <w:left w:val="none" w:sz="0" w:space="0" w:color="auto"/>
        <w:bottom w:val="none" w:sz="0" w:space="0" w:color="auto"/>
        <w:right w:val="none" w:sz="0" w:space="0" w:color="auto"/>
      </w:divBdr>
    </w:div>
    <w:div w:id="1725981887">
      <w:bodyDiv w:val="1"/>
      <w:marLeft w:val="0"/>
      <w:marRight w:val="0"/>
      <w:marTop w:val="0"/>
      <w:marBottom w:val="0"/>
      <w:divBdr>
        <w:top w:val="none" w:sz="0" w:space="0" w:color="auto"/>
        <w:left w:val="none" w:sz="0" w:space="0" w:color="auto"/>
        <w:bottom w:val="none" w:sz="0" w:space="0" w:color="auto"/>
        <w:right w:val="none" w:sz="0" w:space="0" w:color="auto"/>
      </w:divBdr>
    </w:div>
    <w:div w:id="1726172643">
      <w:bodyDiv w:val="1"/>
      <w:marLeft w:val="0"/>
      <w:marRight w:val="0"/>
      <w:marTop w:val="0"/>
      <w:marBottom w:val="0"/>
      <w:divBdr>
        <w:top w:val="none" w:sz="0" w:space="0" w:color="auto"/>
        <w:left w:val="none" w:sz="0" w:space="0" w:color="auto"/>
        <w:bottom w:val="none" w:sz="0" w:space="0" w:color="auto"/>
        <w:right w:val="none" w:sz="0" w:space="0" w:color="auto"/>
      </w:divBdr>
    </w:div>
    <w:div w:id="1726218284">
      <w:bodyDiv w:val="1"/>
      <w:marLeft w:val="0"/>
      <w:marRight w:val="0"/>
      <w:marTop w:val="0"/>
      <w:marBottom w:val="0"/>
      <w:divBdr>
        <w:top w:val="none" w:sz="0" w:space="0" w:color="auto"/>
        <w:left w:val="none" w:sz="0" w:space="0" w:color="auto"/>
        <w:bottom w:val="none" w:sz="0" w:space="0" w:color="auto"/>
        <w:right w:val="none" w:sz="0" w:space="0" w:color="auto"/>
      </w:divBdr>
    </w:div>
    <w:div w:id="1726567792">
      <w:bodyDiv w:val="1"/>
      <w:marLeft w:val="0"/>
      <w:marRight w:val="0"/>
      <w:marTop w:val="0"/>
      <w:marBottom w:val="0"/>
      <w:divBdr>
        <w:top w:val="none" w:sz="0" w:space="0" w:color="auto"/>
        <w:left w:val="none" w:sz="0" w:space="0" w:color="auto"/>
        <w:bottom w:val="none" w:sz="0" w:space="0" w:color="auto"/>
        <w:right w:val="none" w:sz="0" w:space="0" w:color="auto"/>
      </w:divBdr>
    </w:div>
    <w:div w:id="1726640891">
      <w:bodyDiv w:val="1"/>
      <w:marLeft w:val="0"/>
      <w:marRight w:val="0"/>
      <w:marTop w:val="0"/>
      <w:marBottom w:val="0"/>
      <w:divBdr>
        <w:top w:val="none" w:sz="0" w:space="0" w:color="auto"/>
        <w:left w:val="none" w:sz="0" w:space="0" w:color="auto"/>
        <w:bottom w:val="none" w:sz="0" w:space="0" w:color="auto"/>
        <w:right w:val="none" w:sz="0" w:space="0" w:color="auto"/>
      </w:divBdr>
    </w:div>
    <w:div w:id="1727071940">
      <w:bodyDiv w:val="1"/>
      <w:marLeft w:val="0"/>
      <w:marRight w:val="0"/>
      <w:marTop w:val="0"/>
      <w:marBottom w:val="0"/>
      <w:divBdr>
        <w:top w:val="none" w:sz="0" w:space="0" w:color="auto"/>
        <w:left w:val="none" w:sz="0" w:space="0" w:color="auto"/>
        <w:bottom w:val="none" w:sz="0" w:space="0" w:color="auto"/>
        <w:right w:val="none" w:sz="0" w:space="0" w:color="auto"/>
      </w:divBdr>
    </w:div>
    <w:div w:id="1727218403">
      <w:bodyDiv w:val="1"/>
      <w:marLeft w:val="0"/>
      <w:marRight w:val="0"/>
      <w:marTop w:val="0"/>
      <w:marBottom w:val="0"/>
      <w:divBdr>
        <w:top w:val="none" w:sz="0" w:space="0" w:color="auto"/>
        <w:left w:val="none" w:sz="0" w:space="0" w:color="auto"/>
        <w:bottom w:val="none" w:sz="0" w:space="0" w:color="auto"/>
        <w:right w:val="none" w:sz="0" w:space="0" w:color="auto"/>
      </w:divBdr>
    </w:div>
    <w:div w:id="1727335191">
      <w:bodyDiv w:val="1"/>
      <w:marLeft w:val="0"/>
      <w:marRight w:val="0"/>
      <w:marTop w:val="0"/>
      <w:marBottom w:val="0"/>
      <w:divBdr>
        <w:top w:val="none" w:sz="0" w:space="0" w:color="auto"/>
        <w:left w:val="none" w:sz="0" w:space="0" w:color="auto"/>
        <w:bottom w:val="none" w:sz="0" w:space="0" w:color="auto"/>
        <w:right w:val="none" w:sz="0" w:space="0" w:color="auto"/>
      </w:divBdr>
    </w:div>
    <w:div w:id="1727685713">
      <w:bodyDiv w:val="1"/>
      <w:marLeft w:val="0"/>
      <w:marRight w:val="0"/>
      <w:marTop w:val="0"/>
      <w:marBottom w:val="0"/>
      <w:divBdr>
        <w:top w:val="none" w:sz="0" w:space="0" w:color="auto"/>
        <w:left w:val="none" w:sz="0" w:space="0" w:color="auto"/>
        <w:bottom w:val="none" w:sz="0" w:space="0" w:color="auto"/>
        <w:right w:val="none" w:sz="0" w:space="0" w:color="auto"/>
      </w:divBdr>
    </w:div>
    <w:div w:id="1728141887">
      <w:bodyDiv w:val="1"/>
      <w:marLeft w:val="0"/>
      <w:marRight w:val="0"/>
      <w:marTop w:val="0"/>
      <w:marBottom w:val="0"/>
      <w:divBdr>
        <w:top w:val="none" w:sz="0" w:space="0" w:color="auto"/>
        <w:left w:val="none" w:sz="0" w:space="0" w:color="auto"/>
        <w:bottom w:val="none" w:sz="0" w:space="0" w:color="auto"/>
        <w:right w:val="none" w:sz="0" w:space="0" w:color="auto"/>
      </w:divBdr>
    </w:div>
    <w:div w:id="1728264087">
      <w:bodyDiv w:val="1"/>
      <w:marLeft w:val="0"/>
      <w:marRight w:val="0"/>
      <w:marTop w:val="0"/>
      <w:marBottom w:val="0"/>
      <w:divBdr>
        <w:top w:val="none" w:sz="0" w:space="0" w:color="auto"/>
        <w:left w:val="none" w:sz="0" w:space="0" w:color="auto"/>
        <w:bottom w:val="none" w:sz="0" w:space="0" w:color="auto"/>
        <w:right w:val="none" w:sz="0" w:space="0" w:color="auto"/>
      </w:divBdr>
    </w:div>
    <w:div w:id="1728532368">
      <w:bodyDiv w:val="1"/>
      <w:marLeft w:val="0"/>
      <w:marRight w:val="0"/>
      <w:marTop w:val="0"/>
      <w:marBottom w:val="0"/>
      <w:divBdr>
        <w:top w:val="none" w:sz="0" w:space="0" w:color="auto"/>
        <w:left w:val="none" w:sz="0" w:space="0" w:color="auto"/>
        <w:bottom w:val="none" w:sz="0" w:space="0" w:color="auto"/>
        <w:right w:val="none" w:sz="0" w:space="0" w:color="auto"/>
      </w:divBdr>
    </w:div>
    <w:div w:id="1728651886">
      <w:bodyDiv w:val="1"/>
      <w:marLeft w:val="0"/>
      <w:marRight w:val="0"/>
      <w:marTop w:val="0"/>
      <w:marBottom w:val="0"/>
      <w:divBdr>
        <w:top w:val="none" w:sz="0" w:space="0" w:color="auto"/>
        <w:left w:val="none" w:sz="0" w:space="0" w:color="auto"/>
        <w:bottom w:val="none" w:sz="0" w:space="0" w:color="auto"/>
        <w:right w:val="none" w:sz="0" w:space="0" w:color="auto"/>
      </w:divBdr>
    </w:div>
    <w:div w:id="1728720461">
      <w:bodyDiv w:val="1"/>
      <w:marLeft w:val="0"/>
      <w:marRight w:val="0"/>
      <w:marTop w:val="0"/>
      <w:marBottom w:val="0"/>
      <w:divBdr>
        <w:top w:val="none" w:sz="0" w:space="0" w:color="auto"/>
        <w:left w:val="none" w:sz="0" w:space="0" w:color="auto"/>
        <w:bottom w:val="none" w:sz="0" w:space="0" w:color="auto"/>
        <w:right w:val="none" w:sz="0" w:space="0" w:color="auto"/>
      </w:divBdr>
    </w:div>
    <w:div w:id="1728721112">
      <w:bodyDiv w:val="1"/>
      <w:marLeft w:val="0"/>
      <w:marRight w:val="0"/>
      <w:marTop w:val="0"/>
      <w:marBottom w:val="0"/>
      <w:divBdr>
        <w:top w:val="none" w:sz="0" w:space="0" w:color="auto"/>
        <w:left w:val="none" w:sz="0" w:space="0" w:color="auto"/>
        <w:bottom w:val="none" w:sz="0" w:space="0" w:color="auto"/>
        <w:right w:val="none" w:sz="0" w:space="0" w:color="auto"/>
      </w:divBdr>
    </w:div>
    <w:div w:id="1729063543">
      <w:bodyDiv w:val="1"/>
      <w:marLeft w:val="0"/>
      <w:marRight w:val="0"/>
      <w:marTop w:val="0"/>
      <w:marBottom w:val="0"/>
      <w:divBdr>
        <w:top w:val="none" w:sz="0" w:space="0" w:color="auto"/>
        <w:left w:val="none" w:sz="0" w:space="0" w:color="auto"/>
        <w:bottom w:val="none" w:sz="0" w:space="0" w:color="auto"/>
        <w:right w:val="none" w:sz="0" w:space="0" w:color="auto"/>
      </w:divBdr>
    </w:div>
    <w:div w:id="1729111731">
      <w:bodyDiv w:val="1"/>
      <w:marLeft w:val="0"/>
      <w:marRight w:val="0"/>
      <w:marTop w:val="0"/>
      <w:marBottom w:val="0"/>
      <w:divBdr>
        <w:top w:val="none" w:sz="0" w:space="0" w:color="auto"/>
        <w:left w:val="none" w:sz="0" w:space="0" w:color="auto"/>
        <w:bottom w:val="none" w:sz="0" w:space="0" w:color="auto"/>
        <w:right w:val="none" w:sz="0" w:space="0" w:color="auto"/>
      </w:divBdr>
    </w:div>
    <w:div w:id="1729113325">
      <w:bodyDiv w:val="1"/>
      <w:marLeft w:val="0"/>
      <w:marRight w:val="0"/>
      <w:marTop w:val="0"/>
      <w:marBottom w:val="0"/>
      <w:divBdr>
        <w:top w:val="none" w:sz="0" w:space="0" w:color="auto"/>
        <w:left w:val="none" w:sz="0" w:space="0" w:color="auto"/>
        <w:bottom w:val="none" w:sz="0" w:space="0" w:color="auto"/>
        <w:right w:val="none" w:sz="0" w:space="0" w:color="auto"/>
      </w:divBdr>
    </w:div>
    <w:div w:id="1729455508">
      <w:bodyDiv w:val="1"/>
      <w:marLeft w:val="0"/>
      <w:marRight w:val="0"/>
      <w:marTop w:val="0"/>
      <w:marBottom w:val="0"/>
      <w:divBdr>
        <w:top w:val="none" w:sz="0" w:space="0" w:color="auto"/>
        <w:left w:val="none" w:sz="0" w:space="0" w:color="auto"/>
        <w:bottom w:val="none" w:sz="0" w:space="0" w:color="auto"/>
        <w:right w:val="none" w:sz="0" w:space="0" w:color="auto"/>
      </w:divBdr>
    </w:div>
    <w:div w:id="1729721103">
      <w:bodyDiv w:val="1"/>
      <w:marLeft w:val="0"/>
      <w:marRight w:val="0"/>
      <w:marTop w:val="0"/>
      <w:marBottom w:val="0"/>
      <w:divBdr>
        <w:top w:val="none" w:sz="0" w:space="0" w:color="auto"/>
        <w:left w:val="none" w:sz="0" w:space="0" w:color="auto"/>
        <w:bottom w:val="none" w:sz="0" w:space="0" w:color="auto"/>
        <w:right w:val="none" w:sz="0" w:space="0" w:color="auto"/>
      </w:divBdr>
    </w:div>
    <w:div w:id="1729763186">
      <w:bodyDiv w:val="1"/>
      <w:marLeft w:val="0"/>
      <w:marRight w:val="0"/>
      <w:marTop w:val="0"/>
      <w:marBottom w:val="0"/>
      <w:divBdr>
        <w:top w:val="none" w:sz="0" w:space="0" w:color="auto"/>
        <w:left w:val="none" w:sz="0" w:space="0" w:color="auto"/>
        <w:bottom w:val="none" w:sz="0" w:space="0" w:color="auto"/>
        <w:right w:val="none" w:sz="0" w:space="0" w:color="auto"/>
      </w:divBdr>
    </w:div>
    <w:div w:id="1729913994">
      <w:bodyDiv w:val="1"/>
      <w:marLeft w:val="0"/>
      <w:marRight w:val="0"/>
      <w:marTop w:val="0"/>
      <w:marBottom w:val="0"/>
      <w:divBdr>
        <w:top w:val="none" w:sz="0" w:space="0" w:color="auto"/>
        <w:left w:val="none" w:sz="0" w:space="0" w:color="auto"/>
        <w:bottom w:val="none" w:sz="0" w:space="0" w:color="auto"/>
        <w:right w:val="none" w:sz="0" w:space="0" w:color="auto"/>
      </w:divBdr>
    </w:div>
    <w:div w:id="1730180918">
      <w:bodyDiv w:val="1"/>
      <w:marLeft w:val="0"/>
      <w:marRight w:val="0"/>
      <w:marTop w:val="0"/>
      <w:marBottom w:val="0"/>
      <w:divBdr>
        <w:top w:val="none" w:sz="0" w:space="0" w:color="auto"/>
        <w:left w:val="none" w:sz="0" w:space="0" w:color="auto"/>
        <w:bottom w:val="none" w:sz="0" w:space="0" w:color="auto"/>
        <w:right w:val="none" w:sz="0" w:space="0" w:color="auto"/>
      </w:divBdr>
    </w:div>
    <w:div w:id="1730306276">
      <w:bodyDiv w:val="1"/>
      <w:marLeft w:val="0"/>
      <w:marRight w:val="0"/>
      <w:marTop w:val="0"/>
      <w:marBottom w:val="0"/>
      <w:divBdr>
        <w:top w:val="none" w:sz="0" w:space="0" w:color="auto"/>
        <w:left w:val="none" w:sz="0" w:space="0" w:color="auto"/>
        <w:bottom w:val="none" w:sz="0" w:space="0" w:color="auto"/>
        <w:right w:val="none" w:sz="0" w:space="0" w:color="auto"/>
      </w:divBdr>
    </w:div>
    <w:div w:id="1730615770">
      <w:bodyDiv w:val="1"/>
      <w:marLeft w:val="0"/>
      <w:marRight w:val="0"/>
      <w:marTop w:val="0"/>
      <w:marBottom w:val="0"/>
      <w:divBdr>
        <w:top w:val="none" w:sz="0" w:space="0" w:color="auto"/>
        <w:left w:val="none" w:sz="0" w:space="0" w:color="auto"/>
        <w:bottom w:val="none" w:sz="0" w:space="0" w:color="auto"/>
        <w:right w:val="none" w:sz="0" w:space="0" w:color="auto"/>
      </w:divBdr>
    </w:div>
    <w:div w:id="1730767374">
      <w:bodyDiv w:val="1"/>
      <w:marLeft w:val="0"/>
      <w:marRight w:val="0"/>
      <w:marTop w:val="0"/>
      <w:marBottom w:val="0"/>
      <w:divBdr>
        <w:top w:val="none" w:sz="0" w:space="0" w:color="auto"/>
        <w:left w:val="none" w:sz="0" w:space="0" w:color="auto"/>
        <w:bottom w:val="none" w:sz="0" w:space="0" w:color="auto"/>
        <w:right w:val="none" w:sz="0" w:space="0" w:color="auto"/>
      </w:divBdr>
    </w:div>
    <w:div w:id="1730881609">
      <w:bodyDiv w:val="1"/>
      <w:marLeft w:val="0"/>
      <w:marRight w:val="0"/>
      <w:marTop w:val="0"/>
      <w:marBottom w:val="0"/>
      <w:divBdr>
        <w:top w:val="none" w:sz="0" w:space="0" w:color="auto"/>
        <w:left w:val="none" w:sz="0" w:space="0" w:color="auto"/>
        <w:bottom w:val="none" w:sz="0" w:space="0" w:color="auto"/>
        <w:right w:val="none" w:sz="0" w:space="0" w:color="auto"/>
      </w:divBdr>
    </w:div>
    <w:div w:id="1731270285">
      <w:bodyDiv w:val="1"/>
      <w:marLeft w:val="0"/>
      <w:marRight w:val="0"/>
      <w:marTop w:val="0"/>
      <w:marBottom w:val="0"/>
      <w:divBdr>
        <w:top w:val="none" w:sz="0" w:space="0" w:color="auto"/>
        <w:left w:val="none" w:sz="0" w:space="0" w:color="auto"/>
        <w:bottom w:val="none" w:sz="0" w:space="0" w:color="auto"/>
        <w:right w:val="none" w:sz="0" w:space="0" w:color="auto"/>
      </w:divBdr>
    </w:div>
    <w:div w:id="1731414417">
      <w:bodyDiv w:val="1"/>
      <w:marLeft w:val="0"/>
      <w:marRight w:val="0"/>
      <w:marTop w:val="0"/>
      <w:marBottom w:val="0"/>
      <w:divBdr>
        <w:top w:val="none" w:sz="0" w:space="0" w:color="auto"/>
        <w:left w:val="none" w:sz="0" w:space="0" w:color="auto"/>
        <w:bottom w:val="none" w:sz="0" w:space="0" w:color="auto"/>
        <w:right w:val="none" w:sz="0" w:space="0" w:color="auto"/>
      </w:divBdr>
    </w:div>
    <w:div w:id="1731422844">
      <w:bodyDiv w:val="1"/>
      <w:marLeft w:val="0"/>
      <w:marRight w:val="0"/>
      <w:marTop w:val="0"/>
      <w:marBottom w:val="0"/>
      <w:divBdr>
        <w:top w:val="none" w:sz="0" w:space="0" w:color="auto"/>
        <w:left w:val="none" w:sz="0" w:space="0" w:color="auto"/>
        <w:bottom w:val="none" w:sz="0" w:space="0" w:color="auto"/>
        <w:right w:val="none" w:sz="0" w:space="0" w:color="auto"/>
      </w:divBdr>
    </w:div>
    <w:div w:id="1731807573">
      <w:bodyDiv w:val="1"/>
      <w:marLeft w:val="0"/>
      <w:marRight w:val="0"/>
      <w:marTop w:val="0"/>
      <w:marBottom w:val="0"/>
      <w:divBdr>
        <w:top w:val="none" w:sz="0" w:space="0" w:color="auto"/>
        <w:left w:val="none" w:sz="0" w:space="0" w:color="auto"/>
        <w:bottom w:val="none" w:sz="0" w:space="0" w:color="auto"/>
        <w:right w:val="none" w:sz="0" w:space="0" w:color="auto"/>
      </w:divBdr>
    </w:div>
    <w:div w:id="1731807689">
      <w:bodyDiv w:val="1"/>
      <w:marLeft w:val="0"/>
      <w:marRight w:val="0"/>
      <w:marTop w:val="0"/>
      <w:marBottom w:val="0"/>
      <w:divBdr>
        <w:top w:val="none" w:sz="0" w:space="0" w:color="auto"/>
        <w:left w:val="none" w:sz="0" w:space="0" w:color="auto"/>
        <w:bottom w:val="none" w:sz="0" w:space="0" w:color="auto"/>
        <w:right w:val="none" w:sz="0" w:space="0" w:color="auto"/>
      </w:divBdr>
    </w:div>
    <w:div w:id="1731923997">
      <w:bodyDiv w:val="1"/>
      <w:marLeft w:val="0"/>
      <w:marRight w:val="0"/>
      <w:marTop w:val="0"/>
      <w:marBottom w:val="0"/>
      <w:divBdr>
        <w:top w:val="none" w:sz="0" w:space="0" w:color="auto"/>
        <w:left w:val="none" w:sz="0" w:space="0" w:color="auto"/>
        <w:bottom w:val="none" w:sz="0" w:space="0" w:color="auto"/>
        <w:right w:val="none" w:sz="0" w:space="0" w:color="auto"/>
      </w:divBdr>
    </w:div>
    <w:div w:id="1732072710">
      <w:bodyDiv w:val="1"/>
      <w:marLeft w:val="0"/>
      <w:marRight w:val="0"/>
      <w:marTop w:val="0"/>
      <w:marBottom w:val="0"/>
      <w:divBdr>
        <w:top w:val="none" w:sz="0" w:space="0" w:color="auto"/>
        <w:left w:val="none" w:sz="0" w:space="0" w:color="auto"/>
        <w:bottom w:val="none" w:sz="0" w:space="0" w:color="auto"/>
        <w:right w:val="none" w:sz="0" w:space="0" w:color="auto"/>
      </w:divBdr>
    </w:div>
    <w:div w:id="1732187986">
      <w:bodyDiv w:val="1"/>
      <w:marLeft w:val="0"/>
      <w:marRight w:val="0"/>
      <w:marTop w:val="0"/>
      <w:marBottom w:val="0"/>
      <w:divBdr>
        <w:top w:val="none" w:sz="0" w:space="0" w:color="auto"/>
        <w:left w:val="none" w:sz="0" w:space="0" w:color="auto"/>
        <w:bottom w:val="none" w:sz="0" w:space="0" w:color="auto"/>
        <w:right w:val="none" w:sz="0" w:space="0" w:color="auto"/>
      </w:divBdr>
    </w:div>
    <w:div w:id="1732340967">
      <w:bodyDiv w:val="1"/>
      <w:marLeft w:val="0"/>
      <w:marRight w:val="0"/>
      <w:marTop w:val="0"/>
      <w:marBottom w:val="0"/>
      <w:divBdr>
        <w:top w:val="none" w:sz="0" w:space="0" w:color="auto"/>
        <w:left w:val="none" w:sz="0" w:space="0" w:color="auto"/>
        <w:bottom w:val="none" w:sz="0" w:space="0" w:color="auto"/>
        <w:right w:val="none" w:sz="0" w:space="0" w:color="auto"/>
      </w:divBdr>
    </w:div>
    <w:div w:id="1732579071">
      <w:bodyDiv w:val="1"/>
      <w:marLeft w:val="0"/>
      <w:marRight w:val="0"/>
      <w:marTop w:val="0"/>
      <w:marBottom w:val="0"/>
      <w:divBdr>
        <w:top w:val="none" w:sz="0" w:space="0" w:color="auto"/>
        <w:left w:val="none" w:sz="0" w:space="0" w:color="auto"/>
        <w:bottom w:val="none" w:sz="0" w:space="0" w:color="auto"/>
        <w:right w:val="none" w:sz="0" w:space="0" w:color="auto"/>
      </w:divBdr>
    </w:div>
    <w:div w:id="1732803975">
      <w:bodyDiv w:val="1"/>
      <w:marLeft w:val="0"/>
      <w:marRight w:val="0"/>
      <w:marTop w:val="0"/>
      <w:marBottom w:val="0"/>
      <w:divBdr>
        <w:top w:val="none" w:sz="0" w:space="0" w:color="auto"/>
        <w:left w:val="none" w:sz="0" w:space="0" w:color="auto"/>
        <w:bottom w:val="none" w:sz="0" w:space="0" w:color="auto"/>
        <w:right w:val="none" w:sz="0" w:space="0" w:color="auto"/>
      </w:divBdr>
    </w:div>
    <w:div w:id="1733040582">
      <w:bodyDiv w:val="1"/>
      <w:marLeft w:val="0"/>
      <w:marRight w:val="0"/>
      <w:marTop w:val="0"/>
      <w:marBottom w:val="0"/>
      <w:divBdr>
        <w:top w:val="none" w:sz="0" w:space="0" w:color="auto"/>
        <w:left w:val="none" w:sz="0" w:space="0" w:color="auto"/>
        <w:bottom w:val="none" w:sz="0" w:space="0" w:color="auto"/>
        <w:right w:val="none" w:sz="0" w:space="0" w:color="auto"/>
      </w:divBdr>
    </w:div>
    <w:div w:id="1733119683">
      <w:bodyDiv w:val="1"/>
      <w:marLeft w:val="0"/>
      <w:marRight w:val="0"/>
      <w:marTop w:val="0"/>
      <w:marBottom w:val="0"/>
      <w:divBdr>
        <w:top w:val="none" w:sz="0" w:space="0" w:color="auto"/>
        <w:left w:val="none" w:sz="0" w:space="0" w:color="auto"/>
        <w:bottom w:val="none" w:sz="0" w:space="0" w:color="auto"/>
        <w:right w:val="none" w:sz="0" w:space="0" w:color="auto"/>
      </w:divBdr>
    </w:div>
    <w:div w:id="1733428553">
      <w:bodyDiv w:val="1"/>
      <w:marLeft w:val="0"/>
      <w:marRight w:val="0"/>
      <w:marTop w:val="0"/>
      <w:marBottom w:val="0"/>
      <w:divBdr>
        <w:top w:val="none" w:sz="0" w:space="0" w:color="auto"/>
        <w:left w:val="none" w:sz="0" w:space="0" w:color="auto"/>
        <w:bottom w:val="none" w:sz="0" w:space="0" w:color="auto"/>
        <w:right w:val="none" w:sz="0" w:space="0" w:color="auto"/>
      </w:divBdr>
    </w:div>
    <w:div w:id="1733693210">
      <w:bodyDiv w:val="1"/>
      <w:marLeft w:val="0"/>
      <w:marRight w:val="0"/>
      <w:marTop w:val="0"/>
      <w:marBottom w:val="0"/>
      <w:divBdr>
        <w:top w:val="none" w:sz="0" w:space="0" w:color="auto"/>
        <w:left w:val="none" w:sz="0" w:space="0" w:color="auto"/>
        <w:bottom w:val="none" w:sz="0" w:space="0" w:color="auto"/>
        <w:right w:val="none" w:sz="0" w:space="0" w:color="auto"/>
      </w:divBdr>
    </w:div>
    <w:div w:id="1735003840">
      <w:bodyDiv w:val="1"/>
      <w:marLeft w:val="0"/>
      <w:marRight w:val="0"/>
      <w:marTop w:val="0"/>
      <w:marBottom w:val="0"/>
      <w:divBdr>
        <w:top w:val="none" w:sz="0" w:space="0" w:color="auto"/>
        <w:left w:val="none" w:sz="0" w:space="0" w:color="auto"/>
        <w:bottom w:val="none" w:sz="0" w:space="0" w:color="auto"/>
        <w:right w:val="none" w:sz="0" w:space="0" w:color="auto"/>
      </w:divBdr>
    </w:div>
    <w:div w:id="1735154645">
      <w:bodyDiv w:val="1"/>
      <w:marLeft w:val="0"/>
      <w:marRight w:val="0"/>
      <w:marTop w:val="0"/>
      <w:marBottom w:val="0"/>
      <w:divBdr>
        <w:top w:val="none" w:sz="0" w:space="0" w:color="auto"/>
        <w:left w:val="none" w:sz="0" w:space="0" w:color="auto"/>
        <w:bottom w:val="none" w:sz="0" w:space="0" w:color="auto"/>
        <w:right w:val="none" w:sz="0" w:space="0" w:color="auto"/>
      </w:divBdr>
    </w:div>
    <w:div w:id="1735275177">
      <w:bodyDiv w:val="1"/>
      <w:marLeft w:val="0"/>
      <w:marRight w:val="0"/>
      <w:marTop w:val="0"/>
      <w:marBottom w:val="0"/>
      <w:divBdr>
        <w:top w:val="none" w:sz="0" w:space="0" w:color="auto"/>
        <w:left w:val="none" w:sz="0" w:space="0" w:color="auto"/>
        <w:bottom w:val="none" w:sz="0" w:space="0" w:color="auto"/>
        <w:right w:val="none" w:sz="0" w:space="0" w:color="auto"/>
      </w:divBdr>
    </w:div>
    <w:div w:id="1735351239">
      <w:bodyDiv w:val="1"/>
      <w:marLeft w:val="0"/>
      <w:marRight w:val="0"/>
      <w:marTop w:val="0"/>
      <w:marBottom w:val="0"/>
      <w:divBdr>
        <w:top w:val="none" w:sz="0" w:space="0" w:color="auto"/>
        <w:left w:val="none" w:sz="0" w:space="0" w:color="auto"/>
        <w:bottom w:val="none" w:sz="0" w:space="0" w:color="auto"/>
        <w:right w:val="none" w:sz="0" w:space="0" w:color="auto"/>
      </w:divBdr>
    </w:div>
    <w:div w:id="1735808545">
      <w:bodyDiv w:val="1"/>
      <w:marLeft w:val="0"/>
      <w:marRight w:val="0"/>
      <w:marTop w:val="0"/>
      <w:marBottom w:val="0"/>
      <w:divBdr>
        <w:top w:val="none" w:sz="0" w:space="0" w:color="auto"/>
        <w:left w:val="none" w:sz="0" w:space="0" w:color="auto"/>
        <w:bottom w:val="none" w:sz="0" w:space="0" w:color="auto"/>
        <w:right w:val="none" w:sz="0" w:space="0" w:color="auto"/>
      </w:divBdr>
    </w:div>
    <w:div w:id="1735855069">
      <w:bodyDiv w:val="1"/>
      <w:marLeft w:val="0"/>
      <w:marRight w:val="0"/>
      <w:marTop w:val="0"/>
      <w:marBottom w:val="0"/>
      <w:divBdr>
        <w:top w:val="none" w:sz="0" w:space="0" w:color="auto"/>
        <w:left w:val="none" w:sz="0" w:space="0" w:color="auto"/>
        <w:bottom w:val="none" w:sz="0" w:space="0" w:color="auto"/>
        <w:right w:val="none" w:sz="0" w:space="0" w:color="auto"/>
      </w:divBdr>
    </w:div>
    <w:div w:id="1735858574">
      <w:bodyDiv w:val="1"/>
      <w:marLeft w:val="0"/>
      <w:marRight w:val="0"/>
      <w:marTop w:val="0"/>
      <w:marBottom w:val="0"/>
      <w:divBdr>
        <w:top w:val="none" w:sz="0" w:space="0" w:color="auto"/>
        <w:left w:val="none" w:sz="0" w:space="0" w:color="auto"/>
        <w:bottom w:val="none" w:sz="0" w:space="0" w:color="auto"/>
        <w:right w:val="none" w:sz="0" w:space="0" w:color="auto"/>
      </w:divBdr>
    </w:div>
    <w:div w:id="1735934547">
      <w:bodyDiv w:val="1"/>
      <w:marLeft w:val="0"/>
      <w:marRight w:val="0"/>
      <w:marTop w:val="0"/>
      <w:marBottom w:val="0"/>
      <w:divBdr>
        <w:top w:val="none" w:sz="0" w:space="0" w:color="auto"/>
        <w:left w:val="none" w:sz="0" w:space="0" w:color="auto"/>
        <w:bottom w:val="none" w:sz="0" w:space="0" w:color="auto"/>
        <w:right w:val="none" w:sz="0" w:space="0" w:color="auto"/>
      </w:divBdr>
    </w:div>
    <w:div w:id="1736319485">
      <w:bodyDiv w:val="1"/>
      <w:marLeft w:val="0"/>
      <w:marRight w:val="0"/>
      <w:marTop w:val="0"/>
      <w:marBottom w:val="0"/>
      <w:divBdr>
        <w:top w:val="none" w:sz="0" w:space="0" w:color="auto"/>
        <w:left w:val="none" w:sz="0" w:space="0" w:color="auto"/>
        <w:bottom w:val="none" w:sz="0" w:space="0" w:color="auto"/>
        <w:right w:val="none" w:sz="0" w:space="0" w:color="auto"/>
      </w:divBdr>
    </w:div>
    <w:div w:id="1736393713">
      <w:bodyDiv w:val="1"/>
      <w:marLeft w:val="0"/>
      <w:marRight w:val="0"/>
      <w:marTop w:val="0"/>
      <w:marBottom w:val="0"/>
      <w:divBdr>
        <w:top w:val="none" w:sz="0" w:space="0" w:color="auto"/>
        <w:left w:val="none" w:sz="0" w:space="0" w:color="auto"/>
        <w:bottom w:val="none" w:sz="0" w:space="0" w:color="auto"/>
        <w:right w:val="none" w:sz="0" w:space="0" w:color="auto"/>
      </w:divBdr>
    </w:div>
    <w:div w:id="1736513568">
      <w:bodyDiv w:val="1"/>
      <w:marLeft w:val="0"/>
      <w:marRight w:val="0"/>
      <w:marTop w:val="0"/>
      <w:marBottom w:val="0"/>
      <w:divBdr>
        <w:top w:val="none" w:sz="0" w:space="0" w:color="auto"/>
        <w:left w:val="none" w:sz="0" w:space="0" w:color="auto"/>
        <w:bottom w:val="none" w:sz="0" w:space="0" w:color="auto"/>
        <w:right w:val="none" w:sz="0" w:space="0" w:color="auto"/>
      </w:divBdr>
    </w:div>
    <w:div w:id="1736585828">
      <w:bodyDiv w:val="1"/>
      <w:marLeft w:val="0"/>
      <w:marRight w:val="0"/>
      <w:marTop w:val="0"/>
      <w:marBottom w:val="0"/>
      <w:divBdr>
        <w:top w:val="none" w:sz="0" w:space="0" w:color="auto"/>
        <w:left w:val="none" w:sz="0" w:space="0" w:color="auto"/>
        <w:bottom w:val="none" w:sz="0" w:space="0" w:color="auto"/>
        <w:right w:val="none" w:sz="0" w:space="0" w:color="auto"/>
      </w:divBdr>
    </w:div>
    <w:div w:id="1736588381">
      <w:bodyDiv w:val="1"/>
      <w:marLeft w:val="0"/>
      <w:marRight w:val="0"/>
      <w:marTop w:val="0"/>
      <w:marBottom w:val="0"/>
      <w:divBdr>
        <w:top w:val="none" w:sz="0" w:space="0" w:color="auto"/>
        <w:left w:val="none" w:sz="0" w:space="0" w:color="auto"/>
        <w:bottom w:val="none" w:sz="0" w:space="0" w:color="auto"/>
        <w:right w:val="none" w:sz="0" w:space="0" w:color="auto"/>
      </w:divBdr>
    </w:div>
    <w:div w:id="1736662290">
      <w:bodyDiv w:val="1"/>
      <w:marLeft w:val="0"/>
      <w:marRight w:val="0"/>
      <w:marTop w:val="0"/>
      <w:marBottom w:val="0"/>
      <w:divBdr>
        <w:top w:val="none" w:sz="0" w:space="0" w:color="auto"/>
        <w:left w:val="none" w:sz="0" w:space="0" w:color="auto"/>
        <w:bottom w:val="none" w:sz="0" w:space="0" w:color="auto"/>
        <w:right w:val="none" w:sz="0" w:space="0" w:color="auto"/>
      </w:divBdr>
    </w:div>
    <w:div w:id="1737363444">
      <w:bodyDiv w:val="1"/>
      <w:marLeft w:val="0"/>
      <w:marRight w:val="0"/>
      <w:marTop w:val="0"/>
      <w:marBottom w:val="0"/>
      <w:divBdr>
        <w:top w:val="none" w:sz="0" w:space="0" w:color="auto"/>
        <w:left w:val="none" w:sz="0" w:space="0" w:color="auto"/>
        <w:bottom w:val="none" w:sz="0" w:space="0" w:color="auto"/>
        <w:right w:val="none" w:sz="0" w:space="0" w:color="auto"/>
      </w:divBdr>
    </w:div>
    <w:div w:id="1737429940">
      <w:bodyDiv w:val="1"/>
      <w:marLeft w:val="0"/>
      <w:marRight w:val="0"/>
      <w:marTop w:val="0"/>
      <w:marBottom w:val="0"/>
      <w:divBdr>
        <w:top w:val="none" w:sz="0" w:space="0" w:color="auto"/>
        <w:left w:val="none" w:sz="0" w:space="0" w:color="auto"/>
        <w:bottom w:val="none" w:sz="0" w:space="0" w:color="auto"/>
        <w:right w:val="none" w:sz="0" w:space="0" w:color="auto"/>
      </w:divBdr>
    </w:div>
    <w:div w:id="1737587258">
      <w:bodyDiv w:val="1"/>
      <w:marLeft w:val="0"/>
      <w:marRight w:val="0"/>
      <w:marTop w:val="0"/>
      <w:marBottom w:val="0"/>
      <w:divBdr>
        <w:top w:val="none" w:sz="0" w:space="0" w:color="auto"/>
        <w:left w:val="none" w:sz="0" w:space="0" w:color="auto"/>
        <w:bottom w:val="none" w:sz="0" w:space="0" w:color="auto"/>
        <w:right w:val="none" w:sz="0" w:space="0" w:color="auto"/>
      </w:divBdr>
    </w:div>
    <w:div w:id="1737587874">
      <w:bodyDiv w:val="1"/>
      <w:marLeft w:val="0"/>
      <w:marRight w:val="0"/>
      <w:marTop w:val="0"/>
      <w:marBottom w:val="0"/>
      <w:divBdr>
        <w:top w:val="none" w:sz="0" w:space="0" w:color="auto"/>
        <w:left w:val="none" w:sz="0" w:space="0" w:color="auto"/>
        <w:bottom w:val="none" w:sz="0" w:space="0" w:color="auto"/>
        <w:right w:val="none" w:sz="0" w:space="0" w:color="auto"/>
      </w:divBdr>
    </w:div>
    <w:div w:id="1737818411">
      <w:bodyDiv w:val="1"/>
      <w:marLeft w:val="0"/>
      <w:marRight w:val="0"/>
      <w:marTop w:val="0"/>
      <w:marBottom w:val="0"/>
      <w:divBdr>
        <w:top w:val="none" w:sz="0" w:space="0" w:color="auto"/>
        <w:left w:val="none" w:sz="0" w:space="0" w:color="auto"/>
        <w:bottom w:val="none" w:sz="0" w:space="0" w:color="auto"/>
        <w:right w:val="none" w:sz="0" w:space="0" w:color="auto"/>
      </w:divBdr>
    </w:div>
    <w:div w:id="1738092154">
      <w:bodyDiv w:val="1"/>
      <w:marLeft w:val="0"/>
      <w:marRight w:val="0"/>
      <w:marTop w:val="0"/>
      <w:marBottom w:val="0"/>
      <w:divBdr>
        <w:top w:val="none" w:sz="0" w:space="0" w:color="auto"/>
        <w:left w:val="none" w:sz="0" w:space="0" w:color="auto"/>
        <w:bottom w:val="none" w:sz="0" w:space="0" w:color="auto"/>
        <w:right w:val="none" w:sz="0" w:space="0" w:color="auto"/>
      </w:divBdr>
    </w:div>
    <w:div w:id="1738163094">
      <w:bodyDiv w:val="1"/>
      <w:marLeft w:val="0"/>
      <w:marRight w:val="0"/>
      <w:marTop w:val="0"/>
      <w:marBottom w:val="0"/>
      <w:divBdr>
        <w:top w:val="none" w:sz="0" w:space="0" w:color="auto"/>
        <w:left w:val="none" w:sz="0" w:space="0" w:color="auto"/>
        <w:bottom w:val="none" w:sz="0" w:space="0" w:color="auto"/>
        <w:right w:val="none" w:sz="0" w:space="0" w:color="auto"/>
      </w:divBdr>
    </w:div>
    <w:div w:id="1738285341">
      <w:bodyDiv w:val="1"/>
      <w:marLeft w:val="0"/>
      <w:marRight w:val="0"/>
      <w:marTop w:val="0"/>
      <w:marBottom w:val="0"/>
      <w:divBdr>
        <w:top w:val="none" w:sz="0" w:space="0" w:color="auto"/>
        <w:left w:val="none" w:sz="0" w:space="0" w:color="auto"/>
        <w:bottom w:val="none" w:sz="0" w:space="0" w:color="auto"/>
        <w:right w:val="none" w:sz="0" w:space="0" w:color="auto"/>
      </w:divBdr>
    </w:div>
    <w:div w:id="1738363375">
      <w:bodyDiv w:val="1"/>
      <w:marLeft w:val="0"/>
      <w:marRight w:val="0"/>
      <w:marTop w:val="0"/>
      <w:marBottom w:val="0"/>
      <w:divBdr>
        <w:top w:val="none" w:sz="0" w:space="0" w:color="auto"/>
        <w:left w:val="none" w:sz="0" w:space="0" w:color="auto"/>
        <w:bottom w:val="none" w:sz="0" w:space="0" w:color="auto"/>
        <w:right w:val="none" w:sz="0" w:space="0" w:color="auto"/>
      </w:divBdr>
    </w:div>
    <w:div w:id="1738476837">
      <w:bodyDiv w:val="1"/>
      <w:marLeft w:val="0"/>
      <w:marRight w:val="0"/>
      <w:marTop w:val="0"/>
      <w:marBottom w:val="0"/>
      <w:divBdr>
        <w:top w:val="none" w:sz="0" w:space="0" w:color="auto"/>
        <w:left w:val="none" w:sz="0" w:space="0" w:color="auto"/>
        <w:bottom w:val="none" w:sz="0" w:space="0" w:color="auto"/>
        <w:right w:val="none" w:sz="0" w:space="0" w:color="auto"/>
      </w:divBdr>
    </w:div>
    <w:div w:id="1738628660">
      <w:bodyDiv w:val="1"/>
      <w:marLeft w:val="0"/>
      <w:marRight w:val="0"/>
      <w:marTop w:val="0"/>
      <w:marBottom w:val="0"/>
      <w:divBdr>
        <w:top w:val="none" w:sz="0" w:space="0" w:color="auto"/>
        <w:left w:val="none" w:sz="0" w:space="0" w:color="auto"/>
        <w:bottom w:val="none" w:sz="0" w:space="0" w:color="auto"/>
        <w:right w:val="none" w:sz="0" w:space="0" w:color="auto"/>
      </w:divBdr>
    </w:div>
    <w:div w:id="1738741433">
      <w:bodyDiv w:val="1"/>
      <w:marLeft w:val="0"/>
      <w:marRight w:val="0"/>
      <w:marTop w:val="0"/>
      <w:marBottom w:val="0"/>
      <w:divBdr>
        <w:top w:val="none" w:sz="0" w:space="0" w:color="auto"/>
        <w:left w:val="none" w:sz="0" w:space="0" w:color="auto"/>
        <w:bottom w:val="none" w:sz="0" w:space="0" w:color="auto"/>
        <w:right w:val="none" w:sz="0" w:space="0" w:color="auto"/>
      </w:divBdr>
    </w:div>
    <w:div w:id="1738896477">
      <w:bodyDiv w:val="1"/>
      <w:marLeft w:val="0"/>
      <w:marRight w:val="0"/>
      <w:marTop w:val="0"/>
      <w:marBottom w:val="0"/>
      <w:divBdr>
        <w:top w:val="none" w:sz="0" w:space="0" w:color="auto"/>
        <w:left w:val="none" w:sz="0" w:space="0" w:color="auto"/>
        <w:bottom w:val="none" w:sz="0" w:space="0" w:color="auto"/>
        <w:right w:val="none" w:sz="0" w:space="0" w:color="auto"/>
      </w:divBdr>
    </w:div>
    <w:div w:id="1738936779">
      <w:bodyDiv w:val="1"/>
      <w:marLeft w:val="0"/>
      <w:marRight w:val="0"/>
      <w:marTop w:val="0"/>
      <w:marBottom w:val="0"/>
      <w:divBdr>
        <w:top w:val="none" w:sz="0" w:space="0" w:color="auto"/>
        <w:left w:val="none" w:sz="0" w:space="0" w:color="auto"/>
        <w:bottom w:val="none" w:sz="0" w:space="0" w:color="auto"/>
        <w:right w:val="none" w:sz="0" w:space="0" w:color="auto"/>
      </w:divBdr>
    </w:div>
    <w:div w:id="1739474347">
      <w:bodyDiv w:val="1"/>
      <w:marLeft w:val="0"/>
      <w:marRight w:val="0"/>
      <w:marTop w:val="0"/>
      <w:marBottom w:val="0"/>
      <w:divBdr>
        <w:top w:val="none" w:sz="0" w:space="0" w:color="auto"/>
        <w:left w:val="none" w:sz="0" w:space="0" w:color="auto"/>
        <w:bottom w:val="none" w:sz="0" w:space="0" w:color="auto"/>
        <w:right w:val="none" w:sz="0" w:space="0" w:color="auto"/>
      </w:divBdr>
    </w:div>
    <w:div w:id="1739668551">
      <w:bodyDiv w:val="1"/>
      <w:marLeft w:val="0"/>
      <w:marRight w:val="0"/>
      <w:marTop w:val="0"/>
      <w:marBottom w:val="0"/>
      <w:divBdr>
        <w:top w:val="none" w:sz="0" w:space="0" w:color="auto"/>
        <w:left w:val="none" w:sz="0" w:space="0" w:color="auto"/>
        <w:bottom w:val="none" w:sz="0" w:space="0" w:color="auto"/>
        <w:right w:val="none" w:sz="0" w:space="0" w:color="auto"/>
      </w:divBdr>
    </w:div>
    <w:div w:id="1739858974">
      <w:bodyDiv w:val="1"/>
      <w:marLeft w:val="0"/>
      <w:marRight w:val="0"/>
      <w:marTop w:val="0"/>
      <w:marBottom w:val="0"/>
      <w:divBdr>
        <w:top w:val="none" w:sz="0" w:space="0" w:color="auto"/>
        <w:left w:val="none" w:sz="0" w:space="0" w:color="auto"/>
        <w:bottom w:val="none" w:sz="0" w:space="0" w:color="auto"/>
        <w:right w:val="none" w:sz="0" w:space="0" w:color="auto"/>
      </w:divBdr>
    </w:div>
    <w:div w:id="1740056430">
      <w:bodyDiv w:val="1"/>
      <w:marLeft w:val="0"/>
      <w:marRight w:val="0"/>
      <w:marTop w:val="0"/>
      <w:marBottom w:val="0"/>
      <w:divBdr>
        <w:top w:val="none" w:sz="0" w:space="0" w:color="auto"/>
        <w:left w:val="none" w:sz="0" w:space="0" w:color="auto"/>
        <w:bottom w:val="none" w:sz="0" w:space="0" w:color="auto"/>
        <w:right w:val="none" w:sz="0" w:space="0" w:color="auto"/>
      </w:divBdr>
    </w:div>
    <w:div w:id="1740130783">
      <w:bodyDiv w:val="1"/>
      <w:marLeft w:val="0"/>
      <w:marRight w:val="0"/>
      <w:marTop w:val="0"/>
      <w:marBottom w:val="0"/>
      <w:divBdr>
        <w:top w:val="none" w:sz="0" w:space="0" w:color="auto"/>
        <w:left w:val="none" w:sz="0" w:space="0" w:color="auto"/>
        <w:bottom w:val="none" w:sz="0" w:space="0" w:color="auto"/>
        <w:right w:val="none" w:sz="0" w:space="0" w:color="auto"/>
      </w:divBdr>
    </w:div>
    <w:div w:id="1740206385">
      <w:bodyDiv w:val="1"/>
      <w:marLeft w:val="0"/>
      <w:marRight w:val="0"/>
      <w:marTop w:val="0"/>
      <w:marBottom w:val="0"/>
      <w:divBdr>
        <w:top w:val="none" w:sz="0" w:space="0" w:color="auto"/>
        <w:left w:val="none" w:sz="0" w:space="0" w:color="auto"/>
        <w:bottom w:val="none" w:sz="0" w:space="0" w:color="auto"/>
        <w:right w:val="none" w:sz="0" w:space="0" w:color="auto"/>
      </w:divBdr>
    </w:div>
    <w:div w:id="1740245489">
      <w:bodyDiv w:val="1"/>
      <w:marLeft w:val="0"/>
      <w:marRight w:val="0"/>
      <w:marTop w:val="0"/>
      <w:marBottom w:val="0"/>
      <w:divBdr>
        <w:top w:val="none" w:sz="0" w:space="0" w:color="auto"/>
        <w:left w:val="none" w:sz="0" w:space="0" w:color="auto"/>
        <w:bottom w:val="none" w:sz="0" w:space="0" w:color="auto"/>
        <w:right w:val="none" w:sz="0" w:space="0" w:color="auto"/>
      </w:divBdr>
    </w:div>
    <w:div w:id="1740322693">
      <w:bodyDiv w:val="1"/>
      <w:marLeft w:val="0"/>
      <w:marRight w:val="0"/>
      <w:marTop w:val="0"/>
      <w:marBottom w:val="0"/>
      <w:divBdr>
        <w:top w:val="none" w:sz="0" w:space="0" w:color="auto"/>
        <w:left w:val="none" w:sz="0" w:space="0" w:color="auto"/>
        <w:bottom w:val="none" w:sz="0" w:space="0" w:color="auto"/>
        <w:right w:val="none" w:sz="0" w:space="0" w:color="auto"/>
      </w:divBdr>
    </w:div>
    <w:div w:id="1740399971">
      <w:bodyDiv w:val="1"/>
      <w:marLeft w:val="0"/>
      <w:marRight w:val="0"/>
      <w:marTop w:val="0"/>
      <w:marBottom w:val="0"/>
      <w:divBdr>
        <w:top w:val="none" w:sz="0" w:space="0" w:color="auto"/>
        <w:left w:val="none" w:sz="0" w:space="0" w:color="auto"/>
        <w:bottom w:val="none" w:sz="0" w:space="0" w:color="auto"/>
        <w:right w:val="none" w:sz="0" w:space="0" w:color="auto"/>
      </w:divBdr>
    </w:div>
    <w:div w:id="1740596673">
      <w:bodyDiv w:val="1"/>
      <w:marLeft w:val="0"/>
      <w:marRight w:val="0"/>
      <w:marTop w:val="0"/>
      <w:marBottom w:val="0"/>
      <w:divBdr>
        <w:top w:val="none" w:sz="0" w:space="0" w:color="auto"/>
        <w:left w:val="none" w:sz="0" w:space="0" w:color="auto"/>
        <w:bottom w:val="none" w:sz="0" w:space="0" w:color="auto"/>
        <w:right w:val="none" w:sz="0" w:space="0" w:color="auto"/>
      </w:divBdr>
    </w:div>
    <w:div w:id="1740597591">
      <w:bodyDiv w:val="1"/>
      <w:marLeft w:val="0"/>
      <w:marRight w:val="0"/>
      <w:marTop w:val="0"/>
      <w:marBottom w:val="0"/>
      <w:divBdr>
        <w:top w:val="none" w:sz="0" w:space="0" w:color="auto"/>
        <w:left w:val="none" w:sz="0" w:space="0" w:color="auto"/>
        <w:bottom w:val="none" w:sz="0" w:space="0" w:color="auto"/>
        <w:right w:val="none" w:sz="0" w:space="0" w:color="auto"/>
      </w:divBdr>
    </w:div>
    <w:div w:id="1740857359">
      <w:bodyDiv w:val="1"/>
      <w:marLeft w:val="0"/>
      <w:marRight w:val="0"/>
      <w:marTop w:val="0"/>
      <w:marBottom w:val="0"/>
      <w:divBdr>
        <w:top w:val="none" w:sz="0" w:space="0" w:color="auto"/>
        <w:left w:val="none" w:sz="0" w:space="0" w:color="auto"/>
        <w:bottom w:val="none" w:sz="0" w:space="0" w:color="auto"/>
        <w:right w:val="none" w:sz="0" w:space="0" w:color="auto"/>
      </w:divBdr>
    </w:div>
    <w:div w:id="1741363386">
      <w:bodyDiv w:val="1"/>
      <w:marLeft w:val="0"/>
      <w:marRight w:val="0"/>
      <w:marTop w:val="0"/>
      <w:marBottom w:val="0"/>
      <w:divBdr>
        <w:top w:val="none" w:sz="0" w:space="0" w:color="auto"/>
        <w:left w:val="none" w:sz="0" w:space="0" w:color="auto"/>
        <w:bottom w:val="none" w:sz="0" w:space="0" w:color="auto"/>
        <w:right w:val="none" w:sz="0" w:space="0" w:color="auto"/>
      </w:divBdr>
    </w:div>
    <w:div w:id="1741443015">
      <w:bodyDiv w:val="1"/>
      <w:marLeft w:val="0"/>
      <w:marRight w:val="0"/>
      <w:marTop w:val="0"/>
      <w:marBottom w:val="0"/>
      <w:divBdr>
        <w:top w:val="none" w:sz="0" w:space="0" w:color="auto"/>
        <w:left w:val="none" w:sz="0" w:space="0" w:color="auto"/>
        <w:bottom w:val="none" w:sz="0" w:space="0" w:color="auto"/>
        <w:right w:val="none" w:sz="0" w:space="0" w:color="auto"/>
      </w:divBdr>
    </w:div>
    <w:div w:id="1741517900">
      <w:bodyDiv w:val="1"/>
      <w:marLeft w:val="0"/>
      <w:marRight w:val="0"/>
      <w:marTop w:val="0"/>
      <w:marBottom w:val="0"/>
      <w:divBdr>
        <w:top w:val="none" w:sz="0" w:space="0" w:color="auto"/>
        <w:left w:val="none" w:sz="0" w:space="0" w:color="auto"/>
        <w:bottom w:val="none" w:sz="0" w:space="0" w:color="auto"/>
        <w:right w:val="none" w:sz="0" w:space="0" w:color="auto"/>
      </w:divBdr>
    </w:div>
    <w:div w:id="1741754442">
      <w:bodyDiv w:val="1"/>
      <w:marLeft w:val="0"/>
      <w:marRight w:val="0"/>
      <w:marTop w:val="0"/>
      <w:marBottom w:val="0"/>
      <w:divBdr>
        <w:top w:val="none" w:sz="0" w:space="0" w:color="auto"/>
        <w:left w:val="none" w:sz="0" w:space="0" w:color="auto"/>
        <w:bottom w:val="none" w:sz="0" w:space="0" w:color="auto"/>
        <w:right w:val="none" w:sz="0" w:space="0" w:color="auto"/>
      </w:divBdr>
    </w:div>
    <w:div w:id="1741826362">
      <w:bodyDiv w:val="1"/>
      <w:marLeft w:val="0"/>
      <w:marRight w:val="0"/>
      <w:marTop w:val="0"/>
      <w:marBottom w:val="0"/>
      <w:divBdr>
        <w:top w:val="none" w:sz="0" w:space="0" w:color="auto"/>
        <w:left w:val="none" w:sz="0" w:space="0" w:color="auto"/>
        <w:bottom w:val="none" w:sz="0" w:space="0" w:color="auto"/>
        <w:right w:val="none" w:sz="0" w:space="0" w:color="auto"/>
      </w:divBdr>
    </w:div>
    <w:div w:id="1742021645">
      <w:bodyDiv w:val="1"/>
      <w:marLeft w:val="0"/>
      <w:marRight w:val="0"/>
      <w:marTop w:val="0"/>
      <w:marBottom w:val="0"/>
      <w:divBdr>
        <w:top w:val="none" w:sz="0" w:space="0" w:color="auto"/>
        <w:left w:val="none" w:sz="0" w:space="0" w:color="auto"/>
        <w:bottom w:val="none" w:sz="0" w:space="0" w:color="auto"/>
        <w:right w:val="none" w:sz="0" w:space="0" w:color="auto"/>
      </w:divBdr>
    </w:div>
    <w:div w:id="1742286874">
      <w:bodyDiv w:val="1"/>
      <w:marLeft w:val="0"/>
      <w:marRight w:val="0"/>
      <w:marTop w:val="0"/>
      <w:marBottom w:val="0"/>
      <w:divBdr>
        <w:top w:val="none" w:sz="0" w:space="0" w:color="auto"/>
        <w:left w:val="none" w:sz="0" w:space="0" w:color="auto"/>
        <w:bottom w:val="none" w:sz="0" w:space="0" w:color="auto"/>
        <w:right w:val="none" w:sz="0" w:space="0" w:color="auto"/>
      </w:divBdr>
    </w:div>
    <w:div w:id="1742362729">
      <w:bodyDiv w:val="1"/>
      <w:marLeft w:val="0"/>
      <w:marRight w:val="0"/>
      <w:marTop w:val="0"/>
      <w:marBottom w:val="0"/>
      <w:divBdr>
        <w:top w:val="none" w:sz="0" w:space="0" w:color="auto"/>
        <w:left w:val="none" w:sz="0" w:space="0" w:color="auto"/>
        <w:bottom w:val="none" w:sz="0" w:space="0" w:color="auto"/>
        <w:right w:val="none" w:sz="0" w:space="0" w:color="auto"/>
      </w:divBdr>
    </w:div>
    <w:div w:id="1742366420">
      <w:bodyDiv w:val="1"/>
      <w:marLeft w:val="0"/>
      <w:marRight w:val="0"/>
      <w:marTop w:val="0"/>
      <w:marBottom w:val="0"/>
      <w:divBdr>
        <w:top w:val="none" w:sz="0" w:space="0" w:color="auto"/>
        <w:left w:val="none" w:sz="0" w:space="0" w:color="auto"/>
        <w:bottom w:val="none" w:sz="0" w:space="0" w:color="auto"/>
        <w:right w:val="none" w:sz="0" w:space="0" w:color="auto"/>
      </w:divBdr>
    </w:div>
    <w:div w:id="1742554324">
      <w:bodyDiv w:val="1"/>
      <w:marLeft w:val="0"/>
      <w:marRight w:val="0"/>
      <w:marTop w:val="0"/>
      <w:marBottom w:val="0"/>
      <w:divBdr>
        <w:top w:val="none" w:sz="0" w:space="0" w:color="auto"/>
        <w:left w:val="none" w:sz="0" w:space="0" w:color="auto"/>
        <w:bottom w:val="none" w:sz="0" w:space="0" w:color="auto"/>
        <w:right w:val="none" w:sz="0" w:space="0" w:color="auto"/>
      </w:divBdr>
    </w:div>
    <w:div w:id="1742555883">
      <w:bodyDiv w:val="1"/>
      <w:marLeft w:val="0"/>
      <w:marRight w:val="0"/>
      <w:marTop w:val="0"/>
      <w:marBottom w:val="0"/>
      <w:divBdr>
        <w:top w:val="none" w:sz="0" w:space="0" w:color="auto"/>
        <w:left w:val="none" w:sz="0" w:space="0" w:color="auto"/>
        <w:bottom w:val="none" w:sz="0" w:space="0" w:color="auto"/>
        <w:right w:val="none" w:sz="0" w:space="0" w:color="auto"/>
      </w:divBdr>
    </w:div>
    <w:div w:id="1742603070">
      <w:bodyDiv w:val="1"/>
      <w:marLeft w:val="0"/>
      <w:marRight w:val="0"/>
      <w:marTop w:val="0"/>
      <w:marBottom w:val="0"/>
      <w:divBdr>
        <w:top w:val="none" w:sz="0" w:space="0" w:color="auto"/>
        <w:left w:val="none" w:sz="0" w:space="0" w:color="auto"/>
        <w:bottom w:val="none" w:sz="0" w:space="0" w:color="auto"/>
        <w:right w:val="none" w:sz="0" w:space="0" w:color="auto"/>
      </w:divBdr>
    </w:div>
    <w:div w:id="1742629912">
      <w:bodyDiv w:val="1"/>
      <w:marLeft w:val="0"/>
      <w:marRight w:val="0"/>
      <w:marTop w:val="0"/>
      <w:marBottom w:val="0"/>
      <w:divBdr>
        <w:top w:val="none" w:sz="0" w:space="0" w:color="auto"/>
        <w:left w:val="none" w:sz="0" w:space="0" w:color="auto"/>
        <w:bottom w:val="none" w:sz="0" w:space="0" w:color="auto"/>
        <w:right w:val="none" w:sz="0" w:space="0" w:color="auto"/>
      </w:divBdr>
    </w:div>
    <w:div w:id="1742830949">
      <w:bodyDiv w:val="1"/>
      <w:marLeft w:val="0"/>
      <w:marRight w:val="0"/>
      <w:marTop w:val="0"/>
      <w:marBottom w:val="0"/>
      <w:divBdr>
        <w:top w:val="none" w:sz="0" w:space="0" w:color="auto"/>
        <w:left w:val="none" w:sz="0" w:space="0" w:color="auto"/>
        <w:bottom w:val="none" w:sz="0" w:space="0" w:color="auto"/>
        <w:right w:val="none" w:sz="0" w:space="0" w:color="auto"/>
      </w:divBdr>
    </w:div>
    <w:div w:id="1743063439">
      <w:bodyDiv w:val="1"/>
      <w:marLeft w:val="0"/>
      <w:marRight w:val="0"/>
      <w:marTop w:val="0"/>
      <w:marBottom w:val="0"/>
      <w:divBdr>
        <w:top w:val="none" w:sz="0" w:space="0" w:color="auto"/>
        <w:left w:val="none" w:sz="0" w:space="0" w:color="auto"/>
        <w:bottom w:val="none" w:sz="0" w:space="0" w:color="auto"/>
        <w:right w:val="none" w:sz="0" w:space="0" w:color="auto"/>
      </w:divBdr>
    </w:div>
    <w:div w:id="1743092724">
      <w:bodyDiv w:val="1"/>
      <w:marLeft w:val="0"/>
      <w:marRight w:val="0"/>
      <w:marTop w:val="0"/>
      <w:marBottom w:val="0"/>
      <w:divBdr>
        <w:top w:val="none" w:sz="0" w:space="0" w:color="auto"/>
        <w:left w:val="none" w:sz="0" w:space="0" w:color="auto"/>
        <w:bottom w:val="none" w:sz="0" w:space="0" w:color="auto"/>
        <w:right w:val="none" w:sz="0" w:space="0" w:color="auto"/>
      </w:divBdr>
    </w:div>
    <w:div w:id="1743409075">
      <w:bodyDiv w:val="1"/>
      <w:marLeft w:val="0"/>
      <w:marRight w:val="0"/>
      <w:marTop w:val="0"/>
      <w:marBottom w:val="0"/>
      <w:divBdr>
        <w:top w:val="none" w:sz="0" w:space="0" w:color="auto"/>
        <w:left w:val="none" w:sz="0" w:space="0" w:color="auto"/>
        <w:bottom w:val="none" w:sz="0" w:space="0" w:color="auto"/>
        <w:right w:val="none" w:sz="0" w:space="0" w:color="auto"/>
      </w:divBdr>
    </w:div>
    <w:div w:id="1743528956">
      <w:bodyDiv w:val="1"/>
      <w:marLeft w:val="0"/>
      <w:marRight w:val="0"/>
      <w:marTop w:val="0"/>
      <w:marBottom w:val="0"/>
      <w:divBdr>
        <w:top w:val="none" w:sz="0" w:space="0" w:color="auto"/>
        <w:left w:val="none" w:sz="0" w:space="0" w:color="auto"/>
        <w:bottom w:val="none" w:sz="0" w:space="0" w:color="auto"/>
        <w:right w:val="none" w:sz="0" w:space="0" w:color="auto"/>
      </w:divBdr>
    </w:div>
    <w:div w:id="1743674421">
      <w:bodyDiv w:val="1"/>
      <w:marLeft w:val="0"/>
      <w:marRight w:val="0"/>
      <w:marTop w:val="0"/>
      <w:marBottom w:val="0"/>
      <w:divBdr>
        <w:top w:val="none" w:sz="0" w:space="0" w:color="auto"/>
        <w:left w:val="none" w:sz="0" w:space="0" w:color="auto"/>
        <w:bottom w:val="none" w:sz="0" w:space="0" w:color="auto"/>
        <w:right w:val="none" w:sz="0" w:space="0" w:color="auto"/>
      </w:divBdr>
    </w:div>
    <w:div w:id="1743789341">
      <w:bodyDiv w:val="1"/>
      <w:marLeft w:val="0"/>
      <w:marRight w:val="0"/>
      <w:marTop w:val="0"/>
      <w:marBottom w:val="0"/>
      <w:divBdr>
        <w:top w:val="none" w:sz="0" w:space="0" w:color="auto"/>
        <w:left w:val="none" w:sz="0" w:space="0" w:color="auto"/>
        <w:bottom w:val="none" w:sz="0" w:space="0" w:color="auto"/>
        <w:right w:val="none" w:sz="0" w:space="0" w:color="auto"/>
      </w:divBdr>
    </w:div>
    <w:div w:id="1743865575">
      <w:bodyDiv w:val="1"/>
      <w:marLeft w:val="0"/>
      <w:marRight w:val="0"/>
      <w:marTop w:val="0"/>
      <w:marBottom w:val="0"/>
      <w:divBdr>
        <w:top w:val="none" w:sz="0" w:space="0" w:color="auto"/>
        <w:left w:val="none" w:sz="0" w:space="0" w:color="auto"/>
        <w:bottom w:val="none" w:sz="0" w:space="0" w:color="auto"/>
        <w:right w:val="none" w:sz="0" w:space="0" w:color="auto"/>
      </w:divBdr>
    </w:div>
    <w:div w:id="1744058208">
      <w:bodyDiv w:val="1"/>
      <w:marLeft w:val="0"/>
      <w:marRight w:val="0"/>
      <w:marTop w:val="0"/>
      <w:marBottom w:val="0"/>
      <w:divBdr>
        <w:top w:val="none" w:sz="0" w:space="0" w:color="auto"/>
        <w:left w:val="none" w:sz="0" w:space="0" w:color="auto"/>
        <w:bottom w:val="none" w:sz="0" w:space="0" w:color="auto"/>
        <w:right w:val="none" w:sz="0" w:space="0" w:color="auto"/>
      </w:divBdr>
    </w:div>
    <w:div w:id="1744176044">
      <w:bodyDiv w:val="1"/>
      <w:marLeft w:val="0"/>
      <w:marRight w:val="0"/>
      <w:marTop w:val="0"/>
      <w:marBottom w:val="0"/>
      <w:divBdr>
        <w:top w:val="none" w:sz="0" w:space="0" w:color="auto"/>
        <w:left w:val="none" w:sz="0" w:space="0" w:color="auto"/>
        <w:bottom w:val="none" w:sz="0" w:space="0" w:color="auto"/>
        <w:right w:val="none" w:sz="0" w:space="0" w:color="auto"/>
      </w:divBdr>
    </w:div>
    <w:div w:id="1744327927">
      <w:bodyDiv w:val="1"/>
      <w:marLeft w:val="0"/>
      <w:marRight w:val="0"/>
      <w:marTop w:val="0"/>
      <w:marBottom w:val="0"/>
      <w:divBdr>
        <w:top w:val="none" w:sz="0" w:space="0" w:color="auto"/>
        <w:left w:val="none" w:sz="0" w:space="0" w:color="auto"/>
        <w:bottom w:val="none" w:sz="0" w:space="0" w:color="auto"/>
        <w:right w:val="none" w:sz="0" w:space="0" w:color="auto"/>
      </w:divBdr>
    </w:div>
    <w:div w:id="1744595180">
      <w:bodyDiv w:val="1"/>
      <w:marLeft w:val="0"/>
      <w:marRight w:val="0"/>
      <w:marTop w:val="0"/>
      <w:marBottom w:val="0"/>
      <w:divBdr>
        <w:top w:val="none" w:sz="0" w:space="0" w:color="auto"/>
        <w:left w:val="none" w:sz="0" w:space="0" w:color="auto"/>
        <w:bottom w:val="none" w:sz="0" w:space="0" w:color="auto"/>
        <w:right w:val="none" w:sz="0" w:space="0" w:color="auto"/>
      </w:divBdr>
    </w:div>
    <w:div w:id="1744600800">
      <w:bodyDiv w:val="1"/>
      <w:marLeft w:val="0"/>
      <w:marRight w:val="0"/>
      <w:marTop w:val="0"/>
      <w:marBottom w:val="0"/>
      <w:divBdr>
        <w:top w:val="none" w:sz="0" w:space="0" w:color="auto"/>
        <w:left w:val="none" w:sz="0" w:space="0" w:color="auto"/>
        <w:bottom w:val="none" w:sz="0" w:space="0" w:color="auto"/>
        <w:right w:val="none" w:sz="0" w:space="0" w:color="auto"/>
      </w:divBdr>
    </w:div>
    <w:div w:id="1744644793">
      <w:bodyDiv w:val="1"/>
      <w:marLeft w:val="0"/>
      <w:marRight w:val="0"/>
      <w:marTop w:val="0"/>
      <w:marBottom w:val="0"/>
      <w:divBdr>
        <w:top w:val="none" w:sz="0" w:space="0" w:color="auto"/>
        <w:left w:val="none" w:sz="0" w:space="0" w:color="auto"/>
        <w:bottom w:val="none" w:sz="0" w:space="0" w:color="auto"/>
        <w:right w:val="none" w:sz="0" w:space="0" w:color="auto"/>
      </w:divBdr>
    </w:div>
    <w:div w:id="1744907413">
      <w:bodyDiv w:val="1"/>
      <w:marLeft w:val="0"/>
      <w:marRight w:val="0"/>
      <w:marTop w:val="0"/>
      <w:marBottom w:val="0"/>
      <w:divBdr>
        <w:top w:val="none" w:sz="0" w:space="0" w:color="auto"/>
        <w:left w:val="none" w:sz="0" w:space="0" w:color="auto"/>
        <w:bottom w:val="none" w:sz="0" w:space="0" w:color="auto"/>
        <w:right w:val="none" w:sz="0" w:space="0" w:color="auto"/>
      </w:divBdr>
    </w:div>
    <w:div w:id="1744912278">
      <w:bodyDiv w:val="1"/>
      <w:marLeft w:val="0"/>
      <w:marRight w:val="0"/>
      <w:marTop w:val="0"/>
      <w:marBottom w:val="0"/>
      <w:divBdr>
        <w:top w:val="none" w:sz="0" w:space="0" w:color="auto"/>
        <w:left w:val="none" w:sz="0" w:space="0" w:color="auto"/>
        <w:bottom w:val="none" w:sz="0" w:space="0" w:color="auto"/>
        <w:right w:val="none" w:sz="0" w:space="0" w:color="auto"/>
      </w:divBdr>
    </w:div>
    <w:div w:id="1745492515">
      <w:bodyDiv w:val="1"/>
      <w:marLeft w:val="0"/>
      <w:marRight w:val="0"/>
      <w:marTop w:val="0"/>
      <w:marBottom w:val="0"/>
      <w:divBdr>
        <w:top w:val="none" w:sz="0" w:space="0" w:color="auto"/>
        <w:left w:val="none" w:sz="0" w:space="0" w:color="auto"/>
        <w:bottom w:val="none" w:sz="0" w:space="0" w:color="auto"/>
        <w:right w:val="none" w:sz="0" w:space="0" w:color="auto"/>
      </w:divBdr>
    </w:div>
    <w:div w:id="1745645964">
      <w:bodyDiv w:val="1"/>
      <w:marLeft w:val="0"/>
      <w:marRight w:val="0"/>
      <w:marTop w:val="0"/>
      <w:marBottom w:val="0"/>
      <w:divBdr>
        <w:top w:val="none" w:sz="0" w:space="0" w:color="auto"/>
        <w:left w:val="none" w:sz="0" w:space="0" w:color="auto"/>
        <w:bottom w:val="none" w:sz="0" w:space="0" w:color="auto"/>
        <w:right w:val="none" w:sz="0" w:space="0" w:color="auto"/>
      </w:divBdr>
    </w:div>
    <w:div w:id="1745713188">
      <w:bodyDiv w:val="1"/>
      <w:marLeft w:val="0"/>
      <w:marRight w:val="0"/>
      <w:marTop w:val="0"/>
      <w:marBottom w:val="0"/>
      <w:divBdr>
        <w:top w:val="none" w:sz="0" w:space="0" w:color="auto"/>
        <w:left w:val="none" w:sz="0" w:space="0" w:color="auto"/>
        <w:bottom w:val="none" w:sz="0" w:space="0" w:color="auto"/>
        <w:right w:val="none" w:sz="0" w:space="0" w:color="auto"/>
      </w:divBdr>
    </w:div>
    <w:div w:id="1745910215">
      <w:bodyDiv w:val="1"/>
      <w:marLeft w:val="0"/>
      <w:marRight w:val="0"/>
      <w:marTop w:val="0"/>
      <w:marBottom w:val="0"/>
      <w:divBdr>
        <w:top w:val="none" w:sz="0" w:space="0" w:color="auto"/>
        <w:left w:val="none" w:sz="0" w:space="0" w:color="auto"/>
        <w:bottom w:val="none" w:sz="0" w:space="0" w:color="auto"/>
        <w:right w:val="none" w:sz="0" w:space="0" w:color="auto"/>
      </w:divBdr>
    </w:div>
    <w:div w:id="1746100701">
      <w:bodyDiv w:val="1"/>
      <w:marLeft w:val="0"/>
      <w:marRight w:val="0"/>
      <w:marTop w:val="0"/>
      <w:marBottom w:val="0"/>
      <w:divBdr>
        <w:top w:val="none" w:sz="0" w:space="0" w:color="auto"/>
        <w:left w:val="none" w:sz="0" w:space="0" w:color="auto"/>
        <w:bottom w:val="none" w:sz="0" w:space="0" w:color="auto"/>
        <w:right w:val="none" w:sz="0" w:space="0" w:color="auto"/>
      </w:divBdr>
    </w:div>
    <w:div w:id="1746414529">
      <w:bodyDiv w:val="1"/>
      <w:marLeft w:val="0"/>
      <w:marRight w:val="0"/>
      <w:marTop w:val="0"/>
      <w:marBottom w:val="0"/>
      <w:divBdr>
        <w:top w:val="none" w:sz="0" w:space="0" w:color="auto"/>
        <w:left w:val="none" w:sz="0" w:space="0" w:color="auto"/>
        <w:bottom w:val="none" w:sz="0" w:space="0" w:color="auto"/>
        <w:right w:val="none" w:sz="0" w:space="0" w:color="auto"/>
      </w:divBdr>
    </w:div>
    <w:div w:id="1746763004">
      <w:bodyDiv w:val="1"/>
      <w:marLeft w:val="0"/>
      <w:marRight w:val="0"/>
      <w:marTop w:val="0"/>
      <w:marBottom w:val="0"/>
      <w:divBdr>
        <w:top w:val="none" w:sz="0" w:space="0" w:color="auto"/>
        <w:left w:val="none" w:sz="0" w:space="0" w:color="auto"/>
        <w:bottom w:val="none" w:sz="0" w:space="0" w:color="auto"/>
        <w:right w:val="none" w:sz="0" w:space="0" w:color="auto"/>
      </w:divBdr>
    </w:div>
    <w:div w:id="1746877407">
      <w:bodyDiv w:val="1"/>
      <w:marLeft w:val="0"/>
      <w:marRight w:val="0"/>
      <w:marTop w:val="0"/>
      <w:marBottom w:val="0"/>
      <w:divBdr>
        <w:top w:val="none" w:sz="0" w:space="0" w:color="auto"/>
        <w:left w:val="none" w:sz="0" w:space="0" w:color="auto"/>
        <w:bottom w:val="none" w:sz="0" w:space="0" w:color="auto"/>
        <w:right w:val="none" w:sz="0" w:space="0" w:color="auto"/>
      </w:divBdr>
    </w:div>
    <w:div w:id="1746950282">
      <w:bodyDiv w:val="1"/>
      <w:marLeft w:val="0"/>
      <w:marRight w:val="0"/>
      <w:marTop w:val="0"/>
      <w:marBottom w:val="0"/>
      <w:divBdr>
        <w:top w:val="none" w:sz="0" w:space="0" w:color="auto"/>
        <w:left w:val="none" w:sz="0" w:space="0" w:color="auto"/>
        <w:bottom w:val="none" w:sz="0" w:space="0" w:color="auto"/>
        <w:right w:val="none" w:sz="0" w:space="0" w:color="auto"/>
      </w:divBdr>
    </w:div>
    <w:div w:id="1747216729">
      <w:bodyDiv w:val="1"/>
      <w:marLeft w:val="0"/>
      <w:marRight w:val="0"/>
      <w:marTop w:val="0"/>
      <w:marBottom w:val="0"/>
      <w:divBdr>
        <w:top w:val="none" w:sz="0" w:space="0" w:color="auto"/>
        <w:left w:val="none" w:sz="0" w:space="0" w:color="auto"/>
        <w:bottom w:val="none" w:sz="0" w:space="0" w:color="auto"/>
        <w:right w:val="none" w:sz="0" w:space="0" w:color="auto"/>
      </w:divBdr>
    </w:div>
    <w:div w:id="1747218669">
      <w:bodyDiv w:val="1"/>
      <w:marLeft w:val="0"/>
      <w:marRight w:val="0"/>
      <w:marTop w:val="0"/>
      <w:marBottom w:val="0"/>
      <w:divBdr>
        <w:top w:val="none" w:sz="0" w:space="0" w:color="auto"/>
        <w:left w:val="none" w:sz="0" w:space="0" w:color="auto"/>
        <w:bottom w:val="none" w:sz="0" w:space="0" w:color="auto"/>
        <w:right w:val="none" w:sz="0" w:space="0" w:color="auto"/>
      </w:divBdr>
    </w:div>
    <w:div w:id="1747261243">
      <w:bodyDiv w:val="1"/>
      <w:marLeft w:val="0"/>
      <w:marRight w:val="0"/>
      <w:marTop w:val="0"/>
      <w:marBottom w:val="0"/>
      <w:divBdr>
        <w:top w:val="none" w:sz="0" w:space="0" w:color="auto"/>
        <w:left w:val="none" w:sz="0" w:space="0" w:color="auto"/>
        <w:bottom w:val="none" w:sz="0" w:space="0" w:color="auto"/>
        <w:right w:val="none" w:sz="0" w:space="0" w:color="auto"/>
      </w:divBdr>
    </w:div>
    <w:div w:id="1747335183">
      <w:bodyDiv w:val="1"/>
      <w:marLeft w:val="0"/>
      <w:marRight w:val="0"/>
      <w:marTop w:val="0"/>
      <w:marBottom w:val="0"/>
      <w:divBdr>
        <w:top w:val="none" w:sz="0" w:space="0" w:color="auto"/>
        <w:left w:val="none" w:sz="0" w:space="0" w:color="auto"/>
        <w:bottom w:val="none" w:sz="0" w:space="0" w:color="auto"/>
        <w:right w:val="none" w:sz="0" w:space="0" w:color="auto"/>
      </w:divBdr>
    </w:div>
    <w:div w:id="1747417946">
      <w:bodyDiv w:val="1"/>
      <w:marLeft w:val="0"/>
      <w:marRight w:val="0"/>
      <w:marTop w:val="0"/>
      <w:marBottom w:val="0"/>
      <w:divBdr>
        <w:top w:val="none" w:sz="0" w:space="0" w:color="auto"/>
        <w:left w:val="none" w:sz="0" w:space="0" w:color="auto"/>
        <w:bottom w:val="none" w:sz="0" w:space="0" w:color="auto"/>
        <w:right w:val="none" w:sz="0" w:space="0" w:color="auto"/>
      </w:divBdr>
    </w:div>
    <w:div w:id="1747453086">
      <w:bodyDiv w:val="1"/>
      <w:marLeft w:val="0"/>
      <w:marRight w:val="0"/>
      <w:marTop w:val="0"/>
      <w:marBottom w:val="0"/>
      <w:divBdr>
        <w:top w:val="none" w:sz="0" w:space="0" w:color="auto"/>
        <w:left w:val="none" w:sz="0" w:space="0" w:color="auto"/>
        <w:bottom w:val="none" w:sz="0" w:space="0" w:color="auto"/>
        <w:right w:val="none" w:sz="0" w:space="0" w:color="auto"/>
      </w:divBdr>
    </w:div>
    <w:div w:id="1747528673">
      <w:bodyDiv w:val="1"/>
      <w:marLeft w:val="0"/>
      <w:marRight w:val="0"/>
      <w:marTop w:val="0"/>
      <w:marBottom w:val="0"/>
      <w:divBdr>
        <w:top w:val="none" w:sz="0" w:space="0" w:color="auto"/>
        <w:left w:val="none" w:sz="0" w:space="0" w:color="auto"/>
        <w:bottom w:val="none" w:sz="0" w:space="0" w:color="auto"/>
        <w:right w:val="none" w:sz="0" w:space="0" w:color="auto"/>
      </w:divBdr>
    </w:div>
    <w:div w:id="1747532144">
      <w:bodyDiv w:val="1"/>
      <w:marLeft w:val="0"/>
      <w:marRight w:val="0"/>
      <w:marTop w:val="0"/>
      <w:marBottom w:val="0"/>
      <w:divBdr>
        <w:top w:val="none" w:sz="0" w:space="0" w:color="auto"/>
        <w:left w:val="none" w:sz="0" w:space="0" w:color="auto"/>
        <w:bottom w:val="none" w:sz="0" w:space="0" w:color="auto"/>
        <w:right w:val="none" w:sz="0" w:space="0" w:color="auto"/>
      </w:divBdr>
    </w:div>
    <w:div w:id="1747652048">
      <w:bodyDiv w:val="1"/>
      <w:marLeft w:val="0"/>
      <w:marRight w:val="0"/>
      <w:marTop w:val="0"/>
      <w:marBottom w:val="0"/>
      <w:divBdr>
        <w:top w:val="none" w:sz="0" w:space="0" w:color="auto"/>
        <w:left w:val="none" w:sz="0" w:space="0" w:color="auto"/>
        <w:bottom w:val="none" w:sz="0" w:space="0" w:color="auto"/>
        <w:right w:val="none" w:sz="0" w:space="0" w:color="auto"/>
      </w:divBdr>
    </w:div>
    <w:div w:id="1747680796">
      <w:bodyDiv w:val="1"/>
      <w:marLeft w:val="0"/>
      <w:marRight w:val="0"/>
      <w:marTop w:val="0"/>
      <w:marBottom w:val="0"/>
      <w:divBdr>
        <w:top w:val="none" w:sz="0" w:space="0" w:color="auto"/>
        <w:left w:val="none" w:sz="0" w:space="0" w:color="auto"/>
        <w:bottom w:val="none" w:sz="0" w:space="0" w:color="auto"/>
        <w:right w:val="none" w:sz="0" w:space="0" w:color="auto"/>
      </w:divBdr>
    </w:div>
    <w:div w:id="1747726991">
      <w:bodyDiv w:val="1"/>
      <w:marLeft w:val="0"/>
      <w:marRight w:val="0"/>
      <w:marTop w:val="0"/>
      <w:marBottom w:val="0"/>
      <w:divBdr>
        <w:top w:val="none" w:sz="0" w:space="0" w:color="auto"/>
        <w:left w:val="none" w:sz="0" w:space="0" w:color="auto"/>
        <w:bottom w:val="none" w:sz="0" w:space="0" w:color="auto"/>
        <w:right w:val="none" w:sz="0" w:space="0" w:color="auto"/>
      </w:divBdr>
    </w:div>
    <w:div w:id="1747875456">
      <w:bodyDiv w:val="1"/>
      <w:marLeft w:val="0"/>
      <w:marRight w:val="0"/>
      <w:marTop w:val="0"/>
      <w:marBottom w:val="0"/>
      <w:divBdr>
        <w:top w:val="none" w:sz="0" w:space="0" w:color="auto"/>
        <w:left w:val="none" w:sz="0" w:space="0" w:color="auto"/>
        <w:bottom w:val="none" w:sz="0" w:space="0" w:color="auto"/>
        <w:right w:val="none" w:sz="0" w:space="0" w:color="auto"/>
      </w:divBdr>
    </w:div>
    <w:div w:id="1747992955">
      <w:bodyDiv w:val="1"/>
      <w:marLeft w:val="0"/>
      <w:marRight w:val="0"/>
      <w:marTop w:val="0"/>
      <w:marBottom w:val="0"/>
      <w:divBdr>
        <w:top w:val="none" w:sz="0" w:space="0" w:color="auto"/>
        <w:left w:val="none" w:sz="0" w:space="0" w:color="auto"/>
        <w:bottom w:val="none" w:sz="0" w:space="0" w:color="auto"/>
        <w:right w:val="none" w:sz="0" w:space="0" w:color="auto"/>
      </w:divBdr>
    </w:div>
    <w:div w:id="1747996208">
      <w:bodyDiv w:val="1"/>
      <w:marLeft w:val="0"/>
      <w:marRight w:val="0"/>
      <w:marTop w:val="0"/>
      <w:marBottom w:val="0"/>
      <w:divBdr>
        <w:top w:val="none" w:sz="0" w:space="0" w:color="auto"/>
        <w:left w:val="none" w:sz="0" w:space="0" w:color="auto"/>
        <w:bottom w:val="none" w:sz="0" w:space="0" w:color="auto"/>
        <w:right w:val="none" w:sz="0" w:space="0" w:color="auto"/>
      </w:divBdr>
    </w:div>
    <w:div w:id="1747996261">
      <w:bodyDiv w:val="1"/>
      <w:marLeft w:val="0"/>
      <w:marRight w:val="0"/>
      <w:marTop w:val="0"/>
      <w:marBottom w:val="0"/>
      <w:divBdr>
        <w:top w:val="none" w:sz="0" w:space="0" w:color="auto"/>
        <w:left w:val="none" w:sz="0" w:space="0" w:color="auto"/>
        <w:bottom w:val="none" w:sz="0" w:space="0" w:color="auto"/>
        <w:right w:val="none" w:sz="0" w:space="0" w:color="auto"/>
      </w:divBdr>
    </w:div>
    <w:div w:id="1748306778">
      <w:bodyDiv w:val="1"/>
      <w:marLeft w:val="0"/>
      <w:marRight w:val="0"/>
      <w:marTop w:val="0"/>
      <w:marBottom w:val="0"/>
      <w:divBdr>
        <w:top w:val="none" w:sz="0" w:space="0" w:color="auto"/>
        <w:left w:val="none" w:sz="0" w:space="0" w:color="auto"/>
        <w:bottom w:val="none" w:sz="0" w:space="0" w:color="auto"/>
        <w:right w:val="none" w:sz="0" w:space="0" w:color="auto"/>
      </w:divBdr>
    </w:div>
    <w:div w:id="1748455567">
      <w:bodyDiv w:val="1"/>
      <w:marLeft w:val="0"/>
      <w:marRight w:val="0"/>
      <w:marTop w:val="0"/>
      <w:marBottom w:val="0"/>
      <w:divBdr>
        <w:top w:val="none" w:sz="0" w:space="0" w:color="auto"/>
        <w:left w:val="none" w:sz="0" w:space="0" w:color="auto"/>
        <w:bottom w:val="none" w:sz="0" w:space="0" w:color="auto"/>
        <w:right w:val="none" w:sz="0" w:space="0" w:color="auto"/>
      </w:divBdr>
    </w:div>
    <w:div w:id="1749038062">
      <w:bodyDiv w:val="1"/>
      <w:marLeft w:val="0"/>
      <w:marRight w:val="0"/>
      <w:marTop w:val="0"/>
      <w:marBottom w:val="0"/>
      <w:divBdr>
        <w:top w:val="none" w:sz="0" w:space="0" w:color="auto"/>
        <w:left w:val="none" w:sz="0" w:space="0" w:color="auto"/>
        <w:bottom w:val="none" w:sz="0" w:space="0" w:color="auto"/>
        <w:right w:val="none" w:sz="0" w:space="0" w:color="auto"/>
      </w:divBdr>
    </w:div>
    <w:div w:id="1749225307">
      <w:bodyDiv w:val="1"/>
      <w:marLeft w:val="0"/>
      <w:marRight w:val="0"/>
      <w:marTop w:val="0"/>
      <w:marBottom w:val="0"/>
      <w:divBdr>
        <w:top w:val="none" w:sz="0" w:space="0" w:color="auto"/>
        <w:left w:val="none" w:sz="0" w:space="0" w:color="auto"/>
        <w:bottom w:val="none" w:sz="0" w:space="0" w:color="auto"/>
        <w:right w:val="none" w:sz="0" w:space="0" w:color="auto"/>
      </w:divBdr>
    </w:div>
    <w:div w:id="1749301788">
      <w:bodyDiv w:val="1"/>
      <w:marLeft w:val="0"/>
      <w:marRight w:val="0"/>
      <w:marTop w:val="0"/>
      <w:marBottom w:val="0"/>
      <w:divBdr>
        <w:top w:val="none" w:sz="0" w:space="0" w:color="auto"/>
        <w:left w:val="none" w:sz="0" w:space="0" w:color="auto"/>
        <w:bottom w:val="none" w:sz="0" w:space="0" w:color="auto"/>
        <w:right w:val="none" w:sz="0" w:space="0" w:color="auto"/>
      </w:divBdr>
    </w:div>
    <w:div w:id="1749572448">
      <w:bodyDiv w:val="1"/>
      <w:marLeft w:val="0"/>
      <w:marRight w:val="0"/>
      <w:marTop w:val="0"/>
      <w:marBottom w:val="0"/>
      <w:divBdr>
        <w:top w:val="none" w:sz="0" w:space="0" w:color="auto"/>
        <w:left w:val="none" w:sz="0" w:space="0" w:color="auto"/>
        <w:bottom w:val="none" w:sz="0" w:space="0" w:color="auto"/>
        <w:right w:val="none" w:sz="0" w:space="0" w:color="auto"/>
      </w:divBdr>
    </w:div>
    <w:div w:id="1749577066">
      <w:bodyDiv w:val="1"/>
      <w:marLeft w:val="0"/>
      <w:marRight w:val="0"/>
      <w:marTop w:val="0"/>
      <w:marBottom w:val="0"/>
      <w:divBdr>
        <w:top w:val="none" w:sz="0" w:space="0" w:color="auto"/>
        <w:left w:val="none" w:sz="0" w:space="0" w:color="auto"/>
        <w:bottom w:val="none" w:sz="0" w:space="0" w:color="auto"/>
        <w:right w:val="none" w:sz="0" w:space="0" w:color="auto"/>
      </w:divBdr>
    </w:div>
    <w:div w:id="1749696151">
      <w:bodyDiv w:val="1"/>
      <w:marLeft w:val="0"/>
      <w:marRight w:val="0"/>
      <w:marTop w:val="0"/>
      <w:marBottom w:val="0"/>
      <w:divBdr>
        <w:top w:val="none" w:sz="0" w:space="0" w:color="auto"/>
        <w:left w:val="none" w:sz="0" w:space="0" w:color="auto"/>
        <w:bottom w:val="none" w:sz="0" w:space="0" w:color="auto"/>
        <w:right w:val="none" w:sz="0" w:space="0" w:color="auto"/>
      </w:divBdr>
    </w:div>
    <w:div w:id="1749843910">
      <w:bodyDiv w:val="1"/>
      <w:marLeft w:val="0"/>
      <w:marRight w:val="0"/>
      <w:marTop w:val="0"/>
      <w:marBottom w:val="0"/>
      <w:divBdr>
        <w:top w:val="none" w:sz="0" w:space="0" w:color="auto"/>
        <w:left w:val="none" w:sz="0" w:space="0" w:color="auto"/>
        <w:bottom w:val="none" w:sz="0" w:space="0" w:color="auto"/>
        <w:right w:val="none" w:sz="0" w:space="0" w:color="auto"/>
      </w:divBdr>
    </w:div>
    <w:div w:id="1749880270">
      <w:bodyDiv w:val="1"/>
      <w:marLeft w:val="0"/>
      <w:marRight w:val="0"/>
      <w:marTop w:val="0"/>
      <w:marBottom w:val="0"/>
      <w:divBdr>
        <w:top w:val="none" w:sz="0" w:space="0" w:color="auto"/>
        <w:left w:val="none" w:sz="0" w:space="0" w:color="auto"/>
        <w:bottom w:val="none" w:sz="0" w:space="0" w:color="auto"/>
        <w:right w:val="none" w:sz="0" w:space="0" w:color="auto"/>
      </w:divBdr>
    </w:div>
    <w:div w:id="1750035301">
      <w:bodyDiv w:val="1"/>
      <w:marLeft w:val="0"/>
      <w:marRight w:val="0"/>
      <w:marTop w:val="0"/>
      <w:marBottom w:val="0"/>
      <w:divBdr>
        <w:top w:val="none" w:sz="0" w:space="0" w:color="auto"/>
        <w:left w:val="none" w:sz="0" w:space="0" w:color="auto"/>
        <w:bottom w:val="none" w:sz="0" w:space="0" w:color="auto"/>
        <w:right w:val="none" w:sz="0" w:space="0" w:color="auto"/>
      </w:divBdr>
    </w:div>
    <w:div w:id="1750156753">
      <w:bodyDiv w:val="1"/>
      <w:marLeft w:val="0"/>
      <w:marRight w:val="0"/>
      <w:marTop w:val="0"/>
      <w:marBottom w:val="0"/>
      <w:divBdr>
        <w:top w:val="none" w:sz="0" w:space="0" w:color="auto"/>
        <w:left w:val="none" w:sz="0" w:space="0" w:color="auto"/>
        <w:bottom w:val="none" w:sz="0" w:space="0" w:color="auto"/>
        <w:right w:val="none" w:sz="0" w:space="0" w:color="auto"/>
      </w:divBdr>
    </w:div>
    <w:div w:id="1750537256">
      <w:bodyDiv w:val="1"/>
      <w:marLeft w:val="0"/>
      <w:marRight w:val="0"/>
      <w:marTop w:val="0"/>
      <w:marBottom w:val="0"/>
      <w:divBdr>
        <w:top w:val="none" w:sz="0" w:space="0" w:color="auto"/>
        <w:left w:val="none" w:sz="0" w:space="0" w:color="auto"/>
        <w:bottom w:val="none" w:sz="0" w:space="0" w:color="auto"/>
        <w:right w:val="none" w:sz="0" w:space="0" w:color="auto"/>
      </w:divBdr>
    </w:div>
    <w:div w:id="1750538458">
      <w:bodyDiv w:val="1"/>
      <w:marLeft w:val="0"/>
      <w:marRight w:val="0"/>
      <w:marTop w:val="0"/>
      <w:marBottom w:val="0"/>
      <w:divBdr>
        <w:top w:val="none" w:sz="0" w:space="0" w:color="auto"/>
        <w:left w:val="none" w:sz="0" w:space="0" w:color="auto"/>
        <w:bottom w:val="none" w:sz="0" w:space="0" w:color="auto"/>
        <w:right w:val="none" w:sz="0" w:space="0" w:color="auto"/>
      </w:divBdr>
    </w:div>
    <w:div w:id="1750616431">
      <w:bodyDiv w:val="1"/>
      <w:marLeft w:val="0"/>
      <w:marRight w:val="0"/>
      <w:marTop w:val="0"/>
      <w:marBottom w:val="0"/>
      <w:divBdr>
        <w:top w:val="none" w:sz="0" w:space="0" w:color="auto"/>
        <w:left w:val="none" w:sz="0" w:space="0" w:color="auto"/>
        <w:bottom w:val="none" w:sz="0" w:space="0" w:color="auto"/>
        <w:right w:val="none" w:sz="0" w:space="0" w:color="auto"/>
      </w:divBdr>
    </w:div>
    <w:div w:id="1750812067">
      <w:bodyDiv w:val="1"/>
      <w:marLeft w:val="0"/>
      <w:marRight w:val="0"/>
      <w:marTop w:val="0"/>
      <w:marBottom w:val="0"/>
      <w:divBdr>
        <w:top w:val="none" w:sz="0" w:space="0" w:color="auto"/>
        <w:left w:val="none" w:sz="0" w:space="0" w:color="auto"/>
        <w:bottom w:val="none" w:sz="0" w:space="0" w:color="auto"/>
        <w:right w:val="none" w:sz="0" w:space="0" w:color="auto"/>
      </w:divBdr>
    </w:div>
    <w:div w:id="1751154154">
      <w:bodyDiv w:val="1"/>
      <w:marLeft w:val="0"/>
      <w:marRight w:val="0"/>
      <w:marTop w:val="0"/>
      <w:marBottom w:val="0"/>
      <w:divBdr>
        <w:top w:val="none" w:sz="0" w:space="0" w:color="auto"/>
        <w:left w:val="none" w:sz="0" w:space="0" w:color="auto"/>
        <w:bottom w:val="none" w:sz="0" w:space="0" w:color="auto"/>
        <w:right w:val="none" w:sz="0" w:space="0" w:color="auto"/>
      </w:divBdr>
    </w:div>
    <w:div w:id="1751460377">
      <w:bodyDiv w:val="1"/>
      <w:marLeft w:val="0"/>
      <w:marRight w:val="0"/>
      <w:marTop w:val="0"/>
      <w:marBottom w:val="0"/>
      <w:divBdr>
        <w:top w:val="none" w:sz="0" w:space="0" w:color="auto"/>
        <w:left w:val="none" w:sz="0" w:space="0" w:color="auto"/>
        <w:bottom w:val="none" w:sz="0" w:space="0" w:color="auto"/>
        <w:right w:val="none" w:sz="0" w:space="0" w:color="auto"/>
      </w:divBdr>
    </w:div>
    <w:div w:id="1751536650">
      <w:bodyDiv w:val="1"/>
      <w:marLeft w:val="0"/>
      <w:marRight w:val="0"/>
      <w:marTop w:val="0"/>
      <w:marBottom w:val="0"/>
      <w:divBdr>
        <w:top w:val="none" w:sz="0" w:space="0" w:color="auto"/>
        <w:left w:val="none" w:sz="0" w:space="0" w:color="auto"/>
        <w:bottom w:val="none" w:sz="0" w:space="0" w:color="auto"/>
        <w:right w:val="none" w:sz="0" w:space="0" w:color="auto"/>
      </w:divBdr>
    </w:div>
    <w:div w:id="1751580727">
      <w:bodyDiv w:val="1"/>
      <w:marLeft w:val="0"/>
      <w:marRight w:val="0"/>
      <w:marTop w:val="0"/>
      <w:marBottom w:val="0"/>
      <w:divBdr>
        <w:top w:val="none" w:sz="0" w:space="0" w:color="auto"/>
        <w:left w:val="none" w:sz="0" w:space="0" w:color="auto"/>
        <w:bottom w:val="none" w:sz="0" w:space="0" w:color="auto"/>
        <w:right w:val="none" w:sz="0" w:space="0" w:color="auto"/>
      </w:divBdr>
    </w:div>
    <w:div w:id="1751613345">
      <w:bodyDiv w:val="1"/>
      <w:marLeft w:val="0"/>
      <w:marRight w:val="0"/>
      <w:marTop w:val="0"/>
      <w:marBottom w:val="0"/>
      <w:divBdr>
        <w:top w:val="none" w:sz="0" w:space="0" w:color="auto"/>
        <w:left w:val="none" w:sz="0" w:space="0" w:color="auto"/>
        <w:bottom w:val="none" w:sz="0" w:space="0" w:color="auto"/>
        <w:right w:val="none" w:sz="0" w:space="0" w:color="auto"/>
      </w:divBdr>
    </w:div>
    <w:div w:id="1751806630">
      <w:bodyDiv w:val="1"/>
      <w:marLeft w:val="0"/>
      <w:marRight w:val="0"/>
      <w:marTop w:val="0"/>
      <w:marBottom w:val="0"/>
      <w:divBdr>
        <w:top w:val="none" w:sz="0" w:space="0" w:color="auto"/>
        <w:left w:val="none" w:sz="0" w:space="0" w:color="auto"/>
        <w:bottom w:val="none" w:sz="0" w:space="0" w:color="auto"/>
        <w:right w:val="none" w:sz="0" w:space="0" w:color="auto"/>
      </w:divBdr>
    </w:div>
    <w:div w:id="1752040749">
      <w:bodyDiv w:val="1"/>
      <w:marLeft w:val="0"/>
      <w:marRight w:val="0"/>
      <w:marTop w:val="0"/>
      <w:marBottom w:val="0"/>
      <w:divBdr>
        <w:top w:val="none" w:sz="0" w:space="0" w:color="auto"/>
        <w:left w:val="none" w:sz="0" w:space="0" w:color="auto"/>
        <w:bottom w:val="none" w:sz="0" w:space="0" w:color="auto"/>
        <w:right w:val="none" w:sz="0" w:space="0" w:color="auto"/>
      </w:divBdr>
    </w:div>
    <w:div w:id="1752122160">
      <w:bodyDiv w:val="1"/>
      <w:marLeft w:val="0"/>
      <w:marRight w:val="0"/>
      <w:marTop w:val="0"/>
      <w:marBottom w:val="0"/>
      <w:divBdr>
        <w:top w:val="none" w:sz="0" w:space="0" w:color="auto"/>
        <w:left w:val="none" w:sz="0" w:space="0" w:color="auto"/>
        <w:bottom w:val="none" w:sz="0" w:space="0" w:color="auto"/>
        <w:right w:val="none" w:sz="0" w:space="0" w:color="auto"/>
      </w:divBdr>
    </w:div>
    <w:div w:id="1752267070">
      <w:bodyDiv w:val="1"/>
      <w:marLeft w:val="0"/>
      <w:marRight w:val="0"/>
      <w:marTop w:val="0"/>
      <w:marBottom w:val="0"/>
      <w:divBdr>
        <w:top w:val="none" w:sz="0" w:space="0" w:color="auto"/>
        <w:left w:val="none" w:sz="0" w:space="0" w:color="auto"/>
        <w:bottom w:val="none" w:sz="0" w:space="0" w:color="auto"/>
        <w:right w:val="none" w:sz="0" w:space="0" w:color="auto"/>
      </w:divBdr>
    </w:div>
    <w:div w:id="1752385364">
      <w:bodyDiv w:val="1"/>
      <w:marLeft w:val="0"/>
      <w:marRight w:val="0"/>
      <w:marTop w:val="0"/>
      <w:marBottom w:val="0"/>
      <w:divBdr>
        <w:top w:val="none" w:sz="0" w:space="0" w:color="auto"/>
        <w:left w:val="none" w:sz="0" w:space="0" w:color="auto"/>
        <w:bottom w:val="none" w:sz="0" w:space="0" w:color="auto"/>
        <w:right w:val="none" w:sz="0" w:space="0" w:color="auto"/>
      </w:divBdr>
    </w:div>
    <w:div w:id="1752433184">
      <w:bodyDiv w:val="1"/>
      <w:marLeft w:val="0"/>
      <w:marRight w:val="0"/>
      <w:marTop w:val="0"/>
      <w:marBottom w:val="0"/>
      <w:divBdr>
        <w:top w:val="none" w:sz="0" w:space="0" w:color="auto"/>
        <w:left w:val="none" w:sz="0" w:space="0" w:color="auto"/>
        <w:bottom w:val="none" w:sz="0" w:space="0" w:color="auto"/>
        <w:right w:val="none" w:sz="0" w:space="0" w:color="auto"/>
      </w:divBdr>
    </w:div>
    <w:div w:id="1752585974">
      <w:bodyDiv w:val="1"/>
      <w:marLeft w:val="0"/>
      <w:marRight w:val="0"/>
      <w:marTop w:val="0"/>
      <w:marBottom w:val="0"/>
      <w:divBdr>
        <w:top w:val="none" w:sz="0" w:space="0" w:color="auto"/>
        <w:left w:val="none" w:sz="0" w:space="0" w:color="auto"/>
        <w:bottom w:val="none" w:sz="0" w:space="0" w:color="auto"/>
        <w:right w:val="none" w:sz="0" w:space="0" w:color="auto"/>
      </w:divBdr>
    </w:div>
    <w:div w:id="1752657344">
      <w:bodyDiv w:val="1"/>
      <w:marLeft w:val="0"/>
      <w:marRight w:val="0"/>
      <w:marTop w:val="0"/>
      <w:marBottom w:val="0"/>
      <w:divBdr>
        <w:top w:val="none" w:sz="0" w:space="0" w:color="auto"/>
        <w:left w:val="none" w:sz="0" w:space="0" w:color="auto"/>
        <w:bottom w:val="none" w:sz="0" w:space="0" w:color="auto"/>
        <w:right w:val="none" w:sz="0" w:space="0" w:color="auto"/>
      </w:divBdr>
    </w:div>
    <w:div w:id="1752658293">
      <w:bodyDiv w:val="1"/>
      <w:marLeft w:val="0"/>
      <w:marRight w:val="0"/>
      <w:marTop w:val="0"/>
      <w:marBottom w:val="0"/>
      <w:divBdr>
        <w:top w:val="none" w:sz="0" w:space="0" w:color="auto"/>
        <w:left w:val="none" w:sz="0" w:space="0" w:color="auto"/>
        <w:bottom w:val="none" w:sz="0" w:space="0" w:color="auto"/>
        <w:right w:val="none" w:sz="0" w:space="0" w:color="auto"/>
      </w:divBdr>
    </w:div>
    <w:div w:id="1752923021">
      <w:bodyDiv w:val="1"/>
      <w:marLeft w:val="0"/>
      <w:marRight w:val="0"/>
      <w:marTop w:val="0"/>
      <w:marBottom w:val="0"/>
      <w:divBdr>
        <w:top w:val="none" w:sz="0" w:space="0" w:color="auto"/>
        <w:left w:val="none" w:sz="0" w:space="0" w:color="auto"/>
        <w:bottom w:val="none" w:sz="0" w:space="0" w:color="auto"/>
        <w:right w:val="none" w:sz="0" w:space="0" w:color="auto"/>
      </w:divBdr>
    </w:div>
    <w:div w:id="1753114081">
      <w:bodyDiv w:val="1"/>
      <w:marLeft w:val="0"/>
      <w:marRight w:val="0"/>
      <w:marTop w:val="0"/>
      <w:marBottom w:val="0"/>
      <w:divBdr>
        <w:top w:val="none" w:sz="0" w:space="0" w:color="auto"/>
        <w:left w:val="none" w:sz="0" w:space="0" w:color="auto"/>
        <w:bottom w:val="none" w:sz="0" w:space="0" w:color="auto"/>
        <w:right w:val="none" w:sz="0" w:space="0" w:color="auto"/>
      </w:divBdr>
    </w:div>
    <w:div w:id="1753114129">
      <w:bodyDiv w:val="1"/>
      <w:marLeft w:val="0"/>
      <w:marRight w:val="0"/>
      <w:marTop w:val="0"/>
      <w:marBottom w:val="0"/>
      <w:divBdr>
        <w:top w:val="none" w:sz="0" w:space="0" w:color="auto"/>
        <w:left w:val="none" w:sz="0" w:space="0" w:color="auto"/>
        <w:bottom w:val="none" w:sz="0" w:space="0" w:color="auto"/>
        <w:right w:val="none" w:sz="0" w:space="0" w:color="auto"/>
      </w:divBdr>
    </w:div>
    <w:div w:id="1753120063">
      <w:bodyDiv w:val="1"/>
      <w:marLeft w:val="0"/>
      <w:marRight w:val="0"/>
      <w:marTop w:val="0"/>
      <w:marBottom w:val="0"/>
      <w:divBdr>
        <w:top w:val="none" w:sz="0" w:space="0" w:color="auto"/>
        <w:left w:val="none" w:sz="0" w:space="0" w:color="auto"/>
        <w:bottom w:val="none" w:sz="0" w:space="0" w:color="auto"/>
        <w:right w:val="none" w:sz="0" w:space="0" w:color="auto"/>
      </w:divBdr>
    </w:div>
    <w:div w:id="1753350328">
      <w:bodyDiv w:val="1"/>
      <w:marLeft w:val="0"/>
      <w:marRight w:val="0"/>
      <w:marTop w:val="0"/>
      <w:marBottom w:val="0"/>
      <w:divBdr>
        <w:top w:val="none" w:sz="0" w:space="0" w:color="auto"/>
        <w:left w:val="none" w:sz="0" w:space="0" w:color="auto"/>
        <w:bottom w:val="none" w:sz="0" w:space="0" w:color="auto"/>
        <w:right w:val="none" w:sz="0" w:space="0" w:color="auto"/>
      </w:divBdr>
    </w:div>
    <w:div w:id="1753426249">
      <w:bodyDiv w:val="1"/>
      <w:marLeft w:val="0"/>
      <w:marRight w:val="0"/>
      <w:marTop w:val="0"/>
      <w:marBottom w:val="0"/>
      <w:divBdr>
        <w:top w:val="none" w:sz="0" w:space="0" w:color="auto"/>
        <w:left w:val="none" w:sz="0" w:space="0" w:color="auto"/>
        <w:bottom w:val="none" w:sz="0" w:space="0" w:color="auto"/>
        <w:right w:val="none" w:sz="0" w:space="0" w:color="auto"/>
      </w:divBdr>
    </w:div>
    <w:div w:id="1753429492">
      <w:bodyDiv w:val="1"/>
      <w:marLeft w:val="0"/>
      <w:marRight w:val="0"/>
      <w:marTop w:val="0"/>
      <w:marBottom w:val="0"/>
      <w:divBdr>
        <w:top w:val="none" w:sz="0" w:space="0" w:color="auto"/>
        <w:left w:val="none" w:sz="0" w:space="0" w:color="auto"/>
        <w:bottom w:val="none" w:sz="0" w:space="0" w:color="auto"/>
        <w:right w:val="none" w:sz="0" w:space="0" w:color="auto"/>
      </w:divBdr>
    </w:div>
    <w:div w:id="1753775873">
      <w:bodyDiv w:val="1"/>
      <w:marLeft w:val="0"/>
      <w:marRight w:val="0"/>
      <w:marTop w:val="0"/>
      <w:marBottom w:val="0"/>
      <w:divBdr>
        <w:top w:val="none" w:sz="0" w:space="0" w:color="auto"/>
        <w:left w:val="none" w:sz="0" w:space="0" w:color="auto"/>
        <w:bottom w:val="none" w:sz="0" w:space="0" w:color="auto"/>
        <w:right w:val="none" w:sz="0" w:space="0" w:color="auto"/>
      </w:divBdr>
    </w:div>
    <w:div w:id="1754086286">
      <w:bodyDiv w:val="1"/>
      <w:marLeft w:val="0"/>
      <w:marRight w:val="0"/>
      <w:marTop w:val="0"/>
      <w:marBottom w:val="0"/>
      <w:divBdr>
        <w:top w:val="none" w:sz="0" w:space="0" w:color="auto"/>
        <w:left w:val="none" w:sz="0" w:space="0" w:color="auto"/>
        <w:bottom w:val="none" w:sz="0" w:space="0" w:color="auto"/>
        <w:right w:val="none" w:sz="0" w:space="0" w:color="auto"/>
      </w:divBdr>
    </w:div>
    <w:div w:id="1754356132">
      <w:bodyDiv w:val="1"/>
      <w:marLeft w:val="0"/>
      <w:marRight w:val="0"/>
      <w:marTop w:val="0"/>
      <w:marBottom w:val="0"/>
      <w:divBdr>
        <w:top w:val="none" w:sz="0" w:space="0" w:color="auto"/>
        <w:left w:val="none" w:sz="0" w:space="0" w:color="auto"/>
        <w:bottom w:val="none" w:sz="0" w:space="0" w:color="auto"/>
        <w:right w:val="none" w:sz="0" w:space="0" w:color="auto"/>
      </w:divBdr>
    </w:div>
    <w:div w:id="1754619244">
      <w:bodyDiv w:val="1"/>
      <w:marLeft w:val="0"/>
      <w:marRight w:val="0"/>
      <w:marTop w:val="0"/>
      <w:marBottom w:val="0"/>
      <w:divBdr>
        <w:top w:val="none" w:sz="0" w:space="0" w:color="auto"/>
        <w:left w:val="none" w:sz="0" w:space="0" w:color="auto"/>
        <w:bottom w:val="none" w:sz="0" w:space="0" w:color="auto"/>
        <w:right w:val="none" w:sz="0" w:space="0" w:color="auto"/>
      </w:divBdr>
    </w:div>
    <w:div w:id="1754623175">
      <w:bodyDiv w:val="1"/>
      <w:marLeft w:val="0"/>
      <w:marRight w:val="0"/>
      <w:marTop w:val="0"/>
      <w:marBottom w:val="0"/>
      <w:divBdr>
        <w:top w:val="none" w:sz="0" w:space="0" w:color="auto"/>
        <w:left w:val="none" w:sz="0" w:space="0" w:color="auto"/>
        <w:bottom w:val="none" w:sz="0" w:space="0" w:color="auto"/>
        <w:right w:val="none" w:sz="0" w:space="0" w:color="auto"/>
      </w:divBdr>
    </w:div>
    <w:div w:id="1754811906">
      <w:bodyDiv w:val="1"/>
      <w:marLeft w:val="0"/>
      <w:marRight w:val="0"/>
      <w:marTop w:val="0"/>
      <w:marBottom w:val="0"/>
      <w:divBdr>
        <w:top w:val="none" w:sz="0" w:space="0" w:color="auto"/>
        <w:left w:val="none" w:sz="0" w:space="0" w:color="auto"/>
        <w:bottom w:val="none" w:sz="0" w:space="0" w:color="auto"/>
        <w:right w:val="none" w:sz="0" w:space="0" w:color="auto"/>
      </w:divBdr>
    </w:div>
    <w:div w:id="1754862286">
      <w:bodyDiv w:val="1"/>
      <w:marLeft w:val="0"/>
      <w:marRight w:val="0"/>
      <w:marTop w:val="0"/>
      <w:marBottom w:val="0"/>
      <w:divBdr>
        <w:top w:val="none" w:sz="0" w:space="0" w:color="auto"/>
        <w:left w:val="none" w:sz="0" w:space="0" w:color="auto"/>
        <w:bottom w:val="none" w:sz="0" w:space="0" w:color="auto"/>
        <w:right w:val="none" w:sz="0" w:space="0" w:color="auto"/>
      </w:divBdr>
    </w:div>
    <w:div w:id="1755006758">
      <w:bodyDiv w:val="1"/>
      <w:marLeft w:val="0"/>
      <w:marRight w:val="0"/>
      <w:marTop w:val="0"/>
      <w:marBottom w:val="0"/>
      <w:divBdr>
        <w:top w:val="none" w:sz="0" w:space="0" w:color="auto"/>
        <w:left w:val="none" w:sz="0" w:space="0" w:color="auto"/>
        <w:bottom w:val="none" w:sz="0" w:space="0" w:color="auto"/>
        <w:right w:val="none" w:sz="0" w:space="0" w:color="auto"/>
      </w:divBdr>
    </w:div>
    <w:div w:id="1755082100">
      <w:bodyDiv w:val="1"/>
      <w:marLeft w:val="0"/>
      <w:marRight w:val="0"/>
      <w:marTop w:val="0"/>
      <w:marBottom w:val="0"/>
      <w:divBdr>
        <w:top w:val="none" w:sz="0" w:space="0" w:color="auto"/>
        <w:left w:val="none" w:sz="0" w:space="0" w:color="auto"/>
        <w:bottom w:val="none" w:sz="0" w:space="0" w:color="auto"/>
        <w:right w:val="none" w:sz="0" w:space="0" w:color="auto"/>
      </w:divBdr>
    </w:div>
    <w:div w:id="1755085762">
      <w:bodyDiv w:val="1"/>
      <w:marLeft w:val="0"/>
      <w:marRight w:val="0"/>
      <w:marTop w:val="0"/>
      <w:marBottom w:val="0"/>
      <w:divBdr>
        <w:top w:val="none" w:sz="0" w:space="0" w:color="auto"/>
        <w:left w:val="none" w:sz="0" w:space="0" w:color="auto"/>
        <w:bottom w:val="none" w:sz="0" w:space="0" w:color="auto"/>
        <w:right w:val="none" w:sz="0" w:space="0" w:color="auto"/>
      </w:divBdr>
    </w:div>
    <w:div w:id="1755320702">
      <w:bodyDiv w:val="1"/>
      <w:marLeft w:val="0"/>
      <w:marRight w:val="0"/>
      <w:marTop w:val="0"/>
      <w:marBottom w:val="0"/>
      <w:divBdr>
        <w:top w:val="none" w:sz="0" w:space="0" w:color="auto"/>
        <w:left w:val="none" w:sz="0" w:space="0" w:color="auto"/>
        <w:bottom w:val="none" w:sz="0" w:space="0" w:color="auto"/>
        <w:right w:val="none" w:sz="0" w:space="0" w:color="auto"/>
      </w:divBdr>
    </w:div>
    <w:div w:id="1755322922">
      <w:bodyDiv w:val="1"/>
      <w:marLeft w:val="0"/>
      <w:marRight w:val="0"/>
      <w:marTop w:val="0"/>
      <w:marBottom w:val="0"/>
      <w:divBdr>
        <w:top w:val="none" w:sz="0" w:space="0" w:color="auto"/>
        <w:left w:val="none" w:sz="0" w:space="0" w:color="auto"/>
        <w:bottom w:val="none" w:sz="0" w:space="0" w:color="auto"/>
        <w:right w:val="none" w:sz="0" w:space="0" w:color="auto"/>
      </w:divBdr>
    </w:div>
    <w:div w:id="1755666814">
      <w:bodyDiv w:val="1"/>
      <w:marLeft w:val="0"/>
      <w:marRight w:val="0"/>
      <w:marTop w:val="0"/>
      <w:marBottom w:val="0"/>
      <w:divBdr>
        <w:top w:val="none" w:sz="0" w:space="0" w:color="auto"/>
        <w:left w:val="none" w:sz="0" w:space="0" w:color="auto"/>
        <w:bottom w:val="none" w:sz="0" w:space="0" w:color="auto"/>
        <w:right w:val="none" w:sz="0" w:space="0" w:color="auto"/>
      </w:divBdr>
    </w:div>
    <w:div w:id="1755854643">
      <w:bodyDiv w:val="1"/>
      <w:marLeft w:val="0"/>
      <w:marRight w:val="0"/>
      <w:marTop w:val="0"/>
      <w:marBottom w:val="0"/>
      <w:divBdr>
        <w:top w:val="none" w:sz="0" w:space="0" w:color="auto"/>
        <w:left w:val="none" w:sz="0" w:space="0" w:color="auto"/>
        <w:bottom w:val="none" w:sz="0" w:space="0" w:color="auto"/>
        <w:right w:val="none" w:sz="0" w:space="0" w:color="auto"/>
      </w:divBdr>
    </w:div>
    <w:div w:id="1755857612">
      <w:bodyDiv w:val="1"/>
      <w:marLeft w:val="0"/>
      <w:marRight w:val="0"/>
      <w:marTop w:val="0"/>
      <w:marBottom w:val="0"/>
      <w:divBdr>
        <w:top w:val="none" w:sz="0" w:space="0" w:color="auto"/>
        <w:left w:val="none" w:sz="0" w:space="0" w:color="auto"/>
        <w:bottom w:val="none" w:sz="0" w:space="0" w:color="auto"/>
        <w:right w:val="none" w:sz="0" w:space="0" w:color="auto"/>
      </w:divBdr>
    </w:div>
    <w:div w:id="1755974248">
      <w:bodyDiv w:val="1"/>
      <w:marLeft w:val="0"/>
      <w:marRight w:val="0"/>
      <w:marTop w:val="0"/>
      <w:marBottom w:val="0"/>
      <w:divBdr>
        <w:top w:val="none" w:sz="0" w:space="0" w:color="auto"/>
        <w:left w:val="none" w:sz="0" w:space="0" w:color="auto"/>
        <w:bottom w:val="none" w:sz="0" w:space="0" w:color="auto"/>
        <w:right w:val="none" w:sz="0" w:space="0" w:color="auto"/>
      </w:divBdr>
    </w:div>
    <w:div w:id="1755979538">
      <w:bodyDiv w:val="1"/>
      <w:marLeft w:val="0"/>
      <w:marRight w:val="0"/>
      <w:marTop w:val="0"/>
      <w:marBottom w:val="0"/>
      <w:divBdr>
        <w:top w:val="none" w:sz="0" w:space="0" w:color="auto"/>
        <w:left w:val="none" w:sz="0" w:space="0" w:color="auto"/>
        <w:bottom w:val="none" w:sz="0" w:space="0" w:color="auto"/>
        <w:right w:val="none" w:sz="0" w:space="0" w:color="auto"/>
      </w:divBdr>
    </w:div>
    <w:div w:id="1756585292">
      <w:bodyDiv w:val="1"/>
      <w:marLeft w:val="0"/>
      <w:marRight w:val="0"/>
      <w:marTop w:val="0"/>
      <w:marBottom w:val="0"/>
      <w:divBdr>
        <w:top w:val="none" w:sz="0" w:space="0" w:color="auto"/>
        <w:left w:val="none" w:sz="0" w:space="0" w:color="auto"/>
        <w:bottom w:val="none" w:sz="0" w:space="0" w:color="auto"/>
        <w:right w:val="none" w:sz="0" w:space="0" w:color="auto"/>
      </w:divBdr>
    </w:div>
    <w:div w:id="1756781537">
      <w:bodyDiv w:val="1"/>
      <w:marLeft w:val="0"/>
      <w:marRight w:val="0"/>
      <w:marTop w:val="0"/>
      <w:marBottom w:val="0"/>
      <w:divBdr>
        <w:top w:val="none" w:sz="0" w:space="0" w:color="auto"/>
        <w:left w:val="none" w:sz="0" w:space="0" w:color="auto"/>
        <w:bottom w:val="none" w:sz="0" w:space="0" w:color="auto"/>
        <w:right w:val="none" w:sz="0" w:space="0" w:color="auto"/>
      </w:divBdr>
    </w:div>
    <w:div w:id="1756903004">
      <w:bodyDiv w:val="1"/>
      <w:marLeft w:val="0"/>
      <w:marRight w:val="0"/>
      <w:marTop w:val="0"/>
      <w:marBottom w:val="0"/>
      <w:divBdr>
        <w:top w:val="none" w:sz="0" w:space="0" w:color="auto"/>
        <w:left w:val="none" w:sz="0" w:space="0" w:color="auto"/>
        <w:bottom w:val="none" w:sz="0" w:space="0" w:color="auto"/>
        <w:right w:val="none" w:sz="0" w:space="0" w:color="auto"/>
      </w:divBdr>
    </w:div>
    <w:div w:id="1756972679">
      <w:bodyDiv w:val="1"/>
      <w:marLeft w:val="0"/>
      <w:marRight w:val="0"/>
      <w:marTop w:val="0"/>
      <w:marBottom w:val="0"/>
      <w:divBdr>
        <w:top w:val="none" w:sz="0" w:space="0" w:color="auto"/>
        <w:left w:val="none" w:sz="0" w:space="0" w:color="auto"/>
        <w:bottom w:val="none" w:sz="0" w:space="0" w:color="auto"/>
        <w:right w:val="none" w:sz="0" w:space="0" w:color="auto"/>
      </w:divBdr>
    </w:div>
    <w:div w:id="1757246232">
      <w:bodyDiv w:val="1"/>
      <w:marLeft w:val="0"/>
      <w:marRight w:val="0"/>
      <w:marTop w:val="0"/>
      <w:marBottom w:val="0"/>
      <w:divBdr>
        <w:top w:val="none" w:sz="0" w:space="0" w:color="auto"/>
        <w:left w:val="none" w:sz="0" w:space="0" w:color="auto"/>
        <w:bottom w:val="none" w:sz="0" w:space="0" w:color="auto"/>
        <w:right w:val="none" w:sz="0" w:space="0" w:color="auto"/>
      </w:divBdr>
    </w:div>
    <w:div w:id="1757284012">
      <w:bodyDiv w:val="1"/>
      <w:marLeft w:val="0"/>
      <w:marRight w:val="0"/>
      <w:marTop w:val="0"/>
      <w:marBottom w:val="0"/>
      <w:divBdr>
        <w:top w:val="none" w:sz="0" w:space="0" w:color="auto"/>
        <w:left w:val="none" w:sz="0" w:space="0" w:color="auto"/>
        <w:bottom w:val="none" w:sz="0" w:space="0" w:color="auto"/>
        <w:right w:val="none" w:sz="0" w:space="0" w:color="auto"/>
      </w:divBdr>
    </w:div>
    <w:div w:id="1757358955">
      <w:bodyDiv w:val="1"/>
      <w:marLeft w:val="0"/>
      <w:marRight w:val="0"/>
      <w:marTop w:val="0"/>
      <w:marBottom w:val="0"/>
      <w:divBdr>
        <w:top w:val="none" w:sz="0" w:space="0" w:color="auto"/>
        <w:left w:val="none" w:sz="0" w:space="0" w:color="auto"/>
        <w:bottom w:val="none" w:sz="0" w:space="0" w:color="auto"/>
        <w:right w:val="none" w:sz="0" w:space="0" w:color="auto"/>
      </w:divBdr>
    </w:div>
    <w:div w:id="1757363717">
      <w:bodyDiv w:val="1"/>
      <w:marLeft w:val="0"/>
      <w:marRight w:val="0"/>
      <w:marTop w:val="0"/>
      <w:marBottom w:val="0"/>
      <w:divBdr>
        <w:top w:val="none" w:sz="0" w:space="0" w:color="auto"/>
        <w:left w:val="none" w:sz="0" w:space="0" w:color="auto"/>
        <w:bottom w:val="none" w:sz="0" w:space="0" w:color="auto"/>
        <w:right w:val="none" w:sz="0" w:space="0" w:color="auto"/>
      </w:divBdr>
    </w:div>
    <w:div w:id="1757438114">
      <w:bodyDiv w:val="1"/>
      <w:marLeft w:val="0"/>
      <w:marRight w:val="0"/>
      <w:marTop w:val="0"/>
      <w:marBottom w:val="0"/>
      <w:divBdr>
        <w:top w:val="none" w:sz="0" w:space="0" w:color="auto"/>
        <w:left w:val="none" w:sz="0" w:space="0" w:color="auto"/>
        <w:bottom w:val="none" w:sz="0" w:space="0" w:color="auto"/>
        <w:right w:val="none" w:sz="0" w:space="0" w:color="auto"/>
      </w:divBdr>
    </w:div>
    <w:div w:id="1757441371">
      <w:bodyDiv w:val="1"/>
      <w:marLeft w:val="0"/>
      <w:marRight w:val="0"/>
      <w:marTop w:val="0"/>
      <w:marBottom w:val="0"/>
      <w:divBdr>
        <w:top w:val="none" w:sz="0" w:space="0" w:color="auto"/>
        <w:left w:val="none" w:sz="0" w:space="0" w:color="auto"/>
        <w:bottom w:val="none" w:sz="0" w:space="0" w:color="auto"/>
        <w:right w:val="none" w:sz="0" w:space="0" w:color="auto"/>
      </w:divBdr>
    </w:div>
    <w:div w:id="1757557904">
      <w:bodyDiv w:val="1"/>
      <w:marLeft w:val="0"/>
      <w:marRight w:val="0"/>
      <w:marTop w:val="0"/>
      <w:marBottom w:val="0"/>
      <w:divBdr>
        <w:top w:val="none" w:sz="0" w:space="0" w:color="auto"/>
        <w:left w:val="none" w:sz="0" w:space="0" w:color="auto"/>
        <w:bottom w:val="none" w:sz="0" w:space="0" w:color="auto"/>
        <w:right w:val="none" w:sz="0" w:space="0" w:color="auto"/>
      </w:divBdr>
    </w:div>
    <w:div w:id="1757632516">
      <w:bodyDiv w:val="1"/>
      <w:marLeft w:val="0"/>
      <w:marRight w:val="0"/>
      <w:marTop w:val="0"/>
      <w:marBottom w:val="0"/>
      <w:divBdr>
        <w:top w:val="none" w:sz="0" w:space="0" w:color="auto"/>
        <w:left w:val="none" w:sz="0" w:space="0" w:color="auto"/>
        <w:bottom w:val="none" w:sz="0" w:space="0" w:color="auto"/>
        <w:right w:val="none" w:sz="0" w:space="0" w:color="auto"/>
      </w:divBdr>
    </w:div>
    <w:div w:id="1757751825">
      <w:bodyDiv w:val="1"/>
      <w:marLeft w:val="0"/>
      <w:marRight w:val="0"/>
      <w:marTop w:val="0"/>
      <w:marBottom w:val="0"/>
      <w:divBdr>
        <w:top w:val="none" w:sz="0" w:space="0" w:color="auto"/>
        <w:left w:val="none" w:sz="0" w:space="0" w:color="auto"/>
        <w:bottom w:val="none" w:sz="0" w:space="0" w:color="auto"/>
        <w:right w:val="none" w:sz="0" w:space="0" w:color="auto"/>
      </w:divBdr>
    </w:div>
    <w:div w:id="1757824426">
      <w:bodyDiv w:val="1"/>
      <w:marLeft w:val="0"/>
      <w:marRight w:val="0"/>
      <w:marTop w:val="0"/>
      <w:marBottom w:val="0"/>
      <w:divBdr>
        <w:top w:val="none" w:sz="0" w:space="0" w:color="auto"/>
        <w:left w:val="none" w:sz="0" w:space="0" w:color="auto"/>
        <w:bottom w:val="none" w:sz="0" w:space="0" w:color="auto"/>
        <w:right w:val="none" w:sz="0" w:space="0" w:color="auto"/>
      </w:divBdr>
    </w:div>
    <w:div w:id="1758089482">
      <w:bodyDiv w:val="1"/>
      <w:marLeft w:val="0"/>
      <w:marRight w:val="0"/>
      <w:marTop w:val="0"/>
      <w:marBottom w:val="0"/>
      <w:divBdr>
        <w:top w:val="none" w:sz="0" w:space="0" w:color="auto"/>
        <w:left w:val="none" w:sz="0" w:space="0" w:color="auto"/>
        <w:bottom w:val="none" w:sz="0" w:space="0" w:color="auto"/>
        <w:right w:val="none" w:sz="0" w:space="0" w:color="auto"/>
      </w:divBdr>
    </w:div>
    <w:div w:id="1758166635">
      <w:bodyDiv w:val="1"/>
      <w:marLeft w:val="0"/>
      <w:marRight w:val="0"/>
      <w:marTop w:val="0"/>
      <w:marBottom w:val="0"/>
      <w:divBdr>
        <w:top w:val="none" w:sz="0" w:space="0" w:color="auto"/>
        <w:left w:val="none" w:sz="0" w:space="0" w:color="auto"/>
        <w:bottom w:val="none" w:sz="0" w:space="0" w:color="auto"/>
        <w:right w:val="none" w:sz="0" w:space="0" w:color="auto"/>
      </w:divBdr>
    </w:div>
    <w:div w:id="1758205140">
      <w:bodyDiv w:val="1"/>
      <w:marLeft w:val="0"/>
      <w:marRight w:val="0"/>
      <w:marTop w:val="0"/>
      <w:marBottom w:val="0"/>
      <w:divBdr>
        <w:top w:val="none" w:sz="0" w:space="0" w:color="auto"/>
        <w:left w:val="none" w:sz="0" w:space="0" w:color="auto"/>
        <w:bottom w:val="none" w:sz="0" w:space="0" w:color="auto"/>
        <w:right w:val="none" w:sz="0" w:space="0" w:color="auto"/>
      </w:divBdr>
    </w:div>
    <w:div w:id="1758673163">
      <w:bodyDiv w:val="1"/>
      <w:marLeft w:val="0"/>
      <w:marRight w:val="0"/>
      <w:marTop w:val="0"/>
      <w:marBottom w:val="0"/>
      <w:divBdr>
        <w:top w:val="none" w:sz="0" w:space="0" w:color="auto"/>
        <w:left w:val="none" w:sz="0" w:space="0" w:color="auto"/>
        <w:bottom w:val="none" w:sz="0" w:space="0" w:color="auto"/>
        <w:right w:val="none" w:sz="0" w:space="0" w:color="auto"/>
      </w:divBdr>
    </w:div>
    <w:div w:id="1758790571">
      <w:bodyDiv w:val="1"/>
      <w:marLeft w:val="0"/>
      <w:marRight w:val="0"/>
      <w:marTop w:val="0"/>
      <w:marBottom w:val="0"/>
      <w:divBdr>
        <w:top w:val="none" w:sz="0" w:space="0" w:color="auto"/>
        <w:left w:val="none" w:sz="0" w:space="0" w:color="auto"/>
        <w:bottom w:val="none" w:sz="0" w:space="0" w:color="auto"/>
        <w:right w:val="none" w:sz="0" w:space="0" w:color="auto"/>
      </w:divBdr>
    </w:div>
    <w:div w:id="1758863047">
      <w:bodyDiv w:val="1"/>
      <w:marLeft w:val="0"/>
      <w:marRight w:val="0"/>
      <w:marTop w:val="0"/>
      <w:marBottom w:val="0"/>
      <w:divBdr>
        <w:top w:val="none" w:sz="0" w:space="0" w:color="auto"/>
        <w:left w:val="none" w:sz="0" w:space="0" w:color="auto"/>
        <w:bottom w:val="none" w:sz="0" w:space="0" w:color="auto"/>
        <w:right w:val="none" w:sz="0" w:space="0" w:color="auto"/>
      </w:divBdr>
    </w:div>
    <w:div w:id="1759210220">
      <w:bodyDiv w:val="1"/>
      <w:marLeft w:val="0"/>
      <w:marRight w:val="0"/>
      <w:marTop w:val="0"/>
      <w:marBottom w:val="0"/>
      <w:divBdr>
        <w:top w:val="none" w:sz="0" w:space="0" w:color="auto"/>
        <w:left w:val="none" w:sz="0" w:space="0" w:color="auto"/>
        <w:bottom w:val="none" w:sz="0" w:space="0" w:color="auto"/>
        <w:right w:val="none" w:sz="0" w:space="0" w:color="auto"/>
      </w:divBdr>
    </w:div>
    <w:div w:id="1759213885">
      <w:bodyDiv w:val="1"/>
      <w:marLeft w:val="0"/>
      <w:marRight w:val="0"/>
      <w:marTop w:val="0"/>
      <w:marBottom w:val="0"/>
      <w:divBdr>
        <w:top w:val="none" w:sz="0" w:space="0" w:color="auto"/>
        <w:left w:val="none" w:sz="0" w:space="0" w:color="auto"/>
        <w:bottom w:val="none" w:sz="0" w:space="0" w:color="auto"/>
        <w:right w:val="none" w:sz="0" w:space="0" w:color="auto"/>
      </w:divBdr>
    </w:div>
    <w:div w:id="1759250980">
      <w:bodyDiv w:val="1"/>
      <w:marLeft w:val="0"/>
      <w:marRight w:val="0"/>
      <w:marTop w:val="0"/>
      <w:marBottom w:val="0"/>
      <w:divBdr>
        <w:top w:val="none" w:sz="0" w:space="0" w:color="auto"/>
        <w:left w:val="none" w:sz="0" w:space="0" w:color="auto"/>
        <w:bottom w:val="none" w:sz="0" w:space="0" w:color="auto"/>
        <w:right w:val="none" w:sz="0" w:space="0" w:color="auto"/>
      </w:divBdr>
    </w:div>
    <w:div w:id="1759402762">
      <w:bodyDiv w:val="1"/>
      <w:marLeft w:val="0"/>
      <w:marRight w:val="0"/>
      <w:marTop w:val="0"/>
      <w:marBottom w:val="0"/>
      <w:divBdr>
        <w:top w:val="none" w:sz="0" w:space="0" w:color="auto"/>
        <w:left w:val="none" w:sz="0" w:space="0" w:color="auto"/>
        <w:bottom w:val="none" w:sz="0" w:space="0" w:color="auto"/>
        <w:right w:val="none" w:sz="0" w:space="0" w:color="auto"/>
      </w:divBdr>
    </w:div>
    <w:div w:id="1759594713">
      <w:bodyDiv w:val="1"/>
      <w:marLeft w:val="0"/>
      <w:marRight w:val="0"/>
      <w:marTop w:val="0"/>
      <w:marBottom w:val="0"/>
      <w:divBdr>
        <w:top w:val="none" w:sz="0" w:space="0" w:color="auto"/>
        <w:left w:val="none" w:sz="0" w:space="0" w:color="auto"/>
        <w:bottom w:val="none" w:sz="0" w:space="0" w:color="auto"/>
        <w:right w:val="none" w:sz="0" w:space="0" w:color="auto"/>
      </w:divBdr>
    </w:div>
    <w:div w:id="1759787238">
      <w:bodyDiv w:val="1"/>
      <w:marLeft w:val="0"/>
      <w:marRight w:val="0"/>
      <w:marTop w:val="0"/>
      <w:marBottom w:val="0"/>
      <w:divBdr>
        <w:top w:val="none" w:sz="0" w:space="0" w:color="auto"/>
        <w:left w:val="none" w:sz="0" w:space="0" w:color="auto"/>
        <w:bottom w:val="none" w:sz="0" w:space="0" w:color="auto"/>
        <w:right w:val="none" w:sz="0" w:space="0" w:color="auto"/>
      </w:divBdr>
    </w:div>
    <w:div w:id="1760322923">
      <w:bodyDiv w:val="1"/>
      <w:marLeft w:val="0"/>
      <w:marRight w:val="0"/>
      <w:marTop w:val="0"/>
      <w:marBottom w:val="0"/>
      <w:divBdr>
        <w:top w:val="none" w:sz="0" w:space="0" w:color="auto"/>
        <w:left w:val="none" w:sz="0" w:space="0" w:color="auto"/>
        <w:bottom w:val="none" w:sz="0" w:space="0" w:color="auto"/>
        <w:right w:val="none" w:sz="0" w:space="0" w:color="auto"/>
      </w:divBdr>
    </w:div>
    <w:div w:id="1760716137">
      <w:bodyDiv w:val="1"/>
      <w:marLeft w:val="0"/>
      <w:marRight w:val="0"/>
      <w:marTop w:val="0"/>
      <w:marBottom w:val="0"/>
      <w:divBdr>
        <w:top w:val="none" w:sz="0" w:space="0" w:color="auto"/>
        <w:left w:val="none" w:sz="0" w:space="0" w:color="auto"/>
        <w:bottom w:val="none" w:sz="0" w:space="0" w:color="auto"/>
        <w:right w:val="none" w:sz="0" w:space="0" w:color="auto"/>
      </w:divBdr>
    </w:div>
    <w:div w:id="1760785928">
      <w:bodyDiv w:val="1"/>
      <w:marLeft w:val="0"/>
      <w:marRight w:val="0"/>
      <w:marTop w:val="0"/>
      <w:marBottom w:val="0"/>
      <w:divBdr>
        <w:top w:val="none" w:sz="0" w:space="0" w:color="auto"/>
        <w:left w:val="none" w:sz="0" w:space="0" w:color="auto"/>
        <w:bottom w:val="none" w:sz="0" w:space="0" w:color="auto"/>
        <w:right w:val="none" w:sz="0" w:space="0" w:color="auto"/>
      </w:divBdr>
    </w:div>
    <w:div w:id="1760833189">
      <w:bodyDiv w:val="1"/>
      <w:marLeft w:val="0"/>
      <w:marRight w:val="0"/>
      <w:marTop w:val="0"/>
      <w:marBottom w:val="0"/>
      <w:divBdr>
        <w:top w:val="none" w:sz="0" w:space="0" w:color="auto"/>
        <w:left w:val="none" w:sz="0" w:space="0" w:color="auto"/>
        <w:bottom w:val="none" w:sz="0" w:space="0" w:color="auto"/>
        <w:right w:val="none" w:sz="0" w:space="0" w:color="auto"/>
      </w:divBdr>
    </w:div>
    <w:div w:id="1760979495">
      <w:bodyDiv w:val="1"/>
      <w:marLeft w:val="0"/>
      <w:marRight w:val="0"/>
      <w:marTop w:val="0"/>
      <w:marBottom w:val="0"/>
      <w:divBdr>
        <w:top w:val="none" w:sz="0" w:space="0" w:color="auto"/>
        <w:left w:val="none" w:sz="0" w:space="0" w:color="auto"/>
        <w:bottom w:val="none" w:sz="0" w:space="0" w:color="auto"/>
        <w:right w:val="none" w:sz="0" w:space="0" w:color="auto"/>
      </w:divBdr>
    </w:div>
    <w:div w:id="1761482383">
      <w:bodyDiv w:val="1"/>
      <w:marLeft w:val="0"/>
      <w:marRight w:val="0"/>
      <w:marTop w:val="0"/>
      <w:marBottom w:val="0"/>
      <w:divBdr>
        <w:top w:val="none" w:sz="0" w:space="0" w:color="auto"/>
        <w:left w:val="none" w:sz="0" w:space="0" w:color="auto"/>
        <w:bottom w:val="none" w:sz="0" w:space="0" w:color="auto"/>
        <w:right w:val="none" w:sz="0" w:space="0" w:color="auto"/>
      </w:divBdr>
    </w:div>
    <w:div w:id="1761561975">
      <w:bodyDiv w:val="1"/>
      <w:marLeft w:val="0"/>
      <w:marRight w:val="0"/>
      <w:marTop w:val="0"/>
      <w:marBottom w:val="0"/>
      <w:divBdr>
        <w:top w:val="none" w:sz="0" w:space="0" w:color="auto"/>
        <w:left w:val="none" w:sz="0" w:space="0" w:color="auto"/>
        <w:bottom w:val="none" w:sz="0" w:space="0" w:color="auto"/>
        <w:right w:val="none" w:sz="0" w:space="0" w:color="auto"/>
      </w:divBdr>
    </w:div>
    <w:div w:id="1762143998">
      <w:bodyDiv w:val="1"/>
      <w:marLeft w:val="0"/>
      <w:marRight w:val="0"/>
      <w:marTop w:val="0"/>
      <w:marBottom w:val="0"/>
      <w:divBdr>
        <w:top w:val="none" w:sz="0" w:space="0" w:color="auto"/>
        <w:left w:val="none" w:sz="0" w:space="0" w:color="auto"/>
        <w:bottom w:val="none" w:sz="0" w:space="0" w:color="auto"/>
        <w:right w:val="none" w:sz="0" w:space="0" w:color="auto"/>
      </w:divBdr>
    </w:div>
    <w:div w:id="1762337678">
      <w:bodyDiv w:val="1"/>
      <w:marLeft w:val="0"/>
      <w:marRight w:val="0"/>
      <w:marTop w:val="0"/>
      <w:marBottom w:val="0"/>
      <w:divBdr>
        <w:top w:val="none" w:sz="0" w:space="0" w:color="auto"/>
        <w:left w:val="none" w:sz="0" w:space="0" w:color="auto"/>
        <w:bottom w:val="none" w:sz="0" w:space="0" w:color="auto"/>
        <w:right w:val="none" w:sz="0" w:space="0" w:color="auto"/>
      </w:divBdr>
    </w:div>
    <w:div w:id="1762488969">
      <w:bodyDiv w:val="1"/>
      <w:marLeft w:val="0"/>
      <w:marRight w:val="0"/>
      <w:marTop w:val="0"/>
      <w:marBottom w:val="0"/>
      <w:divBdr>
        <w:top w:val="none" w:sz="0" w:space="0" w:color="auto"/>
        <w:left w:val="none" w:sz="0" w:space="0" w:color="auto"/>
        <w:bottom w:val="none" w:sz="0" w:space="0" w:color="auto"/>
        <w:right w:val="none" w:sz="0" w:space="0" w:color="auto"/>
      </w:divBdr>
    </w:div>
    <w:div w:id="1762531585">
      <w:bodyDiv w:val="1"/>
      <w:marLeft w:val="0"/>
      <w:marRight w:val="0"/>
      <w:marTop w:val="0"/>
      <w:marBottom w:val="0"/>
      <w:divBdr>
        <w:top w:val="none" w:sz="0" w:space="0" w:color="auto"/>
        <w:left w:val="none" w:sz="0" w:space="0" w:color="auto"/>
        <w:bottom w:val="none" w:sz="0" w:space="0" w:color="auto"/>
        <w:right w:val="none" w:sz="0" w:space="0" w:color="auto"/>
      </w:divBdr>
    </w:div>
    <w:div w:id="1762606976">
      <w:bodyDiv w:val="1"/>
      <w:marLeft w:val="0"/>
      <w:marRight w:val="0"/>
      <w:marTop w:val="0"/>
      <w:marBottom w:val="0"/>
      <w:divBdr>
        <w:top w:val="none" w:sz="0" w:space="0" w:color="auto"/>
        <w:left w:val="none" w:sz="0" w:space="0" w:color="auto"/>
        <w:bottom w:val="none" w:sz="0" w:space="0" w:color="auto"/>
        <w:right w:val="none" w:sz="0" w:space="0" w:color="auto"/>
      </w:divBdr>
    </w:div>
    <w:div w:id="1762676964">
      <w:bodyDiv w:val="1"/>
      <w:marLeft w:val="0"/>
      <w:marRight w:val="0"/>
      <w:marTop w:val="0"/>
      <w:marBottom w:val="0"/>
      <w:divBdr>
        <w:top w:val="none" w:sz="0" w:space="0" w:color="auto"/>
        <w:left w:val="none" w:sz="0" w:space="0" w:color="auto"/>
        <w:bottom w:val="none" w:sz="0" w:space="0" w:color="auto"/>
        <w:right w:val="none" w:sz="0" w:space="0" w:color="auto"/>
      </w:divBdr>
    </w:div>
    <w:div w:id="1762726019">
      <w:bodyDiv w:val="1"/>
      <w:marLeft w:val="0"/>
      <w:marRight w:val="0"/>
      <w:marTop w:val="0"/>
      <w:marBottom w:val="0"/>
      <w:divBdr>
        <w:top w:val="none" w:sz="0" w:space="0" w:color="auto"/>
        <w:left w:val="none" w:sz="0" w:space="0" w:color="auto"/>
        <w:bottom w:val="none" w:sz="0" w:space="0" w:color="auto"/>
        <w:right w:val="none" w:sz="0" w:space="0" w:color="auto"/>
      </w:divBdr>
    </w:div>
    <w:div w:id="1762752022">
      <w:bodyDiv w:val="1"/>
      <w:marLeft w:val="0"/>
      <w:marRight w:val="0"/>
      <w:marTop w:val="0"/>
      <w:marBottom w:val="0"/>
      <w:divBdr>
        <w:top w:val="none" w:sz="0" w:space="0" w:color="auto"/>
        <w:left w:val="none" w:sz="0" w:space="0" w:color="auto"/>
        <w:bottom w:val="none" w:sz="0" w:space="0" w:color="auto"/>
        <w:right w:val="none" w:sz="0" w:space="0" w:color="auto"/>
      </w:divBdr>
    </w:div>
    <w:div w:id="1762947139">
      <w:bodyDiv w:val="1"/>
      <w:marLeft w:val="0"/>
      <w:marRight w:val="0"/>
      <w:marTop w:val="0"/>
      <w:marBottom w:val="0"/>
      <w:divBdr>
        <w:top w:val="none" w:sz="0" w:space="0" w:color="auto"/>
        <w:left w:val="none" w:sz="0" w:space="0" w:color="auto"/>
        <w:bottom w:val="none" w:sz="0" w:space="0" w:color="auto"/>
        <w:right w:val="none" w:sz="0" w:space="0" w:color="auto"/>
      </w:divBdr>
    </w:div>
    <w:div w:id="1763452124">
      <w:bodyDiv w:val="1"/>
      <w:marLeft w:val="0"/>
      <w:marRight w:val="0"/>
      <w:marTop w:val="0"/>
      <w:marBottom w:val="0"/>
      <w:divBdr>
        <w:top w:val="none" w:sz="0" w:space="0" w:color="auto"/>
        <w:left w:val="none" w:sz="0" w:space="0" w:color="auto"/>
        <w:bottom w:val="none" w:sz="0" w:space="0" w:color="auto"/>
        <w:right w:val="none" w:sz="0" w:space="0" w:color="auto"/>
      </w:divBdr>
    </w:div>
    <w:div w:id="1763452624">
      <w:bodyDiv w:val="1"/>
      <w:marLeft w:val="0"/>
      <w:marRight w:val="0"/>
      <w:marTop w:val="0"/>
      <w:marBottom w:val="0"/>
      <w:divBdr>
        <w:top w:val="none" w:sz="0" w:space="0" w:color="auto"/>
        <w:left w:val="none" w:sz="0" w:space="0" w:color="auto"/>
        <w:bottom w:val="none" w:sz="0" w:space="0" w:color="auto"/>
        <w:right w:val="none" w:sz="0" w:space="0" w:color="auto"/>
      </w:divBdr>
    </w:div>
    <w:div w:id="1763525974">
      <w:bodyDiv w:val="1"/>
      <w:marLeft w:val="0"/>
      <w:marRight w:val="0"/>
      <w:marTop w:val="0"/>
      <w:marBottom w:val="0"/>
      <w:divBdr>
        <w:top w:val="none" w:sz="0" w:space="0" w:color="auto"/>
        <w:left w:val="none" w:sz="0" w:space="0" w:color="auto"/>
        <w:bottom w:val="none" w:sz="0" w:space="0" w:color="auto"/>
        <w:right w:val="none" w:sz="0" w:space="0" w:color="auto"/>
      </w:divBdr>
    </w:div>
    <w:div w:id="1763797993">
      <w:bodyDiv w:val="1"/>
      <w:marLeft w:val="0"/>
      <w:marRight w:val="0"/>
      <w:marTop w:val="0"/>
      <w:marBottom w:val="0"/>
      <w:divBdr>
        <w:top w:val="none" w:sz="0" w:space="0" w:color="auto"/>
        <w:left w:val="none" w:sz="0" w:space="0" w:color="auto"/>
        <w:bottom w:val="none" w:sz="0" w:space="0" w:color="auto"/>
        <w:right w:val="none" w:sz="0" w:space="0" w:color="auto"/>
      </w:divBdr>
    </w:div>
    <w:div w:id="1763990286">
      <w:bodyDiv w:val="1"/>
      <w:marLeft w:val="0"/>
      <w:marRight w:val="0"/>
      <w:marTop w:val="0"/>
      <w:marBottom w:val="0"/>
      <w:divBdr>
        <w:top w:val="none" w:sz="0" w:space="0" w:color="auto"/>
        <w:left w:val="none" w:sz="0" w:space="0" w:color="auto"/>
        <w:bottom w:val="none" w:sz="0" w:space="0" w:color="auto"/>
        <w:right w:val="none" w:sz="0" w:space="0" w:color="auto"/>
      </w:divBdr>
    </w:div>
    <w:div w:id="1764259573">
      <w:bodyDiv w:val="1"/>
      <w:marLeft w:val="0"/>
      <w:marRight w:val="0"/>
      <w:marTop w:val="0"/>
      <w:marBottom w:val="0"/>
      <w:divBdr>
        <w:top w:val="none" w:sz="0" w:space="0" w:color="auto"/>
        <w:left w:val="none" w:sz="0" w:space="0" w:color="auto"/>
        <w:bottom w:val="none" w:sz="0" w:space="0" w:color="auto"/>
        <w:right w:val="none" w:sz="0" w:space="0" w:color="auto"/>
      </w:divBdr>
    </w:div>
    <w:div w:id="1764448251">
      <w:bodyDiv w:val="1"/>
      <w:marLeft w:val="0"/>
      <w:marRight w:val="0"/>
      <w:marTop w:val="0"/>
      <w:marBottom w:val="0"/>
      <w:divBdr>
        <w:top w:val="none" w:sz="0" w:space="0" w:color="auto"/>
        <w:left w:val="none" w:sz="0" w:space="0" w:color="auto"/>
        <w:bottom w:val="none" w:sz="0" w:space="0" w:color="auto"/>
        <w:right w:val="none" w:sz="0" w:space="0" w:color="auto"/>
      </w:divBdr>
    </w:div>
    <w:div w:id="1764496570">
      <w:bodyDiv w:val="1"/>
      <w:marLeft w:val="0"/>
      <w:marRight w:val="0"/>
      <w:marTop w:val="0"/>
      <w:marBottom w:val="0"/>
      <w:divBdr>
        <w:top w:val="none" w:sz="0" w:space="0" w:color="auto"/>
        <w:left w:val="none" w:sz="0" w:space="0" w:color="auto"/>
        <w:bottom w:val="none" w:sz="0" w:space="0" w:color="auto"/>
        <w:right w:val="none" w:sz="0" w:space="0" w:color="auto"/>
      </w:divBdr>
    </w:div>
    <w:div w:id="1764568086">
      <w:bodyDiv w:val="1"/>
      <w:marLeft w:val="0"/>
      <w:marRight w:val="0"/>
      <w:marTop w:val="0"/>
      <w:marBottom w:val="0"/>
      <w:divBdr>
        <w:top w:val="none" w:sz="0" w:space="0" w:color="auto"/>
        <w:left w:val="none" w:sz="0" w:space="0" w:color="auto"/>
        <w:bottom w:val="none" w:sz="0" w:space="0" w:color="auto"/>
        <w:right w:val="none" w:sz="0" w:space="0" w:color="auto"/>
      </w:divBdr>
    </w:div>
    <w:div w:id="1764716729">
      <w:bodyDiv w:val="1"/>
      <w:marLeft w:val="0"/>
      <w:marRight w:val="0"/>
      <w:marTop w:val="0"/>
      <w:marBottom w:val="0"/>
      <w:divBdr>
        <w:top w:val="none" w:sz="0" w:space="0" w:color="auto"/>
        <w:left w:val="none" w:sz="0" w:space="0" w:color="auto"/>
        <w:bottom w:val="none" w:sz="0" w:space="0" w:color="auto"/>
        <w:right w:val="none" w:sz="0" w:space="0" w:color="auto"/>
      </w:divBdr>
    </w:div>
    <w:div w:id="1764840628">
      <w:bodyDiv w:val="1"/>
      <w:marLeft w:val="0"/>
      <w:marRight w:val="0"/>
      <w:marTop w:val="0"/>
      <w:marBottom w:val="0"/>
      <w:divBdr>
        <w:top w:val="none" w:sz="0" w:space="0" w:color="auto"/>
        <w:left w:val="none" w:sz="0" w:space="0" w:color="auto"/>
        <w:bottom w:val="none" w:sz="0" w:space="0" w:color="auto"/>
        <w:right w:val="none" w:sz="0" w:space="0" w:color="auto"/>
      </w:divBdr>
    </w:div>
    <w:div w:id="1764842329">
      <w:bodyDiv w:val="1"/>
      <w:marLeft w:val="0"/>
      <w:marRight w:val="0"/>
      <w:marTop w:val="0"/>
      <w:marBottom w:val="0"/>
      <w:divBdr>
        <w:top w:val="none" w:sz="0" w:space="0" w:color="auto"/>
        <w:left w:val="none" w:sz="0" w:space="0" w:color="auto"/>
        <w:bottom w:val="none" w:sz="0" w:space="0" w:color="auto"/>
        <w:right w:val="none" w:sz="0" w:space="0" w:color="auto"/>
      </w:divBdr>
    </w:div>
    <w:div w:id="1765414639">
      <w:bodyDiv w:val="1"/>
      <w:marLeft w:val="0"/>
      <w:marRight w:val="0"/>
      <w:marTop w:val="0"/>
      <w:marBottom w:val="0"/>
      <w:divBdr>
        <w:top w:val="none" w:sz="0" w:space="0" w:color="auto"/>
        <w:left w:val="none" w:sz="0" w:space="0" w:color="auto"/>
        <w:bottom w:val="none" w:sz="0" w:space="0" w:color="auto"/>
        <w:right w:val="none" w:sz="0" w:space="0" w:color="auto"/>
      </w:divBdr>
    </w:div>
    <w:div w:id="1765684184">
      <w:bodyDiv w:val="1"/>
      <w:marLeft w:val="0"/>
      <w:marRight w:val="0"/>
      <w:marTop w:val="0"/>
      <w:marBottom w:val="0"/>
      <w:divBdr>
        <w:top w:val="none" w:sz="0" w:space="0" w:color="auto"/>
        <w:left w:val="none" w:sz="0" w:space="0" w:color="auto"/>
        <w:bottom w:val="none" w:sz="0" w:space="0" w:color="auto"/>
        <w:right w:val="none" w:sz="0" w:space="0" w:color="auto"/>
      </w:divBdr>
    </w:div>
    <w:div w:id="1765833303">
      <w:bodyDiv w:val="1"/>
      <w:marLeft w:val="0"/>
      <w:marRight w:val="0"/>
      <w:marTop w:val="0"/>
      <w:marBottom w:val="0"/>
      <w:divBdr>
        <w:top w:val="none" w:sz="0" w:space="0" w:color="auto"/>
        <w:left w:val="none" w:sz="0" w:space="0" w:color="auto"/>
        <w:bottom w:val="none" w:sz="0" w:space="0" w:color="auto"/>
        <w:right w:val="none" w:sz="0" w:space="0" w:color="auto"/>
      </w:divBdr>
    </w:div>
    <w:div w:id="1766149532">
      <w:bodyDiv w:val="1"/>
      <w:marLeft w:val="0"/>
      <w:marRight w:val="0"/>
      <w:marTop w:val="0"/>
      <w:marBottom w:val="0"/>
      <w:divBdr>
        <w:top w:val="none" w:sz="0" w:space="0" w:color="auto"/>
        <w:left w:val="none" w:sz="0" w:space="0" w:color="auto"/>
        <w:bottom w:val="none" w:sz="0" w:space="0" w:color="auto"/>
        <w:right w:val="none" w:sz="0" w:space="0" w:color="auto"/>
      </w:divBdr>
    </w:div>
    <w:div w:id="1766151258">
      <w:bodyDiv w:val="1"/>
      <w:marLeft w:val="0"/>
      <w:marRight w:val="0"/>
      <w:marTop w:val="0"/>
      <w:marBottom w:val="0"/>
      <w:divBdr>
        <w:top w:val="none" w:sz="0" w:space="0" w:color="auto"/>
        <w:left w:val="none" w:sz="0" w:space="0" w:color="auto"/>
        <w:bottom w:val="none" w:sz="0" w:space="0" w:color="auto"/>
        <w:right w:val="none" w:sz="0" w:space="0" w:color="auto"/>
      </w:divBdr>
    </w:div>
    <w:div w:id="1766341850">
      <w:bodyDiv w:val="1"/>
      <w:marLeft w:val="0"/>
      <w:marRight w:val="0"/>
      <w:marTop w:val="0"/>
      <w:marBottom w:val="0"/>
      <w:divBdr>
        <w:top w:val="none" w:sz="0" w:space="0" w:color="auto"/>
        <w:left w:val="none" w:sz="0" w:space="0" w:color="auto"/>
        <w:bottom w:val="none" w:sz="0" w:space="0" w:color="auto"/>
        <w:right w:val="none" w:sz="0" w:space="0" w:color="auto"/>
      </w:divBdr>
    </w:div>
    <w:div w:id="1766416069">
      <w:bodyDiv w:val="1"/>
      <w:marLeft w:val="0"/>
      <w:marRight w:val="0"/>
      <w:marTop w:val="0"/>
      <w:marBottom w:val="0"/>
      <w:divBdr>
        <w:top w:val="none" w:sz="0" w:space="0" w:color="auto"/>
        <w:left w:val="none" w:sz="0" w:space="0" w:color="auto"/>
        <w:bottom w:val="none" w:sz="0" w:space="0" w:color="auto"/>
        <w:right w:val="none" w:sz="0" w:space="0" w:color="auto"/>
      </w:divBdr>
    </w:div>
    <w:div w:id="1766877654">
      <w:bodyDiv w:val="1"/>
      <w:marLeft w:val="0"/>
      <w:marRight w:val="0"/>
      <w:marTop w:val="0"/>
      <w:marBottom w:val="0"/>
      <w:divBdr>
        <w:top w:val="none" w:sz="0" w:space="0" w:color="auto"/>
        <w:left w:val="none" w:sz="0" w:space="0" w:color="auto"/>
        <w:bottom w:val="none" w:sz="0" w:space="0" w:color="auto"/>
        <w:right w:val="none" w:sz="0" w:space="0" w:color="auto"/>
      </w:divBdr>
    </w:div>
    <w:div w:id="1766921721">
      <w:bodyDiv w:val="1"/>
      <w:marLeft w:val="0"/>
      <w:marRight w:val="0"/>
      <w:marTop w:val="0"/>
      <w:marBottom w:val="0"/>
      <w:divBdr>
        <w:top w:val="none" w:sz="0" w:space="0" w:color="auto"/>
        <w:left w:val="none" w:sz="0" w:space="0" w:color="auto"/>
        <w:bottom w:val="none" w:sz="0" w:space="0" w:color="auto"/>
        <w:right w:val="none" w:sz="0" w:space="0" w:color="auto"/>
      </w:divBdr>
    </w:div>
    <w:div w:id="1767312670">
      <w:bodyDiv w:val="1"/>
      <w:marLeft w:val="0"/>
      <w:marRight w:val="0"/>
      <w:marTop w:val="0"/>
      <w:marBottom w:val="0"/>
      <w:divBdr>
        <w:top w:val="none" w:sz="0" w:space="0" w:color="auto"/>
        <w:left w:val="none" w:sz="0" w:space="0" w:color="auto"/>
        <w:bottom w:val="none" w:sz="0" w:space="0" w:color="auto"/>
        <w:right w:val="none" w:sz="0" w:space="0" w:color="auto"/>
      </w:divBdr>
    </w:div>
    <w:div w:id="1767655235">
      <w:bodyDiv w:val="1"/>
      <w:marLeft w:val="0"/>
      <w:marRight w:val="0"/>
      <w:marTop w:val="0"/>
      <w:marBottom w:val="0"/>
      <w:divBdr>
        <w:top w:val="none" w:sz="0" w:space="0" w:color="auto"/>
        <w:left w:val="none" w:sz="0" w:space="0" w:color="auto"/>
        <w:bottom w:val="none" w:sz="0" w:space="0" w:color="auto"/>
        <w:right w:val="none" w:sz="0" w:space="0" w:color="auto"/>
      </w:divBdr>
    </w:div>
    <w:div w:id="1768041928">
      <w:bodyDiv w:val="1"/>
      <w:marLeft w:val="0"/>
      <w:marRight w:val="0"/>
      <w:marTop w:val="0"/>
      <w:marBottom w:val="0"/>
      <w:divBdr>
        <w:top w:val="none" w:sz="0" w:space="0" w:color="auto"/>
        <w:left w:val="none" w:sz="0" w:space="0" w:color="auto"/>
        <w:bottom w:val="none" w:sz="0" w:space="0" w:color="auto"/>
        <w:right w:val="none" w:sz="0" w:space="0" w:color="auto"/>
      </w:divBdr>
    </w:div>
    <w:div w:id="1768578324">
      <w:bodyDiv w:val="1"/>
      <w:marLeft w:val="0"/>
      <w:marRight w:val="0"/>
      <w:marTop w:val="0"/>
      <w:marBottom w:val="0"/>
      <w:divBdr>
        <w:top w:val="none" w:sz="0" w:space="0" w:color="auto"/>
        <w:left w:val="none" w:sz="0" w:space="0" w:color="auto"/>
        <w:bottom w:val="none" w:sz="0" w:space="0" w:color="auto"/>
        <w:right w:val="none" w:sz="0" w:space="0" w:color="auto"/>
      </w:divBdr>
    </w:div>
    <w:div w:id="1768770432">
      <w:bodyDiv w:val="1"/>
      <w:marLeft w:val="0"/>
      <w:marRight w:val="0"/>
      <w:marTop w:val="0"/>
      <w:marBottom w:val="0"/>
      <w:divBdr>
        <w:top w:val="none" w:sz="0" w:space="0" w:color="auto"/>
        <w:left w:val="none" w:sz="0" w:space="0" w:color="auto"/>
        <w:bottom w:val="none" w:sz="0" w:space="0" w:color="auto"/>
        <w:right w:val="none" w:sz="0" w:space="0" w:color="auto"/>
      </w:divBdr>
    </w:div>
    <w:div w:id="1769157956">
      <w:bodyDiv w:val="1"/>
      <w:marLeft w:val="0"/>
      <w:marRight w:val="0"/>
      <w:marTop w:val="0"/>
      <w:marBottom w:val="0"/>
      <w:divBdr>
        <w:top w:val="none" w:sz="0" w:space="0" w:color="auto"/>
        <w:left w:val="none" w:sz="0" w:space="0" w:color="auto"/>
        <w:bottom w:val="none" w:sz="0" w:space="0" w:color="auto"/>
        <w:right w:val="none" w:sz="0" w:space="0" w:color="auto"/>
      </w:divBdr>
    </w:div>
    <w:div w:id="1769345349">
      <w:bodyDiv w:val="1"/>
      <w:marLeft w:val="0"/>
      <w:marRight w:val="0"/>
      <w:marTop w:val="0"/>
      <w:marBottom w:val="0"/>
      <w:divBdr>
        <w:top w:val="none" w:sz="0" w:space="0" w:color="auto"/>
        <w:left w:val="none" w:sz="0" w:space="0" w:color="auto"/>
        <w:bottom w:val="none" w:sz="0" w:space="0" w:color="auto"/>
        <w:right w:val="none" w:sz="0" w:space="0" w:color="auto"/>
      </w:divBdr>
    </w:div>
    <w:div w:id="1769349262">
      <w:bodyDiv w:val="1"/>
      <w:marLeft w:val="0"/>
      <w:marRight w:val="0"/>
      <w:marTop w:val="0"/>
      <w:marBottom w:val="0"/>
      <w:divBdr>
        <w:top w:val="none" w:sz="0" w:space="0" w:color="auto"/>
        <w:left w:val="none" w:sz="0" w:space="0" w:color="auto"/>
        <w:bottom w:val="none" w:sz="0" w:space="0" w:color="auto"/>
        <w:right w:val="none" w:sz="0" w:space="0" w:color="auto"/>
      </w:divBdr>
    </w:div>
    <w:div w:id="1769541759">
      <w:bodyDiv w:val="1"/>
      <w:marLeft w:val="0"/>
      <w:marRight w:val="0"/>
      <w:marTop w:val="0"/>
      <w:marBottom w:val="0"/>
      <w:divBdr>
        <w:top w:val="none" w:sz="0" w:space="0" w:color="auto"/>
        <w:left w:val="none" w:sz="0" w:space="0" w:color="auto"/>
        <w:bottom w:val="none" w:sz="0" w:space="0" w:color="auto"/>
        <w:right w:val="none" w:sz="0" w:space="0" w:color="auto"/>
      </w:divBdr>
    </w:div>
    <w:div w:id="1769736901">
      <w:bodyDiv w:val="1"/>
      <w:marLeft w:val="0"/>
      <w:marRight w:val="0"/>
      <w:marTop w:val="0"/>
      <w:marBottom w:val="0"/>
      <w:divBdr>
        <w:top w:val="none" w:sz="0" w:space="0" w:color="auto"/>
        <w:left w:val="none" w:sz="0" w:space="0" w:color="auto"/>
        <w:bottom w:val="none" w:sz="0" w:space="0" w:color="auto"/>
        <w:right w:val="none" w:sz="0" w:space="0" w:color="auto"/>
      </w:divBdr>
    </w:div>
    <w:div w:id="1769889408">
      <w:bodyDiv w:val="1"/>
      <w:marLeft w:val="0"/>
      <w:marRight w:val="0"/>
      <w:marTop w:val="0"/>
      <w:marBottom w:val="0"/>
      <w:divBdr>
        <w:top w:val="none" w:sz="0" w:space="0" w:color="auto"/>
        <w:left w:val="none" w:sz="0" w:space="0" w:color="auto"/>
        <w:bottom w:val="none" w:sz="0" w:space="0" w:color="auto"/>
        <w:right w:val="none" w:sz="0" w:space="0" w:color="auto"/>
      </w:divBdr>
    </w:div>
    <w:div w:id="1770076990">
      <w:bodyDiv w:val="1"/>
      <w:marLeft w:val="0"/>
      <w:marRight w:val="0"/>
      <w:marTop w:val="0"/>
      <w:marBottom w:val="0"/>
      <w:divBdr>
        <w:top w:val="none" w:sz="0" w:space="0" w:color="auto"/>
        <w:left w:val="none" w:sz="0" w:space="0" w:color="auto"/>
        <w:bottom w:val="none" w:sz="0" w:space="0" w:color="auto"/>
        <w:right w:val="none" w:sz="0" w:space="0" w:color="auto"/>
      </w:divBdr>
    </w:div>
    <w:div w:id="1770270402">
      <w:bodyDiv w:val="1"/>
      <w:marLeft w:val="0"/>
      <w:marRight w:val="0"/>
      <w:marTop w:val="0"/>
      <w:marBottom w:val="0"/>
      <w:divBdr>
        <w:top w:val="none" w:sz="0" w:space="0" w:color="auto"/>
        <w:left w:val="none" w:sz="0" w:space="0" w:color="auto"/>
        <w:bottom w:val="none" w:sz="0" w:space="0" w:color="auto"/>
        <w:right w:val="none" w:sz="0" w:space="0" w:color="auto"/>
      </w:divBdr>
    </w:div>
    <w:div w:id="1770462477">
      <w:bodyDiv w:val="1"/>
      <w:marLeft w:val="0"/>
      <w:marRight w:val="0"/>
      <w:marTop w:val="0"/>
      <w:marBottom w:val="0"/>
      <w:divBdr>
        <w:top w:val="none" w:sz="0" w:space="0" w:color="auto"/>
        <w:left w:val="none" w:sz="0" w:space="0" w:color="auto"/>
        <w:bottom w:val="none" w:sz="0" w:space="0" w:color="auto"/>
        <w:right w:val="none" w:sz="0" w:space="0" w:color="auto"/>
      </w:divBdr>
    </w:div>
    <w:div w:id="1770586773">
      <w:bodyDiv w:val="1"/>
      <w:marLeft w:val="0"/>
      <w:marRight w:val="0"/>
      <w:marTop w:val="0"/>
      <w:marBottom w:val="0"/>
      <w:divBdr>
        <w:top w:val="none" w:sz="0" w:space="0" w:color="auto"/>
        <w:left w:val="none" w:sz="0" w:space="0" w:color="auto"/>
        <w:bottom w:val="none" w:sz="0" w:space="0" w:color="auto"/>
        <w:right w:val="none" w:sz="0" w:space="0" w:color="auto"/>
      </w:divBdr>
    </w:div>
    <w:div w:id="1770614954">
      <w:bodyDiv w:val="1"/>
      <w:marLeft w:val="0"/>
      <w:marRight w:val="0"/>
      <w:marTop w:val="0"/>
      <w:marBottom w:val="0"/>
      <w:divBdr>
        <w:top w:val="none" w:sz="0" w:space="0" w:color="auto"/>
        <w:left w:val="none" w:sz="0" w:space="0" w:color="auto"/>
        <w:bottom w:val="none" w:sz="0" w:space="0" w:color="auto"/>
        <w:right w:val="none" w:sz="0" w:space="0" w:color="auto"/>
      </w:divBdr>
    </w:div>
    <w:div w:id="1770851964">
      <w:bodyDiv w:val="1"/>
      <w:marLeft w:val="0"/>
      <w:marRight w:val="0"/>
      <w:marTop w:val="0"/>
      <w:marBottom w:val="0"/>
      <w:divBdr>
        <w:top w:val="none" w:sz="0" w:space="0" w:color="auto"/>
        <w:left w:val="none" w:sz="0" w:space="0" w:color="auto"/>
        <w:bottom w:val="none" w:sz="0" w:space="0" w:color="auto"/>
        <w:right w:val="none" w:sz="0" w:space="0" w:color="auto"/>
      </w:divBdr>
    </w:div>
    <w:div w:id="1771008099">
      <w:bodyDiv w:val="1"/>
      <w:marLeft w:val="0"/>
      <w:marRight w:val="0"/>
      <w:marTop w:val="0"/>
      <w:marBottom w:val="0"/>
      <w:divBdr>
        <w:top w:val="none" w:sz="0" w:space="0" w:color="auto"/>
        <w:left w:val="none" w:sz="0" w:space="0" w:color="auto"/>
        <w:bottom w:val="none" w:sz="0" w:space="0" w:color="auto"/>
        <w:right w:val="none" w:sz="0" w:space="0" w:color="auto"/>
      </w:divBdr>
    </w:div>
    <w:div w:id="1771386701">
      <w:bodyDiv w:val="1"/>
      <w:marLeft w:val="0"/>
      <w:marRight w:val="0"/>
      <w:marTop w:val="0"/>
      <w:marBottom w:val="0"/>
      <w:divBdr>
        <w:top w:val="none" w:sz="0" w:space="0" w:color="auto"/>
        <w:left w:val="none" w:sz="0" w:space="0" w:color="auto"/>
        <w:bottom w:val="none" w:sz="0" w:space="0" w:color="auto"/>
        <w:right w:val="none" w:sz="0" w:space="0" w:color="auto"/>
      </w:divBdr>
    </w:div>
    <w:div w:id="1771504991">
      <w:bodyDiv w:val="1"/>
      <w:marLeft w:val="0"/>
      <w:marRight w:val="0"/>
      <w:marTop w:val="0"/>
      <w:marBottom w:val="0"/>
      <w:divBdr>
        <w:top w:val="none" w:sz="0" w:space="0" w:color="auto"/>
        <w:left w:val="none" w:sz="0" w:space="0" w:color="auto"/>
        <w:bottom w:val="none" w:sz="0" w:space="0" w:color="auto"/>
        <w:right w:val="none" w:sz="0" w:space="0" w:color="auto"/>
      </w:divBdr>
    </w:div>
    <w:div w:id="1771506044">
      <w:bodyDiv w:val="1"/>
      <w:marLeft w:val="0"/>
      <w:marRight w:val="0"/>
      <w:marTop w:val="0"/>
      <w:marBottom w:val="0"/>
      <w:divBdr>
        <w:top w:val="none" w:sz="0" w:space="0" w:color="auto"/>
        <w:left w:val="none" w:sz="0" w:space="0" w:color="auto"/>
        <w:bottom w:val="none" w:sz="0" w:space="0" w:color="auto"/>
        <w:right w:val="none" w:sz="0" w:space="0" w:color="auto"/>
      </w:divBdr>
    </w:div>
    <w:div w:id="1772125193">
      <w:bodyDiv w:val="1"/>
      <w:marLeft w:val="0"/>
      <w:marRight w:val="0"/>
      <w:marTop w:val="0"/>
      <w:marBottom w:val="0"/>
      <w:divBdr>
        <w:top w:val="none" w:sz="0" w:space="0" w:color="auto"/>
        <w:left w:val="none" w:sz="0" w:space="0" w:color="auto"/>
        <w:bottom w:val="none" w:sz="0" w:space="0" w:color="auto"/>
        <w:right w:val="none" w:sz="0" w:space="0" w:color="auto"/>
      </w:divBdr>
    </w:div>
    <w:div w:id="1772161015">
      <w:bodyDiv w:val="1"/>
      <w:marLeft w:val="0"/>
      <w:marRight w:val="0"/>
      <w:marTop w:val="0"/>
      <w:marBottom w:val="0"/>
      <w:divBdr>
        <w:top w:val="none" w:sz="0" w:space="0" w:color="auto"/>
        <w:left w:val="none" w:sz="0" w:space="0" w:color="auto"/>
        <w:bottom w:val="none" w:sz="0" w:space="0" w:color="auto"/>
        <w:right w:val="none" w:sz="0" w:space="0" w:color="auto"/>
      </w:divBdr>
    </w:div>
    <w:div w:id="1772778416">
      <w:bodyDiv w:val="1"/>
      <w:marLeft w:val="0"/>
      <w:marRight w:val="0"/>
      <w:marTop w:val="0"/>
      <w:marBottom w:val="0"/>
      <w:divBdr>
        <w:top w:val="none" w:sz="0" w:space="0" w:color="auto"/>
        <w:left w:val="none" w:sz="0" w:space="0" w:color="auto"/>
        <w:bottom w:val="none" w:sz="0" w:space="0" w:color="auto"/>
        <w:right w:val="none" w:sz="0" w:space="0" w:color="auto"/>
      </w:divBdr>
    </w:div>
    <w:div w:id="1772899058">
      <w:bodyDiv w:val="1"/>
      <w:marLeft w:val="0"/>
      <w:marRight w:val="0"/>
      <w:marTop w:val="0"/>
      <w:marBottom w:val="0"/>
      <w:divBdr>
        <w:top w:val="none" w:sz="0" w:space="0" w:color="auto"/>
        <w:left w:val="none" w:sz="0" w:space="0" w:color="auto"/>
        <w:bottom w:val="none" w:sz="0" w:space="0" w:color="auto"/>
        <w:right w:val="none" w:sz="0" w:space="0" w:color="auto"/>
      </w:divBdr>
    </w:div>
    <w:div w:id="1773210100">
      <w:bodyDiv w:val="1"/>
      <w:marLeft w:val="0"/>
      <w:marRight w:val="0"/>
      <w:marTop w:val="0"/>
      <w:marBottom w:val="0"/>
      <w:divBdr>
        <w:top w:val="none" w:sz="0" w:space="0" w:color="auto"/>
        <w:left w:val="none" w:sz="0" w:space="0" w:color="auto"/>
        <w:bottom w:val="none" w:sz="0" w:space="0" w:color="auto"/>
        <w:right w:val="none" w:sz="0" w:space="0" w:color="auto"/>
      </w:divBdr>
    </w:div>
    <w:div w:id="1773276419">
      <w:bodyDiv w:val="1"/>
      <w:marLeft w:val="0"/>
      <w:marRight w:val="0"/>
      <w:marTop w:val="0"/>
      <w:marBottom w:val="0"/>
      <w:divBdr>
        <w:top w:val="none" w:sz="0" w:space="0" w:color="auto"/>
        <w:left w:val="none" w:sz="0" w:space="0" w:color="auto"/>
        <w:bottom w:val="none" w:sz="0" w:space="0" w:color="auto"/>
        <w:right w:val="none" w:sz="0" w:space="0" w:color="auto"/>
      </w:divBdr>
    </w:div>
    <w:div w:id="1773361207">
      <w:bodyDiv w:val="1"/>
      <w:marLeft w:val="0"/>
      <w:marRight w:val="0"/>
      <w:marTop w:val="0"/>
      <w:marBottom w:val="0"/>
      <w:divBdr>
        <w:top w:val="none" w:sz="0" w:space="0" w:color="auto"/>
        <w:left w:val="none" w:sz="0" w:space="0" w:color="auto"/>
        <w:bottom w:val="none" w:sz="0" w:space="0" w:color="auto"/>
        <w:right w:val="none" w:sz="0" w:space="0" w:color="auto"/>
      </w:divBdr>
    </w:div>
    <w:div w:id="1773431445">
      <w:bodyDiv w:val="1"/>
      <w:marLeft w:val="0"/>
      <w:marRight w:val="0"/>
      <w:marTop w:val="0"/>
      <w:marBottom w:val="0"/>
      <w:divBdr>
        <w:top w:val="none" w:sz="0" w:space="0" w:color="auto"/>
        <w:left w:val="none" w:sz="0" w:space="0" w:color="auto"/>
        <w:bottom w:val="none" w:sz="0" w:space="0" w:color="auto"/>
        <w:right w:val="none" w:sz="0" w:space="0" w:color="auto"/>
      </w:divBdr>
    </w:div>
    <w:div w:id="1774350976">
      <w:bodyDiv w:val="1"/>
      <w:marLeft w:val="0"/>
      <w:marRight w:val="0"/>
      <w:marTop w:val="0"/>
      <w:marBottom w:val="0"/>
      <w:divBdr>
        <w:top w:val="none" w:sz="0" w:space="0" w:color="auto"/>
        <w:left w:val="none" w:sz="0" w:space="0" w:color="auto"/>
        <w:bottom w:val="none" w:sz="0" w:space="0" w:color="auto"/>
        <w:right w:val="none" w:sz="0" w:space="0" w:color="auto"/>
      </w:divBdr>
    </w:div>
    <w:div w:id="1774474221">
      <w:bodyDiv w:val="1"/>
      <w:marLeft w:val="0"/>
      <w:marRight w:val="0"/>
      <w:marTop w:val="0"/>
      <w:marBottom w:val="0"/>
      <w:divBdr>
        <w:top w:val="none" w:sz="0" w:space="0" w:color="auto"/>
        <w:left w:val="none" w:sz="0" w:space="0" w:color="auto"/>
        <w:bottom w:val="none" w:sz="0" w:space="0" w:color="auto"/>
        <w:right w:val="none" w:sz="0" w:space="0" w:color="auto"/>
      </w:divBdr>
    </w:div>
    <w:div w:id="1774548018">
      <w:bodyDiv w:val="1"/>
      <w:marLeft w:val="0"/>
      <w:marRight w:val="0"/>
      <w:marTop w:val="0"/>
      <w:marBottom w:val="0"/>
      <w:divBdr>
        <w:top w:val="none" w:sz="0" w:space="0" w:color="auto"/>
        <w:left w:val="none" w:sz="0" w:space="0" w:color="auto"/>
        <w:bottom w:val="none" w:sz="0" w:space="0" w:color="auto"/>
        <w:right w:val="none" w:sz="0" w:space="0" w:color="auto"/>
      </w:divBdr>
    </w:div>
    <w:div w:id="1774549848">
      <w:bodyDiv w:val="1"/>
      <w:marLeft w:val="0"/>
      <w:marRight w:val="0"/>
      <w:marTop w:val="0"/>
      <w:marBottom w:val="0"/>
      <w:divBdr>
        <w:top w:val="none" w:sz="0" w:space="0" w:color="auto"/>
        <w:left w:val="none" w:sz="0" w:space="0" w:color="auto"/>
        <w:bottom w:val="none" w:sz="0" w:space="0" w:color="auto"/>
        <w:right w:val="none" w:sz="0" w:space="0" w:color="auto"/>
      </w:divBdr>
    </w:div>
    <w:div w:id="1774671267">
      <w:bodyDiv w:val="1"/>
      <w:marLeft w:val="0"/>
      <w:marRight w:val="0"/>
      <w:marTop w:val="0"/>
      <w:marBottom w:val="0"/>
      <w:divBdr>
        <w:top w:val="none" w:sz="0" w:space="0" w:color="auto"/>
        <w:left w:val="none" w:sz="0" w:space="0" w:color="auto"/>
        <w:bottom w:val="none" w:sz="0" w:space="0" w:color="auto"/>
        <w:right w:val="none" w:sz="0" w:space="0" w:color="auto"/>
      </w:divBdr>
    </w:div>
    <w:div w:id="1774747099">
      <w:bodyDiv w:val="1"/>
      <w:marLeft w:val="0"/>
      <w:marRight w:val="0"/>
      <w:marTop w:val="0"/>
      <w:marBottom w:val="0"/>
      <w:divBdr>
        <w:top w:val="none" w:sz="0" w:space="0" w:color="auto"/>
        <w:left w:val="none" w:sz="0" w:space="0" w:color="auto"/>
        <w:bottom w:val="none" w:sz="0" w:space="0" w:color="auto"/>
        <w:right w:val="none" w:sz="0" w:space="0" w:color="auto"/>
      </w:divBdr>
    </w:div>
    <w:div w:id="1775251237">
      <w:bodyDiv w:val="1"/>
      <w:marLeft w:val="0"/>
      <w:marRight w:val="0"/>
      <w:marTop w:val="0"/>
      <w:marBottom w:val="0"/>
      <w:divBdr>
        <w:top w:val="none" w:sz="0" w:space="0" w:color="auto"/>
        <w:left w:val="none" w:sz="0" w:space="0" w:color="auto"/>
        <w:bottom w:val="none" w:sz="0" w:space="0" w:color="auto"/>
        <w:right w:val="none" w:sz="0" w:space="0" w:color="auto"/>
      </w:divBdr>
    </w:div>
    <w:div w:id="1775394039">
      <w:bodyDiv w:val="1"/>
      <w:marLeft w:val="0"/>
      <w:marRight w:val="0"/>
      <w:marTop w:val="0"/>
      <w:marBottom w:val="0"/>
      <w:divBdr>
        <w:top w:val="none" w:sz="0" w:space="0" w:color="auto"/>
        <w:left w:val="none" w:sz="0" w:space="0" w:color="auto"/>
        <w:bottom w:val="none" w:sz="0" w:space="0" w:color="auto"/>
        <w:right w:val="none" w:sz="0" w:space="0" w:color="auto"/>
      </w:divBdr>
    </w:div>
    <w:div w:id="1775515276">
      <w:bodyDiv w:val="1"/>
      <w:marLeft w:val="0"/>
      <w:marRight w:val="0"/>
      <w:marTop w:val="0"/>
      <w:marBottom w:val="0"/>
      <w:divBdr>
        <w:top w:val="none" w:sz="0" w:space="0" w:color="auto"/>
        <w:left w:val="none" w:sz="0" w:space="0" w:color="auto"/>
        <w:bottom w:val="none" w:sz="0" w:space="0" w:color="auto"/>
        <w:right w:val="none" w:sz="0" w:space="0" w:color="auto"/>
      </w:divBdr>
    </w:div>
    <w:div w:id="1775516023">
      <w:bodyDiv w:val="1"/>
      <w:marLeft w:val="0"/>
      <w:marRight w:val="0"/>
      <w:marTop w:val="0"/>
      <w:marBottom w:val="0"/>
      <w:divBdr>
        <w:top w:val="none" w:sz="0" w:space="0" w:color="auto"/>
        <w:left w:val="none" w:sz="0" w:space="0" w:color="auto"/>
        <w:bottom w:val="none" w:sz="0" w:space="0" w:color="auto"/>
        <w:right w:val="none" w:sz="0" w:space="0" w:color="auto"/>
      </w:divBdr>
    </w:div>
    <w:div w:id="1775592152">
      <w:bodyDiv w:val="1"/>
      <w:marLeft w:val="0"/>
      <w:marRight w:val="0"/>
      <w:marTop w:val="0"/>
      <w:marBottom w:val="0"/>
      <w:divBdr>
        <w:top w:val="none" w:sz="0" w:space="0" w:color="auto"/>
        <w:left w:val="none" w:sz="0" w:space="0" w:color="auto"/>
        <w:bottom w:val="none" w:sz="0" w:space="0" w:color="auto"/>
        <w:right w:val="none" w:sz="0" w:space="0" w:color="auto"/>
      </w:divBdr>
    </w:div>
    <w:div w:id="1775632652">
      <w:bodyDiv w:val="1"/>
      <w:marLeft w:val="0"/>
      <w:marRight w:val="0"/>
      <w:marTop w:val="0"/>
      <w:marBottom w:val="0"/>
      <w:divBdr>
        <w:top w:val="none" w:sz="0" w:space="0" w:color="auto"/>
        <w:left w:val="none" w:sz="0" w:space="0" w:color="auto"/>
        <w:bottom w:val="none" w:sz="0" w:space="0" w:color="auto"/>
        <w:right w:val="none" w:sz="0" w:space="0" w:color="auto"/>
      </w:divBdr>
    </w:div>
    <w:div w:id="1775704715">
      <w:bodyDiv w:val="1"/>
      <w:marLeft w:val="0"/>
      <w:marRight w:val="0"/>
      <w:marTop w:val="0"/>
      <w:marBottom w:val="0"/>
      <w:divBdr>
        <w:top w:val="none" w:sz="0" w:space="0" w:color="auto"/>
        <w:left w:val="none" w:sz="0" w:space="0" w:color="auto"/>
        <w:bottom w:val="none" w:sz="0" w:space="0" w:color="auto"/>
        <w:right w:val="none" w:sz="0" w:space="0" w:color="auto"/>
      </w:divBdr>
    </w:div>
    <w:div w:id="1775980030">
      <w:bodyDiv w:val="1"/>
      <w:marLeft w:val="0"/>
      <w:marRight w:val="0"/>
      <w:marTop w:val="0"/>
      <w:marBottom w:val="0"/>
      <w:divBdr>
        <w:top w:val="none" w:sz="0" w:space="0" w:color="auto"/>
        <w:left w:val="none" w:sz="0" w:space="0" w:color="auto"/>
        <w:bottom w:val="none" w:sz="0" w:space="0" w:color="auto"/>
        <w:right w:val="none" w:sz="0" w:space="0" w:color="auto"/>
      </w:divBdr>
    </w:div>
    <w:div w:id="1776048343">
      <w:bodyDiv w:val="1"/>
      <w:marLeft w:val="0"/>
      <w:marRight w:val="0"/>
      <w:marTop w:val="0"/>
      <w:marBottom w:val="0"/>
      <w:divBdr>
        <w:top w:val="none" w:sz="0" w:space="0" w:color="auto"/>
        <w:left w:val="none" w:sz="0" w:space="0" w:color="auto"/>
        <w:bottom w:val="none" w:sz="0" w:space="0" w:color="auto"/>
        <w:right w:val="none" w:sz="0" w:space="0" w:color="auto"/>
      </w:divBdr>
    </w:div>
    <w:div w:id="1776050701">
      <w:bodyDiv w:val="1"/>
      <w:marLeft w:val="0"/>
      <w:marRight w:val="0"/>
      <w:marTop w:val="0"/>
      <w:marBottom w:val="0"/>
      <w:divBdr>
        <w:top w:val="none" w:sz="0" w:space="0" w:color="auto"/>
        <w:left w:val="none" w:sz="0" w:space="0" w:color="auto"/>
        <w:bottom w:val="none" w:sz="0" w:space="0" w:color="auto"/>
        <w:right w:val="none" w:sz="0" w:space="0" w:color="auto"/>
      </w:divBdr>
    </w:div>
    <w:div w:id="1776091854">
      <w:bodyDiv w:val="1"/>
      <w:marLeft w:val="0"/>
      <w:marRight w:val="0"/>
      <w:marTop w:val="0"/>
      <w:marBottom w:val="0"/>
      <w:divBdr>
        <w:top w:val="none" w:sz="0" w:space="0" w:color="auto"/>
        <w:left w:val="none" w:sz="0" w:space="0" w:color="auto"/>
        <w:bottom w:val="none" w:sz="0" w:space="0" w:color="auto"/>
        <w:right w:val="none" w:sz="0" w:space="0" w:color="auto"/>
      </w:divBdr>
    </w:div>
    <w:div w:id="1776248782">
      <w:bodyDiv w:val="1"/>
      <w:marLeft w:val="0"/>
      <w:marRight w:val="0"/>
      <w:marTop w:val="0"/>
      <w:marBottom w:val="0"/>
      <w:divBdr>
        <w:top w:val="none" w:sz="0" w:space="0" w:color="auto"/>
        <w:left w:val="none" w:sz="0" w:space="0" w:color="auto"/>
        <w:bottom w:val="none" w:sz="0" w:space="0" w:color="auto"/>
        <w:right w:val="none" w:sz="0" w:space="0" w:color="auto"/>
      </w:divBdr>
    </w:div>
    <w:div w:id="1776703440">
      <w:bodyDiv w:val="1"/>
      <w:marLeft w:val="0"/>
      <w:marRight w:val="0"/>
      <w:marTop w:val="0"/>
      <w:marBottom w:val="0"/>
      <w:divBdr>
        <w:top w:val="none" w:sz="0" w:space="0" w:color="auto"/>
        <w:left w:val="none" w:sz="0" w:space="0" w:color="auto"/>
        <w:bottom w:val="none" w:sz="0" w:space="0" w:color="auto"/>
        <w:right w:val="none" w:sz="0" w:space="0" w:color="auto"/>
      </w:divBdr>
    </w:div>
    <w:div w:id="1776748683">
      <w:bodyDiv w:val="1"/>
      <w:marLeft w:val="0"/>
      <w:marRight w:val="0"/>
      <w:marTop w:val="0"/>
      <w:marBottom w:val="0"/>
      <w:divBdr>
        <w:top w:val="none" w:sz="0" w:space="0" w:color="auto"/>
        <w:left w:val="none" w:sz="0" w:space="0" w:color="auto"/>
        <w:bottom w:val="none" w:sz="0" w:space="0" w:color="auto"/>
        <w:right w:val="none" w:sz="0" w:space="0" w:color="auto"/>
      </w:divBdr>
    </w:div>
    <w:div w:id="1776751520">
      <w:bodyDiv w:val="1"/>
      <w:marLeft w:val="0"/>
      <w:marRight w:val="0"/>
      <w:marTop w:val="0"/>
      <w:marBottom w:val="0"/>
      <w:divBdr>
        <w:top w:val="none" w:sz="0" w:space="0" w:color="auto"/>
        <w:left w:val="none" w:sz="0" w:space="0" w:color="auto"/>
        <w:bottom w:val="none" w:sz="0" w:space="0" w:color="auto"/>
        <w:right w:val="none" w:sz="0" w:space="0" w:color="auto"/>
      </w:divBdr>
    </w:div>
    <w:div w:id="1777630009">
      <w:bodyDiv w:val="1"/>
      <w:marLeft w:val="0"/>
      <w:marRight w:val="0"/>
      <w:marTop w:val="0"/>
      <w:marBottom w:val="0"/>
      <w:divBdr>
        <w:top w:val="none" w:sz="0" w:space="0" w:color="auto"/>
        <w:left w:val="none" w:sz="0" w:space="0" w:color="auto"/>
        <w:bottom w:val="none" w:sz="0" w:space="0" w:color="auto"/>
        <w:right w:val="none" w:sz="0" w:space="0" w:color="auto"/>
      </w:divBdr>
    </w:div>
    <w:div w:id="1777869005">
      <w:bodyDiv w:val="1"/>
      <w:marLeft w:val="0"/>
      <w:marRight w:val="0"/>
      <w:marTop w:val="0"/>
      <w:marBottom w:val="0"/>
      <w:divBdr>
        <w:top w:val="none" w:sz="0" w:space="0" w:color="auto"/>
        <w:left w:val="none" w:sz="0" w:space="0" w:color="auto"/>
        <w:bottom w:val="none" w:sz="0" w:space="0" w:color="auto"/>
        <w:right w:val="none" w:sz="0" w:space="0" w:color="auto"/>
      </w:divBdr>
    </w:div>
    <w:div w:id="1778065009">
      <w:bodyDiv w:val="1"/>
      <w:marLeft w:val="0"/>
      <w:marRight w:val="0"/>
      <w:marTop w:val="0"/>
      <w:marBottom w:val="0"/>
      <w:divBdr>
        <w:top w:val="none" w:sz="0" w:space="0" w:color="auto"/>
        <w:left w:val="none" w:sz="0" w:space="0" w:color="auto"/>
        <w:bottom w:val="none" w:sz="0" w:space="0" w:color="auto"/>
        <w:right w:val="none" w:sz="0" w:space="0" w:color="auto"/>
      </w:divBdr>
    </w:div>
    <w:div w:id="1778255172">
      <w:bodyDiv w:val="1"/>
      <w:marLeft w:val="0"/>
      <w:marRight w:val="0"/>
      <w:marTop w:val="0"/>
      <w:marBottom w:val="0"/>
      <w:divBdr>
        <w:top w:val="none" w:sz="0" w:space="0" w:color="auto"/>
        <w:left w:val="none" w:sz="0" w:space="0" w:color="auto"/>
        <w:bottom w:val="none" w:sz="0" w:space="0" w:color="auto"/>
        <w:right w:val="none" w:sz="0" w:space="0" w:color="auto"/>
      </w:divBdr>
    </w:div>
    <w:div w:id="1778527062">
      <w:bodyDiv w:val="1"/>
      <w:marLeft w:val="0"/>
      <w:marRight w:val="0"/>
      <w:marTop w:val="0"/>
      <w:marBottom w:val="0"/>
      <w:divBdr>
        <w:top w:val="none" w:sz="0" w:space="0" w:color="auto"/>
        <w:left w:val="none" w:sz="0" w:space="0" w:color="auto"/>
        <w:bottom w:val="none" w:sz="0" w:space="0" w:color="auto"/>
        <w:right w:val="none" w:sz="0" w:space="0" w:color="auto"/>
      </w:divBdr>
    </w:div>
    <w:div w:id="1778673153">
      <w:bodyDiv w:val="1"/>
      <w:marLeft w:val="0"/>
      <w:marRight w:val="0"/>
      <w:marTop w:val="0"/>
      <w:marBottom w:val="0"/>
      <w:divBdr>
        <w:top w:val="none" w:sz="0" w:space="0" w:color="auto"/>
        <w:left w:val="none" w:sz="0" w:space="0" w:color="auto"/>
        <w:bottom w:val="none" w:sz="0" w:space="0" w:color="auto"/>
        <w:right w:val="none" w:sz="0" w:space="0" w:color="auto"/>
      </w:divBdr>
    </w:div>
    <w:div w:id="1778909668">
      <w:bodyDiv w:val="1"/>
      <w:marLeft w:val="0"/>
      <w:marRight w:val="0"/>
      <w:marTop w:val="0"/>
      <w:marBottom w:val="0"/>
      <w:divBdr>
        <w:top w:val="none" w:sz="0" w:space="0" w:color="auto"/>
        <w:left w:val="none" w:sz="0" w:space="0" w:color="auto"/>
        <w:bottom w:val="none" w:sz="0" w:space="0" w:color="auto"/>
        <w:right w:val="none" w:sz="0" w:space="0" w:color="auto"/>
      </w:divBdr>
    </w:div>
    <w:div w:id="1778940954">
      <w:bodyDiv w:val="1"/>
      <w:marLeft w:val="0"/>
      <w:marRight w:val="0"/>
      <w:marTop w:val="0"/>
      <w:marBottom w:val="0"/>
      <w:divBdr>
        <w:top w:val="none" w:sz="0" w:space="0" w:color="auto"/>
        <w:left w:val="none" w:sz="0" w:space="0" w:color="auto"/>
        <w:bottom w:val="none" w:sz="0" w:space="0" w:color="auto"/>
        <w:right w:val="none" w:sz="0" w:space="0" w:color="auto"/>
      </w:divBdr>
    </w:div>
    <w:div w:id="1779443415">
      <w:bodyDiv w:val="1"/>
      <w:marLeft w:val="0"/>
      <w:marRight w:val="0"/>
      <w:marTop w:val="0"/>
      <w:marBottom w:val="0"/>
      <w:divBdr>
        <w:top w:val="none" w:sz="0" w:space="0" w:color="auto"/>
        <w:left w:val="none" w:sz="0" w:space="0" w:color="auto"/>
        <w:bottom w:val="none" w:sz="0" w:space="0" w:color="auto"/>
        <w:right w:val="none" w:sz="0" w:space="0" w:color="auto"/>
      </w:divBdr>
    </w:div>
    <w:div w:id="1779443492">
      <w:bodyDiv w:val="1"/>
      <w:marLeft w:val="0"/>
      <w:marRight w:val="0"/>
      <w:marTop w:val="0"/>
      <w:marBottom w:val="0"/>
      <w:divBdr>
        <w:top w:val="none" w:sz="0" w:space="0" w:color="auto"/>
        <w:left w:val="none" w:sz="0" w:space="0" w:color="auto"/>
        <w:bottom w:val="none" w:sz="0" w:space="0" w:color="auto"/>
        <w:right w:val="none" w:sz="0" w:space="0" w:color="auto"/>
      </w:divBdr>
    </w:div>
    <w:div w:id="1779448657">
      <w:bodyDiv w:val="1"/>
      <w:marLeft w:val="0"/>
      <w:marRight w:val="0"/>
      <w:marTop w:val="0"/>
      <w:marBottom w:val="0"/>
      <w:divBdr>
        <w:top w:val="none" w:sz="0" w:space="0" w:color="auto"/>
        <w:left w:val="none" w:sz="0" w:space="0" w:color="auto"/>
        <w:bottom w:val="none" w:sz="0" w:space="0" w:color="auto"/>
        <w:right w:val="none" w:sz="0" w:space="0" w:color="auto"/>
      </w:divBdr>
    </w:div>
    <w:div w:id="1779643675">
      <w:bodyDiv w:val="1"/>
      <w:marLeft w:val="0"/>
      <w:marRight w:val="0"/>
      <w:marTop w:val="0"/>
      <w:marBottom w:val="0"/>
      <w:divBdr>
        <w:top w:val="none" w:sz="0" w:space="0" w:color="auto"/>
        <w:left w:val="none" w:sz="0" w:space="0" w:color="auto"/>
        <w:bottom w:val="none" w:sz="0" w:space="0" w:color="auto"/>
        <w:right w:val="none" w:sz="0" w:space="0" w:color="auto"/>
      </w:divBdr>
    </w:div>
    <w:div w:id="1779980709">
      <w:bodyDiv w:val="1"/>
      <w:marLeft w:val="0"/>
      <w:marRight w:val="0"/>
      <w:marTop w:val="0"/>
      <w:marBottom w:val="0"/>
      <w:divBdr>
        <w:top w:val="none" w:sz="0" w:space="0" w:color="auto"/>
        <w:left w:val="none" w:sz="0" w:space="0" w:color="auto"/>
        <w:bottom w:val="none" w:sz="0" w:space="0" w:color="auto"/>
        <w:right w:val="none" w:sz="0" w:space="0" w:color="auto"/>
      </w:divBdr>
    </w:div>
    <w:div w:id="1780250325">
      <w:bodyDiv w:val="1"/>
      <w:marLeft w:val="0"/>
      <w:marRight w:val="0"/>
      <w:marTop w:val="0"/>
      <w:marBottom w:val="0"/>
      <w:divBdr>
        <w:top w:val="none" w:sz="0" w:space="0" w:color="auto"/>
        <w:left w:val="none" w:sz="0" w:space="0" w:color="auto"/>
        <w:bottom w:val="none" w:sz="0" w:space="0" w:color="auto"/>
        <w:right w:val="none" w:sz="0" w:space="0" w:color="auto"/>
      </w:divBdr>
    </w:div>
    <w:div w:id="1780641561">
      <w:bodyDiv w:val="1"/>
      <w:marLeft w:val="0"/>
      <w:marRight w:val="0"/>
      <w:marTop w:val="0"/>
      <w:marBottom w:val="0"/>
      <w:divBdr>
        <w:top w:val="none" w:sz="0" w:space="0" w:color="auto"/>
        <w:left w:val="none" w:sz="0" w:space="0" w:color="auto"/>
        <w:bottom w:val="none" w:sz="0" w:space="0" w:color="auto"/>
        <w:right w:val="none" w:sz="0" w:space="0" w:color="auto"/>
      </w:divBdr>
    </w:div>
    <w:div w:id="1780685790">
      <w:bodyDiv w:val="1"/>
      <w:marLeft w:val="0"/>
      <w:marRight w:val="0"/>
      <w:marTop w:val="0"/>
      <w:marBottom w:val="0"/>
      <w:divBdr>
        <w:top w:val="none" w:sz="0" w:space="0" w:color="auto"/>
        <w:left w:val="none" w:sz="0" w:space="0" w:color="auto"/>
        <w:bottom w:val="none" w:sz="0" w:space="0" w:color="auto"/>
        <w:right w:val="none" w:sz="0" w:space="0" w:color="auto"/>
      </w:divBdr>
    </w:div>
    <w:div w:id="1780762007">
      <w:bodyDiv w:val="1"/>
      <w:marLeft w:val="0"/>
      <w:marRight w:val="0"/>
      <w:marTop w:val="0"/>
      <w:marBottom w:val="0"/>
      <w:divBdr>
        <w:top w:val="none" w:sz="0" w:space="0" w:color="auto"/>
        <w:left w:val="none" w:sz="0" w:space="0" w:color="auto"/>
        <w:bottom w:val="none" w:sz="0" w:space="0" w:color="auto"/>
        <w:right w:val="none" w:sz="0" w:space="0" w:color="auto"/>
      </w:divBdr>
    </w:div>
    <w:div w:id="1781143393">
      <w:bodyDiv w:val="1"/>
      <w:marLeft w:val="0"/>
      <w:marRight w:val="0"/>
      <w:marTop w:val="0"/>
      <w:marBottom w:val="0"/>
      <w:divBdr>
        <w:top w:val="none" w:sz="0" w:space="0" w:color="auto"/>
        <w:left w:val="none" w:sz="0" w:space="0" w:color="auto"/>
        <w:bottom w:val="none" w:sz="0" w:space="0" w:color="auto"/>
        <w:right w:val="none" w:sz="0" w:space="0" w:color="auto"/>
      </w:divBdr>
    </w:div>
    <w:div w:id="1781337432">
      <w:bodyDiv w:val="1"/>
      <w:marLeft w:val="0"/>
      <w:marRight w:val="0"/>
      <w:marTop w:val="0"/>
      <w:marBottom w:val="0"/>
      <w:divBdr>
        <w:top w:val="none" w:sz="0" w:space="0" w:color="auto"/>
        <w:left w:val="none" w:sz="0" w:space="0" w:color="auto"/>
        <w:bottom w:val="none" w:sz="0" w:space="0" w:color="auto"/>
        <w:right w:val="none" w:sz="0" w:space="0" w:color="auto"/>
      </w:divBdr>
    </w:div>
    <w:div w:id="1781759517">
      <w:bodyDiv w:val="1"/>
      <w:marLeft w:val="0"/>
      <w:marRight w:val="0"/>
      <w:marTop w:val="0"/>
      <w:marBottom w:val="0"/>
      <w:divBdr>
        <w:top w:val="none" w:sz="0" w:space="0" w:color="auto"/>
        <w:left w:val="none" w:sz="0" w:space="0" w:color="auto"/>
        <w:bottom w:val="none" w:sz="0" w:space="0" w:color="auto"/>
        <w:right w:val="none" w:sz="0" w:space="0" w:color="auto"/>
      </w:divBdr>
    </w:div>
    <w:div w:id="1782144035">
      <w:bodyDiv w:val="1"/>
      <w:marLeft w:val="0"/>
      <w:marRight w:val="0"/>
      <w:marTop w:val="0"/>
      <w:marBottom w:val="0"/>
      <w:divBdr>
        <w:top w:val="none" w:sz="0" w:space="0" w:color="auto"/>
        <w:left w:val="none" w:sz="0" w:space="0" w:color="auto"/>
        <w:bottom w:val="none" w:sz="0" w:space="0" w:color="auto"/>
        <w:right w:val="none" w:sz="0" w:space="0" w:color="auto"/>
      </w:divBdr>
    </w:div>
    <w:div w:id="1782453543">
      <w:bodyDiv w:val="1"/>
      <w:marLeft w:val="0"/>
      <w:marRight w:val="0"/>
      <w:marTop w:val="0"/>
      <w:marBottom w:val="0"/>
      <w:divBdr>
        <w:top w:val="none" w:sz="0" w:space="0" w:color="auto"/>
        <w:left w:val="none" w:sz="0" w:space="0" w:color="auto"/>
        <w:bottom w:val="none" w:sz="0" w:space="0" w:color="auto"/>
        <w:right w:val="none" w:sz="0" w:space="0" w:color="auto"/>
      </w:divBdr>
    </w:div>
    <w:div w:id="1782869486">
      <w:bodyDiv w:val="1"/>
      <w:marLeft w:val="0"/>
      <w:marRight w:val="0"/>
      <w:marTop w:val="0"/>
      <w:marBottom w:val="0"/>
      <w:divBdr>
        <w:top w:val="none" w:sz="0" w:space="0" w:color="auto"/>
        <w:left w:val="none" w:sz="0" w:space="0" w:color="auto"/>
        <w:bottom w:val="none" w:sz="0" w:space="0" w:color="auto"/>
        <w:right w:val="none" w:sz="0" w:space="0" w:color="auto"/>
      </w:divBdr>
    </w:div>
    <w:div w:id="1782870686">
      <w:bodyDiv w:val="1"/>
      <w:marLeft w:val="0"/>
      <w:marRight w:val="0"/>
      <w:marTop w:val="0"/>
      <w:marBottom w:val="0"/>
      <w:divBdr>
        <w:top w:val="none" w:sz="0" w:space="0" w:color="auto"/>
        <w:left w:val="none" w:sz="0" w:space="0" w:color="auto"/>
        <w:bottom w:val="none" w:sz="0" w:space="0" w:color="auto"/>
        <w:right w:val="none" w:sz="0" w:space="0" w:color="auto"/>
      </w:divBdr>
    </w:div>
    <w:div w:id="1783066994">
      <w:bodyDiv w:val="1"/>
      <w:marLeft w:val="0"/>
      <w:marRight w:val="0"/>
      <w:marTop w:val="0"/>
      <w:marBottom w:val="0"/>
      <w:divBdr>
        <w:top w:val="none" w:sz="0" w:space="0" w:color="auto"/>
        <w:left w:val="none" w:sz="0" w:space="0" w:color="auto"/>
        <w:bottom w:val="none" w:sz="0" w:space="0" w:color="auto"/>
        <w:right w:val="none" w:sz="0" w:space="0" w:color="auto"/>
      </w:divBdr>
    </w:div>
    <w:div w:id="1783107919">
      <w:bodyDiv w:val="1"/>
      <w:marLeft w:val="0"/>
      <w:marRight w:val="0"/>
      <w:marTop w:val="0"/>
      <w:marBottom w:val="0"/>
      <w:divBdr>
        <w:top w:val="none" w:sz="0" w:space="0" w:color="auto"/>
        <w:left w:val="none" w:sz="0" w:space="0" w:color="auto"/>
        <w:bottom w:val="none" w:sz="0" w:space="0" w:color="auto"/>
        <w:right w:val="none" w:sz="0" w:space="0" w:color="auto"/>
      </w:divBdr>
    </w:div>
    <w:div w:id="1783108674">
      <w:bodyDiv w:val="1"/>
      <w:marLeft w:val="0"/>
      <w:marRight w:val="0"/>
      <w:marTop w:val="0"/>
      <w:marBottom w:val="0"/>
      <w:divBdr>
        <w:top w:val="none" w:sz="0" w:space="0" w:color="auto"/>
        <w:left w:val="none" w:sz="0" w:space="0" w:color="auto"/>
        <w:bottom w:val="none" w:sz="0" w:space="0" w:color="auto"/>
        <w:right w:val="none" w:sz="0" w:space="0" w:color="auto"/>
      </w:divBdr>
    </w:div>
    <w:div w:id="1783109009">
      <w:bodyDiv w:val="1"/>
      <w:marLeft w:val="0"/>
      <w:marRight w:val="0"/>
      <w:marTop w:val="0"/>
      <w:marBottom w:val="0"/>
      <w:divBdr>
        <w:top w:val="none" w:sz="0" w:space="0" w:color="auto"/>
        <w:left w:val="none" w:sz="0" w:space="0" w:color="auto"/>
        <w:bottom w:val="none" w:sz="0" w:space="0" w:color="auto"/>
        <w:right w:val="none" w:sz="0" w:space="0" w:color="auto"/>
      </w:divBdr>
    </w:div>
    <w:div w:id="1783111457">
      <w:bodyDiv w:val="1"/>
      <w:marLeft w:val="0"/>
      <w:marRight w:val="0"/>
      <w:marTop w:val="0"/>
      <w:marBottom w:val="0"/>
      <w:divBdr>
        <w:top w:val="none" w:sz="0" w:space="0" w:color="auto"/>
        <w:left w:val="none" w:sz="0" w:space="0" w:color="auto"/>
        <w:bottom w:val="none" w:sz="0" w:space="0" w:color="auto"/>
        <w:right w:val="none" w:sz="0" w:space="0" w:color="auto"/>
      </w:divBdr>
    </w:div>
    <w:div w:id="1783182991">
      <w:bodyDiv w:val="1"/>
      <w:marLeft w:val="0"/>
      <w:marRight w:val="0"/>
      <w:marTop w:val="0"/>
      <w:marBottom w:val="0"/>
      <w:divBdr>
        <w:top w:val="none" w:sz="0" w:space="0" w:color="auto"/>
        <w:left w:val="none" w:sz="0" w:space="0" w:color="auto"/>
        <w:bottom w:val="none" w:sz="0" w:space="0" w:color="auto"/>
        <w:right w:val="none" w:sz="0" w:space="0" w:color="auto"/>
      </w:divBdr>
    </w:div>
    <w:div w:id="1783261894">
      <w:bodyDiv w:val="1"/>
      <w:marLeft w:val="0"/>
      <w:marRight w:val="0"/>
      <w:marTop w:val="0"/>
      <w:marBottom w:val="0"/>
      <w:divBdr>
        <w:top w:val="none" w:sz="0" w:space="0" w:color="auto"/>
        <w:left w:val="none" w:sz="0" w:space="0" w:color="auto"/>
        <w:bottom w:val="none" w:sz="0" w:space="0" w:color="auto"/>
        <w:right w:val="none" w:sz="0" w:space="0" w:color="auto"/>
      </w:divBdr>
    </w:div>
    <w:div w:id="1783301192">
      <w:bodyDiv w:val="1"/>
      <w:marLeft w:val="0"/>
      <w:marRight w:val="0"/>
      <w:marTop w:val="0"/>
      <w:marBottom w:val="0"/>
      <w:divBdr>
        <w:top w:val="none" w:sz="0" w:space="0" w:color="auto"/>
        <w:left w:val="none" w:sz="0" w:space="0" w:color="auto"/>
        <w:bottom w:val="none" w:sz="0" w:space="0" w:color="auto"/>
        <w:right w:val="none" w:sz="0" w:space="0" w:color="auto"/>
      </w:divBdr>
    </w:div>
    <w:div w:id="1783302585">
      <w:bodyDiv w:val="1"/>
      <w:marLeft w:val="0"/>
      <w:marRight w:val="0"/>
      <w:marTop w:val="0"/>
      <w:marBottom w:val="0"/>
      <w:divBdr>
        <w:top w:val="none" w:sz="0" w:space="0" w:color="auto"/>
        <w:left w:val="none" w:sz="0" w:space="0" w:color="auto"/>
        <w:bottom w:val="none" w:sz="0" w:space="0" w:color="auto"/>
        <w:right w:val="none" w:sz="0" w:space="0" w:color="auto"/>
      </w:divBdr>
    </w:div>
    <w:div w:id="1783574784">
      <w:bodyDiv w:val="1"/>
      <w:marLeft w:val="0"/>
      <w:marRight w:val="0"/>
      <w:marTop w:val="0"/>
      <w:marBottom w:val="0"/>
      <w:divBdr>
        <w:top w:val="none" w:sz="0" w:space="0" w:color="auto"/>
        <w:left w:val="none" w:sz="0" w:space="0" w:color="auto"/>
        <w:bottom w:val="none" w:sz="0" w:space="0" w:color="auto"/>
        <w:right w:val="none" w:sz="0" w:space="0" w:color="auto"/>
      </w:divBdr>
    </w:div>
    <w:div w:id="1783647008">
      <w:bodyDiv w:val="1"/>
      <w:marLeft w:val="0"/>
      <w:marRight w:val="0"/>
      <w:marTop w:val="0"/>
      <w:marBottom w:val="0"/>
      <w:divBdr>
        <w:top w:val="none" w:sz="0" w:space="0" w:color="auto"/>
        <w:left w:val="none" w:sz="0" w:space="0" w:color="auto"/>
        <w:bottom w:val="none" w:sz="0" w:space="0" w:color="auto"/>
        <w:right w:val="none" w:sz="0" w:space="0" w:color="auto"/>
      </w:divBdr>
    </w:div>
    <w:div w:id="1783764795">
      <w:bodyDiv w:val="1"/>
      <w:marLeft w:val="0"/>
      <w:marRight w:val="0"/>
      <w:marTop w:val="0"/>
      <w:marBottom w:val="0"/>
      <w:divBdr>
        <w:top w:val="none" w:sz="0" w:space="0" w:color="auto"/>
        <w:left w:val="none" w:sz="0" w:space="0" w:color="auto"/>
        <w:bottom w:val="none" w:sz="0" w:space="0" w:color="auto"/>
        <w:right w:val="none" w:sz="0" w:space="0" w:color="auto"/>
      </w:divBdr>
    </w:div>
    <w:div w:id="1784036068">
      <w:bodyDiv w:val="1"/>
      <w:marLeft w:val="0"/>
      <w:marRight w:val="0"/>
      <w:marTop w:val="0"/>
      <w:marBottom w:val="0"/>
      <w:divBdr>
        <w:top w:val="none" w:sz="0" w:space="0" w:color="auto"/>
        <w:left w:val="none" w:sz="0" w:space="0" w:color="auto"/>
        <w:bottom w:val="none" w:sz="0" w:space="0" w:color="auto"/>
        <w:right w:val="none" w:sz="0" w:space="0" w:color="auto"/>
      </w:divBdr>
    </w:div>
    <w:div w:id="1784105753">
      <w:bodyDiv w:val="1"/>
      <w:marLeft w:val="0"/>
      <w:marRight w:val="0"/>
      <w:marTop w:val="0"/>
      <w:marBottom w:val="0"/>
      <w:divBdr>
        <w:top w:val="none" w:sz="0" w:space="0" w:color="auto"/>
        <w:left w:val="none" w:sz="0" w:space="0" w:color="auto"/>
        <w:bottom w:val="none" w:sz="0" w:space="0" w:color="auto"/>
        <w:right w:val="none" w:sz="0" w:space="0" w:color="auto"/>
      </w:divBdr>
    </w:div>
    <w:div w:id="1784500665">
      <w:bodyDiv w:val="1"/>
      <w:marLeft w:val="0"/>
      <w:marRight w:val="0"/>
      <w:marTop w:val="0"/>
      <w:marBottom w:val="0"/>
      <w:divBdr>
        <w:top w:val="none" w:sz="0" w:space="0" w:color="auto"/>
        <w:left w:val="none" w:sz="0" w:space="0" w:color="auto"/>
        <w:bottom w:val="none" w:sz="0" w:space="0" w:color="auto"/>
        <w:right w:val="none" w:sz="0" w:space="0" w:color="auto"/>
      </w:divBdr>
    </w:div>
    <w:div w:id="1784574761">
      <w:bodyDiv w:val="1"/>
      <w:marLeft w:val="0"/>
      <w:marRight w:val="0"/>
      <w:marTop w:val="0"/>
      <w:marBottom w:val="0"/>
      <w:divBdr>
        <w:top w:val="none" w:sz="0" w:space="0" w:color="auto"/>
        <w:left w:val="none" w:sz="0" w:space="0" w:color="auto"/>
        <w:bottom w:val="none" w:sz="0" w:space="0" w:color="auto"/>
        <w:right w:val="none" w:sz="0" w:space="0" w:color="auto"/>
      </w:divBdr>
    </w:div>
    <w:div w:id="1784614516">
      <w:bodyDiv w:val="1"/>
      <w:marLeft w:val="0"/>
      <w:marRight w:val="0"/>
      <w:marTop w:val="0"/>
      <w:marBottom w:val="0"/>
      <w:divBdr>
        <w:top w:val="none" w:sz="0" w:space="0" w:color="auto"/>
        <w:left w:val="none" w:sz="0" w:space="0" w:color="auto"/>
        <w:bottom w:val="none" w:sz="0" w:space="0" w:color="auto"/>
        <w:right w:val="none" w:sz="0" w:space="0" w:color="auto"/>
      </w:divBdr>
    </w:div>
    <w:div w:id="1784643076">
      <w:bodyDiv w:val="1"/>
      <w:marLeft w:val="0"/>
      <w:marRight w:val="0"/>
      <w:marTop w:val="0"/>
      <w:marBottom w:val="0"/>
      <w:divBdr>
        <w:top w:val="none" w:sz="0" w:space="0" w:color="auto"/>
        <w:left w:val="none" w:sz="0" w:space="0" w:color="auto"/>
        <w:bottom w:val="none" w:sz="0" w:space="0" w:color="auto"/>
        <w:right w:val="none" w:sz="0" w:space="0" w:color="auto"/>
      </w:divBdr>
    </w:div>
    <w:div w:id="1784837404">
      <w:bodyDiv w:val="1"/>
      <w:marLeft w:val="0"/>
      <w:marRight w:val="0"/>
      <w:marTop w:val="0"/>
      <w:marBottom w:val="0"/>
      <w:divBdr>
        <w:top w:val="none" w:sz="0" w:space="0" w:color="auto"/>
        <w:left w:val="none" w:sz="0" w:space="0" w:color="auto"/>
        <w:bottom w:val="none" w:sz="0" w:space="0" w:color="auto"/>
        <w:right w:val="none" w:sz="0" w:space="0" w:color="auto"/>
      </w:divBdr>
    </w:div>
    <w:div w:id="1785347063">
      <w:bodyDiv w:val="1"/>
      <w:marLeft w:val="0"/>
      <w:marRight w:val="0"/>
      <w:marTop w:val="0"/>
      <w:marBottom w:val="0"/>
      <w:divBdr>
        <w:top w:val="none" w:sz="0" w:space="0" w:color="auto"/>
        <w:left w:val="none" w:sz="0" w:space="0" w:color="auto"/>
        <w:bottom w:val="none" w:sz="0" w:space="0" w:color="auto"/>
        <w:right w:val="none" w:sz="0" w:space="0" w:color="auto"/>
      </w:divBdr>
    </w:div>
    <w:div w:id="1785615380">
      <w:bodyDiv w:val="1"/>
      <w:marLeft w:val="0"/>
      <w:marRight w:val="0"/>
      <w:marTop w:val="0"/>
      <w:marBottom w:val="0"/>
      <w:divBdr>
        <w:top w:val="none" w:sz="0" w:space="0" w:color="auto"/>
        <w:left w:val="none" w:sz="0" w:space="0" w:color="auto"/>
        <w:bottom w:val="none" w:sz="0" w:space="0" w:color="auto"/>
        <w:right w:val="none" w:sz="0" w:space="0" w:color="auto"/>
      </w:divBdr>
    </w:div>
    <w:div w:id="1785735569">
      <w:bodyDiv w:val="1"/>
      <w:marLeft w:val="0"/>
      <w:marRight w:val="0"/>
      <w:marTop w:val="0"/>
      <w:marBottom w:val="0"/>
      <w:divBdr>
        <w:top w:val="none" w:sz="0" w:space="0" w:color="auto"/>
        <w:left w:val="none" w:sz="0" w:space="0" w:color="auto"/>
        <w:bottom w:val="none" w:sz="0" w:space="0" w:color="auto"/>
        <w:right w:val="none" w:sz="0" w:space="0" w:color="auto"/>
      </w:divBdr>
    </w:div>
    <w:div w:id="1786195099">
      <w:bodyDiv w:val="1"/>
      <w:marLeft w:val="0"/>
      <w:marRight w:val="0"/>
      <w:marTop w:val="0"/>
      <w:marBottom w:val="0"/>
      <w:divBdr>
        <w:top w:val="none" w:sz="0" w:space="0" w:color="auto"/>
        <w:left w:val="none" w:sz="0" w:space="0" w:color="auto"/>
        <w:bottom w:val="none" w:sz="0" w:space="0" w:color="auto"/>
        <w:right w:val="none" w:sz="0" w:space="0" w:color="auto"/>
      </w:divBdr>
    </w:div>
    <w:div w:id="1786268104">
      <w:bodyDiv w:val="1"/>
      <w:marLeft w:val="0"/>
      <w:marRight w:val="0"/>
      <w:marTop w:val="0"/>
      <w:marBottom w:val="0"/>
      <w:divBdr>
        <w:top w:val="none" w:sz="0" w:space="0" w:color="auto"/>
        <w:left w:val="none" w:sz="0" w:space="0" w:color="auto"/>
        <w:bottom w:val="none" w:sz="0" w:space="0" w:color="auto"/>
        <w:right w:val="none" w:sz="0" w:space="0" w:color="auto"/>
      </w:divBdr>
    </w:div>
    <w:div w:id="1786270277">
      <w:bodyDiv w:val="1"/>
      <w:marLeft w:val="0"/>
      <w:marRight w:val="0"/>
      <w:marTop w:val="0"/>
      <w:marBottom w:val="0"/>
      <w:divBdr>
        <w:top w:val="none" w:sz="0" w:space="0" w:color="auto"/>
        <w:left w:val="none" w:sz="0" w:space="0" w:color="auto"/>
        <w:bottom w:val="none" w:sz="0" w:space="0" w:color="auto"/>
        <w:right w:val="none" w:sz="0" w:space="0" w:color="auto"/>
      </w:divBdr>
    </w:div>
    <w:div w:id="1786386916">
      <w:bodyDiv w:val="1"/>
      <w:marLeft w:val="0"/>
      <w:marRight w:val="0"/>
      <w:marTop w:val="0"/>
      <w:marBottom w:val="0"/>
      <w:divBdr>
        <w:top w:val="none" w:sz="0" w:space="0" w:color="auto"/>
        <w:left w:val="none" w:sz="0" w:space="0" w:color="auto"/>
        <w:bottom w:val="none" w:sz="0" w:space="0" w:color="auto"/>
        <w:right w:val="none" w:sz="0" w:space="0" w:color="auto"/>
      </w:divBdr>
    </w:div>
    <w:div w:id="1786541954">
      <w:bodyDiv w:val="1"/>
      <w:marLeft w:val="0"/>
      <w:marRight w:val="0"/>
      <w:marTop w:val="0"/>
      <w:marBottom w:val="0"/>
      <w:divBdr>
        <w:top w:val="none" w:sz="0" w:space="0" w:color="auto"/>
        <w:left w:val="none" w:sz="0" w:space="0" w:color="auto"/>
        <w:bottom w:val="none" w:sz="0" w:space="0" w:color="auto"/>
        <w:right w:val="none" w:sz="0" w:space="0" w:color="auto"/>
      </w:divBdr>
    </w:div>
    <w:div w:id="1786801793">
      <w:bodyDiv w:val="1"/>
      <w:marLeft w:val="0"/>
      <w:marRight w:val="0"/>
      <w:marTop w:val="0"/>
      <w:marBottom w:val="0"/>
      <w:divBdr>
        <w:top w:val="none" w:sz="0" w:space="0" w:color="auto"/>
        <w:left w:val="none" w:sz="0" w:space="0" w:color="auto"/>
        <w:bottom w:val="none" w:sz="0" w:space="0" w:color="auto"/>
        <w:right w:val="none" w:sz="0" w:space="0" w:color="auto"/>
      </w:divBdr>
    </w:div>
    <w:div w:id="1787037488">
      <w:bodyDiv w:val="1"/>
      <w:marLeft w:val="0"/>
      <w:marRight w:val="0"/>
      <w:marTop w:val="0"/>
      <w:marBottom w:val="0"/>
      <w:divBdr>
        <w:top w:val="none" w:sz="0" w:space="0" w:color="auto"/>
        <w:left w:val="none" w:sz="0" w:space="0" w:color="auto"/>
        <w:bottom w:val="none" w:sz="0" w:space="0" w:color="auto"/>
        <w:right w:val="none" w:sz="0" w:space="0" w:color="auto"/>
      </w:divBdr>
    </w:div>
    <w:div w:id="1787235818">
      <w:bodyDiv w:val="1"/>
      <w:marLeft w:val="0"/>
      <w:marRight w:val="0"/>
      <w:marTop w:val="0"/>
      <w:marBottom w:val="0"/>
      <w:divBdr>
        <w:top w:val="none" w:sz="0" w:space="0" w:color="auto"/>
        <w:left w:val="none" w:sz="0" w:space="0" w:color="auto"/>
        <w:bottom w:val="none" w:sz="0" w:space="0" w:color="auto"/>
        <w:right w:val="none" w:sz="0" w:space="0" w:color="auto"/>
      </w:divBdr>
    </w:div>
    <w:div w:id="1787574491">
      <w:bodyDiv w:val="1"/>
      <w:marLeft w:val="0"/>
      <w:marRight w:val="0"/>
      <w:marTop w:val="0"/>
      <w:marBottom w:val="0"/>
      <w:divBdr>
        <w:top w:val="none" w:sz="0" w:space="0" w:color="auto"/>
        <w:left w:val="none" w:sz="0" w:space="0" w:color="auto"/>
        <w:bottom w:val="none" w:sz="0" w:space="0" w:color="auto"/>
        <w:right w:val="none" w:sz="0" w:space="0" w:color="auto"/>
      </w:divBdr>
    </w:div>
    <w:div w:id="1787650382">
      <w:bodyDiv w:val="1"/>
      <w:marLeft w:val="0"/>
      <w:marRight w:val="0"/>
      <w:marTop w:val="0"/>
      <w:marBottom w:val="0"/>
      <w:divBdr>
        <w:top w:val="none" w:sz="0" w:space="0" w:color="auto"/>
        <w:left w:val="none" w:sz="0" w:space="0" w:color="auto"/>
        <w:bottom w:val="none" w:sz="0" w:space="0" w:color="auto"/>
        <w:right w:val="none" w:sz="0" w:space="0" w:color="auto"/>
      </w:divBdr>
    </w:div>
    <w:div w:id="1787700082">
      <w:bodyDiv w:val="1"/>
      <w:marLeft w:val="0"/>
      <w:marRight w:val="0"/>
      <w:marTop w:val="0"/>
      <w:marBottom w:val="0"/>
      <w:divBdr>
        <w:top w:val="none" w:sz="0" w:space="0" w:color="auto"/>
        <w:left w:val="none" w:sz="0" w:space="0" w:color="auto"/>
        <w:bottom w:val="none" w:sz="0" w:space="0" w:color="auto"/>
        <w:right w:val="none" w:sz="0" w:space="0" w:color="auto"/>
      </w:divBdr>
    </w:div>
    <w:div w:id="1787893691">
      <w:bodyDiv w:val="1"/>
      <w:marLeft w:val="0"/>
      <w:marRight w:val="0"/>
      <w:marTop w:val="0"/>
      <w:marBottom w:val="0"/>
      <w:divBdr>
        <w:top w:val="none" w:sz="0" w:space="0" w:color="auto"/>
        <w:left w:val="none" w:sz="0" w:space="0" w:color="auto"/>
        <w:bottom w:val="none" w:sz="0" w:space="0" w:color="auto"/>
        <w:right w:val="none" w:sz="0" w:space="0" w:color="auto"/>
      </w:divBdr>
    </w:div>
    <w:div w:id="1787963334">
      <w:bodyDiv w:val="1"/>
      <w:marLeft w:val="0"/>
      <w:marRight w:val="0"/>
      <w:marTop w:val="0"/>
      <w:marBottom w:val="0"/>
      <w:divBdr>
        <w:top w:val="none" w:sz="0" w:space="0" w:color="auto"/>
        <w:left w:val="none" w:sz="0" w:space="0" w:color="auto"/>
        <w:bottom w:val="none" w:sz="0" w:space="0" w:color="auto"/>
        <w:right w:val="none" w:sz="0" w:space="0" w:color="auto"/>
      </w:divBdr>
    </w:div>
    <w:div w:id="1788045094">
      <w:bodyDiv w:val="1"/>
      <w:marLeft w:val="0"/>
      <w:marRight w:val="0"/>
      <w:marTop w:val="0"/>
      <w:marBottom w:val="0"/>
      <w:divBdr>
        <w:top w:val="none" w:sz="0" w:space="0" w:color="auto"/>
        <w:left w:val="none" w:sz="0" w:space="0" w:color="auto"/>
        <w:bottom w:val="none" w:sz="0" w:space="0" w:color="auto"/>
        <w:right w:val="none" w:sz="0" w:space="0" w:color="auto"/>
      </w:divBdr>
    </w:div>
    <w:div w:id="1788310989">
      <w:bodyDiv w:val="1"/>
      <w:marLeft w:val="0"/>
      <w:marRight w:val="0"/>
      <w:marTop w:val="0"/>
      <w:marBottom w:val="0"/>
      <w:divBdr>
        <w:top w:val="none" w:sz="0" w:space="0" w:color="auto"/>
        <w:left w:val="none" w:sz="0" w:space="0" w:color="auto"/>
        <w:bottom w:val="none" w:sz="0" w:space="0" w:color="auto"/>
        <w:right w:val="none" w:sz="0" w:space="0" w:color="auto"/>
      </w:divBdr>
    </w:div>
    <w:div w:id="1788355991">
      <w:bodyDiv w:val="1"/>
      <w:marLeft w:val="0"/>
      <w:marRight w:val="0"/>
      <w:marTop w:val="0"/>
      <w:marBottom w:val="0"/>
      <w:divBdr>
        <w:top w:val="none" w:sz="0" w:space="0" w:color="auto"/>
        <w:left w:val="none" w:sz="0" w:space="0" w:color="auto"/>
        <w:bottom w:val="none" w:sz="0" w:space="0" w:color="auto"/>
        <w:right w:val="none" w:sz="0" w:space="0" w:color="auto"/>
      </w:divBdr>
    </w:div>
    <w:div w:id="1788550294">
      <w:bodyDiv w:val="1"/>
      <w:marLeft w:val="0"/>
      <w:marRight w:val="0"/>
      <w:marTop w:val="0"/>
      <w:marBottom w:val="0"/>
      <w:divBdr>
        <w:top w:val="none" w:sz="0" w:space="0" w:color="auto"/>
        <w:left w:val="none" w:sz="0" w:space="0" w:color="auto"/>
        <w:bottom w:val="none" w:sz="0" w:space="0" w:color="auto"/>
        <w:right w:val="none" w:sz="0" w:space="0" w:color="auto"/>
      </w:divBdr>
    </w:div>
    <w:div w:id="1788618768">
      <w:bodyDiv w:val="1"/>
      <w:marLeft w:val="0"/>
      <w:marRight w:val="0"/>
      <w:marTop w:val="0"/>
      <w:marBottom w:val="0"/>
      <w:divBdr>
        <w:top w:val="none" w:sz="0" w:space="0" w:color="auto"/>
        <w:left w:val="none" w:sz="0" w:space="0" w:color="auto"/>
        <w:bottom w:val="none" w:sz="0" w:space="0" w:color="auto"/>
        <w:right w:val="none" w:sz="0" w:space="0" w:color="auto"/>
      </w:divBdr>
    </w:div>
    <w:div w:id="1789855583">
      <w:bodyDiv w:val="1"/>
      <w:marLeft w:val="0"/>
      <w:marRight w:val="0"/>
      <w:marTop w:val="0"/>
      <w:marBottom w:val="0"/>
      <w:divBdr>
        <w:top w:val="none" w:sz="0" w:space="0" w:color="auto"/>
        <w:left w:val="none" w:sz="0" w:space="0" w:color="auto"/>
        <w:bottom w:val="none" w:sz="0" w:space="0" w:color="auto"/>
        <w:right w:val="none" w:sz="0" w:space="0" w:color="auto"/>
      </w:divBdr>
    </w:div>
    <w:div w:id="1790195425">
      <w:bodyDiv w:val="1"/>
      <w:marLeft w:val="0"/>
      <w:marRight w:val="0"/>
      <w:marTop w:val="0"/>
      <w:marBottom w:val="0"/>
      <w:divBdr>
        <w:top w:val="none" w:sz="0" w:space="0" w:color="auto"/>
        <w:left w:val="none" w:sz="0" w:space="0" w:color="auto"/>
        <w:bottom w:val="none" w:sz="0" w:space="0" w:color="auto"/>
        <w:right w:val="none" w:sz="0" w:space="0" w:color="auto"/>
      </w:divBdr>
    </w:div>
    <w:div w:id="1790197773">
      <w:bodyDiv w:val="1"/>
      <w:marLeft w:val="0"/>
      <w:marRight w:val="0"/>
      <w:marTop w:val="0"/>
      <w:marBottom w:val="0"/>
      <w:divBdr>
        <w:top w:val="none" w:sz="0" w:space="0" w:color="auto"/>
        <w:left w:val="none" w:sz="0" w:space="0" w:color="auto"/>
        <w:bottom w:val="none" w:sz="0" w:space="0" w:color="auto"/>
        <w:right w:val="none" w:sz="0" w:space="0" w:color="auto"/>
      </w:divBdr>
    </w:div>
    <w:div w:id="1790203773">
      <w:bodyDiv w:val="1"/>
      <w:marLeft w:val="0"/>
      <w:marRight w:val="0"/>
      <w:marTop w:val="0"/>
      <w:marBottom w:val="0"/>
      <w:divBdr>
        <w:top w:val="none" w:sz="0" w:space="0" w:color="auto"/>
        <w:left w:val="none" w:sz="0" w:space="0" w:color="auto"/>
        <w:bottom w:val="none" w:sz="0" w:space="0" w:color="auto"/>
        <w:right w:val="none" w:sz="0" w:space="0" w:color="auto"/>
      </w:divBdr>
    </w:div>
    <w:div w:id="1790541767">
      <w:bodyDiv w:val="1"/>
      <w:marLeft w:val="0"/>
      <w:marRight w:val="0"/>
      <w:marTop w:val="0"/>
      <w:marBottom w:val="0"/>
      <w:divBdr>
        <w:top w:val="none" w:sz="0" w:space="0" w:color="auto"/>
        <w:left w:val="none" w:sz="0" w:space="0" w:color="auto"/>
        <w:bottom w:val="none" w:sz="0" w:space="0" w:color="auto"/>
        <w:right w:val="none" w:sz="0" w:space="0" w:color="auto"/>
      </w:divBdr>
    </w:div>
    <w:div w:id="1790657733">
      <w:bodyDiv w:val="1"/>
      <w:marLeft w:val="0"/>
      <w:marRight w:val="0"/>
      <w:marTop w:val="0"/>
      <w:marBottom w:val="0"/>
      <w:divBdr>
        <w:top w:val="none" w:sz="0" w:space="0" w:color="auto"/>
        <w:left w:val="none" w:sz="0" w:space="0" w:color="auto"/>
        <w:bottom w:val="none" w:sz="0" w:space="0" w:color="auto"/>
        <w:right w:val="none" w:sz="0" w:space="0" w:color="auto"/>
      </w:divBdr>
    </w:div>
    <w:div w:id="1790661297">
      <w:bodyDiv w:val="1"/>
      <w:marLeft w:val="0"/>
      <w:marRight w:val="0"/>
      <w:marTop w:val="0"/>
      <w:marBottom w:val="0"/>
      <w:divBdr>
        <w:top w:val="none" w:sz="0" w:space="0" w:color="auto"/>
        <w:left w:val="none" w:sz="0" w:space="0" w:color="auto"/>
        <w:bottom w:val="none" w:sz="0" w:space="0" w:color="auto"/>
        <w:right w:val="none" w:sz="0" w:space="0" w:color="auto"/>
      </w:divBdr>
    </w:div>
    <w:div w:id="1790733508">
      <w:bodyDiv w:val="1"/>
      <w:marLeft w:val="0"/>
      <w:marRight w:val="0"/>
      <w:marTop w:val="0"/>
      <w:marBottom w:val="0"/>
      <w:divBdr>
        <w:top w:val="none" w:sz="0" w:space="0" w:color="auto"/>
        <w:left w:val="none" w:sz="0" w:space="0" w:color="auto"/>
        <w:bottom w:val="none" w:sz="0" w:space="0" w:color="auto"/>
        <w:right w:val="none" w:sz="0" w:space="0" w:color="auto"/>
      </w:divBdr>
    </w:div>
    <w:div w:id="1790777320">
      <w:bodyDiv w:val="1"/>
      <w:marLeft w:val="0"/>
      <w:marRight w:val="0"/>
      <w:marTop w:val="0"/>
      <w:marBottom w:val="0"/>
      <w:divBdr>
        <w:top w:val="none" w:sz="0" w:space="0" w:color="auto"/>
        <w:left w:val="none" w:sz="0" w:space="0" w:color="auto"/>
        <w:bottom w:val="none" w:sz="0" w:space="0" w:color="auto"/>
        <w:right w:val="none" w:sz="0" w:space="0" w:color="auto"/>
      </w:divBdr>
    </w:div>
    <w:div w:id="1790850847">
      <w:bodyDiv w:val="1"/>
      <w:marLeft w:val="0"/>
      <w:marRight w:val="0"/>
      <w:marTop w:val="0"/>
      <w:marBottom w:val="0"/>
      <w:divBdr>
        <w:top w:val="none" w:sz="0" w:space="0" w:color="auto"/>
        <w:left w:val="none" w:sz="0" w:space="0" w:color="auto"/>
        <w:bottom w:val="none" w:sz="0" w:space="0" w:color="auto"/>
        <w:right w:val="none" w:sz="0" w:space="0" w:color="auto"/>
      </w:divBdr>
    </w:div>
    <w:div w:id="1790931947">
      <w:bodyDiv w:val="1"/>
      <w:marLeft w:val="0"/>
      <w:marRight w:val="0"/>
      <w:marTop w:val="0"/>
      <w:marBottom w:val="0"/>
      <w:divBdr>
        <w:top w:val="none" w:sz="0" w:space="0" w:color="auto"/>
        <w:left w:val="none" w:sz="0" w:space="0" w:color="auto"/>
        <w:bottom w:val="none" w:sz="0" w:space="0" w:color="auto"/>
        <w:right w:val="none" w:sz="0" w:space="0" w:color="auto"/>
      </w:divBdr>
    </w:div>
    <w:div w:id="1790971644">
      <w:bodyDiv w:val="1"/>
      <w:marLeft w:val="0"/>
      <w:marRight w:val="0"/>
      <w:marTop w:val="0"/>
      <w:marBottom w:val="0"/>
      <w:divBdr>
        <w:top w:val="none" w:sz="0" w:space="0" w:color="auto"/>
        <w:left w:val="none" w:sz="0" w:space="0" w:color="auto"/>
        <w:bottom w:val="none" w:sz="0" w:space="0" w:color="auto"/>
        <w:right w:val="none" w:sz="0" w:space="0" w:color="auto"/>
      </w:divBdr>
    </w:div>
    <w:div w:id="1791168230">
      <w:bodyDiv w:val="1"/>
      <w:marLeft w:val="0"/>
      <w:marRight w:val="0"/>
      <w:marTop w:val="0"/>
      <w:marBottom w:val="0"/>
      <w:divBdr>
        <w:top w:val="none" w:sz="0" w:space="0" w:color="auto"/>
        <w:left w:val="none" w:sz="0" w:space="0" w:color="auto"/>
        <w:bottom w:val="none" w:sz="0" w:space="0" w:color="auto"/>
        <w:right w:val="none" w:sz="0" w:space="0" w:color="auto"/>
      </w:divBdr>
    </w:div>
    <w:div w:id="1791242956">
      <w:bodyDiv w:val="1"/>
      <w:marLeft w:val="0"/>
      <w:marRight w:val="0"/>
      <w:marTop w:val="0"/>
      <w:marBottom w:val="0"/>
      <w:divBdr>
        <w:top w:val="none" w:sz="0" w:space="0" w:color="auto"/>
        <w:left w:val="none" w:sz="0" w:space="0" w:color="auto"/>
        <w:bottom w:val="none" w:sz="0" w:space="0" w:color="auto"/>
        <w:right w:val="none" w:sz="0" w:space="0" w:color="auto"/>
      </w:divBdr>
    </w:div>
    <w:div w:id="1791393443">
      <w:bodyDiv w:val="1"/>
      <w:marLeft w:val="0"/>
      <w:marRight w:val="0"/>
      <w:marTop w:val="0"/>
      <w:marBottom w:val="0"/>
      <w:divBdr>
        <w:top w:val="none" w:sz="0" w:space="0" w:color="auto"/>
        <w:left w:val="none" w:sz="0" w:space="0" w:color="auto"/>
        <w:bottom w:val="none" w:sz="0" w:space="0" w:color="auto"/>
        <w:right w:val="none" w:sz="0" w:space="0" w:color="auto"/>
      </w:divBdr>
    </w:div>
    <w:div w:id="1791514674">
      <w:bodyDiv w:val="1"/>
      <w:marLeft w:val="0"/>
      <w:marRight w:val="0"/>
      <w:marTop w:val="0"/>
      <w:marBottom w:val="0"/>
      <w:divBdr>
        <w:top w:val="none" w:sz="0" w:space="0" w:color="auto"/>
        <w:left w:val="none" w:sz="0" w:space="0" w:color="auto"/>
        <w:bottom w:val="none" w:sz="0" w:space="0" w:color="auto"/>
        <w:right w:val="none" w:sz="0" w:space="0" w:color="auto"/>
      </w:divBdr>
    </w:div>
    <w:div w:id="1791624380">
      <w:bodyDiv w:val="1"/>
      <w:marLeft w:val="0"/>
      <w:marRight w:val="0"/>
      <w:marTop w:val="0"/>
      <w:marBottom w:val="0"/>
      <w:divBdr>
        <w:top w:val="none" w:sz="0" w:space="0" w:color="auto"/>
        <w:left w:val="none" w:sz="0" w:space="0" w:color="auto"/>
        <w:bottom w:val="none" w:sz="0" w:space="0" w:color="auto"/>
        <w:right w:val="none" w:sz="0" w:space="0" w:color="auto"/>
      </w:divBdr>
    </w:div>
    <w:div w:id="1792019437">
      <w:bodyDiv w:val="1"/>
      <w:marLeft w:val="0"/>
      <w:marRight w:val="0"/>
      <w:marTop w:val="0"/>
      <w:marBottom w:val="0"/>
      <w:divBdr>
        <w:top w:val="none" w:sz="0" w:space="0" w:color="auto"/>
        <w:left w:val="none" w:sz="0" w:space="0" w:color="auto"/>
        <w:bottom w:val="none" w:sz="0" w:space="0" w:color="auto"/>
        <w:right w:val="none" w:sz="0" w:space="0" w:color="auto"/>
      </w:divBdr>
    </w:div>
    <w:div w:id="1792045948">
      <w:bodyDiv w:val="1"/>
      <w:marLeft w:val="0"/>
      <w:marRight w:val="0"/>
      <w:marTop w:val="0"/>
      <w:marBottom w:val="0"/>
      <w:divBdr>
        <w:top w:val="none" w:sz="0" w:space="0" w:color="auto"/>
        <w:left w:val="none" w:sz="0" w:space="0" w:color="auto"/>
        <w:bottom w:val="none" w:sz="0" w:space="0" w:color="auto"/>
        <w:right w:val="none" w:sz="0" w:space="0" w:color="auto"/>
      </w:divBdr>
    </w:div>
    <w:div w:id="1792286340">
      <w:bodyDiv w:val="1"/>
      <w:marLeft w:val="0"/>
      <w:marRight w:val="0"/>
      <w:marTop w:val="0"/>
      <w:marBottom w:val="0"/>
      <w:divBdr>
        <w:top w:val="none" w:sz="0" w:space="0" w:color="auto"/>
        <w:left w:val="none" w:sz="0" w:space="0" w:color="auto"/>
        <w:bottom w:val="none" w:sz="0" w:space="0" w:color="auto"/>
        <w:right w:val="none" w:sz="0" w:space="0" w:color="auto"/>
      </w:divBdr>
    </w:div>
    <w:div w:id="1792481629">
      <w:bodyDiv w:val="1"/>
      <w:marLeft w:val="0"/>
      <w:marRight w:val="0"/>
      <w:marTop w:val="0"/>
      <w:marBottom w:val="0"/>
      <w:divBdr>
        <w:top w:val="none" w:sz="0" w:space="0" w:color="auto"/>
        <w:left w:val="none" w:sz="0" w:space="0" w:color="auto"/>
        <w:bottom w:val="none" w:sz="0" w:space="0" w:color="auto"/>
        <w:right w:val="none" w:sz="0" w:space="0" w:color="auto"/>
      </w:divBdr>
    </w:div>
    <w:div w:id="1792747369">
      <w:bodyDiv w:val="1"/>
      <w:marLeft w:val="0"/>
      <w:marRight w:val="0"/>
      <w:marTop w:val="0"/>
      <w:marBottom w:val="0"/>
      <w:divBdr>
        <w:top w:val="none" w:sz="0" w:space="0" w:color="auto"/>
        <w:left w:val="none" w:sz="0" w:space="0" w:color="auto"/>
        <w:bottom w:val="none" w:sz="0" w:space="0" w:color="auto"/>
        <w:right w:val="none" w:sz="0" w:space="0" w:color="auto"/>
      </w:divBdr>
    </w:div>
    <w:div w:id="1792942447">
      <w:bodyDiv w:val="1"/>
      <w:marLeft w:val="0"/>
      <w:marRight w:val="0"/>
      <w:marTop w:val="0"/>
      <w:marBottom w:val="0"/>
      <w:divBdr>
        <w:top w:val="none" w:sz="0" w:space="0" w:color="auto"/>
        <w:left w:val="none" w:sz="0" w:space="0" w:color="auto"/>
        <w:bottom w:val="none" w:sz="0" w:space="0" w:color="auto"/>
        <w:right w:val="none" w:sz="0" w:space="0" w:color="auto"/>
      </w:divBdr>
    </w:div>
    <w:div w:id="1793135058">
      <w:bodyDiv w:val="1"/>
      <w:marLeft w:val="0"/>
      <w:marRight w:val="0"/>
      <w:marTop w:val="0"/>
      <w:marBottom w:val="0"/>
      <w:divBdr>
        <w:top w:val="none" w:sz="0" w:space="0" w:color="auto"/>
        <w:left w:val="none" w:sz="0" w:space="0" w:color="auto"/>
        <w:bottom w:val="none" w:sz="0" w:space="0" w:color="auto"/>
        <w:right w:val="none" w:sz="0" w:space="0" w:color="auto"/>
      </w:divBdr>
    </w:div>
    <w:div w:id="1793207142">
      <w:bodyDiv w:val="1"/>
      <w:marLeft w:val="0"/>
      <w:marRight w:val="0"/>
      <w:marTop w:val="0"/>
      <w:marBottom w:val="0"/>
      <w:divBdr>
        <w:top w:val="none" w:sz="0" w:space="0" w:color="auto"/>
        <w:left w:val="none" w:sz="0" w:space="0" w:color="auto"/>
        <w:bottom w:val="none" w:sz="0" w:space="0" w:color="auto"/>
        <w:right w:val="none" w:sz="0" w:space="0" w:color="auto"/>
      </w:divBdr>
    </w:div>
    <w:div w:id="1793402193">
      <w:bodyDiv w:val="1"/>
      <w:marLeft w:val="0"/>
      <w:marRight w:val="0"/>
      <w:marTop w:val="0"/>
      <w:marBottom w:val="0"/>
      <w:divBdr>
        <w:top w:val="none" w:sz="0" w:space="0" w:color="auto"/>
        <w:left w:val="none" w:sz="0" w:space="0" w:color="auto"/>
        <w:bottom w:val="none" w:sz="0" w:space="0" w:color="auto"/>
        <w:right w:val="none" w:sz="0" w:space="0" w:color="auto"/>
      </w:divBdr>
    </w:div>
    <w:div w:id="1793554216">
      <w:bodyDiv w:val="1"/>
      <w:marLeft w:val="0"/>
      <w:marRight w:val="0"/>
      <w:marTop w:val="0"/>
      <w:marBottom w:val="0"/>
      <w:divBdr>
        <w:top w:val="none" w:sz="0" w:space="0" w:color="auto"/>
        <w:left w:val="none" w:sz="0" w:space="0" w:color="auto"/>
        <w:bottom w:val="none" w:sz="0" w:space="0" w:color="auto"/>
        <w:right w:val="none" w:sz="0" w:space="0" w:color="auto"/>
      </w:divBdr>
    </w:div>
    <w:div w:id="1793665966">
      <w:bodyDiv w:val="1"/>
      <w:marLeft w:val="0"/>
      <w:marRight w:val="0"/>
      <w:marTop w:val="0"/>
      <w:marBottom w:val="0"/>
      <w:divBdr>
        <w:top w:val="none" w:sz="0" w:space="0" w:color="auto"/>
        <w:left w:val="none" w:sz="0" w:space="0" w:color="auto"/>
        <w:bottom w:val="none" w:sz="0" w:space="0" w:color="auto"/>
        <w:right w:val="none" w:sz="0" w:space="0" w:color="auto"/>
      </w:divBdr>
    </w:div>
    <w:div w:id="1793790233">
      <w:bodyDiv w:val="1"/>
      <w:marLeft w:val="0"/>
      <w:marRight w:val="0"/>
      <w:marTop w:val="0"/>
      <w:marBottom w:val="0"/>
      <w:divBdr>
        <w:top w:val="none" w:sz="0" w:space="0" w:color="auto"/>
        <w:left w:val="none" w:sz="0" w:space="0" w:color="auto"/>
        <w:bottom w:val="none" w:sz="0" w:space="0" w:color="auto"/>
        <w:right w:val="none" w:sz="0" w:space="0" w:color="auto"/>
      </w:divBdr>
    </w:div>
    <w:div w:id="1793942302">
      <w:bodyDiv w:val="1"/>
      <w:marLeft w:val="0"/>
      <w:marRight w:val="0"/>
      <w:marTop w:val="0"/>
      <w:marBottom w:val="0"/>
      <w:divBdr>
        <w:top w:val="none" w:sz="0" w:space="0" w:color="auto"/>
        <w:left w:val="none" w:sz="0" w:space="0" w:color="auto"/>
        <w:bottom w:val="none" w:sz="0" w:space="0" w:color="auto"/>
        <w:right w:val="none" w:sz="0" w:space="0" w:color="auto"/>
      </w:divBdr>
    </w:div>
    <w:div w:id="1793985671">
      <w:bodyDiv w:val="1"/>
      <w:marLeft w:val="0"/>
      <w:marRight w:val="0"/>
      <w:marTop w:val="0"/>
      <w:marBottom w:val="0"/>
      <w:divBdr>
        <w:top w:val="none" w:sz="0" w:space="0" w:color="auto"/>
        <w:left w:val="none" w:sz="0" w:space="0" w:color="auto"/>
        <w:bottom w:val="none" w:sz="0" w:space="0" w:color="auto"/>
        <w:right w:val="none" w:sz="0" w:space="0" w:color="auto"/>
      </w:divBdr>
    </w:div>
    <w:div w:id="1794014607">
      <w:bodyDiv w:val="1"/>
      <w:marLeft w:val="0"/>
      <w:marRight w:val="0"/>
      <w:marTop w:val="0"/>
      <w:marBottom w:val="0"/>
      <w:divBdr>
        <w:top w:val="none" w:sz="0" w:space="0" w:color="auto"/>
        <w:left w:val="none" w:sz="0" w:space="0" w:color="auto"/>
        <w:bottom w:val="none" w:sz="0" w:space="0" w:color="auto"/>
        <w:right w:val="none" w:sz="0" w:space="0" w:color="auto"/>
      </w:divBdr>
    </w:div>
    <w:div w:id="1794128880">
      <w:bodyDiv w:val="1"/>
      <w:marLeft w:val="0"/>
      <w:marRight w:val="0"/>
      <w:marTop w:val="0"/>
      <w:marBottom w:val="0"/>
      <w:divBdr>
        <w:top w:val="none" w:sz="0" w:space="0" w:color="auto"/>
        <w:left w:val="none" w:sz="0" w:space="0" w:color="auto"/>
        <w:bottom w:val="none" w:sz="0" w:space="0" w:color="auto"/>
        <w:right w:val="none" w:sz="0" w:space="0" w:color="auto"/>
      </w:divBdr>
    </w:div>
    <w:div w:id="1794253216">
      <w:bodyDiv w:val="1"/>
      <w:marLeft w:val="0"/>
      <w:marRight w:val="0"/>
      <w:marTop w:val="0"/>
      <w:marBottom w:val="0"/>
      <w:divBdr>
        <w:top w:val="none" w:sz="0" w:space="0" w:color="auto"/>
        <w:left w:val="none" w:sz="0" w:space="0" w:color="auto"/>
        <w:bottom w:val="none" w:sz="0" w:space="0" w:color="auto"/>
        <w:right w:val="none" w:sz="0" w:space="0" w:color="auto"/>
      </w:divBdr>
    </w:div>
    <w:div w:id="1794670402">
      <w:bodyDiv w:val="1"/>
      <w:marLeft w:val="0"/>
      <w:marRight w:val="0"/>
      <w:marTop w:val="0"/>
      <w:marBottom w:val="0"/>
      <w:divBdr>
        <w:top w:val="none" w:sz="0" w:space="0" w:color="auto"/>
        <w:left w:val="none" w:sz="0" w:space="0" w:color="auto"/>
        <w:bottom w:val="none" w:sz="0" w:space="0" w:color="auto"/>
        <w:right w:val="none" w:sz="0" w:space="0" w:color="auto"/>
      </w:divBdr>
    </w:div>
    <w:div w:id="1794710426">
      <w:bodyDiv w:val="1"/>
      <w:marLeft w:val="0"/>
      <w:marRight w:val="0"/>
      <w:marTop w:val="0"/>
      <w:marBottom w:val="0"/>
      <w:divBdr>
        <w:top w:val="none" w:sz="0" w:space="0" w:color="auto"/>
        <w:left w:val="none" w:sz="0" w:space="0" w:color="auto"/>
        <w:bottom w:val="none" w:sz="0" w:space="0" w:color="auto"/>
        <w:right w:val="none" w:sz="0" w:space="0" w:color="auto"/>
      </w:divBdr>
    </w:div>
    <w:div w:id="1794788681">
      <w:bodyDiv w:val="1"/>
      <w:marLeft w:val="0"/>
      <w:marRight w:val="0"/>
      <w:marTop w:val="0"/>
      <w:marBottom w:val="0"/>
      <w:divBdr>
        <w:top w:val="none" w:sz="0" w:space="0" w:color="auto"/>
        <w:left w:val="none" w:sz="0" w:space="0" w:color="auto"/>
        <w:bottom w:val="none" w:sz="0" w:space="0" w:color="auto"/>
        <w:right w:val="none" w:sz="0" w:space="0" w:color="auto"/>
      </w:divBdr>
    </w:div>
    <w:div w:id="1794979353">
      <w:bodyDiv w:val="1"/>
      <w:marLeft w:val="0"/>
      <w:marRight w:val="0"/>
      <w:marTop w:val="0"/>
      <w:marBottom w:val="0"/>
      <w:divBdr>
        <w:top w:val="none" w:sz="0" w:space="0" w:color="auto"/>
        <w:left w:val="none" w:sz="0" w:space="0" w:color="auto"/>
        <w:bottom w:val="none" w:sz="0" w:space="0" w:color="auto"/>
        <w:right w:val="none" w:sz="0" w:space="0" w:color="auto"/>
      </w:divBdr>
    </w:div>
    <w:div w:id="1795101975">
      <w:bodyDiv w:val="1"/>
      <w:marLeft w:val="0"/>
      <w:marRight w:val="0"/>
      <w:marTop w:val="0"/>
      <w:marBottom w:val="0"/>
      <w:divBdr>
        <w:top w:val="none" w:sz="0" w:space="0" w:color="auto"/>
        <w:left w:val="none" w:sz="0" w:space="0" w:color="auto"/>
        <w:bottom w:val="none" w:sz="0" w:space="0" w:color="auto"/>
        <w:right w:val="none" w:sz="0" w:space="0" w:color="auto"/>
      </w:divBdr>
    </w:div>
    <w:div w:id="1795245692">
      <w:bodyDiv w:val="1"/>
      <w:marLeft w:val="0"/>
      <w:marRight w:val="0"/>
      <w:marTop w:val="0"/>
      <w:marBottom w:val="0"/>
      <w:divBdr>
        <w:top w:val="none" w:sz="0" w:space="0" w:color="auto"/>
        <w:left w:val="none" w:sz="0" w:space="0" w:color="auto"/>
        <w:bottom w:val="none" w:sz="0" w:space="0" w:color="auto"/>
        <w:right w:val="none" w:sz="0" w:space="0" w:color="auto"/>
      </w:divBdr>
    </w:div>
    <w:div w:id="1795251204">
      <w:bodyDiv w:val="1"/>
      <w:marLeft w:val="0"/>
      <w:marRight w:val="0"/>
      <w:marTop w:val="0"/>
      <w:marBottom w:val="0"/>
      <w:divBdr>
        <w:top w:val="none" w:sz="0" w:space="0" w:color="auto"/>
        <w:left w:val="none" w:sz="0" w:space="0" w:color="auto"/>
        <w:bottom w:val="none" w:sz="0" w:space="0" w:color="auto"/>
        <w:right w:val="none" w:sz="0" w:space="0" w:color="auto"/>
      </w:divBdr>
    </w:div>
    <w:div w:id="1795253216">
      <w:bodyDiv w:val="1"/>
      <w:marLeft w:val="0"/>
      <w:marRight w:val="0"/>
      <w:marTop w:val="0"/>
      <w:marBottom w:val="0"/>
      <w:divBdr>
        <w:top w:val="none" w:sz="0" w:space="0" w:color="auto"/>
        <w:left w:val="none" w:sz="0" w:space="0" w:color="auto"/>
        <w:bottom w:val="none" w:sz="0" w:space="0" w:color="auto"/>
        <w:right w:val="none" w:sz="0" w:space="0" w:color="auto"/>
      </w:divBdr>
    </w:div>
    <w:div w:id="1795902139">
      <w:bodyDiv w:val="1"/>
      <w:marLeft w:val="0"/>
      <w:marRight w:val="0"/>
      <w:marTop w:val="0"/>
      <w:marBottom w:val="0"/>
      <w:divBdr>
        <w:top w:val="none" w:sz="0" w:space="0" w:color="auto"/>
        <w:left w:val="none" w:sz="0" w:space="0" w:color="auto"/>
        <w:bottom w:val="none" w:sz="0" w:space="0" w:color="auto"/>
        <w:right w:val="none" w:sz="0" w:space="0" w:color="auto"/>
      </w:divBdr>
    </w:div>
    <w:div w:id="1796294869">
      <w:bodyDiv w:val="1"/>
      <w:marLeft w:val="0"/>
      <w:marRight w:val="0"/>
      <w:marTop w:val="0"/>
      <w:marBottom w:val="0"/>
      <w:divBdr>
        <w:top w:val="none" w:sz="0" w:space="0" w:color="auto"/>
        <w:left w:val="none" w:sz="0" w:space="0" w:color="auto"/>
        <w:bottom w:val="none" w:sz="0" w:space="0" w:color="auto"/>
        <w:right w:val="none" w:sz="0" w:space="0" w:color="auto"/>
      </w:divBdr>
    </w:div>
    <w:div w:id="1796364044">
      <w:bodyDiv w:val="1"/>
      <w:marLeft w:val="0"/>
      <w:marRight w:val="0"/>
      <w:marTop w:val="0"/>
      <w:marBottom w:val="0"/>
      <w:divBdr>
        <w:top w:val="none" w:sz="0" w:space="0" w:color="auto"/>
        <w:left w:val="none" w:sz="0" w:space="0" w:color="auto"/>
        <w:bottom w:val="none" w:sz="0" w:space="0" w:color="auto"/>
        <w:right w:val="none" w:sz="0" w:space="0" w:color="auto"/>
      </w:divBdr>
    </w:div>
    <w:div w:id="1796557740">
      <w:bodyDiv w:val="1"/>
      <w:marLeft w:val="0"/>
      <w:marRight w:val="0"/>
      <w:marTop w:val="0"/>
      <w:marBottom w:val="0"/>
      <w:divBdr>
        <w:top w:val="none" w:sz="0" w:space="0" w:color="auto"/>
        <w:left w:val="none" w:sz="0" w:space="0" w:color="auto"/>
        <w:bottom w:val="none" w:sz="0" w:space="0" w:color="auto"/>
        <w:right w:val="none" w:sz="0" w:space="0" w:color="auto"/>
      </w:divBdr>
    </w:div>
    <w:div w:id="1796751506">
      <w:bodyDiv w:val="1"/>
      <w:marLeft w:val="0"/>
      <w:marRight w:val="0"/>
      <w:marTop w:val="0"/>
      <w:marBottom w:val="0"/>
      <w:divBdr>
        <w:top w:val="none" w:sz="0" w:space="0" w:color="auto"/>
        <w:left w:val="none" w:sz="0" w:space="0" w:color="auto"/>
        <w:bottom w:val="none" w:sz="0" w:space="0" w:color="auto"/>
        <w:right w:val="none" w:sz="0" w:space="0" w:color="auto"/>
      </w:divBdr>
    </w:div>
    <w:div w:id="1796874754">
      <w:bodyDiv w:val="1"/>
      <w:marLeft w:val="0"/>
      <w:marRight w:val="0"/>
      <w:marTop w:val="0"/>
      <w:marBottom w:val="0"/>
      <w:divBdr>
        <w:top w:val="none" w:sz="0" w:space="0" w:color="auto"/>
        <w:left w:val="none" w:sz="0" w:space="0" w:color="auto"/>
        <w:bottom w:val="none" w:sz="0" w:space="0" w:color="auto"/>
        <w:right w:val="none" w:sz="0" w:space="0" w:color="auto"/>
      </w:divBdr>
    </w:div>
    <w:div w:id="1796941871">
      <w:bodyDiv w:val="1"/>
      <w:marLeft w:val="0"/>
      <w:marRight w:val="0"/>
      <w:marTop w:val="0"/>
      <w:marBottom w:val="0"/>
      <w:divBdr>
        <w:top w:val="none" w:sz="0" w:space="0" w:color="auto"/>
        <w:left w:val="none" w:sz="0" w:space="0" w:color="auto"/>
        <w:bottom w:val="none" w:sz="0" w:space="0" w:color="auto"/>
        <w:right w:val="none" w:sz="0" w:space="0" w:color="auto"/>
      </w:divBdr>
    </w:div>
    <w:div w:id="1797139861">
      <w:bodyDiv w:val="1"/>
      <w:marLeft w:val="0"/>
      <w:marRight w:val="0"/>
      <w:marTop w:val="0"/>
      <w:marBottom w:val="0"/>
      <w:divBdr>
        <w:top w:val="none" w:sz="0" w:space="0" w:color="auto"/>
        <w:left w:val="none" w:sz="0" w:space="0" w:color="auto"/>
        <w:bottom w:val="none" w:sz="0" w:space="0" w:color="auto"/>
        <w:right w:val="none" w:sz="0" w:space="0" w:color="auto"/>
      </w:divBdr>
    </w:div>
    <w:div w:id="1797216650">
      <w:bodyDiv w:val="1"/>
      <w:marLeft w:val="0"/>
      <w:marRight w:val="0"/>
      <w:marTop w:val="0"/>
      <w:marBottom w:val="0"/>
      <w:divBdr>
        <w:top w:val="none" w:sz="0" w:space="0" w:color="auto"/>
        <w:left w:val="none" w:sz="0" w:space="0" w:color="auto"/>
        <w:bottom w:val="none" w:sz="0" w:space="0" w:color="auto"/>
        <w:right w:val="none" w:sz="0" w:space="0" w:color="auto"/>
      </w:divBdr>
    </w:div>
    <w:div w:id="1797286684">
      <w:bodyDiv w:val="1"/>
      <w:marLeft w:val="0"/>
      <w:marRight w:val="0"/>
      <w:marTop w:val="0"/>
      <w:marBottom w:val="0"/>
      <w:divBdr>
        <w:top w:val="none" w:sz="0" w:space="0" w:color="auto"/>
        <w:left w:val="none" w:sz="0" w:space="0" w:color="auto"/>
        <w:bottom w:val="none" w:sz="0" w:space="0" w:color="auto"/>
        <w:right w:val="none" w:sz="0" w:space="0" w:color="auto"/>
      </w:divBdr>
    </w:div>
    <w:div w:id="1797333013">
      <w:bodyDiv w:val="1"/>
      <w:marLeft w:val="0"/>
      <w:marRight w:val="0"/>
      <w:marTop w:val="0"/>
      <w:marBottom w:val="0"/>
      <w:divBdr>
        <w:top w:val="none" w:sz="0" w:space="0" w:color="auto"/>
        <w:left w:val="none" w:sz="0" w:space="0" w:color="auto"/>
        <w:bottom w:val="none" w:sz="0" w:space="0" w:color="auto"/>
        <w:right w:val="none" w:sz="0" w:space="0" w:color="auto"/>
      </w:divBdr>
    </w:div>
    <w:div w:id="1797478968">
      <w:bodyDiv w:val="1"/>
      <w:marLeft w:val="0"/>
      <w:marRight w:val="0"/>
      <w:marTop w:val="0"/>
      <w:marBottom w:val="0"/>
      <w:divBdr>
        <w:top w:val="none" w:sz="0" w:space="0" w:color="auto"/>
        <w:left w:val="none" w:sz="0" w:space="0" w:color="auto"/>
        <w:bottom w:val="none" w:sz="0" w:space="0" w:color="auto"/>
        <w:right w:val="none" w:sz="0" w:space="0" w:color="auto"/>
      </w:divBdr>
    </w:div>
    <w:div w:id="1797482771">
      <w:bodyDiv w:val="1"/>
      <w:marLeft w:val="0"/>
      <w:marRight w:val="0"/>
      <w:marTop w:val="0"/>
      <w:marBottom w:val="0"/>
      <w:divBdr>
        <w:top w:val="none" w:sz="0" w:space="0" w:color="auto"/>
        <w:left w:val="none" w:sz="0" w:space="0" w:color="auto"/>
        <w:bottom w:val="none" w:sz="0" w:space="0" w:color="auto"/>
        <w:right w:val="none" w:sz="0" w:space="0" w:color="auto"/>
      </w:divBdr>
    </w:div>
    <w:div w:id="1797529629">
      <w:bodyDiv w:val="1"/>
      <w:marLeft w:val="0"/>
      <w:marRight w:val="0"/>
      <w:marTop w:val="0"/>
      <w:marBottom w:val="0"/>
      <w:divBdr>
        <w:top w:val="none" w:sz="0" w:space="0" w:color="auto"/>
        <w:left w:val="none" w:sz="0" w:space="0" w:color="auto"/>
        <w:bottom w:val="none" w:sz="0" w:space="0" w:color="auto"/>
        <w:right w:val="none" w:sz="0" w:space="0" w:color="auto"/>
      </w:divBdr>
    </w:div>
    <w:div w:id="1797720732">
      <w:bodyDiv w:val="1"/>
      <w:marLeft w:val="0"/>
      <w:marRight w:val="0"/>
      <w:marTop w:val="0"/>
      <w:marBottom w:val="0"/>
      <w:divBdr>
        <w:top w:val="none" w:sz="0" w:space="0" w:color="auto"/>
        <w:left w:val="none" w:sz="0" w:space="0" w:color="auto"/>
        <w:bottom w:val="none" w:sz="0" w:space="0" w:color="auto"/>
        <w:right w:val="none" w:sz="0" w:space="0" w:color="auto"/>
      </w:divBdr>
    </w:div>
    <w:div w:id="1797792022">
      <w:bodyDiv w:val="1"/>
      <w:marLeft w:val="0"/>
      <w:marRight w:val="0"/>
      <w:marTop w:val="0"/>
      <w:marBottom w:val="0"/>
      <w:divBdr>
        <w:top w:val="none" w:sz="0" w:space="0" w:color="auto"/>
        <w:left w:val="none" w:sz="0" w:space="0" w:color="auto"/>
        <w:bottom w:val="none" w:sz="0" w:space="0" w:color="auto"/>
        <w:right w:val="none" w:sz="0" w:space="0" w:color="auto"/>
      </w:divBdr>
    </w:div>
    <w:div w:id="1797793420">
      <w:bodyDiv w:val="1"/>
      <w:marLeft w:val="0"/>
      <w:marRight w:val="0"/>
      <w:marTop w:val="0"/>
      <w:marBottom w:val="0"/>
      <w:divBdr>
        <w:top w:val="none" w:sz="0" w:space="0" w:color="auto"/>
        <w:left w:val="none" w:sz="0" w:space="0" w:color="auto"/>
        <w:bottom w:val="none" w:sz="0" w:space="0" w:color="auto"/>
        <w:right w:val="none" w:sz="0" w:space="0" w:color="auto"/>
      </w:divBdr>
    </w:div>
    <w:div w:id="1797794448">
      <w:bodyDiv w:val="1"/>
      <w:marLeft w:val="0"/>
      <w:marRight w:val="0"/>
      <w:marTop w:val="0"/>
      <w:marBottom w:val="0"/>
      <w:divBdr>
        <w:top w:val="none" w:sz="0" w:space="0" w:color="auto"/>
        <w:left w:val="none" w:sz="0" w:space="0" w:color="auto"/>
        <w:bottom w:val="none" w:sz="0" w:space="0" w:color="auto"/>
        <w:right w:val="none" w:sz="0" w:space="0" w:color="auto"/>
      </w:divBdr>
    </w:div>
    <w:div w:id="1797799072">
      <w:bodyDiv w:val="1"/>
      <w:marLeft w:val="0"/>
      <w:marRight w:val="0"/>
      <w:marTop w:val="0"/>
      <w:marBottom w:val="0"/>
      <w:divBdr>
        <w:top w:val="none" w:sz="0" w:space="0" w:color="auto"/>
        <w:left w:val="none" w:sz="0" w:space="0" w:color="auto"/>
        <w:bottom w:val="none" w:sz="0" w:space="0" w:color="auto"/>
        <w:right w:val="none" w:sz="0" w:space="0" w:color="auto"/>
      </w:divBdr>
    </w:div>
    <w:div w:id="1797941219">
      <w:bodyDiv w:val="1"/>
      <w:marLeft w:val="0"/>
      <w:marRight w:val="0"/>
      <w:marTop w:val="0"/>
      <w:marBottom w:val="0"/>
      <w:divBdr>
        <w:top w:val="none" w:sz="0" w:space="0" w:color="auto"/>
        <w:left w:val="none" w:sz="0" w:space="0" w:color="auto"/>
        <w:bottom w:val="none" w:sz="0" w:space="0" w:color="auto"/>
        <w:right w:val="none" w:sz="0" w:space="0" w:color="auto"/>
      </w:divBdr>
    </w:div>
    <w:div w:id="1797942566">
      <w:bodyDiv w:val="1"/>
      <w:marLeft w:val="0"/>
      <w:marRight w:val="0"/>
      <w:marTop w:val="0"/>
      <w:marBottom w:val="0"/>
      <w:divBdr>
        <w:top w:val="none" w:sz="0" w:space="0" w:color="auto"/>
        <w:left w:val="none" w:sz="0" w:space="0" w:color="auto"/>
        <w:bottom w:val="none" w:sz="0" w:space="0" w:color="auto"/>
        <w:right w:val="none" w:sz="0" w:space="0" w:color="auto"/>
      </w:divBdr>
    </w:div>
    <w:div w:id="1798064301">
      <w:bodyDiv w:val="1"/>
      <w:marLeft w:val="0"/>
      <w:marRight w:val="0"/>
      <w:marTop w:val="0"/>
      <w:marBottom w:val="0"/>
      <w:divBdr>
        <w:top w:val="none" w:sz="0" w:space="0" w:color="auto"/>
        <w:left w:val="none" w:sz="0" w:space="0" w:color="auto"/>
        <w:bottom w:val="none" w:sz="0" w:space="0" w:color="auto"/>
        <w:right w:val="none" w:sz="0" w:space="0" w:color="auto"/>
      </w:divBdr>
    </w:div>
    <w:div w:id="1798331222">
      <w:bodyDiv w:val="1"/>
      <w:marLeft w:val="0"/>
      <w:marRight w:val="0"/>
      <w:marTop w:val="0"/>
      <w:marBottom w:val="0"/>
      <w:divBdr>
        <w:top w:val="none" w:sz="0" w:space="0" w:color="auto"/>
        <w:left w:val="none" w:sz="0" w:space="0" w:color="auto"/>
        <w:bottom w:val="none" w:sz="0" w:space="0" w:color="auto"/>
        <w:right w:val="none" w:sz="0" w:space="0" w:color="auto"/>
      </w:divBdr>
    </w:div>
    <w:div w:id="1798373628">
      <w:bodyDiv w:val="1"/>
      <w:marLeft w:val="0"/>
      <w:marRight w:val="0"/>
      <w:marTop w:val="0"/>
      <w:marBottom w:val="0"/>
      <w:divBdr>
        <w:top w:val="none" w:sz="0" w:space="0" w:color="auto"/>
        <w:left w:val="none" w:sz="0" w:space="0" w:color="auto"/>
        <w:bottom w:val="none" w:sz="0" w:space="0" w:color="auto"/>
        <w:right w:val="none" w:sz="0" w:space="0" w:color="auto"/>
      </w:divBdr>
    </w:div>
    <w:div w:id="1798795444">
      <w:bodyDiv w:val="1"/>
      <w:marLeft w:val="0"/>
      <w:marRight w:val="0"/>
      <w:marTop w:val="0"/>
      <w:marBottom w:val="0"/>
      <w:divBdr>
        <w:top w:val="none" w:sz="0" w:space="0" w:color="auto"/>
        <w:left w:val="none" w:sz="0" w:space="0" w:color="auto"/>
        <w:bottom w:val="none" w:sz="0" w:space="0" w:color="auto"/>
        <w:right w:val="none" w:sz="0" w:space="0" w:color="auto"/>
      </w:divBdr>
    </w:div>
    <w:div w:id="1798984672">
      <w:bodyDiv w:val="1"/>
      <w:marLeft w:val="0"/>
      <w:marRight w:val="0"/>
      <w:marTop w:val="0"/>
      <w:marBottom w:val="0"/>
      <w:divBdr>
        <w:top w:val="none" w:sz="0" w:space="0" w:color="auto"/>
        <w:left w:val="none" w:sz="0" w:space="0" w:color="auto"/>
        <w:bottom w:val="none" w:sz="0" w:space="0" w:color="auto"/>
        <w:right w:val="none" w:sz="0" w:space="0" w:color="auto"/>
      </w:divBdr>
    </w:div>
    <w:div w:id="1798988578">
      <w:bodyDiv w:val="1"/>
      <w:marLeft w:val="0"/>
      <w:marRight w:val="0"/>
      <w:marTop w:val="0"/>
      <w:marBottom w:val="0"/>
      <w:divBdr>
        <w:top w:val="none" w:sz="0" w:space="0" w:color="auto"/>
        <w:left w:val="none" w:sz="0" w:space="0" w:color="auto"/>
        <w:bottom w:val="none" w:sz="0" w:space="0" w:color="auto"/>
        <w:right w:val="none" w:sz="0" w:space="0" w:color="auto"/>
      </w:divBdr>
    </w:div>
    <w:div w:id="1799255145">
      <w:bodyDiv w:val="1"/>
      <w:marLeft w:val="0"/>
      <w:marRight w:val="0"/>
      <w:marTop w:val="0"/>
      <w:marBottom w:val="0"/>
      <w:divBdr>
        <w:top w:val="none" w:sz="0" w:space="0" w:color="auto"/>
        <w:left w:val="none" w:sz="0" w:space="0" w:color="auto"/>
        <w:bottom w:val="none" w:sz="0" w:space="0" w:color="auto"/>
        <w:right w:val="none" w:sz="0" w:space="0" w:color="auto"/>
      </w:divBdr>
    </w:div>
    <w:div w:id="1799255200">
      <w:bodyDiv w:val="1"/>
      <w:marLeft w:val="0"/>
      <w:marRight w:val="0"/>
      <w:marTop w:val="0"/>
      <w:marBottom w:val="0"/>
      <w:divBdr>
        <w:top w:val="none" w:sz="0" w:space="0" w:color="auto"/>
        <w:left w:val="none" w:sz="0" w:space="0" w:color="auto"/>
        <w:bottom w:val="none" w:sz="0" w:space="0" w:color="auto"/>
        <w:right w:val="none" w:sz="0" w:space="0" w:color="auto"/>
      </w:divBdr>
    </w:div>
    <w:div w:id="1799371509">
      <w:bodyDiv w:val="1"/>
      <w:marLeft w:val="0"/>
      <w:marRight w:val="0"/>
      <w:marTop w:val="0"/>
      <w:marBottom w:val="0"/>
      <w:divBdr>
        <w:top w:val="none" w:sz="0" w:space="0" w:color="auto"/>
        <w:left w:val="none" w:sz="0" w:space="0" w:color="auto"/>
        <w:bottom w:val="none" w:sz="0" w:space="0" w:color="auto"/>
        <w:right w:val="none" w:sz="0" w:space="0" w:color="auto"/>
      </w:divBdr>
    </w:div>
    <w:div w:id="1799375431">
      <w:bodyDiv w:val="1"/>
      <w:marLeft w:val="0"/>
      <w:marRight w:val="0"/>
      <w:marTop w:val="0"/>
      <w:marBottom w:val="0"/>
      <w:divBdr>
        <w:top w:val="none" w:sz="0" w:space="0" w:color="auto"/>
        <w:left w:val="none" w:sz="0" w:space="0" w:color="auto"/>
        <w:bottom w:val="none" w:sz="0" w:space="0" w:color="auto"/>
        <w:right w:val="none" w:sz="0" w:space="0" w:color="auto"/>
      </w:divBdr>
    </w:div>
    <w:div w:id="1799378862">
      <w:bodyDiv w:val="1"/>
      <w:marLeft w:val="0"/>
      <w:marRight w:val="0"/>
      <w:marTop w:val="0"/>
      <w:marBottom w:val="0"/>
      <w:divBdr>
        <w:top w:val="none" w:sz="0" w:space="0" w:color="auto"/>
        <w:left w:val="none" w:sz="0" w:space="0" w:color="auto"/>
        <w:bottom w:val="none" w:sz="0" w:space="0" w:color="auto"/>
        <w:right w:val="none" w:sz="0" w:space="0" w:color="auto"/>
      </w:divBdr>
    </w:div>
    <w:div w:id="1799452567">
      <w:bodyDiv w:val="1"/>
      <w:marLeft w:val="0"/>
      <w:marRight w:val="0"/>
      <w:marTop w:val="0"/>
      <w:marBottom w:val="0"/>
      <w:divBdr>
        <w:top w:val="none" w:sz="0" w:space="0" w:color="auto"/>
        <w:left w:val="none" w:sz="0" w:space="0" w:color="auto"/>
        <w:bottom w:val="none" w:sz="0" w:space="0" w:color="auto"/>
        <w:right w:val="none" w:sz="0" w:space="0" w:color="auto"/>
      </w:divBdr>
    </w:div>
    <w:div w:id="1799759260">
      <w:bodyDiv w:val="1"/>
      <w:marLeft w:val="0"/>
      <w:marRight w:val="0"/>
      <w:marTop w:val="0"/>
      <w:marBottom w:val="0"/>
      <w:divBdr>
        <w:top w:val="none" w:sz="0" w:space="0" w:color="auto"/>
        <w:left w:val="none" w:sz="0" w:space="0" w:color="auto"/>
        <w:bottom w:val="none" w:sz="0" w:space="0" w:color="auto"/>
        <w:right w:val="none" w:sz="0" w:space="0" w:color="auto"/>
      </w:divBdr>
    </w:div>
    <w:div w:id="1800145309">
      <w:bodyDiv w:val="1"/>
      <w:marLeft w:val="0"/>
      <w:marRight w:val="0"/>
      <w:marTop w:val="0"/>
      <w:marBottom w:val="0"/>
      <w:divBdr>
        <w:top w:val="none" w:sz="0" w:space="0" w:color="auto"/>
        <w:left w:val="none" w:sz="0" w:space="0" w:color="auto"/>
        <w:bottom w:val="none" w:sz="0" w:space="0" w:color="auto"/>
        <w:right w:val="none" w:sz="0" w:space="0" w:color="auto"/>
      </w:divBdr>
    </w:div>
    <w:div w:id="1800882700">
      <w:bodyDiv w:val="1"/>
      <w:marLeft w:val="0"/>
      <w:marRight w:val="0"/>
      <w:marTop w:val="0"/>
      <w:marBottom w:val="0"/>
      <w:divBdr>
        <w:top w:val="none" w:sz="0" w:space="0" w:color="auto"/>
        <w:left w:val="none" w:sz="0" w:space="0" w:color="auto"/>
        <w:bottom w:val="none" w:sz="0" w:space="0" w:color="auto"/>
        <w:right w:val="none" w:sz="0" w:space="0" w:color="auto"/>
      </w:divBdr>
    </w:div>
    <w:div w:id="1801537732">
      <w:bodyDiv w:val="1"/>
      <w:marLeft w:val="0"/>
      <w:marRight w:val="0"/>
      <w:marTop w:val="0"/>
      <w:marBottom w:val="0"/>
      <w:divBdr>
        <w:top w:val="none" w:sz="0" w:space="0" w:color="auto"/>
        <w:left w:val="none" w:sz="0" w:space="0" w:color="auto"/>
        <w:bottom w:val="none" w:sz="0" w:space="0" w:color="auto"/>
        <w:right w:val="none" w:sz="0" w:space="0" w:color="auto"/>
      </w:divBdr>
    </w:div>
    <w:div w:id="1801803826">
      <w:bodyDiv w:val="1"/>
      <w:marLeft w:val="0"/>
      <w:marRight w:val="0"/>
      <w:marTop w:val="0"/>
      <w:marBottom w:val="0"/>
      <w:divBdr>
        <w:top w:val="none" w:sz="0" w:space="0" w:color="auto"/>
        <w:left w:val="none" w:sz="0" w:space="0" w:color="auto"/>
        <w:bottom w:val="none" w:sz="0" w:space="0" w:color="auto"/>
        <w:right w:val="none" w:sz="0" w:space="0" w:color="auto"/>
      </w:divBdr>
    </w:div>
    <w:div w:id="1801804730">
      <w:bodyDiv w:val="1"/>
      <w:marLeft w:val="0"/>
      <w:marRight w:val="0"/>
      <w:marTop w:val="0"/>
      <w:marBottom w:val="0"/>
      <w:divBdr>
        <w:top w:val="none" w:sz="0" w:space="0" w:color="auto"/>
        <w:left w:val="none" w:sz="0" w:space="0" w:color="auto"/>
        <w:bottom w:val="none" w:sz="0" w:space="0" w:color="auto"/>
        <w:right w:val="none" w:sz="0" w:space="0" w:color="auto"/>
      </w:divBdr>
    </w:div>
    <w:div w:id="1802068659">
      <w:bodyDiv w:val="1"/>
      <w:marLeft w:val="0"/>
      <w:marRight w:val="0"/>
      <w:marTop w:val="0"/>
      <w:marBottom w:val="0"/>
      <w:divBdr>
        <w:top w:val="none" w:sz="0" w:space="0" w:color="auto"/>
        <w:left w:val="none" w:sz="0" w:space="0" w:color="auto"/>
        <w:bottom w:val="none" w:sz="0" w:space="0" w:color="auto"/>
        <w:right w:val="none" w:sz="0" w:space="0" w:color="auto"/>
      </w:divBdr>
    </w:div>
    <w:div w:id="1802191954">
      <w:bodyDiv w:val="1"/>
      <w:marLeft w:val="0"/>
      <w:marRight w:val="0"/>
      <w:marTop w:val="0"/>
      <w:marBottom w:val="0"/>
      <w:divBdr>
        <w:top w:val="none" w:sz="0" w:space="0" w:color="auto"/>
        <w:left w:val="none" w:sz="0" w:space="0" w:color="auto"/>
        <w:bottom w:val="none" w:sz="0" w:space="0" w:color="auto"/>
        <w:right w:val="none" w:sz="0" w:space="0" w:color="auto"/>
      </w:divBdr>
    </w:div>
    <w:div w:id="1802267341">
      <w:bodyDiv w:val="1"/>
      <w:marLeft w:val="0"/>
      <w:marRight w:val="0"/>
      <w:marTop w:val="0"/>
      <w:marBottom w:val="0"/>
      <w:divBdr>
        <w:top w:val="none" w:sz="0" w:space="0" w:color="auto"/>
        <w:left w:val="none" w:sz="0" w:space="0" w:color="auto"/>
        <w:bottom w:val="none" w:sz="0" w:space="0" w:color="auto"/>
        <w:right w:val="none" w:sz="0" w:space="0" w:color="auto"/>
      </w:divBdr>
    </w:div>
    <w:div w:id="1802336330">
      <w:bodyDiv w:val="1"/>
      <w:marLeft w:val="0"/>
      <w:marRight w:val="0"/>
      <w:marTop w:val="0"/>
      <w:marBottom w:val="0"/>
      <w:divBdr>
        <w:top w:val="none" w:sz="0" w:space="0" w:color="auto"/>
        <w:left w:val="none" w:sz="0" w:space="0" w:color="auto"/>
        <w:bottom w:val="none" w:sz="0" w:space="0" w:color="auto"/>
        <w:right w:val="none" w:sz="0" w:space="0" w:color="auto"/>
      </w:divBdr>
    </w:div>
    <w:div w:id="1802503228">
      <w:bodyDiv w:val="1"/>
      <w:marLeft w:val="0"/>
      <w:marRight w:val="0"/>
      <w:marTop w:val="0"/>
      <w:marBottom w:val="0"/>
      <w:divBdr>
        <w:top w:val="none" w:sz="0" w:space="0" w:color="auto"/>
        <w:left w:val="none" w:sz="0" w:space="0" w:color="auto"/>
        <w:bottom w:val="none" w:sz="0" w:space="0" w:color="auto"/>
        <w:right w:val="none" w:sz="0" w:space="0" w:color="auto"/>
      </w:divBdr>
    </w:div>
    <w:div w:id="1802531472">
      <w:bodyDiv w:val="1"/>
      <w:marLeft w:val="0"/>
      <w:marRight w:val="0"/>
      <w:marTop w:val="0"/>
      <w:marBottom w:val="0"/>
      <w:divBdr>
        <w:top w:val="none" w:sz="0" w:space="0" w:color="auto"/>
        <w:left w:val="none" w:sz="0" w:space="0" w:color="auto"/>
        <w:bottom w:val="none" w:sz="0" w:space="0" w:color="auto"/>
        <w:right w:val="none" w:sz="0" w:space="0" w:color="auto"/>
      </w:divBdr>
    </w:div>
    <w:div w:id="1802727340">
      <w:bodyDiv w:val="1"/>
      <w:marLeft w:val="0"/>
      <w:marRight w:val="0"/>
      <w:marTop w:val="0"/>
      <w:marBottom w:val="0"/>
      <w:divBdr>
        <w:top w:val="none" w:sz="0" w:space="0" w:color="auto"/>
        <w:left w:val="none" w:sz="0" w:space="0" w:color="auto"/>
        <w:bottom w:val="none" w:sz="0" w:space="0" w:color="auto"/>
        <w:right w:val="none" w:sz="0" w:space="0" w:color="auto"/>
      </w:divBdr>
    </w:div>
    <w:div w:id="1802847382">
      <w:bodyDiv w:val="1"/>
      <w:marLeft w:val="0"/>
      <w:marRight w:val="0"/>
      <w:marTop w:val="0"/>
      <w:marBottom w:val="0"/>
      <w:divBdr>
        <w:top w:val="none" w:sz="0" w:space="0" w:color="auto"/>
        <w:left w:val="none" w:sz="0" w:space="0" w:color="auto"/>
        <w:bottom w:val="none" w:sz="0" w:space="0" w:color="auto"/>
        <w:right w:val="none" w:sz="0" w:space="0" w:color="auto"/>
      </w:divBdr>
    </w:div>
    <w:div w:id="1803111398">
      <w:bodyDiv w:val="1"/>
      <w:marLeft w:val="0"/>
      <w:marRight w:val="0"/>
      <w:marTop w:val="0"/>
      <w:marBottom w:val="0"/>
      <w:divBdr>
        <w:top w:val="none" w:sz="0" w:space="0" w:color="auto"/>
        <w:left w:val="none" w:sz="0" w:space="0" w:color="auto"/>
        <w:bottom w:val="none" w:sz="0" w:space="0" w:color="auto"/>
        <w:right w:val="none" w:sz="0" w:space="0" w:color="auto"/>
      </w:divBdr>
    </w:div>
    <w:div w:id="1803182826">
      <w:bodyDiv w:val="1"/>
      <w:marLeft w:val="0"/>
      <w:marRight w:val="0"/>
      <w:marTop w:val="0"/>
      <w:marBottom w:val="0"/>
      <w:divBdr>
        <w:top w:val="none" w:sz="0" w:space="0" w:color="auto"/>
        <w:left w:val="none" w:sz="0" w:space="0" w:color="auto"/>
        <w:bottom w:val="none" w:sz="0" w:space="0" w:color="auto"/>
        <w:right w:val="none" w:sz="0" w:space="0" w:color="auto"/>
      </w:divBdr>
    </w:div>
    <w:div w:id="1803384451">
      <w:bodyDiv w:val="1"/>
      <w:marLeft w:val="0"/>
      <w:marRight w:val="0"/>
      <w:marTop w:val="0"/>
      <w:marBottom w:val="0"/>
      <w:divBdr>
        <w:top w:val="none" w:sz="0" w:space="0" w:color="auto"/>
        <w:left w:val="none" w:sz="0" w:space="0" w:color="auto"/>
        <w:bottom w:val="none" w:sz="0" w:space="0" w:color="auto"/>
        <w:right w:val="none" w:sz="0" w:space="0" w:color="auto"/>
      </w:divBdr>
    </w:div>
    <w:div w:id="1803385468">
      <w:bodyDiv w:val="1"/>
      <w:marLeft w:val="0"/>
      <w:marRight w:val="0"/>
      <w:marTop w:val="0"/>
      <w:marBottom w:val="0"/>
      <w:divBdr>
        <w:top w:val="none" w:sz="0" w:space="0" w:color="auto"/>
        <w:left w:val="none" w:sz="0" w:space="0" w:color="auto"/>
        <w:bottom w:val="none" w:sz="0" w:space="0" w:color="auto"/>
        <w:right w:val="none" w:sz="0" w:space="0" w:color="auto"/>
      </w:divBdr>
    </w:div>
    <w:div w:id="1803570048">
      <w:bodyDiv w:val="1"/>
      <w:marLeft w:val="0"/>
      <w:marRight w:val="0"/>
      <w:marTop w:val="0"/>
      <w:marBottom w:val="0"/>
      <w:divBdr>
        <w:top w:val="none" w:sz="0" w:space="0" w:color="auto"/>
        <w:left w:val="none" w:sz="0" w:space="0" w:color="auto"/>
        <w:bottom w:val="none" w:sz="0" w:space="0" w:color="auto"/>
        <w:right w:val="none" w:sz="0" w:space="0" w:color="auto"/>
      </w:divBdr>
    </w:div>
    <w:div w:id="1803765892">
      <w:bodyDiv w:val="1"/>
      <w:marLeft w:val="0"/>
      <w:marRight w:val="0"/>
      <w:marTop w:val="0"/>
      <w:marBottom w:val="0"/>
      <w:divBdr>
        <w:top w:val="none" w:sz="0" w:space="0" w:color="auto"/>
        <w:left w:val="none" w:sz="0" w:space="0" w:color="auto"/>
        <w:bottom w:val="none" w:sz="0" w:space="0" w:color="auto"/>
        <w:right w:val="none" w:sz="0" w:space="0" w:color="auto"/>
      </w:divBdr>
    </w:div>
    <w:div w:id="1803841190">
      <w:bodyDiv w:val="1"/>
      <w:marLeft w:val="0"/>
      <w:marRight w:val="0"/>
      <w:marTop w:val="0"/>
      <w:marBottom w:val="0"/>
      <w:divBdr>
        <w:top w:val="none" w:sz="0" w:space="0" w:color="auto"/>
        <w:left w:val="none" w:sz="0" w:space="0" w:color="auto"/>
        <w:bottom w:val="none" w:sz="0" w:space="0" w:color="auto"/>
        <w:right w:val="none" w:sz="0" w:space="0" w:color="auto"/>
      </w:divBdr>
    </w:div>
    <w:div w:id="1804273200">
      <w:bodyDiv w:val="1"/>
      <w:marLeft w:val="0"/>
      <w:marRight w:val="0"/>
      <w:marTop w:val="0"/>
      <w:marBottom w:val="0"/>
      <w:divBdr>
        <w:top w:val="none" w:sz="0" w:space="0" w:color="auto"/>
        <w:left w:val="none" w:sz="0" w:space="0" w:color="auto"/>
        <w:bottom w:val="none" w:sz="0" w:space="0" w:color="auto"/>
        <w:right w:val="none" w:sz="0" w:space="0" w:color="auto"/>
      </w:divBdr>
    </w:div>
    <w:div w:id="1804301271">
      <w:bodyDiv w:val="1"/>
      <w:marLeft w:val="0"/>
      <w:marRight w:val="0"/>
      <w:marTop w:val="0"/>
      <w:marBottom w:val="0"/>
      <w:divBdr>
        <w:top w:val="none" w:sz="0" w:space="0" w:color="auto"/>
        <w:left w:val="none" w:sz="0" w:space="0" w:color="auto"/>
        <w:bottom w:val="none" w:sz="0" w:space="0" w:color="auto"/>
        <w:right w:val="none" w:sz="0" w:space="0" w:color="auto"/>
      </w:divBdr>
    </w:div>
    <w:div w:id="1804497069">
      <w:bodyDiv w:val="1"/>
      <w:marLeft w:val="0"/>
      <w:marRight w:val="0"/>
      <w:marTop w:val="0"/>
      <w:marBottom w:val="0"/>
      <w:divBdr>
        <w:top w:val="none" w:sz="0" w:space="0" w:color="auto"/>
        <w:left w:val="none" w:sz="0" w:space="0" w:color="auto"/>
        <w:bottom w:val="none" w:sz="0" w:space="0" w:color="auto"/>
        <w:right w:val="none" w:sz="0" w:space="0" w:color="auto"/>
      </w:divBdr>
    </w:div>
    <w:div w:id="1804958061">
      <w:bodyDiv w:val="1"/>
      <w:marLeft w:val="0"/>
      <w:marRight w:val="0"/>
      <w:marTop w:val="0"/>
      <w:marBottom w:val="0"/>
      <w:divBdr>
        <w:top w:val="none" w:sz="0" w:space="0" w:color="auto"/>
        <w:left w:val="none" w:sz="0" w:space="0" w:color="auto"/>
        <w:bottom w:val="none" w:sz="0" w:space="0" w:color="auto"/>
        <w:right w:val="none" w:sz="0" w:space="0" w:color="auto"/>
      </w:divBdr>
    </w:div>
    <w:div w:id="1805003288">
      <w:bodyDiv w:val="1"/>
      <w:marLeft w:val="0"/>
      <w:marRight w:val="0"/>
      <w:marTop w:val="0"/>
      <w:marBottom w:val="0"/>
      <w:divBdr>
        <w:top w:val="none" w:sz="0" w:space="0" w:color="auto"/>
        <w:left w:val="none" w:sz="0" w:space="0" w:color="auto"/>
        <w:bottom w:val="none" w:sz="0" w:space="0" w:color="auto"/>
        <w:right w:val="none" w:sz="0" w:space="0" w:color="auto"/>
      </w:divBdr>
    </w:div>
    <w:div w:id="1805274764">
      <w:bodyDiv w:val="1"/>
      <w:marLeft w:val="0"/>
      <w:marRight w:val="0"/>
      <w:marTop w:val="0"/>
      <w:marBottom w:val="0"/>
      <w:divBdr>
        <w:top w:val="none" w:sz="0" w:space="0" w:color="auto"/>
        <w:left w:val="none" w:sz="0" w:space="0" w:color="auto"/>
        <w:bottom w:val="none" w:sz="0" w:space="0" w:color="auto"/>
        <w:right w:val="none" w:sz="0" w:space="0" w:color="auto"/>
      </w:divBdr>
    </w:div>
    <w:div w:id="1805417687">
      <w:bodyDiv w:val="1"/>
      <w:marLeft w:val="0"/>
      <w:marRight w:val="0"/>
      <w:marTop w:val="0"/>
      <w:marBottom w:val="0"/>
      <w:divBdr>
        <w:top w:val="none" w:sz="0" w:space="0" w:color="auto"/>
        <w:left w:val="none" w:sz="0" w:space="0" w:color="auto"/>
        <w:bottom w:val="none" w:sz="0" w:space="0" w:color="auto"/>
        <w:right w:val="none" w:sz="0" w:space="0" w:color="auto"/>
      </w:divBdr>
    </w:div>
    <w:div w:id="1805847139">
      <w:bodyDiv w:val="1"/>
      <w:marLeft w:val="0"/>
      <w:marRight w:val="0"/>
      <w:marTop w:val="0"/>
      <w:marBottom w:val="0"/>
      <w:divBdr>
        <w:top w:val="none" w:sz="0" w:space="0" w:color="auto"/>
        <w:left w:val="none" w:sz="0" w:space="0" w:color="auto"/>
        <w:bottom w:val="none" w:sz="0" w:space="0" w:color="auto"/>
        <w:right w:val="none" w:sz="0" w:space="0" w:color="auto"/>
      </w:divBdr>
    </w:div>
    <w:div w:id="1805855608">
      <w:bodyDiv w:val="1"/>
      <w:marLeft w:val="0"/>
      <w:marRight w:val="0"/>
      <w:marTop w:val="0"/>
      <w:marBottom w:val="0"/>
      <w:divBdr>
        <w:top w:val="none" w:sz="0" w:space="0" w:color="auto"/>
        <w:left w:val="none" w:sz="0" w:space="0" w:color="auto"/>
        <w:bottom w:val="none" w:sz="0" w:space="0" w:color="auto"/>
        <w:right w:val="none" w:sz="0" w:space="0" w:color="auto"/>
      </w:divBdr>
    </w:div>
    <w:div w:id="1805925886">
      <w:bodyDiv w:val="1"/>
      <w:marLeft w:val="0"/>
      <w:marRight w:val="0"/>
      <w:marTop w:val="0"/>
      <w:marBottom w:val="0"/>
      <w:divBdr>
        <w:top w:val="none" w:sz="0" w:space="0" w:color="auto"/>
        <w:left w:val="none" w:sz="0" w:space="0" w:color="auto"/>
        <w:bottom w:val="none" w:sz="0" w:space="0" w:color="auto"/>
        <w:right w:val="none" w:sz="0" w:space="0" w:color="auto"/>
      </w:divBdr>
    </w:div>
    <w:div w:id="1806042821">
      <w:bodyDiv w:val="1"/>
      <w:marLeft w:val="0"/>
      <w:marRight w:val="0"/>
      <w:marTop w:val="0"/>
      <w:marBottom w:val="0"/>
      <w:divBdr>
        <w:top w:val="none" w:sz="0" w:space="0" w:color="auto"/>
        <w:left w:val="none" w:sz="0" w:space="0" w:color="auto"/>
        <w:bottom w:val="none" w:sz="0" w:space="0" w:color="auto"/>
        <w:right w:val="none" w:sz="0" w:space="0" w:color="auto"/>
      </w:divBdr>
    </w:div>
    <w:div w:id="1806241200">
      <w:bodyDiv w:val="1"/>
      <w:marLeft w:val="0"/>
      <w:marRight w:val="0"/>
      <w:marTop w:val="0"/>
      <w:marBottom w:val="0"/>
      <w:divBdr>
        <w:top w:val="none" w:sz="0" w:space="0" w:color="auto"/>
        <w:left w:val="none" w:sz="0" w:space="0" w:color="auto"/>
        <w:bottom w:val="none" w:sz="0" w:space="0" w:color="auto"/>
        <w:right w:val="none" w:sz="0" w:space="0" w:color="auto"/>
      </w:divBdr>
    </w:div>
    <w:div w:id="1806267281">
      <w:bodyDiv w:val="1"/>
      <w:marLeft w:val="0"/>
      <w:marRight w:val="0"/>
      <w:marTop w:val="0"/>
      <w:marBottom w:val="0"/>
      <w:divBdr>
        <w:top w:val="none" w:sz="0" w:space="0" w:color="auto"/>
        <w:left w:val="none" w:sz="0" w:space="0" w:color="auto"/>
        <w:bottom w:val="none" w:sz="0" w:space="0" w:color="auto"/>
        <w:right w:val="none" w:sz="0" w:space="0" w:color="auto"/>
      </w:divBdr>
    </w:div>
    <w:div w:id="1806309739">
      <w:bodyDiv w:val="1"/>
      <w:marLeft w:val="0"/>
      <w:marRight w:val="0"/>
      <w:marTop w:val="0"/>
      <w:marBottom w:val="0"/>
      <w:divBdr>
        <w:top w:val="none" w:sz="0" w:space="0" w:color="auto"/>
        <w:left w:val="none" w:sz="0" w:space="0" w:color="auto"/>
        <w:bottom w:val="none" w:sz="0" w:space="0" w:color="auto"/>
        <w:right w:val="none" w:sz="0" w:space="0" w:color="auto"/>
      </w:divBdr>
    </w:div>
    <w:div w:id="1806506818">
      <w:bodyDiv w:val="1"/>
      <w:marLeft w:val="0"/>
      <w:marRight w:val="0"/>
      <w:marTop w:val="0"/>
      <w:marBottom w:val="0"/>
      <w:divBdr>
        <w:top w:val="none" w:sz="0" w:space="0" w:color="auto"/>
        <w:left w:val="none" w:sz="0" w:space="0" w:color="auto"/>
        <w:bottom w:val="none" w:sz="0" w:space="0" w:color="auto"/>
        <w:right w:val="none" w:sz="0" w:space="0" w:color="auto"/>
      </w:divBdr>
    </w:div>
    <w:div w:id="1806510249">
      <w:bodyDiv w:val="1"/>
      <w:marLeft w:val="0"/>
      <w:marRight w:val="0"/>
      <w:marTop w:val="0"/>
      <w:marBottom w:val="0"/>
      <w:divBdr>
        <w:top w:val="none" w:sz="0" w:space="0" w:color="auto"/>
        <w:left w:val="none" w:sz="0" w:space="0" w:color="auto"/>
        <w:bottom w:val="none" w:sz="0" w:space="0" w:color="auto"/>
        <w:right w:val="none" w:sz="0" w:space="0" w:color="auto"/>
      </w:divBdr>
    </w:div>
    <w:div w:id="1806654827">
      <w:bodyDiv w:val="1"/>
      <w:marLeft w:val="0"/>
      <w:marRight w:val="0"/>
      <w:marTop w:val="0"/>
      <w:marBottom w:val="0"/>
      <w:divBdr>
        <w:top w:val="none" w:sz="0" w:space="0" w:color="auto"/>
        <w:left w:val="none" w:sz="0" w:space="0" w:color="auto"/>
        <w:bottom w:val="none" w:sz="0" w:space="0" w:color="auto"/>
        <w:right w:val="none" w:sz="0" w:space="0" w:color="auto"/>
      </w:divBdr>
    </w:div>
    <w:div w:id="1806771823">
      <w:bodyDiv w:val="1"/>
      <w:marLeft w:val="0"/>
      <w:marRight w:val="0"/>
      <w:marTop w:val="0"/>
      <w:marBottom w:val="0"/>
      <w:divBdr>
        <w:top w:val="none" w:sz="0" w:space="0" w:color="auto"/>
        <w:left w:val="none" w:sz="0" w:space="0" w:color="auto"/>
        <w:bottom w:val="none" w:sz="0" w:space="0" w:color="auto"/>
        <w:right w:val="none" w:sz="0" w:space="0" w:color="auto"/>
      </w:divBdr>
    </w:div>
    <w:div w:id="1806772311">
      <w:bodyDiv w:val="1"/>
      <w:marLeft w:val="0"/>
      <w:marRight w:val="0"/>
      <w:marTop w:val="0"/>
      <w:marBottom w:val="0"/>
      <w:divBdr>
        <w:top w:val="none" w:sz="0" w:space="0" w:color="auto"/>
        <w:left w:val="none" w:sz="0" w:space="0" w:color="auto"/>
        <w:bottom w:val="none" w:sz="0" w:space="0" w:color="auto"/>
        <w:right w:val="none" w:sz="0" w:space="0" w:color="auto"/>
      </w:divBdr>
    </w:div>
    <w:div w:id="1806897973">
      <w:bodyDiv w:val="1"/>
      <w:marLeft w:val="0"/>
      <w:marRight w:val="0"/>
      <w:marTop w:val="0"/>
      <w:marBottom w:val="0"/>
      <w:divBdr>
        <w:top w:val="none" w:sz="0" w:space="0" w:color="auto"/>
        <w:left w:val="none" w:sz="0" w:space="0" w:color="auto"/>
        <w:bottom w:val="none" w:sz="0" w:space="0" w:color="auto"/>
        <w:right w:val="none" w:sz="0" w:space="0" w:color="auto"/>
      </w:divBdr>
    </w:div>
    <w:div w:id="1807044288">
      <w:bodyDiv w:val="1"/>
      <w:marLeft w:val="0"/>
      <w:marRight w:val="0"/>
      <w:marTop w:val="0"/>
      <w:marBottom w:val="0"/>
      <w:divBdr>
        <w:top w:val="none" w:sz="0" w:space="0" w:color="auto"/>
        <w:left w:val="none" w:sz="0" w:space="0" w:color="auto"/>
        <w:bottom w:val="none" w:sz="0" w:space="0" w:color="auto"/>
        <w:right w:val="none" w:sz="0" w:space="0" w:color="auto"/>
      </w:divBdr>
    </w:div>
    <w:div w:id="1807434410">
      <w:bodyDiv w:val="1"/>
      <w:marLeft w:val="0"/>
      <w:marRight w:val="0"/>
      <w:marTop w:val="0"/>
      <w:marBottom w:val="0"/>
      <w:divBdr>
        <w:top w:val="none" w:sz="0" w:space="0" w:color="auto"/>
        <w:left w:val="none" w:sz="0" w:space="0" w:color="auto"/>
        <w:bottom w:val="none" w:sz="0" w:space="0" w:color="auto"/>
        <w:right w:val="none" w:sz="0" w:space="0" w:color="auto"/>
      </w:divBdr>
    </w:div>
    <w:div w:id="1807503824">
      <w:bodyDiv w:val="1"/>
      <w:marLeft w:val="0"/>
      <w:marRight w:val="0"/>
      <w:marTop w:val="0"/>
      <w:marBottom w:val="0"/>
      <w:divBdr>
        <w:top w:val="none" w:sz="0" w:space="0" w:color="auto"/>
        <w:left w:val="none" w:sz="0" w:space="0" w:color="auto"/>
        <w:bottom w:val="none" w:sz="0" w:space="0" w:color="auto"/>
        <w:right w:val="none" w:sz="0" w:space="0" w:color="auto"/>
      </w:divBdr>
    </w:div>
    <w:div w:id="1807578579">
      <w:bodyDiv w:val="1"/>
      <w:marLeft w:val="0"/>
      <w:marRight w:val="0"/>
      <w:marTop w:val="0"/>
      <w:marBottom w:val="0"/>
      <w:divBdr>
        <w:top w:val="none" w:sz="0" w:space="0" w:color="auto"/>
        <w:left w:val="none" w:sz="0" w:space="0" w:color="auto"/>
        <w:bottom w:val="none" w:sz="0" w:space="0" w:color="auto"/>
        <w:right w:val="none" w:sz="0" w:space="0" w:color="auto"/>
      </w:divBdr>
    </w:div>
    <w:div w:id="1807776737">
      <w:bodyDiv w:val="1"/>
      <w:marLeft w:val="0"/>
      <w:marRight w:val="0"/>
      <w:marTop w:val="0"/>
      <w:marBottom w:val="0"/>
      <w:divBdr>
        <w:top w:val="none" w:sz="0" w:space="0" w:color="auto"/>
        <w:left w:val="none" w:sz="0" w:space="0" w:color="auto"/>
        <w:bottom w:val="none" w:sz="0" w:space="0" w:color="auto"/>
        <w:right w:val="none" w:sz="0" w:space="0" w:color="auto"/>
      </w:divBdr>
    </w:div>
    <w:div w:id="1808204321">
      <w:bodyDiv w:val="1"/>
      <w:marLeft w:val="0"/>
      <w:marRight w:val="0"/>
      <w:marTop w:val="0"/>
      <w:marBottom w:val="0"/>
      <w:divBdr>
        <w:top w:val="none" w:sz="0" w:space="0" w:color="auto"/>
        <w:left w:val="none" w:sz="0" w:space="0" w:color="auto"/>
        <w:bottom w:val="none" w:sz="0" w:space="0" w:color="auto"/>
        <w:right w:val="none" w:sz="0" w:space="0" w:color="auto"/>
      </w:divBdr>
    </w:div>
    <w:div w:id="1808432884">
      <w:bodyDiv w:val="1"/>
      <w:marLeft w:val="0"/>
      <w:marRight w:val="0"/>
      <w:marTop w:val="0"/>
      <w:marBottom w:val="0"/>
      <w:divBdr>
        <w:top w:val="none" w:sz="0" w:space="0" w:color="auto"/>
        <w:left w:val="none" w:sz="0" w:space="0" w:color="auto"/>
        <w:bottom w:val="none" w:sz="0" w:space="0" w:color="auto"/>
        <w:right w:val="none" w:sz="0" w:space="0" w:color="auto"/>
      </w:divBdr>
    </w:div>
    <w:div w:id="1808551130">
      <w:bodyDiv w:val="1"/>
      <w:marLeft w:val="0"/>
      <w:marRight w:val="0"/>
      <w:marTop w:val="0"/>
      <w:marBottom w:val="0"/>
      <w:divBdr>
        <w:top w:val="none" w:sz="0" w:space="0" w:color="auto"/>
        <w:left w:val="none" w:sz="0" w:space="0" w:color="auto"/>
        <w:bottom w:val="none" w:sz="0" w:space="0" w:color="auto"/>
        <w:right w:val="none" w:sz="0" w:space="0" w:color="auto"/>
      </w:divBdr>
    </w:div>
    <w:div w:id="1808669649">
      <w:bodyDiv w:val="1"/>
      <w:marLeft w:val="0"/>
      <w:marRight w:val="0"/>
      <w:marTop w:val="0"/>
      <w:marBottom w:val="0"/>
      <w:divBdr>
        <w:top w:val="none" w:sz="0" w:space="0" w:color="auto"/>
        <w:left w:val="none" w:sz="0" w:space="0" w:color="auto"/>
        <w:bottom w:val="none" w:sz="0" w:space="0" w:color="auto"/>
        <w:right w:val="none" w:sz="0" w:space="0" w:color="auto"/>
      </w:divBdr>
    </w:div>
    <w:div w:id="1808891215">
      <w:bodyDiv w:val="1"/>
      <w:marLeft w:val="0"/>
      <w:marRight w:val="0"/>
      <w:marTop w:val="0"/>
      <w:marBottom w:val="0"/>
      <w:divBdr>
        <w:top w:val="none" w:sz="0" w:space="0" w:color="auto"/>
        <w:left w:val="none" w:sz="0" w:space="0" w:color="auto"/>
        <w:bottom w:val="none" w:sz="0" w:space="0" w:color="auto"/>
        <w:right w:val="none" w:sz="0" w:space="0" w:color="auto"/>
      </w:divBdr>
    </w:div>
    <w:div w:id="1808933303">
      <w:bodyDiv w:val="1"/>
      <w:marLeft w:val="0"/>
      <w:marRight w:val="0"/>
      <w:marTop w:val="0"/>
      <w:marBottom w:val="0"/>
      <w:divBdr>
        <w:top w:val="none" w:sz="0" w:space="0" w:color="auto"/>
        <w:left w:val="none" w:sz="0" w:space="0" w:color="auto"/>
        <w:bottom w:val="none" w:sz="0" w:space="0" w:color="auto"/>
        <w:right w:val="none" w:sz="0" w:space="0" w:color="auto"/>
      </w:divBdr>
    </w:div>
    <w:div w:id="1808937627">
      <w:bodyDiv w:val="1"/>
      <w:marLeft w:val="0"/>
      <w:marRight w:val="0"/>
      <w:marTop w:val="0"/>
      <w:marBottom w:val="0"/>
      <w:divBdr>
        <w:top w:val="none" w:sz="0" w:space="0" w:color="auto"/>
        <w:left w:val="none" w:sz="0" w:space="0" w:color="auto"/>
        <w:bottom w:val="none" w:sz="0" w:space="0" w:color="auto"/>
        <w:right w:val="none" w:sz="0" w:space="0" w:color="auto"/>
      </w:divBdr>
    </w:div>
    <w:div w:id="1809006395">
      <w:bodyDiv w:val="1"/>
      <w:marLeft w:val="0"/>
      <w:marRight w:val="0"/>
      <w:marTop w:val="0"/>
      <w:marBottom w:val="0"/>
      <w:divBdr>
        <w:top w:val="none" w:sz="0" w:space="0" w:color="auto"/>
        <w:left w:val="none" w:sz="0" w:space="0" w:color="auto"/>
        <w:bottom w:val="none" w:sz="0" w:space="0" w:color="auto"/>
        <w:right w:val="none" w:sz="0" w:space="0" w:color="auto"/>
      </w:divBdr>
    </w:div>
    <w:div w:id="1809128211">
      <w:bodyDiv w:val="1"/>
      <w:marLeft w:val="0"/>
      <w:marRight w:val="0"/>
      <w:marTop w:val="0"/>
      <w:marBottom w:val="0"/>
      <w:divBdr>
        <w:top w:val="none" w:sz="0" w:space="0" w:color="auto"/>
        <w:left w:val="none" w:sz="0" w:space="0" w:color="auto"/>
        <w:bottom w:val="none" w:sz="0" w:space="0" w:color="auto"/>
        <w:right w:val="none" w:sz="0" w:space="0" w:color="auto"/>
      </w:divBdr>
    </w:div>
    <w:div w:id="1809350542">
      <w:bodyDiv w:val="1"/>
      <w:marLeft w:val="0"/>
      <w:marRight w:val="0"/>
      <w:marTop w:val="0"/>
      <w:marBottom w:val="0"/>
      <w:divBdr>
        <w:top w:val="none" w:sz="0" w:space="0" w:color="auto"/>
        <w:left w:val="none" w:sz="0" w:space="0" w:color="auto"/>
        <w:bottom w:val="none" w:sz="0" w:space="0" w:color="auto"/>
        <w:right w:val="none" w:sz="0" w:space="0" w:color="auto"/>
      </w:divBdr>
    </w:div>
    <w:div w:id="1809587895">
      <w:bodyDiv w:val="1"/>
      <w:marLeft w:val="0"/>
      <w:marRight w:val="0"/>
      <w:marTop w:val="0"/>
      <w:marBottom w:val="0"/>
      <w:divBdr>
        <w:top w:val="none" w:sz="0" w:space="0" w:color="auto"/>
        <w:left w:val="none" w:sz="0" w:space="0" w:color="auto"/>
        <w:bottom w:val="none" w:sz="0" w:space="0" w:color="auto"/>
        <w:right w:val="none" w:sz="0" w:space="0" w:color="auto"/>
      </w:divBdr>
    </w:div>
    <w:div w:id="1810052778">
      <w:bodyDiv w:val="1"/>
      <w:marLeft w:val="0"/>
      <w:marRight w:val="0"/>
      <w:marTop w:val="0"/>
      <w:marBottom w:val="0"/>
      <w:divBdr>
        <w:top w:val="none" w:sz="0" w:space="0" w:color="auto"/>
        <w:left w:val="none" w:sz="0" w:space="0" w:color="auto"/>
        <w:bottom w:val="none" w:sz="0" w:space="0" w:color="auto"/>
        <w:right w:val="none" w:sz="0" w:space="0" w:color="auto"/>
      </w:divBdr>
    </w:div>
    <w:div w:id="1810126191">
      <w:bodyDiv w:val="1"/>
      <w:marLeft w:val="0"/>
      <w:marRight w:val="0"/>
      <w:marTop w:val="0"/>
      <w:marBottom w:val="0"/>
      <w:divBdr>
        <w:top w:val="none" w:sz="0" w:space="0" w:color="auto"/>
        <w:left w:val="none" w:sz="0" w:space="0" w:color="auto"/>
        <w:bottom w:val="none" w:sz="0" w:space="0" w:color="auto"/>
        <w:right w:val="none" w:sz="0" w:space="0" w:color="auto"/>
      </w:divBdr>
    </w:div>
    <w:div w:id="1810248817">
      <w:bodyDiv w:val="1"/>
      <w:marLeft w:val="0"/>
      <w:marRight w:val="0"/>
      <w:marTop w:val="0"/>
      <w:marBottom w:val="0"/>
      <w:divBdr>
        <w:top w:val="none" w:sz="0" w:space="0" w:color="auto"/>
        <w:left w:val="none" w:sz="0" w:space="0" w:color="auto"/>
        <w:bottom w:val="none" w:sz="0" w:space="0" w:color="auto"/>
        <w:right w:val="none" w:sz="0" w:space="0" w:color="auto"/>
      </w:divBdr>
    </w:div>
    <w:div w:id="1810317453">
      <w:bodyDiv w:val="1"/>
      <w:marLeft w:val="0"/>
      <w:marRight w:val="0"/>
      <w:marTop w:val="0"/>
      <w:marBottom w:val="0"/>
      <w:divBdr>
        <w:top w:val="none" w:sz="0" w:space="0" w:color="auto"/>
        <w:left w:val="none" w:sz="0" w:space="0" w:color="auto"/>
        <w:bottom w:val="none" w:sz="0" w:space="0" w:color="auto"/>
        <w:right w:val="none" w:sz="0" w:space="0" w:color="auto"/>
      </w:divBdr>
    </w:div>
    <w:div w:id="1810515757">
      <w:bodyDiv w:val="1"/>
      <w:marLeft w:val="0"/>
      <w:marRight w:val="0"/>
      <w:marTop w:val="0"/>
      <w:marBottom w:val="0"/>
      <w:divBdr>
        <w:top w:val="none" w:sz="0" w:space="0" w:color="auto"/>
        <w:left w:val="none" w:sz="0" w:space="0" w:color="auto"/>
        <w:bottom w:val="none" w:sz="0" w:space="0" w:color="auto"/>
        <w:right w:val="none" w:sz="0" w:space="0" w:color="auto"/>
      </w:divBdr>
    </w:div>
    <w:div w:id="1810590343">
      <w:bodyDiv w:val="1"/>
      <w:marLeft w:val="0"/>
      <w:marRight w:val="0"/>
      <w:marTop w:val="0"/>
      <w:marBottom w:val="0"/>
      <w:divBdr>
        <w:top w:val="none" w:sz="0" w:space="0" w:color="auto"/>
        <w:left w:val="none" w:sz="0" w:space="0" w:color="auto"/>
        <w:bottom w:val="none" w:sz="0" w:space="0" w:color="auto"/>
        <w:right w:val="none" w:sz="0" w:space="0" w:color="auto"/>
      </w:divBdr>
    </w:div>
    <w:div w:id="1810629487">
      <w:bodyDiv w:val="1"/>
      <w:marLeft w:val="0"/>
      <w:marRight w:val="0"/>
      <w:marTop w:val="0"/>
      <w:marBottom w:val="0"/>
      <w:divBdr>
        <w:top w:val="none" w:sz="0" w:space="0" w:color="auto"/>
        <w:left w:val="none" w:sz="0" w:space="0" w:color="auto"/>
        <w:bottom w:val="none" w:sz="0" w:space="0" w:color="auto"/>
        <w:right w:val="none" w:sz="0" w:space="0" w:color="auto"/>
      </w:divBdr>
    </w:div>
    <w:div w:id="1810631300">
      <w:bodyDiv w:val="1"/>
      <w:marLeft w:val="0"/>
      <w:marRight w:val="0"/>
      <w:marTop w:val="0"/>
      <w:marBottom w:val="0"/>
      <w:divBdr>
        <w:top w:val="none" w:sz="0" w:space="0" w:color="auto"/>
        <w:left w:val="none" w:sz="0" w:space="0" w:color="auto"/>
        <w:bottom w:val="none" w:sz="0" w:space="0" w:color="auto"/>
        <w:right w:val="none" w:sz="0" w:space="0" w:color="auto"/>
      </w:divBdr>
    </w:div>
    <w:div w:id="1810706156">
      <w:bodyDiv w:val="1"/>
      <w:marLeft w:val="0"/>
      <w:marRight w:val="0"/>
      <w:marTop w:val="0"/>
      <w:marBottom w:val="0"/>
      <w:divBdr>
        <w:top w:val="none" w:sz="0" w:space="0" w:color="auto"/>
        <w:left w:val="none" w:sz="0" w:space="0" w:color="auto"/>
        <w:bottom w:val="none" w:sz="0" w:space="0" w:color="auto"/>
        <w:right w:val="none" w:sz="0" w:space="0" w:color="auto"/>
      </w:divBdr>
    </w:div>
    <w:div w:id="1810777381">
      <w:bodyDiv w:val="1"/>
      <w:marLeft w:val="0"/>
      <w:marRight w:val="0"/>
      <w:marTop w:val="0"/>
      <w:marBottom w:val="0"/>
      <w:divBdr>
        <w:top w:val="none" w:sz="0" w:space="0" w:color="auto"/>
        <w:left w:val="none" w:sz="0" w:space="0" w:color="auto"/>
        <w:bottom w:val="none" w:sz="0" w:space="0" w:color="auto"/>
        <w:right w:val="none" w:sz="0" w:space="0" w:color="auto"/>
      </w:divBdr>
    </w:div>
    <w:div w:id="1810855801">
      <w:bodyDiv w:val="1"/>
      <w:marLeft w:val="0"/>
      <w:marRight w:val="0"/>
      <w:marTop w:val="0"/>
      <w:marBottom w:val="0"/>
      <w:divBdr>
        <w:top w:val="none" w:sz="0" w:space="0" w:color="auto"/>
        <w:left w:val="none" w:sz="0" w:space="0" w:color="auto"/>
        <w:bottom w:val="none" w:sz="0" w:space="0" w:color="auto"/>
        <w:right w:val="none" w:sz="0" w:space="0" w:color="auto"/>
      </w:divBdr>
    </w:div>
    <w:div w:id="1810896606">
      <w:bodyDiv w:val="1"/>
      <w:marLeft w:val="0"/>
      <w:marRight w:val="0"/>
      <w:marTop w:val="0"/>
      <w:marBottom w:val="0"/>
      <w:divBdr>
        <w:top w:val="none" w:sz="0" w:space="0" w:color="auto"/>
        <w:left w:val="none" w:sz="0" w:space="0" w:color="auto"/>
        <w:bottom w:val="none" w:sz="0" w:space="0" w:color="auto"/>
        <w:right w:val="none" w:sz="0" w:space="0" w:color="auto"/>
      </w:divBdr>
    </w:div>
    <w:div w:id="1810899850">
      <w:bodyDiv w:val="1"/>
      <w:marLeft w:val="0"/>
      <w:marRight w:val="0"/>
      <w:marTop w:val="0"/>
      <w:marBottom w:val="0"/>
      <w:divBdr>
        <w:top w:val="none" w:sz="0" w:space="0" w:color="auto"/>
        <w:left w:val="none" w:sz="0" w:space="0" w:color="auto"/>
        <w:bottom w:val="none" w:sz="0" w:space="0" w:color="auto"/>
        <w:right w:val="none" w:sz="0" w:space="0" w:color="auto"/>
      </w:divBdr>
    </w:div>
    <w:div w:id="1811090706">
      <w:bodyDiv w:val="1"/>
      <w:marLeft w:val="0"/>
      <w:marRight w:val="0"/>
      <w:marTop w:val="0"/>
      <w:marBottom w:val="0"/>
      <w:divBdr>
        <w:top w:val="none" w:sz="0" w:space="0" w:color="auto"/>
        <w:left w:val="none" w:sz="0" w:space="0" w:color="auto"/>
        <w:bottom w:val="none" w:sz="0" w:space="0" w:color="auto"/>
        <w:right w:val="none" w:sz="0" w:space="0" w:color="auto"/>
      </w:divBdr>
    </w:div>
    <w:div w:id="1811091519">
      <w:bodyDiv w:val="1"/>
      <w:marLeft w:val="0"/>
      <w:marRight w:val="0"/>
      <w:marTop w:val="0"/>
      <w:marBottom w:val="0"/>
      <w:divBdr>
        <w:top w:val="none" w:sz="0" w:space="0" w:color="auto"/>
        <w:left w:val="none" w:sz="0" w:space="0" w:color="auto"/>
        <w:bottom w:val="none" w:sz="0" w:space="0" w:color="auto"/>
        <w:right w:val="none" w:sz="0" w:space="0" w:color="auto"/>
      </w:divBdr>
    </w:div>
    <w:div w:id="1811164682">
      <w:bodyDiv w:val="1"/>
      <w:marLeft w:val="0"/>
      <w:marRight w:val="0"/>
      <w:marTop w:val="0"/>
      <w:marBottom w:val="0"/>
      <w:divBdr>
        <w:top w:val="none" w:sz="0" w:space="0" w:color="auto"/>
        <w:left w:val="none" w:sz="0" w:space="0" w:color="auto"/>
        <w:bottom w:val="none" w:sz="0" w:space="0" w:color="auto"/>
        <w:right w:val="none" w:sz="0" w:space="0" w:color="auto"/>
      </w:divBdr>
    </w:div>
    <w:div w:id="1811164963">
      <w:bodyDiv w:val="1"/>
      <w:marLeft w:val="0"/>
      <w:marRight w:val="0"/>
      <w:marTop w:val="0"/>
      <w:marBottom w:val="0"/>
      <w:divBdr>
        <w:top w:val="none" w:sz="0" w:space="0" w:color="auto"/>
        <w:left w:val="none" w:sz="0" w:space="0" w:color="auto"/>
        <w:bottom w:val="none" w:sz="0" w:space="0" w:color="auto"/>
        <w:right w:val="none" w:sz="0" w:space="0" w:color="auto"/>
      </w:divBdr>
    </w:div>
    <w:div w:id="1811165262">
      <w:bodyDiv w:val="1"/>
      <w:marLeft w:val="0"/>
      <w:marRight w:val="0"/>
      <w:marTop w:val="0"/>
      <w:marBottom w:val="0"/>
      <w:divBdr>
        <w:top w:val="none" w:sz="0" w:space="0" w:color="auto"/>
        <w:left w:val="none" w:sz="0" w:space="0" w:color="auto"/>
        <w:bottom w:val="none" w:sz="0" w:space="0" w:color="auto"/>
        <w:right w:val="none" w:sz="0" w:space="0" w:color="auto"/>
      </w:divBdr>
    </w:div>
    <w:div w:id="1811168416">
      <w:bodyDiv w:val="1"/>
      <w:marLeft w:val="0"/>
      <w:marRight w:val="0"/>
      <w:marTop w:val="0"/>
      <w:marBottom w:val="0"/>
      <w:divBdr>
        <w:top w:val="none" w:sz="0" w:space="0" w:color="auto"/>
        <w:left w:val="none" w:sz="0" w:space="0" w:color="auto"/>
        <w:bottom w:val="none" w:sz="0" w:space="0" w:color="auto"/>
        <w:right w:val="none" w:sz="0" w:space="0" w:color="auto"/>
      </w:divBdr>
    </w:div>
    <w:div w:id="1811484378">
      <w:bodyDiv w:val="1"/>
      <w:marLeft w:val="0"/>
      <w:marRight w:val="0"/>
      <w:marTop w:val="0"/>
      <w:marBottom w:val="0"/>
      <w:divBdr>
        <w:top w:val="none" w:sz="0" w:space="0" w:color="auto"/>
        <w:left w:val="none" w:sz="0" w:space="0" w:color="auto"/>
        <w:bottom w:val="none" w:sz="0" w:space="0" w:color="auto"/>
        <w:right w:val="none" w:sz="0" w:space="0" w:color="auto"/>
      </w:divBdr>
    </w:div>
    <w:div w:id="1811705912">
      <w:bodyDiv w:val="1"/>
      <w:marLeft w:val="0"/>
      <w:marRight w:val="0"/>
      <w:marTop w:val="0"/>
      <w:marBottom w:val="0"/>
      <w:divBdr>
        <w:top w:val="none" w:sz="0" w:space="0" w:color="auto"/>
        <w:left w:val="none" w:sz="0" w:space="0" w:color="auto"/>
        <w:bottom w:val="none" w:sz="0" w:space="0" w:color="auto"/>
        <w:right w:val="none" w:sz="0" w:space="0" w:color="auto"/>
      </w:divBdr>
    </w:div>
    <w:div w:id="1811706368">
      <w:bodyDiv w:val="1"/>
      <w:marLeft w:val="0"/>
      <w:marRight w:val="0"/>
      <w:marTop w:val="0"/>
      <w:marBottom w:val="0"/>
      <w:divBdr>
        <w:top w:val="none" w:sz="0" w:space="0" w:color="auto"/>
        <w:left w:val="none" w:sz="0" w:space="0" w:color="auto"/>
        <w:bottom w:val="none" w:sz="0" w:space="0" w:color="auto"/>
        <w:right w:val="none" w:sz="0" w:space="0" w:color="auto"/>
      </w:divBdr>
    </w:div>
    <w:div w:id="1811942836">
      <w:bodyDiv w:val="1"/>
      <w:marLeft w:val="0"/>
      <w:marRight w:val="0"/>
      <w:marTop w:val="0"/>
      <w:marBottom w:val="0"/>
      <w:divBdr>
        <w:top w:val="none" w:sz="0" w:space="0" w:color="auto"/>
        <w:left w:val="none" w:sz="0" w:space="0" w:color="auto"/>
        <w:bottom w:val="none" w:sz="0" w:space="0" w:color="auto"/>
        <w:right w:val="none" w:sz="0" w:space="0" w:color="auto"/>
      </w:divBdr>
    </w:div>
    <w:div w:id="1812212672">
      <w:bodyDiv w:val="1"/>
      <w:marLeft w:val="0"/>
      <w:marRight w:val="0"/>
      <w:marTop w:val="0"/>
      <w:marBottom w:val="0"/>
      <w:divBdr>
        <w:top w:val="none" w:sz="0" w:space="0" w:color="auto"/>
        <w:left w:val="none" w:sz="0" w:space="0" w:color="auto"/>
        <w:bottom w:val="none" w:sz="0" w:space="0" w:color="auto"/>
        <w:right w:val="none" w:sz="0" w:space="0" w:color="auto"/>
      </w:divBdr>
    </w:div>
    <w:div w:id="1812213956">
      <w:bodyDiv w:val="1"/>
      <w:marLeft w:val="0"/>
      <w:marRight w:val="0"/>
      <w:marTop w:val="0"/>
      <w:marBottom w:val="0"/>
      <w:divBdr>
        <w:top w:val="none" w:sz="0" w:space="0" w:color="auto"/>
        <w:left w:val="none" w:sz="0" w:space="0" w:color="auto"/>
        <w:bottom w:val="none" w:sz="0" w:space="0" w:color="auto"/>
        <w:right w:val="none" w:sz="0" w:space="0" w:color="auto"/>
      </w:divBdr>
    </w:div>
    <w:div w:id="1812407489">
      <w:bodyDiv w:val="1"/>
      <w:marLeft w:val="0"/>
      <w:marRight w:val="0"/>
      <w:marTop w:val="0"/>
      <w:marBottom w:val="0"/>
      <w:divBdr>
        <w:top w:val="none" w:sz="0" w:space="0" w:color="auto"/>
        <w:left w:val="none" w:sz="0" w:space="0" w:color="auto"/>
        <w:bottom w:val="none" w:sz="0" w:space="0" w:color="auto"/>
        <w:right w:val="none" w:sz="0" w:space="0" w:color="auto"/>
      </w:divBdr>
    </w:div>
    <w:div w:id="1812481217">
      <w:bodyDiv w:val="1"/>
      <w:marLeft w:val="0"/>
      <w:marRight w:val="0"/>
      <w:marTop w:val="0"/>
      <w:marBottom w:val="0"/>
      <w:divBdr>
        <w:top w:val="none" w:sz="0" w:space="0" w:color="auto"/>
        <w:left w:val="none" w:sz="0" w:space="0" w:color="auto"/>
        <w:bottom w:val="none" w:sz="0" w:space="0" w:color="auto"/>
        <w:right w:val="none" w:sz="0" w:space="0" w:color="auto"/>
      </w:divBdr>
    </w:div>
    <w:div w:id="1812595005">
      <w:bodyDiv w:val="1"/>
      <w:marLeft w:val="0"/>
      <w:marRight w:val="0"/>
      <w:marTop w:val="0"/>
      <w:marBottom w:val="0"/>
      <w:divBdr>
        <w:top w:val="none" w:sz="0" w:space="0" w:color="auto"/>
        <w:left w:val="none" w:sz="0" w:space="0" w:color="auto"/>
        <w:bottom w:val="none" w:sz="0" w:space="0" w:color="auto"/>
        <w:right w:val="none" w:sz="0" w:space="0" w:color="auto"/>
      </w:divBdr>
    </w:div>
    <w:div w:id="1813129954">
      <w:bodyDiv w:val="1"/>
      <w:marLeft w:val="0"/>
      <w:marRight w:val="0"/>
      <w:marTop w:val="0"/>
      <w:marBottom w:val="0"/>
      <w:divBdr>
        <w:top w:val="none" w:sz="0" w:space="0" w:color="auto"/>
        <w:left w:val="none" w:sz="0" w:space="0" w:color="auto"/>
        <w:bottom w:val="none" w:sz="0" w:space="0" w:color="auto"/>
        <w:right w:val="none" w:sz="0" w:space="0" w:color="auto"/>
      </w:divBdr>
    </w:div>
    <w:div w:id="1813449952">
      <w:bodyDiv w:val="1"/>
      <w:marLeft w:val="0"/>
      <w:marRight w:val="0"/>
      <w:marTop w:val="0"/>
      <w:marBottom w:val="0"/>
      <w:divBdr>
        <w:top w:val="none" w:sz="0" w:space="0" w:color="auto"/>
        <w:left w:val="none" w:sz="0" w:space="0" w:color="auto"/>
        <w:bottom w:val="none" w:sz="0" w:space="0" w:color="auto"/>
        <w:right w:val="none" w:sz="0" w:space="0" w:color="auto"/>
      </w:divBdr>
    </w:div>
    <w:div w:id="1813475517">
      <w:bodyDiv w:val="1"/>
      <w:marLeft w:val="0"/>
      <w:marRight w:val="0"/>
      <w:marTop w:val="0"/>
      <w:marBottom w:val="0"/>
      <w:divBdr>
        <w:top w:val="none" w:sz="0" w:space="0" w:color="auto"/>
        <w:left w:val="none" w:sz="0" w:space="0" w:color="auto"/>
        <w:bottom w:val="none" w:sz="0" w:space="0" w:color="auto"/>
        <w:right w:val="none" w:sz="0" w:space="0" w:color="auto"/>
      </w:divBdr>
    </w:div>
    <w:div w:id="1813518857">
      <w:bodyDiv w:val="1"/>
      <w:marLeft w:val="0"/>
      <w:marRight w:val="0"/>
      <w:marTop w:val="0"/>
      <w:marBottom w:val="0"/>
      <w:divBdr>
        <w:top w:val="none" w:sz="0" w:space="0" w:color="auto"/>
        <w:left w:val="none" w:sz="0" w:space="0" w:color="auto"/>
        <w:bottom w:val="none" w:sz="0" w:space="0" w:color="auto"/>
        <w:right w:val="none" w:sz="0" w:space="0" w:color="auto"/>
      </w:divBdr>
    </w:div>
    <w:div w:id="1814105734">
      <w:bodyDiv w:val="1"/>
      <w:marLeft w:val="0"/>
      <w:marRight w:val="0"/>
      <w:marTop w:val="0"/>
      <w:marBottom w:val="0"/>
      <w:divBdr>
        <w:top w:val="none" w:sz="0" w:space="0" w:color="auto"/>
        <w:left w:val="none" w:sz="0" w:space="0" w:color="auto"/>
        <w:bottom w:val="none" w:sz="0" w:space="0" w:color="auto"/>
        <w:right w:val="none" w:sz="0" w:space="0" w:color="auto"/>
      </w:divBdr>
    </w:div>
    <w:div w:id="1814712847">
      <w:bodyDiv w:val="1"/>
      <w:marLeft w:val="0"/>
      <w:marRight w:val="0"/>
      <w:marTop w:val="0"/>
      <w:marBottom w:val="0"/>
      <w:divBdr>
        <w:top w:val="none" w:sz="0" w:space="0" w:color="auto"/>
        <w:left w:val="none" w:sz="0" w:space="0" w:color="auto"/>
        <w:bottom w:val="none" w:sz="0" w:space="0" w:color="auto"/>
        <w:right w:val="none" w:sz="0" w:space="0" w:color="auto"/>
      </w:divBdr>
    </w:div>
    <w:div w:id="1814954500">
      <w:bodyDiv w:val="1"/>
      <w:marLeft w:val="0"/>
      <w:marRight w:val="0"/>
      <w:marTop w:val="0"/>
      <w:marBottom w:val="0"/>
      <w:divBdr>
        <w:top w:val="none" w:sz="0" w:space="0" w:color="auto"/>
        <w:left w:val="none" w:sz="0" w:space="0" w:color="auto"/>
        <w:bottom w:val="none" w:sz="0" w:space="0" w:color="auto"/>
        <w:right w:val="none" w:sz="0" w:space="0" w:color="auto"/>
      </w:divBdr>
    </w:div>
    <w:div w:id="1815104871">
      <w:bodyDiv w:val="1"/>
      <w:marLeft w:val="0"/>
      <w:marRight w:val="0"/>
      <w:marTop w:val="0"/>
      <w:marBottom w:val="0"/>
      <w:divBdr>
        <w:top w:val="none" w:sz="0" w:space="0" w:color="auto"/>
        <w:left w:val="none" w:sz="0" w:space="0" w:color="auto"/>
        <w:bottom w:val="none" w:sz="0" w:space="0" w:color="auto"/>
        <w:right w:val="none" w:sz="0" w:space="0" w:color="auto"/>
      </w:divBdr>
    </w:div>
    <w:div w:id="1815364538">
      <w:bodyDiv w:val="1"/>
      <w:marLeft w:val="0"/>
      <w:marRight w:val="0"/>
      <w:marTop w:val="0"/>
      <w:marBottom w:val="0"/>
      <w:divBdr>
        <w:top w:val="none" w:sz="0" w:space="0" w:color="auto"/>
        <w:left w:val="none" w:sz="0" w:space="0" w:color="auto"/>
        <w:bottom w:val="none" w:sz="0" w:space="0" w:color="auto"/>
        <w:right w:val="none" w:sz="0" w:space="0" w:color="auto"/>
      </w:divBdr>
    </w:div>
    <w:div w:id="1816219874">
      <w:bodyDiv w:val="1"/>
      <w:marLeft w:val="0"/>
      <w:marRight w:val="0"/>
      <w:marTop w:val="0"/>
      <w:marBottom w:val="0"/>
      <w:divBdr>
        <w:top w:val="none" w:sz="0" w:space="0" w:color="auto"/>
        <w:left w:val="none" w:sz="0" w:space="0" w:color="auto"/>
        <w:bottom w:val="none" w:sz="0" w:space="0" w:color="auto"/>
        <w:right w:val="none" w:sz="0" w:space="0" w:color="auto"/>
      </w:divBdr>
    </w:div>
    <w:div w:id="1816335295">
      <w:bodyDiv w:val="1"/>
      <w:marLeft w:val="0"/>
      <w:marRight w:val="0"/>
      <w:marTop w:val="0"/>
      <w:marBottom w:val="0"/>
      <w:divBdr>
        <w:top w:val="none" w:sz="0" w:space="0" w:color="auto"/>
        <w:left w:val="none" w:sz="0" w:space="0" w:color="auto"/>
        <w:bottom w:val="none" w:sz="0" w:space="0" w:color="auto"/>
        <w:right w:val="none" w:sz="0" w:space="0" w:color="auto"/>
      </w:divBdr>
    </w:div>
    <w:div w:id="1816793143">
      <w:bodyDiv w:val="1"/>
      <w:marLeft w:val="0"/>
      <w:marRight w:val="0"/>
      <w:marTop w:val="0"/>
      <w:marBottom w:val="0"/>
      <w:divBdr>
        <w:top w:val="none" w:sz="0" w:space="0" w:color="auto"/>
        <w:left w:val="none" w:sz="0" w:space="0" w:color="auto"/>
        <w:bottom w:val="none" w:sz="0" w:space="0" w:color="auto"/>
        <w:right w:val="none" w:sz="0" w:space="0" w:color="auto"/>
      </w:divBdr>
    </w:div>
    <w:div w:id="1816986869">
      <w:bodyDiv w:val="1"/>
      <w:marLeft w:val="0"/>
      <w:marRight w:val="0"/>
      <w:marTop w:val="0"/>
      <w:marBottom w:val="0"/>
      <w:divBdr>
        <w:top w:val="none" w:sz="0" w:space="0" w:color="auto"/>
        <w:left w:val="none" w:sz="0" w:space="0" w:color="auto"/>
        <w:bottom w:val="none" w:sz="0" w:space="0" w:color="auto"/>
        <w:right w:val="none" w:sz="0" w:space="0" w:color="auto"/>
      </w:divBdr>
    </w:div>
    <w:div w:id="1817338310">
      <w:bodyDiv w:val="1"/>
      <w:marLeft w:val="0"/>
      <w:marRight w:val="0"/>
      <w:marTop w:val="0"/>
      <w:marBottom w:val="0"/>
      <w:divBdr>
        <w:top w:val="none" w:sz="0" w:space="0" w:color="auto"/>
        <w:left w:val="none" w:sz="0" w:space="0" w:color="auto"/>
        <w:bottom w:val="none" w:sz="0" w:space="0" w:color="auto"/>
        <w:right w:val="none" w:sz="0" w:space="0" w:color="auto"/>
      </w:divBdr>
    </w:div>
    <w:div w:id="1817451885">
      <w:bodyDiv w:val="1"/>
      <w:marLeft w:val="0"/>
      <w:marRight w:val="0"/>
      <w:marTop w:val="0"/>
      <w:marBottom w:val="0"/>
      <w:divBdr>
        <w:top w:val="none" w:sz="0" w:space="0" w:color="auto"/>
        <w:left w:val="none" w:sz="0" w:space="0" w:color="auto"/>
        <w:bottom w:val="none" w:sz="0" w:space="0" w:color="auto"/>
        <w:right w:val="none" w:sz="0" w:space="0" w:color="auto"/>
      </w:divBdr>
    </w:div>
    <w:div w:id="1817456049">
      <w:bodyDiv w:val="1"/>
      <w:marLeft w:val="0"/>
      <w:marRight w:val="0"/>
      <w:marTop w:val="0"/>
      <w:marBottom w:val="0"/>
      <w:divBdr>
        <w:top w:val="none" w:sz="0" w:space="0" w:color="auto"/>
        <w:left w:val="none" w:sz="0" w:space="0" w:color="auto"/>
        <w:bottom w:val="none" w:sz="0" w:space="0" w:color="auto"/>
        <w:right w:val="none" w:sz="0" w:space="0" w:color="auto"/>
      </w:divBdr>
    </w:div>
    <w:div w:id="1817605996">
      <w:bodyDiv w:val="1"/>
      <w:marLeft w:val="0"/>
      <w:marRight w:val="0"/>
      <w:marTop w:val="0"/>
      <w:marBottom w:val="0"/>
      <w:divBdr>
        <w:top w:val="none" w:sz="0" w:space="0" w:color="auto"/>
        <w:left w:val="none" w:sz="0" w:space="0" w:color="auto"/>
        <w:bottom w:val="none" w:sz="0" w:space="0" w:color="auto"/>
        <w:right w:val="none" w:sz="0" w:space="0" w:color="auto"/>
      </w:divBdr>
    </w:div>
    <w:div w:id="1818178914">
      <w:bodyDiv w:val="1"/>
      <w:marLeft w:val="0"/>
      <w:marRight w:val="0"/>
      <w:marTop w:val="0"/>
      <w:marBottom w:val="0"/>
      <w:divBdr>
        <w:top w:val="none" w:sz="0" w:space="0" w:color="auto"/>
        <w:left w:val="none" w:sz="0" w:space="0" w:color="auto"/>
        <w:bottom w:val="none" w:sz="0" w:space="0" w:color="auto"/>
        <w:right w:val="none" w:sz="0" w:space="0" w:color="auto"/>
      </w:divBdr>
    </w:div>
    <w:div w:id="1818299712">
      <w:bodyDiv w:val="1"/>
      <w:marLeft w:val="0"/>
      <w:marRight w:val="0"/>
      <w:marTop w:val="0"/>
      <w:marBottom w:val="0"/>
      <w:divBdr>
        <w:top w:val="none" w:sz="0" w:space="0" w:color="auto"/>
        <w:left w:val="none" w:sz="0" w:space="0" w:color="auto"/>
        <w:bottom w:val="none" w:sz="0" w:space="0" w:color="auto"/>
        <w:right w:val="none" w:sz="0" w:space="0" w:color="auto"/>
      </w:divBdr>
    </w:div>
    <w:div w:id="1818451443">
      <w:bodyDiv w:val="1"/>
      <w:marLeft w:val="0"/>
      <w:marRight w:val="0"/>
      <w:marTop w:val="0"/>
      <w:marBottom w:val="0"/>
      <w:divBdr>
        <w:top w:val="none" w:sz="0" w:space="0" w:color="auto"/>
        <w:left w:val="none" w:sz="0" w:space="0" w:color="auto"/>
        <w:bottom w:val="none" w:sz="0" w:space="0" w:color="auto"/>
        <w:right w:val="none" w:sz="0" w:space="0" w:color="auto"/>
      </w:divBdr>
    </w:div>
    <w:div w:id="1819034806">
      <w:bodyDiv w:val="1"/>
      <w:marLeft w:val="0"/>
      <w:marRight w:val="0"/>
      <w:marTop w:val="0"/>
      <w:marBottom w:val="0"/>
      <w:divBdr>
        <w:top w:val="none" w:sz="0" w:space="0" w:color="auto"/>
        <w:left w:val="none" w:sz="0" w:space="0" w:color="auto"/>
        <w:bottom w:val="none" w:sz="0" w:space="0" w:color="auto"/>
        <w:right w:val="none" w:sz="0" w:space="0" w:color="auto"/>
      </w:divBdr>
    </w:div>
    <w:div w:id="1819107684">
      <w:bodyDiv w:val="1"/>
      <w:marLeft w:val="0"/>
      <w:marRight w:val="0"/>
      <w:marTop w:val="0"/>
      <w:marBottom w:val="0"/>
      <w:divBdr>
        <w:top w:val="none" w:sz="0" w:space="0" w:color="auto"/>
        <w:left w:val="none" w:sz="0" w:space="0" w:color="auto"/>
        <w:bottom w:val="none" w:sz="0" w:space="0" w:color="auto"/>
        <w:right w:val="none" w:sz="0" w:space="0" w:color="auto"/>
      </w:divBdr>
    </w:div>
    <w:div w:id="1819300693">
      <w:bodyDiv w:val="1"/>
      <w:marLeft w:val="0"/>
      <w:marRight w:val="0"/>
      <w:marTop w:val="0"/>
      <w:marBottom w:val="0"/>
      <w:divBdr>
        <w:top w:val="none" w:sz="0" w:space="0" w:color="auto"/>
        <w:left w:val="none" w:sz="0" w:space="0" w:color="auto"/>
        <w:bottom w:val="none" w:sz="0" w:space="0" w:color="auto"/>
        <w:right w:val="none" w:sz="0" w:space="0" w:color="auto"/>
      </w:divBdr>
    </w:div>
    <w:div w:id="1820075546">
      <w:bodyDiv w:val="1"/>
      <w:marLeft w:val="0"/>
      <w:marRight w:val="0"/>
      <w:marTop w:val="0"/>
      <w:marBottom w:val="0"/>
      <w:divBdr>
        <w:top w:val="none" w:sz="0" w:space="0" w:color="auto"/>
        <w:left w:val="none" w:sz="0" w:space="0" w:color="auto"/>
        <w:bottom w:val="none" w:sz="0" w:space="0" w:color="auto"/>
        <w:right w:val="none" w:sz="0" w:space="0" w:color="auto"/>
      </w:divBdr>
    </w:div>
    <w:div w:id="1820152553">
      <w:bodyDiv w:val="1"/>
      <w:marLeft w:val="0"/>
      <w:marRight w:val="0"/>
      <w:marTop w:val="0"/>
      <w:marBottom w:val="0"/>
      <w:divBdr>
        <w:top w:val="none" w:sz="0" w:space="0" w:color="auto"/>
        <w:left w:val="none" w:sz="0" w:space="0" w:color="auto"/>
        <w:bottom w:val="none" w:sz="0" w:space="0" w:color="auto"/>
        <w:right w:val="none" w:sz="0" w:space="0" w:color="auto"/>
      </w:divBdr>
    </w:div>
    <w:div w:id="1820226506">
      <w:bodyDiv w:val="1"/>
      <w:marLeft w:val="0"/>
      <w:marRight w:val="0"/>
      <w:marTop w:val="0"/>
      <w:marBottom w:val="0"/>
      <w:divBdr>
        <w:top w:val="none" w:sz="0" w:space="0" w:color="auto"/>
        <w:left w:val="none" w:sz="0" w:space="0" w:color="auto"/>
        <w:bottom w:val="none" w:sz="0" w:space="0" w:color="auto"/>
        <w:right w:val="none" w:sz="0" w:space="0" w:color="auto"/>
      </w:divBdr>
    </w:div>
    <w:div w:id="1820267619">
      <w:bodyDiv w:val="1"/>
      <w:marLeft w:val="0"/>
      <w:marRight w:val="0"/>
      <w:marTop w:val="0"/>
      <w:marBottom w:val="0"/>
      <w:divBdr>
        <w:top w:val="none" w:sz="0" w:space="0" w:color="auto"/>
        <w:left w:val="none" w:sz="0" w:space="0" w:color="auto"/>
        <w:bottom w:val="none" w:sz="0" w:space="0" w:color="auto"/>
        <w:right w:val="none" w:sz="0" w:space="0" w:color="auto"/>
      </w:divBdr>
    </w:div>
    <w:div w:id="1820341281">
      <w:bodyDiv w:val="1"/>
      <w:marLeft w:val="0"/>
      <w:marRight w:val="0"/>
      <w:marTop w:val="0"/>
      <w:marBottom w:val="0"/>
      <w:divBdr>
        <w:top w:val="none" w:sz="0" w:space="0" w:color="auto"/>
        <w:left w:val="none" w:sz="0" w:space="0" w:color="auto"/>
        <w:bottom w:val="none" w:sz="0" w:space="0" w:color="auto"/>
        <w:right w:val="none" w:sz="0" w:space="0" w:color="auto"/>
      </w:divBdr>
    </w:div>
    <w:div w:id="1820804783">
      <w:bodyDiv w:val="1"/>
      <w:marLeft w:val="0"/>
      <w:marRight w:val="0"/>
      <w:marTop w:val="0"/>
      <w:marBottom w:val="0"/>
      <w:divBdr>
        <w:top w:val="none" w:sz="0" w:space="0" w:color="auto"/>
        <w:left w:val="none" w:sz="0" w:space="0" w:color="auto"/>
        <w:bottom w:val="none" w:sz="0" w:space="0" w:color="auto"/>
        <w:right w:val="none" w:sz="0" w:space="0" w:color="auto"/>
      </w:divBdr>
    </w:div>
    <w:div w:id="1820875055">
      <w:bodyDiv w:val="1"/>
      <w:marLeft w:val="0"/>
      <w:marRight w:val="0"/>
      <w:marTop w:val="0"/>
      <w:marBottom w:val="0"/>
      <w:divBdr>
        <w:top w:val="none" w:sz="0" w:space="0" w:color="auto"/>
        <w:left w:val="none" w:sz="0" w:space="0" w:color="auto"/>
        <w:bottom w:val="none" w:sz="0" w:space="0" w:color="auto"/>
        <w:right w:val="none" w:sz="0" w:space="0" w:color="auto"/>
      </w:divBdr>
    </w:div>
    <w:div w:id="1820925736">
      <w:bodyDiv w:val="1"/>
      <w:marLeft w:val="0"/>
      <w:marRight w:val="0"/>
      <w:marTop w:val="0"/>
      <w:marBottom w:val="0"/>
      <w:divBdr>
        <w:top w:val="none" w:sz="0" w:space="0" w:color="auto"/>
        <w:left w:val="none" w:sz="0" w:space="0" w:color="auto"/>
        <w:bottom w:val="none" w:sz="0" w:space="0" w:color="auto"/>
        <w:right w:val="none" w:sz="0" w:space="0" w:color="auto"/>
      </w:divBdr>
    </w:div>
    <w:div w:id="1821267049">
      <w:bodyDiv w:val="1"/>
      <w:marLeft w:val="0"/>
      <w:marRight w:val="0"/>
      <w:marTop w:val="0"/>
      <w:marBottom w:val="0"/>
      <w:divBdr>
        <w:top w:val="none" w:sz="0" w:space="0" w:color="auto"/>
        <w:left w:val="none" w:sz="0" w:space="0" w:color="auto"/>
        <w:bottom w:val="none" w:sz="0" w:space="0" w:color="auto"/>
        <w:right w:val="none" w:sz="0" w:space="0" w:color="auto"/>
      </w:divBdr>
    </w:div>
    <w:div w:id="1821462565">
      <w:bodyDiv w:val="1"/>
      <w:marLeft w:val="0"/>
      <w:marRight w:val="0"/>
      <w:marTop w:val="0"/>
      <w:marBottom w:val="0"/>
      <w:divBdr>
        <w:top w:val="none" w:sz="0" w:space="0" w:color="auto"/>
        <w:left w:val="none" w:sz="0" w:space="0" w:color="auto"/>
        <w:bottom w:val="none" w:sz="0" w:space="0" w:color="auto"/>
        <w:right w:val="none" w:sz="0" w:space="0" w:color="auto"/>
      </w:divBdr>
    </w:div>
    <w:div w:id="1821537583">
      <w:bodyDiv w:val="1"/>
      <w:marLeft w:val="0"/>
      <w:marRight w:val="0"/>
      <w:marTop w:val="0"/>
      <w:marBottom w:val="0"/>
      <w:divBdr>
        <w:top w:val="none" w:sz="0" w:space="0" w:color="auto"/>
        <w:left w:val="none" w:sz="0" w:space="0" w:color="auto"/>
        <w:bottom w:val="none" w:sz="0" w:space="0" w:color="auto"/>
        <w:right w:val="none" w:sz="0" w:space="0" w:color="auto"/>
      </w:divBdr>
    </w:div>
    <w:div w:id="1821656789">
      <w:bodyDiv w:val="1"/>
      <w:marLeft w:val="0"/>
      <w:marRight w:val="0"/>
      <w:marTop w:val="0"/>
      <w:marBottom w:val="0"/>
      <w:divBdr>
        <w:top w:val="none" w:sz="0" w:space="0" w:color="auto"/>
        <w:left w:val="none" w:sz="0" w:space="0" w:color="auto"/>
        <w:bottom w:val="none" w:sz="0" w:space="0" w:color="auto"/>
        <w:right w:val="none" w:sz="0" w:space="0" w:color="auto"/>
      </w:divBdr>
    </w:div>
    <w:div w:id="1821771303">
      <w:bodyDiv w:val="1"/>
      <w:marLeft w:val="0"/>
      <w:marRight w:val="0"/>
      <w:marTop w:val="0"/>
      <w:marBottom w:val="0"/>
      <w:divBdr>
        <w:top w:val="none" w:sz="0" w:space="0" w:color="auto"/>
        <w:left w:val="none" w:sz="0" w:space="0" w:color="auto"/>
        <w:bottom w:val="none" w:sz="0" w:space="0" w:color="auto"/>
        <w:right w:val="none" w:sz="0" w:space="0" w:color="auto"/>
      </w:divBdr>
    </w:div>
    <w:div w:id="1821801050">
      <w:bodyDiv w:val="1"/>
      <w:marLeft w:val="0"/>
      <w:marRight w:val="0"/>
      <w:marTop w:val="0"/>
      <w:marBottom w:val="0"/>
      <w:divBdr>
        <w:top w:val="none" w:sz="0" w:space="0" w:color="auto"/>
        <w:left w:val="none" w:sz="0" w:space="0" w:color="auto"/>
        <w:bottom w:val="none" w:sz="0" w:space="0" w:color="auto"/>
        <w:right w:val="none" w:sz="0" w:space="0" w:color="auto"/>
      </w:divBdr>
    </w:div>
    <w:div w:id="1821850407">
      <w:bodyDiv w:val="1"/>
      <w:marLeft w:val="0"/>
      <w:marRight w:val="0"/>
      <w:marTop w:val="0"/>
      <w:marBottom w:val="0"/>
      <w:divBdr>
        <w:top w:val="none" w:sz="0" w:space="0" w:color="auto"/>
        <w:left w:val="none" w:sz="0" w:space="0" w:color="auto"/>
        <w:bottom w:val="none" w:sz="0" w:space="0" w:color="auto"/>
        <w:right w:val="none" w:sz="0" w:space="0" w:color="auto"/>
      </w:divBdr>
    </w:div>
    <w:div w:id="1821996569">
      <w:bodyDiv w:val="1"/>
      <w:marLeft w:val="0"/>
      <w:marRight w:val="0"/>
      <w:marTop w:val="0"/>
      <w:marBottom w:val="0"/>
      <w:divBdr>
        <w:top w:val="none" w:sz="0" w:space="0" w:color="auto"/>
        <w:left w:val="none" w:sz="0" w:space="0" w:color="auto"/>
        <w:bottom w:val="none" w:sz="0" w:space="0" w:color="auto"/>
        <w:right w:val="none" w:sz="0" w:space="0" w:color="auto"/>
      </w:divBdr>
    </w:div>
    <w:div w:id="1821998627">
      <w:bodyDiv w:val="1"/>
      <w:marLeft w:val="0"/>
      <w:marRight w:val="0"/>
      <w:marTop w:val="0"/>
      <w:marBottom w:val="0"/>
      <w:divBdr>
        <w:top w:val="none" w:sz="0" w:space="0" w:color="auto"/>
        <w:left w:val="none" w:sz="0" w:space="0" w:color="auto"/>
        <w:bottom w:val="none" w:sz="0" w:space="0" w:color="auto"/>
        <w:right w:val="none" w:sz="0" w:space="0" w:color="auto"/>
      </w:divBdr>
    </w:div>
    <w:div w:id="1822036223">
      <w:bodyDiv w:val="1"/>
      <w:marLeft w:val="0"/>
      <w:marRight w:val="0"/>
      <w:marTop w:val="0"/>
      <w:marBottom w:val="0"/>
      <w:divBdr>
        <w:top w:val="none" w:sz="0" w:space="0" w:color="auto"/>
        <w:left w:val="none" w:sz="0" w:space="0" w:color="auto"/>
        <w:bottom w:val="none" w:sz="0" w:space="0" w:color="auto"/>
        <w:right w:val="none" w:sz="0" w:space="0" w:color="auto"/>
      </w:divBdr>
    </w:div>
    <w:div w:id="1822037427">
      <w:bodyDiv w:val="1"/>
      <w:marLeft w:val="0"/>
      <w:marRight w:val="0"/>
      <w:marTop w:val="0"/>
      <w:marBottom w:val="0"/>
      <w:divBdr>
        <w:top w:val="none" w:sz="0" w:space="0" w:color="auto"/>
        <w:left w:val="none" w:sz="0" w:space="0" w:color="auto"/>
        <w:bottom w:val="none" w:sz="0" w:space="0" w:color="auto"/>
        <w:right w:val="none" w:sz="0" w:space="0" w:color="auto"/>
      </w:divBdr>
    </w:div>
    <w:div w:id="1822111730">
      <w:bodyDiv w:val="1"/>
      <w:marLeft w:val="0"/>
      <w:marRight w:val="0"/>
      <w:marTop w:val="0"/>
      <w:marBottom w:val="0"/>
      <w:divBdr>
        <w:top w:val="none" w:sz="0" w:space="0" w:color="auto"/>
        <w:left w:val="none" w:sz="0" w:space="0" w:color="auto"/>
        <w:bottom w:val="none" w:sz="0" w:space="0" w:color="auto"/>
        <w:right w:val="none" w:sz="0" w:space="0" w:color="auto"/>
      </w:divBdr>
    </w:div>
    <w:div w:id="1822310800">
      <w:bodyDiv w:val="1"/>
      <w:marLeft w:val="0"/>
      <w:marRight w:val="0"/>
      <w:marTop w:val="0"/>
      <w:marBottom w:val="0"/>
      <w:divBdr>
        <w:top w:val="none" w:sz="0" w:space="0" w:color="auto"/>
        <w:left w:val="none" w:sz="0" w:space="0" w:color="auto"/>
        <w:bottom w:val="none" w:sz="0" w:space="0" w:color="auto"/>
        <w:right w:val="none" w:sz="0" w:space="0" w:color="auto"/>
      </w:divBdr>
    </w:div>
    <w:div w:id="1822380902">
      <w:bodyDiv w:val="1"/>
      <w:marLeft w:val="0"/>
      <w:marRight w:val="0"/>
      <w:marTop w:val="0"/>
      <w:marBottom w:val="0"/>
      <w:divBdr>
        <w:top w:val="none" w:sz="0" w:space="0" w:color="auto"/>
        <w:left w:val="none" w:sz="0" w:space="0" w:color="auto"/>
        <w:bottom w:val="none" w:sz="0" w:space="0" w:color="auto"/>
        <w:right w:val="none" w:sz="0" w:space="0" w:color="auto"/>
      </w:divBdr>
    </w:div>
    <w:div w:id="1822381764">
      <w:bodyDiv w:val="1"/>
      <w:marLeft w:val="0"/>
      <w:marRight w:val="0"/>
      <w:marTop w:val="0"/>
      <w:marBottom w:val="0"/>
      <w:divBdr>
        <w:top w:val="none" w:sz="0" w:space="0" w:color="auto"/>
        <w:left w:val="none" w:sz="0" w:space="0" w:color="auto"/>
        <w:bottom w:val="none" w:sz="0" w:space="0" w:color="auto"/>
        <w:right w:val="none" w:sz="0" w:space="0" w:color="auto"/>
      </w:divBdr>
    </w:div>
    <w:div w:id="1822579252">
      <w:bodyDiv w:val="1"/>
      <w:marLeft w:val="0"/>
      <w:marRight w:val="0"/>
      <w:marTop w:val="0"/>
      <w:marBottom w:val="0"/>
      <w:divBdr>
        <w:top w:val="none" w:sz="0" w:space="0" w:color="auto"/>
        <w:left w:val="none" w:sz="0" w:space="0" w:color="auto"/>
        <w:bottom w:val="none" w:sz="0" w:space="0" w:color="auto"/>
        <w:right w:val="none" w:sz="0" w:space="0" w:color="auto"/>
      </w:divBdr>
    </w:div>
    <w:div w:id="1822693225">
      <w:bodyDiv w:val="1"/>
      <w:marLeft w:val="0"/>
      <w:marRight w:val="0"/>
      <w:marTop w:val="0"/>
      <w:marBottom w:val="0"/>
      <w:divBdr>
        <w:top w:val="none" w:sz="0" w:space="0" w:color="auto"/>
        <w:left w:val="none" w:sz="0" w:space="0" w:color="auto"/>
        <w:bottom w:val="none" w:sz="0" w:space="0" w:color="auto"/>
        <w:right w:val="none" w:sz="0" w:space="0" w:color="auto"/>
      </w:divBdr>
    </w:div>
    <w:div w:id="1822695328">
      <w:bodyDiv w:val="1"/>
      <w:marLeft w:val="0"/>
      <w:marRight w:val="0"/>
      <w:marTop w:val="0"/>
      <w:marBottom w:val="0"/>
      <w:divBdr>
        <w:top w:val="none" w:sz="0" w:space="0" w:color="auto"/>
        <w:left w:val="none" w:sz="0" w:space="0" w:color="auto"/>
        <w:bottom w:val="none" w:sz="0" w:space="0" w:color="auto"/>
        <w:right w:val="none" w:sz="0" w:space="0" w:color="auto"/>
      </w:divBdr>
    </w:div>
    <w:div w:id="1822890488">
      <w:bodyDiv w:val="1"/>
      <w:marLeft w:val="0"/>
      <w:marRight w:val="0"/>
      <w:marTop w:val="0"/>
      <w:marBottom w:val="0"/>
      <w:divBdr>
        <w:top w:val="none" w:sz="0" w:space="0" w:color="auto"/>
        <w:left w:val="none" w:sz="0" w:space="0" w:color="auto"/>
        <w:bottom w:val="none" w:sz="0" w:space="0" w:color="auto"/>
        <w:right w:val="none" w:sz="0" w:space="0" w:color="auto"/>
      </w:divBdr>
    </w:div>
    <w:div w:id="1822961367">
      <w:bodyDiv w:val="1"/>
      <w:marLeft w:val="0"/>
      <w:marRight w:val="0"/>
      <w:marTop w:val="0"/>
      <w:marBottom w:val="0"/>
      <w:divBdr>
        <w:top w:val="none" w:sz="0" w:space="0" w:color="auto"/>
        <w:left w:val="none" w:sz="0" w:space="0" w:color="auto"/>
        <w:bottom w:val="none" w:sz="0" w:space="0" w:color="auto"/>
        <w:right w:val="none" w:sz="0" w:space="0" w:color="auto"/>
      </w:divBdr>
    </w:div>
    <w:div w:id="1823043083">
      <w:bodyDiv w:val="1"/>
      <w:marLeft w:val="0"/>
      <w:marRight w:val="0"/>
      <w:marTop w:val="0"/>
      <w:marBottom w:val="0"/>
      <w:divBdr>
        <w:top w:val="none" w:sz="0" w:space="0" w:color="auto"/>
        <w:left w:val="none" w:sz="0" w:space="0" w:color="auto"/>
        <w:bottom w:val="none" w:sz="0" w:space="0" w:color="auto"/>
        <w:right w:val="none" w:sz="0" w:space="0" w:color="auto"/>
      </w:divBdr>
    </w:div>
    <w:div w:id="1823228808">
      <w:bodyDiv w:val="1"/>
      <w:marLeft w:val="0"/>
      <w:marRight w:val="0"/>
      <w:marTop w:val="0"/>
      <w:marBottom w:val="0"/>
      <w:divBdr>
        <w:top w:val="none" w:sz="0" w:space="0" w:color="auto"/>
        <w:left w:val="none" w:sz="0" w:space="0" w:color="auto"/>
        <w:bottom w:val="none" w:sz="0" w:space="0" w:color="auto"/>
        <w:right w:val="none" w:sz="0" w:space="0" w:color="auto"/>
      </w:divBdr>
    </w:div>
    <w:div w:id="1823229950">
      <w:bodyDiv w:val="1"/>
      <w:marLeft w:val="0"/>
      <w:marRight w:val="0"/>
      <w:marTop w:val="0"/>
      <w:marBottom w:val="0"/>
      <w:divBdr>
        <w:top w:val="none" w:sz="0" w:space="0" w:color="auto"/>
        <w:left w:val="none" w:sz="0" w:space="0" w:color="auto"/>
        <w:bottom w:val="none" w:sz="0" w:space="0" w:color="auto"/>
        <w:right w:val="none" w:sz="0" w:space="0" w:color="auto"/>
      </w:divBdr>
    </w:div>
    <w:div w:id="1823233294">
      <w:bodyDiv w:val="1"/>
      <w:marLeft w:val="0"/>
      <w:marRight w:val="0"/>
      <w:marTop w:val="0"/>
      <w:marBottom w:val="0"/>
      <w:divBdr>
        <w:top w:val="none" w:sz="0" w:space="0" w:color="auto"/>
        <w:left w:val="none" w:sz="0" w:space="0" w:color="auto"/>
        <w:bottom w:val="none" w:sz="0" w:space="0" w:color="auto"/>
        <w:right w:val="none" w:sz="0" w:space="0" w:color="auto"/>
      </w:divBdr>
    </w:div>
    <w:div w:id="1823424732">
      <w:bodyDiv w:val="1"/>
      <w:marLeft w:val="0"/>
      <w:marRight w:val="0"/>
      <w:marTop w:val="0"/>
      <w:marBottom w:val="0"/>
      <w:divBdr>
        <w:top w:val="none" w:sz="0" w:space="0" w:color="auto"/>
        <w:left w:val="none" w:sz="0" w:space="0" w:color="auto"/>
        <w:bottom w:val="none" w:sz="0" w:space="0" w:color="auto"/>
        <w:right w:val="none" w:sz="0" w:space="0" w:color="auto"/>
      </w:divBdr>
    </w:div>
    <w:div w:id="1823697767">
      <w:bodyDiv w:val="1"/>
      <w:marLeft w:val="0"/>
      <w:marRight w:val="0"/>
      <w:marTop w:val="0"/>
      <w:marBottom w:val="0"/>
      <w:divBdr>
        <w:top w:val="none" w:sz="0" w:space="0" w:color="auto"/>
        <w:left w:val="none" w:sz="0" w:space="0" w:color="auto"/>
        <w:bottom w:val="none" w:sz="0" w:space="0" w:color="auto"/>
        <w:right w:val="none" w:sz="0" w:space="0" w:color="auto"/>
      </w:divBdr>
    </w:div>
    <w:div w:id="1823959899">
      <w:bodyDiv w:val="1"/>
      <w:marLeft w:val="0"/>
      <w:marRight w:val="0"/>
      <w:marTop w:val="0"/>
      <w:marBottom w:val="0"/>
      <w:divBdr>
        <w:top w:val="none" w:sz="0" w:space="0" w:color="auto"/>
        <w:left w:val="none" w:sz="0" w:space="0" w:color="auto"/>
        <w:bottom w:val="none" w:sz="0" w:space="0" w:color="auto"/>
        <w:right w:val="none" w:sz="0" w:space="0" w:color="auto"/>
      </w:divBdr>
    </w:div>
    <w:div w:id="1823961138">
      <w:bodyDiv w:val="1"/>
      <w:marLeft w:val="0"/>
      <w:marRight w:val="0"/>
      <w:marTop w:val="0"/>
      <w:marBottom w:val="0"/>
      <w:divBdr>
        <w:top w:val="none" w:sz="0" w:space="0" w:color="auto"/>
        <w:left w:val="none" w:sz="0" w:space="0" w:color="auto"/>
        <w:bottom w:val="none" w:sz="0" w:space="0" w:color="auto"/>
        <w:right w:val="none" w:sz="0" w:space="0" w:color="auto"/>
      </w:divBdr>
    </w:div>
    <w:div w:id="1823961994">
      <w:bodyDiv w:val="1"/>
      <w:marLeft w:val="0"/>
      <w:marRight w:val="0"/>
      <w:marTop w:val="0"/>
      <w:marBottom w:val="0"/>
      <w:divBdr>
        <w:top w:val="none" w:sz="0" w:space="0" w:color="auto"/>
        <w:left w:val="none" w:sz="0" w:space="0" w:color="auto"/>
        <w:bottom w:val="none" w:sz="0" w:space="0" w:color="auto"/>
        <w:right w:val="none" w:sz="0" w:space="0" w:color="auto"/>
      </w:divBdr>
    </w:div>
    <w:div w:id="1824078873">
      <w:bodyDiv w:val="1"/>
      <w:marLeft w:val="0"/>
      <w:marRight w:val="0"/>
      <w:marTop w:val="0"/>
      <w:marBottom w:val="0"/>
      <w:divBdr>
        <w:top w:val="none" w:sz="0" w:space="0" w:color="auto"/>
        <w:left w:val="none" w:sz="0" w:space="0" w:color="auto"/>
        <w:bottom w:val="none" w:sz="0" w:space="0" w:color="auto"/>
        <w:right w:val="none" w:sz="0" w:space="0" w:color="auto"/>
      </w:divBdr>
    </w:div>
    <w:div w:id="1824200659">
      <w:bodyDiv w:val="1"/>
      <w:marLeft w:val="0"/>
      <w:marRight w:val="0"/>
      <w:marTop w:val="0"/>
      <w:marBottom w:val="0"/>
      <w:divBdr>
        <w:top w:val="none" w:sz="0" w:space="0" w:color="auto"/>
        <w:left w:val="none" w:sz="0" w:space="0" w:color="auto"/>
        <w:bottom w:val="none" w:sz="0" w:space="0" w:color="auto"/>
        <w:right w:val="none" w:sz="0" w:space="0" w:color="auto"/>
      </w:divBdr>
    </w:div>
    <w:div w:id="1824546319">
      <w:bodyDiv w:val="1"/>
      <w:marLeft w:val="0"/>
      <w:marRight w:val="0"/>
      <w:marTop w:val="0"/>
      <w:marBottom w:val="0"/>
      <w:divBdr>
        <w:top w:val="none" w:sz="0" w:space="0" w:color="auto"/>
        <w:left w:val="none" w:sz="0" w:space="0" w:color="auto"/>
        <w:bottom w:val="none" w:sz="0" w:space="0" w:color="auto"/>
        <w:right w:val="none" w:sz="0" w:space="0" w:color="auto"/>
      </w:divBdr>
    </w:div>
    <w:div w:id="1824732655">
      <w:bodyDiv w:val="1"/>
      <w:marLeft w:val="0"/>
      <w:marRight w:val="0"/>
      <w:marTop w:val="0"/>
      <w:marBottom w:val="0"/>
      <w:divBdr>
        <w:top w:val="none" w:sz="0" w:space="0" w:color="auto"/>
        <w:left w:val="none" w:sz="0" w:space="0" w:color="auto"/>
        <w:bottom w:val="none" w:sz="0" w:space="0" w:color="auto"/>
        <w:right w:val="none" w:sz="0" w:space="0" w:color="auto"/>
      </w:divBdr>
    </w:div>
    <w:div w:id="1825006721">
      <w:bodyDiv w:val="1"/>
      <w:marLeft w:val="0"/>
      <w:marRight w:val="0"/>
      <w:marTop w:val="0"/>
      <w:marBottom w:val="0"/>
      <w:divBdr>
        <w:top w:val="none" w:sz="0" w:space="0" w:color="auto"/>
        <w:left w:val="none" w:sz="0" w:space="0" w:color="auto"/>
        <w:bottom w:val="none" w:sz="0" w:space="0" w:color="auto"/>
        <w:right w:val="none" w:sz="0" w:space="0" w:color="auto"/>
      </w:divBdr>
    </w:div>
    <w:div w:id="1825510353">
      <w:bodyDiv w:val="1"/>
      <w:marLeft w:val="0"/>
      <w:marRight w:val="0"/>
      <w:marTop w:val="0"/>
      <w:marBottom w:val="0"/>
      <w:divBdr>
        <w:top w:val="none" w:sz="0" w:space="0" w:color="auto"/>
        <w:left w:val="none" w:sz="0" w:space="0" w:color="auto"/>
        <w:bottom w:val="none" w:sz="0" w:space="0" w:color="auto"/>
        <w:right w:val="none" w:sz="0" w:space="0" w:color="auto"/>
      </w:divBdr>
    </w:div>
    <w:div w:id="1825703180">
      <w:bodyDiv w:val="1"/>
      <w:marLeft w:val="0"/>
      <w:marRight w:val="0"/>
      <w:marTop w:val="0"/>
      <w:marBottom w:val="0"/>
      <w:divBdr>
        <w:top w:val="none" w:sz="0" w:space="0" w:color="auto"/>
        <w:left w:val="none" w:sz="0" w:space="0" w:color="auto"/>
        <w:bottom w:val="none" w:sz="0" w:space="0" w:color="auto"/>
        <w:right w:val="none" w:sz="0" w:space="0" w:color="auto"/>
      </w:divBdr>
    </w:div>
    <w:div w:id="1825778167">
      <w:bodyDiv w:val="1"/>
      <w:marLeft w:val="0"/>
      <w:marRight w:val="0"/>
      <w:marTop w:val="0"/>
      <w:marBottom w:val="0"/>
      <w:divBdr>
        <w:top w:val="none" w:sz="0" w:space="0" w:color="auto"/>
        <w:left w:val="none" w:sz="0" w:space="0" w:color="auto"/>
        <w:bottom w:val="none" w:sz="0" w:space="0" w:color="auto"/>
        <w:right w:val="none" w:sz="0" w:space="0" w:color="auto"/>
      </w:divBdr>
    </w:div>
    <w:div w:id="1825900092">
      <w:bodyDiv w:val="1"/>
      <w:marLeft w:val="0"/>
      <w:marRight w:val="0"/>
      <w:marTop w:val="0"/>
      <w:marBottom w:val="0"/>
      <w:divBdr>
        <w:top w:val="none" w:sz="0" w:space="0" w:color="auto"/>
        <w:left w:val="none" w:sz="0" w:space="0" w:color="auto"/>
        <w:bottom w:val="none" w:sz="0" w:space="0" w:color="auto"/>
        <w:right w:val="none" w:sz="0" w:space="0" w:color="auto"/>
      </w:divBdr>
    </w:div>
    <w:div w:id="1826435913">
      <w:bodyDiv w:val="1"/>
      <w:marLeft w:val="0"/>
      <w:marRight w:val="0"/>
      <w:marTop w:val="0"/>
      <w:marBottom w:val="0"/>
      <w:divBdr>
        <w:top w:val="none" w:sz="0" w:space="0" w:color="auto"/>
        <w:left w:val="none" w:sz="0" w:space="0" w:color="auto"/>
        <w:bottom w:val="none" w:sz="0" w:space="0" w:color="auto"/>
        <w:right w:val="none" w:sz="0" w:space="0" w:color="auto"/>
      </w:divBdr>
    </w:div>
    <w:div w:id="1826774775">
      <w:bodyDiv w:val="1"/>
      <w:marLeft w:val="0"/>
      <w:marRight w:val="0"/>
      <w:marTop w:val="0"/>
      <w:marBottom w:val="0"/>
      <w:divBdr>
        <w:top w:val="none" w:sz="0" w:space="0" w:color="auto"/>
        <w:left w:val="none" w:sz="0" w:space="0" w:color="auto"/>
        <w:bottom w:val="none" w:sz="0" w:space="0" w:color="auto"/>
        <w:right w:val="none" w:sz="0" w:space="0" w:color="auto"/>
      </w:divBdr>
    </w:div>
    <w:div w:id="1826776027">
      <w:bodyDiv w:val="1"/>
      <w:marLeft w:val="0"/>
      <w:marRight w:val="0"/>
      <w:marTop w:val="0"/>
      <w:marBottom w:val="0"/>
      <w:divBdr>
        <w:top w:val="none" w:sz="0" w:space="0" w:color="auto"/>
        <w:left w:val="none" w:sz="0" w:space="0" w:color="auto"/>
        <w:bottom w:val="none" w:sz="0" w:space="0" w:color="auto"/>
        <w:right w:val="none" w:sz="0" w:space="0" w:color="auto"/>
      </w:divBdr>
    </w:div>
    <w:div w:id="1826893130">
      <w:bodyDiv w:val="1"/>
      <w:marLeft w:val="0"/>
      <w:marRight w:val="0"/>
      <w:marTop w:val="0"/>
      <w:marBottom w:val="0"/>
      <w:divBdr>
        <w:top w:val="none" w:sz="0" w:space="0" w:color="auto"/>
        <w:left w:val="none" w:sz="0" w:space="0" w:color="auto"/>
        <w:bottom w:val="none" w:sz="0" w:space="0" w:color="auto"/>
        <w:right w:val="none" w:sz="0" w:space="0" w:color="auto"/>
      </w:divBdr>
    </w:div>
    <w:div w:id="1826966365">
      <w:bodyDiv w:val="1"/>
      <w:marLeft w:val="0"/>
      <w:marRight w:val="0"/>
      <w:marTop w:val="0"/>
      <w:marBottom w:val="0"/>
      <w:divBdr>
        <w:top w:val="none" w:sz="0" w:space="0" w:color="auto"/>
        <w:left w:val="none" w:sz="0" w:space="0" w:color="auto"/>
        <w:bottom w:val="none" w:sz="0" w:space="0" w:color="auto"/>
        <w:right w:val="none" w:sz="0" w:space="0" w:color="auto"/>
      </w:divBdr>
    </w:div>
    <w:div w:id="1827092019">
      <w:bodyDiv w:val="1"/>
      <w:marLeft w:val="0"/>
      <w:marRight w:val="0"/>
      <w:marTop w:val="0"/>
      <w:marBottom w:val="0"/>
      <w:divBdr>
        <w:top w:val="none" w:sz="0" w:space="0" w:color="auto"/>
        <w:left w:val="none" w:sz="0" w:space="0" w:color="auto"/>
        <w:bottom w:val="none" w:sz="0" w:space="0" w:color="auto"/>
        <w:right w:val="none" w:sz="0" w:space="0" w:color="auto"/>
      </w:divBdr>
    </w:div>
    <w:div w:id="1827238419">
      <w:bodyDiv w:val="1"/>
      <w:marLeft w:val="0"/>
      <w:marRight w:val="0"/>
      <w:marTop w:val="0"/>
      <w:marBottom w:val="0"/>
      <w:divBdr>
        <w:top w:val="none" w:sz="0" w:space="0" w:color="auto"/>
        <w:left w:val="none" w:sz="0" w:space="0" w:color="auto"/>
        <w:bottom w:val="none" w:sz="0" w:space="0" w:color="auto"/>
        <w:right w:val="none" w:sz="0" w:space="0" w:color="auto"/>
      </w:divBdr>
    </w:div>
    <w:div w:id="1827671203">
      <w:bodyDiv w:val="1"/>
      <w:marLeft w:val="0"/>
      <w:marRight w:val="0"/>
      <w:marTop w:val="0"/>
      <w:marBottom w:val="0"/>
      <w:divBdr>
        <w:top w:val="none" w:sz="0" w:space="0" w:color="auto"/>
        <w:left w:val="none" w:sz="0" w:space="0" w:color="auto"/>
        <w:bottom w:val="none" w:sz="0" w:space="0" w:color="auto"/>
        <w:right w:val="none" w:sz="0" w:space="0" w:color="auto"/>
      </w:divBdr>
    </w:div>
    <w:div w:id="1827743459">
      <w:bodyDiv w:val="1"/>
      <w:marLeft w:val="0"/>
      <w:marRight w:val="0"/>
      <w:marTop w:val="0"/>
      <w:marBottom w:val="0"/>
      <w:divBdr>
        <w:top w:val="none" w:sz="0" w:space="0" w:color="auto"/>
        <w:left w:val="none" w:sz="0" w:space="0" w:color="auto"/>
        <w:bottom w:val="none" w:sz="0" w:space="0" w:color="auto"/>
        <w:right w:val="none" w:sz="0" w:space="0" w:color="auto"/>
      </w:divBdr>
    </w:div>
    <w:div w:id="1828133396">
      <w:bodyDiv w:val="1"/>
      <w:marLeft w:val="0"/>
      <w:marRight w:val="0"/>
      <w:marTop w:val="0"/>
      <w:marBottom w:val="0"/>
      <w:divBdr>
        <w:top w:val="none" w:sz="0" w:space="0" w:color="auto"/>
        <w:left w:val="none" w:sz="0" w:space="0" w:color="auto"/>
        <w:bottom w:val="none" w:sz="0" w:space="0" w:color="auto"/>
        <w:right w:val="none" w:sz="0" w:space="0" w:color="auto"/>
      </w:divBdr>
    </w:div>
    <w:div w:id="1828280388">
      <w:bodyDiv w:val="1"/>
      <w:marLeft w:val="0"/>
      <w:marRight w:val="0"/>
      <w:marTop w:val="0"/>
      <w:marBottom w:val="0"/>
      <w:divBdr>
        <w:top w:val="none" w:sz="0" w:space="0" w:color="auto"/>
        <w:left w:val="none" w:sz="0" w:space="0" w:color="auto"/>
        <w:bottom w:val="none" w:sz="0" w:space="0" w:color="auto"/>
        <w:right w:val="none" w:sz="0" w:space="0" w:color="auto"/>
      </w:divBdr>
    </w:div>
    <w:div w:id="1828324895">
      <w:bodyDiv w:val="1"/>
      <w:marLeft w:val="0"/>
      <w:marRight w:val="0"/>
      <w:marTop w:val="0"/>
      <w:marBottom w:val="0"/>
      <w:divBdr>
        <w:top w:val="none" w:sz="0" w:space="0" w:color="auto"/>
        <w:left w:val="none" w:sz="0" w:space="0" w:color="auto"/>
        <w:bottom w:val="none" w:sz="0" w:space="0" w:color="auto"/>
        <w:right w:val="none" w:sz="0" w:space="0" w:color="auto"/>
      </w:divBdr>
    </w:div>
    <w:div w:id="1828520473">
      <w:bodyDiv w:val="1"/>
      <w:marLeft w:val="0"/>
      <w:marRight w:val="0"/>
      <w:marTop w:val="0"/>
      <w:marBottom w:val="0"/>
      <w:divBdr>
        <w:top w:val="none" w:sz="0" w:space="0" w:color="auto"/>
        <w:left w:val="none" w:sz="0" w:space="0" w:color="auto"/>
        <w:bottom w:val="none" w:sz="0" w:space="0" w:color="auto"/>
        <w:right w:val="none" w:sz="0" w:space="0" w:color="auto"/>
      </w:divBdr>
    </w:div>
    <w:div w:id="1828591469">
      <w:bodyDiv w:val="1"/>
      <w:marLeft w:val="0"/>
      <w:marRight w:val="0"/>
      <w:marTop w:val="0"/>
      <w:marBottom w:val="0"/>
      <w:divBdr>
        <w:top w:val="none" w:sz="0" w:space="0" w:color="auto"/>
        <w:left w:val="none" w:sz="0" w:space="0" w:color="auto"/>
        <w:bottom w:val="none" w:sz="0" w:space="0" w:color="auto"/>
        <w:right w:val="none" w:sz="0" w:space="0" w:color="auto"/>
      </w:divBdr>
    </w:div>
    <w:div w:id="1828592747">
      <w:bodyDiv w:val="1"/>
      <w:marLeft w:val="0"/>
      <w:marRight w:val="0"/>
      <w:marTop w:val="0"/>
      <w:marBottom w:val="0"/>
      <w:divBdr>
        <w:top w:val="none" w:sz="0" w:space="0" w:color="auto"/>
        <w:left w:val="none" w:sz="0" w:space="0" w:color="auto"/>
        <w:bottom w:val="none" w:sz="0" w:space="0" w:color="auto"/>
        <w:right w:val="none" w:sz="0" w:space="0" w:color="auto"/>
      </w:divBdr>
    </w:div>
    <w:div w:id="1829444328">
      <w:bodyDiv w:val="1"/>
      <w:marLeft w:val="0"/>
      <w:marRight w:val="0"/>
      <w:marTop w:val="0"/>
      <w:marBottom w:val="0"/>
      <w:divBdr>
        <w:top w:val="none" w:sz="0" w:space="0" w:color="auto"/>
        <w:left w:val="none" w:sz="0" w:space="0" w:color="auto"/>
        <w:bottom w:val="none" w:sz="0" w:space="0" w:color="auto"/>
        <w:right w:val="none" w:sz="0" w:space="0" w:color="auto"/>
      </w:divBdr>
    </w:div>
    <w:div w:id="1829595880">
      <w:bodyDiv w:val="1"/>
      <w:marLeft w:val="0"/>
      <w:marRight w:val="0"/>
      <w:marTop w:val="0"/>
      <w:marBottom w:val="0"/>
      <w:divBdr>
        <w:top w:val="none" w:sz="0" w:space="0" w:color="auto"/>
        <w:left w:val="none" w:sz="0" w:space="0" w:color="auto"/>
        <w:bottom w:val="none" w:sz="0" w:space="0" w:color="auto"/>
        <w:right w:val="none" w:sz="0" w:space="0" w:color="auto"/>
      </w:divBdr>
    </w:div>
    <w:div w:id="1829975779">
      <w:bodyDiv w:val="1"/>
      <w:marLeft w:val="0"/>
      <w:marRight w:val="0"/>
      <w:marTop w:val="0"/>
      <w:marBottom w:val="0"/>
      <w:divBdr>
        <w:top w:val="none" w:sz="0" w:space="0" w:color="auto"/>
        <w:left w:val="none" w:sz="0" w:space="0" w:color="auto"/>
        <w:bottom w:val="none" w:sz="0" w:space="0" w:color="auto"/>
        <w:right w:val="none" w:sz="0" w:space="0" w:color="auto"/>
      </w:divBdr>
    </w:div>
    <w:div w:id="1829981188">
      <w:bodyDiv w:val="1"/>
      <w:marLeft w:val="0"/>
      <w:marRight w:val="0"/>
      <w:marTop w:val="0"/>
      <w:marBottom w:val="0"/>
      <w:divBdr>
        <w:top w:val="none" w:sz="0" w:space="0" w:color="auto"/>
        <w:left w:val="none" w:sz="0" w:space="0" w:color="auto"/>
        <w:bottom w:val="none" w:sz="0" w:space="0" w:color="auto"/>
        <w:right w:val="none" w:sz="0" w:space="0" w:color="auto"/>
      </w:divBdr>
    </w:div>
    <w:div w:id="1829982439">
      <w:bodyDiv w:val="1"/>
      <w:marLeft w:val="0"/>
      <w:marRight w:val="0"/>
      <w:marTop w:val="0"/>
      <w:marBottom w:val="0"/>
      <w:divBdr>
        <w:top w:val="none" w:sz="0" w:space="0" w:color="auto"/>
        <w:left w:val="none" w:sz="0" w:space="0" w:color="auto"/>
        <w:bottom w:val="none" w:sz="0" w:space="0" w:color="auto"/>
        <w:right w:val="none" w:sz="0" w:space="0" w:color="auto"/>
      </w:divBdr>
    </w:div>
    <w:div w:id="1830057905">
      <w:bodyDiv w:val="1"/>
      <w:marLeft w:val="0"/>
      <w:marRight w:val="0"/>
      <w:marTop w:val="0"/>
      <w:marBottom w:val="0"/>
      <w:divBdr>
        <w:top w:val="none" w:sz="0" w:space="0" w:color="auto"/>
        <w:left w:val="none" w:sz="0" w:space="0" w:color="auto"/>
        <w:bottom w:val="none" w:sz="0" w:space="0" w:color="auto"/>
        <w:right w:val="none" w:sz="0" w:space="0" w:color="auto"/>
      </w:divBdr>
    </w:div>
    <w:div w:id="1830290583">
      <w:bodyDiv w:val="1"/>
      <w:marLeft w:val="0"/>
      <w:marRight w:val="0"/>
      <w:marTop w:val="0"/>
      <w:marBottom w:val="0"/>
      <w:divBdr>
        <w:top w:val="none" w:sz="0" w:space="0" w:color="auto"/>
        <w:left w:val="none" w:sz="0" w:space="0" w:color="auto"/>
        <w:bottom w:val="none" w:sz="0" w:space="0" w:color="auto"/>
        <w:right w:val="none" w:sz="0" w:space="0" w:color="auto"/>
      </w:divBdr>
    </w:div>
    <w:div w:id="1830319883">
      <w:bodyDiv w:val="1"/>
      <w:marLeft w:val="0"/>
      <w:marRight w:val="0"/>
      <w:marTop w:val="0"/>
      <w:marBottom w:val="0"/>
      <w:divBdr>
        <w:top w:val="none" w:sz="0" w:space="0" w:color="auto"/>
        <w:left w:val="none" w:sz="0" w:space="0" w:color="auto"/>
        <w:bottom w:val="none" w:sz="0" w:space="0" w:color="auto"/>
        <w:right w:val="none" w:sz="0" w:space="0" w:color="auto"/>
      </w:divBdr>
    </w:div>
    <w:div w:id="1830364076">
      <w:bodyDiv w:val="1"/>
      <w:marLeft w:val="0"/>
      <w:marRight w:val="0"/>
      <w:marTop w:val="0"/>
      <w:marBottom w:val="0"/>
      <w:divBdr>
        <w:top w:val="none" w:sz="0" w:space="0" w:color="auto"/>
        <w:left w:val="none" w:sz="0" w:space="0" w:color="auto"/>
        <w:bottom w:val="none" w:sz="0" w:space="0" w:color="auto"/>
        <w:right w:val="none" w:sz="0" w:space="0" w:color="auto"/>
      </w:divBdr>
    </w:div>
    <w:div w:id="1830443590">
      <w:bodyDiv w:val="1"/>
      <w:marLeft w:val="0"/>
      <w:marRight w:val="0"/>
      <w:marTop w:val="0"/>
      <w:marBottom w:val="0"/>
      <w:divBdr>
        <w:top w:val="none" w:sz="0" w:space="0" w:color="auto"/>
        <w:left w:val="none" w:sz="0" w:space="0" w:color="auto"/>
        <w:bottom w:val="none" w:sz="0" w:space="0" w:color="auto"/>
        <w:right w:val="none" w:sz="0" w:space="0" w:color="auto"/>
      </w:divBdr>
    </w:div>
    <w:div w:id="1830707174">
      <w:bodyDiv w:val="1"/>
      <w:marLeft w:val="0"/>
      <w:marRight w:val="0"/>
      <w:marTop w:val="0"/>
      <w:marBottom w:val="0"/>
      <w:divBdr>
        <w:top w:val="none" w:sz="0" w:space="0" w:color="auto"/>
        <w:left w:val="none" w:sz="0" w:space="0" w:color="auto"/>
        <w:bottom w:val="none" w:sz="0" w:space="0" w:color="auto"/>
        <w:right w:val="none" w:sz="0" w:space="0" w:color="auto"/>
      </w:divBdr>
    </w:div>
    <w:div w:id="1830710905">
      <w:bodyDiv w:val="1"/>
      <w:marLeft w:val="0"/>
      <w:marRight w:val="0"/>
      <w:marTop w:val="0"/>
      <w:marBottom w:val="0"/>
      <w:divBdr>
        <w:top w:val="none" w:sz="0" w:space="0" w:color="auto"/>
        <w:left w:val="none" w:sz="0" w:space="0" w:color="auto"/>
        <w:bottom w:val="none" w:sz="0" w:space="0" w:color="auto"/>
        <w:right w:val="none" w:sz="0" w:space="0" w:color="auto"/>
      </w:divBdr>
    </w:div>
    <w:div w:id="1831171538">
      <w:bodyDiv w:val="1"/>
      <w:marLeft w:val="0"/>
      <w:marRight w:val="0"/>
      <w:marTop w:val="0"/>
      <w:marBottom w:val="0"/>
      <w:divBdr>
        <w:top w:val="none" w:sz="0" w:space="0" w:color="auto"/>
        <w:left w:val="none" w:sz="0" w:space="0" w:color="auto"/>
        <w:bottom w:val="none" w:sz="0" w:space="0" w:color="auto"/>
        <w:right w:val="none" w:sz="0" w:space="0" w:color="auto"/>
      </w:divBdr>
    </w:div>
    <w:div w:id="1831173119">
      <w:bodyDiv w:val="1"/>
      <w:marLeft w:val="0"/>
      <w:marRight w:val="0"/>
      <w:marTop w:val="0"/>
      <w:marBottom w:val="0"/>
      <w:divBdr>
        <w:top w:val="none" w:sz="0" w:space="0" w:color="auto"/>
        <w:left w:val="none" w:sz="0" w:space="0" w:color="auto"/>
        <w:bottom w:val="none" w:sz="0" w:space="0" w:color="auto"/>
        <w:right w:val="none" w:sz="0" w:space="0" w:color="auto"/>
      </w:divBdr>
    </w:div>
    <w:div w:id="1831409225">
      <w:bodyDiv w:val="1"/>
      <w:marLeft w:val="0"/>
      <w:marRight w:val="0"/>
      <w:marTop w:val="0"/>
      <w:marBottom w:val="0"/>
      <w:divBdr>
        <w:top w:val="none" w:sz="0" w:space="0" w:color="auto"/>
        <w:left w:val="none" w:sz="0" w:space="0" w:color="auto"/>
        <w:bottom w:val="none" w:sz="0" w:space="0" w:color="auto"/>
        <w:right w:val="none" w:sz="0" w:space="0" w:color="auto"/>
      </w:divBdr>
    </w:div>
    <w:div w:id="1831482118">
      <w:bodyDiv w:val="1"/>
      <w:marLeft w:val="0"/>
      <w:marRight w:val="0"/>
      <w:marTop w:val="0"/>
      <w:marBottom w:val="0"/>
      <w:divBdr>
        <w:top w:val="none" w:sz="0" w:space="0" w:color="auto"/>
        <w:left w:val="none" w:sz="0" w:space="0" w:color="auto"/>
        <w:bottom w:val="none" w:sz="0" w:space="0" w:color="auto"/>
        <w:right w:val="none" w:sz="0" w:space="0" w:color="auto"/>
      </w:divBdr>
    </w:div>
    <w:div w:id="1831603937">
      <w:bodyDiv w:val="1"/>
      <w:marLeft w:val="0"/>
      <w:marRight w:val="0"/>
      <w:marTop w:val="0"/>
      <w:marBottom w:val="0"/>
      <w:divBdr>
        <w:top w:val="none" w:sz="0" w:space="0" w:color="auto"/>
        <w:left w:val="none" w:sz="0" w:space="0" w:color="auto"/>
        <w:bottom w:val="none" w:sz="0" w:space="0" w:color="auto"/>
        <w:right w:val="none" w:sz="0" w:space="0" w:color="auto"/>
      </w:divBdr>
    </w:div>
    <w:div w:id="1831751754">
      <w:bodyDiv w:val="1"/>
      <w:marLeft w:val="0"/>
      <w:marRight w:val="0"/>
      <w:marTop w:val="0"/>
      <w:marBottom w:val="0"/>
      <w:divBdr>
        <w:top w:val="none" w:sz="0" w:space="0" w:color="auto"/>
        <w:left w:val="none" w:sz="0" w:space="0" w:color="auto"/>
        <w:bottom w:val="none" w:sz="0" w:space="0" w:color="auto"/>
        <w:right w:val="none" w:sz="0" w:space="0" w:color="auto"/>
      </w:divBdr>
    </w:div>
    <w:div w:id="1831751825">
      <w:bodyDiv w:val="1"/>
      <w:marLeft w:val="0"/>
      <w:marRight w:val="0"/>
      <w:marTop w:val="0"/>
      <w:marBottom w:val="0"/>
      <w:divBdr>
        <w:top w:val="none" w:sz="0" w:space="0" w:color="auto"/>
        <w:left w:val="none" w:sz="0" w:space="0" w:color="auto"/>
        <w:bottom w:val="none" w:sz="0" w:space="0" w:color="auto"/>
        <w:right w:val="none" w:sz="0" w:space="0" w:color="auto"/>
      </w:divBdr>
    </w:div>
    <w:div w:id="1832022534">
      <w:bodyDiv w:val="1"/>
      <w:marLeft w:val="0"/>
      <w:marRight w:val="0"/>
      <w:marTop w:val="0"/>
      <w:marBottom w:val="0"/>
      <w:divBdr>
        <w:top w:val="none" w:sz="0" w:space="0" w:color="auto"/>
        <w:left w:val="none" w:sz="0" w:space="0" w:color="auto"/>
        <w:bottom w:val="none" w:sz="0" w:space="0" w:color="auto"/>
        <w:right w:val="none" w:sz="0" w:space="0" w:color="auto"/>
      </w:divBdr>
    </w:div>
    <w:div w:id="1832137638">
      <w:bodyDiv w:val="1"/>
      <w:marLeft w:val="0"/>
      <w:marRight w:val="0"/>
      <w:marTop w:val="0"/>
      <w:marBottom w:val="0"/>
      <w:divBdr>
        <w:top w:val="none" w:sz="0" w:space="0" w:color="auto"/>
        <w:left w:val="none" w:sz="0" w:space="0" w:color="auto"/>
        <w:bottom w:val="none" w:sz="0" w:space="0" w:color="auto"/>
        <w:right w:val="none" w:sz="0" w:space="0" w:color="auto"/>
      </w:divBdr>
    </w:div>
    <w:div w:id="1832677354">
      <w:bodyDiv w:val="1"/>
      <w:marLeft w:val="0"/>
      <w:marRight w:val="0"/>
      <w:marTop w:val="0"/>
      <w:marBottom w:val="0"/>
      <w:divBdr>
        <w:top w:val="none" w:sz="0" w:space="0" w:color="auto"/>
        <w:left w:val="none" w:sz="0" w:space="0" w:color="auto"/>
        <w:bottom w:val="none" w:sz="0" w:space="0" w:color="auto"/>
        <w:right w:val="none" w:sz="0" w:space="0" w:color="auto"/>
      </w:divBdr>
    </w:div>
    <w:div w:id="1832788149">
      <w:bodyDiv w:val="1"/>
      <w:marLeft w:val="0"/>
      <w:marRight w:val="0"/>
      <w:marTop w:val="0"/>
      <w:marBottom w:val="0"/>
      <w:divBdr>
        <w:top w:val="none" w:sz="0" w:space="0" w:color="auto"/>
        <w:left w:val="none" w:sz="0" w:space="0" w:color="auto"/>
        <w:bottom w:val="none" w:sz="0" w:space="0" w:color="auto"/>
        <w:right w:val="none" w:sz="0" w:space="0" w:color="auto"/>
      </w:divBdr>
    </w:div>
    <w:div w:id="1832795548">
      <w:bodyDiv w:val="1"/>
      <w:marLeft w:val="0"/>
      <w:marRight w:val="0"/>
      <w:marTop w:val="0"/>
      <w:marBottom w:val="0"/>
      <w:divBdr>
        <w:top w:val="none" w:sz="0" w:space="0" w:color="auto"/>
        <w:left w:val="none" w:sz="0" w:space="0" w:color="auto"/>
        <w:bottom w:val="none" w:sz="0" w:space="0" w:color="auto"/>
        <w:right w:val="none" w:sz="0" w:space="0" w:color="auto"/>
      </w:divBdr>
    </w:div>
    <w:div w:id="1832868139">
      <w:bodyDiv w:val="1"/>
      <w:marLeft w:val="0"/>
      <w:marRight w:val="0"/>
      <w:marTop w:val="0"/>
      <w:marBottom w:val="0"/>
      <w:divBdr>
        <w:top w:val="none" w:sz="0" w:space="0" w:color="auto"/>
        <w:left w:val="none" w:sz="0" w:space="0" w:color="auto"/>
        <w:bottom w:val="none" w:sz="0" w:space="0" w:color="auto"/>
        <w:right w:val="none" w:sz="0" w:space="0" w:color="auto"/>
      </w:divBdr>
    </w:div>
    <w:div w:id="1832985325">
      <w:bodyDiv w:val="1"/>
      <w:marLeft w:val="0"/>
      <w:marRight w:val="0"/>
      <w:marTop w:val="0"/>
      <w:marBottom w:val="0"/>
      <w:divBdr>
        <w:top w:val="none" w:sz="0" w:space="0" w:color="auto"/>
        <w:left w:val="none" w:sz="0" w:space="0" w:color="auto"/>
        <w:bottom w:val="none" w:sz="0" w:space="0" w:color="auto"/>
        <w:right w:val="none" w:sz="0" w:space="0" w:color="auto"/>
      </w:divBdr>
    </w:div>
    <w:div w:id="1832987733">
      <w:bodyDiv w:val="1"/>
      <w:marLeft w:val="0"/>
      <w:marRight w:val="0"/>
      <w:marTop w:val="0"/>
      <w:marBottom w:val="0"/>
      <w:divBdr>
        <w:top w:val="none" w:sz="0" w:space="0" w:color="auto"/>
        <w:left w:val="none" w:sz="0" w:space="0" w:color="auto"/>
        <w:bottom w:val="none" w:sz="0" w:space="0" w:color="auto"/>
        <w:right w:val="none" w:sz="0" w:space="0" w:color="auto"/>
      </w:divBdr>
    </w:div>
    <w:div w:id="1833257238">
      <w:bodyDiv w:val="1"/>
      <w:marLeft w:val="0"/>
      <w:marRight w:val="0"/>
      <w:marTop w:val="0"/>
      <w:marBottom w:val="0"/>
      <w:divBdr>
        <w:top w:val="none" w:sz="0" w:space="0" w:color="auto"/>
        <w:left w:val="none" w:sz="0" w:space="0" w:color="auto"/>
        <w:bottom w:val="none" w:sz="0" w:space="0" w:color="auto"/>
        <w:right w:val="none" w:sz="0" w:space="0" w:color="auto"/>
      </w:divBdr>
    </w:div>
    <w:div w:id="1833374163">
      <w:bodyDiv w:val="1"/>
      <w:marLeft w:val="0"/>
      <w:marRight w:val="0"/>
      <w:marTop w:val="0"/>
      <w:marBottom w:val="0"/>
      <w:divBdr>
        <w:top w:val="none" w:sz="0" w:space="0" w:color="auto"/>
        <w:left w:val="none" w:sz="0" w:space="0" w:color="auto"/>
        <w:bottom w:val="none" w:sz="0" w:space="0" w:color="auto"/>
        <w:right w:val="none" w:sz="0" w:space="0" w:color="auto"/>
      </w:divBdr>
    </w:div>
    <w:div w:id="1833447263">
      <w:bodyDiv w:val="1"/>
      <w:marLeft w:val="0"/>
      <w:marRight w:val="0"/>
      <w:marTop w:val="0"/>
      <w:marBottom w:val="0"/>
      <w:divBdr>
        <w:top w:val="none" w:sz="0" w:space="0" w:color="auto"/>
        <w:left w:val="none" w:sz="0" w:space="0" w:color="auto"/>
        <w:bottom w:val="none" w:sz="0" w:space="0" w:color="auto"/>
        <w:right w:val="none" w:sz="0" w:space="0" w:color="auto"/>
      </w:divBdr>
    </w:div>
    <w:div w:id="1833448333">
      <w:bodyDiv w:val="1"/>
      <w:marLeft w:val="0"/>
      <w:marRight w:val="0"/>
      <w:marTop w:val="0"/>
      <w:marBottom w:val="0"/>
      <w:divBdr>
        <w:top w:val="none" w:sz="0" w:space="0" w:color="auto"/>
        <w:left w:val="none" w:sz="0" w:space="0" w:color="auto"/>
        <w:bottom w:val="none" w:sz="0" w:space="0" w:color="auto"/>
        <w:right w:val="none" w:sz="0" w:space="0" w:color="auto"/>
      </w:divBdr>
    </w:div>
    <w:div w:id="1833525049">
      <w:bodyDiv w:val="1"/>
      <w:marLeft w:val="0"/>
      <w:marRight w:val="0"/>
      <w:marTop w:val="0"/>
      <w:marBottom w:val="0"/>
      <w:divBdr>
        <w:top w:val="none" w:sz="0" w:space="0" w:color="auto"/>
        <w:left w:val="none" w:sz="0" w:space="0" w:color="auto"/>
        <w:bottom w:val="none" w:sz="0" w:space="0" w:color="auto"/>
        <w:right w:val="none" w:sz="0" w:space="0" w:color="auto"/>
      </w:divBdr>
    </w:div>
    <w:div w:id="1833569424">
      <w:bodyDiv w:val="1"/>
      <w:marLeft w:val="0"/>
      <w:marRight w:val="0"/>
      <w:marTop w:val="0"/>
      <w:marBottom w:val="0"/>
      <w:divBdr>
        <w:top w:val="none" w:sz="0" w:space="0" w:color="auto"/>
        <w:left w:val="none" w:sz="0" w:space="0" w:color="auto"/>
        <w:bottom w:val="none" w:sz="0" w:space="0" w:color="auto"/>
        <w:right w:val="none" w:sz="0" w:space="0" w:color="auto"/>
      </w:divBdr>
    </w:div>
    <w:div w:id="1833640605">
      <w:bodyDiv w:val="1"/>
      <w:marLeft w:val="0"/>
      <w:marRight w:val="0"/>
      <w:marTop w:val="0"/>
      <w:marBottom w:val="0"/>
      <w:divBdr>
        <w:top w:val="none" w:sz="0" w:space="0" w:color="auto"/>
        <w:left w:val="none" w:sz="0" w:space="0" w:color="auto"/>
        <w:bottom w:val="none" w:sz="0" w:space="0" w:color="auto"/>
        <w:right w:val="none" w:sz="0" w:space="0" w:color="auto"/>
      </w:divBdr>
    </w:div>
    <w:div w:id="1833905176">
      <w:bodyDiv w:val="1"/>
      <w:marLeft w:val="0"/>
      <w:marRight w:val="0"/>
      <w:marTop w:val="0"/>
      <w:marBottom w:val="0"/>
      <w:divBdr>
        <w:top w:val="none" w:sz="0" w:space="0" w:color="auto"/>
        <w:left w:val="none" w:sz="0" w:space="0" w:color="auto"/>
        <w:bottom w:val="none" w:sz="0" w:space="0" w:color="auto"/>
        <w:right w:val="none" w:sz="0" w:space="0" w:color="auto"/>
      </w:divBdr>
    </w:div>
    <w:div w:id="1834105495">
      <w:bodyDiv w:val="1"/>
      <w:marLeft w:val="0"/>
      <w:marRight w:val="0"/>
      <w:marTop w:val="0"/>
      <w:marBottom w:val="0"/>
      <w:divBdr>
        <w:top w:val="none" w:sz="0" w:space="0" w:color="auto"/>
        <w:left w:val="none" w:sz="0" w:space="0" w:color="auto"/>
        <w:bottom w:val="none" w:sz="0" w:space="0" w:color="auto"/>
        <w:right w:val="none" w:sz="0" w:space="0" w:color="auto"/>
      </w:divBdr>
    </w:div>
    <w:div w:id="1834174482">
      <w:bodyDiv w:val="1"/>
      <w:marLeft w:val="0"/>
      <w:marRight w:val="0"/>
      <w:marTop w:val="0"/>
      <w:marBottom w:val="0"/>
      <w:divBdr>
        <w:top w:val="none" w:sz="0" w:space="0" w:color="auto"/>
        <w:left w:val="none" w:sz="0" w:space="0" w:color="auto"/>
        <w:bottom w:val="none" w:sz="0" w:space="0" w:color="auto"/>
        <w:right w:val="none" w:sz="0" w:space="0" w:color="auto"/>
      </w:divBdr>
    </w:div>
    <w:div w:id="1834253893">
      <w:bodyDiv w:val="1"/>
      <w:marLeft w:val="0"/>
      <w:marRight w:val="0"/>
      <w:marTop w:val="0"/>
      <w:marBottom w:val="0"/>
      <w:divBdr>
        <w:top w:val="none" w:sz="0" w:space="0" w:color="auto"/>
        <w:left w:val="none" w:sz="0" w:space="0" w:color="auto"/>
        <w:bottom w:val="none" w:sz="0" w:space="0" w:color="auto"/>
        <w:right w:val="none" w:sz="0" w:space="0" w:color="auto"/>
      </w:divBdr>
    </w:div>
    <w:div w:id="1834561791">
      <w:bodyDiv w:val="1"/>
      <w:marLeft w:val="0"/>
      <w:marRight w:val="0"/>
      <w:marTop w:val="0"/>
      <w:marBottom w:val="0"/>
      <w:divBdr>
        <w:top w:val="none" w:sz="0" w:space="0" w:color="auto"/>
        <w:left w:val="none" w:sz="0" w:space="0" w:color="auto"/>
        <w:bottom w:val="none" w:sz="0" w:space="0" w:color="auto"/>
        <w:right w:val="none" w:sz="0" w:space="0" w:color="auto"/>
      </w:divBdr>
    </w:div>
    <w:div w:id="1834566539">
      <w:bodyDiv w:val="1"/>
      <w:marLeft w:val="0"/>
      <w:marRight w:val="0"/>
      <w:marTop w:val="0"/>
      <w:marBottom w:val="0"/>
      <w:divBdr>
        <w:top w:val="none" w:sz="0" w:space="0" w:color="auto"/>
        <w:left w:val="none" w:sz="0" w:space="0" w:color="auto"/>
        <w:bottom w:val="none" w:sz="0" w:space="0" w:color="auto"/>
        <w:right w:val="none" w:sz="0" w:space="0" w:color="auto"/>
      </w:divBdr>
    </w:div>
    <w:div w:id="1834567812">
      <w:bodyDiv w:val="1"/>
      <w:marLeft w:val="0"/>
      <w:marRight w:val="0"/>
      <w:marTop w:val="0"/>
      <w:marBottom w:val="0"/>
      <w:divBdr>
        <w:top w:val="none" w:sz="0" w:space="0" w:color="auto"/>
        <w:left w:val="none" w:sz="0" w:space="0" w:color="auto"/>
        <w:bottom w:val="none" w:sz="0" w:space="0" w:color="auto"/>
        <w:right w:val="none" w:sz="0" w:space="0" w:color="auto"/>
      </w:divBdr>
    </w:div>
    <w:div w:id="1834682455">
      <w:bodyDiv w:val="1"/>
      <w:marLeft w:val="0"/>
      <w:marRight w:val="0"/>
      <w:marTop w:val="0"/>
      <w:marBottom w:val="0"/>
      <w:divBdr>
        <w:top w:val="none" w:sz="0" w:space="0" w:color="auto"/>
        <w:left w:val="none" w:sz="0" w:space="0" w:color="auto"/>
        <w:bottom w:val="none" w:sz="0" w:space="0" w:color="auto"/>
        <w:right w:val="none" w:sz="0" w:space="0" w:color="auto"/>
      </w:divBdr>
    </w:div>
    <w:div w:id="1834686943">
      <w:bodyDiv w:val="1"/>
      <w:marLeft w:val="0"/>
      <w:marRight w:val="0"/>
      <w:marTop w:val="0"/>
      <w:marBottom w:val="0"/>
      <w:divBdr>
        <w:top w:val="none" w:sz="0" w:space="0" w:color="auto"/>
        <w:left w:val="none" w:sz="0" w:space="0" w:color="auto"/>
        <w:bottom w:val="none" w:sz="0" w:space="0" w:color="auto"/>
        <w:right w:val="none" w:sz="0" w:space="0" w:color="auto"/>
      </w:divBdr>
    </w:div>
    <w:div w:id="1834832220">
      <w:bodyDiv w:val="1"/>
      <w:marLeft w:val="0"/>
      <w:marRight w:val="0"/>
      <w:marTop w:val="0"/>
      <w:marBottom w:val="0"/>
      <w:divBdr>
        <w:top w:val="none" w:sz="0" w:space="0" w:color="auto"/>
        <w:left w:val="none" w:sz="0" w:space="0" w:color="auto"/>
        <w:bottom w:val="none" w:sz="0" w:space="0" w:color="auto"/>
        <w:right w:val="none" w:sz="0" w:space="0" w:color="auto"/>
      </w:divBdr>
    </w:div>
    <w:div w:id="1835487042">
      <w:bodyDiv w:val="1"/>
      <w:marLeft w:val="0"/>
      <w:marRight w:val="0"/>
      <w:marTop w:val="0"/>
      <w:marBottom w:val="0"/>
      <w:divBdr>
        <w:top w:val="none" w:sz="0" w:space="0" w:color="auto"/>
        <w:left w:val="none" w:sz="0" w:space="0" w:color="auto"/>
        <w:bottom w:val="none" w:sz="0" w:space="0" w:color="auto"/>
        <w:right w:val="none" w:sz="0" w:space="0" w:color="auto"/>
      </w:divBdr>
    </w:div>
    <w:div w:id="1835493760">
      <w:bodyDiv w:val="1"/>
      <w:marLeft w:val="0"/>
      <w:marRight w:val="0"/>
      <w:marTop w:val="0"/>
      <w:marBottom w:val="0"/>
      <w:divBdr>
        <w:top w:val="none" w:sz="0" w:space="0" w:color="auto"/>
        <w:left w:val="none" w:sz="0" w:space="0" w:color="auto"/>
        <w:bottom w:val="none" w:sz="0" w:space="0" w:color="auto"/>
        <w:right w:val="none" w:sz="0" w:space="0" w:color="auto"/>
      </w:divBdr>
    </w:div>
    <w:div w:id="1835561416">
      <w:bodyDiv w:val="1"/>
      <w:marLeft w:val="0"/>
      <w:marRight w:val="0"/>
      <w:marTop w:val="0"/>
      <w:marBottom w:val="0"/>
      <w:divBdr>
        <w:top w:val="none" w:sz="0" w:space="0" w:color="auto"/>
        <w:left w:val="none" w:sz="0" w:space="0" w:color="auto"/>
        <w:bottom w:val="none" w:sz="0" w:space="0" w:color="auto"/>
        <w:right w:val="none" w:sz="0" w:space="0" w:color="auto"/>
      </w:divBdr>
    </w:div>
    <w:div w:id="1835608877">
      <w:bodyDiv w:val="1"/>
      <w:marLeft w:val="0"/>
      <w:marRight w:val="0"/>
      <w:marTop w:val="0"/>
      <w:marBottom w:val="0"/>
      <w:divBdr>
        <w:top w:val="none" w:sz="0" w:space="0" w:color="auto"/>
        <w:left w:val="none" w:sz="0" w:space="0" w:color="auto"/>
        <w:bottom w:val="none" w:sz="0" w:space="0" w:color="auto"/>
        <w:right w:val="none" w:sz="0" w:space="0" w:color="auto"/>
      </w:divBdr>
    </w:div>
    <w:div w:id="1835948695">
      <w:bodyDiv w:val="1"/>
      <w:marLeft w:val="0"/>
      <w:marRight w:val="0"/>
      <w:marTop w:val="0"/>
      <w:marBottom w:val="0"/>
      <w:divBdr>
        <w:top w:val="none" w:sz="0" w:space="0" w:color="auto"/>
        <w:left w:val="none" w:sz="0" w:space="0" w:color="auto"/>
        <w:bottom w:val="none" w:sz="0" w:space="0" w:color="auto"/>
        <w:right w:val="none" w:sz="0" w:space="0" w:color="auto"/>
      </w:divBdr>
    </w:div>
    <w:div w:id="1836647696">
      <w:bodyDiv w:val="1"/>
      <w:marLeft w:val="0"/>
      <w:marRight w:val="0"/>
      <w:marTop w:val="0"/>
      <w:marBottom w:val="0"/>
      <w:divBdr>
        <w:top w:val="none" w:sz="0" w:space="0" w:color="auto"/>
        <w:left w:val="none" w:sz="0" w:space="0" w:color="auto"/>
        <w:bottom w:val="none" w:sz="0" w:space="0" w:color="auto"/>
        <w:right w:val="none" w:sz="0" w:space="0" w:color="auto"/>
      </w:divBdr>
    </w:div>
    <w:div w:id="1836725526">
      <w:bodyDiv w:val="1"/>
      <w:marLeft w:val="0"/>
      <w:marRight w:val="0"/>
      <w:marTop w:val="0"/>
      <w:marBottom w:val="0"/>
      <w:divBdr>
        <w:top w:val="none" w:sz="0" w:space="0" w:color="auto"/>
        <w:left w:val="none" w:sz="0" w:space="0" w:color="auto"/>
        <w:bottom w:val="none" w:sz="0" w:space="0" w:color="auto"/>
        <w:right w:val="none" w:sz="0" w:space="0" w:color="auto"/>
      </w:divBdr>
    </w:div>
    <w:div w:id="1836726892">
      <w:bodyDiv w:val="1"/>
      <w:marLeft w:val="0"/>
      <w:marRight w:val="0"/>
      <w:marTop w:val="0"/>
      <w:marBottom w:val="0"/>
      <w:divBdr>
        <w:top w:val="none" w:sz="0" w:space="0" w:color="auto"/>
        <w:left w:val="none" w:sz="0" w:space="0" w:color="auto"/>
        <w:bottom w:val="none" w:sz="0" w:space="0" w:color="auto"/>
        <w:right w:val="none" w:sz="0" w:space="0" w:color="auto"/>
      </w:divBdr>
    </w:div>
    <w:div w:id="1836872500">
      <w:bodyDiv w:val="1"/>
      <w:marLeft w:val="0"/>
      <w:marRight w:val="0"/>
      <w:marTop w:val="0"/>
      <w:marBottom w:val="0"/>
      <w:divBdr>
        <w:top w:val="none" w:sz="0" w:space="0" w:color="auto"/>
        <w:left w:val="none" w:sz="0" w:space="0" w:color="auto"/>
        <w:bottom w:val="none" w:sz="0" w:space="0" w:color="auto"/>
        <w:right w:val="none" w:sz="0" w:space="0" w:color="auto"/>
      </w:divBdr>
    </w:div>
    <w:div w:id="1836915597">
      <w:bodyDiv w:val="1"/>
      <w:marLeft w:val="0"/>
      <w:marRight w:val="0"/>
      <w:marTop w:val="0"/>
      <w:marBottom w:val="0"/>
      <w:divBdr>
        <w:top w:val="none" w:sz="0" w:space="0" w:color="auto"/>
        <w:left w:val="none" w:sz="0" w:space="0" w:color="auto"/>
        <w:bottom w:val="none" w:sz="0" w:space="0" w:color="auto"/>
        <w:right w:val="none" w:sz="0" w:space="0" w:color="auto"/>
      </w:divBdr>
    </w:div>
    <w:div w:id="1837260925">
      <w:bodyDiv w:val="1"/>
      <w:marLeft w:val="0"/>
      <w:marRight w:val="0"/>
      <w:marTop w:val="0"/>
      <w:marBottom w:val="0"/>
      <w:divBdr>
        <w:top w:val="none" w:sz="0" w:space="0" w:color="auto"/>
        <w:left w:val="none" w:sz="0" w:space="0" w:color="auto"/>
        <w:bottom w:val="none" w:sz="0" w:space="0" w:color="auto"/>
        <w:right w:val="none" w:sz="0" w:space="0" w:color="auto"/>
      </w:divBdr>
    </w:div>
    <w:div w:id="1837500541">
      <w:bodyDiv w:val="1"/>
      <w:marLeft w:val="0"/>
      <w:marRight w:val="0"/>
      <w:marTop w:val="0"/>
      <w:marBottom w:val="0"/>
      <w:divBdr>
        <w:top w:val="none" w:sz="0" w:space="0" w:color="auto"/>
        <w:left w:val="none" w:sz="0" w:space="0" w:color="auto"/>
        <w:bottom w:val="none" w:sz="0" w:space="0" w:color="auto"/>
        <w:right w:val="none" w:sz="0" w:space="0" w:color="auto"/>
      </w:divBdr>
    </w:div>
    <w:div w:id="1837770035">
      <w:bodyDiv w:val="1"/>
      <w:marLeft w:val="0"/>
      <w:marRight w:val="0"/>
      <w:marTop w:val="0"/>
      <w:marBottom w:val="0"/>
      <w:divBdr>
        <w:top w:val="none" w:sz="0" w:space="0" w:color="auto"/>
        <w:left w:val="none" w:sz="0" w:space="0" w:color="auto"/>
        <w:bottom w:val="none" w:sz="0" w:space="0" w:color="auto"/>
        <w:right w:val="none" w:sz="0" w:space="0" w:color="auto"/>
      </w:divBdr>
    </w:div>
    <w:div w:id="1837989519">
      <w:bodyDiv w:val="1"/>
      <w:marLeft w:val="0"/>
      <w:marRight w:val="0"/>
      <w:marTop w:val="0"/>
      <w:marBottom w:val="0"/>
      <w:divBdr>
        <w:top w:val="none" w:sz="0" w:space="0" w:color="auto"/>
        <w:left w:val="none" w:sz="0" w:space="0" w:color="auto"/>
        <w:bottom w:val="none" w:sz="0" w:space="0" w:color="auto"/>
        <w:right w:val="none" w:sz="0" w:space="0" w:color="auto"/>
      </w:divBdr>
    </w:div>
    <w:div w:id="1838420895">
      <w:bodyDiv w:val="1"/>
      <w:marLeft w:val="0"/>
      <w:marRight w:val="0"/>
      <w:marTop w:val="0"/>
      <w:marBottom w:val="0"/>
      <w:divBdr>
        <w:top w:val="none" w:sz="0" w:space="0" w:color="auto"/>
        <w:left w:val="none" w:sz="0" w:space="0" w:color="auto"/>
        <w:bottom w:val="none" w:sz="0" w:space="0" w:color="auto"/>
        <w:right w:val="none" w:sz="0" w:space="0" w:color="auto"/>
      </w:divBdr>
    </w:div>
    <w:div w:id="1838422480">
      <w:bodyDiv w:val="1"/>
      <w:marLeft w:val="0"/>
      <w:marRight w:val="0"/>
      <w:marTop w:val="0"/>
      <w:marBottom w:val="0"/>
      <w:divBdr>
        <w:top w:val="none" w:sz="0" w:space="0" w:color="auto"/>
        <w:left w:val="none" w:sz="0" w:space="0" w:color="auto"/>
        <w:bottom w:val="none" w:sz="0" w:space="0" w:color="auto"/>
        <w:right w:val="none" w:sz="0" w:space="0" w:color="auto"/>
      </w:divBdr>
    </w:div>
    <w:div w:id="1838568963">
      <w:bodyDiv w:val="1"/>
      <w:marLeft w:val="0"/>
      <w:marRight w:val="0"/>
      <w:marTop w:val="0"/>
      <w:marBottom w:val="0"/>
      <w:divBdr>
        <w:top w:val="none" w:sz="0" w:space="0" w:color="auto"/>
        <w:left w:val="none" w:sz="0" w:space="0" w:color="auto"/>
        <w:bottom w:val="none" w:sz="0" w:space="0" w:color="auto"/>
        <w:right w:val="none" w:sz="0" w:space="0" w:color="auto"/>
      </w:divBdr>
    </w:div>
    <w:div w:id="1838689683">
      <w:bodyDiv w:val="1"/>
      <w:marLeft w:val="0"/>
      <w:marRight w:val="0"/>
      <w:marTop w:val="0"/>
      <w:marBottom w:val="0"/>
      <w:divBdr>
        <w:top w:val="none" w:sz="0" w:space="0" w:color="auto"/>
        <w:left w:val="none" w:sz="0" w:space="0" w:color="auto"/>
        <w:bottom w:val="none" w:sz="0" w:space="0" w:color="auto"/>
        <w:right w:val="none" w:sz="0" w:space="0" w:color="auto"/>
      </w:divBdr>
    </w:div>
    <w:div w:id="1838689879">
      <w:bodyDiv w:val="1"/>
      <w:marLeft w:val="0"/>
      <w:marRight w:val="0"/>
      <w:marTop w:val="0"/>
      <w:marBottom w:val="0"/>
      <w:divBdr>
        <w:top w:val="none" w:sz="0" w:space="0" w:color="auto"/>
        <w:left w:val="none" w:sz="0" w:space="0" w:color="auto"/>
        <w:bottom w:val="none" w:sz="0" w:space="0" w:color="auto"/>
        <w:right w:val="none" w:sz="0" w:space="0" w:color="auto"/>
      </w:divBdr>
    </w:div>
    <w:div w:id="1838841698">
      <w:bodyDiv w:val="1"/>
      <w:marLeft w:val="0"/>
      <w:marRight w:val="0"/>
      <w:marTop w:val="0"/>
      <w:marBottom w:val="0"/>
      <w:divBdr>
        <w:top w:val="none" w:sz="0" w:space="0" w:color="auto"/>
        <w:left w:val="none" w:sz="0" w:space="0" w:color="auto"/>
        <w:bottom w:val="none" w:sz="0" w:space="0" w:color="auto"/>
        <w:right w:val="none" w:sz="0" w:space="0" w:color="auto"/>
      </w:divBdr>
    </w:div>
    <w:div w:id="1838884816">
      <w:bodyDiv w:val="1"/>
      <w:marLeft w:val="0"/>
      <w:marRight w:val="0"/>
      <w:marTop w:val="0"/>
      <w:marBottom w:val="0"/>
      <w:divBdr>
        <w:top w:val="none" w:sz="0" w:space="0" w:color="auto"/>
        <w:left w:val="none" w:sz="0" w:space="0" w:color="auto"/>
        <w:bottom w:val="none" w:sz="0" w:space="0" w:color="auto"/>
        <w:right w:val="none" w:sz="0" w:space="0" w:color="auto"/>
      </w:divBdr>
    </w:div>
    <w:div w:id="1838959213">
      <w:bodyDiv w:val="1"/>
      <w:marLeft w:val="0"/>
      <w:marRight w:val="0"/>
      <w:marTop w:val="0"/>
      <w:marBottom w:val="0"/>
      <w:divBdr>
        <w:top w:val="none" w:sz="0" w:space="0" w:color="auto"/>
        <w:left w:val="none" w:sz="0" w:space="0" w:color="auto"/>
        <w:bottom w:val="none" w:sz="0" w:space="0" w:color="auto"/>
        <w:right w:val="none" w:sz="0" w:space="0" w:color="auto"/>
      </w:divBdr>
    </w:div>
    <w:div w:id="1838961145">
      <w:bodyDiv w:val="1"/>
      <w:marLeft w:val="0"/>
      <w:marRight w:val="0"/>
      <w:marTop w:val="0"/>
      <w:marBottom w:val="0"/>
      <w:divBdr>
        <w:top w:val="none" w:sz="0" w:space="0" w:color="auto"/>
        <w:left w:val="none" w:sz="0" w:space="0" w:color="auto"/>
        <w:bottom w:val="none" w:sz="0" w:space="0" w:color="auto"/>
        <w:right w:val="none" w:sz="0" w:space="0" w:color="auto"/>
      </w:divBdr>
    </w:div>
    <w:div w:id="1839029901">
      <w:bodyDiv w:val="1"/>
      <w:marLeft w:val="0"/>
      <w:marRight w:val="0"/>
      <w:marTop w:val="0"/>
      <w:marBottom w:val="0"/>
      <w:divBdr>
        <w:top w:val="none" w:sz="0" w:space="0" w:color="auto"/>
        <w:left w:val="none" w:sz="0" w:space="0" w:color="auto"/>
        <w:bottom w:val="none" w:sz="0" w:space="0" w:color="auto"/>
        <w:right w:val="none" w:sz="0" w:space="0" w:color="auto"/>
      </w:divBdr>
    </w:div>
    <w:div w:id="1839035850">
      <w:bodyDiv w:val="1"/>
      <w:marLeft w:val="0"/>
      <w:marRight w:val="0"/>
      <w:marTop w:val="0"/>
      <w:marBottom w:val="0"/>
      <w:divBdr>
        <w:top w:val="none" w:sz="0" w:space="0" w:color="auto"/>
        <w:left w:val="none" w:sz="0" w:space="0" w:color="auto"/>
        <w:bottom w:val="none" w:sz="0" w:space="0" w:color="auto"/>
        <w:right w:val="none" w:sz="0" w:space="0" w:color="auto"/>
      </w:divBdr>
    </w:div>
    <w:div w:id="1839229225">
      <w:bodyDiv w:val="1"/>
      <w:marLeft w:val="0"/>
      <w:marRight w:val="0"/>
      <w:marTop w:val="0"/>
      <w:marBottom w:val="0"/>
      <w:divBdr>
        <w:top w:val="none" w:sz="0" w:space="0" w:color="auto"/>
        <w:left w:val="none" w:sz="0" w:space="0" w:color="auto"/>
        <w:bottom w:val="none" w:sz="0" w:space="0" w:color="auto"/>
        <w:right w:val="none" w:sz="0" w:space="0" w:color="auto"/>
      </w:divBdr>
    </w:div>
    <w:div w:id="1839346741">
      <w:bodyDiv w:val="1"/>
      <w:marLeft w:val="0"/>
      <w:marRight w:val="0"/>
      <w:marTop w:val="0"/>
      <w:marBottom w:val="0"/>
      <w:divBdr>
        <w:top w:val="none" w:sz="0" w:space="0" w:color="auto"/>
        <w:left w:val="none" w:sz="0" w:space="0" w:color="auto"/>
        <w:bottom w:val="none" w:sz="0" w:space="0" w:color="auto"/>
        <w:right w:val="none" w:sz="0" w:space="0" w:color="auto"/>
      </w:divBdr>
    </w:div>
    <w:div w:id="1839812013">
      <w:bodyDiv w:val="1"/>
      <w:marLeft w:val="0"/>
      <w:marRight w:val="0"/>
      <w:marTop w:val="0"/>
      <w:marBottom w:val="0"/>
      <w:divBdr>
        <w:top w:val="none" w:sz="0" w:space="0" w:color="auto"/>
        <w:left w:val="none" w:sz="0" w:space="0" w:color="auto"/>
        <w:bottom w:val="none" w:sz="0" w:space="0" w:color="auto"/>
        <w:right w:val="none" w:sz="0" w:space="0" w:color="auto"/>
      </w:divBdr>
    </w:div>
    <w:div w:id="1839882596">
      <w:bodyDiv w:val="1"/>
      <w:marLeft w:val="0"/>
      <w:marRight w:val="0"/>
      <w:marTop w:val="0"/>
      <w:marBottom w:val="0"/>
      <w:divBdr>
        <w:top w:val="none" w:sz="0" w:space="0" w:color="auto"/>
        <w:left w:val="none" w:sz="0" w:space="0" w:color="auto"/>
        <w:bottom w:val="none" w:sz="0" w:space="0" w:color="auto"/>
        <w:right w:val="none" w:sz="0" w:space="0" w:color="auto"/>
      </w:divBdr>
    </w:div>
    <w:div w:id="1840077462">
      <w:bodyDiv w:val="1"/>
      <w:marLeft w:val="0"/>
      <w:marRight w:val="0"/>
      <w:marTop w:val="0"/>
      <w:marBottom w:val="0"/>
      <w:divBdr>
        <w:top w:val="none" w:sz="0" w:space="0" w:color="auto"/>
        <w:left w:val="none" w:sz="0" w:space="0" w:color="auto"/>
        <w:bottom w:val="none" w:sz="0" w:space="0" w:color="auto"/>
        <w:right w:val="none" w:sz="0" w:space="0" w:color="auto"/>
      </w:divBdr>
    </w:div>
    <w:div w:id="1840195295">
      <w:bodyDiv w:val="1"/>
      <w:marLeft w:val="0"/>
      <w:marRight w:val="0"/>
      <w:marTop w:val="0"/>
      <w:marBottom w:val="0"/>
      <w:divBdr>
        <w:top w:val="none" w:sz="0" w:space="0" w:color="auto"/>
        <w:left w:val="none" w:sz="0" w:space="0" w:color="auto"/>
        <w:bottom w:val="none" w:sz="0" w:space="0" w:color="auto"/>
        <w:right w:val="none" w:sz="0" w:space="0" w:color="auto"/>
      </w:divBdr>
    </w:div>
    <w:div w:id="1840348407">
      <w:bodyDiv w:val="1"/>
      <w:marLeft w:val="0"/>
      <w:marRight w:val="0"/>
      <w:marTop w:val="0"/>
      <w:marBottom w:val="0"/>
      <w:divBdr>
        <w:top w:val="none" w:sz="0" w:space="0" w:color="auto"/>
        <w:left w:val="none" w:sz="0" w:space="0" w:color="auto"/>
        <w:bottom w:val="none" w:sz="0" w:space="0" w:color="auto"/>
        <w:right w:val="none" w:sz="0" w:space="0" w:color="auto"/>
      </w:divBdr>
    </w:div>
    <w:div w:id="1840459828">
      <w:bodyDiv w:val="1"/>
      <w:marLeft w:val="0"/>
      <w:marRight w:val="0"/>
      <w:marTop w:val="0"/>
      <w:marBottom w:val="0"/>
      <w:divBdr>
        <w:top w:val="none" w:sz="0" w:space="0" w:color="auto"/>
        <w:left w:val="none" w:sz="0" w:space="0" w:color="auto"/>
        <w:bottom w:val="none" w:sz="0" w:space="0" w:color="auto"/>
        <w:right w:val="none" w:sz="0" w:space="0" w:color="auto"/>
      </w:divBdr>
    </w:div>
    <w:div w:id="1840653563">
      <w:bodyDiv w:val="1"/>
      <w:marLeft w:val="0"/>
      <w:marRight w:val="0"/>
      <w:marTop w:val="0"/>
      <w:marBottom w:val="0"/>
      <w:divBdr>
        <w:top w:val="none" w:sz="0" w:space="0" w:color="auto"/>
        <w:left w:val="none" w:sz="0" w:space="0" w:color="auto"/>
        <w:bottom w:val="none" w:sz="0" w:space="0" w:color="auto"/>
        <w:right w:val="none" w:sz="0" w:space="0" w:color="auto"/>
      </w:divBdr>
    </w:div>
    <w:div w:id="1840777156">
      <w:bodyDiv w:val="1"/>
      <w:marLeft w:val="0"/>
      <w:marRight w:val="0"/>
      <w:marTop w:val="0"/>
      <w:marBottom w:val="0"/>
      <w:divBdr>
        <w:top w:val="none" w:sz="0" w:space="0" w:color="auto"/>
        <w:left w:val="none" w:sz="0" w:space="0" w:color="auto"/>
        <w:bottom w:val="none" w:sz="0" w:space="0" w:color="auto"/>
        <w:right w:val="none" w:sz="0" w:space="0" w:color="auto"/>
      </w:divBdr>
    </w:div>
    <w:div w:id="1841038599">
      <w:bodyDiv w:val="1"/>
      <w:marLeft w:val="0"/>
      <w:marRight w:val="0"/>
      <w:marTop w:val="0"/>
      <w:marBottom w:val="0"/>
      <w:divBdr>
        <w:top w:val="none" w:sz="0" w:space="0" w:color="auto"/>
        <w:left w:val="none" w:sz="0" w:space="0" w:color="auto"/>
        <w:bottom w:val="none" w:sz="0" w:space="0" w:color="auto"/>
        <w:right w:val="none" w:sz="0" w:space="0" w:color="auto"/>
      </w:divBdr>
    </w:div>
    <w:div w:id="1841312841">
      <w:bodyDiv w:val="1"/>
      <w:marLeft w:val="0"/>
      <w:marRight w:val="0"/>
      <w:marTop w:val="0"/>
      <w:marBottom w:val="0"/>
      <w:divBdr>
        <w:top w:val="none" w:sz="0" w:space="0" w:color="auto"/>
        <w:left w:val="none" w:sz="0" w:space="0" w:color="auto"/>
        <w:bottom w:val="none" w:sz="0" w:space="0" w:color="auto"/>
        <w:right w:val="none" w:sz="0" w:space="0" w:color="auto"/>
      </w:divBdr>
    </w:div>
    <w:div w:id="1841389138">
      <w:bodyDiv w:val="1"/>
      <w:marLeft w:val="0"/>
      <w:marRight w:val="0"/>
      <w:marTop w:val="0"/>
      <w:marBottom w:val="0"/>
      <w:divBdr>
        <w:top w:val="none" w:sz="0" w:space="0" w:color="auto"/>
        <w:left w:val="none" w:sz="0" w:space="0" w:color="auto"/>
        <w:bottom w:val="none" w:sz="0" w:space="0" w:color="auto"/>
        <w:right w:val="none" w:sz="0" w:space="0" w:color="auto"/>
      </w:divBdr>
    </w:div>
    <w:div w:id="1841462675">
      <w:bodyDiv w:val="1"/>
      <w:marLeft w:val="0"/>
      <w:marRight w:val="0"/>
      <w:marTop w:val="0"/>
      <w:marBottom w:val="0"/>
      <w:divBdr>
        <w:top w:val="none" w:sz="0" w:space="0" w:color="auto"/>
        <w:left w:val="none" w:sz="0" w:space="0" w:color="auto"/>
        <w:bottom w:val="none" w:sz="0" w:space="0" w:color="auto"/>
        <w:right w:val="none" w:sz="0" w:space="0" w:color="auto"/>
      </w:divBdr>
    </w:div>
    <w:div w:id="1841658397">
      <w:bodyDiv w:val="1"/>
      <w:marLeft w:val="0"/>
      <w:marRight w:val="0"/>
      <w:marTop w:val="0"/>
      <w:marBottom w:val="0"/>
      <w:divBdr>
        <w:top w:val="none" w:sz="0" w:space="0" w:color="auto"/>
        <w:left w:val="none" w:sz="0" w:space="0" w:color="auto"/>
        <w:bottom w:val="none" w:sz="0" w:space="0" w:color="auto"/>
        <w:right w:val="none" w:sz="0" w:space="0" w:color="auto"/>
      </w:divBdr>
    </w:div>
    <w:div w:id="1841852066">
      <w:bodyDiv w:val="1"/>
      <w:marLeft w:val="0"/>
      <w:marRight w:val="0"/>
      <w:marTop w:val="0"/>
      <w:marBottom w:val="0"/>
      <w:divBdr>
        <w:top w:val="none" w:sz="0" w:space="0" w:color="auto"/>
        <w:left w:val="none" w:sz="0" w:space="0" w:color="auto"/>
        <w:bottom w:val="none" w:sz="0" w:space="0" w:color="auto"/>
        <w:right w:val="none" w:sz="0" w:space="0" w:color="auto"/>
      </w:divBdr>
    </w:div>
    <w:div w:id="1842357651">
      <w:bodyDiv w:val="1"/>
      <w:marLeft w:val="0"/>
      <w:marRight w:val="0"/>
      <w:marTop w:val="0"/>
      <w:marBottom w:val="0"/>
      <w:divBdr>
        <w:top w:val="none" w:sz="0" w:space="0" w:color="auto"/>
        <w:left w:val="none" w:sz="0" w:space="0" w:color="auto"/>
        <w:bottom w:val="none" w:sz="0" w:space="0" w:color="auto"/>
        <w:right w:val="none" w:sz="0" w:space="0" w:color="auto"/>
      </w:divBdr>
    </w:div>
    <w:div w:id="1842428355">
      <w:bodyDiv w:val="1"/>
      <w:marLeft w:val="0"/>
      <w:marRight w:val="0"/>
      <w:marTop w:val="0"/>
      <w:marBottom w:val="0"/>
      <w:divBdr>
        <w:top w:val="none" w:sz="0" w:space="0" w:color="auto"/>
        <w:left w:val="none" w:sz="0" w:space="0" w:color="auto"/>
        <w:bottom w:val="none" w:sz="0" w:space="0" w:color="auto"/>
        <w:right w:val="none" w:sz="0" w:space="0" w:color="auto"/>
      </w:divBdr>
    </w:div>
    <w:div w:id="1842501713">
      <w:bodyDiv w:val="1"/>
      <w:marLeft w:val="0"/>
      <w:marRight w:val="0"/>
      <w:marTop w:val="0"/>
      <w:marBottom w:val="0"/>
      <w:divBdr>
        <w:top w:val="none" w:sz="0" w:space="0" w:color="auto"/>
        <w:left w:val="none" w:sz="0" w:space="0" w:color="auto"/>
        <w:bottom w:val="none" w:sz="0" w:space="0" w:color="auto"/>
        <w:right w:val="none" w:sz="0" w:space="0" w:color="auto"/>
      </w:divBdr>
    </w:div>
    <w:div w:id="1842771813">
      <w:bodyDiv w:val="1"/>
      <w:marLeft w:val="0"/>
      <w:marRight w:val="0"/>
      <w:marTop w:val="0"/>
      <w:marBottom w:val="0"/>
      <w:divBdr>
        <w:top w:val="none" w:sz="0" w:space="0" w:color="auto"/>
        <w:left w:val="none" w:sz="0" w:space="0" w:color="auto"/>
        <w:bottom w:val="none" w:sz="0" w:space="0" w:color="auto"/>
        <w:right w:val="none" w:sz="0" w:space="0" w:color="auto"/>
      </w:divBdr>
    </w:div>
    <w:div w:id="1842970228">
      <w:bodyDiv w:val="1"/>
      <w:marLeft w:val="0"/>
      <w:marRight w:val="0"/>
      <w:marTop w:val="0"/>
      <w:marBottom w:val="0"/>
      <w:divBdr>
        <w:top w:val="none" w:sz="0" w:space="0" w:color="auto"/>
        <w:left w:val="none" w:sz="0" w:space="0" w:color="auto"/>
        <w:bottom w:val="none" w:sz="0" w:space="0" w:color="auto"/>
        <w:right w:val="none" w:sz="0" w:space="0" w:color="auto"/>
      </w:divBdr>
    </w:div>
    <w:div w:id="1843008566">
      <w:bodyDiv w:val="1"/>
      <w:marLeft w:val="0"/>
      <w:marRight w:val="0"/>
      <w:marTop w:val="0"/>
      <w:marBottom w:val="0"/>
      <w:divBdr>
        <w:top w:val="none" w:sz="0" w:space="0" w:color="auto"/>
        <w:left w:val="none" w:sz="0" w:space="0" w:color="auto"/>
        <w:bottom w:val="none" w:sz="0" w:space="0" w:color="auto"/>
        <w:right w:val="none" w:sz="0" w:space="0" w:color="auto"/>
      </w:divBdr>
    </w:div>
    <w:div w:id="1843204662">
      <w:bodyDiv w:val="1"/>
      <w:marLeft w:val="0"/>
      <w:marRight w:val="0"/>
      <w:marTop w:val="0"/>
      <w:marBottom w:val="0"/>
      <w:divBdr>
        <w:top w:val="none" w:sz="0" w:space="0" w:color="auto"/>
        <w:left w:val="none" w:sz="0" w:space="0" w:color="auto"/>
        <w:bottom w:val="none" w:sz="0" w:space="0" w:color="auto"/>
        <w:right w:val="none" w:sz="0" w:space="0" w:color="auto"/>
      </w:divBdr>
    </w:div>
    <w:div w:id="1843232162">
      <w:bodyDiv w:val="1"/>
      <w:marLeft w:val="0"/>
      <w:marRight w:val="0"/>
      <w:marTop w:val="0"/>
      <w:marBottom w:val="0"/>
      <w:divBdr>
        <w:top w:val="none" w:sz="0" w:space="0" w:color="auto"/>
        <w:left w:val="none" w:sz="0" w:space="0" w:color="auto"/>
        <w:bottom w:val="none" w:sz="0" w:space="0" w:color="auto"/>
        <w:right w:val="none" w:sz="0" w:space="0" w:color="auto"/>
      </w:divBdr>
    </w:div>
    <w:div w:id="1843397981">
      <w:bodyDiv w:val="1"/>
      <w:marLeft w:val="0"/>
      <w:marRight w:val="0"/>
      <w:marTop w:val="0"/>
      <w:marBottom w:val="0"/>
      <w:divBdr>
        <w:top w:val="none" w:sz="0" w:space="0" w:color="auto"/>
        <w:left w:val="none" w:sz="0" w:space="0" w:color="auto"/>
        <w:bottom w:val="none" w:sz="0" w:space="0" w:color="auto"/>
        <w:right w:val="none" w:sz="0" w:space="0" w:color="auto"/>
      </w:divBdr>
    </w:div>
    <w:div w:id="1843543937">
      <w:bodyDiv w:val="1"/>
      <w:marLeft w:val="0"/>
      <w:marRight w:val="0"/>
      <w:marTop w:val="0"/>
      <w:marBottom w:val="0"/>
      <w:divBdr>
        <w:top w:val="none" w:sz="0" w:space="0" w:color="auto"/>
        <w:left w:val="none" w:sz="0" w:space="0" w:color="auto"/>
        <w:bottom w:val="none" w:sz="0" w:space="0" w:color="auto"/>
        <w:right w:val="none" w:sz="0" w:space="0" w:color="auto"/>
      </w:divBdr>
    </w:div>
    <w:div w:id="1843815793">
      <w:bodyDiv w:val="1"/>
      <w:marLeft w:val="0"/>
      <w:marRight w:val="0"/>
      <w:marTop w:val="0"/>
      <w:marBottom w:val="0"/>
      <w:divBdr>
        <w:top w:val="none" w:sz="0" w:space="0" w:color="auto"/>
        <w:left w:val="none" w:sz="0" w:space="0" w:color="auto"/>
        <w:bottom w:val="none" w:sz="0" w:space="0" w:color="auto"/>
        <w:right w:val="none" w:sz="0" w:space="0" w:color="auto"/>
      </w:divBdr>
    </w:div>
    <w:div w:id="1844083891">
      <w:bodyDiv w:val="1"/>
      <w:marLeft w:val="0"/>
      <w:marRight w:val="0"/>
      <w:marTop w:val="0"/>
      <w:marBottom w:val="0"/>
      <w:divBdr>
        <w:top w:val="none" w:sz="0" w:space="0" w:color="auto"/>
        <w:left w:val="none" w:sz="0" w:space="0" w:color="auto"/>
        <w:bottom w:val="none" w:sz="0" w:space="0" w:color="auto"/>
        <w:right w:val="none" w:sz="0" w:space="0" w:color="auto"/>
      </w:divBdr>
    </w:div>
    <w:div w:id="1844201260">
      <w:bodyDiv w:val="1"/>
      <w:marLeft w:val="0"/>
      <w:marRight w:val="0"/>
      <w:marTop w:val="0"/>
      <w:marBottom w:val="0"/>
      <w:divBdr>
        <w:top w:val="none" w:sz="0" w:space="0" w:color="auto"/>
        <w:left w:val="none" w:sz="0" w:space="0" w:color="auto"/>
        <w:bottom w:val="none" w:sz="0" w:space="0" w:color="auto"/>
        <w:right w:val="none" w:sz="0" w:space="0" w:color="auto"/>
      </w:divBdr>
    </w:div>
    <w:div w:id="1844274130">
      <w:bodyDiv w:val="1"/>
      <w:marLeft w:val="0"/>
      <w:marRight w:val="0"/>
      <w:marTop w:val="0"/>
      <w:marBottom w:val="0"/>
      <w:divBdr>
        <w:top w:val="none" w:sz="0" w:space="0" w:color="auto"/>
        <w:left w:val="none" w:sz="0" w:space="0" w:color="auto"/>
        <w:bottom w:val="none" w:sz="0" w:space="0" w:color="auto"/>
        <w:right w:val="none" w:sz="0" w:space="0" w:color="auto"/>
      </w:divBdr>
    </w:div>
    <w:div w:id="1844276029">
      <w:bodyDiv w:val="1"/>
      <w:marLeft w:val="0"/>
      <w:marRight w:val="0"/>
      <w:marTop w:val="0"/>
      <w:marBottom w:val="0"/>
      <w:divBdr>
        <w:top w:val="none" w:sz="0" w:space="0" w:color="auto"/>
        <w:left w:val="none" w:sz="0" w:space="0" w:color="auto"/>
        <w:bottom w:val="none" w:sz="0" w:space="0" w:color="auto"/>
        <w:right w:val="none" w:sz="0" w:space="0" w:color="auto"/>
      </w:divBdr>
    </w:div>
    <w:div w:id="1844391806">
      <w:bodyDiv w:val="1"/>
      <w:marLeft w:val="0"/>
      <w:marRight w:val="0"/>
      <w:marTop w:val="0"/>
      <w:marBottom w:val="0"/>
      <w:divBdr>
        <w:top w:val="none" w:sz="0" w:space="0" w:color="auto"/>
        <w:left w:val="none" w:sz="0" w:space="0" w:color="auto"/>
        <w:bottom w:val="none" w:sz="0" w:space="0" w:color="auto"/>
        <w:right w:val="none" w:sz="0" w:space="0" w:color="auto"/>
      </w:divBdr>
    </w:div>
    <w:div w:id="1844472467">
      <w:bodyDiv w:val="1"/>
      <w:marLeft w:val="0"/>
      <w:marRight w:val="0"/>
      <w:marTop w:val="0"/>
      <w:marBottom w:val="0"/>
      <w:divBdr>
        <w:top w:val="none" w:sz="0" w:space="0" w:color="auto"/>
        <w:left w:val="none" w:sz="0" w:space="0" w:color="auto"/>
        <w:bottom w:val="none" w:sz="0" w:space="0" w:color="auto"/>
        <w:right w:val="none" w:sz="0" w:space="0" w:color="auto"/>
      </w:divBdr>
    </w:div>
    <w:div w:id="1845239490">
      <w:bodyDiv w:val="1"/>
      <w:marLeft w:val="0"/>
      <w:marRight w:val="0"/>
      <w:marTop w:val="0"/>
      <w:marBottom w:val="0"/>
      <w:divBdr>
        <w:top w:val="none" w:sz="0" w:space="0" w:color="auto"/>
        <w:left w:val="none" w:sz="0" w:space="0" w:color="auto"/>
        <w:bottom w:val="none" w:sz="0" w:space="0" w:color="auto"/>
        <w:right w:val="none" w:sz="0" w:space="0" w:color="auto"/>
      </w:divBdr>
    </w:div>
    <w:div w:id="1845583562">
      <w:bodyDiv w:val="1"/>
      <w:marLeft w:val="0"/>
      <w:marRight w:val="0"/>
      <w:marTop w:val="0"/>
      <w:marBottom w:val="0"/>
      <w:divBdr>
        <w:top w:val="none" w:sz="0" w:space="0" w:color="auto"/>
        <w:left w:val="none" w:sz="0" w:space="0" w:color="auto"/>
        <w:bottom w:val="none" w:sz="0" w:space="0" w:color="auto"/>
        <w:right w:val="none" w:sz="0" w:space="0" w:color="auto"/>
      </w:divBdr>
    </w:div>
    <w:div w:id="1845586349">
      <w:bodyDiv w:val="1"/>
      <w:marLeft w:val="0"/>
      <w:marRight w:val="0"/>
      <w:marTop w:val="0"/>
      <w:marBottom w:val="0"/>
      <w:divBdr>
        <w:top w:val="none" w:sz="0" w:space="0" w:color="auto"/>
        <w:left w:val="none" w:sz="0" w:space="0" w:color="auto"/>
        <w:bottom w:val="none" w:sz="0" w:space="0" w:color="auto"/>
        <w:right w:val="none" w:sz="0" w:space="0" w:color="auto"/>
      </w:divBdr>
    </w:div>
    <w:div w:id="1845970712">
      <w:bodyDiv w:val="1"/>
      <w:marLeft w:val="0"/>
      <w:marRight w:val="0"/>
      <w:marTop w:val="0"/>
      <w:marBottom w:val="0"/>
      <w:divBdr>
        <w:top w:val="none" w:sz="0" w:space="0" w:color="auto"/>
        <w:left w:val="none" w:sz="0" w:space="0" w:color="auto"/>
        <w:bottom w:val="none" w:sz="0" w:space="0" w:color="auto"/>
        <w:right w:val="none" w:sz="0" w:space="0" w:color="auto"/>
      </w:divBdr>
    </w:div>
    <w:div w:id="1846046397">
      <w:bodyDiv w:val="1"/>
      <w:marLeft w:val="0"/>
      <w:marRight w:val="0"/>
      <w:marTop w:val="0"/>
      <w:marBottom w:val="0"/>
      <w:divBdr>
        <w:top w:val="none" w:sz="0" w:space="0" w:color="auto"/>
        <w:left w:val="none" w:sz="0" w:space="0" w:color="auto"/>
        <w:bottom w:val="none" w:sz="0" w:space="0" w:color="auto"/>
        <w:right w:val="none" w:sz="0" w:space="0" w:color="auto"/>
      </w:divBdr>
    </w:div>
    <w:div w:id="1846434587">
      <w:bodyDiv w:val="1"/>
      <w:marLeft w:val="0"/>
      <w:marRight w:val="0"/>
      <w:marTop w:val="0"/>
      <w:marBottom w:val="0"/>
      <w:divBdr>
        <w:top w:val="none" w:sz="0" w:space="0" w:color="auto"/>
        <w:left w:val="none" w:sz="0" w:space="0" w:color="auto"/>
        <w:bottom w:val="none" w:sz="0" w:space="0" w:color="auto"/>
        <w:right w:val="none" w:sz="0" w:space="0" w:color="auto"/>
      </w:divBdr>
    </w:div>
    <w:div w:id="1846673736">
      <w:bodyDiv w:val="1"/>
      <w:marLeft w:val="0"/>
      <w:marRight w:val="0"/>
      <w:marTop w:val="0"/>
      <w:marBottom w:val="0"/>
      <w:divBdr>
        <w:top w:val="none" w:sz="0" w:space="0" w:color="auto"/>
        <w:left w:val="none" w:sz="0" w:space="0" w:color="auto"/>
        <w:bottom w:val="none" w:sz="0" w:space="0" w:color="auto"/>
        <w:right w:val="none" w:sz="0" w:space="0" w:color="auto"/>
      </w:divBdr>
    </w:div>
    <w:div w:id="1846742102">
      <w:bodyDiv w:val="1"/>
      <w:marLeft w:val="0"/>
      <w:marRight w:val="0"/>
      <w:marTop w:val="0"/>
      <w:marBottom w:val="0"/>
      <w:divBdr>
        <w:top w:val="none" w:sz="0" w:space="0" w:color="auto"/>
        <w:left w:val="none" w:sz="0" w:space="0" w:color="auto"/>
        <w:bottom w:val="none" w:sz="0" w:space="0" w:color="auto"/>
        <w:right w:val="none" w:sz="0" w:space="0" w:color="auto"/>
      </w:divBdr>
    </w:div>
    <w:div w:id="1846900490">
      <w:bodyDiv w:val="1"/>
      <w:marLeft w:val="0"/>
      <w:marRight w:val="0"/>
      <w:marTop w:val="0"/>
      <w:marBottom w:val="0"/>
      <w:divBdr>
        <w:top w:val="none" w:sz="0" w:space="0" w:color="auto"/>
        <w:left w:val="none" w:sz="0" w:space="0" w:color="auto"/>
        <w:bottom w:val="none" w:sz="0" w:space="0" w:color="auto"/>
        <w:right w:val="none" w:sz="0" w:space="0" w:color="auto"/>
      </w:divBdr>
    </w:div>
    <w:div w:id="1847017722">
      <w:bodyDiv w:val="1"/>
      <w:marLeft w:val="0"/>
      <w:marRight w:val="0"/>
      <w:marTop w:val="0"/>
      <w:marBottom w:val="0"/>
      <w:divBdr>
        <w:top w:val="none" w:sz="0" w:space="0" w:color="auto"/>
        <w:left w:val="none" w:sz="0" w:space="0" w:color="auto"/>
        <w:bottom w:val="none" w:sz="0" w:space="0" w:color="auto"/>
        <w:right w:val="none" w:sz="0" w:space="0" w:color="auto"/>
      </w:divBdr>
    </w:div>
    <w:div w:id="1847132293">
      <w:bodyDiv w:val="1"/>
      <w:marLeft w:val="0"/>
      <w:marRight w:val="0"/>
      <w:marTop w:val="0"/>
      <w:marBottom w:val="0"/>
      <w:divBdr>
        <w:top w:val="none" w:sz="0" w:space="0" w:color="auto"/>
        <w:left w:val="none" w:sz="0" w:space="0" w:color="auto"/>
        <w:bottom w:val="none" w:sz="0" w:space="0" w:color="auto"/>
        <w:right w:val="none" w:sz="0" w:space="0" w:color="auto"/>
      </w:divBdr>
    </w:div>
    <w:div w:id="1847474735">
      <w:bodyDiv w:val="1"/>
      <w:marLeft w:val="0"/>
      <w:marRight w:val="0"/>
      <w:marTop w:val="0"/>
      <w:marBottom w:val="0"/>
      <w:divBdr>
        <w:top w:val="none" w:sz="0" w:space="0" w:color="auto"/>
        <w:left w:val="none" w:sz="0" w:space="0" w:color="auto"/>
        <w:bottom w:val="none" w:sz="0" w:space="0" w:color="auto"/>
        <w:right w:val="none" w:sz="0" w:space="0" w:color="auto"/>
      </w:divBdr>
    </w:div>
    <w:div w:id="1847481963">
      <w:bodyDiv w:val="1"/>
      <w:marLeft w:val="0"/>
      <w:marRight w:val="0"/>
      <w:marTop w:val="0"/>
      <w:marBottom w:val="0"/>
      <w:divBdr>
        <w:top w:val="none" w:sz="0" w:space="0" w:color="auto"/>
        <w:left w:val="none" w:sz="0" w:space="0" w:color="auto"/>
        <w:bottom w:val="none" w:sz="0" w:space="0" w:color="auto"/>
        <w:right w:val="none" w:sz="0" w:space="0" w:color="auto"/>
      </w:divBdr>
    </w:div>
    <w:div w:id="1847555102">
      <w:bodyDiv w:val="1"/>
      <w:marLeft w:val="0"/>
      <w:marRight w:val="0"/>
      <w:marTop w:val="0"/>
      <w:marBottom w:val="0"/>
      <w:divBdr>
        <w:top w:val="none" w:sz="0" w:space="0" w:color="auto"/>
        <w:left w:val="none" w:sz="0" w:space="0" w:color="auto"/>
        <w:bottom w:val="none" w:sz="0" w:space="0" w:color="auto"/>
        <w:right w:val="none" w:sz="0" w:space="0" w:color="auto"/>
      </w:divBdr>
    </w:div>
    <w:div w:id="1847860993">
      <w:bodyDiv w:val="1"/>
      <w:marLeft w:val="0"/>
      <w:marRight w:val="0"/>
      <w:marTop w:val="0"/>
      <w:marBottom w:val="0"/>
      <w:divBdr>
        <w:top w:val="none" w:sz="0" w:space="0" w:color="auto"/>
        <w:left w:val="none" w:sz="0" w:space="0" w:color="auto"/>
        <w:bottom w:val="none" w:sz="0" w:space="0" w:color="auto"/>
        <w:right w:val="none" w:sz="0" w:space="0" w:color="auto"/>
      </w:divBdr>
    </w:div>
    <w:div w:id="1847862195">
      <w:bodyDiv w:val="1"/>
      <w:marLeft w:val="0"/>
      <w:marRight w:val="0"/>
      <w:marTop w:val="0"/>
      <w:marBottom w:val="0"/>
      <w:divBdr>
        <w:top w:val="none" w:sz="0" w:space="0" w:color="auto"/>
        <w:left w:val="none" w:sz="0" w:space="0" w:color="auto"/>
        <w:bottom w:val="none" w:sz="0" w:space="0" w:color="auto"/>
        <w:right w:val="none" w:sz="0" w:space="0" w:color="auto"/>
      </w:divBdr>
    </w:div>
    <w:div w:id="1847942771">
      <w:bodyDiv w:val="1"/>
      <w:marLeft w:val="0"/>
      <w:marRight w:val="0"/>
      <w:marTop w:val="0"/>
      <w:marBottom w:val="0"/>
      <w:divBdr>
        <w:top w:val="none" w:sz="0" w:space="0" w:color="auto"/>
        <w:left w:val="none" w:sz="0" w:space="0" w:color="auto"/>
        <w:bottom w:val="none" w:sz="0" w:space="0" w:color="auto"/>
        <w:right w:val="none" w:sz="0" w:space="0" w:color="auto"/>
      </w:divBdr>
    </w:div>
    <w:div w:id="1848012152">
      <w:bodyDiv w:val="1"/>
      <w:marLeft w:val="0"/>
      <w:marRight w:val="0"/>
      <w:marTop w:val="0"/>
      <w:marBottom w:val="0"/>
      <w:divBdr>
        <w:top w:val="none" w:sz="0" w:space="0" w:color="auto"/>
        <w:left w:val="none" w:sz="0" w:space="0" w:color="auto"/>
        <w:bottom w:val="none" w:sz="0" w:space="0" w:color="auto"/>
        <w:right w:val="none" w:sz="0" w:space="0" w:color="auto"/>
      </w:divBdr>
    </w:div>
    <w:div w:id="1848054146">
      <w:bodyDiv w:val="1"/>
      <w:marLeft w:val="0"/>
      <w:marRight w:val="0"/>
      <w:marTop w:val="0"/>
      <w:marBottom w:val="0"/>
      <w:divBdr>
        <w:top w:val="none" w:sz="0" w:space="0" w:color="auto"/>
        <w:left w:val="none" w:sz="0" w:space="0" w:color="auto"/>
        <w:bottom w:val="none" w:sz="0" w:space="0" w:color="auto"/>
        <w:right w:val="none" w:sz="0" w:space="0" w:color="auto"/>
      </w:divBdr>
    </w:div>
    <w:div w:id="1848251190">
      <w:bodyDiv w:val="1"/>
      <w:marLeft w:val="0"/>
      <w:marRight w:val="0"/>
      <w:marTop w:val="0"/>
      <w:marBottom w:val="0"/>
      <w:divBdr>
        <w:top w:val="none" w:sz="0" w:space="0" w:color="auto"/>
        <w:left w:val="none" w:sz="0" w:space="0" w:color="auto"/>
        <w:bottom w:val="none" w:sz="0" w:space="0" w:color="auto"/>
        <w:right w:val="none" w:sz="0" w:space="0" w:color="auto"/>
      </w:divBdr>
    </w:div>
    <w:div w:id="1848523035">
      <w:bodyDiv w:val="1"/>
      <w:marLeft w:val="0"/>
      <w:marRight w:val="0"/>
      <w:marTop w:val="0"/>
      <w:marBottom w:val="0"/>
      <w:divBdr>
        <w:top w:val="none" w:sz="0" w:space="0" w:color="auto"/>
        <w:left w:val="none" w:sz="0" w:space="0" w:color="auto"/>
        <w:bottom w:val="none" w:sz="0" w:space="0" w:color="auto"/>
        <w:right w:val="none" w:sz="0" w:space="0" w:color="auto"/>
      </w:divBdr>
    </w:div>
    <w:div w:id="1848788084">
      <w:bodyDiv w:val="1"/>
      <w:marLeft w:val="0"/>
      <w:marRight w:val="0"/>
      <w:marTop w:val="0"/>
      <w:marBottom w:val="0"/>
      <w:divBdr>
        <w:top w:val="none" w:sz="0" w:space="0" w:color="auto"/>
        <w:left w:val="none" w:sz="0" w:space="0" w:color="auto"/>
        <w:bottom w:val="none" w:sz="0" w:space="0" w:color="auto"/>
        <w:right w:val="none" w:sz="0" w:space="0" w:color="auto"/>
      </w:divBdr>
    </w:div>
    <w:div w:id="1848790239">
      <w:bodyDiv w:val="1"/>
      <w:marLeft w:val="0"/>
      <w:marRight w:val="0"/>
      <w:marTop w:val="0"/>
      <w:marBottom w:val="0"/>
      <w:divBdr>
        <w:top w:val="none" w:sz="0" w:space="0" w:color="auto"/>
        <w:left w:val="none" w:sz="0" w:space="0" w:color="auto"/>
        <w:bottom w:val="none" w:sz="0" w:space="0" w:color="auto"/>
        <w:right w:val="none" w:sz="0" w:space="0" w:color="auto"/>
      </w:divBdr>
    </w:div>
    <w:div w:id="1849100374">
      <w:bodyDiv w:val="1"/>
      <w:marLeft w:val="0"/>
      <w:marRight w:val="0"/>
      <w:marTop w:val="0"/>
      <w:marBottom w:val="0"/>
      <w:divBdr>
        <w:top w:val="none" w:sz="0" w:space="0" w:color="auto"/>
        <w:left w:val="none" w:sz="0" w:space="0" w:color="auto"/>
        <w:bottom w:val="none" w:sz="0" w:space="0" w:color="auto"/>
        <w:right w:val="none" w:sz="0" w:space="0" w:color="auto"/>
      </w:divBdr>
    </w:div>
    <w:div w:id="1849251379">
      <w:bodyDiv w:val="1"/>
      <w:marLeft w:val="0"/>
      <w:marRight w:val="0"/>
      <w:marTop w:val="0"/>
      <w:marBottom w:val="0"/>
      <w:divBdr>
        <w:top w:val="none" w:sz="0" w:space="0" w:color="auto"/>
        <w:left w:val="none" w:sz="0" w:space="0" w:color="auto"/>
        <w:bottom w:val="none" w:sz="0" w:space="0" w:color="auto"/>
        <w:right w:val="none" w:sz="0" w:space="0" w:color="auto"/>
      </w:divBdr>
    </w:div>
    <w:div w:id="1849447717">
      <w:bodyDiv w:val="1"/>
      <w:marLeft w:val="0"/>
      <w:marRight w:val="0"/>
      <w:marTop w:val="0"/>
      <w:marBottom w:val="0"/>
      <w:divBdr>
        <w:top w:val="none" w:sz="0" w:space="0" w:color="auto"/>
        <w:left w:val="none" w:sz="0" w:space="0" w:color="auto"/>
        <w:bottom w:val="none" w:sz="0" w:space="0" w:color="auto"/>
        <w:right w:val="none" w:sz="0" w:space="0" w:color="auto"/>
      </w:divBdr>
    </w:div>
    <w:div w:id="1849516897">
      <w:bodyDiv w:val="1"/>
      <w:marLeft w:val="0"/>
      <w:marRight w:val="0"/>
      <w:marTop w:val="0"/>
      <w:marBottom w:val="0"/>
      <w:divBdr>
        <w:top w:val="none" w:sz="0" w:space="0" w:color="auto"/>
        <w:left w:val="none" w:sz="0" w:space="0" w:color="auto"/>
        <w:bottom w:val="none" w:sz="0" w:space="0" w:color="auto"/>
        <w:right w:val="none" w:sz="0" w:space="0" w:color="auto"/>
      </w:divBdr>
    </w:div>
    <w:div w:id="1849783186">
      <w:bodyDiv w:val="1"/>
      <w:marLeft w:val="0"/>
      <w:marRight w:val="0"/>
      <w:marTop w:val="0"/>
      <w:marBottom w:val="0"/>
      <w:divBdr>
        <w:top w:val="none" w:sz="0" w:space="0" w:color="auto"/>
        <w:left w:val="none" w:sz="0" w:space="0" w:color="auto"/>
        <w:bottom w:val="none" w:sz="0" w:space="0" w:color="auto"/>
        <w:right w:val="none" w:sz="0" w:space="0" w:color="auto"/>
      </w:divBdr>
    </w:div>
    <w:div w:id="1849900530">
      <w:bodyDiv w:val="1"/>
      <w:marLeft w:val="0"/>
      <w:marRight w:val="0"/>
      <w:marTop w:val="0"/>
      <w:marBottom w:val="0"/>
      <w:divBdr>
        <w:top w:val="none" w:sz="0" w:space="0" w:color="auto"/>
        <w:left w:val="none" w:sz="0" w:space="0" w:color="auto"/>
        <w:bottom w:val="none" w:sz="0" w:space="0" w:color="auto"/>
        <w:right w:val="none" w:sz="0" w:space="0" w:color="auto"/>
      </w:divBdr>
    </w:div>
    <w:div w:id="1850018453">
      <w:bodyDiv w:val="1"/>
      <w:marLeft w:val="0"/>
      <w:marRight w:val="0"/>
      <w:marTop w:val="0"/>
      <w:marBottom w:val="0"/>
      <w:divBdr>
        <w:top w:val="none" w:sz="0" w:space="0" w:color="auto"/>
        <w:left w:val="none" w:sz="0" w:space="0" w:color="auto"/>
        <w:bottom w:val="none" w:sz="0" w:space="0" w:color="auto"/>
        <w:right w:val="none" w:sz="0" w:space="0" w:color="auto"/>
      </w:divBdr>
    </w:div>
    <w:div w:id="1850606968">
      <w:bodyDiv w:val="1"/>
      <w:marLeft w:val="0"/>
      <w:marRight w:val="0"/>
      <w:marTop w:val="0"/>
      <w:marBottom w:val="0"/>
      <w:divBdr>
        <w:top w:val="none" w:sz="0" w:space="0" w:color="auto"/>
        <w:left w:val="none" w:sz="0" w:space="0" w:color="auto"/>
        <w:bottom w:val="none" w:sz="0" w:space="0" w:color="auto"/>
        <w:right w:val="none" w:sz="0" w:space="0" w:color="auto"/>
      </w:divBdr>
    </w:div>
    <w:div w:id="1850632109">
      <w:bodyDiv w:val="1"/>
      <w:marLeft w:val="0"/>
      <w:marRight w:val="0"/>
      <w:marTop w:val="0"/>
      <w:marBottom w:val="0"/>
      <w:divBdr>
        <w:top w:val="none" w:sz="0" w:space="0" w:color="auto"/>
        <w:left w:val="none" w:sz="0" w:space="0" w:color="auto"/>
        <w:bottom w:val="none" w:sz="0" w:space="0" w:color="auto"/>
        <w:right w:val="none" w:sz="0" w:space="0" w:color="auto"/>
      </w:divBdr>
    </w:div>
    <w:div w:id="1850679269">
      <w:bodyDiv w:val="1"/>
      <w:marLeft w:val="0"/>
      <w:marRight w:val="0"/>
      <w:marTop w:val="0"/>
      <w:marBottom w:val="0"/>
      <w:divBdr>
        <w:top w:val="none" w:sz="0" w:space="0" w:color="auto"/>
        <w:left w:val="none" w:sz="0" w:space="0" w:color="auto"/>
        <w:bottom w:val="none" w:sz="0" w:space="0" w:color="auto"/>
        <w:right w:val="none" w:sz="0" w:space="0" w:color="auto"/>
      </w:divBdr>
    </w:div>
    <w:div w:id="1850825120">
      <w:bodyDiv w:val="1"/>
      <w:marLeft w:val="0"/>
      <w:marRight w:val="0"/>
      <w:marTop w:val="0"/>
      <w:marBottom w:val="0"/>
      <w:divBdr>
        <w:top w:val="none" w:sz="0" w:space="0" w:color="auto"/>
        <w:left w:val="none" w:sz="0" w:space="0" w:color="auto"/>
        <w:bottom w:val="none" w:sz="0" w:space="0" w:color="auto"/>
        <w:right w:val="none" w:sz="0" w:space="0" w:color="auto"/>
      </w:divBdr>
    </w:div>
    <w:div w:id="1850869627">
      <w:bodyDiv w:val="1"/>
      <w:marLeft w:val="0"/>
      <w:marRight w:val="0"/>
      <w:marTop w:val="0"/>
      <w:marBottom w:val="0"/>
      <w:divBdr>
        <w:top w:val="none" w:sz="0" w:space="0" w:color="auto"/>
        <w:left w:val="none" w:sz="0" w:space="0" w:color="auto"/>
        <w:bottom w:val="none" w:sz="0" w:space="0" w:color="auto"/>
        <w:right w:val="none" w:sz="0" w:space="0" w:color="auto"/>
      </w:divBdr>
    </w:div>
    <w:div w:id="1850870899">
      <w:bodyDiv w:val="1"/>
      <w:marLeft w:val="0"/>
      <w:marRight w:val="0"/>
      <w:marTop w:val="0"/>
      <w:marBottom w:val="0"/>
      <w:divBdr>
        <w:top w:val="none" w:sz="0" w:space="0" w:color="auto"/>
        <w:left w:val="none" w:sz="0" w:space="0" w:color="auto"/>
        <w:bottom w:val="none" w:sz="0" w:space="0" w:color="auto"/>
        <w:right w:val="none" w:sz="0" w:space="0" w:color="auto"/>
      </w:divBdr>
    </w:div>
    <w:div w:id="1850949370">
      <w:bodyDiv w:val="1"/>
      <w:marLeft w:val="0"/>
      <w:marRight w:val="0"/>
      <w:marTop w:val="0"/>
      <w:marBottom w:val="0"/>
      <w:divBdr>
        <w:top w:val="none" w:sz="0" w:space="0" w:color="auto"/>
        <w:left w:val="none" w:sz="0" w:space="0" w:color="auto"/>
        <w:bottom w:val="none" w:sz="0" w:space="0" w:color="auto"/>
        <w:right w:val="none" w:sz="0" w:space="0" w:color="auto"/>
      </w:divBdr>
    </w:div>
    <w:div w:id="1851068428">
      <w:bodyDiv w:val="1"/>
      <w:marLeft w:val="0"/>
      <w:marRight w:val="0"/>
      <w:marTop w:val="0"/>
      <w:marBottom w:val="0"/>
      <w:divBdr>
        <w:top w:val="none" w:sz="0" w:space="0" w:color="auto"/>
        <w:left w:val="none" w:sz="0" w:space="0" w:color="auto"/>
        <w:bottom w:val="none" w:sz="0" w:space="0" w:color="auto"/>
        <w:right w:val="none" w:sz="0" w:space="0" w:color="auto"/>
      </w:divBdr>
    </w:div>
    <w:div w:id="1851331402">
      <w:bodyDiv w:val="1"/>
      <w:marLeft w:val="0"/>
      <w:marRight w:val="0"/>
      <w:marTop w:val="0"/>
      <w:marBottom w:val="0"/>
      <w:divBdr>
        <w:top w:val="none" w:sz="0" w:space="0" w:color="auto"/>
        <w:left w:val="none" w:sz="0" w:space="0" w:color="auto"/>
        <w:bottom w:val="none" w:sz="0" w:space="0" w:color="auto"/>
        <w:right w:val="none" w:sz="0" w:space="0" w:color="auto"/>
      </w:divBdr>
    </w:div>
    <w:div w:id="1852183694">
      <w:bodyDiv w:val="1"/>
      <w:marLeft w:val="0"/>
      <w:marRight w:val="0"/>
      <w:marTop w:val="0"/>
      <w:marBottom w:val="0"/>
      <w:divBdr>
        <w:top w:val="none" w:sz="0" w:space="0" w:color="auto"/>
        <w:left w:val="none" w:sz="0" w:space="0" w:color="auto"/>
        <w:bottom w:val="none" w:sz="0" w:space="0" w:color="auto"/>
        <w:right w:val="none" w:sz="0" w:space="0" w:color="auto"/>
      </w:divBdr>
    </w:div>
    <w:div w:id="1852253603">
      <w:bodyDiv w:val="1"/>
      <w:marLeft w:val="0"/>
      <w:marRight w:val="0"/>
      <w:marTop w:val="0"/>
      <w:marBottom w:val="0"/>
      <w:divBdr>
        <w:top w:val="none" w:sz="0" w:space="0" w:color="auto"/>
        <w:left w:val="none" w:sz="0" w:space="0" w:color="auto"/>
        <w:bottom w:val="none" w:sz="0" w:space="0" w:color="auto"/>
        <w:right w:val="none" w:sz="0" w:space="0" w:color="auto"/>
      </w:divBdr>
    </w:div>
    <w:div w:id="1852256804">
      <w:bodyDiv w:val="1"/>
      <w:marLeft w:val="0"/>
      <w:marRight w:val="0"/>
      <w:marTop w:val="0"/>
      <w:marBottom w:val="0"/>
      <w:divBdr>
        <w:top w:val="none" w:sz="0" w:space="0" w:color="auto"/>
        <w:left w:val="none" w:sz="0" w:space="0" w:color="auto"/>
        <w:bottom w:val="none" w:sz="0" w:space="0" w:color="auto"/>
        <w:right w:val="none" w:sz="0" w:space="0" w:color="auto"/>
      </w:divBdr>
    </w:div>
    <w:div w:id="1852834383">
      <w:bodyDiv w:val="1"/>
      <w:marLeft w:val="0"/>
      <w:marRight w:val="0"/>
      <w:marTop w:val="0"/>
      <w:marBottom w:val="0"/>
      <w:divBdr>
        <w:top w:val="none" w:sz="0" w:space="0" w:color="auto"/>
        <w:left w:val="none" w:sz="0" w:space="0" w:color="auto"/>
        <w:bottom w:val="none" w:sz="0" w:space="0" w:color="auto"/>
        <w:right w:val="none" w:sz="0" w:space="0" w:color="auto"/>
      </w:divBdr>
    </w:div>
    <w:div w:id="1852840703">
      <w:bodyDiv w:val="1"/>
      <w:marLeft w:val="0"/>
      <w:marRight w:val="0"/>
      <w:marTop w:val="0"/>
      <w:marBottom w:val="0"/>
      <w:divBdr>
        <w:top w:val="none" w:sz="0" w:space="0" w:color="auto"/>
        <w:left w:val="none" w:sz="0" w:space="0" w:color="auto"/>
        <w:bottom w:val="none" w:sz="0" w:space="0" w:color="auto"/>
        <w:right w:val="none" w:sz="0" w:space="0" w:color="auto"/>
      </w:divBdr>
    </w:div>
    <w:div w:id="1853104741">
      <w:bodyDiv w:val="1"/>
      <w:marLeft w:val="0"/>
      <w:marRight w:val="0"/>
      <w:marTop w:val="0"/>
      <w:marBottom w:val="0"/>
      <w:divBdr>
        <w:top w:val="none" w:sz="0" w:space="0" w:color="auto"/>
        <w:left w:val="none" w:sz="0" w:space="0" w:color="auto"/>
        <w:bottom w:val="none" w:sz="0" w:space="0" w:color="auto"/>
        <w:right w:val="none" w:sz="0" w:space="0" w:color="auto"/>
      </w:divBdr>
    </w:div>
    <w:div w:id="1853176667">
      <w:bodyDiv w:val="1"/>
      <w:marLeft w:val="0"/>
      <w:marRight w:val="0"/>
      <w:marTop w:val="0"/>
      <w:marBottom w:val="0"/>
      <w:divBdr>
        <w:top w:val="none" w:sz="0" w:space="0" w:color="auto"/>
        <w:left w:val="none" w:sz="0" w:space="0" w:color="auto"/>
        <w:bottom w:val="none" w:sz="0" w:space="0" w:color="auto"/>
        <w:right w:val="none" w:sz="0" w:space="0" w:color="auto"/>
      </w:divBdr>
    </w:div>
    <w:div w:id="1853177103">
      <w:bodyDiv w:val="1"/>
      <w:marLeft w:val="0"/>
      <w:marRight w:val="0"/>
      <w:marTop w:val="0"/>
      <w:marBottom w:val="0"/>
      <w:divBdr>
        <w:top w:val="none" w:sz="0" w:space="0" w:color="auto"/>
        <w:left w:val="none" w:sz="0" w:space="0" w:color="auto"/>
        <w:bottom w:val="none" w:sz="0" w:space="0" w:color="auto"/>
        <w:right w:val="none" w:sz="0" w:space="0" w:color="auto"/>
      </w:divBdr>
    </w:div>
    <w:div w:id="1853760270">
      <w:bodyDiv w:val="1"/>
      <w:marLeft w:val="0"/>
      <w:marRight w:val="0"/>
      <w:marTop w:val="0"/>
      <w:marBottom w:val="0"/>
      <w:divBdr>
        <w:top w:val="none" w:sz="0" w:space="0" w:color="auto"/>
        <w:left w:val="none" w:sz="0" w:space="0" w:color="auto"/>
        <w:bottom w:val="none" w:sz="0" w:space="0" w:color="auto"/>
        <w:right w:val="none" w:sz="0" w:space="0" w:color="auto"/>
      </w:divBdr>
    </w:div>
    <w:div w:id="1854224049">
      <w:bodyDiv w:val="1"/>
      <w:marLeft w:val="0"/>
      <w:marRight w:val="0"/>
      <w:marTop w:val="0"/>
      <w:marBottom w:val="0"/>
      <w:divBdr>
        <w:top w:val="none" w:sz="0" w:space="0" w:color="auto"/>
        <w:left w:val="none" w:sz="0" w:space="0" w:color="auto"/>
        <w:bottom w:val="none" w:sz="0" w:space="0" w:color="auto"/>
        <w:right w:val="none" w:sz="0" w:space="0" w:color="auto"/>
      </w:divBdr>
    </w:div>
    <w:div w:id="1854494905">
      <w:bodyDiv w:val="1"/>
      <w:marLeft w:val="0"/>
      <w:marRight w:val="0"/>
      <w:marTop w:val="0"/>
      <w:marBottom w:val="0"/>
      <w:divBdr>
        <w:top w:val="none" w:sz="0" w:space="0" w:color="auto"/>
        <w:left w:val="none" w:sz="0" w:space="0" w:color="auto"/>
        <w:bottom w:val="none" w:sz="0" w:space="0" w:color="auto"/>
        <w:right w:val="none" w:sz="0" w:space="0" w:color="auto"/>
      </w:divBdr>
    </w:div>
    <w:div w:id="1854685474">
      <w:bodyDiv w:val="1"/>
      <w:marLeft w:val="0"/>
      <w:marRight w:val="0"/>
      <w:marTop w:val="0"/>
      <w:marBottom w:val="0"/>
      <w:divBdr>
        <w:top w:val="none" w:sz="0" w:space="0" w:color="auto"/>
        <w:left w:val="none" w:sz="0" w:space="0" w:color="auto"/>
        <w:bottom w:val="none" w:sz="0" w:space="0" w:color="auto"/>
        <w:right w:val="none" w:sz="0" w:space="0" w:color="auto"/>
      </w:divBdr>
    </w:div>
    <w:div w:id="1854879794">
      <w:bodyDiv w:val="1"/>
      <w:marLeft w:val="0"/>
      <w:marRight w:val="0"/>
      <w:marTop w:val="0"/>
      <w:marBottom w:val="0"/>
      <w:divBdr>
        <w:top w:val="none" w:sz="0" w:space="0" w:color="auto"/>
        <w:left w:val="none" w:sz="0" w:space="0" w:color="auto"/>
        <w:bottom w:val="none" w:sz="0" w:space="0" w:color="auto"/>
        <w:right w:val="none" w:sz="0" w:space="0" w:color="auto"/>
      </w:divBdr>
    </w:div>
    <w:div w:id="1854952082">
      <w:bodyDiv w:val="1"/>
      <w:marLeft w:val="0"/>
      <w:marRight w:val="0"/>
      <w:marTop w:val="0"/>
      <w:marBottom w:val="0"/>
      <w:divBdr>
        <w:top w:val="none" w:sz="0" w:space="0" w:color="auto"/>
        <w:left w:val="none" w:sz="0" w:space="0" w:color="auto"/>
        <w:bottom w:val="none" w:sz="0" w:space="0" w:color="auto"/>
        <w:right w:val="none" w:sz="0" w:space="0" w:color="auto"/>
      </w:divBdr>
    </w:div>
    <w:div w:id="1855069745">
      <w:bodyDiv w:val="1"/>
      <w:marLeft w:val="0"/>
      <w:marRight w:val="0"/>
      <w:marTop w:val="0"/>
      <w:marBottom w:val="0"/>
      <w:divBdr>
        <w:top w:val="none" w:sz="0" w:space="0" w:color="auto"/>
        <w:left w:val="none" w:sz="0" w:space="0" w:color="auto"/>
        <w:bottom w:val="none" w:sz="0" w:space="0" w:color="auto"/>
        <w:right w:val="none" w:sz="0" w:space="0" w:color="auto"/>
      </w:divBdr>
    </w:div>
    <w:div w:id="1855070601">
      <w:bodyDiv w:val="1"/>
      <w:marLeft w:val="0"/>
      <w:marRight w:val="0"/>
      <w:marTop w:val="0"/>
      <w:marBottom w:val="0"/>
      <w:divBdr>
        <w:top w:val="none" w:sz="0" w:space="0" w:color="auto"/>
        <w:left w:val="none" w:sz="0" w:space="0" w:color="auto"/>
        <w:bottom w:val="none" w:sz="0" w:space="0" w:color="auto"/>
        <w:right w:val="none" w:sz="0" w:space="0" w:color="auto"/>
      </w:divBdr>
    </w:div>
    <w:div w:id="1855151643">
      <w:bodyDiv w:val="1"/>
      <w:marLeft w:val="0"/>
      <w:marRight w:val="0"/>
      <w:marTop w:val="0"/>
      <w:marBottom w:val="0"/>
      <w:divBdr>
        <w:top w:val="none" w:sz="0" w:space="0" w:color="auto"/>
        <w:left w:val="none" w:sz="0" w:space="0" w:color="auto"/>
        <w:bottom w:val="none" w:sz="0" w:space="0" w:color="auto"/>
        <w:right w:val="none" w:sz="0" w:space="0" w:color="auto"/>
      </w:divBdr>
    </w:div>
    <w:div w:id="1855340790">
      <w:bodyDiv w:val="1"/>
      <w:marLeft w:val="0"/>
      <w:marRight w:val="0"/>
      <w:marTop w:val="0"/>
      <w:marBottom w:val="0"/>
      <w:divBdr>
        <w:top w:val="none" w:sz="0" w:space="0" w:color="auto"/>
        <w:left w:val="none" w:sz="0" w:space="0" w:color="auto"/>
        <w:bottom w:val="none" w:sz="0" w:space="0" w:color="auto"/>
        <w:right w:val="none" w:sz="0" w:space="0" w:color="auto"/>
      </w:divBdr>
    </w:div>
    <w:div w:id="1855341220">
      <w:bodyDiv w:val="1"/>
      <w:marLeft w:val="0"/>
      <w:marRight w:val="0"/>
      <w:marTop w:val="0"/>
      <w:marBottom w:val="0"/>
      <w:divBdr>
        <w:top w:val="none" w:sz="0" w:space="0" w:color="auto"/>
        <w:left w:val="none" w:sz="0" w:space="0" w:color="auto"/>
        <w:bottom w:val="none" w:sz="0" w:space="0" w:color="auto"/>
        <w:right w:val="none" w:sz="0" w:space="0" w:color="auto"/>
      </w:divBdr>
    </w:div>
    <w:div w:id="1855418401">
      <w:bodyDiv w:val="1"/>
      <w:marLeft w:val="0"/>
      <w:marRight w:val="0"/>
      <w:marTop w:val="0"/>
      <w:marBottom w:val="0"/>
      <w:divBdr>
        <w:top w:val="none" w:sz="0" w:space="0" w:color="auto"/>
        <w:left w:val="none" w:sz="0" w:space="0" w:color="auto"/>
        <w:bottom w:val="none" w:sz="0" w:space="0" w:color="auto"/>
        <w:right w:val="none" w:sz="0" w:space="0" w:color="auto"/>
      </w:divBdr>
    </w:div>
    <w:div w:id="1855456573">
      <w:bodyDiv w:val="1"/>
      <w:marLeft w:val="0"/>
      <w:marRight w:val="0"/>
      <w:marTop w:val="0"/>
      <w:marBottom w:val="0"/>
      <w:divBdr>
        <w:top w:val="none" w:sz="0" w:space="0" w:color="auto"/>
        <w:left w:val="none" w:sz="0" w:space="0" w:color="auto"/>
        <w:bottom w:val="none" w:sz="0" w:space="0" w:color="auto"/>
        <w:right w:val="none" w:sz="0" w:space="0" w:color="auto"/>
      </w:divBdr>
    </w:div>
    <w:div w:id="1855653708">
      <w:bodyDiv w:val="1"/>
      <w:marLeft w:val="0"/>
      <w:marRight w:val="0"/>
      <w:marTop w:val="0"/>
      <w:marBottom w:val="0"/>
      <w:divBdr>
        <w:top w:val="none" w:sz="0" w:space="0" w:color="auto"/>
        <w:left w:val="none" w:sz="0" w:space="0" w:color="auto"/>
        <w:bottom w:val="none" w:sz="0" w:space="0" w:color="auto"/>
        <w:right w:val="none" w:sz="0" w:space="0" w:color="auto"/>
      </w:divBdr>
    </w:div>
    <w:div w:id="1855848792">
      <w:bodyDiv w:val="1"/>
      <w:marLeft w:val="0"/>
      <w:marRight w:val="0"/>
      <w:marTop w:val="0"/>
      <w:marBottom w:val="0"/>
      <w:divBdr>
        <w:top w:val="none" w:sz="0" w:space="0" w:color="auto"/>
        <w:left w:val="none" w:sz="0" w:space="0" w:color="auto"/>
        <w:bottom w:val="none" w:sz="0" w:space="0" w:color="auto"/>
        <w:right w:val="none" w:sz="0" w:space="0" w:color="auto"/>
      </w:divBdr>
    </w:div>
    <w:div w:id="1855879773">
      <w:bodyDiv w:val="1"/>
      <w:marLeft w:val="0"/>
      <w:marRight w:val="0"/>
      <w:marTop w:val="0"/>
      <w:marBottom w:val="0"/>
      <w:divBdr>
        <w:top w:val="none" w:sz="0" w:space="0" w:color="auto"/>
        <w:left w:val="none" w:sz="0" w:space="0" w:color="auto"/>
        <w:bottom w:val="none" w:sz="0" w:space="0" w:color="auto"/>
        <w:right w:val="none" w:sz="0" w:space="0" w:color="auto"/>
      </w:divBdr>
    </w:div>
    <w:div w:id="1856259804">
      <w:bodyDiv w:val="1"/>
      <w:marLeft w:val="0"/>
      <w:marRight w:val="0"/>
      <w:marTop w:val="0"/>
      <w:marBottom w:val="0"/>
      <w:divBdr>
        <w:top w:val="none" w:sz="0" w:space="0" w:color="auto"/>
        <w:left w:val="none" w:sz="0" w:space="0" w:color="auto"/>
        <w:bottom w:val="none" w:sz="0" w:space="0" w:color="auto"/>
        <w:right w:val="none" w:sz="0" w:space="0" w:color="auto"/>
      </w:divBdr>
    </w:div>
    <w:div w:id="1856575958">
      <w:bodyDiv w:val="1"/>
      <w:marLeft w:val="0"/>
      <w:marRight w:val="0"/>
      <w:marTop w:val="0"/>
      <w:marBottom w:val="0"/>
      <w:divBdr>
        <w:top w:val="none" w:sz="0" w:space="0" w:color="auto"/>
        <w:left w:val="none" w:sz="0" w:space="0" w:color="auto"/>
        <w:bottom w:val="none" w:sz="0" w:space="0" w:color="auto"/>
        <w:right w:val="none" w:sz="0" w:space="0" w:color="auto"/>
      </w:divBdr>
    </w:div>
    <w:div w:id="1856577673">
      <w:bodyDiv w:val="1"/>
      <w:marLeft w:val="0"/>
      <w:marRight w:val="0"/>
      <w:marTop w:val="0"/>
      <w:marBottom w:val="0"/>
      <w:divBdr>
        <w:top w:val="none" w:sz="0" w:space="0" w:color="auto"/>
        <w:left w:val="none" w:sz="0" w:space="0" w:color="auto"/>
        <w:bottom w:val="none" w:sz="0" w:space="0" w:color="auto"/>
        <w:right w:val="none" w:sz="0" w:space="0" w:color="auto"/>
      </w:divBdr>
    </w:div>
    <w:div w:id="1856650530">
      <w:bodyDiv w:val="1"/>
      <w:marLeft w:val="0"/>
      <w:marRight w:val="0"/>
      <w:marTop w:val="0"/>
      <w:marBottom w:val="0"/>
      <w:divBdr>
        <w:top w:val="none" w:sz="0" w:space="0" w:color="auto"/>
        <w:left w:val="none" w:sz="0" w:space="0" w:color="auto"/>
        <w:bottom w:val="none" w:sz="0" w:space="0" w:color="auto"/>
        <w:right w:val="none" w:sz="0" w:space="0" w:color="auto"/>
      </w:divBdr>
    </w:div>
    <w:div w:id="1856843181">
      <w:bodyDiv w:val="1"/>
      <w:marLeft w:val="0"/>
      <w:marRight w:val="0"/>
      <w:marTop w:val="0"/>
      <w:marBottom w:val="0"/>
      <w:divBdr>
        <w:top w:val="none" w:sz="0" w:space="0" w:color="auto"/>
        <w:left w:val="none" w:sz="0" w:space="0" w:color="auto"/>
        <w:bottom w:val="none" w:sz="0" w:space="0" w:color="auto"/>
        <w:right w:val="none" w:sz="0" w:space="0" w:color="auto"/>
      </w:divBdr>
    </w:div>
    <w:div w:id="1856994414">
      <w:bodyDiv w:val="1"/>
      <w:marLeft w:val="0"/>
      <w:marRight w:val="0"/>
      <w:marTop w:val="0"/>
      <w:marBottom w:val="0"/>
      <w:divBdr>
        <w:top w:val="none" w:sz="0" w:space="0" w:color="auto"/>
        <w:left w:val="none" w:sz="0" w:space="0" w:color="auto"/>
        <w:bottom w:val="none" w:sz="0" w:space="0" w:color="auto"/>
        <w:right w:val="none" w:sz="0" w:space="0" w:color="auto"/>
      </w:divBdr>
    </w:div>
    <w:div w:id="1857039833">
      <w:bodyDiv w:val="1"/>
      <w:marLeft w:val="0"/>
      <w:marRight w:val="0"/>
      <w:marTop w:val="0"/>
      <w:marBottom w:val="0"/>
      <w:divBdr>
        <w:top w:val="none" w:sz="0" w:space="0" w:color="auto"/>
        <w:left w:val="none" w:sz="0" w:space="0" w:color="auto"/>
        <w:bottom w:val="none" w:sz="0" w:space="0" w:color="auto"/>
        <w:right w:val="none" w:sz="0" w:space="0" w:color="auto"/>
      </w:divBdr>
    </w:div>
    <w:div w:id="1857228233">
      <w:bodyDiv w:val="1"/>
      <w:marLeft w:val="0"/>
      <w:marRight w:val="0"/>
      <w:marTop w:val="0"/>
      <w:marBottom w:val="0"/>
      <w:divBdr>
        <w:top w:val="none" w:sz="0" w:space="0" w:color="auto"/>
        <w:left w:val="none" w:sz="0" w:space="0" w:color="auto"/>
        <w:bottom w:val="none" w:sz="0" w:space="0" w:color="auto"/>
        <w:right w:val="none" w:sz="0" w:space="0" w:color="auto"/>
      </w:divBdr>
    </w:div>
    <w:div w:id="1857499230">
      <w:bodyDiv w:val="1"/>
      <w:marLeft w:val="0"/>
      <w:marRight w:val="0"/>
      <w:marTop w:val="0"/>
      <w:marBottom w:val="0"/>
      <w:divBdr>
        <w:top w:val="none" w:sz="0" w:space="0" w:color="auto"/>
        <w:left w:val="none" w:sz="0" w:space="0" w:color="auto"/>
        <w:bottom w:val="none" w:sz="0" w:space="0" w:color="auto"/>
        <w:right w:val="none" w:sz="0" w:space="0" w:color="auto"/>
      </w:divBdr>
    </w:div>
    <w:div w:id="1857579062">
      <w:bodyDiv w:val="1"/>
      <w:marLeft w:val="0"/>
      <w:marRight w:val="0"/>
      <w:marTop w:val="0"/>
      <w:marBottom w:val="0"/>
      <w:divBdr>
        <w:top w:val="none" w:sz="0" w:space="0" w:color="auto"/>
        <w:left w:val="none" w:sz="0" w:space="0" w:color="auto"/>
        <w:bottom w:val="none" w:sz="0" w:space="0" w:color="auto"/>
        <w:right w:val="none" w:sz="0" w:space="0" w:color="auto"/>
      </w:divBdr>
    </w:div>
    <w:div w:id="1857966302">
      <w:bodyDiv w:val="1"/>
      <w:marLeft w:val="0"/>
      <w:marRight w:val="0"/>
      <w:marTop w:val="0"/>
      <w:marBottom w:val="0"/>
      <w:divBdr>
        <w:top w:val="none" w:sz="0" w:space="0" w:color="auto"/>
        <w:left w:val="none" w:sz="0" w:space="0" w:color="auto"/>
        <w:bottom w:val="none" w:sz="0" w:space="0" w:color="auto"/>
        <w:right w:val="none" w:sz="0" w:space="0" w:color="auto"/>
      </w:divBdr>
    </w:div>
    <w:div w:id="1858034160">
      <w:bodyDiv w:val="1"/>
      <w:marLeft w:val="0"/>
      <w:marRight w:val="0"/>
      <w:marTop w:val="0"/>
      <w:marBottom w:val="0"/>
      <w:divBdr>
        <w:top w:val="none" w:sz="0" w:space="0" w:color="auto"/>
        <w:left w:val="none" w:sz="0" w:space="0" w:color="auto"/>
        <w:bottom w:val="none" w:sz="0" w:space="0" w:color="auto"/>
        <w:right w:val="none" w:sz="0" w:space="0" w:color="auto"/>
      </w:divBdr>
    </w:div>
    <w:div w:id="1858233112">
      <w:bodyDiv w:val="1"/>
      <w:marLeft w:val="0"/>
      <w:marRight w:val="0"/>
      <w:marTop w:val="0"/>
      <w:marBottom w:val="0"/>
      <w:divBdr>
        <w:top w:val="none" w:sz="0" w:space="0" w:color="auto"/>
        <w:left w:val="none" w:sz="0" w:space="0" w:color="auto"/>
        <w:bottom w:val="none" w:sz="0" w:space="0" w:color="auto"/>
        <w:right w:val="none" w:sz="0" w:space="0" w:color="auto"/>
      </w:divBdr>
    </w:div>
    <w:div w:id="1858425710">
      <w:bodyDiv w:val="1"/>
      <w:marLeft w:val="0"/>
      <w:marRight w:val="0"/>
      <w:marTop w:val="0"/>
      <w:marBottom w:val="0"/>
      <w:divBdr>
        <w:top w:val="none" w:sz="0" w:space="0" w:color="auto"/>
        <w:left w:val="none" w:sz="0" w:space="0" w:color="auto"/>
        <w:bottom w:val="none" w:sz="0" w:space="0" w:color="auto"/>
        <w:right w:val="none" w:sz="0" w:space="0" w:color="auto"/>
      </w:divBdr>
    </w:div>
    <w:div w:id="1858427117">
      <w:bodyDiv w:val="1"/>
      <w:marLeft w:val="0"/>
      <w:marRight w:val="0"/>
      <w:marTop w:val="0"/>
      <w:marBottom w:val="0"/>
      <w:divBdr>
        <w:top w:val="none" w:sz="0" w:space="0" w:color="auto"/>
        <w:left w:val="none" w:sz="0" w:space="0" w:color="auto"/>
        <w:bottom w:val="none" w:sz="0" w:space="0" w:color="auto"/>
        <w:right w:val="none" w:sz="0" w:space="0" w:color="auto"/>
      </w:divBdr>
    </w:div>
    <w:div w:id="1858427849">
      <w:bodyDiv w:val="1"/>
      <w:marLeft w:val="0"/>
      <w:marRight w:val="0"/>
      <w:marTop w:val="0"/>
      <w:marBottom w:val="0"/>
      <w:divBdr>
        <w:top w:val="none" w:sz="0" w:space="0" w:color="auto"/>
        <w:left w:val="none" w:sz="0" w:space="0" w:color="auto"/>
        <w:bottom w:val="none" w:sz="0" w:space="0" w:color="auto"/>
        <w:right w:val="none" w:sz="0" w:space="0" w:color="auto"/>
      </w:divBdr>
    </w:div>
    <w:div w:id="1858695386">
      <w:bodyDiv w:val="1"/>
      <w:marLeft w:val="0"/>
      <w:marRight w:val="0"/>
      <w:marTop w:val="0"/>
      <w:marBottom w:val="0"/>
      <w:divBdr>
        <w:top w:val="none" w:sz="0" w:space="0" w:color="auto"/>
        <w:left w:val="none" w:sz="0" w:space="0" w:color="auto"/>
        <w:bottom w:val="none" w:sz="0" w:space="0" w:color="auto"/>
        <w:right w:val="none" w:sz="0" w:space="0" w:color="auto"/>
      </w:divBdr>
    </w:div>
    <w:div w:id="1859082842">
      <w:bodyDiv w:val="1"/>
      <w:marLeft w:val="0"/>
      <w:marRight w:val="0"/>
      <w:marTop w:val="0"/>
      <w:marBottom w:val="0"/>
      <w:divBdr>
        <w:top w:val="none" w:sz="0" w:space="0" w:color="auto"/>
        <w:left w:val="none" w:sz="0" w:space="0" w:color="auto"/>
        <w:bottom w:val="none" w:sz="0" w:space="0" w:color="auto"/>
        <w:right w:val="none" w:sz="0" w:space="0" w:color="auto"/>
      </w:divBdr>
    </w:div>
    <w:div w:id="1859196339">
      <w:bodyDiv w:val="1"/>
      <w:marLeft w:val="0"/>
      <w:marRight w:val="0"/>
      <w:marTop w:val="0"/>
      <w:marBottom w:val="0"/>
      <w:divBdr>
        <w:top w:val="none" w:sz="0" w:space="0" w:color="auto"/>
        <w:left w:val="none" w:sz="0" w:space="0" w:color="auto"/>
        <w:bottom w:val="none" w:sz="0" w:space="0" w:color="auto"/>
        <w:right w:val="none" w:sz="0" w:space="0" w:color="auto"/>
      </w:divBdr>
    </w:div>
    <w:div w:id="1859198869">
      <w:bodyDiv w:val="1"/>
      <w:marLeft w:val="0"/>
      <w:marRight w:val="0"/>
      <w:marTop w:val="0"/>
      <w:marBottom w:val="0"/>
      <w:divBdr>
        <w:top w:val="none" w:sz="0" w:space="0" w:color="auto"/>
        <w:left w:val="none" w:sz="0" w:space="0" w:color="auto"/>
        <w:bottom w:val="none" w:sz="0" w:space="0" w:color="auto"/>
        <w:right w:val="none" w:sz="0" w:space="0" w:color="auto"/>
      </w:divBdr>
    </w:div>
    <w:div w:id="1859273723">
      <w:bodyDiv w:val="1"/>
      <w:marLeft w:val="0"/>
      <w:marRight w:val="0"/>
      <w:marTop w:val="0"/>
      <w:marBottom w:val="0"/>
      <w:divBdr>
        <w:top w:val="none" w:sz="0" w:space="0" w:color="auto"/>
        <w:left w:val="none" w:sz="0" w:space="0" w:color="auto"/>
        <w:bottom w:val="none" w:sz="0" w:space="0" w:color="auto"/>
        <w:right w:val="none" w:sz="0" w:space="0" w:color="auto"/>
      </w:divBdr>
    </w:div>
    <w:div w:id="1859462834">
      <w:bodyDiv w:val="1"/>
      <w:marLeft w:val="0"/>
      <w:marRight w:val="0"/>
      <w:marTop w:val="0"/>
      <w:marBottom w:val="0"/>
      <w:divBdr>
        <w:top w:val="none" w:sz="0" w:space="0" w:color="auto"/>
        <w:left w:val="none" w:sz="0" w:space="0" w:color="auto"/>
        <w:bottom w:val="none" w:sz="0" w:space="0" w:color="auto"/>
        <w:right w:val="none" w:sz="0" w:space="0" w:color="auto"/>
      </w:divBdr>
    </w:div>
    <w:div w:id="1859657465">
      <w:bodyDiv w:val="1"/>
      <w:marLeft w:val="0"/>
      <w:marRight w:val="0"/>
      <w:marTop w:val="0"/>
      <w:marBottom w:val="0"/>
      <w:divBdr>
        <w:top w:val="none" w:sz="0" w:space="0" w:color="auto"/>
        <w:left w:val="none" w:sz="0" w:space="0" w:color="auto"/>
        <w:bottom w:val="none" w:sz="0" w:space="0" w:color="auto"/>
        <w:right w:val="none" w:sz="0" w:space="0" w:color="auto"/>
      </w:divBdr>
    </w:div>
    <w:div w:id="1859659538">
      <w:bodyDiv w:val="1"/>
      <w:marLeft w:val="0"/>
      <w:marRight w:val="0"/>
      <w:marTop w:val="0"/>
      <w:marBottom w:val="0"/>
      <w:divBdr>
        <w:top w:val="none" w:sz="0" w:space="0" w:color="auto"/>
        <w:left w:val="none" w:sz="0" w:space="0" w:color="auto"/>
        <w:bottom w:val="none" w:sz="0" w:space="0" w:color="auto"/>
        <w:right w:val="none" w:sz="0" w:space="0" w:color="auto"/>
      </w:divBdr>
    </w:div>
    <w:div w:id="1859732203">
      <w:bodyDiv w:val="1"/>
      <w:marLeft w:val="0"/>
      <w:marRight w:val="0"/>
      <w:marTop w:val="0"/>
      <w:marBottom w:val="0"/>
      <w:divBdr>
        <w:top w:val="none" w:sz="0" w:space="0" w:color="auto"/>
        <w:left w:val="none" w:sz="0" w:space="0" w:color="auto"/>
        <w:bottom w:val="none" w:sz="0" w:space="0" w:color="auto"/>
        <w:right w:val="none" w:sz="0" w:space="0" w:color="auto"/>
      </w:divBdr>
    </w:div>
    <w:div w:id="1859736358">
      <w:bodyDiv w:val="1"/>
      <w:marLeft w:val="0"/>
      <w:marRight w:val="0"/>
      <w:marTop w:val="0"/>
      <w:marBottom w:val="0"/>
      <w:divBdr>
        <w:top w:val="none" w:sz="0" w:space="0" w:color="auto"/>
        <w:left w:val="none" w:sz="0" w:space="0" w:color="auto"/>
        <w:bottom w:val="none" w:sz="0" w:space="0" w:color="auto"/>
        <w:right w:val="none" w:sz="0" w:space="0" w:color="auto"/>
      </w:divBdr>
    </w:div>
    <w:div w:id="1860005378">
      <w:bodyDiv w:val="1"/>
      <w:marLeft w:val="0"/>
      <w:marRight w:val="0"/>
      <w:marTop w:val="0"/>
      <w:marBottom w:val="0"/>
      <w:divBdr>
        <w:top w:val="none" w:sz="0" w:space="0" w:color="auto"/>
        <w:left w:val="none" w:sz="0" w:space="0" w:color="auto"/>
        <w:bottom w:val="none" w:sz="0" w:space="0" w:color="auto"/>
        <w:right w:val="none" w:sz="0" w:space="0" w:color="auto"/>
      </w:divBdr>
    </w:div>
    <w:div w:id="1860391609">
      <w:bodyDiv w:val="1"/>
      <w:marLeft w:val="0"/>
      <w:marRight w:val="0"/>
      <w:marTop w:val="0"/>
      <w:marBottom w:val="0"/>
      <w:divBdr>
        <w:top w:val="none" w:sz="0" w:space="0" w:color="auto"/>
        <w:left w:val="none" w:sz="0" w:space="0" w:color="auto"/>
        <w:bottom w:val="none" w:sz="0" w:space="0" w:color="auto"/>
        <w:right w:val="none" w:sz="0" w:space="0" w:color="auto"/>
      </w:divBdr>
    </w:div>
    <w:div w:id="1860509288">
      <w:bodyDiv w:val="1"/>
      <w:marLeft w:val="0"/>
      <w:marRight w:val="0"/>
      <w:marTop w:val="0"/>
      <w:marBottom w:val="0"/>
      <w:divBdr>
        <w:top w:val="none" w:sz="0" w:space="0" w:color="auto"/>
        <w:left w:val="none" w:sz="0" w:space="0" w:color="auto"/>
        <w:bottom w:val="none" w:sz="0" w:space="0" w:color="auto"/>
        <w:right w:val="none" w:sz="0" w:space="0" w:color="auto"/>
      </w:divBdr>
    </w:div>
    <w:div w:id="1860578198">
      <w:bodyDiv w:val="1"/>
      <w:marLeft w:val="0"/>
      <w:marRight w:val="0"/>
      <w:marTop w:val="0"/>
      <w:marBottom w:val="0"/>
      <w:divBdr>
        <w:top w:val="none" w:sz="0" w:space="0" w:color="auto"/>
        <w:left w:val="none" w:sz="0" w:space="0" w:color="auto"/>
        <w:bottom w:val="none" w:sz="0" w:space="0" w:color="auto"/>
        <w:right w:val="none" w:sz="0" w:space="0" w:color="auto"/>
      </w:divBdr>
    </w:div>
    <w:div w:id="1860773768">
      <w:bodyDiv w:val="1"/>
      <w:marLeft w:val="0"/>
      <w:marRight w:val="0"/>
      <w:marTop w:val="0"/>
      <w:marBottom w:val="0"/>
      <w:divBdr>
        <w:top w:val="none" w:sz="0" w:space="0" w:color="auto"/>
        <w:left w:val="none" w:sz="0" w:space="0" w:color="auto"/>
        <w:bottom w:val="none" w:sz="0" w:space="0" w:color="auto"/>
        <w:right w:val="none" w:sz="0" w:space="0" w:color="auto"/>
      </w:divBdr>
    </w:div>
    <w:div w:id="1860852889">
      <w:bodyDiv w:val="1"/>
      <w:marLeft w:val="0"/>
      <w:marRight w:val="0"/>
      <w:marTop w:val="0"/>
      <w:marBottom w:val="0"/>
      <w:divBdr>
        <w:top w:val="none" w:sz="0" w:space="0" w:color="auto"/>
        <w:left w:val="none" w:sz="0" w:space="0" w:color="auto"/>
        <w:bottom w:val="none" w:sz="0" w:space="0" w:color="auto"/>
        <w:right w:val="none" w:sz="0" w:space="0" w:color="auto"/>
      </w:divBdr>
    </w:div>
    <w:div w:id="1860969962">
      <w:bodyDiv w:val="1"/>
      <w:marLeft w:val="0"/>
      <w:marRight w:val="0"/>
      <w:marTop w:val="0"/>
      <w:marBottom w:val="0"/>
      <w:divBdr>
        <w:top w:val="none" w:sz="0" w:space="0" w:color="auto"/>
        <w:left w:val="none" w:sz="0" w:space="0" w:color="auto"/>
        <w:bottom w:val="none" w:sz="0" w:space="0" w:color="auto"/>
        <w:right w:val="none" w:sz="0" w:space="0" w:color="auto"/>
      </w:divBdr>
    </w:div>
    <w:div w:id="1861040966">
      <w:bodyDiv w:val="1"/>
      <w:marLeft w:val="0"/>
      <w:marRight w:val="0"/>
      <w:marTop w:val="0"/>
      <w:marBottom w:val="0"/>
      <w:divBdr>
        <w:top w:val="none" w:sz="0" w:space="0" w:color="auto"/>
        <w:left w:val="none" w:sz="0" w:space="0" w:color="auto"/>
        <w:bottom w:val="none" w:sz="0" w:space="0" w:color="auto"/>
        <w:right w:val="none" w:sz="0" w:space="0" w:color="auto"/>
      </w:divBdr>
    </w:div>
    <w:div w:id="1861316344">
      <w:bodyDiv w:val="1"/>
      <w:marLeft w:val="0"/>
      <w:marRight w:val="0"/>
      <w:marTop w:val="0"/>
      <w:marBottom w:val="0"/>
      <w:divBdr>
        <w:top w:val="none" w:sz="0" w:space="0" w:color="auto"/>
        <w:left w:val="none" w:sz="0" w:space="0" w:color="auto"/>
        <w:bottom w:val="none" w:sz="0" w:space="0" w:color="auto"/>
        <w:right w:val="none" w:sz="0" w:space="0" w:color="auto"/>
      </w:divBdr>
    </w:div>
    <w:div w:id="1861360623">
      <w:bodyDiv w:val="1"/>
      <w:marLeft w:val="0"/>
      <w:marRight w:val="0"/>
      <w:marTop w:val="0"/>
      <w:marBottom w:val="0"/>
      <w:divBdr>
        <w:top w:val="none" w:sz="0" w:space="0" w:color="auto"/>
        <w:left w:val="none" w:sz="0" w:space="0" w:color="auto"/>
        <w:bottom w:val="none" w:sz="0" w:space="0" w:color="auto"/>
        <w:right w:val="none" w:sz="0" w:space="0" w:color="auto"/>
      </w:divBdr>
    </w:div>
    <w:div w:id="1861623706">
      <w:bodyDiv w:val="1"/>
      <w:marLeft w:val="0"/>
      <w:marRight w:val="0"/>
      <w:marTop w:val="0"/>
      <w:marBottom w:val="0"/>
      <w:divBdr>
        <w:top w:val="none" w:sz="0" w:space="0" w:color="auto"/>
        <w:left w:val="none" w:sz="0" w:space="0" w:color="auto"/>
        <w:bottom w:val="none" w:sz="0" w:space="0" w:color="auto"/>
        <w:right w:val="none" w:sz="0" w:space="0" w:color="auto"/>
      </w:divBdr>
    </w:div>
    <w:div w:id="1861625732">
      <w:bodyDiv w:val="1"/>
      <w:marLeft w:val="0"/>
      <w:marRight w:val="0"/>
      <w:marTop w:val="0"/>
      <w:marBottom w:val="0"/>
      <w:divBdr>
        <w:top w:val="none" w:sz="0" w:space="0" w:color="auto"/>
        <w:left w:val="none" w:sz="0" w:space="0" w:color="auto"/>
        <w:bottom w:val="none" w:sz="0" w:space="0" w:color="auto"/>
        <w:right w:val="none" w:sz="0" w:space="0" w:color="auto"/>
      </w:divBdr>
    </w:div>
    <w:div w:id="1861625974">
      <w:bodyDiv w:val="1"/>
      <w:marLeft w:val="0"/>
      <w:marRight w:val="0"/>
      <w:marTop w:val="0"/>
      <w:marBottom w:val="0"/>
      <w:divBdr>
        <w:top w:val="none" w:sz="0" w:space="0" w:color="auto"/>
        <w:left w:val="none" w:sz="0" w:space="0" w:color="auto"/>
        <w:bottom w:val="none" w:sz="0" w:space="0" w:color="auto"/>
        <w:right w:val="none" w:sz="0" w:space="0" w:color="auto"/>
      </w:divBdr>
    </w:div>
    <w:div w:id="1861704063">
      <w:bodyDiv w:val="1"/>
      <w:marLeft w:val="0"/>
      <w:marRight w:val="0"/>
      <w:marTop w:val="0"/>
      <w:marBottom w:val="0"/>
      <w:divBdr>
        <w:top w:val="none" w:sz="0" w:space="0" w:color="auto"/>
        <w:left w:val="none" w:sz="0" w:space="0" w:color="auto"/>
        <w:bottom w:val="none" w:sz="0" w:space="0" w:color="auto"/>
        <w:right w:val="none" w:sz="0" w:space="0" w:color="auto"/>
      </w:divBdr>
    </w:div>
    <w:div w:id="1861773740">
      <w:bodyDiv w:val="1"/>
      <w:marLeft w:val="0"/>
      <w:marRight w:val="0"/>
      <w:marTop w:val="0"/>
      <w:marBottom w:val="0"/>
      <w:divBdr>
        <w:top w:val="none" w:sz="0" w:space="0" w:color="auto"/>
        <w:left w:val="none" w:sz="0" w:space="0" w:color="auto"/>
        <w:bottom w:val="none" w:sz="0" w:space="0" w:color="auto"/>
        <w:right w:val="none" w:sz="0" w:space="0" w:color="auto"/>
      </w:divBdr>
    </w:div>
    <w:div w:id="1861969573">
      <w:bodyDiv w:val="1"/>
      <w:marLeft w:val="0"/>
      <w:marRight w:val="0"/>
      <w:marTop w:val="0"/>
      <w:marBottom w:val="0"/>
      <w:divBdr>
        <w:top w:val="none" w:sz="0" w:space="0" w:color="auto"/>
        <w:left w:val="none" w:sz="0" w:space="0" w:color="auto"/>
        <w:bottom w:val="none" w:sz="0" w:space="0" w:color="auto"/>
        <w:right w:val="none" w:sz="0" w:space="0" w:color="auto"/>
      </w:divBdr>
    </w:div>
    <w:div w:id="1862664991">
      <w:bodyDiv w:val="1"/>
      <w:marLeft w:val="0"/>
      <w:marRight w:val="0"/>
      <w:marTop w:val="0"/>
      <w:marBottom w:val="0"/>
      <w:divBdr>
        <w:top w:val="none" w:sz="0" w:space="0" w:color="auto"/>
        <w:left w:val="none" w:sz="0" w:space="0" w:color="auto"/>
        <w:bottom w:val="none" w:sz="0" w:space="0" w:color="auto"/>
        <w:right w:val="none" w:sz="0" w:space="0" w:color="auto"/>
      </w:divBdr>
    </w:div>
    <w:div w:id="1862738589">
      <w:bodyDiv w:val="1"/>
      <w:marLeft w:val="0"/>
      <w:marRight w:val="0"/>
      <w:marTop w:val="0"/>
      <w:marBottom w:val="0"/>
      <w:divBdr>
        <w:top w:val="none" w:sz="0" w:space="0" w:color="auto"/>
        <w:left w:val="none" w:sz="0" w:space="0" w:color="auto"/>
        <w:bottom w:val="none" w:sz="0" w:space="0" w:color="auto"/>
        <w:right w:val="none" w:sz="0" w:space="0" w:color="auto"/>
      </w:divBdr>
    </w:div>
    <w:div w:id="1862743369">
      <w:bodyDiv w:val="1"/>
      <w:marLeft w:val="0"/>
      <w:marRight w:val="0"/>
      <w:marTop w:val="0"/>
      <w:marBottom w:val="0"/>
      <w:divBdr>
        <w:top w:val="none" w:sz="0" w:space="0" w:color="auto"/>
        <w:left w:val="none" w:sz="0" w:space="0" w:color="auto"/>
        <w:bottom w:val="none" w:sz="0" w:space="0" w:color="auto"/>
        <w:right w:val="none" w:sz="0" w:space="0" w:color="auto"/>
      </w:divBdr>
    </w:div>
    <w:div w:id="1862888890">
      <w:bodyDiv w:val="1"/>
      <w:marLeft w:val="0"/>
      <w:marRight w:val="0"/>
      <w:marTop w:val="0"/>
      <w:marBottom w:val="0"/>
      <w:divBdr>
        <w:top w:val="none" w:sz="0" w:space="0" w:color="auto"/>
        <w:left w:val="none" w:sz="0" w:space="0" w:color="auto"/>
        <w:bottom w:val="none" w:sz="0" w:space="0" w:color="auto"/>
        <w:right w:val="none" w:sz="0" w:space="0" w:color="auto"/>
      </w:divBdr>
    </w:div>
    <w:div w:id="1863784306">
      <w:bodyDiv w:val="1"/>
      <w:marLeft w:val="0"/>
      <w:marRight w:val="0"/>
      <w:marTop w:val="0"/>
      <w:marBottom w:val="0"/>
      <w:divBdr>
        <w:top w:val="none" w:sz="0" w:space="0" w:color="auto"/>
        <w:left w:val="none" w:sz="0" w:space="0" w:color="auto"/>
        <w:bottom w:val="none" w:sz="0" w:space="0" w:color="auto"/>
        <w:right w:val="none" w:sz="0" w:space="0" w:color="auto"/>
      </w:divBdr>
    </w:div>
    <w:div w:id="1863859013">
      <w:bodyDiv w:val="1"/>
      <w:marLeft w:val="0"/>
      <w:marRight w:val="0"/>
      <w:marTop w:val="0"/>
      <w:marBottom w:val="0"/>
      <w:divBdr>
        <w:top w:val="none" w:sz="0" w:space="0" w:color="auto"/>
        <w:left w:val="none" w:sz="0" w:space="0" w:color="auto"/>
        <w:bottom w:val="none" w:sz="0" w:space="0" w:color="auto"/>
        <w:right w:val="none" w:sz="0" w:space="0" w:color="auto"/>
      </w:divBdr>
    </w:div>
    <w:div w:id="1864247199">
      <w:bodyDiv w:val="1"/>
      <w:marLeft w:val="0"/>
      <w:marRight w:val="0"/>
      <w:marTop w:val="0"/>
      <w:marBottom w:val="0"/>
      <w:divBdr>
        <w:top w:val="none" w:sz="0" w:space="0" w:color="auto"/>
        <w:left w:val="none" w:sz="0" w:space="0" w:color="auto"/>
        <w:bottom w:val="none" w:sz="0" w:space="0" w:color="auto"/>
        <w:right w:val="none" w:sz="0" w:space="0" w:color="auto"/>
      </w:divBdr>
    </w:div>
    <w:div w:id="1864320014">
      <w:bodyDiv w:val="1"/>
      <w:marLeft w:val="0"/>
      <w:marRight w:val="0"/>
      <w:marTop w:val="0"/>
      <w:marBottom w:val="0"/>
      <w:divBdr>
        <w:top w:val="none" w:sz="0" w:space="0" w:color="auto"/>
        <w:left w:val="none" w:sz="0" w:space="0" w:color="auto"/>
        <w:bottom w:val="none" w:sz="0" w:space="0" w:color="auto"/>
        <w:right w:val="none" w:sz="0" w:space="0" w:color="auto"/>
      </w:divBdr>
    </w:div>
    <w:div w:id="1864592395">
      <w:bodyDiv w:val="1"/>
      <w:marLeft w:val="0"/>
      <w:marRight w:val="0"/>
      <w:marTop w:val="0"/>
      <w:marBottom w:val="0"/>
      <w:divBdr>
        <w:top w:val="none" w:sz="0" w:space="0" w:color="auto"/>
        <w:left w:val="none" w:sz="0" w:space="0" w:color="auto"/>
        <w:bottom w:val="none" w:sz="0" w:space="0" w:color="auto"/>
        <w:right w:val="none" w:sz="0" w:space="0" w:color="auto"/>
      </w:divBdr>
    </w:div>
    <w:div w:id="1864631893">
      <w:bodyDiv w:val="1"/>
      <w:marLeft w:val="0"/>
      <w:marRight w:val="0"/>
      <w:marTop w:val="0"/>
      <w:marBottom w:val="0"/>
      <w:divBdr>
        <w:top w:val="none" w:sz="0" w:space="0" w:color="auto"/>
        <w:left w:val="none" w:sz="0" w:space="0" w:color="auto"/>
        <w:bottom w:val="none" w:sz="0" w:space="0" w:color="auto"/>
        <w:right w:val="none" w:sz="0" w:space="0" w:color="auto"/>
      </w:divBdr>
    </w:div>
    <w:div w:id="1864633446">
      <w:bodyDiv w:val="1"/>
      <w:marLeft w:val="0"/>
      <w:marRight w:val="0"/>
      <w:marTop w:val="0"/>
      <w:marBottom w:val="0"/>
      <w:divBdr>
        <w:top w:val="none" w:sz="0" w:space="0" w:color="auto"/>
        <w:left w:val="none" w:sz="0" w:space="0" w:color="auto"/>
        <w:bottom w:val="none" w:sz="0" w:space="0" w:color="auto"/>
        <w:right w:val="none" w:sz="0" w:space="0" w:color="auto"/>
      </w:divBdr>
    </w:div>
    <w:div w:id="1864704259">
      <w:bodyDiv w:val="1"/>
      <w:marLeft w:val="0"/>
      <w:marRight w:val="0"/>
      <w:marTop w:val="0"/>
      <w:marBottom w:val="0"/>
      <w:divBdr>
        <w:top w:val="none" w:sz="0" w:space="0" w:color="auto"/>
        <w:left w:val="none" w:sz="0" w:space="0" w:color="auto"/>
        <w:bottom w:val="none" w:sz="0" w:space="0" w:color="auto"/>
        <w:right w:val="none" w:sz="0" w:space="0" w:color="auto"/>
      </w:divBdr>
    </w:div>
    <w:div w:id="1864978173">
      <w:bodyDiv w:val="1"/>
      <w:marLeft w:val="0"/>
      <w:marRight w:val="0"/>
      <w:marTop w:val="0"/>
      <w:marBottom w:val="0"/>
      <w:divBdr>
        <w:top w:val="none" w:sz="0" w:space="0" w:color="auto"/>
        <w:left w:val="none" w:sz="0" w:space="0" w:color="auto"/>
        <w:bottom w:val="none" w:sz="0" w:space="0" w:color="auto"/>
        <w:right w:val="none" w:sz="0" w:space="0" w:color="auto"/>
      </w:divBdr>
    </w:div>
    <w:div w:id="1865097540">
      <w:bodyDiv w:val="1"/>
      <w:marLeft w:val="0"/>
      <w:marRight w:val="0"/>
      <w:marTop w:val="0"/>
      <w:marBottom w:val="0"/>
      <w:divBdr>
        <w:top w:val="none" w:sz="0" w:space="0" w:color="auto"/>
        <w:left w:val="none" w:sz="0" w:space="0" w:color="auto"/>
        <w:bottom w:val="none" w:sz="0" w:space="0" w:color="auto"/>
        <w:right w:val="none" w:sz="0" w:space="0" w:color="auto"/>
      </w:divBdr>
    </w:div>
    <w:div w:id="1865483463">
      <w:bodyDiv w:val="1"/>
      <w:marLeft w:val="0"/>
      <w:marRight w:val="0"/>
      <w:marTop w:val="0"/>
      <w:marBottom w:val="0"/>
      <w:divBdr>
        <w:top w:val="none" w:sz="0" w:space="0" w:color="auto"/>
        <w:left w:val="none" w:sz="0" w:space="0" w:color="auto"/>
        <w:bottom w:val="none" w:sz="0" w:space="0" w:color="auto"/>
        <w:right w:val="none" w:sz="0" w:space="0" w:color="auto"/>
      </w:divBdr>
    </w:div>
    <w:div w:id="1865630851">
      <w:bodyDiv w:val="1"/>
      <w:marLeft w:val="0"/>
      <w:marRight w:val="0"/>
      <w:marTop w:val="0"/>
      <w:marBottom w:val="0"/>
      <w:divBdr>
        <w:top w:val="none" w:sz="0" w:space="0" w:color="auto"/>
        <w:left w:val="none" w:sz="0" w:space="0" w:color="auto"/>
        <w:bottom w:val="none" w:sz="0" w:space="0" w:color="auto"/>
        <w:right w:val="none" w:sz="0" w:space="0" w:color="auto"/>
      </w:divBdr>
    </w:div>
    <w:div w:id="1865751557">
      <w:bodyDiv w:val="1"/>
      <w:marLeft w:val="0"/>
      <w:marRight w:val="0"/>
      <w:marTop w:val="0"/>
      <w:marBottom w:val="0"/>
      <w:divBdr>
        <w:top w:val="none" w:sz="0" w:space="0" w:color="auto"/>
        <w:left w:val="none" w:sz="0" w:space="0" w:color="auto"/>
        <w:bottom w:val="none" w:sz="0" w:space="0" w:color="auto"/>
        <w:right w:val="none" w:sz="0" w:space="0" w:color="auto"/>
      </w:divBdr>
    </w:div>
    <w:div w:id="1866013852">
      <w:bodyDiv w:val="1"/>
      <w:marLeft w:val="0"/>
      <w:marRight w:val="0"/>
      <w:marTop w:val="0"/>
      <w:marBottom w:val="0"/>
      <w:divBdr>
        <w:top w:val="none" w:sz="0" w:space="0" w:color="auto"/>
        <w:left w:val="none" w:sz="0" w:space="0" w:color="auto"/>
        <w:bottom w:val="none" w:sz="0" w:space="0" w:color="auto"/>
        <w:right w:val="none" w:sz="0" w:space="0" w:color="auto"/>
      </w:divBdr>
    </w:div>
    <w:div w:id="1866677341">
      <w:bodyDiv w:val="1"/>
      <w:marLeft w:val="0"/>
      <w:marRight w:val="0"/>
      <w:marTop w:val="0"/>
      <w:marBottom w:val="0"/>
      <w:divBdr>
        <w:top w:val="none" w:sz="0" w:space="0" w:color="auto"/>
        <w:left w:val="none" w:sz="0" w:space="0" w:color="auto"/>
        <w:bottom w:val="none" w:sz="0" w:space="0" w:color="auto"/>
        <w:right w:val="none" w:sz="0" w:space="0" w:color="auto"/>
      </w:divBdr>
    </w:div>
    <w:div w:id="1866862838">
      <w:bodyDiv w:val="1"/>
      <w:marLeft w:val="0"/>
      <w:marRight w:val="0"/>
      <w:marTop w:val="0"/>
      <w:marBottom w:val="0"/>
      <w:divBdr>
        <w:top w:val="none" w:sz="0" w:space="0" w:color="auto"/>
        <w:left w:val="none" w:sz="0" w:space="0" w:color="auto"/>
        <w:bottom w:val="none" w:sz="0" w:space="0" w:color="auto"/>
        <w:right w:val="none" w:sz="0" w:space="0" w:color="auto"/>
      </w:divBdr>
    </w:div>
    <w:div w:id="1866939640">
      <w:bodyDiv w:val="1"/>
      <w:marLeft w:val="0"/>
      <w:marRight w:val="0"/>
      <w:marTop w:val="0"/>
      <w:marBottom w:val="0"/>
      <w:divBdr>
        <w:top w:val="none" w:sz="0" w:space="0" w:color="auto"/>
        <w:left w:val="none" w:sz="0" w:space="0" w:color="auto"/>
        <w:bottom w:val="none" w:sz="0" w:space="0" w:color="auto"/>
        <w:right w:val="none" w:sz="0" w:space="0" w:color="auto"/>
      </w:divBdr>
    </w:div>
    <w:div w:id="1866945534">
      <w:bodyDiv w:val="1"/>
      <w:marLeft w:val="0"/>
      <w:marRight w:val="0"/>
      <w:marTop w:val="0"/>
      <w:marBottom w:val="0"/>
      <w:divBdr>
        <w:top w:val="none" w:sz="0" w:space="0" w:color="auto"/>
        <w:left w:val="none" w:sz="0" w:space="0" w:color="auto"/>
        <w:bottom w:val="none" w:sz="0" w:space="0" w:color="auto"/>
        <w:right w:val="none" w:sz="0" w:space="0" w:color="auto"/>
      </w:divBdr>
    </w:div>
    <w:div w:id="1867021512">
      <w:bodyDiv w:val="1"/>
      <w:marLeft w:val="0"/>
      <w:marRight w:val="0"/>
      <w:marTop w:val="0"/>
      <w:marBottom w:val="0"/>
      <w:divBdr>
        <w:top w:val="none" w:sz="0" w:space="0" w:color="auto"/>
        <w:left w:val="none" w:sz="0" w:space="0" w:color="auto"/>
        <w:bottom w:val="none" w:sz="0" w:space="0" w:color="auto"/>
        <w:right w:val="none" w:sz="0" w:space="0" w:color="auto"/>
      </w:divBdr>
    </w:div>
    <w:div w:id="1867135917">
      <w:bodyDiv w:val="1"/>
      <w:marLeft w:val="0"/>
      <w:marRight w:val="0"/>
      <w:marTop w:val="0"/>
      <w:marBottom w:val="0"/>
      <w:divBdr>
        <w:top w:val="none" w:sz="0" w:space="0" w:color="auto"/>
        <w:left w:val="none" w:sz="0" w:space="0" w:color="auto"/>
        <w:bottom w:val="none" w:sz="0" w:space="0" w:color="auto"/>
        <w:right w:val="none" w:sz="0" w:space="0" w:color="auto"/>
      </w:divBdr>
    </w:div>
    <w:div w:id="1867477665">
      <w:bodyDiv w:val="1"/>
      <w:marLeft w:val="0"/>
      <w:marRight w:val="0"/>
      <w:marTop w:val="0"/>
      <w:marBottom w:val="0"/>
      <w:divBdr>
        <w:top w:val="none" w:sz="0" w:space="0" w:color="auto"/>
        <w:left w:val="none" w:sz="0" w:space="0" w:color="auto"/>
        <w:bottom w:val="none" w:sz="0" w:space="0" w:color="auto"/>
        <w:right w:val="none" w:sz="0" w:space="0" w:color="auto"/>
      </w:divBdr>
    </w:div>
    <w:div w:id="1867786794">
      <w:bodyDiv w:val="1"/>
      <w:marLeft w:val="0"/>
      <w:marRight w:val="0"/>
      <w:marTop w:val="0"/>
      <w:marBottom w:val="0"/>
      <w:divBdr>
        <w:top w:val="none" w:sz="0" w:space="0" w:color="auto"/>
        <w:left w:val="none" w:sz="0" w:space="0" w:color="auto"/>
        <w:bottom w:val="none" w:sz="0" w:space="0" w:color="auto"/>
        <w:right w:val="none" w:sz="0" w:space="0" w:color="auto"/>
      </w:divBdr>
    </w:div>
    <w:div w:id="1868055199">
      <w:bodyDiv w:val="1"/>
      <w:marLeft w:val="0"/>
      <w:marRight w:val="0"/>
      <w:marTop w:val="0"/>
      <w:marBottom w:val="0"/>
      <w:divBdr>
        <w:top w:val="none" w:sz="0" w:space="0" w:color="auto"/>
        <w:left w:val="none" w:sz="0" w:space="0" w:color="auto"/>
        <w:bottom w:val="none" w:sz="0" w:space="0" w:color="auto"/>
        <w:right w:val="none" w:sz="0" w:space="0" w:color="auto"/>
      </w:divBdr>
    </w:div>
    <w:div w:id="1868449147">
      <w:bodyDiv w:val="1"/>
      <w:marLeft w:val="0"/>
      <w:marRight w:val="0"/>
      <w:marTop w:val="0"/>
      <w:marBottom w:val="0"/>
      <w:divBdr>
        <w:top w:val="none" w:sz="0" w:space="0" w:color="auto"/>
        <w:left w:val="none" w:sz="0" w:space="0" w:color="auto"/>
        <w:bottom w:val="none" w:sz="0" w:space="0" w:color="auto"/>
        <w:right w:val="none" w:sz="0" w:space="0" w:color="auto"/>
      </w:divBdr>
    </w:div>
    <w:div w:id="1868637179">
      <w:bodyDiv w:val="1"/>
      <w:marLeft w:val="0"/>
      <w:marRight w:val="0"/>
      <w:marTop w:val="0"/>
      <w:marBottom w:val="0"/>
      <w:divBdr>
        <w:top w:val="none" w:sz="0" w:space="0" w:color="auto"/>
        <w:left w:val="none" w:sz="0" w:space="0" w:color="auto"/>
        <w:bottom w:val="none" w:sz="0" w:space="0" w:color="auto"/>
        <w:right w:val="none" w:sz="0" w:space="0" w:color="auto"/>
      </w:divBdr>
    </w:div>
    <w:div w:id="1868710414">
      <w:bodyDiv w:val="1"/>
      <w:marLeft w:val="0"/>
      <w:marRight w:val="0"/>
      <w:marTop w:val="0"/>
      <w:marBottom w:val="0"/>
      <w:divBdr>
        <w:top w:val="none" w:sz="0" w:space="0" w:color="auto"/>
        <w:left w:val="none" w:sz="0" w:space="0" w:color="auto"/>
        <w:bottom w:val="none" w:sz="0" w:space="0" w:color="auto"/>
        <w:right w:val="none" w:sz="0" w:space="0" w:color="auto"/>
      </w:divBdr>
    </w:div>
    <w:div w:id="1868712347">
      <w:bodyDiv w:val="1"/>
      <w:marLeft w:val="0"/>
      <w:marRight w:val="0"/>
      <w:marTop w:val="0"/>
      <w:marBottom w:val="0"/>
      <w:divBdr>
        <w:top w:val="none" w:sz="0" w:space="0" w:color="auto"/>
        <w:left w:val="none" w:sz="0" w:space="0" w:color="auto"/>
        <w:bottom w:val="none" w:sz="0" w:space="0" w:color="auto"/>
        <w:right w:val="none" w:sz="0" w:space="0" w:color="auto"/>
      </w:divBdr>
    </w:div>
    <w:div w:id="1868904549">
      <w:bodyDiv w:val="1"/>
      <w:marLeft w:val="0"/>
      <w:marRight w:val="0"/>
      <w:marTop w:val="0"/>
      <w:marBottom w:val="0"/>
      <w:divBdr>
        <w:top w:val="none" w:sz="0" w:space="0" w:color="auto"/>
        <w:left w:val="none" w:sz="0" w:space="0" w:color="auto"/>
        <w:bottom w:val="none" w:sz="0" w:space="0" w:color="auto"/>
        <w:right w:val="none" w:sz="0" w:space="0" w:color="auto"/>
      </w:divBdr>
    </w:div>
    <w:div w:id="1868908519">
      <w:bodyDiv w:val="1"/>
      <w:marLeft w:val="0"/>
      <w:marRight w:val="0"/>
      <w:marTop w:val="0"/>
      <w:marBottom w:val="0"/>
      <w:divBdr>
        <w:top w:val="none" w:sz="0" w:space="0" w:color="auto"/>
        <w:left w:val="none" w:sz="0" w:space="0" w:color="auto"/>
        <w:bottom w:val="none" w:sz="0" w:space="0" w:color="auto"/>
        <w:right w:val="none" w:sz="0" w:space="0" w:color="auto"/>
      </w:divBdr>
    </w:div>
    <w:div w:id="1869177093">
      <w:bodyDiv w:val="1"/>
      <w:marLeft w:val="0"/>
      <w:marRight w:val="0"/>
      <w:marTop w:val="0"/>
      <w:marBottom w:val="0"/>
      <w:divBdr>
        <w:top w:val="none" w:sz="0" w:space="0" w:color="auto"/>
        <w:left w:val="none" w:sz="0" w:space="0" w:color="auto"/>
        <w:bottom w:val="none" w:sz="0" w:space="0" w:color="auto"/>
        <w:right w:val="none" w:sz="0" w:space="0" w:color="auto"/>
      </w:divBdr>
    </w:div>
    <w:div w:id="1869293900">
      <w:bodyDiv w:val="1"/>
      <w:marLeft w:val="0"/>
      <w:marRight w:val="0"/>
      <w:marTop w:val="0"/>
      <w:marBottom w:val="0"/>
      <w:divBdr>
        <w:top w:val="none" w:sz="0" w:space="0" w:color="auto"/>
        <w:left w:val="none" w:sz="0" w:space="0" w:color="auto"/>
        <w:bottom w:val="none" w:sz="0" w:space="0" w:color="auto"/>
        <w:right w:val="none" w:sz="0" w:space="0" w:color="auto"/>
      </w:divBdr>
    </w:div>
    <w:div w:id="1869370060">
      <w:bodyDiv w:val="1"/>
      <w:marLeft w:val="0"/>
      <w:marRight w:val="0"/>
      <w:marTop w:val="0"/>
      <w:marBottom w:val="0"/>
      <w:divBdr>
        <w:top w:val="none" w:sz="0" w:space="0" w:color="auto"/>
        <w:left w:val="none" w:sz="0" w:space="0" w:color="auto"/>
        <w:bottom w:val="none" w:sz="0" w:space="0" w:color="auto"/>
        <w:right w:val="none" w:sz="0" w:space="0" w:color="auto"/>
      </w:divBdr>
    </w:div>
    <w:div w:id="1869374508">
      <w:bodyDiv w:val="1"/>
      <w:marLeft w:val="0"/>
      <w:marRight w:val="0"/>
      <w:marTop w:val="0"/>
      <w:marBottom w:val="0"/>
      <w:divBdr>
        <w:top w:val="none" w:sz="0" w:space="0" w:color="auto"/>
        <w:left w:val="none" w:sz="0" w:space="0" w:color="auto"/>
        <w:bottom w:val="none" w:sz="0" w:space="0" w:color="auto"/>
        <w:right w:val="none" w:sz="0" w:space="0" w:color="auto"/>
      </w:divBdr>
    </w:div>
    <w:div w:id="1869561570">
      <w:bodyDiv w:val="1"/>
      <w:marLeft w:val="0"/>
      <w:marRight w:val="0"/>
      <w:marTop w:val="0"/>
      <w:marBottom w:val="0"/>
      <w:divBdr>
        <w:top w:val="none" w:sz="0" w:space="0" w:color="auto"/>
        <w:left w:val="none" w:sz="0" w:space="0" w:color="auto"/>
        <w:bottom w:val="none" w:sz="0" w:space="0" w:color="auto"/>
        <w:right w:val="none" w:sz="0" w:space="0" w:color="auto"/>
      </w:divBdr>
    </w:div>
    <w:div w:id="1869641450">
      <w:bodyDiv w:val="1"/>
      <w:marLeft w:val="0"/>
      <w:marRight w:val="0"/>
      <w:marTop w:val="0"/>
      <w:marBottom w:val="0"/>
      <w:divBdr>
        <w:top w:val="none" w:sz="0" w:space="0" w:color="auto"/>
        <w:left w:val="none" w:sz="0" w:space="0" w:color="auto"/>
        <w:bottom w:val="none" w:sz="0" w:space="0" w:color="auto"/>
        <w:right w:val="none" w:sz="0" w:space="0" w:color="auto"/>
      </w:divBdr>
    </w:div>
    <w:div w:id="1869753053">
      <w:bodyDiv w:val="1"/>
      <w:marLeft w:val="0"/>
      <w:marRight w:val="0"/>
      <w:marTop w:val="0"/>
      <w:marBottom w:val="0"/>
      <w:divBdr>
        <w:top w:val="none" w:sz="0" w:space="0" w:color="auto"/>
        <w:left w:val="none" w:sz="0" w:space="0" w:color="auto"/>
        <w:bottom w:val="none" w:sz="0" w:space="0" w:color="auto"/>
        <w:right w:val="none" w:sz="0" w:space="0" w:color="auto"/>
      </w:divBdr>
    </w:div>
    <w:div w:id="1870290373">
      <w:bodyDiv w:val="1"/>
      <w:marLeft w:val="0"/>
      <w:marRight w:val="0"/>
      <w:marTop w:val="0"/>
      <w:marBottom w:val="0"/>
      <w:divBdr>
        <w:top w:val="none" w:sz="0" w:space="0" w:color="auto"/>
        <w:left w:val="none" w:sz="0" w:space="0" w:color="auto"/>
        <w:bottom w:val="none" w:sz="0" w:space="0" w:color="auto"/>
        <w:right w:val="none" w:sz="0" w:space="0" w:color="auto"/>
      </w:divBdr>
    </w:div>
    <w:div w:id="1870531562">
      <w:bodyDiv w:val="1"/>
      <w:marLeft w:val="0"/>
      <w:marRight w:val="0"/>
      <w:marTop w:val="0"/>
      <w:marBottom w:val="0"/>
      <w:divBdr>
        <w:top w:val="none" w:sz="0" w:space="0" w:color="auto"/>
        <w:left w:val="none" w:sz="0" w:space="0" w:color="auto"/>
        <w:bottom w:val="none" w:sz="0" w:space="0" w:color="auto"/>
        <w:right w:val="none" w:sz="0" w:space="0" w:color="auto"/>
      </w:divBdr>
    </w:div>
    <w:div w:id="1870606726">
      <w:bodyDiv w:val="1"/>
      <w:marLeft w:val="0"/>
      <w:marRight w:val="0"/>
      <w:marTop w:val="0"/>
      <w:marBottom w:val="0"/>
      <w:divBdr>
        <w:top w:val="none" w:sz="0" w:space="0" w:color="auto"/>
        <w:left w:val="none" w:sz="0" w:space="0" w:color="auto"/>
        <w:bottom w:val="none" w:sz="0" w:space="0" w:color="auto"/>
        <w:right w:val="none" w:sz="0" w:space="0" w:color="auto"/>
      </w:divBdr>
    </w:div>
    <w:div w:id="1870684120">
      <w:bodyDiv w:val="1"/>
      <w:marLeft w:val="0"/>
      <w:marRight w:val="0"/>
      <w:marTop w:val="0"/>
      <w:marBottom w:val="0"/>
      <w:divBdr>
        <w:top w:val="none" w:sz="0" w:space="0" w:color="auto"/>
        <w:left w:val="none" w:sz="0" w:space="0" w:color="auto"/>
        <w:bottom w:val="none" w:sz="0" w:space="0" w:color="auto"/>
        <w:right w:val="none" w:sz="0" w:space="0" w:color="auto"/>
      </w:divBdr>
    </w:div>
    <w:div w:id="1870684835">
      <w:bodyDiv w:val="1"/>
      <w:marLeft w:val="0"/>
      <w:marRight w:val="0"/>
      <w:marTop w:val="0"/>
      <w:marBottom w:val="0"/>
      <w:divBdr>
        <w:top w:val="none" w:sz="0" w:space="0" w:color="auto"/>
        <w:left w:val="none" w:sz="0" w:space="0" w:color="auto"/>
        <w:bottom w:val="none" w:sz="0" w:space="0" w:color="auto"/>
        <w:right w:val="none" w:sz="0" w:space="0" w:color="auto"/>
      </w:divBdr>
    </w:div>
    <w:div w:id="1870799467">
      <w:bodyDiv w:val="1"/>
      <w:marLeft w:val="0"/>
      <w:marRight w:val="0"/>
      <w:marTop w:val="0"/>
      <w:marBottom w:val="0"/>
      <w:divBdr>
        <w:top w:val="none" w:sz="0" w:space="0" w:color="auto"/>
        <w:left w:val="none" w:sz="0" w:space="0" w:color="auto"/>
        <w:bottom w:val="none" w:sz="0" w:space="0" w:color="auto"/>
        <w:right w:val="none" w:sz="0" w:space="0" w:color="auto"/>
      </w:divBdr>
    </w:div>
    <w:div w:id="1870995205">
      <w:bodyDiv w:val="1"/>
      <w:marLeft w:val="0"/>
      <w:marRight w:val="0"/>
      <w:marTop w:val="0"/>
      <w:marBottom w:val="0"/>
      <w:divBdr>
        <w:top w:val="none" w:sz="0" w:space="0" w:color="auto"/>
        <w:left w:val="none" w:sz="0" w:space="0" w:color="auto"/>
        <w:bottom w:val="none" w:sz="0" w:space="0" w:color="auto"/>
        <w:right w:val="none" w:sz="0" w:space="0" w:color="auto"/>
      </w:divBdr>
    </w:div>
    <w:div w:id="1871141574">
      <w:bodyDiv w:val="1"/>
      <w:marLeft w:val="0"/>
      <w:marRight w:val="0"/>
      <w:marTop w:val="0"/>
      <w:marBottom w:val="0"/>
      <w:divBdr>
        <w:top w:val="none" w:sz="0" w:space="0" w:color="auto"/>
        <w:left w:val="none" w:sz="0" w:space="0" w:color="auto"/>
        <w:bottom w:val="none" w:sz="0" w:space="0" w:color="auto"/>
        <w:right w:val="none" w:sz="0" w:space="0" w:color="auto"/>
      </w:divBdr>
    </w:div>
    <w:div w:id="1871144762">
      <w:bodyDiv w:val="1"/>
      <w:marLeft w:val="0"/>
      <w:marRight w:val="0"/>
      <w:marTop w:val="0"/>
      <w:marBottom w:val="0"/>
      <w:divBdr>
        <w:top w:val="none" w:sz="0" w:space="0" w:color="auto"/>
        <w:left w:val="none" w:sz="0" w:space="0" w:color="auto"/>
        <w:bottom w:val="none" w:sz="0" w:space="0" w:color="auto"/>
        <w:right w:val="none" w:sz="0" w:space="0" w:color="auto"/>
      </w:divBdr>
    </w:div>
    <w:div w:id="1871331952">
      <w:bodyDiv w:val="1"/>
      <w:marLeft w:val="0"/>
      <w:marRight w:val="0"/>
      <w:marTop w:val="0"/>
      <w:marBottom w:val="0"/>
      <w:divBdr>
        <w:top w:val="none" w:sz="0" w:space="0" w:color="auto"/>
        <w:left w:val="none" w:sz="0" w:space="0" w:color="auto"/>
        <w:bottom w:val="none" w:sz="0" w:space="0" w:color="auto"/>
        <w:right w:val="none" w:sz="0" w:space="0" w:color="auto"/>
      </w:divBdr>
    </w:div>
    <w:div w:id="1871724011">
      <w:bodyDiv w:val="1"/>
      <w:marLeft w:val="0"/>
      <w:marRight w:val="0"/>
      <w:marTop w:val="0"/>
      <w:marBottom w:val="0"/>
      <w:divBdr>
        <w:top w:val="none" w:sz="0" w:space="0" w:color="auto"/>
        <w:left w:val="none" w:sz="0" w:space="0" w:color="auto"/>
        <w:bottom w:val="none" w:sz="0" w:space="0" w:color="auto"/>
        <w:right w:val="none" w:sz="0" w:space="0" w:color="auto"/>
      </w:divBdr>
    </w:div>
    <w:div w:id="1872376071">
      <w:bodyDiv w:val="1"/>
      <w:marLeft w:val="0"/>
      <w:marRight w:val="0"/>
      <w:marTop w:val="0"/>
      <w:marBottom w:val="0"/>
      <w:divBdr>
        <w:top w:val="none" w:sz="0" w:space="0" w:color="auto"/>
        <w:left w:val="none" w:sz="0" w:space="0" w:color="auto"/>
        <w:bottom w:val="none" w:sz="0" w:space="0" w:color="auto"/>
        <w:right w:val="none" w:sz="0" w:space="0" w:color="auto"/>
      </w:divBdr>
    </w:div>
    <w:div w:id="1872498108">
      <w:bodyDiv w:val="1"/>
      <w:marLeft w:val="0"/>
      <w:marRight w:val="0"/>
      <w:marTop w:val="0"/>
      <w:marBottom w:val="0"/>
      <w:divBdr>
        <w:top w:val="none" w:sz="0" w:space="0" w:color="auto"/>
        <w:left w:val="none" w:sz="0" w:space="0" w:color="auto"/>
        <w:bottom w:val="none" w:sz="0" w:space="0" w:color="auto"/>
        <w:right w:val="none" w:sz="0" w:space="0" w:color="auto"/>
      </w:divBdr>
    </w:div>
    <w:div w:id="1872499556">
      <w:bodyDiv w:val="1"/>
      <w:marLeft w:val="0"/>
      <w:marRight w:val="0"/>
      <w:marTop w:val="0"/>
      <w:marBottom w:val="0"/>
      <w:divBdr>
        <w:top w:val="none" w:sz="0" w:space="0" w:color="auto"/>
        <w:left w:val="none" w:sz="0" w:space="0" w:color="auto"/>
        <w:bottom w:val="none" w:sz="0" w:space="0" w:color="auto"/>
        <w:right w:val="none" w:sz="0" w:space="0" w:color="auto"/>
      </w:divBdr>
    </w:div>
    <w:div w:id="1872918527">
      <w:bodyDiv w:val="1"/>
      <w:marLeft w:val="0"/>
      <w:marRight w:val="0"/>
      <w:marTop w:val="0"/>
      <w:marBottom w:val="0"/>
      <w:divBdr>
        <w:top w:val="none" w:sz="0" w:space="0" w:color="auto"/>
        <w:left w:val="none" w:sz="0" w:space="0" w:color="auto"/>
        <w:bottom w:val="none" w:sz="0" w:space="0" w:color="auto"/>
        <w:right w:val="none" w:sz="0" w:space="0" w:color="auto"/>
      </w:divBdr>
    </w:div>
    <w:div w:id="1872956950">
      <w:bodyDiv w:val="1"/>
      <w:marLeft w:val="0"/>
      <w:marRight w:val="0"/>
      <w:marTop w:val="0"/>
      <w:marBottom w:val="0"/>
      <w:divBdr>
        <w:top w:val="none" w:sz="0" w:space="0" w:color="auto"/>
        <w:left w:val="none" w:sz="0" w:space="0" w:color="auto"/>
        <w:bottom w:val="none" w:sz="0" w:space="0" w:color="auto"/>
        <w:right w:val="none" w:sz="0" w:space="0" w:color="auto"/>
      </w:divBdr>
    </w:div>
    <w:div w:id="1872958810">
      <w:bodyDiv w:val="1"/>
      <w:marLeft w:val="0"/>
      <w:marRight w:val="0"/>
      <w:marTop w:val="0"/>
      <w:marBottom w:val="0"/>
      <w:divBdr>
        <w:top w:val="none" w:sz="0" w:space="0" w:color="auto"/>
        <w:left w:val="none" w:sz="0" w:space="0" w:color="auto"/>
        <w:bottom w:val="none" w:sz="0" w:space="0" w:color="auto"/>
        <w:right w:val="none" w:sz="0" w:space="0" w:color="auto"/>
      </w:divBdr>
    </w:div>
    <w:div w:id="1872961661">
      <w:bodyDiv w:val="1"/>
      <w:marLeft w:val="0"/>
      <w:marRight w:val="0"/>
      <w:marTop w:val="0"/>
      <w:marBottom w:val="0"/>
      <w:divBdr>
        <w:top w:val="none" w:sz="0" w:space="0" w:color="auto"/>
        <w:left w:val="none" w:sz="0" w:space="0" w:color="auto"/>
        <w:bottom w:val="none" w:sz="0" w:space="0" w:color="auto"/>
        <w:right w:val="none" w:sz="0" w:space="0" w:color="auto"/>
      </w:divBdr>
    </w:div>
    <w:div w:id="1873222708">
      <w:bodyDiv w:val="1"/>
      <w:marLeft w:val="0"/>
      <w:marRight w:val="0"/>
      <w:marTop w:val="0"/>
      <w:marBottom w:val="0"/>
      <w:divBdr>
        <w:top w:val="none" w:sz="0" w:space="0" w:color="auto"/>
        <w:left w:val="none" w:sz="0" w:space="0" w:color="auto"/>
        <w:bottom w:val="none" w:sz="0" w:space="0" w:color="auto"/>
        <w:right w:val="none" w:sz="0" w:space="0" w:color="auto"/>
      </w:divBdr>
    </w:div>
    <w:div w:id="1873227055">
      <w:bodyDiv w:val="1"/>
      <w:marLeft w:val="0"/>
      <w:marRight w:val="0"/>
      <w:marTop w:val="0"/>
      <w:marBottom w:val="0"/>
      <w:divBdr>
        <w:top w:val="none" w:sz="0" w:space="0" w:color="auto"/>
        <w:left w:val="none" w:sz="0" w:space="0" w:color="auto"/>
        <w:bottom w:val="none" w:sz="0" w:space="0" w:color="auto"/>
        <w:right w:val="none" w:sz="0" w:space="0" w:color="auto"/>
      </w:divBdr>
    </w:div>
    <w:div w:id="1873301928">
      <w:bodyDiv w:val="1"/>
      <w:marLeft w:val="0"/>
      <w:marRight w:val="0"/>
      <w:marTop w:val="0"/>
      <w:marBottom w:val="0"/>
      <w:divBdr>
        <w:top w:val="none" w:sz="0" w:space="0" w:color="auto"/>
        <w:left w:val="none" w:sz="0" w:space="0" w:color="auto"/>
        <w:bottom w:val="none" w:sz="0" w:space="0" w:color="auto"/>
        <w:right w:val="none" w:sz="0" w:space="0" w:color="auto"/>
      </w:divBdr>
    </w:div>
    <w:div w:id="1873494705">
      <w:bodyDiv w:val="1"/>
      <w:marLeft w:val="0"/>
      <w:marRight w:val="0"/>
      <w:marTop w:val="0"/>
      <w:marBottom w:val="0"/>
      <w:divBdr>
        <w:top w:val="none" w:sz="0" w:space="0" w:color="auto"/>
        <w:left w:val="none" w:sz="0" w:space="0" w:color="auto"/>
        <w:bottom w:val="none" w:sz="0" w:space="0" w:color="auto"/>
        <w:right w:val="none" w:sz="0" w:space="0" w:color="auto"/>
      </w:divBdr>
    </w:div>
    <w:div w:id="1873690570">
      <w:bodyDiv w:val="1"/>
      <w:marLeft w:val="0"/>
      <w:marRight w:val="0"/>
      <w:marTop w:val="0"/>
      <w:marBottom w:val="0"/>
      <w:divBdr>
        <w:top w:val="none" w:sz="0" w:space="0" w:color="auto"/>
        <w:left w:val="none" w:sz="0" w:space="0" w:color="auto"/>
        <w:bottom w:val="none" w:sz="0" w:space="0" w:color="auto"/>
        <w:right w:val="none" w:sz="0" w:space="0" w:color="auto"/>
      </w:divBdr>
    </w:div>
    <w:div w:id="1873758952">
      <w:bodyDiv w:val="1"/>
      <w:marLeft w:val="0"/>
      <w:marRight w:val="0"/>
      <w:marTop w:val="0"/>
      <w:marBottom w:val="0"/>
      <w:divBdr>
        <w:top w:val="none" w:sz="0" w:space="0" w:color="auto"/>
        <w:left w:val="none" w:sz="0" w:space="0" w:color="auto"/>
        <w:bottom w:val="none" w:sz="0" w:space="0" w:color="auto"/>
        <w:right w:val="none" w:sz="0" w:space="0" w:color="auto"/>
      </w:divBdr>
    </w:div>
    <w:div w:id="1873810098">
      <w:bodyDiv w:val="1"/>
      <w:marLeft w:val="0"/>
      <w:marRight w:val="0"/>
      <w:marTop w:val="0"/>
      <w:marBottom w:val="0"/>
      <w:divBdr>
        <w:top w:val="none" w:sz="0" w:space="0" w:color="auto"/>
        <w:left w:val="none" w:sz="0" w:space="0" w:color="auto"/>
        <w:bottom w:val="none" w:sz="0" w:space="0" w:color="auto"/>
        <w:right w:val="none" w:sz="0" w:space="0" w:color="auto"/>
      </w:divBdr>
    </w:div>
    <w:div w:id="1873885723">
      <w:bodyDiv w:val="1"/>
      <w:marLeft w:val="0"/>
      <w:marRight w:val="0"/>
      <w:marTop w:val="0"/>
      <w:marBottom w:val="0"/>
      <w:divBdr>
        <w:top w:val="none" w:sz="0" w:space="0" w:color="auto"/>
        <w:left w:val="none" w:sz="0" w:space="0" w:color="auto"/>
        <w:bottom w:val="none" w:sz="0" w:space="0" w:color="auto"/>
        <w:right w:val="none" w:sz="0" w:space="0" w:color="auto"/>
      </w:divBdr>
    </w:div>
    <w:div w:id="1874032281">
      <w:bodyDiv w:val="1"/>
      <w:marLeft w:val="0"/>
      <w:marRight w:val="0"/>
      <w:marTop w:val="0"/>
      <w:marBottom w:val="0"/>
      <w:divBdr>
        <w:top w:val="none" w:sz="0" w:space="0" w:color="auto"/>
        <w:left w:val="none" w:sz="0" w:space="0" w:color="auto"/>
        <w:bottom w:val="none" w:sz="0" w:space="0" w:color="auto"/>
        <w:right w:val="none" w:sz="0" w:space="0" w:color="auto"/>
      </w:divBdr>
    </w:div>
    <w:div w:id="1874490841">
      <w:bodyDiv w:val="1"/>
      <w:marLeft w:val="0"/>
      <w:marRight w:val="0"/>
      <w:marTop w:val="0"/>
      <w:marBottom w:val="0"/>
      <w:divBdr>
        <w:top w:val="none" w:sz="0" w:space="0" w:color="auto"/>
        <w:left w:val="none" w:sz="0" w:space="0" w:color="auto"/>
        <w:bottom w:val="none" w:sz="0" w:space="0" w:color="auto"/>
        <w:right w:val="none" w:sz="0" w:space="0" w:color="auto"/>
      </w:divBdr>
    </w:div>
    <w:div w:id="1874687864">
      <w:bodyDiv w:val="1"/>
      <w:marLeft w:val="0"/>
      <w:marRight w:val="0"/>
      <w:marTop w:val="0"/>
      <w:marBottom w:val="0"/>
      <w:divBdr>
        <w:top w:val="none" w:sz="0" w:space="0" w:color="auto"/>
        <w:left w:val="none" w:sz="0" w:space="0" w:color="auto"/>
        <w:bottom w:val="none" w:sz="0" w:space="0" w:color="auto"/>
        <w:right w:val="none" w:sz="0" w:space="0" w:color="auto"/>
      </w:divBdr>
    </w:div>
    <w:div w:id="1874802276">
      <w:bodyDiv w:val="1"/>
      <w:marLeft w:val="0"/>
      <w:marRight w:val="0"/>
      <w:marTop w:val="0"/>
      <w:marBottom w:val="0"/>
      <w:divBdr>
        <w:top w:val="none" w:sz="0" w:space="0" w:color="auto"/>
        <w:left w:val="none" w:sz="0" w:space="0" w:color="auto"/>
        <w:bottom w:val="none" w:sz="0" w:space="0" w:color="auto"/>
        <w:right w:val="none" w:sz="0" w:space="0" w:color="auto"/>
      </w:divBdr>
    </w:div>
    <w:div w:id="1875000771">
      <w:bodyDiv w:val="1"/>
      <w:marLeft w:val="0"/>
      <w:marRight w:val="0"/>
      <w:marTop w:val="0"/>
      <w:marBottom w:val="0"/>
      <w:divBdr>
        <w:top w:val="none" w:sz="0" w:space="0" w:color="auto"/>
        <w:left w:val="none" w:sz="0" w:space="0" w:color="auto"/>
        <w:bottom w:val="none" w:sz="0" w:space="0" w:color="auto"/>
        <w:right w:val="none" w:sz="0" w:space="0" w:color="auto"/>
      </w:divBdr>
    </w:div>
    <w:div w:id="1875262930">
      <w:bodyDiv w:val="1"/>
      <w:marLeft w:val="0"/>
      <w:marRight w:val="0"/>
      <w:marTop w:val="0"/>
      <w:marBottom w:val="0"/>
      <w:divBdr>
        <w:top w:val="none" w:sz="0" w:space="0" w:color="auto"/>
        <w:left w:val="none" w:sz="0" w:space="0" w:color="auto"/>
        <w:bottom w:val="none" w:sz="0" w:space="0" w:color="auto"/>
        <w:right w:val="none" w:sz="0" w:space="0" w:color="auto"/>
      </w:divBdr>
    </w:div>
    <w:div w:id="1875271749">
      <w:bodyDiv w:val="1"/>
      <w:marLeft w:val="0"/>
      <w:marRight w:val="0"/>
      <w:marTop w:val="0"/>
      <w:marBottom w:val="0"/>
      <w:divBdr>
        <w:top w:val="none" w:sz="0" w:space="0" w:color="auto"/>
        <w:left w:val="none" w:sz="0" w:space="0" w:color="auto"/>
        <w:bottom w:val="none" w:sz="0" w:space="0" w:color="auto"/>
        <w:right w:val="none" w:sz="0" w:space="0" w:color="auto"/>
      </w:divBdr>
    </w:div>
    <w:div w:id="1875341295">
      <w:bodyDiv w:val="1"/>
      <w:marLeft w:val="0"/>
      <w:marRight w:val="0"/>
      <w:marTop w:val="0"/>
      <w:marBottom w:val="0"/>
      <w:divBdr>
        <w:top w:val="none" w:sz="0" w:space="0" w:color="auto"/>
        <w:left w:val="none" w:sz="0" w:space="0" w:color="auto"/>
        <w:bottom w:val="none" w:sz="0" w:space="0" w:color="auto"/>
        <w:right w:val="none" w:sz="0" w:space="0" w:color="auto"/>
      </w:divBdr>
    </w:div>
    <w:div w:id="1875461331">
      <w:bodyDiv w:val="1"/>
      <w:marLeft w:val="0"/>
      <w:marRight w:val="0"/>
      <w:marTop w:val="0"/>
      <w:marBottom w:val="0"/>
      <w:divBdr>
        <w:top w:val="none" w:sz="0" w:space="0" w:color="auto"/>
        <w:left w:val="none" w:sz="0" w:space="0" w:color="auto"/>
        <w:bottom w:val="none" w:sz="0" w:space="0" w:color="auto"/>
        <w:right w:val="none" w:sz="0" w:space="0" w:color="auto"/>
      </w:divBdr>
    </w:div>
    <w:div w:id="1875851149">
      <w:bodyDiv w:val="1"/>
      <w:marLeft w:val="0"/>
      <w:marRight w:val="0"/>
      <w:marTop w:val="0"/>
      <w:marBottom w:val="0"/>
      <w:divBdr>
        <w:top w:val="none" w:sz="0" w:space="0" w:color="auto"/>
        <w:left w:val="none" w:sz="0" w:space="0" w:color="auto"/>
        <w:bottom w:val="none" w:sz="0" w:space="0" w:color="auto"/>
        <w:right w:val="none" w:sz="0" w:space="0" w:color="auto"/>
      </w:divBdr>
    </w:div>
    <w:div w:id="1875924316">
      <w:bodyDiv w:val="1"/>
      <w:marLeft w:val="0"/>
      <w:marRight w:val="0"/>
      <w:marTop w:val="0"/>
      <w:marBottom w:val="0"/>
      <w:divBdr>
        <w:top w:val="none" w:sz="0" w:space="0" w:color="auto"/>
        <w:left w:val="none" w:sz="0" w:space="0" w:color="auto"/>
        <w:bottom w:val="none" w:sz="0" w:space="0" w:color="auto"/>
        <w:right w:val="none" w:sz="0" w:space="0" w:color="auto"/>
      </w:divBdr>
    </w:div>
    <w:div w:id="1876188408">
      <w:bodyDiv w:val="1"/>
      <w:marLeft w:val="0"/>
      <w:marRight w:val="0"/>
      <w:marTop w:val="0"/>
      <w:marBottom w:val="0"/>
      <w:divBdr>
        <w:top w:val="none" w:sz="0" w:space="0" w:color="auto"/>
        <w:left w:val="none" w:sz="0" w:space="0" w:color="auto"/>
        <w:bottom w:val="none" w:sz="0" w:space="0" w:color="auto"/>
        <w:right w:val="none" w:sz="0" w:space="0" w:color="auto"/>
      </w:divBdr>
    </w:div>
    <w:div w:id="1876195827">
      <w:bodyDiv w:val="1"/>
      <w:marLeft w:val="0"/>
      <w:marRight w:val="0"/>
      <w:marTop w:val="0"/>
      <w:marBottom w:val="0"/>
      <w:divBdr>
        <w:top w:val="none" w:sz="0" w:space="0" w:color="auto"/>
        <w:left w:val="none" w:sz="0" w:space="0" w:color="auto"/>
        <w:bottom w:val="none" w:sz="0" w:space="0" w:color="auto"/>
        <w:right w:val="none" w:sz="0" w:space="0" w:color="auto"/>
      </w:divBdr>
    </w:div>
    <w:div w:id="1876236542">
      <w:bodyDiv w:val="1"/>
      <w:marLeft w:val="0"/>
      <w:marRight w:val="0"/>
      <w:marTop w:val="0"/>
      <w:marBottom w:val="0"/>
      <w:divBdr>
        <w:top w:val="none" w:sz="0" w:space="0" w:color="auto"/>
        <w:left w:val="none" w:sz="0" w:space="0" w:color="auto"/>
        <w:bottom w:val="none" w:sz="0" w:space="0" w:color="auto"/>
        <w:right w:val="none" w:sz="0" w:space="0" w:color="auto"/>
      </w:divBdr>
    </w:div>
    <w:div w:id="1876305435">
      <w:bodyDiv w:val="1"/>
      <w:marLeft w:val="0"/>
      <w:marRight w:val="0"/>
      <w:marTop w:val="0"/>
      <w:marBottom w:val="0"/>
      <w:divBdr>
        <w:top w:val="none" w:sz="0" w:space="0" w:color="auto"/>
        <w:left w:val="none" w:sz="0" w:space="0" w:color="auto"/>
        <w:bottom w:val="none" w:sz="0" w:space="0" w:color="auto"/>
        <w:right w:val="none" w:sz="0" w:space="0" w:color="auto"/>
      </w:divBdr>
    </w:div>
    <w:div w:id="1876698228">
      <w:bodyDiv w:val="1"/>
      <w:marLeft w:val="0"/>
      <w:marRight w:val="0"/>
      <w:marTop w:val="0"/>
      <w:marBottom w:val="0"/>
      <w:divBdr>
        <w:top w:val="none" w:sz="0" w:space="0" w:color="auto"/>
        <w:left w:val="none" w:sz="0" w:space="0" w:color="auto"/>
        <w:bottom w:val="none" w:sz="0" w:space="0" w:color="auto"/>
        <w:right w:val="none" w:sz="0" w:space="0" w:color="auto"/>
      </w:divBdr>
    </w:div>
    <w:div w:id="1876698254">
      <w:bodyDiv w:val="1"/>
      <w:marLeft w:val="0"/>
      <w:marRight w:val="0"/>
      <w:marTop w:val="0"/>
      <w:marBottom w:val="0"/>
      <w:divBdr>
        <w:top w:val="none" w:sz="0" w:space="0" w:color="auto"/>
        <w:left w:val="none" w:sz="0" w:space="0" w:color="auto"/>
        <w:bottom w:val="none" w:sz="0" w:space="0" w:color="auto"/>
        <w:right w:val="none" w:sz="0" w:space="0" w:color="auto"/>
      </w:divBdr>
    </w:div>
    <w:div w:id="1876890998">
      <w:bodyDiv w:val="1"/>
      <w:marLeft w:val="0"/>
      <w:marRight w:val="0"/>
      <w:marTop w:val="0"/>
      <w:marBottom w:val="0"/>
      <w:divBdr>
        <w:top w:val="none" w:sz="0" w:space="0" w:color="auto"/>
        <w:left w:val="none" w:sz="0" w:space="0" w:color="auto"/>
        <w:bottom w:val="none" w:sz="0" w:space="0" w:color="auto"/>
        <w:right w:val="none" w:sz="0" w:space="0" w:color="auto"/>
      </w:divBdr>
    </w:div>
    <w:div w:id="1877427976">
      <w:bodyDiv w:val="1"/>
      <w:marLeft w:val="0"/>
      <w:marRight w:val="0"/>
      <w:marTop w:val="0"/>
      <w:marBottom w:val="0"/>
      <w:divBdr>
        <w:top w:val="none" w:sz="0" w:space="0" w:color="auto"/>
        <w:left w:val="none" w:sz="0" w:space="0" w:color="auto"/>
        <w:bottom w:val="none" w:sz="0" w:space="0" w:color="auto"/>
        <w:right w:val="none" w:sz="0" w:space="0" w:color="auto"/>
      </w:divBdr>
    </w:div>
    <w:div w:id="1877505365">
      <w:bodyDiv w:val="1"/>
      <w:marLeft w:val="0"/>
      <w:marRight w:val="0"/>
      <w:marTop w:val="0"/>
      <w:marBottom w:val="0"/>
      <w:divBdr>
        <w:top w:val="none" w:sz="0" w:space="0" w:color="auto"/>
        <w:left w:val="none" w:sz="0" w:space="0" w:color="auto"/>
        <w:bottom w:val="none" w:sz="0" w:space="0" w:color="auto"/>
        <w:right w:val="none" w:sz="0" w:space="0" w:color="auto"/>
      </w:divBdr>
    </w:div>
    <w:div w:id="1877699336">
      <w:bodyDiv w:val="1"/>
      <w:marLeft w:val="0"/>
      <w:marRight w:val="0"/>
      <w:marTop w:val="0"/>
      <w:marBottom w:val="0"/>
      <w:divBdr>
        <w:top w:val="none" w:sz="0" w:space="0" w:color="auto"/>
        <w:left w:val="none" w:sz="0" w:space="0" w:color="auto"/>
        <w:bottom w:val="none" w:sz="0" w:space="0" w:color="auto"/>
        <w:right w:val="none" w:sz="0" w:space="0" w:color="auto"/>
      </w:divBdr>
    </w:div>
    <w:div w:id="1877810109">
      <w:bodyDiv w:val="1"/>
      <w:marLeft w:val="0"/>
      <w:marRight w:val="0"/>
      <w:marTop w:val="0"/>
      <w:marBottom w:val="0"/>
      <w:divBdr>
        <w:top w:val="none" w:sz="0" w:space="0" w:color="auto"/>
        <w:left w:val="none" w:sz="0" w:space="0" w:color="auto"/>
        <w:bottom w:val="none" w:sz="0" w:space="0" w:color="auto"/>
        <w:right w:val="none" w:sz="0" w:space="0" w:color="auto"/>
      </w:divBdr>
    </w:div>
    <w:div w:id="1877934389">
      <w:bodyDiv w:val="1"/>
      <w:marLeft w:val="0"/>
      <w:marRight w:val="0"/>
      <w:marTop w:val="0"/>
      <w:marBottom w:val="0"/>
      <w:divBdr>
        <w:top w:val="none" w:sz="0" w:space="0" w:color="auto"/>
        <w:left w:val="none" w:sz="0" w:space="0" w:color="auto"/>
        <w:bottom w:val="none" w:sz="0" w:space="0" w:color="auto"/>
        <w:right w:val="none" w:sz="0" w:space="0" w:color="auto"/>
      </w:divBdr>
    </w:div>
    <w:div w:id="1878156146">
      <w:bodyDiv w:val="1"/>
      <w:marLeft w:val="0"/>
      <w:marRight w:val="0"/>
      <w:marTop w:val="0"/>
      <w:marBottom w:val="0"/>
      <w:divBdr>
        <w:top w:val="none" w:sz="0" w:space="0" w:color="auto"/>
        <w:left w:val="none" w:sz="0" w:space="0" w:color="auto"/>
        <w:bottom w:val="none" w:sz="0" w:space="0" w:color="auto"/>
        <w:right w:val="none" w:sz="0" w:space="0" w:color="auto"/>
      </w:divBdr>
    </w:div>
    <w:div w:id="1878925748">
      <w:bodyDiv w:val="1"/>
      <w:marLeft w:val="0"/>
      <w:marRight w:val="0"/>
      <w:marTop w:val="0"/>
      <w:marBottom w:val="0"/>
      <w:divBdr>
        <w:top w:val="none" w:sz="0" w:space="0" w:color="auto"/>
        <w:left w:val="none" w:sz="0" w:space="0" w:color="auto"/>
        <w:bottom w:val="none" w:sz="0" w:space="0" w:color="auto"/>
        <w:right w:val="none" w:sz="0" w:space="0" w:color="auto"/>
      </w:divBdr>
    </w:div>
    <w:div w:id="1879201775">
      <w:bodyDiv w:val="1"/>
      <w:marLeft w:val="0"/>
      <w:marRight w:val="0"/>
      <w:marTop w:val="0"/>
      <w:marBottom w:val="0"/>
      <w:divBdr>
        <w:top w:val="none" w:sz="0" w:space="0" w:color="auto"/>
        <w:left w:val="none" w:sz="0" w:space="0" w:color="auto"/>
        <w:bottom w:val="none" w:sz="0" w:space="0" w:color="auto"/>
        <w:right w:val="none" w:sz="0" w:space="0" w:color="auto"/>
      </w:divBdr>
    </w:div>
    <w:div w:id="1879202956">
      <w:bodyDiv w:val="1"/>
      <w:marLeft w:val="0"/>
      <w:marRight w:val="0"/>
      <w:marTop w:val="0"/>
      <w:marBottom w:val="0"/>
      <w:divBdr>
        <w:top w:val="none" w:sz="0" w:space="0" w:color="auto"/>
        <w:left w:val="none" w:sz="0" w:space="0" w:color="auto"/>
        <w:bottom w:val="none" w:sz="0" w:space="0" w:color="auto"/>
        <w:right w:val="none" w:sz="0" w:space="0" w:color="auto"/>
      </w:divBdr>
    </w:div>
    <w:div w:id="1879276704">
      <w:bodyDiv w:val="1"/>
      <w:marLeft w:val="0"/>
      <w:marRight w:val="0"/>
      <w:marTop w:val="0"/>
      <w:marBottom w:val="0"/>
      <w:divBdr>
        <w:top w:val="none" w:sz="0" w:space="0" w:color="auto"/>
        <w:left w:val="none" w:sz="0" w:space="0" w:color="auto"/>
        <w:bottom w:val="none" w:sz="0" w:space="0" w:color="auto"/>
        <w:right w:val="none" w:sz="0" w:space="0" w:color="auto"/>
      </w:divBdr>
    </w:div>
    <w:div w:id="1879320410">
      <w:bodyDiv w:val="1"/>
      <w:marLeft w:val="0"/>
      <w:marRight w:val="0"/>
      <w:marTop w:val="0"/>
      <w:marBottom w:val="0"/>
      <w:divBdr>
        <w:top w:val="none" w:sz="0" w:space="0" w:color="auto"/>
        <w:left w:val="none" w:sz="0" w:space="0" w:color="auto"/>
        <w:bottom w:val="none" w:sz="0" w:space="0" w:color="auto"/>
        <w:right w:val="none" w:sz="0" w:space="0" w:color="auto"/>
      </w:divBdr>
    </w:div>
    <w:div w:id="1879321175">
      <w:bodyDiv w:val="1"/>
      <w:marLeft w:val="0"/>
      <w:marRight w:val="0"/>
      <w:marTop w:val="0"/>
      <w:marBottom w:val="0"/>
      <w:divBdr>
        <w:top w:val="none" w:sz="0" w:space="0" w:color="auto"/>
        <w:left w:val="none" w:sz="0" w:space="0" w:color="auto"/>
        <w:bottom w:val="none" w:sz="0" w:space="0" w:color="auto"/>
        <w:right w:val="none" w:sz="0" w:space="0" w:color="auto"/>
      </w:divBdr>
    </w:div>
    <w:div w:id="1879463308">
      <w:bodyDiv w:val="1"/>
      <w:marLeft w:val="0"/>
      <w:marRight w:val="0"/>
      <w:marTop w:val="0"/>
      <w:marBottom w:val="0"/>
      <w:divBdr>
        <w:top w:val="none" w:sz="0" w:space="0" w:color="auto"/>
        <w:left w:val="none" w:sz="0" w:space="0" w:color="auto"/>
        <w:bottom w:val="none" w:sz="0" w:space="0" w:color="auto"/>
        <w:right w:val="none" w:sz="0" w:space="0" w:color="auto"/>
      </w:divBdr>
    </w:div>
    <w:div w:id="1879467076">
      <w:bodyDiv w:val="1"/>
      <w:marLeft w:val="0"/>
      <w:marRight w:val="0"/>
      <w:marTop w:val="0"/>
      <w:marBottom w:val="0"/>
      <w:divBdr>
        <w:top w:val="none" w:sz="0" w:space="0" w:color="auto"/>
        <w:left w:val="none" w:sz="0" w:space="0" w:color="auto"/>
        <w:bottom w:val="none" w:sz="0" w:space="0" w:color="auto"/>
        <w:right w:val="none" w:sz="0" w:space="0" w:color="auto"/>
      </w:divBdr>
    </w:div>
    <w:div w:id="1879470218">
      <w:bodyDiv w:val="1"/>
      <w:marLeft w:val="0"/>
      <w:marRight w:val="0"/>
      <w:marTop w:val="0"/>
      <w:marBottom w:val="0"/>
      <w:divBdr>
        <w:top w:val="none" w:sz="0" w:space="0" w:color="auto"/>
        <w:left w:val="none" w:sz="0" w:space="0" w:color="auto"/>
        <w:bottom w:val="none" w:sz="0" w:space="0" w:color="auto"/>
        <w:right w:val="none" w:sz="0" w:space="0" w:color="auto"/>
      </w:divBdr>
    </w:div>
    <w:div w:id="1879585092">
      <w:bodyDiv w:val="1"/>
      <w:marLeft w:val="0"/>
      <w:marRight w:val="0"/>
      <w:marTop w:val="0"/>
      <w:marBottom w:val="0"/>
      <w:divBdr>
        <w:top w:val="none" w:sz="0" w:space="0" w:color="auto"/>
        <w:left w:val="none" w:sz="0" w:space="0" w:color="auto"/>
        <w:bottom w:val="none" w:sz="0" w:space="0" w:color="auto"/>
        <w:right w:val="none" w:sz="0" w:space="0" w:color="auto"/>
      </w:divBdr>
    </w:div>
    <w:div w:id="1879705603">
      <w:bodyDiv w:val="1"/>
      <w:marLeft w:val="0"/>
      <w:marRight w:val="0"/>
      <w:marTop w:val="0"/>
      <w:marBottom w:val="0"/>
      <w:divBdr>
        <w:top w:val="none" w:sz="0" w:space="0" w:color="auto"/>
        <w:left w:val="none" w:sz="0" w:space="0" w:color="auto"/>
        <w:bottom w:val="none" w:sz="0" w:space="0" w:color="auto"/>
        <w:right w:val="none" w:sz="0" w:space="0" w:color="auto"/>
      </w:divBdr>
    </w:div>
    <w:div w:id="1879707643">
      <w:bodyDiv w:val="1"/>
      <w:marLeft w:val="0"/>
      <w:marRight w:val="0"/>
      <w:marTop w:val="0"/>
      <w:marBottom w:val="0"/>
      <w:divBdr>
        <w:top w:val="none" w:sz="0" w:space="0" w:color="auto"/>
        <w:left w:val="none" w:sz="0" w:space="0" w:color="auto"/>
        <w:bottom w:val="none" w:sz="0" w:space="0" w:color="auto"/>
        <w:right w:val="none" w:sz="0" w:space="0" w:color="auto"/>
      </w:divBdr>
    </w:div>
    <w:div w:id="1879731718">
      <w:bodyDiv w:val="1"/>
      <w:marLeft w:val="0"/>
      <w:marRight w:val="0"/>
      <w:marTop w:val="0"/>
      <w:marBottom w:val="0"/>
      <w:divBdr>
        <w:top w:val="none" w:sz="0" w:space="0" w:color="auto"/>
        <w:left w:val="none" w:sz="0" w:space="0" w:color="auto"/>
        <w:bottom w:val="none" w:sz="0" w:space="0" w:color="auto"/>
        <w:right w:val="none" w:sz="0" w:space="0" w:color="auto"/>
      </w:divBdr>
    </w:div>
    <w:div w:id="1880508749">
      <w:bodyDiv w:val="1"/>
      <w:marLeft w:val="0"/>
      <w:marRight w:val="0"/>
      <w:marTop w:val="0"/>
      <w:marBottom w:val="0"/>
      <w:divBdr>
        <w:top w:val="none" w:sz="0" w:space="0" w:color="auto"/>
        <w:left w:val="none" w:sz="0" w:space="0" w:color="auto"/>
        <w:bottom w:val="none" w:sz="0" w:space="0" w:color="auto"/>
        <w:right w:val="none" w:sz="0" w:space="0" w:color="auto"/>
      </w:divBdr>
    </w:div>
    <w:div w:id="1880623298">
      <w:bodyDiv w:val="1"/>
      <w:marLeft w:val="0"/>
      <w:marRight w:val="0"/>
      <w:marTop w:val="0"/>
      <w:marBottom w:val="0"/>
      <w:divBdr>
        <w:top w:val="none" w:sz="0" w:space="0" w:color="auto"/>
        <w:left w:val="none" w:sz="0" w:space="0" w:color="auto"/>
        <w:bottom w:val="none" w:sz="0" w:space="0" w:color="auto"/>
        <w:right w:val="none" w:sz="0" w:space="0" w:color="auto"/>
      </w:divBdr>
    </w:div>
    <w:div w:id="1880781279">
      <w:bodyDiv w:val="1"/>
      <w:marLeft w:val="0"/>
      <w:marRight w:val="0"/>
      <w:marTop w:val="0"/>
      <w:marBottom w:val="0"/>
      <w:divBdr>
        <w:top w:val="none" w:sz="0" w:space="0" w:color="auto"/>
        <w:left w:val="none" w:sz="0" w:space="0" w:color="auto"/>
        <w:bottom w:val="none" w:sz="0" w:space="0" w:color="auto"/>
        <w:right w:val="none" w:sz="0" w:space="0" w:color="auto"/>
      </w:divBdr>
    </w:div>
    <w:div w:id="1881282124">
      <w:bodyDiv w:val="1"/>
      <w:marLeft w:val="0"/>
      <w:marRight w:val="0"/>
      <w:marTop w:val="0"/>
      <w:marBottom w:val="0"/>
      <w:divBdr>
        <w:top w:val="none" w:sz="0" w:space="0" w:color="auto"/>
        <w:left w:val="none" w:sz="0" w:space="0" w:color="auto"/>
        <w:bottom w:val="none" w:sz="0" w:space="0" w:color="auto"/>
        <w:right w:val="none" w:sz="0" w:space="0" w:color="auto"/>
      </w:divBdr>
    </w:div>
    <w:div w:id="1881286604">
      <w:bodyDiv w:val="1"/>
      <w:marLeft w:val="0"/>
      <w:marRight w:val="0"/>
      <w:marTop w:val="0"/>
      <w:marBottom w:val="0"/>
      <w:divBdr>
        <w:top w:val="none" w:sz="0" w:space="0" w:color="auto"/>
        <w:left w:val="none" w:sz="0" w:space="0" w:color="auto"/>
        <w:bottom w:val="none" w:sz="0" w:space="0" w:color="auto"/>
        <w:right w:val="none" w:sz="0" w:space="0" w:color="auto"/>
      </w:divBdr>
    </w:div>
    <w:div w:id="1881361005">
      <w:bodyDiv w:val="1"/>
      <w:marLeft w:val="0"/>
      <w:marRight w:val="0"/>
      <w:marTop w:val="0"/>
      <w:marBottom w:val="0"/>
      <w:divBdr>
        <w:top w:val="none" w:sz="0" w:space="0" w:color="auto"/>
        <w:left w:val="none" w:sz="0" w:space="0" w:color="auto"/>
        <w:bottom w:val="none" w:sz="0" w:space="0" w:color="auto"/>
        <w:right w:val="none" w:sz="0" w:space="0" w:color="auto"/>
      </w:divBdr>
    </w:div>
    <w:div w:id="1882279498">
      <w:bodyDiv w:val="1"/>
      <w:marLeft w:val="0"/>
      <w:marRight w:val="0"/>
      <w:marTop w:val="0"/>
      <w:marBottom w:val="0"/>
      <w:divBdr>
        <w:top w:val="none" w:sz="0" w:space="0" w:color="auto"/>
        <w:left w:val="none" w:sz="0" w:space="0" w:color="auto"/>
        <w:bottom w:val="none" w:sz="0" w:space="0" w:color="auto"/>
        <w:right w:val="none" w:sz="0" w:space="0" w:color="auto"/>
      </w:divBdr>
    </w:div>
    <w:div w:id="1882281207">
      <w:bodyDiv w:val="1"/>
      <w:marLeft w:val="0"/>
      <w:marRight w:val="0"/>
      <w:marTop w:val="0"/>
      <w:marBottom w:val="0"/>
      <w:divBdr>
        <w:top w:val="none" w:sz="0" w:space="0" w:color="auto"/>
        <w:left w:val="none" w:sz="0" w:space="0" w:color="auto"/>
        <w:bottom w:val="none" w:sz="0" w:space="0" w:color="auto"/>
        <w:right w:val="none" w:sz="0" w:space="0" w:color="auto"/>
      </w:divBdr>
    </w:div>
    <w:div w:id="1882473789">
      <w:bodyDiv w:val="1"/>
      <w:marLeft w:val="0"/>
      <w:marRight w:val="0"/>
      <w:marTop w:val="0"/>
      <w:marBottom w:val="0"/>
      <w:divBdr>
        <w:top w:val="none" w:sz="0" w:space="0" w:color="auto"/>
        <w:left w:val="none" w:sz="0" w:space="0" w:color="auto"/>
        <w:bottom w:val="none" w:sz="0" w:space="0" w:color="auto"/>
        <w:right w:val="none" w:sz="0" w:space="0" w:color="auto"/>
      </w:divBdr>
    </w:div>
    <w:div w:id="1882594572">
      <w:bodyDiv w:val="1"/>
      <w:marLeft w:val="0"/>
      <w:marRight w:val="0"/>
      <w:marTop w:val="0"/>
      <w:marBottom w:val="0"/>
      <w:divBdr>
        <w:top w:val="none" w:sz="0" w:space="0" w:color="auto"/>
        <w:left w:val="none" w:sz="0" w:space="0" w:color="auto"/>
        <w:bottom w:val="none" w:sz="0" w:space="0" w:color="auto"/>
        <w:right w:val="none" w:sz="0" w:space="0" w:color="auto"/>
      </w:divBdr>
    </w:div>
    <w:div w:id="1882746983">
      <w:bodyDiv w:val="1"/>
      <w:marLeft w:val="0"/>
      <w:marRight w:val="0"/>
      <w:marTop w:val="0"/>
      <w:marBottom w:val="0"/>
      <w:divBdr>
        <w:top w:val="none" w:sz="0" w:space="0" w:color="auto"/>
        <w:left w:val="none" w:sz="0" w:space="0" w:color="auto"/>
        <w:bottom w:val="none" w:sz="0" w:space="0" w:color="auto"/>
        <w:right w:val="none" w:sz="0" w:space="0" w:color="auto"/>
      </w:divBdr>
    </w:div>
    <w:div w:id="1882814846">
      <w:bodyDiv w:val="1"/>
      <w:marLeft w:val="0"/>
      <w:marRight w:val="0"/>
      <w:marTop w:val="0"/>
      <w:marBottom w:val="0"/>
      <w:divBdr>
        <w:top w:val="none" w:sz="0" w:space="0" w:color="auto"/>
        <w:left w:val="none" w:sz="0" w:space="0" w:color="auto"/>
        <w:bottom w:val="none" w:sz="0" w:space="0" w:color="auto"/>
        <w:right w:val="none" w:sz="0" w:space="0" w:color="auto"/>
      </w:divBdr>
    </w:div>
    <w:div w:id="1883010208">
      <w:bodyDiv w:val="1"/>
      <w:marLeft w:val="0"/>
      <w:marRight w:val="0"/>
      <w:marTop w:val="0"/>
      <w:marBottom w:val="0"/>
      <w:divBdr>
        <w:top w:val="none" w:sz="0" w:space="0" w:color="auto"/>
        <w:left w:val="none" w:sz="0" w:space="0" w:color="auto"/>
        <w:bottom w:val="none" w:sz="0" w:space="0" w:color="auto"/>
        <w:right w:val="none" w:sz="0" w:space="0" w:color="auto"/>
      </w:divBdr>
    </w:div>
    <w:div w:id="1883011015">
      <w:bodyDiv w:val="1"/>
      <w:marLeft w:val="0"/>
      <w:marRight w:val="0"/>
      <w:marTop w:val="0"/>
      <w:marBottom w:val="0"/>
      <w:divBdr>
        <w:top w:val="none" w:sz="0" w:space="0" w:color="auto"/>
        <w:left w:val="none" w:sz="0" w:space="0" w:color="auto"/>
        <w:bottom w:val="none" w:sz="0" w:space="0" w:color="auto"/>
        <w:right w:val="none" w:sz="0" w:space="0" w:color="auto"/>
      </w:divBdr>
    </w:div>
    <w:div w:id="1883201823">
      <w:bodyDiv w:val="1"/>
      <w:marLeft w:val="0"/>
      <w:marRight w:val="0"/>
      <w:marTop w:val="0"/>
      <w:marBottom w:val="0"/>
      <w:divBdr>
        <w:top w:val="none" w:sz="0" w:space="0" w:color="auto"/>
        <w:left w:val="none" w:sz="0" w:space="0" w:color="auto"/>
        <w:bottom w:val="none" w:sz="0" w:space="0" w:color="auto"/>
        <w:right w:val="none" w:sz="0" w:space="0" w:color="auto"/>
      </w:divBdr>
    </w:div>
    <w:div w:id="1883203514">
      <w:bodyDiv w:val="1"/>
      <w:marLeft w:val="0"/>
      <w:marRight w:val="0"/>
      <w:marTop w:val="0"/>
      <w:marBottom w:val="0"/>
      <w:divBdr>
        <w:top w:val="none" w:sz="0" w:space="0" w:color="auto"/>
        <w:left w:val="none" w:sz="0" w:space="0" w:color="auto"/>
        <w:bottom w:val="none" w:sz="0" w:space="0" w:color="auto"/>
        <w:right w:val="none" w:sz="0" w:space="0" w:color="auto"/>
      </w:divBdr>
    </w:div>
    <w:div w:id="1883398504">
      <w:bodyDiv w:val="1"/>
      <w:marLeft w:val="0"/>
      <w:marRight w:val="0"/>
      <w:marTop w:val="0"/>
      <w:marBottom w:val="0"/>
      <w:divBdr>
        <w:top w:val="none" w:sz="0" w:space="0" w:color="auto"/>
        <w:left w:val="none" w:sz="0" w:space="0" w:color="auto"/>
        <w:bottom w:val="none" w:sz="0" w:space="0" w:color="auto"/>
        <w:right w:val="none" w:sz="0" w:space="0" w:color="auto"/>
      </w:divBdr>
    </w:div>
    <w:div w:id="1883512419">
      <w:bodyDiv w:val="1"/>
      <w:marLeft w:val="0"/>
      <w:marRight w:val="0"/>
      <w:marTop w:val="0"/>
      <w:marBottom w:val="0"/>
      <w:divBdr>
        <w:top w:val="none" w:sz="0" w:space="0" w:color="auto"/>
        <w:left w:val="none" w:sz="0" w:space="0" w:color="auto"/>
        <w:bottom w:val="none" w:sz="0" w:space="0" w:color="auto"/>
        <w:right w:val="none" w:sz="0" w:space="0" w:color="auto"/>
      </w:divBdr>
    </w:div>
    <w:div w:id="1883708585">
      <w:bodyDiv w:val="1"/>
      <w:marLeft w:val="0"/>
      <w:marRight w:val="0"/>
      <w:marTop w:val="0"/>
      <w:marBottom w:val="0"/>
      <w:divBdr>
        <w:top w:val="none" w:sz="0" w:space="0" w:color="auto"/>
        <w:left w:val="none" w:sz="0" w:space="0" w:color="auto"/>
        <w:bottom w:val="none" w:sz="0" w:space="0" w:color="auto"/>
        <w:right w:val="none" w:sz="0" w:space="0" w:color="auto"/>
      </w:divBdr>
    </w:div>
    <w:div w:id="1883709132">
      <w:bodyDiv w:val="1"/>
      <w:marLeft w:val="0"/>
      <w:marRight w:val="0"/>
      <w:marTop w:val="0"/>
      <w:marBottom w:val="0"/>
      <w:divBdr>
        <w:top w:val="none" w:sz="0" w:space="0" w:color="auto"/>
        <w:left w:val="none" w:sz="0" w:space="0" w:color="auto"/>
        <w:bottom w:val="none" w:sz="0" w:space="0" w:color="auto"/>
        <w:right w:val="none" w:sz="0" w:space="0" w:color="auto"/>
      </w:divBdr>
    </w:div>
    <w:div w:id="1884049693">
      <w:bodyDiv w:val="1"/>
      <w:marLeft w:val="0"/>
      <w:marRight w:val="0"/>
      <w:marTop w:val="0"/>
      <w:marBottom w:val="0"/>
      <w:divBdr>
        <w:top w:val="none" w:sz="0" w:space="0" w:color="auto"/>
        <w:left w:val="none" w:sz="0" w:space="0" w:color="auto"/>
        <w:bottom w:val="none" w:sz="0" w:space="0" w:color="auto"/>
        <w:right w:val="none" w:sz="0" w:space="0" w:color="auto"/>
      </w:divBdr>
    </w:div>
    <w:div w:id="1884250975">
      <w:bodyDiv w:val="1"/>
      <w:marLeft w:val="0"/>
      <w:marRight w:val="0"/>
      <w:marTop w:val="0"/>
      <w:marBottom w:val="0"/>
      <w:divBdr>
        <w:top w:val="none" w:sz="0" w:space="0" w:color="auto"/>
        <w:left w:val="none" w:sz="0" w:space="0" w:color="auto"/>
        <w:bottom w:val="none" w:sz="0" w:space="0" w:color="auto"/>
        <w:right w:val="none" w:sz="0" w:space="0" w:color="auto"/>
      </w:divBdr>
    </w:div>
    <w:div w:id="1884361928">
      <w:bodyDiv w:val="1"/>
      <w:marLeft w:val="0"/>
      <w:marRight w:val="0"/>
      <w:marTop w:val="0"/>
      <w:marBottom w:val="0"/>
      <w:divBdr>
        <w:top w:val="none" w:sz="0" w:space="0" w:color="auto"/>
        <w:left w:val="none" w:sz="0" w:space="0" w:color="auto"/>
        <w:bottom w:val="none" w:sz="0" w:space="0" w:color="auto"/>
        <w:right w:val="none" w:sz="0" w:space="0" w:color="auto"/>
      </w:divBdr>
    </w:div>
    <w:div w:id="1884436357">
      <w:bodyDiv w:val="1"/>
      <w:marLeft w:val="0"/>
      <w:marRight w:val="0"/>
      <w:marTop w:val="0"/>
      <w:marBottom w:val="0"/>
      <w:divBdr>
        <w:top w:val="none" w:sz="0" w:space="0" w:color="auto"/>
        <w:left w:val="none" w:sz="0" w:space="0" w:color="auto"/>
        <w:bottom w:val="none" w:sz="0" w:space="0" w:color="auto"/>
        <w:right w:val="none" w:sz="0" w:space="0" w:color="auto"/>
      </w:divBdr>
    </w:div>
    <w:div w:id="1884513792">
      <w:bodyDiv w:val="1"/>
      <w:marLeft w:val="0"/>
      <w:marRight w:val="0"/>
      <w:marTop w:val="0"/>
      <w:marBottom w:val="0"/>
      <w:divBdr>
        <w:top w:val="none" w:sz="0" w:space="0" w:color="auto"/>
        <w:left w:val="none" w:sz="0" w:space="0" w:color="auto"/>
        <w:bottom w:val="none" w:sz="0" w:space="0" w:color="auto"/>
        <w:right w:val="none" w:sz="0" w:space="0" w:color="auto"/>
      </w:divBdr>
    </w:div>
    <w:div w:id="1884560274">
      <w:bodyDiv w:val="1"/>
      <w:marLeft w:val="0"/>
      <w:marRight w:val="0"/>
      <w:marTop w:val="0"/>
      <w:marBottom w:val="0"/>
      <w:divBdr>
        <w:top w:val="none" w:sz="0" w:space="0" w:color="auto"/>
        <w:left w:val="none" w:sz="0" w:space="0" w:color="auto"/>
        <w:bottom w:val="none" w:sz="0" w:space="0" w:color="auto"/>
        <w:right w:val="none" w:sz="0" w:space="0" w:color="auto"/>
      </w:divBdr>
    </w:div>
    <w:div w:id="1884562556">
      <w:bodyDiv w:val="1"/>
      <w:marLeft w:val="0"/>
      <w:marRight w:val="0"/>
      <w:marTop w:val="0"/>
      <w:marBottom w:val="0"/>
      <w:divBdr>
        <w:top w:val="none" w:sz="0" w:space="0" w:color="auto"/>
        <w:left w:val="none" w:sz="0" w:space="0" w:color="auto"/>
        <w:bottom w:val="none" w:sz="0" w:space="0" w:color="auto"/>
        <w:right w:val="none" w:sz="0" w:space="0" w:color="auto"/>
      </w:divBdr>
    </w:div>
    <w:div w:id="1884898594">
      <w:bodyDiv w:val="1"/>
      <w:marLeft w:val="0"/>
      <w:marRight w:val="0"/>
      <w:marTop w:val="0"/>
      <w:marBottom w:val="0"/>
      <w:divBdr>
        <w:top w:val="none" w:sz="0" w:space="0" w:color="auto"/>
        <w:left w:val="none" w:sz="0" w:space="0" w:color="auto"/>
        <w:bottom w:val="none" w:sz="0" w:space="0" w:color="auto"/>
        <w:right w:val="none" w:sz="0" w:space="0" w:color="auto"/>
      </w:divBdr>
    </w:div>
    <w:div w:id="1885019500">
      <w:bodyDiv w:val="1"/>
      <w:marLeft w:val="0"/>
      <w:marRight w:val="0"/>
      <w:marTop w:val="0"/>
      <w:marBottom w:val="0"/>
      <w:divBdr>
        <w:top w:val="none" w:sz="0" w:space="0" w:color="auto"/>
        <w:left w:val="none" w:sz="0" w:space="0" w:color="auto"/>
        <w:bottom w:val="none" w:sz="0" w:space="0" w:color="auto"/>
        <w:right w:val="none" w:sz="0" w:space="0" w:color="auto"/>
      </w:divBdr>
    </w:div>
    <w:div w:id="1885024735">
      <w:bodyDiv w:val="1"/>
      <w:marLeft w:val="0"/>
      <w:marRight w:val="0"/>
      <w:marTop w:val="0"/>
      <w:marBottom w:val="0"/>
      <w:divBdr>
        <w:top w:val="none" w:sz="0" w:space="0" w:color="auto"/>
        <w:left w:val="none" w:sz="0" w:space="0" w:color="auto"/>
        <w:bottom w:val="none" w:sz="0" w:space="0" w:color="auto"/>
        <w:right w:val="none" w:sz="0" w:space="0" w:color="auto"/>
      </w:divBdr>
    </w:div>
    <w:div w:id="1885094971">
      <w:bodyDiv w:val="1"/>
      <w:marLeft w:val="0"/>
      <w:marRight w:val="0"/>
      <w:marTop w:val="0"/>
      <w:marBottom w:val="0"/>
      <w:divBdr>
        <w:top w:val="none" w:sz="0" w:space="0" w:color="auto"/>
        <w:left w:val="none" w:sz="0" w:space="0" w:color="auto"/>
        <w:bottom w:val="none" w:sz="0" w:space="0" w:color="auto"/>
        <w:right w:val="none" w:sz="0" w:space="0" w:color="auto"/>
      </w:divBdr>
    </w:div>
    <w:div w:id="1885212219">
      <w:bodyDiv w:val="1"/>
      <w:marLeft w:val="0"/>
      <w:marRight w:val="0"/>
      <w:marTop w:val="0"/>
      <w:marBottom w:val="0"/>
      <w:divBdr>
        <w:top w:val="none" w:sz="0" w:space="0" w:color="auto"/>
        <w:left w:val="none" w:sz="0" w:space="0" w:color="auto"/>
        <w:bottom w:val="none" w:sz="0" w:space="0" w:color="auto"/>
        <w:right w:val="none" w:sz="0" w:space="0" w:color="auto"/>
      </w:divBdr>
    </w:div>
    <w:div w:id="1885407386">
      <w:bodyDiv w:val="1"/>
      <w:marLeft w:val="0"/>
      <w:marRight w:val="0"/>
      <w:marTop w:val="0"/>
      <w:marBottom w:val="0"/>
      <w:divBdr>
        <w:top w:val="none" w:sz="0" w:space="0" w:color="auto"/>
        <w:left w:val="none" w:sz="0" w:space="0" w:color="auto"/>
        <w:bottom w:val="none" w:sz="0" w:space="0" w:color="auto"/>
        <w:right w:val="none" w:sz="0" w:space="0" w:color="auto"/>
      </w:divBdr>
    </w:div>
    <w:div w:id="1886015354">
      <w:bodyDiv w:val="1"/>
      <w:marLeft w:val="0"/>
      <w:marRight w:val="0"/>
      <w:marTop w:val="0"/>
      <w:marBottom w:val="0"/>
      <w:divBdr>
        <w:top w:val="none" w:sz="0" w:space="0" w:color="auto"/>
        <w:left w:val="none" w:sz="0" w:space="0" w:color="auto"/>
        <w:bottom w:val="none" w:sz="0" w:space="0" w:color="auto"/>
        <w:right w:val="none" w:sz="0" w:space="0" w:color="auto"/>
      </w:divBdr>
    </w:div>
    <w:div w:id="1886016262">
      <w:bodyDiv w:val="1"/>
      <w:marLeft w:val="0"/>
      <w:marRight w:val="0"/>
      <w:marTop w:val="0"/>
      <w:marBottom w:val="0"/>
      <w:divBdr>
        <w:top w:val="none" w:sz="0" w:space="0" w:color="auto"/>
        <w:left w:val="none" w:sz="0" w:space="0" w:color="auto"/>
        <w:bottom w:val="none" w:sz="0" w:space="0" w:color="auto"/>
        <w:right w:val="none" w:sz="0" w:space="0" w:color="auto"/>
      </w:divBdr>
    </w:div>
    <w:div w:id="1886062929">
      <w:bodyDiv w:val="1"/>
      <w:marLeft w:val="0"/>
      <w:marRight w:val="0"/>
      <w:marTop w:val="0"/>
      <w:marBottom w:val="0"/>
      <w:divBdr>
        <w:top w:val="none" w:sz="0" w:space="0" w:color="auto"/>
        <w:left w:val="none" w:sz="0" w:space="0" w:color="auto"/>
        <w:bottom w:val="none" w:sz="0" w:space="0" w:color="auto"/>
        <w:right w:val="none" w:sz="0" w:space="0" w:color="auto"/>
      </w:divBdr>
    </w:div>
    <w:div w:id="1886411405">
      <w:bodyDiv w:val="1"/>
      <w:marLeft w:val="0"/>
      <w:marRight w:val="0"/>
      <w:marTop w:val="0"/>
      <w:marBottom w:val="0"/>
      <w:divBdr>
        <w:top w:val="none" w:sz="0" w:space="0" w:color="auto"/>
        <w:left w:val="none" w:sz="0" w:space="0" w:color="auto"/>
        <w:bottom w:val="none" w:sz="0" w:space="0" w:color="auto"/>
        <w:right w:val="none" w:sz="0" w:space="0" w:color="auto"/>
      </w:divBdr>
    </w:div>
    <w:div w:id="1886481792">
      <w:bodyDiv w:val="1"/>
      <w:marLeft w:val="0"/>
      <w:marRight w:val="0"/>
      <w:marTop w:val="0"/>
      <w:marBottom w:val="0"/>
      <w:divBdr>
        <w:top w:val="none" w:sz="0" w:space="0" w:color="auto"/>
        <w:left w:val="none" w:sz="0" w:space="0" w:color="auto"/>
        <w:bottom w:val="none" w:sz="0" w:space="0" w:color="auto"/>
        <w:right w:val="none" w:sz="0" w:space="0" w:color="auto"/>
      </w:divBdr>
    </w:div>
    <w:div w:id="1886527031">
      <w:bodyDiv w:val="1"/>
      <w:marLeft w:val="0"/>
      <w:marRight w:val="0"/>
      <w:marTop w:val="0"/>
      <w:marBottom w:val="0"/>
      <w:divBdr>
        <w:top w:val="none" w:sz="0" w:space="0" w:color="auto"/>
        <w:left w:val="none" w:sz="0" w:space="0" w:color="auto"/>
        <w:bottom w:val="none" w:sz="0" w:space="0" w:color="auto"/>
        <w:right w:val="none" w:sz="0" w:space="0" w:color="auto"/>
      </w:divBdr>
    </w:div>
    <w:div w:id="1886721816">
      <w:bodyDiv w:val="1"/>
      <w:marLeft w:val="0"/>
      <w:marRight w:val="0"/>
      <w:marTop w:val="0"/>
      <w:marBottom w:val="0"/>
      <w:divBdr>
        <w:top w:val="none" w:sz="0" w:space="0" w:color="auto"/>
        <w:left w:val="none" w:sz="0" w:space="0" w:color="auto"/>
        <w:bottom w:val="none" w:sz="0" w:space="0" w:color="auto"/>
        <w:right w:val="none" w:sz="0" w:space="0" w:color="auto"/>
      </w:divBdr>
    </w:div>
    <w:div w:id="1886788786">
      <w:bodyDiv w:val="1"/>
      <w:marLeft w:val="0"/>
      <w:marRight w:val="0"/>
      <w:marTop w:val="0"/>
      <w:marBottom w:val="0"/>
      <w:divBdr>
        <w:top w:val="none" w:sz="0" w:space="0" w:color="auto"/>
        <w:left w:val="none" w:sz="0" w:space="0" w:color="auto"/>
        <w:bottom w:val="none" w:sz="0" w:space="0" w:color="auto"/>
        <w:right w:val="none" w:sz="0" w:space="0" w:color="auto"/>
      </w:divBdr>
    </w:div>
    <w:div w:id="1886791305">
      <w:bodyDiv w:val="1"/>
      <w:marLeft w:val="0"/>
      <w:marRight w:val="0"/>
      <w:marTop w:val="0"/>
      <w:marBottom w:val="0"/>
      <w:divBdr>
        <w:top w:val="none" w:sz="0" w:space="0" w:color="auto"/>
        <w:left w:val="none" w:sz="0" w:space="0" w:color="auto"/>
        <w:bottom w:val="none" w:sz="0" w:space="0" w:color="auto"/>
        <w:right w:val="none" w:sz="0" w:space="0" w:color="auto"/>
      </w:divBdr>
    </w:div>
    <w:div w:id="1887259614">
      <w:bodyDiv w:val="1"/>
      <w:marLeft w:val="0"/>
      <w:marRight w:val="0"/>
      <w:marTop w:val="0"/>
      <w:marBottom w:val="0"/>
      <w:divBdr>
        <w:top w:val="none" w:sz="0" w:space="0" w:color="auto"/>
        <w:left w:val="none" w:sz="0" w:space="0" w:color="auto"/>
        <w:bottom w:val="none" w:sz="0" w:space="0" w:color="auto"/>
        <w:right w:val="none" w:sz="0" w:space="0" w:color="auto"/>
      </w:divBdr>
    </w:div>
    <w:div w:id="1887444774">
      <w:bodyDiv w:val="1"/>
      <w:marLeft w:val="0"/>
      <w:marRight w:val="0"/>
      <w:marTop w:val="0"/>
      <w:marBottom w:val="0"/>
      <w:divBdr>
        <w:top w:val="none" w:sz="0" w:space="0" w:color="auto"/>
        <w:left w:val="none" w:sz="0" w:space="0" w:color="auto"/>
        <w:bottom w:val="none" w:sz="0" w:space="0" w:color="auto"/>
        <w:right w:val="none" w:sz="0" w:space="0" w:color="auto"/>
      </w:divBdr>
    </w:div>
    <w:div w:id="1887595808">
      <w:bodyDiv w:val="1"/>
      <w:marLeft w:val="0"/>
      <w:marRight w:val="0"/>
      <w:marTop w:val="0"/>
      <w:marBottom w:val="0"/>
      <w:divBdr>
        <w:top w:val="none" w:sz="0" w:space="0" w:color="auto"/>
        <w:left w:val="none" w:sz="0" w:space="0" w:color="auto"/>
        <w:bottom w:val="none" w:sz="0" w:space="0" w:color="auto"/>
        <w:right w:val="none" w:sz="0" w:space="0" w:color="auto"/>
      </w:divBdr>
    </w:div>
    <w:div w:id="1887721337">
      <w:bodyDiv w:val="1"/>
      <w:marLeft w:val="0"/>
      <w:marRight w:val="0"/>
      <w:marTop w:val="0"/>
      <w:marBottom w:val="0"/>
      <w:divBdr>
        <w:top w:val="none" w:sz="0" w:space="0" w:color="auto"/>
        <w:left w:val="none" w:sz="0" w:space="0" w:color="auto"/>
        <w:bottom w:val="none" w:sz="0" w:space="0" w:color="auto"/>
        <w:right w:val="none" w:sz="0" w:space="0" w:color="auto"/>
      </w:divBdr>
    </w:div>
    <w:div w:id="1887838607">
      <w:bodyDiv w:val="1"/>
      <w:marLeft w:val="0"/>
      <w:marRight w:val="0"/>
      <w:marTop w:val="0"/>
      <w:marBottom w:val="0"/>
      <w:divBdr>
        <w:top w:val="none" w:sz="0" w:space="0" w:color="auto"/>
        <w:left w:val="none" w:sz="0" w:space="0" w:color="auto"/>
        <w:bottom w:val="none" w:sz="0" w:space="0" w:color="auto"/>
        <w:right w:val="none" w:sz="0" w:space="0" w:color="auto"/>
      </w:divBdr>
    </w:div>
    <w:div w:id="1887839188">
      <w:bodyDiv w:val="1"/>
      <w:marLeft w:val="0"/>
      <w:marRight w:val="0"/>
      <w:marTop w:val="0"/>
      <w:marBottom w:val="0"/>
      <w:divBdr>
        <w:top w:val="none" w:sz="0" w:space="0" w:color="auto"/>
        <w:left w:val="none" w:sz="0" w:space="0" w:color="auto"/>
        <w:bottom w:val="none" w:sz="0" w:space="0" w:color="auto"/>
        <w:right w:val="none" w:sz="0" w:space="0" w:color="auto"/>
      </w:divBdr>
    </w:div>
    <w:div w:id="1887985814">
      <w:bodyDiv w:val="1"/>
      <w:marLeft w:val="0"/>
      <w:marRight w:val="0"/>
      <w:marTop w:val="0"/>
      <w:marBottom w:val="0"/>
      <w:divBdr>
        <w:top w:val="none" w:sz="0" w:space="0" w:color="auto"/>
        <w:left w:val="none" w:sz="0" w:space="0" w:color="auto"/>
        <w:bottom w:val="none" w:sz="0" w:space="0" w:color="auto"/>
        <w:right w:val="none" w:sz="0" w:space="0" w:color="auto"/>
      </w:divBdr>
    </w:div>
    <w:div w:id="1888300671">
      <w:bodyDiv w:val="1"/>
      <w:marLeft w:val="0"/>
      <w:marRight w:val="0"/>
      <w:marTop w:val="0"/>
      <w:marBottom w:val="0"/>
      <w:divBdr>
        <w:top w:val="none" w:sz="0" w:space="0" w:color="auto"/>
        <w:left w:val="none" w:sz="0" w:space="0" w:color="auto"/>
        <w:bottom w:val="none" w:sz="0" w:space="0" w:color="auto"/>
        <w:right w:val="none" w:sz="0" w:space="0" w:color="auto"/>
      </w:divBdr>
    </w:div>
    <w:div w:id="1888756978">
      <w:bodyDiv w:val="1"/>
      <w:marLeft w:val="0"/>
      <w:marRight w:val="0"/>
      <w:marTop w:val="0"/>
      <w:marBottom w:val="0"/>
      <w:divBdr>
        <w:top w:val="none" w:sz="0" w:space="0" w:color="auto"/>
        <w:left w:val="none" w:sz="0" w:space="0" w:color="auto"/>
        <w:bottom w:val="none" w:sz="0" w:space="0" w:color="auto"/>
        <w:right w:val="none" w:sz="0" w:space="0" w:color="auto"/>
      </w:divBdr>
    </w:div>
    <w:div w:id="1888837371">
      <w:bodyDiv w:val="1"/>
      <w:marLeft w:val="0"/>
      <w:marRight w:val="0"/>
      <w:marTop w:val="0"/>
      <w:marBottom w:val="0"/>
      <w:divBdr>
        <w:top w:val="none" w:sz="0" w:space="0" w:color="auto"/>
        <w:left w:val="none" w:sz="0" w:space="0" w:color="auto"/>
        <w:bottom w:val="none" w:sz="0" w:space="0" w:color="auto"/>
        <w:right w:val="none" w:sz="0" w:space="0" w:color="auto"/>
      </w:divBdr>
    </w:div>
    <w:div w:id="1888949225">
      <w:bodyDiv w:val="1"/>
      <w:marLeft w:val="0"/>
      <w:marRight w:val="0"/>
      <w:marTop w:val="0"/>
      <w:marBottom w:val="0"/>
      <w:divBdr>
        <w:top w:val="none" w:sz="0" w:space="0" w:color="auto"/>
        <w:left w:val="none" w:sz="0" w:space="0" w:color="auto"/>
        <w:bottom w:val="none" w:sz="0" w:space="0" w:color="auto"/>
        <w:right w:val="none" w:sz="0" w:space="0" w:color="auto"/>
      </w:divBdr>
    </w:div>
    <w:div w:id="1889026920">
      <w:bodyDiv w:val="1"/>
      <w:marLeft w:val="0"/>
      <w:marRight w:val="0"/>
      <w:marTop w:val="0"/>
      <w:marBottom w:val="0"/>
      <w:divBdr>
        <w:top w:val="none" w:sz="0" w:space="0" w:color="auto"/>
        <w:left w:val="none" w:sz="0" w:space="0" w:color="auto"/>
        <w:bottom w:val="none" w:sz="0" w:space="0" w:color="auto"/>
        <w:right w:val="none" w:sz="0" w:space="0" w:color="auto"/>
      </w:divBdr>
    </w:div>
    <w:div w:id="1889105766">
      <w:bodyDiv w:val="1"/>
      <w:marLeft w:val="0"/>
      <w:marRight w:val="0"/>
      <w:marTop w:val="0"/>
      <w:marBottom w:val="0"/>
      <w:divBdr>
        <w:top w:val="none" w:sz="0" w:space="0" w:color="auto"/>
        <w:left w:val="none" w:sz="0" w:space="0" w:color="auto"/>
        <w:bottom w:val="none" w:sz="0" w:space="0" w:color="auto"/>
        <w:right w:val="none" w:sz="0" w:space="0" w:color="auto"/>
      </w:divBdr>
    </w:div>
    <w:div w:id="1889297201">
      <w:bodyDiv w:val="1"/>
      <w:marLeft w:val="0"/>
      <w:marRight w:val="0"/>
      <w:marTop w:val="0"/>
      <w:marBottom w:val="0"/>
      <w:divBdr>
        <w:top w:val="none" w:sz="0" w:space="0" w:color="auto"/>
        <w:left w:val="none" w:sz="0" w:space="0" w:color="auto"/>
        <w:bottom w:val="none" w:sz="0" w:space="0" w:color="auto"/>
        <w:right w:val="none" w:sz="0" w:space="0" w:color="auto"/>
      </w:divBdr>
    </w:div>
    <w:div w:id="1889368154">
      <w:bodyDiv w:val="1"/>
      <w:marLeft w:val="0"/>
      <w:marRight w:val="0"/>
      <w:marTop w:val="0"/>
      <w:marBottom w:val="0"/>
      <w:divBdr>
        <w:top w:val="none" w:sz="0" w:space="0" w:color="auto"/>
        <w:left w:val="none" w:sz="0" w:space="0" w:color="auto"/>
        <w:bottom w:val="none" w:sz="0" w:space="0" w:color="auto"/>
        <w:right w:val="none" w:sz="0" w:space="0" w:color="auto"/>
      </w:divBdr>
    </w:div>
    <w:div w:id="1889485111">
      <w:bodyDiv w:val="1"/>
      <w:marLeft w:val="0"/>
      <w:marRight w:val="0"/>
      <w:marTop w:val="0"/>
      <w:marBottom w:val="0"/>
      <w:divBdr>
        <w:top w:val="none" w:sz="0" w:space="0" w:color="auto"/>
        <w:left w:val="none" w:sz="0" w:space="0" w:color="auto"/>
        <w:bottom w:val="none" w:sz="0" w:space="0" w:color="auto"/>
        <w:right w:val="none" w:sz="0" w:space="0" w:color="auto"/>
      </w:divBdr>
    </w:div>
    <w:div w:id="1889492897">
      <w:bodyDiv w:val="1"/>
      <w:marLeft w:val="0"/>
      <w:marRight w:val="0"/>
      <w:marTop w:val="0"/>
      <w:marBottom w:val="0"/>
      <w:divBdr>
        <w:top w:val="none" w:sz="0" w:space="0" w:color="auto"/>
        <w:left w:val="none" w:sz="0" w:space="0" w:color="auto"/>
        <w:bottom w:val="none" w:sz="0" w:space="0" w:color="auto"/>
        <w:right w:val="none" w:sz="0" w:space="0" w:color="auto"/>
      </w:divBdr>
    </w:div>
    <w:div w:id="1889536947">
      <w:bodyDiv w:val="1"/>
      <w:marLeft w:val="0"/>
      <w:marRight w:val="0"/>
      <w:marTop w:val="0"/>
      <w:marBottom w:val="0"/>
      <w:divBdr>
        <w:top w:val="none" w:sz="0" w:space="0" w:color="auto"/>
        <w:left w:val="none" w:sz="0" w:space="0" w:color="auto"/>
        <w:bottom w:val="none" w:sz="0" w:space="0" w:color="auto"/>
        <w:right w:val="none" w:sz="0" w:space="0" w:color="auto"/>
      </w:divBdr>
    </w:div>
    <w:div w:id="1889562117">
      <w:bodyDiv w:val="1"/>
      <w:marLeft w:val="0"/>
      <w:marRight w:val="0"/>
      <w:marTop w:val="0"/>
      <w:marBottom w:val="0"/>
      <w:divBdr>
        <w:top w:val="none" w:sz="0" w:space="0" w:color="auto"/>
        <w:left w:val="none" w:sz="0" w:space="0" w:color="auto"/>
        <w:bottom w:val="none" w:sz="0" w:space="0" w:color="auto"/>
        <w:right w:val="none" w:sz="0" w:space="0" w:color="auto"/>
      </w:divBdr>
    </w:div>
    <w:div w:id="1890335586">
      <w:bodyDiv w:val="1"/>
      <w:marLeft w:val="0"/>
      <w:marRight w:val="0"/>
      <w:marTop w:val="0"/>
      <w:marBottom w:val="0"/>
      <w:divBdr>
        <w:top w:val="none" w:sz="0" w:space="0" w:color="auto"/>
        <w:left w:val="none" w:sz="0" w:space="0" w:color="auto"/>
        <w:bottom w:val="none" w:sz="0" w:space="0" w:color="auto"/>
        <w:right w:val="none" w:sz="0" w:space="0" w:color="auto"/>
      </w:divBdr>
    </w:div>
    <w:div w:id="1890800653">
      <w:bodyDiv w:val="1"/>
      <w:marLeft w:val="0"/>
      <w:marRight w:val="0"/>
      <w:marTop w:val="0"/>
      <w:marBottom w:val="0"/>
      <w:divBdr>
        <w:top w:val="none" w:sz="0" w:space="0" w:color="auto"/>
        <w:left w:val="none" w:sz="0" w:space="0" w:color="auto"/>
        <w:bottom w:val="none" w:sz="0" w:space="0" w:color="auto"/>
        <w:right w:val="none" w:sz="0" w:space="0" w:color="auto"/>
      </w:divBdr>
    </w:div>
    <w:div w:id="1890803047">
      <w:bodyDiv w:val="1"/>
      <w:marLeft w:val="0"/>
      <w:marRight w:val="0"/>
      <w:marTop w:val="0"/>
      <w:marBottom w:val="0"/>
      <w:divBdr>
        <w:top w:val="none" w:sz="0" w:space="0" w:color="auto"/>
        <w:left w:val="none" w:sz="0" w:space="0" w:color="auto"/>
        <w:bottom w:val="none" w:sz="0" w:space="0" w:color="auto"/>
        <w:right w:val="none" w:sz="0" w:space="0" w:color="auto"/>
      </w:divBdr>
    </w:div>
    <w:div w:id="1890844839">
      <w:bodyDiv w:val="1"/>
      <w:marLeft w:val="0"/>
      <w:marRight w:val="0"/>
      <w:marTop w:val="0"/>
      <w:marBottom w:val="0"/>
      <w:divBdr>
        <w:top w:val="none" w:sz="0" w:space="0" w:color="auto"/>
        <w:left w:val="none" w:sz="0" w:space="0" w:color="auto"/>
        <w:bottom w:val="none" w:sz="0" w:space="0" w:color="auto"/>
        <w:right w:val="none" w:sz="0" w:space="0" w:color="auto"/>
      </w:divBdr>
    </w:div>
    <w:div w:id="1890989616">
      <w:bodyDiv w:val="1"/>
      <w:marLeft w:val="0"/>
      <w:marRight w:val="0"/>
      <w:marTop w:val="0"/>
      <w:marBottom w:val="0"/>
      <w:divBdr>
        <w:top w:val="none" w:sz="0" w:space="0" w:color="auto"/>
        <w:left w:val="none" w:sz="0" w:space="0" w:color="auto"/>
        <w:bottom w:val="none" w:sz="0" w:space="0" w:color="auto"/>
        <w:right w:val="none" w:sz="0" w:space="0" w:color="auto"/>
      </w:divBdr>
    </w:div>
    <w:div w:id="1891067710">
      <w:bodyDiv w:val="1"/>
      <w:marLeft w:val="0"/>
      <w:marRight w:val="0"/>
      <w:marTop w:val="0"/>
      <w:marBottom w:val="0"/>
      <w:divBdr>
        <w:top w:val="none" w:sz="0" w:space="0" w:color="auto"/>
        <w:left w:val="none" w:sz="0" w:space="0" w:color="auto"/>
        <w:bottom w:val="none" w:sz="0" w:space="0" w:color="auto"/>
        <w:right w:val="none" w:sz="0" w:space="0" w:color="auto"/>
      </w:divBdr>
    </w:div>
    <w:div w:id="1891182905">
      <w:bodyDiv w:val="1"/>
      <w:marLeft w:val="0"/>
      <w:marRight w:val="0"/>
      <w:marTop w:val="0"/>
      <w:marBottom w:val="0"/>
      <w:divBdr>
        <w:top w:val="none" w:sz="0" w:space="0" w:color="auto"/>
        <w:left w:val="none" w:sz="0" w:space="0" w:color="auto"/>
        <w:bottom w:val="none" w:sz="0" w:space="0" w:color="auto"/>
        <w:right w:val="none" w:sz="0" w:space="0" w:color="auto"/>
      </w:divBdr>
    </w:div>
    <w:div w:id="1891375986">
      <w:bodyDiv w:val="1"/>
      <w:marLeft w:val="0"/>
      <w:marRight w:val="0"/>
      <w:marTop w:val="0"/>
      <w:marBottom w:val="0"/>
      <w:divBdr>
        <w:top w:val="none" w:sz="0" w:space="0" w:color="auto"/>
        <w:left w:val="none" w:sz="0" w:space="0" w:color="auto"/>
        <w:bottom w:val="none" w:sz="0" w:space="0" w:color="auto"/>
        <w:right w:val="none" w:sz="0" w:space="0" w:color="auto"/>
      </w:divBdr>
    </w:div>
    <w:div w:id="1891570814">
      <w:bodyDiv w:val="1"/>
      <w:marLeft w:val="0"/>
      <w:marRight w:val="0"/>
      <w:marTop w:val="0"/>
      <w:marBottom w:val="0"/>
      <w:divBdr>
        <w:top w:val="none" w:sz="0" w:space="0" w:color="auto"/>
        <w:left w:val="none" w:sz="0" w:space="0" w:color="auto"/>
        <w:bottom w:val="none" w:sz="0" w:space="0" w:color="auto"/>
        <w:right w:val="none" w:sz="0" w:space="0" w:color="auto"/>
      </w:divBdr>
    </w:div>
    <w:div w:id="1891762257">
      <w:bodyDiv w:val="1"/>
      <w:marLeft w:val="0"/>
      <w:marRight w:val="0"/>
      <w:marTop w:val="0"/>
      <w:marBottom w:val="0"/>
      <w:divBdr>
        <w:top w:val="none" w:sz="0" w:space="0" w:color="auto"/>
        <w:left w:val="none" w:sz="0" w:space="0" w:color="auto"/>
        <w:bottom w:val="none" w:sz="0" w:space="0" w:color="auto"/>
        <w:right w:val="none" w:sz="0" w:space="0" w:color="auto"/>
      </w:divBdr>
    </w:div>
    <w:div w:id="1891844522">
      <w:bodyDiv w:val="1"/>
      <w:marLeft w:val="0"/>
      <w:marRight w:val="0"/>
      <w:marTop w:val="0"/>
      <w:marBottom w:val="0"/>
      <w:divBdr>
        <w:top w:val="none" w:sz="0" w:space="0" w:color="auto"/>
        <w:left w:val="none" w:sz="0" w:space="0" w:color="auto"/>
        <w:bottom w:val="none" w:sz="0" w:space="0" w:color="auto"/>
        <w:right w:val="none" w:sz="0" w:space="0" w:color="auto"/>
      </w:divBdr>
    </w:div>
    <w:div w:id="1891988166">
      <w:bodyDiv w:val="1"/>
      <w:marLeft w:val="0"/>
      <w:marRight w:val="0"/>
      <w:marTop w:val="0"/>
      <w:marBottom w:val="0"/>
      <w:divBdr>
        <w:top w:val="none" w:sz="0" w:space="0" w:color="auto"/>
        <w:left w:val="none" w:sz="0" w:space="0" w:color="auto"/>
        <w:bottom w:val="none" w:sz="0" w:space="0" w:color="auto"/>
        <w:right w:val="none" w:sz="0" w:space="0" w:color="auto"/>
      </w:divBdr>
    </w:div>
    <w:div w:id="1892305410">
      <w:bodyDiv w:val="1"/>
      <w:marLeft w:val="0"/>
      <w:marRight w:val="0"/>
      <w:marTop w:val="0"/>
      <w:marBottom w:val="0"/>
      <w:divBdr>
        <w:top w:val="none" w:sz="0" w:space="0" w:color="auto"/>
        <w:left w:val="none" w:sz="0" w:space="0" w:color="auto"/>
        <w:bottom w:val="none" w:sz="0" w:space="0" w:color="auto"/>
        <w:right w:val="none" w:sz="0" w:space="0" w:color="auto"/>
      </w:divBdr>
    </w:div>
    <w:div w:id="1892493346">
      <w:bodyDiv w:val="1"/>
      <w:marLeft w:val="0"/>
      <w:marRight w:val="0"/>
      <w:marTop w:val="0"/>
      <w:marBottom w:val="0"/>
      <w:divBdr>
        <w:top w:val="none" w:sz="0" w:space="0" w:color="auto"/>
        <w:left w:val="none" w:sz="0" w:space="0" w:color="auto"/>
        <w:bottom w:val="none" w:sz="0" w:space="0" w:color="auto"/>
        <w:right w:val="none" w:sz="0" w:space="0" w:color="auto"/>
      </w:divBdr>
    </w:div>
    <w:div w:id="1892499301">
      <w:bodyDiv w:val="1"/>
      <w:marLeft w:val="0"/>
      <w:marRight w:val="0"/>
      <w:marTop w:val="0"/>
      <w:marBottom w:val="0"/>
      <w:divBdr>
        <w:top w:val="none" w:sz="0" w:space="0" w:color="auto"/>
        <w:left w:val="none" w:sz="0" w:space="0" w:color="auto"/>
        <w:bottom w:val="none" w:sz="0" w:space="0" w:color="auto"/>
        <w:right w:val="none" w:sz="0" w:space="0" w:color="auto"/>
      </w:divBdr>
    </w:div>
    <w:div w:id="1892618596">
      <w:bodyDiv w:val="1"/>
      <w:marLeft w:val="0"/>
      <w:marRight w:val="0"/>
      <w:marTop w:val="0"/>
      <w:marBottom w:val="0"/>
      <w:divBdr>
        <w:top w:val="none" w:sz="0" w:space="0" w:color="auto"/>
        <w:left w:val="none" w:sz="0" w:space="0" w:color="auto"/>
        <w:bottom w:val="none" w:sz="0" w:space="0" w:color="auto"/>
        <w:right w:val="none" w:sz="0" w:space="0" w:color="auto"/>
      </w:divBdr>
    </w:div>
    <w:div w:id="1892695443">
      <w:bodyDiv w:val="1"/>
      <w:marLeft w:val="0"/>
      <w:marRight w:val="0"/>
      <w:marTop w:val="0"/>
      <w:marBottom w:val="0"/>
      <w:divBdr>
        <w:top w:val="none" w:sz="0" w:space="0" w:color="auto"/>
        <w:left w:val="none" w:sz="0" w:space="0" w:color="auto"/>
        <w:bottom w:val="none" w:sz="0" w:space="0" w:color="auto"/>
        <w:right w:val="none" w:sz="0" w:space="0" w:color="auto"/>
      </w:divBdr>
    </w:div>
    <w:div w:id="1893150743">
      <w:bodyDiv w:val="1"/>
      <w:marLeft w:val="0"/>
      <w:marRight w:val="0"/>
      <w:marTop w:val="0"/>
      <w:marBottom w:val="0"/>
      <w:divBdr>
        <w:top w:val="none" w:sz="0" w:space="0" w:color="auto"/>
        <w:left w:val="none" w:sz="0" w:space="0" w:color="auto"/>
        <w:bottom w:val="none" w:sz="0" w:space="0" w:color="auto"/>
        <w:right w:val="none" w:sz="0" w:space="0" w:color="auto"/>
      </w:divBdr>
    </w:div>
    <w:div w:id="1893157569">
      <w:bodyDiv w:val="1"/>
      <w:marLeft w:val="0"/>
      <w:marRight w:val="0"/>
      <w:marTop w:val="0"/>
      <w:marBottom w:val="0"/>
      <w:divBdr>
        <w:top w:val="none" w:sz="0" w:space="0" w:color="auto"/>
        <w:left w:val="none" w:sz="0" w:space="0" w:color="auto"/>
        <w:bottom w:val="none" w:sz="0" w:space="0" w:color="auto"/>
        <w:right w:val="none" w:sz="0" w:space="0" w:color="auto"/>
      </w:divBdr>
    </w:div>
    <w:div w:id="1893223751">
      <w:bodyDiv w:val="1"/>
      <w:marLeft w:val="0"/>
      <w:marRight w:val="0"/>
      <w:marTop w:val="0"/>
      <w:marBottom w:val="0"/>
      <w:divBdr>
        <w:top w:val="none" w:sz="0" w:space="0" w:color="auto"/>
        <w:left w:val="none" w:sz="0" w:space="0" w:color="auto"/>
        <w:bottom w:val="none" w:sz="0" w:space="0" w:color="auto"/>
        <w:right w:val="none" w:sz="0" w:space="0" w:color="auto"/>
      </w:divBdr>
    </w:div>
    <w:div w:id="1893232430">
      <w:bodyDiv w:val="1"/>
      <w:marLeft w:val="0"/>
      <w:marRight w:val="0"/>
      <w:marTop w:val="0"/>
      <w:marBottom w:val="0"/>
      <w:divBdr>
        <w:top w:val="none" w:sz="0" w:space="0" w:color="auto"/>
        <w:left w:val="none" w:sz="0" w:space="0" w:color="auto"/>
        <w:bottom w:val="none" w:sz="0" w:space="0" w:color="auto"/>
        <w:right w:val="none" w:sz="0" w:space="0" w:color="auto"/>
      </w:divBdr>
    </w:div>
    <w:div w:id="1893685489">
      <w:bodyDiv w:val="1"/>
      <w:marLeft w:val="0"/>
      <w:marRight w:val="0"/>
      <w:marTop w:val="0"/>
      <w:marBottom w:val="0"/>
      <w:divBdr>
        <w:top w:val="none" w:sz="0" w:space="0" w:color="auto"/>
        <w:left w:val="none" w:sz="0" w:space="0" w:color="auto"/>
        <w:bottom w:val="none" w:sz="0" w:space="0" w:color="auto"/>
        <w:right w:val="none" w:sz="0" w:space="0" w:color="auto"/>
      </w:divBdr>
    </w:div>
    <w:div w:id="1893808966">
      <w:bodyDiv w:val="1"/>
      <w:marLeft w:val="0"/>
      <w:marRight w:val="0"/>
      <w:marTop w:val="0"/>
      <w:marBottom w:val="0"/>
      <w:divBdr>
        <w:top w:val="none" w:sz="0" w:space="0" w:color="auto"/>
        <w:left w:val="none" w:sz="0" w:space="0" w:color="auto"/>
        <w:bottom w:val="none" w:sz="0" w:space="0" w:color="auto"/>
        <w:right w:val="none" w:sz="0" w:space="0" w:color="auto"/>
      </w:divBdr>
    </w:div>
    <w:div w:id="1894388703">
      <w:bodyDiv w:val="1"/>
      <w:marLeft w:val="0"/>
      <w:marRight w:val="0"/>
      <w:marTop w:val="0"/>
      <w:marBottom w:val="0"/>
      <w:divBdr>
        <w:top w:val="none" w:sz="0" w:space="0" w:color="auto"/>
        <w:left w:val="none" w:sz="0" w:space="0" w:color="auto"/>
        <w:bottom w:val="none" w:sz="0" w:space="0" w:color="auto"/>
        <w:right w:val="none" w:sz="0" w:space="0" w:color="auto"/>
      </w:divBdr>
    </w:div>
    <w:div w:id="1894466750">
      <w:bodyDiv w:val="1"/>
      <w:marLeft w:val="0"/>
      <w:marRight w:val="0"/>
      <w:marTop w:val="0"/>
      <w:marBottom w:val="0"/>
      <w:divBdr>
        <w:top w:val="none" w:sz="0" w:space="0" w:color="auto"/>
        <w:left w:val="none" w:sz="0" w:space="0" w:color="auto"/>
        <w:bottom w:val="none" w:sz="0" w:space="0" w:color="auto"/>
        <w:right w:val="none" w:sz="0" w:space="0" w:color="auto"/>
      </w:divBdr>
    </w:div>
    <w:div w:id="1894534660">
      <w:bodyDiv w:val="1"/>
      <w:marLeft w:val="0"/>
      <w:marRight w:val="0"/>
      <w:marTop w:val="0"/>
      <w:marBottom w:val="0"/>
      <w:divBdr>
        <w:top w:val="none" w:sz="0" w:space="0" w:color="auto"/>
        <w:left w:val="none" w:sz="0" w:space="0" w:color="auto"/>
        <w:bottom w:val="none" w:sz="0" w:space="0" w:color="auto"/>
        <w:right w:val="none" w:sz="0" w:space="0" w:color="auto"/>
      </w:divBdr>
    </w:div>
    <w:div w:id="1894653219">
      <w:bodyDiv w:val="1"/>
      <w:marLeft w:val="0"/>
      <w:marRight w:val="0"/>
      <w:marTop w:val="0"/>
      <w:marBottom w:val="0"/>
      <w:divBdr>
        <w:top w:val="none" w:sz="0" w:space="0" w:color="auto"/>
        <w:left w:val="none" w:sz="0" w:space="0" w:color="auto"/>
        <w:bottom w:val="none" w:sz="0" w:space="0" w:color="auto"/>
        <w:right w:val="none" w:sz="0" w:space="0" w:color="auto"/>
      </w:divBdr>
    </w:div>
    <w:div w:id="1894733981">
      <w:bodyDiv w:val="1"/>
      <w:marLeft w:val="0"/>
      <w:marRight w:val="0"/>
      <w:marTop w:val="0"/>
      <w:marBottom w:val="0"/>
      <w:divBdr>
        <w:top w:val="none" w:sz="0" w:space="0" w:color="auto"/>
        <w:left w:val="none" w:sz="0" w:space="0" w:color="auto"/>
        <w:bottom w:val="none" w:sz="0" w:space="0" w:color="auto"/>
        <w:right w:val="none" w:sz="0" w:space="0" w:color="auto"/>
      </w:divBdr>
    </w:div>
    <w:div w:id="1894848226">
      <w:bodyDiv w:val="1"/>
      <w:marLeft w:val="0"/>
      <w:marRight w:val="0"/>
      <w:marTop w:val="0"/>
      <w:marBottom w:val="0"/>
      <w:divBdr>
        <w:top w:val="none" w:sz="0" w:space="0" w:color="auto"/>
        <w:left w:val="none" w:sz="0" w:space="0" w:color="auto"/>
        <w:bottom w:val="none" w:sz="0" w:space="0" w:color="auto"/>
        <w:right w:val="none" w:sz="0" w:space="0" w:color="auto"/>
      </w:divBdr>
    </w:div>
    <w:div w:id="1894921393">
      <w:bodyDiv w:val="1"/>
      <w:marLeft w:val="0"/>
      <w:marRight w:val="0"/>
      <w:marTop w:val="0"/>
      <w:marBottom w:val="0"/>
      <w:divBdr>
        <w:top w:val="none" w:sz="0" w:space="0" w:color="auto"/>
        <w:left w:val="none" w:sz="0" w:space="0" w:color="auto"/>
        <w:bottom w:val="none" w:sz="0" w:space="0" w:color="auto"/>
        <w:right w:val="none" w:sz="0" w:space="0" w:color="auto"/>
      </w:divBdr>
    </w:div>
    <w:div w:id="1894924311">
      <w:bodyDiv w:val="1"/>
      <w:marLeft w:val="0"/>
      <w:marRight w:val="0"/>
      <w:marTop w:val="0"/>
      <w:marBottom w:val="0"/>
      <w:divBdr>
        <w:top w:val="none" w:sz="0" w:space="0" w:color="auto"/>
        <w:left w:val="none" w:sz="0" w:space="0" w:color="auto"/>
        <w:bottom w:val="none" w:sz="0" w:space="0" w:color="auto"/>
        <w:right w:val="none" w:sz="0" w:space="0" w:color="auto"/>
      </w:divBdr>
    </w:div>
    <w:div w:id="1894927574">
      <w:bodyDiv w:val="1"/>
      <w:marLeft w:val="0"/>
      <w:marRight w:val="0"/>
      <w:marTop w:val="0"/>
      <w:marBottom w:val="0"/>
      <w:divBdr>
        <w:top w:val="none" w:sz="0" w:space="0" w:color="auto"/>
        <w:left w:val="none" w:sz="0" w:space="0" w:color="auto"/>
        <w:bottom w:val="none" w:sz="0" w:space="0" w:color="auto"/>
        <w:right w:val="none" w:sz="0" w:space="0" w:color="auto"/>
      </w:divBdr>
    </w:div>
    <w:div w:id="1895121145">
      <w:bodyDiv w:val="1"/>
      <w:marLeft w:val="0"/>
      <w:marRight w:val="0"/>
      <w:marTop w:val="0"/>
      <w:marBottom w:val="0"/>
      <w:divBdr>
        <w:top w:val="none" w:sz="0" w:space="0" w:color="auto"/>
        <w:left w:val="none" w:sz="0" w:space="0" w:color="auto"/>
        <w:bottom w:val="none" w:sz="0" w:space="0" w:color="auto"/>
        <w:right w:val="none" w:sz="0" w:space="0" w:color="auto"/>
      </w:divBdr>
    </w:div>
    <w:div w:id="1895311338">
      <w:bodyDiv w:val="1"/>
      <w:marLeft w:val="0"/>
      <w:marRight w:val="0"/>
      <w:marTop w:val="0"/>
      <w:marBottom w:val="0"/>
      <w:divBdr>
        <w:top w:val="none" w:sz="0" w:space="0" w:color="auto"/>
        <w:left w:val="none" w:sz="0" w:space="0" w:color="auto"/>
        <w:bottom w:val="none" w:sz="0" w:space="0" w:color="auto"/>
        <w:right w:val="none" w:sz="0" w:space="0" w:color="auto"/>
      </w:divBdr>
    </w:div>
    <w:div w:id="1895392004">
      <w:bodyDiv w:val="1"/>
      <w:marLeft w:val="0"/>
      <w:marRight w:val="0"/>
      <w:marTop w:val="0"/>
      <w:marBottom w:val="0"/>
      <w:divBdr>
        <w:top w:val="none" w:sz="0" w:space="0" w:color="auto"/>
        <w:left w:val="none" w:sz="0" w:space="0" w:color="auto"/>
        <w:bottom w:val="none" w:sz="0" w:space="0" w:color="auto"/>
        <w:right w:val="none" w:sz="0" w:space="0" w:color="auto"/>
      </w:divBdr>
    </w:div>
    <w:div w:id="1895505992">
      <w:bodyDiv w:val="1"/>
      <w:marLeft w:val="0"/>
      <w:marRight w:val="0"/>
      <w:marTop w:val="0"/>
      <w:marBottom w:val="0"/>
      <w:divBdr>
        <w:top w:val="none" w:sz="0" w:space="0" w:color="auto"/>
        <w:left w:val="none" w:sz="0" w:space="0" w:color="auto"/>
        <w:bottom w:val="none" w:sz="0" w:space="0" w:color="auto"/>
        <w:right w:val="none" w:sz="0" w:space="0" w:color="auto"/>
      </w:divBdr>
    </w:div>
    <w:div w:id="1895582283">
      <w:bodyDiv w:val="1"/>
      <w:marLeft w:val="0"/>
      <w:marRight w:val="0"/>
      <w:marTop w:val="0"/>
      <w:marBottom w:val="0"/>
      <w:divBdr>
        <w:top w:val="none" w:sz="0" w:space="0" w:color="auto"/>
        <w:left w:val="none" w:sz="0" w:space="0" w:color="auto"/>
        <w:bottom w:val="none" w:sz="0" w:space="0" w:color="auto"/>
        <w:right w:val="none" w:sz="0" w:space="0" w:color="auto"/>
      </w:divBdr>
    </w:div>
    <w:div w:id="1895658830">
      <w:bodyDiv w:val="1"/>
      <w:marLeft w:val="0"/>
      <w:marRight w:val="0"/>
      <w:marTop w:val="0"/>
      <w:marBottom w:val="0"/>
      <w:divBdr>
        <w:top w:val="none" w:sz="0" w:space="0" w:color="auto"/>
        <w:left w:val="none" w:sz="0" w:space="0" w:color="auto"/>
        <w:bottom w:val="none" w:sz="0" w:space="0" w:color="auto"/>
        <w:right w:val="none" w:sz="0" w:space="0" w:color="auto"/>
      </w:divBdr>
    </w:div>
    <w:div w:id="1895773130">
      <w:bodyDiv w:val="1"/>
      <w:marLeft w:val="0"/>
      <w:marRight w:val="0"/>
      <w:marTop w:val="0"/>
      <w:marBottom w:val="0"/>
      <w:divBdr>
        <w:top w:val="none" w:sz="0" w:space="0" w:color="auto"/>
        <w:left w:val="none" w:sz="0" w:space="0" w:color="auto"/>
        <w:bottom w:val="none" w:sz="0" w:space="0" w:color="auto"/>
        <w:right w:val="none" w:sz="0" w:space="0" w:color="auto"/>
      </w:divBdr>
    </w:div>
    <w:div w:id="1895849557">
      <w:bodyDiv w:val="1"/>
      <w:marLeft w:val="0"/>
      <w:marRight w:val="0"/>
      <w:marTop w:val="0"/>
      <w:marBottom w:val="0"/>
      <w:divBdr>
        <w:top w:val="none" w:sz="0" w:space="0" w:color="auto"/>
        <w:left w:val="none" w:sz="0" w:space="0" w:color="auto"/>
        <w:bottom w:val="none" w:sz="0" w:space="0" w:color="auto"/>
        <w:right w:val="none" w:sz="0" w:space="0" w:color="auto"/>
      </w:divBdr>
    </w:div>
    <w:div w:id="1896311219">
      <w:bodyDiv w:val="1"/>
      <w:marLeft w:val="0"/>
      <w:marRight w:val="0"/>
      <w:marTop w:val="0"/>
      <w:marBottom w:val="0"/>
      <w:divBdr>
        <w:top w:val="none" w:sz="0" w:space="0" w:color="auto"/>
        <w:left w:val="none" w:sz="0" w:space="0" w:color="auto"/>
        <w:bottom w:val="none" w:sz="0" w:space="0" w:color="auto"/>
        <w:right w:val="none" w:sz="0" w:space="0" w:color="auto"/>
      </w:divBdr>
    </w:div>
    <w:div w:id="1896578718">
      <w:bodyDiv w:val="1"/>
      <w:marLeft w:val="0"/>
      <w:marRight w:val="0"/>
      <w:marTop w:val="0"/>
      <w:marBottom w:val="0"/>
      <w:divBdr>
        <w:top w:val="none" w:sz="0" w:space="0" w:color="auto"/>
        <w:left w:val="none" w:sz="0" w:space="0" w:color="auto"/>
        <w:bottom w:val="none" w:sz="0" w:space="0" w:color="auto"/>
        <w:right w:val="none" w:sz="0" w:space="0" w:color="auto"/>
      </w:divBdr>
    </w:div>
    <w:div w:id="1896694703">
      <w:bodyDiv w:val="1"/>
      <w:marLeft w:val="0"/>
      <w:marRight w:val="0"/>
      <w:marTop w:val="0"/>
      <w:marBottom w:val="0"/>
      <w:divBdr>
        <w:top w:val="none" w:sz="0" w:space="0" w:color="auto"/>
        <w:left w:val="none" w:sz="0" w:space="0" w:color="auto"/>
        <w:bottom w:val="none" w:sz="0" w:space="0" w:color="auto"/>
        <w:right w:val="none" w:sz="0" w:space="0" w:color="auto"/>
      </w:divBdr>
    </w:div>
    <w:div w:id="1896820595">
      <w:bodyDiv w:val="1"/>
      <w:marLeft w:val="0"/>
      <w:marRight w:val="0"/>
      <w:marTop w:val="0"/>
      <w:marBottom w:val="0"/>
      <w:divBdr>
        <w:top w:val="none" w:sz="0" w:space="0" w:color="auto"/>
        <w:left w:val="none" w:sz="0" w:space="0" w:color="auto"/>
        <w:bottom w:val="none" w:sz="0" w:space="0" w:color="auto"/>
        <w:right w:val="none" w:sz="0" w:space="0" w:color="auto"/>
      </w:divBdr>
    </w:div>
    <w:div w:id="1896889798">
      <w:bodyDiv w:val="1"/>
      <w:marLeft w:val="0"/>
      <w:marRight w:val="0"/>
      <w:marTop w:val="0"/>
      <w:marBottom w:val="0"/>
      <w:divBdr>
        <w:top w:val="none" w:sz="0" w:space="0" w:color="auto"/>
        <w:left w:val="none" w:sz="0" w:space="0" w:color="auto"/>
        <w:bottom w:val="none" w:sz="0" w:space="0" w:color="auto"/>
        <w:right w:val="none" w:sz="0" w:space="0" w:color="auto"/>
      </w:divBdr>
    </w:div>
    <w:div w:id="1896965505">
      <w:bodyDiv w:val="1"/>
      <w:marLeft w:val="0"/>
      <w:marRight w:val="0"/>
      <w:marTop w:val="0"/>
      <w:marBottom w:val="0"/>
      <w:divBdr>
        <w:top w:val="none" w:sz="0" w:space="0" w:color="auto"/>
        <w:left w:val="none" w:sz="0" w:space="0" w:color="auto"/>
        <w:bottom w:val="none" w:sz="0" w:space="0" w:color="auto"/>
        <w:right w:val="none" w:sz="0" w:space="0" w:color="auto"/>
      </w:divBdr>
    </w:div>
    <w:div w:id="1897158879">
      <w:bodyDiv w:val="1"/>
      <w:marLeft w:val="0"/>
      <w:marRight w:val="0"/>
      <w:marTop w:val="0"/>
      <w:marBottom w:val="0"/>
      <w:divBdr>
        <w:top w:val="none" w:sz="0" w:space="0" w:color="auto"/>
        <w:left w:val="none" w:sz="0" w:space="0" w:color="auto"/>
        <w:bottom w:val="none" w:sz="0" w:space="0" w:color="auto"/>
        <w:right w:val="none" w:sz="0" w:space="0" w:color="auto"/>
      </w:divBdr>
    </w:div>
    <w:div w:id="1897159983">
      <w:bodyDiv w:val="1"/>
      <w:marLeft w:val="0"/>
      <w:marRight w:val="0"/>
      <w:marTop w:val="0"/>
      <w:marBottom w:val="0"/>
      <w:divBdr>
        <w:top w:val="none" w:sz="0" w:space="0" w:color="auto"/>
        <w:left w:val="none" w:sz="0" w:space="0" w:color="auto"/>
        <w:bottom w:val="none" w:sz="0" w:space="0" w:color="auto"/>
        <w:right w:val="none" w:sz="0" w:space="0" w:color="auto"/>
      </w:divBdr>
    </w:div>
    <w:div w:id="1897356580">
      <w:bodyDiv w:val="1"/>
      <w:marLeft w:val="0"/>
      <w:marRight w:val="0"/>
      <w:marTop w:val="0"/>
      <w:marBottom w:val="0"/>
      <w:divBdr>
        <w:top w:val="none" w:sz="0" w:space="0" w:color="auto"/>
        <w:left w:val="none" w:sz="0" w:space="0" w:color="auto"/>
        <w:bottom w:val="none" w:sz="0" w:space="0" w:color="auto"/>
        <w:right w:val="none" w:sz="0" w:space="0" w:color="auto"/>
      </w:divBdr>
    </w:div>
    <w:div w:id="1897467145">
      <w:bodyDiv w:val="1"/>
      <w:marLeft w:val="0"/>
      <w:marRight w:val="0"/>
      <w:marTop w:val="0"/>
      <w:marBottom w:val="0"/>
      <w:divBdr>
        <w:top w:val="none" w:sz="0" w:space="0" w:color="auto"/>
        <w:left w:val="none" w:sz="0" w:space="0" w:color="auto"/>
        <w:bottom w:val="none" w:sz="0" w:space="0" w:color="auto"/>
        <w:right w:val="none" w:sz="0" w:space="0" w:color="auto"/>
      </w:divBdr>
    </w:div>
    <w:div w:id="1897475758">
      <w:bodyDiv w:val="1"/>
      <w:marLeft w:val="0"/>
      <w:marRight w:val="0"/>
      <w:marTop w:val="0"/>
      <w:marBottom w:val="0"/>
      <w:divBdr>
        <w:top w:val="none" w:sz="0" w:space="0" w:color="auto"/>
        <w:left w:val="none" w:sz="0" w:space="0" w:color="auto"/>
        <w:bottom w:val="none" w:sz="0" w:space="0" w:color="auto"/>
        <w:right w:val="none" w:sz="0" w:space="0" w:color="auto"/>
      </w:divBdr>
    </w:div>
    <w:div w:id="1897692442">
      <w:bodyDiv w:val="1"/>
      <w:marLeft w:val="0"/>
      <w:marRight w:val="0"/>
      <w:marTop w:val="0"/>
      <w:marBottom w:val="0"/>
      <w:divBdr>
        <w:top w:val="none" w:sz="0" w:space="0" w:color="auto"/>
        <w:left w:val="none" w:sz="0" w:space="0" w:color="auto"/>
        <w:bottom w:val="none" w:sz="0" w:space="0" w:color="auto"/>
        <w:right w:val="none" w:sz="0" w:space="0" w:color="auto"/>
      </w:divBdr>
    </w:div>
    <w:div w:id="1897742828">
      <w:bodyDiv w:val="1"/>
      <w:marLeft w:val="0"/>
      <w:marRight w:val="0"/>
      <w:marTop w:val="0"/>
      <w:marBottom w:val="0"/>
      <w:divBdr>
        <w:top w:val="none" w:sz="0" w:space="0" w:color="auto"/>
        <w:left w:val="none" w:sz="0" w:space="0" w:color="auto"/>
        <w:bottom w:val="none" w:sz="0" w:space="0" w:color="auto"/>
        <w:right w:val="none" w:sz="0" w:space="0" w:color="auto"/>
      </w:divBdr>
    </w:div>
    <w:div w:id="1898007884">
      <w:bodyDiv w:val="1"/>
      <w:marLeft w:val="0"/>
      <w:marRight w:val="0"/>
      <w:marTop w:val="0"/>
      <w:marBottom w:val="0"/>
      <w:divBdr>
        <w:top w:val="none" w:sz="0" w:space="0" w:color="auto"/>
        <w:left w:val="none" w:sz="0" w:space="0" w:color="auto"/>
        <w:bottom w:val="none" w:sz="0" w:space="0" w:color="auto"/>
        <w:right w:val="none" w:sz="0" w:space="0" w:color="auto"/>
      </w:divBdr>
    </w:div>
    <w:div w:id="1898398415">
      <w:bodyDiv w:val="1"/>
      <w:marLeft w:val="0"/>
      <w:marRight w:val="0"/>
      <w:marTop w:val="0"/>
      <w:marBottom w:val="0"/>
      <w:divBdr>
        <w:top w:val="none" w:sz="0" w:space="0" w:color="auto"/>
        <w:left w:val="none" w:sz="0" w:space="0" w:color="auto"/>
        <w:bottom w:val="none" w:sz="0" w:space="0" w:color="auto"/>
        <w:right w:val="none" w:sz="0" w:space="0" w:color="auto"/>
      </w:divBdr>
    </w:div>
    <w:div w:id="1898583995">
      <w:bodyDiv w:val="1"/>
      <w:marLeft w:val="0"/>
      <w:marRight w:val="0"/>
      <w:marTop w:val="0"/>
      <w:marBottom w:val="0"/>
      <w:divBdr>
        <w:top w:val="none" w:sz="0" w:space="0" w:color="auto"/>
        <w:left w:val="none" w:sz="0" w:space="0" w:color="auto"/>
        <w:bottom w:val="none" w:sz="0" w:space="0" w:color="auto"/>
        <w:right w:val="none" w:sz="0" w:space="0" w:color="auto"/>
      </w:divBdr>
    </w:div>
    <w:div w:id="1899314325">
      <w:bodyDiv w:val="1"/>
      <w:marLeft w:val="0"/>
      <w:marRight w:val="0"/>
      <w:marTop w:val="0"/>
      <w:marBottom w:val="0"/>
      <w:divBdr>
        <w:top w:val="none" w:sz="0" w:space="0" w:color="auto"/>
        <w:left w:val="none" w:sz="0" w:space="0" w:color="auto"/>
        <w:bottom w:val="none" w:sz="0" w:space="0" w:color="auto"/>
        <w:right w:val="none" w:sz="0" w:space="0" w:color="auto"/>
      </w:divBdr>
    </w:div>
    <w:div w:id="1899315309">
      <w:bodyDiv w:val="1"/>
      <w:marLeft w:val="0"/>
      <w:marRight w:val="0"/>
      <w:marTop w:val="0"/>
      <w:marBottom w:val="0"/>
      <w:divBdr>
        <w:top w:val="none" w:sz="0" w:space="0" w:color="auto"/>
        <w:left w:val="none" w:sz="0" w:space="0" w:color="auto"/>
        <w:bottom w:val="none" w:sz="0" w:space="0" w:color="auto"/>
        <w:right w:val="none" w:sz="0" w:space="0" w:color="auto"/>
      </w:divBdr>
    </w:div>
    <w:div w:id="1899395197">
      <w:bodyDiv w:val="1"/>
      <w:marLeft w:val="0"/>
      <w:marRight w:val="0"/>
      <w:marTop w:val="0"/>
      <w:marBottom w:val="0"/>
      <w:divBdr>
        <w:top w:val="none" w:sz="0" w:space="0" w:color="auto"/>
        <w:left w:val="none" w:sz="0" w:space="0" w:color="auto"/>
        <w:bottom w:val="none" w:sz="0" w:space="0" w:color="auto"/>
        <w:right w:val="none" w:sz="0" w:space="0" w:color="auto"/>
      </w:divBdr>
    </w:div>
    <w:div w:id="1899825331">
      <w:bodyDiv w:val="1"/>
      <w:marLeft w:val="0"/>
      <w:marRight w:val="0"/>
      <w:marTop w:val="0"/>
      <w:marBottom w:val="0"/>
      <w:divBdr>
        <w:top w:val="none" w:sz="0" w:space="0" w:color="auto"/>
        <w:left w:val="none" w:sz="0" w:space="0" w:color="auto"/>
        <w:bottom w:val="none" w:sz="0" w:space="0" w:color="auto"/>
        <w:right w:val="none" w:sz="0" w:space="0" w:color="auto"/>
      </w:divBdr>
    </w:div>
    <w:div w:id="1900045080">
      <w:bodyDiv w:val="1"/>
      <w:marLeft w:val="0"/>
      <w:marRight w:val="0"/>
      <w:marTop w:val="0"/>
      <w:marBottom w:val="0"/>
      <w:divBdr>
        <w:top w:val="none" w:sz="0" w:space="0" w:color="auto"/>
        <w:left w:val="none" w:sz="0" w:space="0" w:color="auto"/>
        <w:bottom w:val="none" w:sz="0" w:space="0" w:color="auto"/>
        <w:right w:val="none" w:sz="0" w:space="0" w:color="auto"/>
      </w:divBdr>
    </w:div>
    <w:div w:id="1900240256">
      <w:bodyDiv w:val="1"/>
      <w:marLeft w:val="0"/>
      <w:marRight w:val="0"/>
      <w:marTop w:val="0"/>
      <w:marBottom w:val="0"/>
      <w:divBdr>
        <w:top w:val="none" w:sz="0" w:space="0" w:color="auto"/>
        <w:left w:val="none" w:sz="0" w:space="0" w:color="auto"/>
        <w:bottom w:val="none" w:sz="0" w:space="0" w:color="auto"/>
        <w:right w:val="none" w:sz="0" w:space="0" w:color="auto"/>
      </w:divBdr>
    </w:div>
    <w:div w:id="1900285641">
      <w:bodyDiv w:val="1"/>
      <w:marLeft w:val="0"/>
      <w:marRight w:val="0"/>
      <w:marTop w:val="0"/>
      <w:marBottom w:val="0"/>
      <w:divBdr>
        <w:top w:val="none" w:sz="0" w:space="0" w:color="auto"/>
        <w:left w:val="none" w:sz="0" w:space="0" w:color="auto"/>
        <w:bottom w:val="none" w:sz="0" w:space="0" w:color="auto"/>
        <w:right w:val="none" w:sz="0" w:space="0" w:color="auto"/>
      </w:divBdr>
    </w:div>
    <w:div w:id="1900288682">
      <w:bodyDiv w:val="1"/>
      <w:marLeft w:val="0"/>
      <w:marRight w:val="0"/>
      <w:marTop w:val="0"/>
      <w:marBottom w:val="0"/>
      <w:divBdr>
        <w:top w:val="none" w:sz="0" w:space="0" w:color="auto"/>
        <w:left w:val="none" w:sz="0" w:space="0" w:color="auto"/>
        <w:bottom w:val="none" w:sz="0" w:space="0" w:color="auto"/>
        <w:right w:val="none" w:sz="0" w:space="0" w:color="auto"/>
      </w:divBdr>
    </w:div>
    <w:div w:id="1900361819">
      <w:bodyDiv w:val="1"/>
      <w:marLeft w:val="0"/>
      <w:marRight w:val="0"/>
      <w:marTop w:val="0"/>
      <w:marBottom w:val="0"/>
      <w:divBdr>
        <w:top w:val="none" w:sz="0" w:space="0" w:color="auto"/>
        <w:left w:val="none" w:sz="0" w:space="0" w:color="auto"/>
        <w:bottom w:val="none" w:sz="0" w:space="0" w:color="auto"/>
        <w:right w:val="none" w:sz="0" w:space="0" w:color="auto"/>
      </w:divBdr>
    </w:div>
    <w:div w:id="1900438547">
      <w:bodyDiv w:val="1"/>
      <w:marLeft w:val="0"/>
      <w:marRight w:val="0"/>
      <w:marTop w:val="0"/>
      <w:marBottom w:val="0"/>
      <w:divBdr>
        <w:top w:val="none" w:sz="0" w:space="0" w:color="auto"/>
        <w:left w:val="none" w:sz="0" w:space="0" w:color="auto"/>
        <w:bottom w:val="none" w:sz="0" w:space="0" w:color="auto"/>
        <w:right w:val="none" w:sz="0" w:space="0" w:color="auto"/>
      </w:divBdr>
    </w:div>
    <w:div w:id="1900705283">
      <w:bodyDiv w:val="1"/>
      <w:marLeft w:val="0"/>
      <w:marRight w:val="0"/>
      <w:marTop w:val="0"/>
      <w:marBottom w:val="0"/>
      <w:divBdr>
        <w:top w:val="none" w:sz="0" w:space="0" w:color="auto"/>
        <w:left w:val="none" w:sz="0" w:space="0" w:color="auto"/>
        <w:bottom w:val="none" w:sz="0" w:space="0" w:color="auto"/>
        <w:right w:val="none" w:sz="0" w:space="0" w:color="auto"/>
      </w:divBdr>
    </w:div>
    <w:div w:id="1900826798">
      <w:bodyDiv w:val="1"/>
      <w:marLeft w:val="0"/>
      <w:marRight w:val="0"/>
      <w:marTop w:val="0"/>
      <w:marBottom w:val="0"/>
      <w:divBdr>
        <w:top w:val="none" w:sz="0" w:space="0" w:color="auto"/>
        <w:left w:val="none" w:sz="0" w:space="0" w:color="auto"/>
        <w:bottom w:val="none" w:sz="0" w:space="0" w:color="auto"/>
        <w:right w:val="none" w:sz="0" w:space="0" w:color="auto"/>
      </w:divBdr>
    </w:div>
    <w:div w:id="1901092531">
      <w:bodyDiv w:val="1"/>
      <w:marLeft w:val="0"/>
      <w:marRight w:val="0"/>
      <w:marTop w:val="0"/>
      <w:marBottom w:val="0"/>
      <w:divBdr>
        <w:top w:val="none" w:sz="0" w:space="0" w:color="auto"/>
        <w:left w:val="none" w:sz="0" w:space="0" w:color="auto"/>
        <w:bottom w:val="none" w:sz="0" w:space="0" w:color="auto"/>
        <w:right w:val="none" w:sz="0" w:space="0" w:color="auto"/>
      </w:divBdr>
    </w:div>
    <w:div w:id="1901164215">
      <w:bodyDiv w:val="1"/>
      <w:marLeft w:val="0"/>
      <w:marRight w:val="0"/>
      <w:marTop w:val="0"/>
      <w:marBottom w:val="0"/>
      <w:divBdr>
        <w:top w:val="none" w:sz="0" w:space="0" w:color="auto"/>
        <w:left w:val="none" w:sz="0" w:space="0" w:color="auto"/>
        <w:bottom w:val="none" w:sz="0" w:space="0" w:color="auto"/>
        <w:right w:val="none" w:sz="0" w:space="0" w:color="auto"/>
      </w:divBdr>
    </w:div>
    <w:div w:id="1901287045">
      <w:bodyDiv w:val="1"/>
      <w:marLeft w:val="0"/>
      <w:marRight w:val="0"/>
      <w:marTop w:val="0"/>
      <w:marBottom w:val="0"/>
      <w:divBdr>
        <w:top w:val="none" w:sz="0" w:space="0" w:color="auto"/>
        <w:left w:val="none" w:sz="0" w:space="0" w:color="auto"/>
        <w:bottom w:val="none" w:sz="0" w:space="0" w:color="auto"/>
        <w:right w:val="none" w:sz="0" w:space="0" w:color="auto"/>
      </w:divBdr>
    </w:div>
    <w:div w:id="1901600669">
      <w:bodyDiv w:val="1"/>
      <w:marLeft w:val="0"/>
      <w:marRight w:val="0"/>
      <w:marTop w:val="0"/>
      <w:marBottom w:val="0"/>
      <w:divBdr>
        <w:top w:val="none" w:sz="0" w:space="0" w:color="auto"/>
        <w:left w:val="none" w:sz="0" w:space="0" w:color="auto"/>
        <w:bottom w:val="none" w:sz="0" w:space="0" w:color="auto"/>
        <w:right w:val="none" w:sz="0" w:space="0" w:color="auto"/>
      </w:divBdr>
    </w:div>
    <w:div w:id="1902053285">
      <w:bodyDiv w:val="1"/>
      <w:marLeft w:val="0"/>
      <w:marRight w:val="0"/>
      <w:marTop w:val="0"/>
      <w:marBottom w:val="0"/>
      <w:divBdr>
        <w:top w:val="none" w:sz="0" w:space="0" w:color="auto"/>
        <w:left w:val="none" w:sz="0" w:space="0" w:color="auto"/>
        <w:bottom w:val="none" w:sz="0" w:space="0" w:color="auto"/>
        <w:right w:val="none" w:sz="0" w:space="0" w:color="auto"/>
      </w:divBdr>
    </w:div>
    <w:div w:id="1902206592">
      <w:bodyDiv w:val="1"/>
      <w:marLeft w:val="0"/>
      <w:marRight w:val="0"/>
      <w:marTop w:val="0"/>
      <w:marBottom w:val="0"/>
      <w:divBdr>
        <w:top w:val="none" w:sz="0" w:space="0" w:color="auto"/>
        <w:left w:val="none" w:sz="0" w:space="0" w:color="auto"/>
        <w:bottom w:val="none" w:sz="0" w:space="0" w:color="auto"/>
        <w:right w:val="none" w:sz="0" w:space="0" w:color="auto"/>
      </w:divBdr>
    </w:div>
    <w:div w:id="1902209226">
      <w:bodyDiv w:val="1"/>
      <w:marLeft w:val="0"/>
      <w:marRight w:val="0"/>
      <w:marTop w:val="0"/>
      <w:marBottom w:val="0"/>
      <w:divBdr>
        <w:top w:val="none" w:sz="0" w:space="0" w:color="auto"/>
        <w:left w:val="none" w:sz="0" w:space="0" w:color="auto"/>
        <w:bottom w:val="none" w:sz="0" w:space="0" w:color="auto"/>
        <w:right w:val="none" w:sz="0" w:space="0" w:color="auto"/>
      </w:divBdr>
    </w:div>
    <w:div w:id="1902324243">
      <w:bodyDiv w:val="1"/>
      <w:marLeft w:val="0"/>
      <w:marRight w:val="0"/>
      <w:marTop w:val="0"/>
      <w:marBottom w:val="0"/>
      <w:divBdr>
        <w:top w:val="none" w:sz="0" w:space="0" w:color="auto"/>
        <w:left w:val="none" w:sz="0" w:space="0" w:color="auto"/>
        <w:bottom w:val="none" w:sz="0" w:space="0" w:color="auto"/>
        <w:right w:val="none" w:sz="0" w:space="0" w:color="auto"/>
      </w:divBdr>
    </w:div>
    <w:div w:id="1902594087">
      <w:bodyDiv w:val="1"/>
      <w:marLeft w:val="0"/>
      <w:marRight w:val="0"/>
      <w:marTop w:val="0"/>
      <w:marBottom w:val="0"/>
      <w:divBdr>
        <w:top w:val="none" w:sz="0" w:space="0" w:color="auto"/>
        <w:left w:val="none" w:sz="0" w:space="0" w:color="auto"/>
        <w:bottom w:val="none" w:sz="0" w:space="0" w:color="auto"/>
        <w:right w:val="none" w:sz="0" w:space="0" w:color="auto"/>
      </w:divBdr>
    </w:div>
    <w:div w:id="1902788331">
      <w:bodyDiv w:val="1"/>
      <w:marLeft w:val="0"/>
      <w:marRight w:val="0"/>
      <w:marTop w:val="0"/>
      <w:marBottom w:val="0"/>
      <w:divBdr>
        <w:top w:val="none" w:sz="0" w:space="0" w:color="auto"/>
        <w:left w:val="none" w:sz="0" w:space="0" w:color="auto"/>
        <w:bottom w:val="none" w:sz="0" w:space="0" w:color="auto"/>
        <w:right w:val="none" w:sz="0" w:space="0" w:color="auto"/>
      </w:divBdr>
    </w:div>
    <w:div w:id="1903132055">
      <w:bodyDiv w:val="1"/>
      <w:marLeft w:val="0"/>
      <w:marRight w:val="0"/>
      <w:marTop w:val="0"/>
      <w:marBottom w:val="0"/>
      <w:divBdr>
        <w:top w:val="none" w:sz="0" w:space="0" w:color="auto"/>
        <w:left w:val="none" w:sz="0" w:space="0" w:color="auto"/>
        <w:bottom w:val="none" w:sz="0" w:space="0" w:color="auto"/>
        <w:right w:val="none" w:sz="0" w:space="0" w:color="auto"/>
      </w:divBdr>
    </w:div>
    <w:div w:id="1903251034">
      <w:bodyDiv w:val="1"/>
      <w:marLeft w:val="0"/>
      <w:marRight w:val="0"/>
      <w:marTop w:val="0"/>
      <w:marBottom w:val="0"/>
      <w:divBdr>
        <w:top w:val="none" w:sz="0" w:space="0" w:color="auto"/>
        <w:left w:val="none" w:sz="0" w:space="0" w:color="auto"/>
        <w:bottom w:val="none" w:sz="0" w:space="0" w:color="auto"/>
        <w:right w:val="none" w:sz="0" w:space="0" w:color="auto"/>
      </w:divBdr>
    </w:div>
    <w:div w:id="1903446495">
      <w:bodyDiv w:val="1"/>
      <w:marLeft w:val="0"/>
      <w:marRight w:val="0"/>
      <w:marTop w:val="0"/>
      <w:marBottom w:val="0"/>
      <w:divBdr>
        <w:top w:val="none" w:sz="0" w:space="0" w:color="auto"/>
        <w:left w:val="none" w:sz="0" w:space="0" w:color="auto"/>
        <w:bottom w:val="none" w:sz="0" w:space="0" w:color="auto"/>
        <w:right w:val="none" w:sz="0" w:space="0" w:color="auto"/>
      </w:divBdr>
    </w:div>
    <w:div w:id="1903639360">
      <w:bodyDiv w:val="1"/>
      <w:marLeft w:val="0"/>
      <w:marRight w:val="0"/>
      <w:marTop w:val="0"/>
      <w:marBottom w:val="0"/>
      <w:divBdr>
        <w:top w:val="none" w:sz="0" w:space="0" w:color="auto"/>
        <w:left w:val="none" w:sz="0" w:space="0" w:color="auto"/>
        <w:bottom w:val="none" w:sz="0" w:space="0" w:color="auto"/>
        <w:right w:val="none" w:sz="0" w:space="0" w:color="auto"/>
      </w:divBdr>
    </w:div>
    <w:div w:id="1903786419">
      <w:bodyDiv w:val="1"/>
      <w:marLeft w:val="0"/>
      <w:marRight w:val="0"/>
      <w:marTop w:val="0"/>
      <w:marBottom w:val="0"/>
      <w:divBdr>
        <w:top w:val="none" w:sz="0" w:space="0" w:color="auto"/>
        <w:left w:val="none" w:sz="0" w:space="0" w:color="auto"/>
        <w:bottom w:val="none" w:sz="0" w:space="0" w:color="auto"/>
        <w:right w:val="none" w:sz="0" w:space="0" w:color="auto"/>
      </w:divBdr>
    </w:div>
    <w:div w:id="1903829386">
      <w:bodyDiv w:val="1"/>
      <w:marLeft w:val="0"/>
      <w:marRight w:val="0"/>
      <w:marTop w:val="0"/>
      <w:marBottom w:val="0"/>
      <w:divBdr>
        <w:top w:val="none" w:sz="0" w:space="0" w:color="auto"/>
        <w:left w:val="none" w:sz="0" w:space="0" w:color="auto"/>
        <w:bottom w:val="none" w:sz="0" w:space="0" w:color="auto"/>
        <w:right w:val="none" w:sz="0" w:space="0" w:color="auto"/>
      </w:divBdr>
    </w:div>
    <w:div w:id="1903906343">
      <w:bodyDiv w:val="1"/>
      <w:marLeft w:val="0"/>
      <w:marRight w:val="0"/>
      <w:marTop w:val="0"/>
      <w:marBottom w:val="0"/>
      <w:divBdr>
        <w:top w:val="none" w:sz="0" w:space="0" w:color="auto"/>
        <w:left w:val="none" w:sz="0" w:space="0" w:color="auto"/>
        <w:bottom w:val="none" w:sz="0" w:space="0" w:color="auto"/>
        <w:right w:val="none" w:sz="0" w:space="0" w:color="auto"/>
      </w:divBdr>
    </w:div>
    <w:div w:id="1903906440">
      <w:bodyDiv w:val="1"/>
      <w:marLeft w:val="0"/>
      <w:marRight w:val="0"/>
      <w:marTop w:val="0"/>
      <w:marBottom w:val="0"/>
      <w:divBdr>
        <w:top w:val="none" w:sz="0" w:space="0" w:color="auto"/>
        <w:left w:val="none" w:sz="0" w:space="0" w:color="auto"/>
        <w:bottom w:val="none" w:sz="0" w:space="0" w:color="auto"/>
        <w:right w:val="none" w:sz="0" w:space="0" w:color="auto"/>
      </w:divBdr>
    </w:div>
    <w:div w:id="1903976985">
      <w:bodyDiv w:val="1"/>
      <w:marLeft w:val="0"/>
      <w:marRight w:val="0"/>
      <w:marTop w:val="0"/>
      <w:marBottom w:val="0"/>
      <w:divBdr>
        <w:top w:val="none" w:sz="0" w:space="0" w:color="auto"/>
        <w:left w:val="none" w:sz="0" w:space="0" w:color="auto"/>
        <w:bottom w:val="none" w:sz="0" w:space="0" w:color="auto"/>
        <w:right w:val="none" w:sz="0" w:space="0" w:color="auto"/>
      </w:divBdr>
    </w:div>
    <w:div w:id="1904020319">
      <w:bodyDiv w:val="1"/>
      <w:marLeft w:val="0"/>
      <w:marRight w:val="0"/>
      <w:marTop w:val="0"/>
      <w:marBottom w:val="0"/>
      <w:divBdr>
        <w:top w:val="none" w:sz="0" w:space="0" w:color="auto"/>
        <w:left w:val="none" w:sz="0" w:space="0" w:color="auto"/>
        <w:bottom w:val="none" w:sz="0" w:space="0" w:color="auto"/>
        <w:right w:val="none" w:sz="0" w:space="0" w:color="auto"/>
      </w:divBdr>
    </w:div>
    <w:div w:id="1904099961">
      <w:bodyDiv w:val="1"/>
      <w:marLeft w:val="0"/>
      <w:marRight w:val="0"/>
      <w:marTop w:val="0"/>
      <w:marBottom w:val="0"/>
      <w:divBdr>
        <w:top w:val="none" w:sz="0" w:space="0" w:color="auto"/>
        <w:left w:val="none" w:sz="0" w:space="0" w:color="auto"/>
        <w:bottom w:val="none" w:sz="0" w:space="0" w:color="auto"/>
        <w:right w:val="none" w:sz="0" w:space="0" w:color="auto"/>
      </w:divBdr>
    </w:div>
    <w:div w:id="1904169532">
      <w:bodyDiv w:val="1"/>
      <w:marLeft w:val="0"/>
      <w:marRight w:val="0"/>
      <w:marTop w:val="0"/>
      <w:marBottom w:val="0"/>
      <w:divBdr>
        <w:top w:val="none" w:sz="0" w:space="0" w:color="auto"/>
        <w:left w:val="none" w:sz="0" w:space="0" w:color="auto"/>
        <w:bottom w:val="none" w:sz="0" w:space="0" w:color="auto"/>
        <w:right w:val="none" w:sz="0" w:space="0" w:color="auto"/>
      </w:divBdr>
    </w:div>
    <w:div w:id="1904245171">
      <w:bodyDiv w:val="1"/>
      <w:marLeft w:val="0"/>
      <w:marRight w:val="0"/>
      <w:marTop w:val="0"/>
      <w:marBottom w:val="0"/>
      <w:divBdr>
        <w:top w:val="none" w:sz="0" w:space="0" w:color="auto"/>
        <w:left w:val="none" w:sz="0" w:space="0" w:color="auto"/>
        <w:bottom w:val="none" w:sz="0" w:space="0" w:color="auto"/>
        <w:right w:val="none" w:sz="0" w:space="0" w:color="auto"/>
      </w:divBdr>
    </w:div>
    <w:div w:id="1904490330">
      <w:bodyDiv w:val="1"/>
      <w:marLeft w:val="0"/>
      <w:marRight w:val="0"/>
      <w:marTop w:val="0"/>
      <w:marBottom w:val="0"/>
      <w:divBdr>
        <w:top w:val="none" w:sz="0" w:space="0" w:color="auto"/>
        <w:left w:val="none" w:sz="0" w:space="0" w:color="auto"/>
        <w:bottom w:val="none" w:sz="0" w:space="0" w:color="auto"/>
        <w:right w:val="none" w:sz="0" w:space="0" w:color="auto"/>
      </w:divBdr>
    </w:div>
    <w:div w:id="1904829738">
      <w:bodyDiv w:val="1"/>
      <w:marLeft w:val="0"/>
      <w:marRight w:val="0"/>
      <w:marTop w:val="0"/>
      <w:marBottom w:val="0"/>
      <w:divBdr>
        <w:top w:val="none" w:sz="0" w:space="0" w:color="auto"/>
        <w:left w:val="none" w:sz="0" w:space="0" w:color="auto"/>
        <w:bottom w:val="none" w:sz="0" w:space="0" w:color="auto"/>
        <w:right w:val="none" w:sz="0" w:space="0" w:color="auto"/>
      </w:divBdr>
    </w:div>
    <w:div w:id="1904830123">
      <w:bodyDiv w:val="1"/>
      <w:marLeft w:val="0"/>
      <w:marRight w:val="0"/>
      <w:marTop w:val="0"/>
      <w:marBottom w:val="0"/>
      <w:divBdr>
        <w:top w:val="none" w:sz="0" w:space="0" w:color="auto"/>
        <w:left w:val="none" w:sz="0" w:space="0" w:color="auto"/>
        <w:bottom w:val="none" w:sz="0" w:space="0" w:color="auto"/>
        <w:right w:val="none" w:sz="0" w:space="0" w:color="auto"/>
      </w:divBdr>
    </w:div>
    <w:div w:id="1905480190">
      <w:bodyDiv w:val="1"/>
      <w:marLeft w:val="0"/>
      <w:marRight w:val="0"/>
      <w:marTop w:val="0"/>
      <w:marBottom w:val="0"/>
      <w:divBdr>
        <w:top w:val="none" w:sz="0" w:space="0" w:color="auto"/>
        <w:left w:val="none" w:sz="0" w:space="0" w:color="auto"/>
        <w:bottom w:val="none" w:sz="0" w:space="0" w:color="auto"/>
        <w:right w:val="none" w:sz="0" w:space="0" w:color="auto"/>
      </w:divBdr>
    </w:div>
    <w:div w:id="1905557102">
      <w:bodyDiv w:val="1"/>
      <w:marLeft w:val="0"/>
      <w:marRight w:val="0"/>
      <w:marTop w:val="0"/>
      <w:marBottom w:val="0"/>
      <w:divBdr>
        <w:top w:val="none" w:sz="0" w:space="0" w:color="auto"/>
        <w:left w:val="none" w:sz="0" w:space="0" w:color="auto"/>
        <w:bottom w:val="none" w:sz="0" w:space="0" w:color="auto"/>
        <w:right w:val="none" w:sz="0" w:space="0" w:color="auto"/>
      </w:divBdr>
    </w:div>
    <w:div w:id="1905722499">
      <w:bodyDiv w:val="1"/>
      <w:marLeft w:val="0"/>
      <w:marRight w:val="0"/>
      <w:marTop w:val="0"/>
      <w:marBottom w:val="0"/>
      <w:divBdr>
        <w:top w:val="none" w:sz="0" w:space="0" w:color="auto"/>
        <w:left w:val="none" w:sz="0" w:space="0" w:color="auto"/>
        <w:bottom w:val="none" w:sz="0" w:space="0" w:color="auto"/>
        <w:right w:val="none" w:sz="0" w:space="0" w:color="auto"/>
      </w:divBdr>
    </w:div>
    <w:div w:id="1905722767">
      <w:bodyDiv w:val="1"/>
      <w:marLeft w:val="0"/>
      <w:marRight w:val="0"/>
      <w:marTop w:val="0"/>
      <w:marBottom w:val="0"/>
      <w:divBdr>
        <w:top w:val="none" w:sz="0" w:space="0" w:color="auto"/>
        <w:left w:val="none" w:sz="0" w:space="0" w:color="auto"/>
        <w:bottom w:val="none" w:sz="0" w:space="0" w:color="auto"/>
        <w:right w:val="none" w:sz="0" w:space="0" w:color="auto"/>
      </w:divBdr>
    </w:div>
    <w:div w:id="1905871650">
      <w:bodyDiv w:val="1"/>
      <w:marLeft w:val="0"/>
      <w:marRight w:val="0"/>
      <w:marTop w:val="0"/>
      <w:marBottom w:val="0"/>
      <w:divBdr>
        <w:top w:val="none" w:sz="0" w:space="0" w:color="auto"/>
        <w:left w:val="none" w:sz="0" w:space="0" w:color="auto"/>
        <w:bottom w:val="none" w:sz="0" w:space="0" w:color="auto"/>
        <w:right w:val="none" w:sz="0" w:space="0" w:color="auto"/>
      </w:divBdr>
    </w:div>
    <w:div w:id="1906142735">
      <w:bodyDiv w:val="1"/>
      <w:marLeft w:val="0"/>
      <w:marRight w:val="0"/>
      <w:marTop w:val="0"/>
      <w:marBottom w:val="0"/>
      <w:divBdr>
        <w:top w:val="none" w:sz="0" w:space="0" w:color="auto"/>
        <w:left w:val="none" w:sz="0" w:space="0" w:color="auto"/>
        <w:bottom w:val="none" w:sz="0" w:space="0" w:color="auto"/>
        <w:right w:val="none" w:sz="0" w:space="0" w:color="auto"/>
      </w:divBdr>
    </w:div>
    <w:div w:id="1906522966">
      <w:bodyDiv w:val="1"/>
      <w:marLeft w:val="0"/>
      <w:marRight w:val="0"/>
      <w:marTop w:val="0"/>
      <w:marBottom w:val="0"/>
      <w:divBdr>
        <w:top w:val="none" w:sz="0" w:space="0" w:color="auto"/>
        <w:left w:val="none" w:sz="0" w:space="0" w:color="auto"/>
        <w:bottom w:val="none" w:sz="0" w:space="0" w:color="auto"/>
        <w:right w:val="none" w:sz="0" w:space="0" w:color="auto"/>
      </w:divBdr>
    </w:div>
    <w:div w:id="1906531281">
      <w:bodyDiv w:val="1"/>
      <w:marLeft w:val="0"/>
      <w:marRight w:val="0"/>
      <w:marTop w:val="0"/>
      <w:marBottom w:val="0"/>
      <w:divBdr>
        <w:top w:val="none" w:sz="0" w:space="0" w:color="auto"/>
        <w:left w:val="none" w:sz="0" w:space="0" w:color="auto"/>
        <w:bottom w:val="none" w:sz="0" w:space="0" w:color="auto"/>
        <w:right w:val="none" w:sz="0" w:space="0" w:color="auto"/>
      </w:divBdr>
    </w:div>
    <w:div w:id="1906573326">
      <w:bodyDiv w:val="1"/>
      <w:marLeft w:val="0"/>
      <w:marRight w:val="0"/>
      <w:marTop w:val="0"/>
      <w:marBottom w:val="0"/>
      <w:divBdr>
        <w:top w:val="none" w:sz="0" w:space="0" w:color="auto"/>
        <w:left w:val="none" w:sz="0" w:space="0" w:color="auto"/>
        <w:bottom w:val="none" w:sz="0" w:space="0" w:color="auto"/>
        <w:right w:val="none" w:sz="0" w:space="0" w:color="auto"/>
      </w:divBdr>
    </w:div>
    <w:div w:id="1906724140">
      <w:bodyDiv w:val="1"/>
      <w:marLeft w:val="0"/>
      <w:marRight w:val="0"/>
      <w:marTop w:val="0"/>
      <w:marBottom w:val="0"/>
      <w:divBdr>
        <w:top w:val="none" w:sz="0" w:space="0" w:color="auto"/>
        <w:left w:val="none" w:sz="0" w:space="0" w:color="auto"/>
        <w:bottom w:val="none" w:sz="0" w:space="0" w:color="auto"/>
        <w:right w:val="none" w:sz="0" w:space="0" w:color="auto"/>
      </w:divBdr>
    </w:div>
    <w:div w:id="1906836393">
      <w:bodyDiv w:val="1"/>
      <w:marLeft w:val="0"/>
      <w:marRight w:val="0"/>
      <w:marTop w:val="0"/>
      <w:marBottom w:val="0"/>
      <w:divBdr>
        <w:top w:val="none" w:sz="0" w:space="0" w:color="auto"/>
        <w:left w:val="none" w:sz="0" w:space="0" w:color="auto"/>
        <w:bottom w:val="none" w:sz="0" w:space="0" w:color="auto"/>
        <w:right w:val="none" w:sz="0" w:space="0" w:color="auto"/>
      </w:divBdr>
    </w:div>
    <w:div w:id="1907645606">
      <w:bodyDiv w:val="1"/>
      <w:marLeft w:val="0"/>
      <w:marRight w:val="0"/>
      <w:marTop w:val="0"/>
      <w:marBottom w:val="0"/>
      <w:divBdr>
        <w:top w:val="none" w:sz="0" w:space="0" w:color="auto"/>
        <w:left w:val="none" w:sz="0" w:space="0" w:color="auto"/>
        <w:bottom w:val="none" w:sz="0" w:space="0" w:color="auto"/>
        <w:right w:val="none" w:sz="0" w:space="0" w:color="auto"/>
      </w:divBdr>
    </w:div>
    <w:div w:id="1907840106">
      <w:bodyDiv w:val="1"/>
      <w:marLeft w:val="0"/>
      <w:marRight w:val="0"/>
      <w:marTop w:val="0"/>
      <w:marBottom w:val="0"/>
      <w:divBdr>
        <w:top w:val="none" w:sz="0" w:space="0" w:color="auto"/>
        <w:left w:val="none" w:sz="0" w:space="0" w:color="auto"/>
        <w:bottom w:val="none" w:sz="0" w:space="0" w:color="auto"/>
        <w:right w:val="none" w:sz="0" w:space="0" w:color="auto"/>
      </w:divBdr>
    </w:div>
    <w:div w:id="1908106709">
      <w:bodyDiv w:val="1"/>
      <w:marLeft w:val="0"/>
      <w:marRight w:val="0"/>
      <w:marTop w:val="0"/>
      <w:marBottom w:val="0"/>
      <w:divBdr>
        <w:top w:val="none" w:sz="0" w:space="0" w:color="auto"/>
        <w:left w:val="none" w:sz="0" w:space="0" w:color="auto"/>
        <w:bottom w:val="none" w:sz="0" w:space="0" w:color="auto"/>
        <w:right w:val="none" w:sz="0" w:space="0" w:color="auto"/>
      </w:divBdr>
    </w:div>
    <w:div w:id="1908178809">
      <w:bodyDiv w:val="1"/>
      <w:marLeft w:val="0"/>
      <w:marRight w:val="0"/>
      <w:marTop w:val="0"/>
      <w:marBottom w:val="0"/>
      <w:divBdr>
        <w:top w:val="none" w:sz="0" w:space="0" w:color="auto"/>
        <w:left w:val="none" w:sz="0" w:space="0" w:color="auto"/>
        <w:bottom w:val="none" w:sz="0" w:space="0" w:color="auto"/>
        <w:right w:val="none" w:sz="0" w:space="0" w:color="auto"/>
      </w:divBdr>
    </w:div>
    <w:div w:id="1908375224">
      <w:bodyDiv w:val="1"/>
      <w:marLeft w:val="0"/>
      <w:marRight w:val="0"/>
      <w:marTop w:val="0"/>
      <w:marBottom w:val="0"/>
      <w:divBdr>
        <w:top w:val="none" w:sz="0" w:space="0" w:color="auto"/>
        <w:left w:val="none" w:sz="0" w:space="0" w:color="auto"/>
        <w:bottom w:val="none" w:sz="0" w:space="0" w:color="auto"/>
        <w:right w:val="none" w:sz="0" w:space="0" w:color="auto"/>
      </w:divBdr>
    </w:div>
    <w:div w:id="1908683160">
      <w:bodyDiv w:val="1"/>
      <w:marLeft w:val="0"/>
      <w:marRight w:val="0"/>
      <w:marTop w:val="0"/>
      <w:marBottom w:val="0"/>
      <w:divBdr>
        <w:top w:val="none" w:sz="0" w:space="0" w:color="auto"/>
        <w:left w:val="none" w:sz="0" w:space="0" w:color="auto"/>
        <w:bottom w:val="none" w:sz="0" w:space="0" w:color="auto"/>
        <w:right w:val="none" w:sz="0" w:space="0" w:color="auto"/>
      </w:divBdr>
    </w:div>
    <w:div w:id="1908685121">
      <w:bodyDiv w:val="1"/>
      <w:marLeft w:val="0"/>
      <w:marRight w:val="0"/>
      <w:marTop w:val="0"/>
      <w:marBottom w:val="0"/>
      <w:divBdr>
        <w:top w:val="none" w:sz="0" w:space="0" w:color="auto"/>
        <w:left w:val="none" w:sz="0" w:space="0" w:color="auto"/>
        <w:bottom w:val="none" w:sz="0" w:space="0" w:color="auto"/>
        <w:right w:val="none" w:sz="0" w:space="0" w:color="auto"/>
      </w:divBdr>
    </w:div>
    <w:div w:id="1908807758">
      <w:bodyDiv w:val="1"/>
      <w:marLeft w:val="0"/>
      <w:marRight w:val="0"/>
      <w:marTop w:val="0"/>
      <w:marBottom w:val="0"/>
      <w:divBdr>
        <w:top w:val="none" w:sz="0" w:space="0" w:color="auto"/>
        <w:left w:val="none" w:sz="0" w:space="0" w:color="auto"/>
        <w:bottom w:val="none" w:sz="0" w:space="0" w:color="auto"/>
        <w:right w:val="none" w:sz="0" w:space="0" w:color="auto"/>
      </w:divBdr>
    </w:div>
    <w:div w:id="1909001801">
      <w:bodyDiv w:val="1"/>
      <w:marLeft w:val="0"/>
      <w:marRight w:val="0"/>
      <w:marTop w:val="0"/>
      <w:marBottom w:val="0"/>
      <w:divBdr>
        <w:top w:val="none" w:sz="0" w:space="0" w:color="auto"/>
        <w:left w:val="none" w:sz="0" w:space="0" w:color="auto"/>
        <w:bottom w:val="none" w:sz="0" w:space="0" w:color="auto"/>
        <w:right w:val="none" w:sz="0" w:space="0" w:color="auto"/>
      </w:divBdr>
    </w:div>
    <w:div w:id="1909732711">
      <w:bodyDiv w:val="1"/>
      <w:marLeft w:val="0"/>
      <w:marRight w:val="0"/>
      <w:marTop w:val="0"/>
      <w:marBottom w:val="0"/>
      <w:divBdr>
        <w:top w:val="none" w:sz="0" w:space="0" w:color="auto"/>
        <w:left w:val="none" w:sz="0" w:space="0" w:color="auto"/>
        <w:bottom w:val="none" w:sz="0" w:space="0" w:color="auto"/>
        <w:right w:val="none" w:sz="0" w:space="0" w:color="auto"/>
      </w:divBdr>
    </w:div>
    <w:div w:id="1909798898">
      <w:bodyDiv w:val="1"/>
      <w:marLeft w:val="0"/>
      <w:marRight w:val="0"/>
      <w:marTop w:val="0"/>
      <w:marBottom w:val="0"/>
      <w:divBdr>
        <w:top w:val="none" w:sz="0" w:space="0" w:color="auto"/>
        <w:left w:val="none" w:sz="0" w:space="0" w:color="auto"/>
        <w:bottom w:val="none" w:sz="0" w:space="0" w:color="auto"/>
        <w:right w:val="none" w:sz="0" w:space="0" w:color="auto"/>
      </w:divBdr>
    </w:div>
    <w:div w:id="1909807186">
      <w:bodyDiv w:val="1"/>
      <w:marLeft w:val="0"/>
      <w:marRight w:val="0"/>
      <w:marTop w:val="0"/>
      <w:marBottom w:val="0"/>
      <w:divBdr>
        <w:top w:val="none" w:sz="0" w:space="0" w:color="auto"/>
        <w:left w:val="none" w:sz="0" w:space="0" w:color="auto"/>
        <w:bottom w:val="none" w:sz="0" w:space="0" w:color="auto"/>
        <w:right w:val="none" w:sz="0" w:space="0" w:color="auto"/>
      </w:divBdr>
    </w:div>
    <w:div w:id="1910266670">
      <w:bodyDiv w:val="1"/>
      <w:marLeft w:val="0"/>
      <w:marRight w:val="0"/>
      <w:marTop w:val="0"/>
      <w:marBottom w:val="0"/>
      <w:divBdr>
        <w:top w:val="none" w:sz="0" w:space="0" w:color="auto"/>
        <w:left w:val="none" w:sz="0" w:space="0" w:color="auto"/>
        <w:bottom w:val="none" w:sz="0" w:space="0" w:color="auto"/>
        <w:right w:val="none" w:sz="0" w:space="0" w:color="auto"/>
      </w:divBdr>
    </w:div>
    <w:div w:id="1910652133">
      <w:bodyDiv w:val="1"/>
      <w:marLeft w:val="0"/>
      <w:marRight w:val="0"/>
      <w:marTop w:val="0"/>
      <w:marBottom w:val="0"/>
      <w:divBdr>
        <w:top w:val="none" w:sz="0" w:space="0" w:color="auto"/>
        <w:left w:val="none" w:sz="0" w:space="0" w:color="auto"/>
        <w:bottom w:val="none" w:sz="0" w:space="0" w:color="auto"/>
        <w:right w:val="none" w:sz="0" w:space="0" w:color="auto"/>
      </w:divBdr>
    </w:div>
    <w:div w:id="1910728559">
      <w:bodyDiv w:val="1"/>
      <w:marLeft w:val="0"/>
      <w:marRight w:val="0"/>
      <w:marTop w:val="0"/>
      <w:marBottom w:val="0"/>
      <w:divBdr>
        <w:top w:val="none" w:sz="0" w:space="0" w:color="auto"/>
        <w:left w:val="none" w:sz="0" w:space="0" w:color="auto"/>
        <w:bottom w:val="none" w:sz="0" w:space="0" w:color="auto"/>
        <w:right w:val="none" w:sz="0" w:space="0" w:color="auto"/>
      </w:divBdr>
    </w:div>
    <w:div w:id="1910917015">
      <w:bodyDiv w:val="1"/>
      <w:marLeft w:val="0"/>
      <w:marRight w:val="0"/>
      <w:marTop w:val="0"/>
      <w:marBottom w:val="0"/>
      <w:divBdr>
        <w:top w:val="none" w:sz="0" w:space="0" w:color="auto"/>
        <w:left w:val="none" w:sz="0" w:space="0" w:color="auto"/>
        <w:bottom w:val="none" w:sz="0" w:space="0" w:color="auto"/>
        <w:right w:val="none" w:sz="0" w:space="0" w:color="auto"/>
      </w:divBdr>
    </w:div>
    <w:div w:id="1910924655">
      <w:bodyDiv w:val="1"/>
      <w:marLeft w:val="0"/>
      <w:marRight w:val="0"/>
      <w:marTop w:val="0"/>
      <w:marBottom w:val="0"/>
      <w:divBdr>
        <w:top w:val="none" w:sz="0" w:space="0" w:color="auto"/>
        <w:left w:val="none" w:sz="0" w:space="0" w:color="auto"/>
        <w:bottom w:val="none" w:sz="0" w:space="0" w:color="auto"/>
        <w:right w:val="none" w:sz="0" w:space="0" w:color="auto"/>
      </w:divBdr>
    </w:div>
    <w:div w:id="1911161173">
      <w:bodyDiv w:val="1"/>
      <w:marLeft w:val="0"/>
      <w:marRight w:val="0"/>
      <w:marTop w:val="0"/>
      <w:marBottom w:val="0"/>
      <w:divBdr>
        <w:top w:val="none" w:sz="0" w:space="0" w:color="auto"/>
        <w:left w:val="none" w:sz="0" w:space="0" w:color="auto"/>
        <w:bottom w:val="none" w:sz="0" w:space="0" w:color="auto"/>
        <w:right w:val="none" w:sz="0" w:space="0" w:color="auto"/>
      </w:divBdr>
    </w:div>
    <w:div w:id="1911427912">
      <w:bodyDiv w:val="1"/>
      <w:marLeft w:val="0"/>
      <w:marRight w:val="0"/>
      <w:marTop w:val="0"/>
      <w:marBottom w:val="0"/>
      <w:divBdr>
        <w:top w:val="none" w:sz="0" w:space="0" w:color="auto"/>
        <w:left w:val="none" w:sz="0" w:space="0" w:color="auto"/>
        <w:bottom w:val="none" w:sz="0" w:space="0" w:color="auto"/>
        <w:right w:val="none" w:sz="0" w:space="0" w:color="auto"/>
      </w:divBdr>
    </w:div>
    <w:div w:id="1911500189">
      <w:bodyDiv w:val="1"/>
      <w:marLeft w:val="0"/>
      <w:marRight w:val="0"/>
      <w:marTop w:val="0"/>
      <w:marBottom w:val="0"/>
      <w:divBdr>
        <w:top w:val="none" w:sz="0" w:space="0" w:color="auto"/>
        <w:left w:val="none" w:sz="0" w:space="0" w:color="auto"/>
        <w:bottom w:val="none" w:sz="0" w:space="0" w:color="auto"/>
        <w:right w:val="none" w:sz="0" w:space="0" w:color="auto"/>
      </w:divBdr>
    </w:div>
    <w:div w:id="1911501895">
      <w:bodyDiv w:val="1"/>
      <w:marLeft w:val="0"/>
      <w:marRight w:val="0"/>
      <w:marTop w:val="0"/>
      <w:marBottom w:val="0"/>
      <w:divBdr>
        <w:top w:val="none" w:sz="0" w:space="0" w:color="auto"/>
        <w:left w:val="none" w:sz="0" w:space="0" w:color="auto"/>
        <w:bottom w:val="none" w:sz="0" w:space="0" w:color="auto"/>
        <w:right w:val="none" w:sz="0" w:space="0" w:color="auto"/>
      </w:divBdr>
    </w:div>
    <w:div w:id="1911841582">
      <w:bodyDiv w:val="1"/>
      <w:marLeft w:val="0"/>
      <w:marRight w:val="0"/>
      <w:marTop w:val="0"/>
      <w:marBottom w:val="0"/>
      <w:divBdr>
        <w:top w:val="none" w:sz="0" w:space="0" w:color="auto"/>
        <w:left w:val="none" w:sz="0" w:space="0" w:color="auto"/>
        <w:bottom w:val="none" w:sz="0" w:space="0" w:color="auto"/>
        <w:right w:val="none" w:sz="0" w:space="0" w:color="auto"/>
      </w:divBdr>
    </w:div>
    <w:div w:id="1911888206">
      <w:bodyDiv w:val="1"/>
      <w:marLeft w:val="0"/>
      <w:marRight w:val="0"/>
      <w:marTop w:val="0"/>
      <w:marBottom w:val="0"/>
      <w:divBdr>
        <w:top w:val="none" w:sz="0" w:space="0" w:color="auto"/>
        <w:left w:val="none" w:sz="0" w:space="0" w:color="auto"/>
        <w:bottom w:val="none" w:sz="0" w:space="0" w:color="auto"/>
        <w:right w:val="none" w:sz="0" w:space="0" w:color="auto"/>
      </w:divBdr>
    </w:div>
    <w:div w:id="1912079450">
      <w:bodyDiv w:val="1"/>
      <w:marLeft w:val="0"/>
      <w:marRight w:val="0"/>
      <w:marTop w:val="0"/>
      <w:marBottom w:val="0"/>
      <w:divBdr>
        <w:top w:val="none" w:sz="0" w:space="0" w:color="auto"/>
        <w:left w:val="none" w:sz="0" w:space="0" w:color="auto"/>
        <w:bottom w:val="none" w:sz="0" w:space="0" w:color="auto"/>
        <w:right w:val="none" w:sz="0" w:space="0" w:color="auto"/>
      </w:divBdr>
    </w:div>
    <w:div w:id="1912275469">
      <w:bodyDiv w:val="1"/>
      <w:marLeft w:val="0"/>
      <w:marRight w:val="0"/>
      <w:marTop w:val="0"/>
      <w:marBottom w:val="0"/>
      <w:divBdr>
        <w:top w:val="none" w:sz="0" w:space="0" w:color="auto"/>
        <w:left w:val="none" w:sz="0" w:space="0" w:color="auto"/>
        <w:bottom w:val="none" w:sz="0" w:space="0" w:color="auto"/>
        <w:right w:val="none" w:sz="0" w:space="0" w:color="auto"/>
      </w:divBdr>
    </w:div>
    <w:div w:id="1912806986">
      <w:bodyDiv w:val="1"/>
      <w:marLeft w:val="0"/>
      <w:marRight w:val="0"/>
      <w:marTop w:val="0"/>
      <w:marBottom w:val="0"/>
      <w:divBdr>
        <w:top w:val="none" w:sz="0" w:space="0" w:color="auto"/>
        <w:left w:val="none" w:sz="0" w:space="0" w:color="auto"/>
        <w:bottom w:val="none" w:sz="0" w:space="0" w:color="auto"/>
        <w:right w:val="none" w:sz="0" w:space="0" w:color="auto"/>
      </w:divBdr>
    </w:div>
    <w:div w:id="1912813245">
      <w:bodyDiv w:val="1"/>
      <w:marLeft w:val="0"/>
      <w:marRight w:val="0"/>
      <w:marTop w:val="0"/>
      <w:marBottom w:val="0"/>
      <w:divBdr>
        <w:top w:val="none" w:sz="0" w:space="0" w:color="auto"/>
        <w:left w:val="none" w:sz="0" w:space="0" w:color="auto"/>
        <w:bottom w:val="none" w:sz="0" w:space="0" w:color="auto"/>
        <w:right w:val="none" w:sz="0" w:space="0" w:color="auto"/>
      </w:divBdr>
    </w:div>
    <w:div w:id="1912956863">
      <w:bodyDiv w:val="1"/>
      <w:marLeft w:val="0"/>
      <w:marRight w:val="0"/>
      <w:marTop w:val="0"/>
      <w:marBottom w:val="0"/>
      <w:divBdr>
        <w:top w:val="none" w:sz="0" w:space="0" w:color="auto"/>
        <w:left w:val="none" w:sz="0" w:space="0" w:color="auto"/>
        <w:bottom w:val="none" w:sz="0" w:space="0" w:color="auto"/>
        <w:right w:val="none" w:sz="0" w:space="0" w:color="auto"/>
      </w:divBdr>
    </w:div>
    <w:div w:id="1913079613">
      <w:bodyDiv w:val="1"/>
      <w:marLeft w:val="0"/>
      <w:marRight w:val="0"/>
      <w:marTop w:val="0"/>
      <w:marBottom w:val="0"/>
      <w:divBdr>
        <w:top w:val="none" w:sz="0" w:space="0" w:color="auto"/>
        <w:left w:val="none" w:sz="0" w:space="0" w:color="auto"/>
        <w:bottom w:val="none" w:sz="0" w:space="0" w:color="auto"/>
        <w:right w:val="none" w:sz="0" w:space="0" w:color="auto"/>
      </w:divBdr>
    </w:div>
    <w:div w:id="1913151894">
      <w:bodyDiv w:val="1"/>
      <w:marLeft w:val="0"/>
      <w:marRight w:val="0"/>
      <w:marTop w:val="0"/>
      <w:marBottom w:val="0"/>
      <w:divBdr>
        <w:top w:val="none" w:sz="0" w:space="0" w:color="auto"/>
        <w:left w:val="none" w:sz="0" w:space="0" w:color="auto"/>
        <w:bottom w:val="none" w:sz="0" w:space="0" w:color="auto"/>
        <w:right w:val="none" w:sz="0" w:space="0" w:color="auto"/>
      </w:divBdr>
    </w:div>
    <w:div w:id="1913153570">
      <w:bodyDiv w:val="1"/>
      <w:marLeft w:val="0"/>
      <w:marRight w:val="0"/>
      <w:marTop w:val="0"/>
      <w:marBottom w:val="0"/>
      <w:divBdr>
        <w:top w:val="none" w:sz="0" w:space="0" w:color="auto"/>
        <w:left w:val="none" w:sz="0" w:space="0" w:color="auto"/>
        <w:bottom w:val="none" w:sz="0" w:space="0" w:color="auto"/>
        <w:right w:val="none" w:sz="0" w:space="0" w:color="auto"/>
      </w:divBdr>
    </w:div>
    <w:div w:id="1913193400">
      <w:bodyDiv w:val="1"/>
      <w:marLeft w:val="0"/>
      <w:marRight w:val="0"/>
      <w:marTop w:val="0"/>
      <w:marBottom w:val="0"/>
      <w:divBdr>
        <w:top w:val="none" w:sz="0" w:space="0" w:color="auto"/>
        <w:left w:val="none" w:sz="0" w:space="0" w:color="auto"/>
        <w:bottom w:val="none" w:sz="0" w:space="0" w:color="auto"/>
        <w:right w:val="none" w:sz="0" w:space="0" w:color="auto"/>
      </w:divBdr>
    </w:div>
    <w:div w:id="1913268830">
      <w:bodyDiv w:val="1"/>
      <w:marLeft w:val="0"/>
      <w:marRight w:val="0"/>
      <w:marTop w:val="0"/>
      <w:marBottom w:val="0"/>
      <w:divBdr>
        <w:top w:val="none" w:sz="0" w:space="0" w:color="auto"/>
        <w:left w:val="none" w:sz="0" w:space="0" w:color="auto"/>
        <w:bottom w:val="none" w:sz="0" w:space="0" w:color="auto"/>
        <w:right w:val="none" w:sz="0" w:space="0" w:color="auto"/>
      </w:divBdr>
    </w:div>
    <w:div w:id="1913274274">
      <w:bodyDiv w:val="1"/>
      <w:marLeft w:val="0"/>
      <w:marRight w:val="0"/>
      <w:marTop w:val="0"/>
      <w:marBottom w:val="0"/>
      <w:divBdr>
        <w:top w:val="none" w:sz="0" w:space="0" w:color="auto"/>
        <w:left w:val="none" w:sz="0" w:space="0" w:color="auto"/>
        <w:bottom w:val="none" w:sz="0" w:space="0" w:color="auto"/>
        <w:right w:val="none" w:sz="0" w:space="0" w:color="auto"/>
      </w:divBdr>
    </w:div>
    <w:div w:id="1913421458">
      <w:bodyDiv w:val="1"/>
      <w:marLeft w:val="0"/>
      <w:marRight w:val="0"/>
      <w:marTop w:val="0"/>
      <w:marBottom w:val="0"/>
      <w:divBdr>
        <w:top w:val="none" w:sz="0" w:space="0" w:color="auto"/>
        <w:left w:val="none" w:sz="0" w:space="0" w:color="auto"/>
        <w:bottom w:val="none" w:sz="0" w:space="0" w:color="auto"/>
        <w:right w:val="none" w:sz="0" w:space="0" w:color="auto"/>
      </w:divBdr>
    </w:div>
    <w:div w:id="1913464553">
      <w:bodyDiv w:val="1"/>
      <w:marLeft w:val="0"/>
      <w:marRight w:val="0"/>
      <w:marTop w:val="0"/>
      <w:marBottom w:val="0"/>
      <w:divBdr>
        <w:top w:val="none" w:sz="0" w:space="0" w:color="auto"/>
        <w:left w:val="none" w:sz="0" w:space="0" w:color="auto"/>
        <w:bottom w:val="none" w:sz="0" w:space="0" w:color="auto"/>
        <w:right w:val="none" w:sz="0" w:space="0" w:color="auto"/>
      </w:divBdr>
    </w:div>
    <w:div w:id="1913617874">
      <w:bodyDiv w:val="1"/>
      <w:marLeft w:val="0"/>
      <w:marRight w:val="0"/>
      <w:marTop w:val="0"/>
      <w:marBottom w:val="0"/>
      <w:divBdr>
        <w:top w:val="none" w:sz="0" w:space="0" w:color="auto"/>
        <w:left w:val="none" w:sz="0" w:space="0" w:color="auto"/>
        <w:bottom w:val="none" w:sz="0" w:space="0" w:color="auto"/>
        <w:right w:val="none" w:sz="0" w:space="0" w:color="auto"/>
      </w:divBdr>
    </w:div>
    <w:div w:id="1913656000">
      <w:bodyDiv w:val="1"/>
      <w:marLeft w:val="0"/>
      <w:marRight w:val="0"/>
      <w:marTop w:val="0"/>
      <w:marBottom w:val="0"/>
      <w:divBdr>
        <w:top w:val="none" w:sz="0" w:space="0" w:color="auto"/>
        <w:left w:val="none" w:sz="0" w:space="0" w:color="auto"/>
        <w:bottom w:val="none" w:sz="0" w:space="0" w:color="auto"/>
        <w:right w:val="none" w:sz="0" w:space="0" w:color="auto"/>
      </w:divBdr>
    </w:div>
    <w:div w:id="1913656576">
      <w:bodyDiv w:val="1"/>
      <w:marLeft w:val="0"/>
      <w:marRight w:val="0"/>
      <w:marTop w:val="0"/>
      <w:marBottom w:val="0"/>
      <w:divBdr>
        <w:top w:val="none" w:sz="0" w:space="0" w:color="auto"/>
        <w:left w:val="none" w:sz="0" w:space="0" w:color="auto"/>
        <w:bottom w:val="none" w:sz="0" w:space="0" w:color="auto"/>
        <w:right w:val="none" w:sz="0" w:space="0" w:color="auto"/>
      </w:divBdr>
    </w:div>
    <w:div w:id="1913811523">
      <w:bodyDiv w:val="1"/>
      <w:marLeft w:val="0"/>
      <w:marRight w:val="0"/>
      <w:marTop w:val="0"/>
      <w:marBottom w:val="0"/>
      <w:divBdr>
        <w:top w:val="none" w:sz="0" w:space="0" w:color="auto"/>
        <w:left w:val="none" w:sz="0" w:space="0" w:color="auto"/>
        <w:bottom w:val="none" w:sz="0" w:space="0" w:color="auto"/>
        <w:right w:val="none" w:sz="0" w:space="0" w:color="auto"/>
      </w:divBdr>
    </w:div>
    <w:div w:id="1913926794">
      <w:bodyDiv w:val="1"/>
      <w:marLeft w:val="0"/>
      <w:marRight w:val="0"/>
      <w:marTop w:val="0"/>
      <w:marBottom w:val="0"/>
      <w:divBdr>
        <w:top w:val="none" w:sz="0" w:space="0" w:color="auto"/>
        <w:left w:val="none" w:sz="0" w:space="0" w:color="auto"/>
        <w:bottom w:val="none" w:sz="0" w:space="0" w:color="auto"/>
        <w:right w:val="none" w:sz="0" w:space="0" w:color="auto"/>
      </w:divBdr>
    </w:div>
    <w:div w:id="1914002894">
      <w:bodyDiv w:val="1"/>
      <w:marLeft w:val="0"/>
      <w:marRight w:val="0"/>
      <w:marTop w:val="0"/>
      <w:marBottom w:val="0"/>
      <w:divBdr>
        <w:top w:val="none" w:sz="0" w:space="0" w:color="auto"/>
        <w:left w:val="none" w:sz="0" w:space="0" w:color="auto"/>
        <w:bottom w:val="none" w:sz="0" w:space="0" w:color="auto"/>
        <w:right w:val="none" w:sz="0" w:space="0" w:color="auto"/>
      </w:divBdr>
    </w:div>
    <w:div w:id="1914198778">
      <w:bodyDiv w:val="1"/>
      <w:marLeft w:val="0"/>
      <w:marRight w:val="0"/>
      <w:marTop w:val="0"/>
      <w:marBottom w:val="0"/>
      <w:divBdr>
        <w:top w:val="none" w:sz="0" w:space="0" w:color="auto"/>
        <w:left w:val="none" w:sz="0" w:space="0" w:color="auto"/>
        <w:bottom w:val="none" w:sz="0" w:space="0" w:color="auto"/>
        <w:right w:val="none" w:sz="0" w:space="0" w:color="auto"/>
      </w:divBdr>
    </w:div>
    <w:div w:id="1914311391">
      <w:bodyDiv w:val="1"/>
      <w:marLeft w:val="0"/>
      <w:marRight w:val="0"/>
      <w:marTop w:val="0"/>
      <w:marBottom w:val="0"/>
      <w:divBdr>
        <w:top w:val="none" w:sz="0" w:space="0" w:color="auto"/>
        <w:left w:val="none" w:sz="0" w:space="0" w:color="auto"/>
        <w:bottom w:val="none" w:sz="0" w:space="0" w:color="auto"/>
        <w:right w:val="none" w:sz="0" w:space="0" w:color="auto"/>
      </w:divBdr>
    </w:div>
    <w:div w:id="1914319155">
      <w:bodyDiv w:val="1"/>
      <w:marLeft w:val="0"/>
      <w:marRight w:val="0"/>
      <w:marTop w:val="0"/>
      <w:marBottom w:val="0"/>
      <w:divBdr>
        <w:top w:val="none" w:sz="0" w:space="0" w:color="auto"/>
        <w:left w:val="none" w:sz="0" w:space="0" w:color="auto"/>
        <w:bottom w:val="none" w:sz="0" w:space="0" w:color="auto"/>
        <w:right w:val="none" w:sz="0" w:space="0" w:color="auto"/>
      </w:divBdr>
    </w:div>
    <w:div w:id="1914462339">
      <w:bodyDiv w:val="1"/>
      <w:marLeft w:val="0"/>
      <w:marRight w:val="0"/>
      <w:marTop w:val="0"/>
      <w:marBottom w:val="0"/>
      <w:divBdr>
        <w:top w:val="none" w:sz="0" w:space="0" w:color="auto"/>
        <w:left w:val="none" w:sz="0" w:space="0" w:color="auto"/>
        <w:bottom w:val="none" w:sz="0" w:space="0" w:color="auto"/>
        <w:right w:val="none" w:sz="0" w:space="0" w:color="auto"/>
      </w:divBdr>
    </w:div>
    <w:div w:id="1914510800">
      <w:bodyDiv w:val="1"/>
      <w:marLeft w:val="0"/>
      <w:marRight w:val="0"/>
      <w:marTop w:val="0"/>
      <w:marBottom w:val="0"/>
      <w:divBdr>
        <w:top w:val="none" w:sz="0" w:space="0" w:color="auto"/>
        <w:left w:val="none" w:sz="0" w:space="0" w:color="auto"/>
        <w:bottom w:val="none" w:sz="0" w:space="0" w:color="auto"/>
        <w:right w:val="none" w:sz="0" w:space="0" w:color="auto"/>
      </w:divBdr>
    </w:div>
    <w:div w:id="1914704176">
      <w:bodyDiv w:val="1"/>
      <w:marLeft w:val="0"/>
      <w:marRight w:val="0"/>
      <w:marTop w:val="0"/>
      <w:marBottom w:val="0"/>
      <w:divBdr>
        <w:top w:val="none" w:sz="0" w:space="0" w:color="auto"/>
        <w:left w:val="none" w:sz="0" w:space="0" w:color="auto"/>
        <w:bottom w:val="none" w:sz="0" w:space="0" w:color="auto"/>
        <w:right w:val="none" w:sz="0" w:space="0" w:color="auto"/>
      </w:divBdr>
    </w:div>
    <w:div w:id="1914776799">
      <w:bodyDiv w:val="1"/>
      <w:marLeft w:val="0"/>
      <w:marRight w:val="0"/>
      <w:marTop w:val="0"/>
      <w:marBottom w:val="0"/>
      <w:divBdr>
        <w:top w:val="none" w:sz="0" w:space="0" w:color="auto"/>
        <w:left w:val="none" w:sz="0" w:space="0" w:color="auto"/>
        <w:bottom w:val="none" w:sz="0" w:space="0" w:color="auto"/>
        <w:right w:val="none" w:sz="0" w:space="0" w:color="auto"/>
      </w:divBdr>
    </w:div>
    <w:div w:id="1914897571">
      <w:bodyDiv w:val="1"/>
      <w:marLeft w:val="0"/>
      <w:marRight w:val="0"/>
      <w:marTop w:val="0"/>
      <w:marBottom w:val="0"/>
      <w:divBdr>
        <w:top w:val="none" w:sz="0" w:space="0" w:color="auto"/>
        <w:left w:val="none" w:sz="0" w:space="0" w:color="auto"/>
        <w:bottom w:val="none" w:sz="0" w:space="0" w:color="auto"/>
        <w:right w:val="none" w:sz="0" w:space="0" w:color="auto"/>
      </w:divBdr>
    </w:div>
    <w:div w:id="1915040915">
      <w:bodyDiv w:val="1"/>
      <w:marLeft w:val="0"/>
      <w:marRight w:val="0"/>
      <w:marTop w:val="0"/>
      <w:marBottom w:val="0"/>
      <w:divBdr>
        <w:top w:val="none" w:sz="0" w:space="0" w:color="auto"/>
        <w:left w:val="none" w:sz="0" w:space="0" w:color="auto"/>
        <w:bottom w:val="none" w:sz="0" w:space="0" w:color="auto"/>
        <w:right w:val="none" w:sz="0" w:space="0" w:color="auto"/>
      </w:divBdr>
    </w:div>
    <w:div w:id="1915579018">
      <w:bodyDiv w:val="1"/>
      <w:marLeft w:val="0"/>
      <w:marRight w:val="0"/>
      <w:marTop w:val="0"/>
      <w:marBottom w:val="0"/>
      <w:divBdr>
        <w:top w:val="none" w:sz="0" w:space="0" w:color="auto"/>
        <w:left w:val="none" w:sz="0" w:space="0" w:color="auto"/>
        <w:bottom w:val="none" w:sz="0" w:space="0" w:color="auto"/>
        <w:right w:val="none" w:sz="0" w:space="0" w:color="auto"/>
      </w:divBdr>
    </w:div>
    <w:div w:id="1915583564">
      <w:bodyDiv w:val="1"/>
      <w:marLeft w:val="0"/>
      <w:marRight w:val="0"/>
      <w:marTop w:val="0"/>
      <w:marBottom w:val="0"/>
      <w:divBdr>
        <w:top w:val="none" w:sz="0" w:space="0" w:color="auto"/>
        <w:left w:val="none" w:sz="0" w:space="0" w:color="auto"/>
        <w:bottom w:val="none" w:sz="0" w:space="0" w:color="auto"/>
        <w:right w:val="none" w:sz="0" w:space="0" w:color="auto"/>
      </w:divBdr>
    </w:div>
    <w:div w:id="1915620975">
      <w:bodyDiv w:val="1"/>
      <w:marLeft w:val="0"/>
      <w:marRight w:val="0"/>
      <w:marTop w:val="0"/>
      <w:marBottom w:val="0"/>
      <w:divBdr>
        <w:top w:val="none" w:sz="0" w:space="0" w:color="auto"/>
        <w:left w:val="none" w:sz="0" w:space="0" w:color="auto"/>
        <w:bottom w:val="none" w:sz="0" w:space="0" w:color="auto"/>
        <w:right w:val="none" w:sz="0" w:space="0" w:color="auto"/>
      </w:divBdr>
    </w:div>
    <w:div w:id="1915700083">
      <w:bodyDiv w:val="1"/>
      <w:marLeft w:val="0"/>
      <w:marRight w:val="0"/>
      <w:marTop w:val="0"/>
      <w:marBottom w:val="0"/>
      <w:divBdr>
        <w:top w:val="none" w:sz="0" w:space="0" w:color="auto"/>
        <w:left w:val="none" w:sz="0" w:space="0" w:color="auto"/>
        <w:bottom w:val="none" w:sz="0" w:space="0" w:color="auto"/>
        <w:right w:val="none" w:sz="0" w:space="0" w:color="auto"/>
      </w:divBdr>
    </w:div>
    <w:div w:id="1915890293">
      <w:bodyDiv w:val="1"/>
      <w:marLeft w:val="0"/>
      <w:marRight w:val="0"/>
      <w:marTop w:val="0"/>
      <w:marBottom w:val="0"/>
      <w:divBdr>
        <w:top w:val="none" w:sz="0" w:space="0" w:color="auto"/>
        <w:left w:val="none" w:sz="0" w:space="0" w:color="auto"/>
        <w:bottom w:val="none" w:sz="0" w:space="0" w:color="auto"/>
        <w:right w:val="none" w:sz="0" w:space="0" w:color="auto"/>
      </w:divBdr>
    </w:div>
    <w:div w:id="1916432934">
      <w:bodyDiv w:val="1"/>
      <w:marLeft w:val="0"/>
      <w:marRight w:val="0"/>
      <w:marTop w:val="0"/>
      <w:marBottom w:val="0"/>
      <w:divBdr>
        <w:top w:val="none" w:sz="0" w:space="0" w:color="auto"/>
        <w:left w:val="none" w:sz="0" w:space="0" w:color="auto"/>
        <w:bottom w:val="none" w:sz="0" w:space="0" w:color="auto"/>
        <w:right w:val="none" w:sz="0" w:space="0" w:color="auto"/>
      </w:divBdr>
    </w:div>
    <w:div w:id="1917206158">
      <w:bodyDiv w:val="1"/>
      <w:marLeft w:val="0"/>
      <w:marRight w:val="0"/>
      <w:marTop w:val="0"/>
      <w:marBottom w:val="0"/>
      <w:divBdr>
        <w:top w:val="none" w:sz="0" w:space="0" w:color="auto"/>
        <w:left w:val="none" w:sz="0" w:space="0" w:color="auto"/>
        <w:bottom w:val="none" w:sz="0" w:space="0" w:color="auto"/>
        <w:right w:val="none" w:sz="0" w:space="0" w:color="auto"/>
      </w:divBdr>
    </w:div>
    <w:div w:id="1917743403">
      <w:bodyDiv w:val="1"/>
      <w:marLeft w:val="0"/>
      <w:marRight w:val="0"/>
      <w:marTop w:val="0"/>
      <w:marBottom w:val="0"/>
      <w:divBdr>
        <w:top w:val="none" w:sz="0" w:space="0" w:color="auto"/>
        <w:left w:val="none" w:sz="0" w:space="0" w:color="auto"/>
        <w:bottom w:val="none" w:sz="0" w:space="0" w:color="auto"/>
        <w:right w:val="none" w:sz="0" w:space="0" w:color="auto"/>
      </w:divBdr>
    </w:div>
    <w:div w:id="1917786338">
      <w:bodyDiv w:val="1"/>
      <w:marLeft w:val="0"/>
      <w:marRight w:val="0"/>
      <w:marTop w:val="0"/>
      <w:marBottom w:val="0"/>
      <w:divBdr>
        <w:top w:val="none" w:sz="0" w:space="0" w:color="auto"/>
        <w:left w:val="none" w:sz="0" w:space="0" w:color="auto"/>
        <w:bottom w:val="none" w:sz="0" w:space="0" w:color="auto"/>
        <w:right w:val="none" w:sz="0" w:space="0" w:color="auto"/>
      </w:divBdr>
    </w:div>
    <w:div w:id="1917864369">
      <w:bodyDiv w:val="1"/>
      <w:marLeft w:val="0"/>
      <w:marRight w:val="0"/>
      <w:marTop w:val="0"/>
      <w:marBottom w:val="0"/>
      <w:divBdr>
        <w:top w:val="none" w:sz="0" w:space="0" w:color="auto"/>
        <w:left w:val="none" w:sz="0" w:space="0" w:color="auto"/>
        <w:bottom w:val="none" w:sz="0" w:space="0" w:color="auto"/>
        <w:right w:val="none" w:sz="0" w:space="0" w:color="auto"/>
      </w:divBdr>
    </w:div>
    <w:div w:id="1918243002">
      <w:bodyDiv w:val="1"/>
      <w:marLeft w:val="0"/>
      <w:marRight w:val="0"/>
      <w:marTop w:val="0"/>
      <w:marBottom w:val="0"/>
      <w:divBdr>
        <w:top w:val="none" w:sz="0" w:space="0" w:color="auto"/>
        <w:left w:val="none" w:sz="0" w:space="0" w:color="auto"/>
        <w:bottom w:val="none" w:sz="0" w:space="0" w:color="auto"/>
        <w:right w:val="none" w:sz="0" w:space="0" w:color="auto"/>
      </w:divBdr>
    </w:div>
    <w:div w:id="1918322558">
      <w:bodyDiv w:val="1"/>
      <w:marLeft w:val="0"/>
      <w:marRight w:val="0"/>
      <w:marTop w:val="0"/>
      <w:marBottom w:val="0"/>
      <w:divBdr>
        <w:top w:val="none" w:sz="0" w:space="0" w:color="auto"/>
        <w:left w:val="none" w:sz="0" w:space="0" w:color="auto"/>
        <w:bottom w:val="none" w:sz="0" w:space="0" w:color="auto"/>
        <w:right w:val="none" w:sz="0" w:space="0" w:color="auto"/>
      </w:divBdr>
    </w:div>
    <w:div w:id="1918399692">
      <w:bodyDiv w:val="1"/>
      <w:marLeft w:val="0"/>
      <w:marRight w:val="0"/>
      <w:marTop w:val="0"/>
      <w:marBottom w:val="0"/>
      <w:divBdr>
        <w:top w:val="none" w:sz="0" w:space="0" w:color="auto"/>
        <w:left w:val="none" w:sz="0" w:space="0" w:color="auto"/>
        <w:bottom w:val="none" w:sz="0" w:space="0" w:color="auto"/>
        <w:right w:val="none" w:sz="0" w:space="0" w:color="auto"/>
      </w:divBdr>
    </w:div>
    <w:div w:id="1918706257">
      <w:bodyDiv w:val="1"/>
      <w:marLeft w:val="0"/>
      <w:marRight w:val="0"/>
      <w:marTop w:val="0"/>
      <w:marBottom w:val="0"/>
      <w:divBdr>
        <w:top w:val="none" w:sz="0" w:space="0" w:color="auto"/>
        <w:left w:val="none" w:sz="0" w:space="0" w:color="auto"/>
        <w:bottom w:val="none" w:sz="0" w:space="0" w:color="auto"/>
        <w:right w:val="none" w:sz="0" w:space="0" w:color="auto"/>
      </w:divBdr>
    </w:div>
    <w:div w:id="1918900705">
      <w:bodyDiv w:val="1"/>
      <w:marLeft w:val="0"/>
      <w:marRight w:val="0"/>
      <w:marTop w:val="0"/>
      <w:marBottom w:val="0"/>
      <w:divBdr>
        <w:top w:val="none" w:sz="0" w:space="0" w:color="auto"/>
        <w:left w:val="none" w:sz="0" w:space="0" w:color="auto"/>
        <w:bottom w:val="none" w:sz="0" w:space="0" w:color="auto"/>
        <w:right w:val="none" w:sz="0" w:space="0" w:color="auto"/>
      </w:divBdr>
    </w:div>
    <w:div w:id="1919287767">
      <w:bodyDiv w:val="1"/>
      <w:marLeft w:val="0"/>
      <w:marRight w:val="0"/>
      <w:marTop w:val="0"/>
      <w:marBottom w:val="0"/>
      <w:divBdr>
        <w:top w:val="none" w:sz="0" w:space="0" w:color="auto"/>
        <w:left w:val="none" w:sz="0" w:space="0" w:color="auto"/>
        <w:bottom w:val="none" w:sz="0" w:space="0" w:color="auto"/>
        <w:right w:val="none" w:sz="0" w:space="0" w:color="auto"/>
      </w:divBdr>
    </w:div>
    <w:div w:id="1919289570">
      <w:bodyDiv w:val="1"/>
      <w:marLeft w:val="0"/>
      <w:marRight w:val="0"/>
      <w:marTop w:val="0"/>
      <w:marBottom w:val="0"/>
      <w:divBdr>
        <w:top w:val="none" w:sz="0" w:space="0" w:color="auto"/>
        <w:left w:val="none" w:sz="0" w:space="0" w:color="auto"/>
        <w:bottom w:val="none" w:sz="0" w:space="0" w:color="auto"/>
        <w:right w:val="none" w:sz="0" w:space="0" w:color="auto"/>
      </w:divBdr>
    </w:div>
    <w:div w:id="1919316349">
      <w:bodyDiv w:val="1"/>
      <w:marLeft w:val="0"/>
      <w:marRight w:val="0"/>
      <w:marTop w:val="0"/>
      <w:marBottom w:val="0"/>
      <w:divBdr>
        <w:top w:val="none" w:sz="0" w:space="0" w:color="auto"/>
        <w:left w:val="none" w:sz="0" w:space="0" w:color="auto"/>
        <w:bottom w:val="none" w:sz="0" w:space="0" w:color="auto"/>
        <w:right w:val="none" w:sz="0" w:space="0" w:color="auto"/>
      </w:divBdr>
    </w:div>
    <w:div w:id="1919754678">
      <w:bodyDiv w:val="1"/>
      <w:marLeft w:val="0"/>
      <w:marRight w:val="0"/>
      <w:marTop w:val="0"/>
      <w:marBottom w:val="0"/>
      <w:divBdr>
        <w:top w:val="none" w:sz="0" w:space="0" w:color="auto"/>
        <w:left w:val="none" w:sz="0" w:space="0" w:color="auto"/>
        <w:bottom w:val="none" w:sz="0" w:space="0" w:color="auto"/>
        <w:right w:val="none" w:sz="0" w:space="0" w:color="auto"/>
      </w:divBdr>
    </w:div>
    <w:div w:id="1919974720">
      <w:bodyDiv w:val="1"/>
      <w:marLeft w:val="0"/>
      <w:marRight w:val="0"/>
      <w:marTop w:val="0"/>
      <w:marBottom w:val="0"/>
      <w:divBdr>
        <w:top w:val="none" w:sz="0" w:space="0" w:color="auto"/>
        <w:left w:val="none" w:sz="0" w:space="0" w:color="auto"/>
        <w:bottom w:val="none" w:sz="0" w:space="0" w:color="auto"/>
        <w:right w:val="none" w:sz="0" w:space="0" w:color="auto"/>
      </w:divBdr>
    </w:div>
    <w:div w:id="1920016156">
      <w:bodyDiv w:val="1"/>
      <w:marLeft w:val="0"/>
      <w:marRight w:val="0"/>
      <w:marTop w:val="0"/>
      <w:marBottom w:val="0"/>
      <w:divBdr>
        <w:top w:val="none" w:sz="0" w:space="0" w:color="auto"/>
        <w:left w:val="none" w:sz="0" w:space="0" w:color="auto"/>
        <w:bottom w:val="none" w:sz="0" w:space="0" w:color="auto"/>
        <w:right w:val="none" w:sz="0" w:space="0" w:color="auto"/>
      </w:divBdr>
    </w:div>
    <w:div w:id="1920019741">
      <w:bodyDiv w:val="1"/>
      <w:marLeft w:val="0"/>
      <w:marRight w:val="0"/>
      <w:marTop w:val="0"/>
      <w:marBottom w:val="0"/>
      <w:divBdr>
        <w:top w:val="none" w:sz="0" w:space="0" w:color="auto"/>
        <w:left w:val="none" w:sz="0" w:space="0" w:color="auto"/>
        <w:bottom w:val="none" w:sz="0" w:space="0" w:color="auto"/>
        <w:right w:val="none" w:sz="0" w:space="0" w:color="auto"/>
      </w:divBdr>
    </w:div>
    <w:div w:id="1920021480">
      <w:bodyDiv w:val="1"/>
      <w:marLeft w:val="0"/>
      <w:marRight w:val="0"/>
      <w:marTop w:val="0"/>
      <w:marBottom w:val="0"/>
      <w:divBdr>
        <w:top w:val="none" w:sz="0" w:space="0" w:color="auto"/>
        <w:left w:val="none" w:sz="0" w:space="0" w:color="auto"/>
        <w:bottom w:val="none" w:sz="0" w:space="0" w:color="auto"/>
        <w:right w:val="none" w:sz="0" w:space="0" w:color="auto"/>
      </w:divBdr>
    </w:div>
    <w:div w:id="1920602421">
      <w:bodyDiv w:val="1"/>
      <w:marLeft w:val="0"/>
      <w:marRight w:val="0"/>
      <w:marTop w:val="0"/>
      <w:marBottom w:val="0"/>
      <w:divBdr>
        <w:top w:val="none" w:sz="0" w:space="0" w:color="auto"/>
        <w:left w:val="none" w:sz="0" w:space="0" w:color="auto"/>
        <w:bottom w:val="none" w:sz="0" w:space="0" w:color="auto"/>
        <w:right w:val="none" w:sz="0" w:space="0" w:color="auto"/>
      </w:divBdr>
    </w:div>
    <w:div w:id="1920672319">
      <w:bodyDiv w:val="1"/>
      <w:marLeft w:val="0"/>
      <w:marRight w:val="0"/>
      <w:marTop w:val="0"/>
      <w:marBottom w:val="0"/>
      <w:divBdr>
        <w:top w:val="none" w:sz="0" w:space="0" w:color="auto"/>
        <w:left w:val="none" w:sz="0" w:space="0" w:color="auto"/>
        <w:bottom w:val="none" w:sz="0" w:space="0" w:color="auto"/>
        <w:right w:val="none" w:sz="0" w:space="0" w:color="auto"/>
      </w:divBdr>
    </w:div>
    <w:div w:id="1921209747">
      <w:bodyDiv w:val="1"/>
      <w:marLeft w:val="0"/>
      <w:marRight w:val="0"/>
      <w:marTop w:val="0"/>
      <w:marBottom w:val="0"/>
      <w:divBdr>
        <w:top w:val="none" w:sz="0" w:space="0" w:color="auto"/>
        <w:left w:val="none" w:sz="0" w:space="0" w:color="auto"/>
        <w:bottom w:val="none" w:sz="0" w:space="0" w:color="auto"/>
        <w:right w:val="none" w:sz="0" w:space="0" w:color="auto"/>
      </w:divBdr>
    </w:div>
    <w:div w:id="1921327758">
      <w:bodyDiv w:val="1"/>
      <w:marLeft w:val="0"/>
      <w:marRight w:val="0"/>
      <w:marTop w:val="0"/>
      <w:marBottom w:val="0"/>
      <w:divBdr>
        <w:top w:val="none" w:sz="0" w:space="0" w:color="auto"/>
        <w:left w:val="none" w:sz="0" w:space="0" w:color="auto"/>
        <w:bottom w:val="none" w:sz="0" w:space="0" w:color="auto"/>
        <w:right w:val="none" w:sz="0" w:space="0" w:color="auto"/>
      </w:divBdr>
    </w:div>
    <w:div w:id="1921331525">
      <w:bodyDiv w:val="1"/>
      <w:marLeft w:val="0"/>
      <w:marRight w:val="0"/>
      <w:marTop w:val="0"/>
      <w:marBottom w:val="0"/>
      <w:divBdr>
        <w:top w:val="none" w:sz="0" w:space="0" w:color="auto"/>
        <w:left w:val="none" w:sz="0" w:space="0" w:color="auto"/>
        <w:bottom w:val="none" w:sz="0" w:space="0" w:color="auto"/>
        <w:right w:val="none" w:sz="0" w:space="0" w:color="auto"/>
      </w:divBdr>
    </w:div>
    <w:div w:id="1921526279">
      <w:bodyDiv w:val="1"/>
      <w:marLeft w:val="0"/>
      <w:marRight w:val="0"/>
      <w:marTop w:val="0"/>
      <w:marBottom w:val="0"/>
      <w:divBdr>
        <w:top w:val="none" w:sz="0" w:space="0" w:color="auto"/>
        <w:left w:val="none" w:sz="0" w:space="0" w:color="auto"/>
        <w:bottom w:val="none" w:sz="0" w:space="0" w:color="auto"/>
        <w:right w:val="none" w:sz="0" w:space="0" w:color="auto"/>
      </w:divBdr>
    </w:div>
    <w:div w:id="1921670613">
      <w:bodyDiv w:val="1"/>
      <w:marLeft w:val="0"/>
      <w:marRight w:val="0"/>
      <w:marTop w:val="0"/>
      <w:marBottom w:val="0"/>
      <w:divBdr>
        <w:top w:val="none" w:sz="0" w:space="0" w:color="auto"/>
        <w:left w:val="none" w:sz="0" w:space="0" w:color="auto"/>
        <w:bottom w:val="none" w:sz="0" w:space="0" w:color="auto"/>
        <w:right w:val="none" w:sz="0" w:space="0" w:color="auto"/>
      </w:divBdr>
    </w:div>
    <w:div w:id="1921677425">
      <w:bodyDiv w:val="1"/>
      <w:marLeft w:val="0"/>
      <w:marRight w:val="0"/>
      <w:marTop w:val="0"/>
      <w:marBottom w:val="0"/>
      <w:divBdr>
        <w:top w:val="none" w:sz="0" w:space="0" w:color="auto"/>
        <w:left w:val="none" w:sz="0" w:space="0" w:color="auto"/>
        <w:bottom w:val="none" w:sz="0" w:space="0" w:color="auto"/>
        <w:right w:val="none" w:sz="0" w:space="0" w:color="auto"/>
      </w:divBdr>
    </w:div>
    <w:div w:id="1922372127">
      <w:bodyDiv w:val="1"/>
      <w:marLeft w:val="0"/>
      <w:marRight w:val="0"/>
      <w:marTop w:val="0"/>
      <w:marBottom w:val="0"/>
      <w:divBdr>
        <w:top w:val="none" w:sz="0" w:space="0" w:color="auto"/>
        <w:left w:val="none" w:sz="0" w:space="0" w:color="auto"/>
        <w:bottom w:val="none" w:sz="0" w:space="0" w:color="auto"/>
        <w:right w:val="none" w:sz="0" w:space="0" w:color="auto"/>
      </w:divBdr>
    </w:div>
    <w:div w:id="1922566634">
      <w:bodyDiv w:val="1"/>
      <w:marLeft w:val="0"/>
      <w:marRight w:val="0"/>
      <w:marTop w:val="0"/>
      <w:marBottom w:val="0"/>
      <w:divBdr>
        <w:top w:val="none" w:sz="0" w:space="0" w:color="auto"/>
        <w:left w:val="none" w:sz="0" w:space="0" w:color="auto"/>
        <w:bottom w:val="none" w:sz="0" w:space="0" w:color="auto"/>
        <w:right w:val="none" w:sz="0" w:space="0" w:color="auto"/>
      </w:divBdr>
    </w:div>
    <w:div w:id="1922987043">
      <w:bodyDiv w:val="1"/>
      <w:marLeft w:val="0"/>
      <w:marRight w:val="0"/>
      <w:marTop w:val="0"/>
      <w:marBottom w:val="0"/>
      <w:divBdr>
        <w:top w:val="none" w:sz="0" w:space="0" w:color="auto"/>
        <w:left w:val="none" w:sz="0" w:space="0" w:color="auto"/>
        <w:bottom w:val="none" w:sz="0" w:space="0" w:color="auto"/>
        <w:right w:val="none" w:sz="0" w:space="0" w:color="auto"/>
      </w:divBdr>
    </w:div>
    <w:div w:id="1923219746">
      <w:bodyDiv w:val="1"/>
      <w:marLeft w:val="0"/>
      <w:marRight w:val="0"/>
      <w:marTop w:val="0"/>
      <w:marBottom w:val="0"/>
      <w:divBdr>
        <w:top w:val="none" w:sz="0" w:space="0" w:color="auto"/>
        <w:left w:val="none" w:sz="0" w:space="0" w:color="auto"/>
        <w:bottom w:val="none" w:sz="0" w:space="0" w:color="auto"/>
        <w:right w:val="none" w:sz="0" w:space="0" w:color="auto"/>
      </w:divBdr>
    </w:div>
    <w:div w:id="1923566888">
      <w:bodyDiv w:val="1"/>
      <w:marLeft w:val="0"/>
      <w:marRight w:val="0"/>
      <w:marTop w:val="0"/>
      <w:marBottom w:val="0"/>
      <w:divBdr>
        <w:top w:val="none" w:sz="0" w:space="0" w:color="auto"/>
        <w:left w:val="none" w:sz="0" w:space="0" w:color="auto"/>
        <w:bottom w:val="none" w:sz="0" w:space="0" w:color="auto"/>
        <w:right w:val="none" w:sz="0" w:space="0" w:color="auto"/>
      </w:divBdr>
    </w:div>
    <w:div w:id="1923683129">
      <w:bodyDiv w:val="1"/>
      <w:marLeft w:val="0"/>
      <w:marRight w:val="0"/>
      <w:marTop w:val="0"/>
      <w:marBottom w:val="0"/>
      <w:divBdr>
        <w:top w:val="none" w:sz="0" w:space="0" w:color="auto"/>
        <w:left w:val="none" w:sz="0" w:space="0" w:color="auto"/>
        <w:bottom w:val="none" w:sz="0" w:space="0" w:color="auto"/>
        <w:right w:val="none" w:sz="0" w:space="0" w:color="auto"/>
      </w:divBdr>
    </w:div>
    <w:div w:id="1923830149">
      <w:bodyDiv w:val="1"/>
      <w:marLeft w:val="0"/>
      <w:marRight w:val="0"/>
      <w:marTop w:val="0"/>
      <w:marBottom w:val="0"/>
      <w:divBdr>
        <w:top w:val="none" w:sz="0" w:space="0" w:color="auto"/>
        <w:left w:val="none" w:sz="0" w:space="0" w:color="auto"/>
        <w:bottom w:val="none" w:sz="0" w:space="0" w:color="auto"/>
        <w:right w:val="none" w:sz="0" w:space="0" w:color="auto"/>
      </w:divBdr>
    </w:div>
    <w:div w:id="1923903282">
      <w:bodyDiv w:val="1"/>
      <w:marLeft w:val="0"/>
      <w:marRight w:val="0"/>
      <w:marTop w:val="0"/>
      <w:marBottom w:val="0"/>
      <w:divBdr>
        <w:top w:val="none" w:sz="0" w:space="0" w:color="auto"/>
        <w:left w:val="none" w:sz="0" w:space="0" w:color="auto"/>
        <w:bottom w:val="none" w:sz="0" w:space="0" w:color="auto"/>
        <w:right w:val="none" w:sz="0" w:space="0" w:color="auto"/>
      </w:divBdr>
    </w:div>
    <w:div w:id="1923951497">
      <w:bodyDiv w:val="1"/>
      <w:marLeft w:val="0"/>
      <w:marRight w:val="0"/>
      <w:marTop w:val="0"/>
      <w:marBottom w:val="0"/>
      <w:divBdr>
        <w:top w:val="none" w:sz="0" w:space="0" w:color="auto"/>
        <w:left w:val="none" w:sz="0" w:space="0" w:color="auto"/>
        <w:bottom w:val="none" w:sz="0" w:space="0" w:color="auto"/>
        <w:right w:val="none" w:sz="0" w:space="0" w:color="auto"/>
      </w:divBdr>
    </w:div>
    <w:div w:id="1924103334">
      <w:bodyDiv w:val="1"/>
      <w:marLeft w:val="0"/>
      <w:marRight w:val="0"/>
      <w:marTop w:val="0"/>
      <w:marBottom w:val="0"/>
      <w:divBdr>
        <w:top w:val="none" w:sz="0" w:space="0" w:color="auto"/>
        <w:left w:val="none" w:sz="0" w:space="0" w:color="auto"/>
        <w:bottom w:val="none" w:sz="0" w:space="0" w:color="auto"/>
        <w:right w:val="none" w:sz="0" w:space="0" w:color="auto"/>
      </w:divBdr>
    </w:div>
    <w:div w:id="1924222637">
      <w:bodyDiv w:val="1"/>
      <w:marLeft w:val="0"/>
      <w:marRight w:val="0"/>
      <w:marTop w:val="0"/>
      <w:marBottom w:val="0"/>
      <w:divBdr>
        <w:top w:val="none" w:sz="0" w:space="0" w:color="auto"/>
        <w:left w:val="none" w:sz="0" w:space="0" w:color="auto"/>
        <w:bottom w:val="none" w:sz="0" w:space="0" w:color="auto"/>
        <w:right w:val="none" w:sz="0" w:space="0" w:color="auto"/>
      </w:divBdr>
    </w:div>
    <w:div w:id="1924223736">
      <w:bodyDiv w:val="1"/>
      <w:marLeft w:val="0"/>
      <w:marRight w:val="0"/>
      <w:marTop w:val="0"/>
      <w:marBottom w:val="0"/>
      <w:divBdr>
        <w:top w:val="none" w:sz="0" w:space="0" w:color="auto"/>
        <w:left w:val="none" w:sz="0" w:space="0" w:color="auto"/>
        <w:bottom w:val="none" w:sz="0" w:space="0" w:color="auto"/>
        <w:right w:val="none" w:sz="0" w:space="0" w:color="auto"/>
      </w:divBdr>
    </w:div>
    <w:div w:id="1924294430">
      <w:bodyDiv w:val="1"/>
      <w:marLeft w:val="0"/>
      <w:marRight w:val="0"/>
      <w:marTop w:val="0"/>
      <w:marBottom w:val="0"/>
      <w:divBdr>
        <w:top w:val="none" w:sz="0" w:space="0" w:color="auto"/>
        <w:left w:val="none" w:sz="0" w:space="0" w:color="auto"/>
        <w:bottom w:val="none" w:sz="0" w:space="0" w:color="auto"/>
        <w:right w:val="none" w:sz="0" w:space="0" w:color="auto"/>
      </w:divBdr>
    </w:div>
    <w:div w:id="1924340963">
      <w:bodyDiv w:val="1"/>
      <w:marLeft w:val="0"/>
      <w:marRight w:val="0"/>
      <w:marTop w:val="0"/>
      <w:marBottom w:val="0"/>
      <w:divBdr>
        <w:top w:val="none" w:sz="0" w:space="0" w:color="auto"/>
        <w:left w:val="none" w:sz="0" w:space="0" w:color="auto"/>
        <w:bottom w:val="none" w:sz="0" w:space="0" w:color="auto"/>
        <w:right w:val="none" w:sz="0" w:space="0" w:color="auto"/>
      </w:divBdr>
    </w:div>
    <w:div w:id="1924413977">
      <w:bodyDiv w:val="1"/>
      <w:marLeft w:val="0"/>
      <w:marRight w:val="0"/>
      <w:marTop w:val="0"/>
      <w:marBottom w:val="0"/>
      <w:divBdr>
        <w:top w:val="none" w:sz="0" w:space="0" w:color="auto"/>
        <w:left w:val="none" w:sz="0" w:space="0" w:color="auto"/>
        <w:bottom w:val="none" w:sz="0" w:space="0" w:color="auto"/>
        <w:right w:val="none" w:sz="0" w:space="0" w:color="auto"/>
      </w:divBdr>
    </w:div>
    <w:div w:id="1924677981">
      <w:bodyDiv w:val="1"/>
      <w:marLeft w:val="0"/>
      <w:marRight w:val="0"/>
      <w:marTop w:val="0"/>
      <w:marBottom w:val="0"/>
      <w:divBdr>
        <w:top w:val="none" w:sz="0" w:space="0" w:color="auto"/>
        <w:left w:val="none" w:sz="0" w:space="0" w:color="auto"/>
        <w:bottom w:val="none" w:sz="0" w:space="0" w:color="auto"/>
        <w:right w:val="none" w:sz="0" w:space="0" w:color="auto"/>
      </w:divBdr>
    </w:div>
    <w:div w:id="1924800209">
      <w:bodyDiv w:val="1"/>
      <w:marLeft w:val="0"/>
      <w:marRight w:val="0"/>
      <w:marTop w:val="0"/>
      <w:marBottom w:val="0"/>
      <w:divBdr>
        <w:top w:val="none" w:sz="0" w:space="0" w:color="auto"/>
        <w:left w:val="none" w:sz="0" w:space="0" w:color="auto"/>
        <w:bottom w:val="none" w:sz="0" w:space="0" w:color="auto"/>
        <w:right w:val="none" w:sz="0" w:space="0" w:color="auto"/>
      </w:divBdr>
    </w:div>
    <w:div w:id="1924875019">
      <w:bodyDiv w:val="1"/>
      <w:marLeft w:val="0"/>
      <w:marRight w:val="0"/>
      <w:marTop w:val="0"/>
      <w:marBottom w:val="0"/>
      <w:divBdr>
        <w:top w:val="none" w:sz="0" w:space="0" w:color="auto"/>
        <w:left w:val="none" w:sz="0" w:space="0" w:color="auto"/>
        <w:bottom w:val="none" w:sz="0" w:space="0" w:color="auto"/>
        <w:right w:val="none" w:sz="0" w:space="0" w:color="auto"/>
      </w:divBdr>
    </w:div>
    <w:div w:id="1924996598">
      <w:bodyDiv w:val="1"/>
      <w:marLeft w:val="0"/>
      <w:marRight w:val="0"/>
      <w:marTop w:val="0"/>
      <w:marBottom w:val="0"/>
      <w:divBdr>
        <w:top w:val="none" w:sz="0" w:space="0" w:color="auto"/>
        <w:left w:val="none" w:sz="0" w:space="0" w:color="auto"/>
        <w:bottom w:val="none" w:sz="0" w:space="0" w:color="auto"/>
        <w:right w:val="none" w:sz="0" w:space="0" w:color="auto"/>
      </w:divBdr>
    </w:div>
    <w:div w:id="1925021465">
      <w:bodyDiv w:val="1"/>
      <w:marLeft w:val="0"/>
      <w:marRight w:val="0"/>
      <w:marTop w:val="0"/>
      <w:marBottom w:val="0"/>
      <w:divBdr>
        <w:top w:val="none" w:sz="0" w:space="0" w:color="auto"/>
        <w:left w:val="none" w:sz="0" w:space="0" w:color="auto"/>
        <w:bottom w:val="none" w:sz="0" w:space="0" w:color="auto"/>
        <w:right w:val="none" w:sz="0" w:space="0" w:color="auto"/>
      </w:divBdr>
    </w:div>
    <w:div w:id="1925063275">
      <w:bodyDiv w:val="1"/>
      <w:marLeft w:val="0"/>
      <w:marRight w:val="0"/>
      <w:marTop w:val="0"/>
      <w:marBottom w:val="0"/>
      <w:divBdr>
        <w:top w:val="none" w:sz="0" w:space="0" w:color="auto"/>
        <w:left w:val="none" w:sz="0" w:space="0" w:color="auto"/>
        <w:bottom w:val="none" w:sz="0" w:space="0" w:color="auto"/>
        <w:right w:val="none" w:sz="0" w:space="0" w:color="auto"/>
      </w:divBdr>
    </w:div>
    <w:div w:id="1925216037">
      <w:bodyDiv w:val="1"/>
      <w:marLeft w:val="0"/>
      <w:marRight w:val="0"/>
      <w:marTop w:val="0"/>
      <w:marBottom w:val="0"/>
      <w:divBdr>
        <w:top w:val="none" w:sz="0" w:space="0" w:color="auto"/>
        <w:left w:val="none" w:sz="0" w:space="0" w:color="auto"/>
        <w:bottom w:val="none" w:sz="0" w:space="0" w:color="auto"/>
        <w:right w:val="none" w:sz="0" w:space="0" w:color="auto"/>
      </w:divBdr>
    </w:div>
    <w:div w:id="1925339015">
      <w:bodyDiv w:val="1"/>
      <w:marLeft w:val="0"/>
      <w:marRight w:val="0"/>
      <w:marTop w:val="0"/>
      <w:marBottom w:val="0"/>
      <w:divBdr>
        <w:top w:val="none" w:sz="0" w:space="0" w:color="auto"/>
        <w:left w:val="none" w:sz="0" w:space="0" w:color="auto"/>
        <w:bottom w:val="none" w:sz="0" w:space="0" w:color="auto"/>
        <w:right w:val="none" w:sz="0" w:space="0" w:color="auto"/>
      </w:divBdr>
    </w:div>
    <w:div w:id="1925411019">
      <w:bodyDiv w:val="1"/>
      <w:marLeft w:val="0"/>
      <w:marRight w:val="0"/>
      <w:marTop w:val="0"/>
      <w:marBottom w:val="0"/>
      <w:divBdr>
        <w:top w:val="none" w:sz="0" w:space="0" w:color="auto"/>
        <w:left w:val="none" w:sz="0" w:space="0" w:color="auto"/>
        <w:bottom w:val="none" w:sz="0" w:space="0" w:color="auto"/>
        <w:right w:val="none" w:sz="0" w:space="0" w:color="auto"/>
      </w:divBdr>
    </w:div>
    <w:div w:id="1925451181">
      <w:bodyDiv w:val="1"/>
      <w:marLeft w:val="0"/>
      <w:marRight w:val="0"/>
      <w:marTop w:val="0"/>
      <w:marBottom w:val="0"/>
      <w:divBdr>
        <w:top w:val="none" w:sz="0" w:space="0" w:color="auto"/>
        <w:left w:val="none" w:sz="0" w:space="0" w:color="auto"/>
        <w:bottom w:val="none" w:sz="0" w:space="0" w:color="auto"/>
        <w:right w:val="none" w:sz="0" w:space="0" w:color="auto"/>
      </w:divBdr>
    </w:div>
    <w:div w:id="1925604768">
      <w:bodyDiv w:val="1"/>
      <w:marLeft w:val="0"/>
      <w:marRight w:val="0"/>
      <w:marTop w:val="0"/>
      <w:marBottom w:val="0"/>
      <w:divBdr>
        <w:top w:val="none" w:sz="0" w:space="0" w:color="auto"/>
        <w:left w:val="none" w:sz="0" w:space="0" w:color="auto"/>
        <w:bottom w:val="none" w:sz="0" w:space="0" w:color="auto"/>
        <w:right w:val="none" w:sz="0" w:space="0" w:color="auto"/>
      </w:divBdr>
    </w:div>
    <w:div w:id="1925721458">
      <w:bodyDiv w:val="1"/>
      <w:marLeft w:val="0"/>
      <w:marRight w:val="0"/>
      <w:marTop w:val="0"/>
      <w:marBottom w:val="0"/>
      <w:divBdr>
        <w:top w:val="none" w:sz="0" w:space="0" w:color="auto"/>
        <w:left w:val="none" w:sz="0" w:space="0" w:color="auto"/>
        <w:bottom w:val="none" w:sz="0" w:space="0" w:color="auto"/>
        <w:right w:val="none" w:sz="0" w:space="0" w:color="auto"/>
      </w:divBdr>
    </w:div>
    <w:div w:id="1925727620">
      <w:bodyDiv w:val="1"/>
      <w:marLeft w:val="0"/>
      <w:marRight w:val="0"/>
      <w:marTop w:val="0"/>
      <w:marBottom w:val="0"/>
      <w:divBdr>
        <w:top w:val="none" w:sz="0" w:space="0" w:color="auto"/>
        <w:left w:val="none" w:sz="0" w:space="0" w:color="auto"/>
        <w:bottom w:val="none" w:sz="0" w:space="0" w:color="auto"/>
        <w:right w:val="none" w:sz="0" w:space="0" w:color="auto"/>
      </w:divBdr>
    </w:div>
    <w:div w:id="1926064040">
      <w:bodyDiv w:val="1"/>
      <w:marLeft w:val="0"/>
      <w:marRight w:val="0"/>
      <w:marTop w:val="0"/>
      <w:marBottom w:val="0"/>
      <w:divBdr>
        <w:top w:val="none" w:sz="0" w:space="0" w:color="auto"/>
        <w:left w:val="none" w:sz="0" w:space="0" w:color="auto"/>
        <w:bottom w:val="none" w:sz="0" w:space="0" w:color="auto"/>
        <w:right w:val="none" w:sz="0" w:space="0" w:color="auto"/>
      </w:divBdr>
    </w:div>
    <w:div w:id="1926111937">
      <w:bodyDiv w:val="1"/>
      <w:marLeft w:val="0"/>
      <w:marRight w:val="0"/>
      <w:marTop w:val="0"/>
      <w:marBottom w:val="0"/>
      <w:divBdr>
        <w:top w:val="none" w:sz="0" w:space="0" w:color="auto"/>
        <w:left w:val="none" w:sz="0" w:space="0" w:color="auto"/>
        <w:bottom w:val="none" w:sz="0" w:space="0" w:color="auto"/>
        <w:right w:val="none" w:sz="0" w:space="0" w:color="auto"/>
      </w:divBdr>
    </w:div>
    <w:div w:id="1926187000">
      <w:bodyDiv w:val="1"/>
      <w:marLeft w:val="0"/>
      <w:marRight w:val="0"/>
      <w:marTop w:val="0"/>
      <w:marBottom w:val="0"/>
      <w:divBdr>
        <w:top w:val="none" w:sz="0" w:space="0" w:color="auto"/>
        <w:left w:val="none" w:sz="0" w:space="0" w:color="auto"/>
        <w:bottom w:val="none" w:sz="0" w:space="0" w:color="auto"/>
        <w:right w:val="none" w:sz="0" w:space="0" w:color="auto"/>
      </w:divBdr>
    </w:div>
    <w:div w:id="1926450265">
      <w:bodyDiv w:val="1"/>
      <w:marLeft w:val="0"/>
      <w:marRight w:val="0"/>
      <w:marTop w:val="0"/>
      <w:marBottom w:val="0"/>
      <w:divBdr>
        <w:top w:val="none" w:sz="0" w:space="0" w:color="auto"/>
        <w:left w:val="none" w:sz="0" w:space="0" w:color="auto"/>
        <w:bottom w:val="none" w:sz="0" w:space="0" w:color="auto"/>
        <w:right w:val="none" w:sz="0" w:space="0" w:color="auto"/>
      </w:divBdr>
    </w:div>
    <w:div w:id="1926570886">
      <w:bodyDiv w:val="1"/>
      <w:marLeft w:val="0"/>
      <w:marRight w:val="0"/>
      <w:marTop w:val="0"/>
      <w:marBottom w:val="0"/>
      <w:divBdr>
        <w:top w:val="none" w:sz="0" w:space="0" w:color="auto"/>
        <w:left w:val="none" w:sz="0" w:space="0" w:color="auto"/>
        <w:bottom w:val="none" w:sz="0" w:space="0" w:color="auto"/>
        <w:right w:val="none" w:sz="0" w:space="0" w:color="auto"/>
      </w:divBdr>
    </w:div>
    <w:div w:id="1926649177">
      <w:bodyDiv w:val="1"/>
      <w:marLeft w:val="0"/>
      <w:marRight w:val="0"/>
      <w:marTop w:val="0"/>
      <w:marBottom w:val="0"/>
      <w:divBdr>
        <w:top w:val="none" w:sz="0" w:space="0" w:color="auto"/>
        <w:left w:val="none" w:sz="0" w:space="0" w:color="auto"/>
        <w:bottom w:val="none" w:sz="0" w:space="0" w:color="auto"/>
        <w:right w:val="none" w:sz="0" w:space="0" w:color="auto"/>
      </w:divBdr>
    </w:div>
    <w:div w:id="1927028808">
      <w:bodyDiv w:val="1"/>
      <w:marLeft w:val="0"/>
      <w:marRight w:val="0"/>
      <w:marTop w:val="0"/>
      <w:marBottom w:val="0"/>
      <w:divBdr>
        <w:top w:val="none" w:sz="0" w:space="0" w:color="auto"/>
        <w:left w:val="none" w:sz="0" w:space="0" w:color="auto"/>
        <w:bottom w:val="none" w:sz="0" w:space="0" w:color="auto"/>
        <w:right w:val="none" w:sz="0" w:space="0" w:color="auto"/>
      </w:divBdr>
    </w:div>
    <w:div w:id="1927225179">
      <w:bodyDiv w:val="1"/>
      <w:marLeft w:val="0"/>
      <w:marRight w:val="0"/>
      <w:marTop w:val="0"/>
      <w:marBottom w:val="0"/>
      <w:divBdr>
        <w:top w:val="none" w:sz="0" w:space="0" w:color="auto"/>
        <w:left w:val="none" w:sz="0" w:space="0" w:color="auto"/>
        <w:bottom w:val="none" w:sz="0" w:space="0" w:color="auto"/>
        <w:right w:val="none" w:sz="0" w:space="0" w:color="auto"/>
      </w:divBdr>
    </w:div>
    <w:div w:id="1927300628">
      <w:bodyDiv w:val="1"/>
      <w:marLeft w:val="0"/>
      <w:marRight w:val="0"/>
      <w:marTop w:val="0"/>
      <w:marBottom w:val="0"/>
      <w:divBdr>
        <w:top w:val="none" w:sz="0" w:space="0" w:color="auto"/>
        <w:left w:val="none" w:sz="0" w:space="0" w:color="auto"/>
        <w:bottom w:val="none" w:sz="0" w:space="0" w:color="auto"/>
        <w:right w:val="none" w:sz="0" w:space="0" w:color="auto"/>
      </w:divBdr>
    </w:div>
    <w:div w:id="1927423529">
      <w:bodyDiv w:val="1"/>
      <w:marLeft w:val="0"/>
      <w:marRight w:val="0"/>
      <w:marTop w:val="0"/>
      <w:marBottom w:val="0"/>
      <w:divBdr>
        <w:top w:val="none" w:sz="0" w:space="0" w:color="auto"/>
        <w:left w:val="none" w:sz="0" w:space="0" w:color="auto"/>
        <w:bottom w:val="none" w:sz="0" w:space="0" w:color="auto"/>
        <w:right w:val="none" w:sz="0" w:space="0" w:color="auto"/>
      </w:divBdr>
    </w:div>
    <w:div w:id="1927884718">
      <w:bodyDiv w:val="1"/>
      <w:marLeft w:val="0"/>
      <w:marRight w:val="0"/>
      <w:marTop w:val="0"/>
      <w:marBottom w:val="0"/>
      <w:divBdr>
        <w:top w:val="none" w:sz="0" w:space="0" w:color="auto"/>
        <w:left w:val="none" w:sz="0" w:space="0" w:color="auto"/>
        <w:bottom w:val="none" w:sz="0" w:space="0" w:color="auto"/>
        <w:right w:val="none" w:sz="0" w:space="0" w:color="auto"/>
      </w:divBdr>
    </w:div>
    <w:div w:id="1928070732">
      <w:bodyDiv w:val="1"/>
      <w:marLeft w:val="0"/>
      <w:marRight w:val="0"/>
      <w:marTop w:val="0"/>
      <w:marBottom w:val="0"/>
      <w:divBdr>
        <w:top w:val="none" w:sz="0" w:space="0" w:color="auto"/>
        <w:left w:val="none" w:sz="0" w:space="0" w:color="auto"/>
        <w:bottom w:val="none" w:sz="0" w:space="0" w:color="auto"/>
        <w:right w:val="none" w:sz="0" w:space="0" w:color="auto"/>
      </w:divBdr>
    </w:div>
    <w:div w:id="1928154461">
      <w:bodyDiv w:val="1"/>
      <w:marLeft w:val="0"/>
      <w:marRight w:val="0"/>
      <w:marTop w:val="0"/>
      <w:marBottom w:val="0"/>
      <w:divBdr>
        <w:top w:val="none" w:sz="0" w:space="0" w:color="auto"/>
        <w:left w:val="none" w:sz="0" w:space="0" w:color="auto"/>
        <w:bottom w:val="none" w:sz="0" w:space="0" w:color="auto"/>
        <w:right w:val="none" w:sz="0" w:space="0" w:color="auto"/>
      </w:divBdr>
    </w:div>
    <w:div w:id="1928270238">
      <w:bodyDiv w:val="1"/>
      <w:marLeft w:val="0"/>
      <w:marRight w:val="0"/>
      <w:marTop w:val="0"/>
      <w:marBottom w:val="0"/>
      <w:divBdr>
        <w:top w:val="none" w:sz="0" w:space="0" w:color="auto"/>
        <w:left w:val="none" w:sz="0" w:space="0" w:color="auto"/>
        <w:bottom w:val="none" w:sz="0" w:space="0" w:color="auto"/>
        <w:right w:val="none" w:sz="0" w:space="0" w:color="auto"/>
      </w:divBdr>
    </w:div>
    <w:div w:id="1928538793">
      <w:bodyDiv w:val="1"/>
      <w:marLeft w:val="0"/>
      <w:marRight w:val="0"/>
      <w:marTop w:val="0"/>
      <w:marBottom w:val="0"/>
      <w:divBdr>
        <w:top w:val="none" w:sz="0" w:space="0" w:color="auto"/>
        <w:left w:val="none" w:sz="0" w:space="0" w:color="auto"/>
        <w:bottom w:val="none" w:sz="0" w:space="0" w:color="auto"/>
        <w:right w:val="none" w:sz="0" w:space="0" w:color="auto"/>
      </w:divBdr>
    </w:div>
    <w:div w:id="1929384990">
      <w:bodyDiv w:val="1"/>
      <w:marLeft w:val="0"/>
      <w:marRight w:val="0"/>
      <w:marTop w:val="0"/>
      <w:marBottom w:val="0"/>
      <w:divBdr>
        <w:top w:val="none" w:sz="0" w:space="0" w:color="auto"/>
        <w:left w:val="none" w:sz="0" w:space="0" w:color="auto"/>
        <w:bottom w:val="none" w:sz="0" w:space="0" w:color="auto"/>
        <w:right w:val="none" w:sz="0" w:space="0" w:color="auto"/>
      </w:divBdr>
    </w:div>
    <w:div w:id="1929458714">
      <w:bodyDiv w:val="1"/>
      <w:marLeft w:val="0"/>
      <w:marRight w:val="0"/>
      <w:marTop w:val="0"/>
      <w:marBottom w:val="0"/>
      <w:divBdr>
        <w:top w:val="none" w:sz="0" w:space="0" w:color="auto"/>
        <w:left w:val="none" w:sz="0" w:space="0" w:color="auto"/>
        <w:bottom w:val="none" w:sz="0" w:space="0" w:color="auto"/>
        <w:right w:val="none" w:sz="0" w:space="0" w:color="auto"/>
      </w:divBdr>
    </w:div>
    <w:div w:id="1929538704">
      <w:bodyDiv w:val="1"/>
      <w:marLeft w:val="0"/>
      <w:marRight w:val="0"/>
      <w:marTop w:val="0"/>
      <w:marBottom w:val="0"/>
      <w:divBdr>
        <w:top w:val="none" w:sz="0" w:space="0" w:color="auto"/>
        <w:left w:val="none" w:sz="0" w:space="0" w:color="auto"/>
        <w:bottom w:val="none" w:sz="0" w:space="0" w:color="auto"/>
        <w:right w:val="none" w:sz="0" w:space="0" w:color="auto"/>
      </w:divBdr>
    </w:div>
    <w:div w:id="1929656572">
      <w:bodyDiv w:val="1"/>
      <w:marLeft w:val="0"/>
      <w:marRight w:val="0"/>
      <w:marTop w:val="0"/>
      <w:marBottom w:val="0"/>
      <w:divBdr>
        <w:top w:val="none" w:sz="0" w:space="0" w:color="auto"/>
        <w:left w:val="none" w:sz="0" w:space="0" w:color="auto"/>
        <w:bottom w:val="none" w:sz="0" w:space="0" w:color="auto"/>
        <w:right w:val="none" w:sz="0" w:space="0" w:color="auto"/>
      </w:divBdr>
    </w:div>
    <w:div w:id="1929774673">
      <w:bodyDiv w:val="1"/>
      <w:marLeft w:val="0"/>
      <w:marRight w:val="0"/>
      <w:marTop w:val="0"/>
      <w:marBottom w:val="0"/>
      <w:divBdr>
        <w:top w:val="none" w:sz="0" w:space="0" w:color="auto"/>
        <w:left w:val="none" w:sz="0" w:space="0" w:color="auto"/>
        <w:bottom w:val="none" w:sz="0" w:space="0" w:color="auto"/>
        <w:right w:val="none" w:sz="0" w:space="0" w:color="auto"/>
      </w:divBdr>
    </w:div>
    <w:div w:id="1930235885">
      <w:bodyDiv w:val="1"/>
      <w:marLeft w:val="0"/>
      <w:marRight w:val="0"/>
      <w:marTop w:val="0"/>
      <w:marBottom w:val="0"/>
      <w:divBdr>
        <w:top w:val="none" w:sz="0" w:space="0" w:color="auto"/>
        <w:left w:val="none" w:sz="0" w:space="0" w:color="auto"/>
        <w:bottom w:val="none" w:sz="0" w:space="0" w:color="auto"/>
        <w:right w:val="none" w:sz="0" w:space="0" w:color="auto"/>
      </w:divBdr>
    </w:div>
    <w:div w:id="1930849056">
      <w:bodyDiv w:val="1"/>
      <w:marLeft w:val="0"/>
      <w:marRight w:val="0"/>
      <w:marTop w:val="0"/>
      <w:marBottom w:val="0"/>
      <w:divBdr>
        <w:top w:val="none" w:sz="0" w:space="0" w:color="auto"/>
        <w:left w:val="none" w:sz="0" w:space="0" w:color="auto"/>
        <w:bottom w:val="none" w:sz="0" w:space="0" w:color="auto"/>
        <w:right w:val="none" w:sz="0" w:space="0" w:color="auto"/>
      </w:divBdr>
    </w:div>
    <w:div w:id="1930969053">
      <w:bodyDiv w:val="1"/>
      <w:marLeft w:val="0"/>
      <w:marRight w:val="0"/>
      <w:marTop w:val="0"/>
      <w:marBottom w:val="0"/>
      <w:divBdr>
        <w:top w:val="none" w:sz="0" w:space="0" w:color="auto"/>
        <w:left w:val="none" w:sz="0" w:space="0" w:color="auto"/>
        <w:bottom w:val="none" w:sz="0" w:space="0" w:color="auto"/>
        <w:right w:val="none" w:sz="0" w:space="0" w:color="auto"/>
      </w:divBdr>
    </w:div>
    <w:div w:id="1931037002">
      <w:bodyDiv w:val="1"/>
      <w:marLeft w:val="0"/>
      <w:marRight w:val="0"/>
      <w:marTop w:val="0"/>
      <w:marBottom w:val="0"/>
      <w:divBdr>
        <w:top w:val="none" w:sz="0" w:space="0" w:color="auto"/>
        <w:left w:val="none" w:sz="0" w:space="0" w:color="auto"/>
        <w:bottom w:val="none" w:sz="0" w:space="0" w:color="auto"/>
        <w:right w:val="none" w:sz="0" w:space="0" w:color="auto"/>
      </w:divBdr>
    </w:div>
    <w:div w:id="1931305567">
      <w:bodyDiv w:val="1"/>
      <w:marLeft w:val="0"/>
      <w:marRight w:val="0"/>
      <w:marTop w:val="0"/>
      <w:marBottom w:val="0"/>
      <w:divBdr>
        <w:top w:val="none" w:sz="0" w:space="0" w:color="auto"/>
        <w:left w:val="none" w:sz="0" w:space="0" w:color="auto"/>
        <w:bottom w:val="none" w:sz="0" w:space="0" w:color="auto"/>
        <w:right w:val="none" w:sz="0" w:space="0" w:color="auto"/>
      </w:divBdr>
    </w:div>
    <w:div w:id="1931429814">
      <w:bodyDiv w:val="1"/>
      <w:marLeft w:val="0"/>
      <w:marRight w:val="0"/>
      <w:marTop w:val="0"/>
      <w:marBottom w:val="0"/>
      <w:divBdr>
        <w:top w:val="none" w:sz="0" w:space="0" w:color="auto"/>
        <w:left w:val="none" w:sz="0" w:space="0" w:color="auto"/>
        <w:bottom w:val="none" w:sz="0" w:space="0" w:color="auto"/>
        <w:right w:val="none" w:sz="0" w:space="0" w:color="auto"/>
      </w:divBdr>
    </w:div>
    <w:div w:id="1931503039">
      <w:bodyDiv w:val="1"/>
      <w:marLeft w:val="0"/>
      <w:marRight w:val="0"/>
      <w:marTop w:val="0"/>
      <w:marBottom w:val="0"/>
      <w:divBdr>
        <w:top w:val="none" w:sz="0" w:space="0" w:color="auto"/>
        <w:left w:val="none" w:sz="0" w:space="0" w:color="auto"/>
        <w:bottom w:val="none" w:sz="0" w:space="0" w:color="auto"/>
        <w:right w:val="none" w:sz="0" w:space="0" w:color="auto"/>
      </w:divBdr>
    </w:div>
    <w:div w:id="1931692822">
      <w:bodyDiv w:val="1"/>
      <w:marLeft w:val="0"/>
      <w:marRight w:val="0"/>
      <w:marTop w:val="0"/>
      <w:marBottom w:val="0"/>
      <w:divBdr>
        <w:top w:val="none" w:sz="0" w:space="0" w:color="auto"/>
        <w:left w:val="none" w:sz="0" w:space="0" w:color="auto"/>
        <w:bottom w:val="none" w:sz="0" w:space="0" w:color="auto"/>
        <w:right w:val="none" w:sz="0" w:space="0" w:color="auto"/>
      </w:divBdr>
    </w:div>
    <w:div w:id="1931739987">
      <w:bodyDiv w:val="1"/>
      <w:marLeft w:val="0"/>
      <w:marRight w:val="0"/>
      <w:marTop w:val="0"/>
      <w:marBottom w:val="0"/>
      <w:divBdr>
        <w:top w:val="none" w:sz="0" w:space="0" w:color="auto"/>
        <w:left w:val="none" w:sz="0" w:space="0" w:color="auto"/>
        <w:bottom w:val="none" w:sz="0" w:space="0" w:color="auto"/>
        <w:right w:val="none" w:sz="0" w:space="0" w:color="auto"/>
      </w:divBdr>
    </w:div>
    <w:div w:id="1931815415">
      <w:bodyDiv w:val="1"/>
      <w:marLeft w:val="0"/>
      <w:marRight w:val="0"/>
      <w:marTop w:val="0"/>
      <w:marBottom w:val="0"/>
      <w:divBdr>
        <w:top w:val="none" w:sz="0" w:space="0" w:color="auto"/>
        <w:left w:val="none" w:sz="0" w:space="0" w:color="auto"/>
        <w:bottom w:val="none" w:sz="0" w:space="0" w:color="auto"/>
        <w:right w:val="none" w:sz="0" w:space="0" w:color="auto"/>
      </w:divBdr>
    </w:div>
    <w:div w:id="1931816102">
      <w:bodyDiv w:val="1"/>
      <w:marLeft w:val="0"/>
      <w:marRight w:val="0"/>
      <w:marTop w:val="0"/>
      <w:marBottom w:val="0"/>
      <w:divBdr>
        <w:top w:val="none" w:sz="0" w:space="0" w:color="auto"/>
        <w:left w:val="none" w:sz="0" w:space="0" w:color="auto"/>
        <w:bottom w:val="none" w:sz="0" w:space="0" w:color="auto"/>
        <w:right w:val="none" w:sz="0" w:space="0" w:color="auto"/>
      </w:divBdr>
    </w:div>
    <w:div w:id="1932080073">
      <w:bodyDiv w:val="1"/>
      <w:marLeft w:val="0"/>
      <w:marRight w:val="0"/>
      <w:marTop w:val="0"/>
      <w:marBottom w:val="0"/>
      <w:divBdr>
        <w:top w:val="none" w:sz="0" w:space="0" w:color="auto"/>
        <w:left w:val="none" w:sz="0" w:space="0" w:color="auto"/>
        <w:bottom w:val="none" w:sz="0" w:space="0" w:color="auto"/>
        <w:right w:val="none" w:sz="0" w:space="0" w:color="auto"/>
      </w:divBdr>
    </w:div>
    <w:div w:id="1932081031">
      <w:bodyDiv w:val="1"/>
      <w:marLeft w:val="0"/>
      <w:marRight w:val="0"/>
      <w:marTop w:val="0"/>
      <w:marBottom w:val="0"/>
      <w:divBdr>
        <w:top w:val="none" w:sz="0" w:space="0" w:color="auto"/>
        <w:left w:val="none" w:sz="0" w:space="0" w:color="auto"/>
        <w:bottom w:val="none" w:sz="0" w:space="0" w:color="auto"/>
        <w:right w:val="none" w:sz="0" w:space="0" w:color="auto"/>
      </w:divBdr>
    </w:div>
    <w:div w:id="1932204806">
      <w:bodyDiv w:val="1"/>
      <w:marLeft w:val="0"/>
      <w:marRight w:val="0"/>
      <w:marTop w:val="0"/>
      <w:marBottom w:val="0"/>
      <w:divBdr>
        <w:top w:val="none" w:sz="0" w:space="0" w:color="auto"/>
        <w:left w:val="none" w:sz="0" w:space="0" w:color="auto"/>
        <w:bottom w:val="none" w:sz="0" w:space="0" w:color="auto"/>
        <w:right w:val="none" w:sz="0" w:space="0" w:color="auto"/>
      </w:divBdr>
    </w:div>
    <w:div w:id="1932229714">
      <w:bodyDiv w:val="1"/>
      <w:marLeft w:val="0"/>
      <w:marRight w:val="0"/>
      <w:marTop w:val="0"/>
      <w:marBottom w:val="0"/>
      <w:divBdr>
        <w:top w:val="none" w:sz="0" w:space="0" w:color="auto"/>
        <w:left w:val="none" w:sz="0" w:space="0" w:color="auto"/>
        <w:bottom w:val="none" w:sz="0" w:space="0" w:color="auto"/>
        <w:right w:val="none" w:sz="0" w:space="0" w:color="auto"/>
      </w:divBdr>
    </w:div>
    <w:div w:id="1932277770">
      <w:bodyDiv w:val="1"/>
      <w:marLeft w:val="0"/>
      <w:marRight w:val="0"/>
      <w:marTop w:val="0"/>
      <w:marBottom w:val="0"/>
      <w:divBdr>
        <w:top w:val="none" w:sz="0" w:space="0" w:color="auto"/>
        <w:left w:val="none" w:sz="0" w:space="0" w:color="auto"/>
        <w:bottom w:val="none" w:sz="0" w:space="0" w:color="auto"/>
        <w:right w:val="none" w:sz="0" w:space="0" w:color="auto"/>
      </w:divBdr>
    </w:div>
    <w:div w:id="1932616360">
      <w:bodyDiv w:val="1"/>
      <w:marLeft w:val="0"/>
      <w:marRight w:val="0"/>
      <w:marTop w:val="0"/>
      <w:marBottom w:val="0"/>
      <w:divBdr>
        <w:top w:val="none" w:sz="0" w:space="0" w:color="auto"/>
        <w:left w:val="none" w:sz="0" w:space="0" w:color="auto"/>
        <w:bottom w:val="none" w:sz="0" w:space="0" w:color="auto"/>
        <w:right w:val="none" w:sz="0" w:space="0" w:color="auto"/>
      </w:divBdr>
    </w:div>
    <w:div w:id="1933737726">
      <w:bodyDiv w:val="1"/>
      <w:marLeft w:val="0"/>
      <w:marRight w:val="0"/>
      <w:marTop w:val="0"/>
      <w:marBottom w:val="0"/>
      <w:divBdr>
        <w:top w:val="none" w:sz="0" w:space="0" w:color="auto"/>
        <w:left w:val="none" w:sz="0" w:space="0" w:color="auto"/>
        <w:bottom w:val="none" w:sz="0" w:space="0" w:color="auto"/>
        <w:right w:val="none" w:sz="0" w:space="0" w:color="auto"/>
      </w:divBdr>
    </w:div>
    <w:div w:id="1933850790">
      <w:bodyDiv w:val="1"/>
      <w:marLeft w:val="0"/>
      <w:marRight w:val="0"/>
      <w:marTop w:val="0"/>
      <w:marBottom w:val="0"/>
      <w:divBdr>
        <w:top w:val="none" w:sz="0" w:space="0" w:color="auto"/>
        <w:left w:val="none" w:sz="0" w:space="0" w:color="auto"/>
        <w:bottom w:val="none" w:sz="0" w:space="0" w:color="auto"/>
        <w:right w:val="none" w:sz="0" w:space="0" w:color="auto"/>
      </w:divBdr>
    </w:div>
    <w:div w:id="1933927381">
      <w:bodyDiv w:val="1"/>
      <w:marLeft w:val="0"/>
      <w:marRight w:val="0"/>
      <w:marTop w:val="0"/>
      <w:marBottom w:val="0"/>
      <w:divBdr>
        <w:top w:val="none" w:sz="0" w:space="0" w:color="auto"/>
        <w:left w:val="none" w:sz="0" w:space="0" w:color="auto"/>
        <w:bottom w:val="none" w:sz="0" w:space="0" w:color="auto"/>
        <w:right w:val="none" w:sz="0" w:space="0" w:color="auto"/>
      </w:divBdr>
    </w:div>
    <w:div w:id="1933929956">
      <w:bodyDiv w:val="1"/>
      <w:marLeft w:val="0"/>
      <w:marRight w:val="0"/>
      <w:marTop w:val="0"/>
      <w:marBottom w:val="0"/>
      <w:divBdr>
        <w:top w:val="none" w:sz="0" w:space="0" w:color="auto"/>
        <w:left w:val="none" w:sz="0" w:space="0" w:color="auto"/>
        <w:bottom w:val="none" w:sz="0" w:space="0" w:color="auto"/>
        <w:right w:val="none" w:sz="0" w:space="0" w:color="auto"/>
      </w:divBdr>
    </w:div>
    <w:div w:id="1934240768">
      <w:bodyDiv w:val="1"/>
      <w:marLeft w:val="0"/>
      <w:marRight w:val="0"/>
      <w:marTop w:val="0"/>
      <w:marBottom w:val="0"/>
      <w:divBdr>
        <w:top w:val="none" w:sz="0" w:space="0" w:color="auto"/>
        <w:left w:val="none" w:sz="0" w:space="0" w:color="auto"/>
        <w:bottom w:val="none" w:sz="0" w:space="0" w:color="auto"/>
        <w:right w:val="none" w:sz="0" w:space="0" w:color="auto"/>
      </w:divBdr>
    </w:div>
    <w:div w:id="1934390839">
      <w:bodyDiv w:val="1"/>
      <w:marLeft w:val="0"/>
      <w:marRight w:val="0"/>
      <w:marTop w:val="0"/>
      <w:marBottom w:val="0"/>
      <w:divBdr>
        <w:top w:val="none" w:sz="0" w:space="0" w:color="auto"/>
        <w:left w:val="none" w:sz="0" w:space="0" w:color="auto"/>
        <w:bottom w:val="none" w:sz="0" w:space="0" w:color="auto"/>
        <w:right w:val="none" w:sz="0" w:space="0" w:color="auto"/>
      </w:divBdr>
    </w:div>
    <w:div w:id="1934512883">
      <w:bodyDiv w:val="1"/>
      <w:marLeft w:val="0"/>
      <w:marRight w:val="0"/>
      <w:marTop w:val="0"/>
      <w:marBottom w:val="0"/>
      <w:divBdr>
        <w:top w:val="none" w:sz="0" w:space="0" w:color="auto"/>
        <w:left w:val="none" w:sz="0" w:space="0" w:color="auto"/>
        <w:bottom w:val="none" w:sz="0" w:space="0" w:color="auto"/>
        <w:right w:val="none" w:sz="0" w:space="0" w:color="auto"/>
      </w:divBdr>
    </w:div>
    <w:div w:id="1934900054">
      <w:bodyDiv w:val="1"/>
      <w:marLeft w:val="0"/>
      <w:marRight w:val="0"/>
      <w:marTop w:val="0"/>
      <w:marBottom w:val="0"/>
      <w:divBdr>
        <w:top w:val="none" w:sz="0" w:space="0" w:color="auto"/>
        <w:left w:val="none" w:sz="0" w:space="0" w:color="auto"/>
        <w:bottom w:val="none" w:sz="0" w:space="0" w:color="auto"/>
        <w:right w:val="none" w:sz="0" w:space="0" w:color="auto"/>
      </w:divBdr>
    </w:div>
    <w:div w:id="1935045419">
      <w:bodyDiv w:val="1"/>
      <w:marLeft w:val="0"/>
      <w:marRight w:val="0"/>
      <w:marTop w:val="0"/>
      <w:marBottom w:val="0"/>
      <w:divBdr>
        <w:top w:val="none" w:sz="0" w:space="0" w:color="auto"/>
        <w:left w:val="none" w:sz="0" w:space="0" w:color="auto"/>
        <w:bottom w:val="none" w:sz="0" w:space="0" w:color="auto"/>
        <w:right w:val="none" w:sz="0" w:space="0" w:color="auto"/>
      </w:divBdr>
    </w:div>
    <w:div w:id="1935170018">
      <w:bodyDiv w:val="1"/>
      <w:marLeft w:val="0"/>
      <w:marRight w:val="0"/>
      <w:marTop w:val="0"/>
      <w:marBottom w:val="0"/>
      <w:divBdr>
        <w:top w:val="none" w:sz="0" w:space="0" w:color="auto"/>
        <w:left w:val="none" w:sz="0" w:space="0" w:color="auto"/>
        <w:bottom w:val="none" w:sz="0" w:space="0" w:color="auto"/>
        <w:right w:val="none" w:sz="0" w:space="0" w:color="auto"/>
      </w:divBdr>
    </w:div>
    <w:div w:id="1935556262">
      <w:bodyDiv w:val="1"/>
      <w:marLeft w:val="0"/>
      <w:marRight w:val="0"/>
      <w:marTop w:val="0"/>
      <w:marBottom w:val="0"/>
      <w:divBdr>
        <w:top w:val="none" w:sz="0" w:space="0" w:color="auto"/>
        <w:left w:val="none" w:sz="0" w:space="0" w:color="auto"/>
        <w:bottom w:val="none" w:sz="0" w:space="0" w:color="auto"/>
        <w:right w:val="none" w:sz="0" w:space="0" w:color="auto"/>
      </w:divBdr>
    </w:div>
    <w:div w:id="1935630608">
      <w:bodyDiv w:val="1"/>
      <w:marLeft w:val="0"/>
      <w:marRight w:val="0"/>
      <w:marTop w:val="0"/>
      <w:marBottom w:val="0"/>
      <w:divBdr>
        <w:top w:val="none" w:sz="0" w:space="0" w:color="auto"/>
        <w:left w:val="none" w:sz="0" w:space="0" w:color="auto"/>
        <w:bottom w:val="none" w:sz="0" w:space="0" w:color="auto"/>
        <w:right w:val="none" w:sz="0" w:space="0" w:color="auto"/>
      </w:divBdr>
    </w:div>
    <w:div w:id="1935899204">
      <w:bodyDiv w:val="1"/>
      <w:marLeft w:val="0"/>
      <w:marRight w:val="0"/>
      <w:marTop w:val="0"/>
      <w:marBottom w:val="0"/>
      <w:divBdr>
        <w:top w:val="none" w:sz="0" w:space="0" w:color="auto"/>
        <w:left w:val="none" w:sz="0" w:space="0" w:color="auto"/>
        <w:bottom w:val="none" w:sz="0" w:space="0" w:color="auto"/>
        <w:right w:val="none" w:sz="0" w:space="0" w:color="auto"/>
      </w:divBdr>
    </w:div>
    <w:div w:id="1936084775">
      <w:bodyDiv w:val="1"/>
      <w:marLeft w:val="0"/>
      <w:marRight w:val="0"/>
      <w:marTop w:val="0"/>
      <w:marBottom w:val="0"/>
      <w:divBdr>
        <w:top w:val="none" w:sz="0" w:space="0" w:color="auto"/>
        <w:left w:val="none" w:sz="0" w:space="0" w:color="auto"/>
        <w:bottom w:val="none" w:sz="0" w:space="0" w:color="auto"/>
        <w:right w:val="none" w:sz="0" w:space="0" w:color="auto"/>
      </w:divBdr>
    </w:div>
    <w:div w:id="1936209680">
      <w:bodyDiv w:val="1"/>
      <w:marLeft w:val="0"/>
      <w:marRight w:val="0"/>
      <w:marTop w:val="0"/>
      <w:marBottom w:val="0"/>
      <w:divBdr>
        <w:top w:val="none" w:sz="0" w:space="0" w:color="auto"/>
        <w:left w:val="none" w:sz="0" w:space="0" w:color="auto"/>
        <w:bottom w:val="none" w:sz="0" w:space="0" w:color="auto"/>
        <w:right w:val="none" w:sz="0" w:space="0" w:color="auto"/>
      </w:divBdr>
    </w:div>
    <w:div w:id="1936358465">
      <w:bodyDiv w:val="1"/>
      <w:marLeft w:val="0"/>
      <w:marRight w:val="0"/>
      <w:marTop w:val="0"/>
      <w:marBottom w:val="0"/>
      <w:divBdr>
        <w:top w:val="none" w:sz="0" w:space="0" w:color="auto"/>
        <w:left w:val="none" w:sz="0" w:space="0" w:color="auto"/>
        <w:bottom w:val="none" w:sz="0" w:space="0" w:color="auto"/>
        <w:right w:val="none" w:sz="0" w:space="0" w:color="auto"/>
      </w:divBdr>
    </w:div>
    <w:div w:id="1936546873">
      <w:bodyDiv w:val="1"/>
      <w:marLeft w:val="0"/>
      <w:marRight w:val="0"/>
      <w:marTop w:val="0"/>
      <w:marBottom w:val="0"/>
      <w:divBdr>
        <w:top w:val="none" w:sz="0" w:space="0" w:color="auto"/>
        <w:left w:val="none" w:sz="0" w:space="0" w:color="auto"/>
        <w:bottom w:val="none" w:sz="0" w:space="0" w:color="auto"/>
        <w:right w:val="none" w:sz="0" w:space="0" w:color="auto"/>
      </w:divBdr>
    </w:div>
    <w:div w:id="1936595944">
      <w:bodyDiv w:val="1"/>
      <w:marLeft w:val="0"/>
      <w:marRight w:val="0"/>
      <w:marTop w:val="0"/>
      <w:marBottom w:val="0"/>
      <w:divBdr>
        <w:top w:val="none" w:sz="0" w:space="0" w:color="auto"/>
        <w:left w:val="none" w:sz="0" w:space="0" w:color="auto"/>
        <w:bottom w:val="none" w:sz="0" w:space="0" w:color="auto"/>
        <w:right w:val="none" w:sz="0" w:space="0" w:color="auto"/>
      </w:divBdr>
    </w:div>
    <w:div w:id="1936669158">
      <w:bodyDiv w:val="1"/>
      <w:marLeft w:val="0"/>
      <w:marRight w:val="0"/>
      <w:marTop w:val="0"/>
      <w:marBottom w:val="0"/>
      <w:divBdr>
        <w:top w:val="none" w:sz="0" w:space="0" w:color="auto"/>
        <w:left w:val="none" w:sz="0" w:space="0" w:color="auto"/>
        <w:bottom w:val="none" w:sz="0" w:space="0" w:color="auto"/>
        <w:right w:val="none" w:sz="0" w:space="0" w:color="auto"/>
      </w:divBdr>
    </w:div>
    <w:div w:id="1936673089">
      <w:bodyDiv w:val="1"/>
      <w:marLeft w:val="0"/>
      <w:marRight w:val="0"/>
      <w:marTop w:val="0"/>
      <w:marBottom w:val="0"/>
      <w:divBdr>
        <w:top w:val="none" w:sz="0" w:space="0" w:color="auto"/>
        <w:left w:val="none" w:sz="0" w:space="0" w:color="auto"/>
        <w:bottom w:val="none" w:sz="0" w:space="0" w:color="auto"/>
        <w:right w:val="none" w:sz="0" w:space="0" w:color="auto"/>
      </w:divBdr>
    </w:div>
    <w:div w:id="1936739946">
      <w:bodyDiv w:val="1"/>
      <w:marLeft w:val="0"/>
      <w:marRight w:val="0"/>
      <w:marTop w:val="0"/>
      <w:marBottom w:val="0"/>
      <w:divBdr>
        <w:top w:val="none" w:sz="0" w:space="0" w:color="auto"/>
        <w:left w:val="none" w:sz="0" w:space="0" w:color="auto"/>
        <w:bottom w:val="none" w:sz="0" w:space="0" w:color="auto"/>
        <w:right w:val="none" w:sz="0" w:space="0" w:color="auto"/>
      </w:divBdr>
    </w:div>
    <w:div w:id="1936815621">
      <w:bodyDiv w:val="1"/>
      <w:marLeft w:val="0"/>
      <w:marRight w:val="0"/>
      <w:marTop w:val="0"/>
      <w:marBottom w:val="0"/>
      <w:divBdr>
        <w:top w:val="none" w:sz="0" w:space="0" w:color="auto"/>
        <w:left w:val="none" w:sz="0" w:space="0" w:color="auto"/>
        <w:bottom w:val="none" w:sz="0" w:space="0" w:color="auto"/>
        <w:right w:val="none" w:sz="0" w:space="0" w:color="auto"/>
      </w:divBdr>
    </w:div>
    <w:div w:id="1937249599">
      <w:bodyDiv w:val="1"/>
      <w:marLeft w:val="0"/>
      <w:marRight w:val="0"/>
      <w:marTop w:val="0"/>
      <w:marBottom w:val="0"/>
      <w:divBdr>
        <w:top w:val="none" w:sz="0" w:space="0" w:color="auto"/>
        <w:left w:val="none" w:sz="0" w:space="0" w:color="auto"/>
        <w:bottom w:val="none" w:sz="0" w:space="0" w:color="auto"/>
        <w:right w:val="none" w:sz="0" w:space="0" w:color="auto"/>
      </w:divBdr>
    </w:div>
    <w:div w:id="1937442972">
      <w:bodyDiv w:val="1"/>
      <w:marLeft w:val="0"/>
      <w:marRight w:val="0"/>
      <w:marTop w:val="0"/>
      <w:marBottom w:val="0"/>
      <w:divBdr>
        <w:top w:val="none" w:sz="0" w:space="0" w:color="auto"/>
        <w:left w:val="none" w:sz="0" w:space="0" w:color="auto"/>
        <w:bottom w:val="none" w:sz="0" w:space="0" w:color="auto"/>
        <w:right w:val="none" w:sz="0" w:space="0" w:color="auto"/>
      </w:divBdr>
    </w:div>
    <w:div w:id="1937665527">
      <w:bodyDiv w:val="1"/>
      <w:marLeft w:val="0"/>
      <w:marRight w:val="0"/>
      <w:marTop w:val="0"/>
      <w:marBottom w:val="0"/>
      <w:divBdr>
        <w:top w:val="none" w:sz="0" w:space="0" w:color="auto"/>
        <w:left w:val="none" w:sz="0" w:space="0" w:color="auto"/>
        <w:bottom w:val="none" w:sz="0" w:space="0" w:color="auto"/>
        <w:right w:val="none" w:sz="0" w:space="0" w:color="auto"/>
      </w:divBdr>
    </w:div>
    <w:div w:id="1937864396">
      <w:bodyDiv w:val="1"/>
      <w:marLeft w:val="0"/>
      <w:marRight w:val="0"/>
      <w:marTop w:val="0"/>
      <w:marBottom w:val="0"/>
      <w:divBdr>
        <w:top w:val="none" w:sz="0" w:space="0" w:color="auto"/>
        <w:left w:val="none" w:sz="0" w:space="0" w:color="auto"/>
        <w:bottom w:val="none" w:sz="0" w:space="0" w:color="auto"/>
        <w:right w:val="none" w:sz="0" w:space="0" w:color="auto"/>
      </w:divBdr>
    </w:div>
    <w:div w:id="1937902552">
      <w:bodyDiv w:val="1"/>
      <w:marLeft w:val="0"/>
      <w:marRight w:val="0"/>
      <w:marTop w:val="0"/>
      <w:marBottom w:val="0"/>
      <w:divBdr>
        <w:top w:val="none" w:sz="0" w:space="0" w:color="auto"/>
        <w:left w:val="none" w:sz="0" w:space="0" w:color="auto"/>
        <w:bottom w:val="none" w:sz="0" w:space="0" w:color="auto"/>
        <w:right w:val="none" w:sz="0" w:space="0" w:color="auto"/>
      </w:divBdr>
    </w:div>
    <w:div w:id="1937980423">
      <w:bodyDiv w:val="1"/>
      <w:marLeft w:val="0"/>
      <w:marRight w:val="0"/>
      <w:marTop w:val="0"/>
      <w:marBottom w:val="0"/>
      <w:divBdr>
        <w:top w:val="none" w:sz="0" w:space="0" w:color="auto"/>
        <w:left w:val="none" w:sz="0" w:space="0" w:color="auto"/>
        <w:bottom w:val="none" w:sz="0" w:space="0" w:color="auto"/>
        <w:right w:val="none" w:sz="0" w:space="0" w:color="auto"/>
      </w:divBdr>
    </w:div>
    <w:div w:id="1937982137">
      <w:bodyDiv w:val="1"/>
      <w:marLeft w:val="0"/>
      <w:marRight w:val="0"/>
      <w:marTop w:val="0"/>
      <w:marBottom w:val="0"/>
      <w:divBdr>
        <w:top w:val="none" w:sz="0" w:space="0" w:color="auto"/>
        <w:left w:val="none" w:sz="0" w:space="0" w:color="auto"/>
        <w:bottom w:val="none" w:sz="0" w:space="0" w:color="auto"/>
        <w:right w:val="none" w:sz="0" w:space="0" w:color="auto"/>
      </w:divBdr>
    </w:div>
    <w:div w:id="1938245234">
      <w:bodyDiv w:val="1"/>
      <w:marLeft w:val="0"/>
      <w:marRight w:val="0"/>
      <w:marTop w:val="0"/>
      <w:marBottom w:val="0"/>
      <w:divBdr>
        <w:top w:val="none" w:sz="0" w:space="0" w:color="auto"/>
        <w:left w:val="none" w:sz="0" w:space="0" w:color="auto"/>
        <w:bottom w:val="none" w:sz="0" w:space="0" w:color="auto"/>
        <w:right w:val="none" w:sz="0" w:space="0" w:color="auto"/>
      </w:divBdr>
    </w:div>
    <w:div w:id="1938445900">
      <w:bodyDiv w:val="1"/>
      <w:marLeft w:val="0"/>
      <w:marRight w:val="0"/>
      <w:marTop w:val="0"/>
      <w:marBottom w:val="0"/>
      <w:divBdr>
        <w:top w:val="none" w:sz="0" w:space="0" w:color="auto"/>
        <w:left w:val="none" w:sz="0" w:space="0" w:color="auto"/>
        <w:bottom w:val="none" w:sz="0" w:space="0" w:color="auto"/>
        <w:right w:val="none" w:sz="0" w:space="0" w:color="auto"/>
      </w:divBdr>
    </w:div>
    <w:div w:id="1938520602">
      <w:bodyDiv w:val="1"/>
      <w:marLeft w:val="0"/>
      <w:marRight w:val="0"/>
      <w:marTop w:val="0"/>
      <w:marBottom w:val="0"/>
      <w:divBdr>
        <w:top w:val="none" w:sz="0" w:space="0" w:color="auto"/>
        <w:left w:val="none" w:sz="0" w:space="0" w:color="auto"/>
        <w:bottom w:val="none" w:sz="0" w:space="0" w:color="auto"/>
        <w:right w:val="none" w:sz="0" w:space="0" w:color="auto"/>
      </w:divBdr>
    </w:div>
    <w:div w:id="1938639454">
      <w:bodyDiv w:val="1"/>
      <w:marLeft w:val="0"/>
      <w:marRight w:val="0"/>
      <w:marTop w:val="0"/>
      <w:marBottom w:val="0"/>
      <w:divBdr>
        <w:top w:val="none" w:sz="0" w:space="0" w:color="auto"/>
        <w:left w:val="none" w:sz="0" w:space="0" w:color="auto"/>
        <w:bottom w:val="none" w:sz="0" w:space="0" w:color="auto"/>
        <w:right w:val="none" w:sz="0" w:space="0" w:color="auto"/>
      </w:divBdr>
    </w:div>
    <w:div w:id="1938709966">
      <w:bodyDiv w:val="1"/>
      <w:marLeft w:val="0"/>
      <w:marRight w:val="0"/>
      <w:marTop w:val="0"/>
      <w:marBottom w:val="0"/>
      <w:divBdr>
        <w:top w:val="none" w:sz="0" w:space="0" w:color="auto"/>
        <w:left w:val="none" w:sz="0" w:space="0" w:color="auto"/>
        <w:bottom w:val="none" w:sz="0" w:space="0" w:color="auto"/>
        <w:right w:val="none" w:sz="0" w:space="0" w:color="auto"/>
      </w:divBdr>
    </w:div>
    <w:div w:id="1938711764">
      <w:bodyDiv w:val="1"/>
      <w:marLeft w:val="0"/>
      <w:marRight w:val="0"/>
      <w:marTop w:val="0"/>
      <w:marBottom w:val="0"/>
      <w:divBdr>
        <w:top w:val="none" w:sz="0" w:space="0" w:color="auto"/>
        <w:left w:val="none" w:sz="0" w:space="0" w:color="auto"/>
        <w:bottom w:val="none" w:sz="0" w:space="0" w:color="auto"/>
        <w:right w:val="none" w:sz="0" w:space="0" w:color="auto"/>
      </w:divBdr>
    </w:div>
    <w:div w:id="1938904242">
      <w:bodyDiv w:val="1"/>
      <w:marLeft w:val="0"/>
      <w:marRight w:val="0"/>
      <w:marTop w:val="0"/>
      <w:marBottom w:val="0"/>
      <w:divBdr>
        <w:top w:val="none" w:sz="0" w:space="0" w:color="auto"/>
        <w:left w:val="none" w:sz="0" w:space="0" w:color="auto"/>
        <w:bottom w:val="none" w:sz="0" w:space="0" w:color="auto"/>
        <w:right w:val="none" w:sz="0" w:space="0" w:color="auto"/>
      </w:divBdr>
    </w:div>
    <w:div w:id="1938907799">
      <w:bodyDiv w:val="1"/>
      <w:marLeft w:val="0"/>
      <w:marRight w:val="0"/>
      <w:marTop w:val="0"/>
      <w:marBottom w:val="0"/>
      <w:divBdr>
        <w:top w:val="none" w:sz="0" w:space="0" w:color="auto"/>
        <w:left w:val="none" w:sz="0" w:space="0" w:color="auto"/>
        <w:bottom w:val="none" w:sz="0" w:space="0" w:color="auto"/>
        <w:right w:val="none" w:sz="0" w:space="0" w:color="auto"/>
      </w:divBdr>
    </w:div>
    <w:div w:id="1939484144">
      <w:bodyDiv w:val="1"/>
      <w:marLeft w:val="0"/>
      <w:marRight w:val="0"/>
      <w:marTop w:val="0"/>
      <w:marBottom w:val="0"/>
      <w:divBdr>
        <w:top w:val="none" w:sz="0" w:space="0" w:color="auto"/>
        <w:left w:val="none" w:sz="0" w:space="0" w:color="auto"/>
        <w:bottom w:val="none" w:sz="0" w:space="0" w:color="auto"/>
        <w:right w:val="none" w:sz="0" w:space="0" w:color="auto"/>
      </w:divBdr>
    </w:div>
    <w:div w:id="1939562755">
      <w:bodyDiv w:val="1"/>
      <w:marLeft w:val="0"/>
      <w:marRight w:val="0"/>
      <w:marTop w:val="0"/>
      <w:marBottom w:val="0"/>
      <w:divBdr>
        <w:top w:val="none" w:sz="0" w:space="0" w:color="auto"/>
        <w:left w:val="none" w:sz="0" w:space="0" w:color="auto"/>
        <w:bottom w:val="none" w:sz="0" w:space="0" w:color="auto"/>
        <w:right w:val="none" w:sz="0" w:space="0" w:color="auto"/>
      </w:divBdr>
    </w:div>
    <w:div w:id="1939675425">
      <w:bodyDiv w:val="1"/>
      <w:marLeft w:val="0"/>
      <w:marRight w:val="0"/>
      <w:marTop w:val="0"/>
      <w:marBottom w:val="0"/>
      <w:divBdr>
        <w:top w:val="none" w:sz="0" w:space="0" w:color="auto"/>
        <w:left w:val="none" w:sz="0" w:space="0" w:color="auto"/>
        <w:bottom w:val="none" w:sz="0" w:space="0" w:color="auto"/>
        <w:right w:val="none" w:sz="0" w:space="0" w:color="auto"/>
      </w:divBdr>
    </w:div>
    <w:div w:id="1940019102">
      <w:bodyDiv w:val="1"/>
      <w:marLeft w:val="0"/>
      <w:marRight w:val="0"/>
      <w:marTop w:val="0"/>
      <w:marBottom w:val="0"/>
      <w:divBdr>
        <w:top w:val="none" w:sz="0" w:space="0" w:color="auto"/>
        <w:left w:val="none" w:sz="0" w:space="0" w:color="auto"/>
        <w:bottom w:val="none" w:sz="0" w:space="0" w:color="auto"/>
        <w:right w:val="none" w:sz="0" w:space="0" w:color="auto"/>
      </w:divBdr>
    </w:div>
    <w:div w:id="1940067313">
      <w:bodyDiv w:val="1"/>
      <w:marLeft w:val="0"/>
      <w:marRight w:val="0"/>
      <w:marTop w:val="0"/>
      <w:marBottom w:val="0"/>
      <w:divBdr>
        <w:top w:val="none" w:sz="0" w:space="0" w:color="auto"/>
        <w:left w:val="none" w:sz="0" w:space="0" w:color="auto"/>
        <w:bottom w:val="none" w:sz="0" w:space="0" w:color="auto"/>
        <w:right w:val="none" w:sz="0" w:space="0" w:color="auto"/>
      </w:divBdr>
    </w:div>
    <w:div w:id="1940209772">
      <w:bodyDiv w:val="1"/>
      <w:marLeft w:val="0"/>
      <w:marRight w:val="0"/>
      <w:marTop w:val="0"/>
      <w:marBottom w:val="0"/>
      <w:divBdr>
        <w:top w:val="none" w:sz="0" w:space="0" w:color="auto"/>
        <w:left w:val="none" w:sz="0" w:space="0" w:color="auto"/>
        <w:bottom w:val="none" w:sz="0" w:space="0" w:color="auto"/>
        <w:right w:val="none" w:sz="0" w:space="0" w:color="auto"/>
      </w:divBdr>
    </w:div>
    <w:div w:id="1940219044">
      <w:bodyDiv w:val="1"/>
      <w:marLeft w:val="0"/>
      <w:marRight w:val="0"/>
      <w:marTop w:val="0"/>
      <w:marBottom w:val="0"/>
      <w:divBdr>
        <w:top w:val="none" w:sz="0" w:space="0" w:color="auto"/>
        <w:left w:val="none" w:sz="0" w:space="0" w:color="auto"/>
        <w:bottom w:val="none" w:sz="0" w:space="0" w:color="auto"/>
        <w:right w:val="none" w:sz="0" w:space="0" w:color="auto"/>
      </w:divBdr>
    </w:div>
    <w:div w:id="1940290064">
      <w:bodyDiv w:val="1"/>
      <w:marLeft w:val="0"/>
      <w:marRight w:val="0"/>
      <w:marTop w:val="0"/>
      <w:marBottom w:val="0"/>
      <w:divBdr>
        <w:top w:val="none" w:sz="0" w:space="0" w:color="auto"/>
        <w:left w:val="none" w:sz="0" w:space="0" w:color="auto"/>
        <w:bottom w:val="none" w:sz="0" w:space="0" w:color="auto"/>
        <w:right w:val="none" w:sz="0" w:space="0" w:color="auto"/>
      </w:divBdr>
    </w:div>
    <w:div w:id="1940334055">
      <w:bodyDiv w:val="1"/>
      <w:marLeft w:val="0"/>
      <w:marRight w:val="0"/>
      <w:marTop w:val="0"/>
      <w:marBottom w:val="0"/>
      <w:divBdr>
        <w:top w:val="none" w:sz="0" w:space="0" w:color="auto"/>
        <w:left w:val="none" w:sz="0" w:space="0" w:color="auto"/>
        <w:bottom w:val="none" w:sz="0" w:space="0" w:color="auto"/>
        <w:right w:val="none" w:sz="0" w:space="0" w:color="auto"/>
      </w:divBdr>
    </w:div>
    <w:div w:id="1940336502">
      <w:bodyDiv w:val="1"/>
      <w:marLeft w:val="0"/>
      <w:marRight w:val="0"/>
      <w:marTop w:val="0"/>
      <w:marBottom w:val="0"/>
      <w:divBdr>
        <w:top w:val="none" w:sz="0" w:space="0" w:color="auto"/>
        <w:left w:val="none" w:sz="0" w:space="0" w:color="auto"/>
        <w:bottom w:val="none" w:sz="0" w:space="0" w:color="auto"/>
        <w:right w:val="none" w:sz="0" w:space="0" w:color="auto"/>
      </w:divBdr>
    </w:div>
    <w:div w:id="1940596248">
      <w:bodyDiv w:val="1"/>
      <w:marLeft w:val="0"/>
      <w:marRight w:val="0"/>
      <w:marTop w:val="0"/>
      <w:marBottom w:val="0"/>
      <w:divBdr>
        <w:top w:val="none" w:sz="0" w:space="0" w:color="auto"/>
        <w:left w:val="none" w:sz="0" w:space="0" w:color="auto"/>
        <w:bottom w:val="none" w:sz="0" w:space="0" w:color="auto"/>
        <w:right w:val="none" w:sz="0" w:space="0" w:color="auto"/>
      </w:divBdr>
    </w:div>
    <w:div w:id="1940721519">
      <w:bodyDiv w:val="1"/>
      <w:marLeft w:val="0"/>
      <w:marRight w:val="0"/>
      <w:marTop w:val="0"/>
      <w:marBottom w:val="0"/>
      <w:divBdr>
        <w:top w:val="none" w:sz="0" w:space="0" w:color="auto"/>
        <w:left w:val="none" w:sz="0" w:space="0" w:color="auto"/>
        <w:bottom w:val="none" w:sz="0" w:space="0" w:color="auto"/>
        <w:right w:val="none" w:sz="0" w:space="0" w:color="auto"/>
      </w:divBdr>
    </w:div>
    <w:div w:id="1940797533">
      <w:bodyDiv w:val="1"/>
      <w:marLeft w:val="0"/>
      <w:marRight w:val="0"/>
      <w:marTop w:val="0"/>
      <w:marBottom w:val="0"/>
      <w:divBdr>
        <w:top w:val="none" w:sz="0" w:space="0" w:color="auto"/>
        <w:left w:val="none" w:sz="0" w:space="0" w:color="auto"/>
        <w:bottom w:val="none" w:sz="0" w:space="0" w:color="auto"/>
        <w:right w:val="none" w:sz="0" w:space="0" w:color="auto"/>
      </w:divBdr>
    </w:div>
    <w:div w:id="1941059342">
      <w:bodyDiv w:val="1"/>
      <w:marLeft w:val="0"/>
      <w:marRight w:val="0"/>
      <w:marTop w:val="0"/>
      <w:marBottom w:val="0"/>
      <w:divBdr>
        <w:top w:val="none" w:sz="0" w:space="0" w:color="auto"/>
        <w:left w:val="none" w:sz="0" w:space="0" w:color="auto"/>
        <w:bottom w:val="none" w:sz="0" w:space="0" w:color="auto"/>
        <w:right w:val="none" w:sz="0" w:space="0" w:color="auto"/>
      </w:divBdr>
    </w:div>
    <w:div w:id="1941065872">
      <w:bodyDiv w:val="1"/>
      <w:marLeft w:val="0"/>
      <w:marRight w:val="0"/>
      <w:marTop w:val="0"/>
      <w:marBottom w:val="0"/>
      <w:divBdr>
        <w:top w:val="none" w:sz="0" w:space="0" w:color="auto"/>
        <w:left w:val="none" w:sz="0" w:space="0" w:color="auto"/>
        <w:bottom w:val="none" w:sz="0" w:space="0" w:color="auto"/>
        <w:right w:val="none" w:sz="0" w:space="0" w:color="auto"/>
      </w:divBdr>
    </w:div>
    <w:div w:id="1941641490">
      <w:bodyDiv w:val="1"/>
      <w:marLeft w:val="0"/>
      <w:marRight w:val="0"/>
      <w:marTop w:val="0"/>
      <w:marBottom w:val="0"/>
      <w:divBdr>
        <w:top w:val="none" w:sz="0" w:space="0" w:color="auto"/>
        <w:left w:val="none" w:sz="0" w:space="0" w:color="auto"/>
        <w:bottom w:val="none" w:sz="0" w:space="0" w:color="auto"/>
        <w:right w:val="none" w:sz="0" w:space="0" w:color="auto"/>
      </w:divBdr>
    </w:div>
    <w:div w:id="1941644275">
      <w:bodyDiv w:val="1"/>
      <w:marLeft w:val="0"/>
      <w:marRight w:val="0"/>
      <w:marTop w:val="0"/>
      <w:marBottom w:val="0"/>
      <w:divBdr>
        <w:top w:val="none" w:sz="0" w:space="0" w:color="auto"/>
        <w:left w:val="none" w:sz="0" w:space="0" w:color="auto"/>
        <w:bottom w:val="none" w:sz="0" w:space="0" w:color="auto"/>
        <w:right w:val="none" w:sz="0" w:space="0" w:color="auto"/>
      </w:divBdr>
    </w:div>
    <w:div w:id="1941792002">
      <w:bodyDiv w:val="1"/>
      <w:marLeft w:val="0"/>
      <w:marRight w:val="0"/>
      <w:marTop w:val="0"/>
      <w:marBottom w:val="0"/>
      <w:divBdr>
        <w:top w:val="none" w:sz="0" w:space="0" w:color="auto"/>
        <w:left w:val="none" w:sz="0" w:space="0" w:color="auto"/>
        <w:bottom w:val="none" w:sz="0" w:space="0" w:color="auto"/>
        <w:right w:val="none" w:sz="0" w:space="0" w:color="auto"/>
      </w:divBdr>
    </w:div>
    <w:div w:id="1942107701">
      <w:bodyDiv w:val="1"/>
      <w:marLeft w:val="0"/>
      <w:marRight w:val="0"/>
      <w:marTop w:val="0"/>
      <w:marBottom w:val="0"/>
      <w:divBdr>
        <w:top w:val="none" w:sz="0" w:space="0" w:color="auto"/>
        <w:left w:val="none" w:sz="0" w:space="0" w:color="auto"/>
        <w:bottom w:val="none" w:sz="0" w:space="0" w:color="auto"/>
        <w:right w:val="none" w:sz="0" w:space="0" w:color="auto"/>
      </w:divBdr>
    </w:div>
    <w:div w:id="1942109316">
      <w:bodyDiv w:val="1"/>
      <w:marLeft w:val="0"/>
      <w:marRight w:val="0"/>
      <w:marTop w:val="0"/>
      <w:marBottom w:val="0"/>
      <w:divBdr>
        <w:top w:val="none" w:sz="0" w:space="0" w:color="auto"/>
        <w:left w:val="none" w:sz="0" w:space="0" w:color="auto"/>
        <w:bottom w:val="none" w:sz="0" w:space="0" w:color="auto"/>
        <w:right w:val="none" w:sz="0" w:space="0" w:color="auto"/>
      </w:divBdr>
    </w:div>
    <w:div w:id="1942180141">
      <w:bodyDiv w:val="1"/>
      <w:marLeft w:val="0"/>
      <w:marRight w:val="0"/>
      <w:marTop w:val="0"/>
      <w:marBottom w:val="0"/>
      <w:divBdr>
        <w:top w:val="none" w:sz="0" w:space="0" w:color="auto"/>
        <w:left w:val="none" w:sz="0" w:space="0" w:color="auto"/>
        <w:bottom w:val="none" w:sz="0" w:space="0" w:color="auto"/>
        <w:right w:val="none" w:sz="0" w:space="0" w:color="auto"/>
      </w:divBdr>
    </w:div>
    <w:div w:id="1942250629">
      <w:bodyDiv w:val="1"/>
      <w:marLeft w:val="0"/>
      <w:marRight w:val="0"/>
      <w:marTop w:val="0"/>
      <w:marBottom w:val="0"/>
      <w:divBdr>
        <w:top w:val="none" w:sz="0" w:space="0" w:color="auto"/>
        <w:left w:val="none" w:sz="0" w:space="0" w:color="auto"/>
        <w:bottom w:val="none" w:sz="0" w:space="0" w:color="auto"/>
        <w:right w:val="none" w:sz="0" w:space="0" w:color="auto"/>
      </w:divBdr>
    </w:div>
    <w:div w:id="1942373506">
      <w:bodyDiv w:val="1"/>
      <w:marLeft w:val="0"/>
      <w:marRight w:val="0"/>
      <w:marTop w:val="0"/>
      <w:marBottom w:val="0"/>
      <w:divBdr>
        <w:top w:val="none" w:sz="0" w:space="0" w:color="auto"/>
        <w:left w:val="none" w:sz="0" w:space="0" w:color="auto"/>
        <w:bottom w:val="none" w:sz="0" w:space="0" w:color="auto"/>
        <w:right w:val="none" w:sz="0" w:space="0" w:color="auto"/>
      </w:divBdr>
    </w:div>
    <w:div w:id="1942378166">
      <w:bodyDiv w:val="1"/>
      <w:marLeft w:val="0"/>
      <w:marRight w:val="0"/>
      <w:marTop w:val="0"/>
      <w:marBottom w:val="0"/>
      <w:divBdr>
        <w:top w:val="none" w:sz="0" w:space="0" w:color="auto"/>
        <w:left w:val="none" w:sz="0" w:space="0" w:color="auto"/>
        <w:bottom w:val="none" w:sz="0" w:space="0" w:color="auto"/>
        <w:right w:val="none" w:sz="0" w:space="0" w:color="auto"/>
      </w:divBdr>
    </w:div>
    <w:div w:id="1942488254">
      <w:bodyDiv w:val="1"/>
      <w:marLeft w:val="0"/>
      <w:marRight w:val="0"/>
      <w:marTop w:val="0"/>
      <w:marBottom w:val="0"/>
      <w:divBdr>
        <w:top w:val="none" w:sz="0" w:space="0" w:color="auto"/>
        <w:left w:val="none" w:sz="0" w:space="0" w:color="auto"/>
        <w:bottom w:val="none" w:sz="0" w:space="0" w:color="auto"/>
        <w:right w:val="none" w:sz="0" w:space="0" w:color="auto"/>
      </w:divBdr>
    </w:div>
    <w:div w:id="1942566351">
      <w:bodyDiv w:val="1"/>
      <w:marLeft w:val="0"/>
      <w:marRight w:val="0"/>
      <w:marTop w:val="0"/>
      <w:marBottom w:val="0"/>
      <w:divBdr>
        <w:top w:val="none" w:sz="0" w:space="0" w:color="auto"/>
        <w:left w:val="none" w:sz="0" w:space="0" w:color="auto"/>
        <w:bottom w:val="none" w:sz="0" w:space="0" w:color="auto"/>
        <w:right w:val="none" w:sz="0" w:space="0" w:color="auto"/>
      </w:divBdr>
    </w:div>
    <w:div w:id="1942569540">
      <w:bodyDiv w:val="1"/>
      <w:marLeft w:val="0"/>
      <w:marRight w:val="0"/>
      <w:marTop w:val="0"/>
      <w:marBottom w:val="0"/>
      <w:divBdr>
        <w:top w:val="none" w:sz="0" w:space="0" w:color="auto"/>
        <w:left w:val="none" w:sz="0" w:space="0" w:color="auto"/>
        <w:bottom w:val="none" w:sz="0" w:space="0" w:color="auto"/>
        <w:right w:val="none" w:sz="0" w:space="0" w:color="auto"/>
      </w:divBdr>
    </w:div>
    <w:div w:id="1942762576">
      <w:bodyDiv w:val="1"/>
      <w:marLeft w:val="0"/>
      <w:marRight w:val="0"/>
      <w:marTop w:val="0"/>
      <w:marBottom w:val="0"/>
      <w:divBdr>
        <w:top w:val="none" w:sz="0" w:space="0" w:color="auto"/>
        <w:left w:val="none" w:sz="0" w:space="0" w:color="auto"/>
        <w:bottom w:val="none" w:sz="0" w:space="0" w:color="auto"/>
        <w:right w:val="none" w:sz="0" w:space="0" w:color="auto"/>
      </w:divBdr>
    </w:div>
    <w:div w:id="1942957634">
      <w:bodyDiv w:val="1"/>
      <w:marLeft w:val="0"/>
      <w:marRight w:val="0"/>
      <w:marTop w:val="0"/>
      <w:marBottom w:val="0"/>
      <w:divBdr>
        <w:top w:val="none" w:sz="0" w:space="0" w:color="auto"/>
        <w:left w:val="none" w:sz="0" w:space="0" w:color="auto"/>
        <w:bottom w:val="none" w:sz="0" w:space="0" w:color="auto"/>
        <w:right w:val="none" w:sz="0" w:space="0" w:color="auto"/>
      </w:divBdr>
    </w:div>
    <w:div w:id="1943025458">
      <w:bodyDiv w:val="1"/>
      <w:marLeft w:val="0"/>
      <w:marRight w:val="0"/>
      <w:marTop w:val="0"/>
      <w:marBottom w:val="0"/>
      <w:divBdr>
        <w:top w:val="none" w:sz="0" w:space="0" w:color="auto"/>
        <w:left w:val="none" w:sz="0" w:space="0" w:color="auto"/>
        <w:bottom w:val="none" w:sz="0" w:space="0" w:color="auto"/>
        <w:right w:val="none" w:sz="0" w:space="0" w:color="auto"/>
      </w:divBdr>
    </w:div>
    <w:div w:id="1943609213">
      <w:bodyDiv w:val="1"/>
      <w:marLeft w:val="0"/>
      <w:marRight w:val="0"/>
      <w:marTop w:val="0"/>
      <w:marBottom w:val="0"/>
      <w:divBdr>
        <w:top w:val="none" w:sz="0" w:space="0" w:color="auto"/>
        <w:left w:val="none" w:sz="0" w:space="0" w:color="auto"/>
        <w:bottom w:val="none" w:sz="0" w:space="0" w:color="auto"/>
        <w:right w:val="none" w:sz="0" w:space="0" w:color="auto"/>
      </w:divBdr>
    </w:div>
    <w:div w:id="1944071493">
      <w:bodyDiv w:val="1"/>
      <w:marLeft w:val="0"/>
      <w:marRight w:val="0"/>
      <w:marTop w:val="0"/>
      <w:marBottom w:val="0"/>
      <w:divBdr>
        <w:top w:val="none" w:sz="0" w:space="0" w:color="auto"/>
        <w:left w:val="none" w:sz="0" w:space="0" w:color="auto"/>
        <w:bottom w:val="none" w:sz="0" w:space="0" w:color="auto"/>
        <w:right w:val="none" w:sz="0" w:space="0" w:color="auto"/>
      </w:divBdr>
    </w:div>
    <w:div w:id="1944263629">
      <w:bodyDiv w:val="1"/>
      <w:marLeft w:val="0"/>
      <w:marRight w:val="0"/>
      <w:marTop w:val="0"/>
      <w:marBottom w:val="0"/>
      <w:divBdr>
        <w:top w:val="none" w:sz="0" w:space="0" w:color="auto"/>
        <w:left w:val="none" w:sz="0" w:space="0" w:color="auto"/>
        <w:bottom w:val="none" w:sz="0" w:space="0" w:color="auto"/>
        <w:right w:val="none" w:sz="0" w:space="0" w:color="auto"/>
      </w:divBdr>
    </w:div>
    <w:div w:id="1944335901">
      <w:bodyDiv w:val="1"/>
      <w:marLeft w:val="0"/>
      <w:marRight w:val="0"/>
      <w:marTop w:val="0"/>
      <w:marBottom w:val="0"/>
      <w:divBdr>
        <w:top w:val="none" w:sz="0" w:space="0" w:color="auto"/>
        <w:left w:val="none" w:sz="0" w:space="0" w:color="auto"/>
        <w:bottom w:val="none" w:sz="0" w:space="0" w:color="auto"/>
        <w:right w:val="none" w:sz="0" w:space="0" w:color="auto"/>
      </w:divBdr>
    </w:div>
    <w:div w:id="1944461456">
      <w:bodyDiv w:val="1"/>
      <w:marLeft w:val="0"/>
      <w:marRight w:val="0"/>
      <w:marTop w:val="0"/>
      <w:marBottom w:val="0"/>
      <w:divBdr>
        <w:top w:val="none" w:sz="0" w:space="0" w:color="auto"/>
        <w:left w:val="none" w:sz="0" w:space="0" w:color="auto"/>
        <w:bottom w:val="none" w:sz="0" w:space="0" w:color="auto"/>
        <w:right w:val="none" w:sz="0" w:space="0" w:color="auto"/>
      </w:divBdr>
    </w:div>
    <w:div w:id="1944679532">
      <w:bodyDiv w:val="1"/>
      <w:marLeft w:val="0"/>
      <w:marRight w:val="0"/>
      <w:marTop w:val="0"/>
      <w:marBottom w:val="0"/>
      <w:divBdr>
        <w:top w:val="none" w:sz="0" w:space="0" w:color="auto"/>
        <w:left w:val="none" w:sz="0" w:space="0" w:color="auto"/>
        <w:bottom w:val="none" w:sz="0" w:space="0" w:color="auto"/>
        <w:right w:val="none" w:sz="0" w:space="0" w:color="auto"/>
      </w:divBdr>
    </w:div>
    <w:div w:id="1944917363">
      <w:bodyDiv w:val="1"/>
      <w:marLeft w:val="0"/>
      <w:marRight w:val="0"/>
      <w:marTop w:val="0"/>
      <w:marBottom w:val="0"/>
      <w:divBdr>
        <w:top w:val="none" w:sz="0" w:space="0" w:color="auto"/>
        <w:left w:val="none" w:sz="0" w:space="0" w:color="auto"/>
        <w:bottom w:val="none" w:sz="0" w:space="0" w:color="auto"/>
        <w:right w:val="none" w:sz="0" w:space="0" w:color="auto"/>
      </w:divBdr>
    </w:div>
    <w:div w:id="1945262032">
      <w:bodyDiv w:val="1"/>
      <w:marLeft w:val="0"/>
      <w:marRight w:val="0"/>
      <w:marTop w:val="0"/>
      <w:marBottom w:val="0"/>
      <w:divBdr>
        <w:top w:val="none" w:sz="0" w:space="0" w:color="auto"/>
        <w:left w:val="none" w:sz="0" w:space="0" w:color="auto"/>
        <w:bottom w:val="none" w:sz="0" w:space="0" w:color="auto"/>
        <w:right w:val="none" w:sz="0" w:space="0" w:color="auto"/>
      </w:divBdr>
    </w:div>
    <w:div w:id="1945267811">
      <w:bodyDiv w:val="1"/>
      <w:marLeft w:val="0"/>
      <w:marRight w:val="0"/>
      <w:marTop w:val="0"/>
      <w:marBottom w:val="0"/>
      <w:divBdr>
        <w:top w:val="none" w:sz="0" w:space="0" w:color="auto"/>
        <w:left w:val="none" w:sz="0" w:space="0" w:color="auto"/>
        <w:bottom w:val="none" w:sz="0" w:space="0" w:color="auto"/>
        <w:right w:val="none" w:sz="0" w:space="0" w:color="auto"/>
      </w:divBdr>
    </w:div>
    <w:div w:id="1945307920">
      <w:bodyDiv w:val="1"/>
      <w:marLeft w:val="0"/>
      <w:marRight w:val="0"/>
      <w:marTop w:val="0"/>
      <w:marBottom w:val="0"/>
      <w:divBdr>
        <w:top w:val="none" w:sz="0" w:space="0" w:color="auto"/>
        <w:left w:val="none" w:sz="0" w:space="0" w:color="auto"/>
        <w:bottom w:val="none" w:sz="0" w:space="0" w:color="auto"/>
        <w:right w:val="none" w:sz="0" w:space="0" w:color="auto"/>
      </w:divBdr>
    </w:div>
    <w:div w:id="1946423692">
      <w:bodyDiv w:val="1"/>
      <w:marLeft w:val="0"/>
      <w:marRight w:val="0"/>
      <w:marTop w:val="0"/>
      <w:marBottom w:val="0"/>
      <w:divBdr>
        <w:top w:val="none" w:sz="0" w:space="0" w:color="auto"/>
        <w:left w:val="none" w:sz="0" w:space="0" w:color="auto"/>
        <w:bottom w:val="none" w:sz="0" w:space="0" w:color="auto"/>
        <w:right w:val="none" w:sz="0" w:space="0" w:color="auto"/>
      </w:divBdr>
    </w:div>
    <w:div w:id="1946426223">
      <w:bodyDiv w:val="1"/>
      <w:marLeft w:val="0"/>
      <w:marRight w:val="0"/>
      <w:marTop w:val="0"/>
      <w:marBottom w:val="0"/>
      <w:divBdr>
        <w:top w:val="none" w:sz="0" w:space="0" w:color="auto"/>
        <w:left w:val="none" w:sz="0" w:space="0" w:color="auto"/>
        <w:bottom w:val="none" w:sz="0" w:space="0" w:color="auto"/>
        <w:right w:val="none" w:sz="0" w:space="0" w:color="auto"/>
      </w:divBdr>
    </w:div>
    <w:div w:id="1946881872">
      <w:bodyDiv w:val="1"/>
      <w:marLeft w:val="0"/>
      <w:marRight w:val="0"/>
      <w:marTop w:val="0"/>
      <w:marBottom w:val="0"/>
      <w:divBdr>
        <w:top w:val="none" w:sz="0" w:space="0" w:color="auto"/>
        <w:left w:val="none" w:sz="0" w:space="0" w:color="auto"/>
        <w:bottom w:val="none" w:sz="0" w:space="0" w:color="auto"/>
        <w:right w:val="none" w:sz="0" w:space="0" w:color="auto"/>
      </w:divBdr>
    </w:div>
    <w:div w:id="1946963266">
      <w:bodyDiv w:val="1"/>
      <w:marLeft w:val="0"/>
      <w:marRight w:val="0"/>
      <w:marTop w:val="0"/>
      <w:marBottom w:val="0"/>
      <w:divBdr>
        <w:top w:val="none" w:sz="0" w:space="0" w:color="auto"/>
        <w:left w:val="none" w:sz="0" w:space="0" w:color="auto"/>
        <w:bottom w:val="none" w:sz="0" w:space="0" w:color="auto"/>
        <w:right w:val="none" w:sz="0" w:space="0" w:color="auto"/>
      </w:divBdr>
    </w:div>
    <w:div w:id="1947151463">
      <w:bodyDiv w:val="1"/>
      <w:marLeft w:val="0"/>
      <w:marRight w:val="0"/>
      <w:marTop w:val="0"/>
      <w:marBottom w:val="0"/>
      <w:divBdr>
        <w:top w:val="none" w:sz="0" w:space="0" w:color="auto"/>
        <w:left w:val="none" w:sz="0" w:space="0" w:color="auto"/>
        <w:bottom w:val="none" w:sz="0" w:space="0" w:color="auto"/>
        <w:right w:val="none" w:sz="0" w:space="0" w:color="auto"/>
      </w:divBdr>
    </w:div>
    <w:div w:id="1947228620">
      <w:bodyDiv w:val="1"/>
      <w:marLeft w:val="0"/>
      <w:marRight w:val="0"/>
      <w:marTop w:val="0"/>
      <w:marBottom w:val="0"/>
      <w:divBdr>
        <w:top w:val="none" w:sz="0" w:space="0" w:color="auto"/>
        <w:left w:val="none" w:sz="0" w:space="0" w:color="auto"/>
        <w:bottom w:val="none" w:sz="0" w:space="0" w:color="auto"/>
        <w:right w:val="none" w:sz="0" w:space="0" w:color="auto"/>
      </w:divBdr>
    </w:div>
    <w:div w:id="1947418286">
      <w:bodyDiv w:val="1"/>
      <w:marLeft w:val="0"/>
      <w:marRight w:val="0"/>
      <w:marTop w:val="0"/>
      <w:marBottom w:val="0"/>
      <w:divBdr>
        <w:top w:val="none" w:sz="0" w:space="0" w:color="auto"/>
        <w:left w:val="none" w:sz="0" w:space="0" w:color="auto"/>
        <w:bottom w:val="none" w:sz="0" w:space="0" w:color="auto"/>
        <w:right w:val="none" w:sz="0" w:space="0" w:color="auto"/>
      </w:divBdr>
    </w:div>
    <w:div w:id="1947694657">
      <w:bodyDiv w:val="1"/>
      <w:marLeft w:val="0"/>
      <w:marRight w:val="0"/>
      <w:marTop w:val="0"/>
      <w:marBottom w:val="0"/>
      <w:divBdr>
        <w:top w:val="none" w:sz="0" w:space="0" w:color="auto"/>
        <w:left w:val="none" w:sz="0" w:space="0" w:color="auto"/>
        <w:bottom w:val="none" w:sz="0" w:space="0" w:color="auto"/>
        <w:right w:val="none" w:sz="0" w:space="0" w:color="auto"/>
      </w:divBdr>
    </w:div>
    <w:div w:id="1947955489">
      <w:bodyDiv w:val="1"/>
      <w:marLeft w:val="0"/>
      <w:marRight w:val="0"/>
      <w:marTop w:val="0"/>
      <w:marBottom w:val="0"/>
      <w:divBdr>
        <w:top w:val="none" w:sz="0" w:space="0" w:color="auto"/>
        <w:left w:val="none" w:sz="0" w:space="0" w:color="auto"/>
        <w:bottom w:val="none" w:sz="0" w:space="0" w:color="auto"/>
        <w:right w:val="none" w:sz="0" w:space="0" w:color="auto"/>
      </w:divBdr>
    </w:div>
    <w:div w:id="1948190825">
      <w:bodyDiv w:val="1"/>
      <w:marLeft w:val="0"/>
      <w:marRight w:val="0"/>
      <w:marTop w:val="0"/>
      <w:marBottom w:val="0"/>
      <w:divBdr>
        <w:top w:val="none" w:sz="0" w:space="0" w:color="auto"/>
        <w:left w:val="none" w:sz="0" w:space="0" w:color="auto"/>
        <w:bottom w:val="none" w:sz="0" w:space="0" w:color="auto"/>
        <w:right w:val="none" w:sz="0" w:space="0" w:color="auto"/>
      </w:divBdr>
    </w:div>
    <w:div w:id="1948341794">
      <w:bodyDiv w:val="1"/>
      <w:marLeft w:val="0"/>
      <w:marRight w:val="0"/>
      <w:marTop w:val="0"/>
      <w:marBottom w:val="0"/>
      <w:divBdr>
        <w:top w:val="none" w:sz="0" w:space="0" w:color="auto"/>
        <w:left w:val="none" w:sz="0" w:space="0" w:color="auto"/>
        <w:bottom w:val="none" w:sz="0" w:space="0" w:color="auto"/>
        <w:right w:val="none" w:sz="0" w:space="0" w:color="auto"/>
      </w:divBdr>
    </w:div>
    <w:div w:id="1948735278">
      <w:bodyDiv w:val="1"/>
      <w:marLeft w:val="0"/>
      <w:marRight w:val="0"/>
      <w:marTop w:val="0"/>
      <w:marBottom w:val="0"/>
      <w:divBdr>
        <w:top w:val="none" w:sz="0" w:space="0" w:color="auto"/>
        <w:left w:val="none" w:sz="0" w:space="0" w:color="auto"/>
        <w:bottom w:val="none" w:sz="0" w:space="0" w:color="auto"/>
        <w:right w:val="none" w:sz="0" w:space="0" w:color="auto"/>
      </w:divBdr>
    </w:div>
    <w:div w:id="1948925807">
      <w:bodyDiv w:val="1"/>
      <w:marLeft w:val="0"/>
      <w:marRight w:val="0"/>
      <w:marTop w:val="0"/>
      <w:marBottom w:val="0"/>
      <w:divBdr>
        <w:top w:val="none" w:sz="0" w:space="0" w:color="auto"/>
        <w:left w:val="none" w:sz="0" w:space="0" w:color="auto"/>
        <w:bottom w:val="none" w:sz="0" w:space="0" w:color="auto"/>
        <w:right w:val="none" w:sz="0" w:space="0" w:color="auto"/>
      </w:divBdr>
    </w:div>
    <w:div w:id="1949041237">
      <w:bodyDiv w:val="1"/>
      <w:marLeft w:val="0"/>
      <w:marRight w:val="0"/>
      <w:marTop w:val="0"/>
      <w:marBottom w:val="0"/>
      <w:divBdr>
        <w:top w:val="none" w:sz="0" w:space="0" w:color="auto"/>
        <w:left w:val="none" w:sz="0" w:space="0" w:color="auto"/>
        <w:bottom w:val="none" w:sz="0" w:space="0" w:color="auto"/>
        <w:right w:val="none" w:sz="0" w:space="0" w:color="auto"/>
      </w:divBdr>
    </w:div>
    <w:div w:id="1949121690">
      <w:bodyDiv w:val="1"/>
      <w:marLeft w:val="0"/>
      <w:marRight w:val="0"/>
      <w:marTop w:val="0"/>
      <w:marBottom w:val="0"/>
      <w:divBdr>
        <w:top w:val="none" w:sz="0" w:space="0" w:color="auto"/>
        <w:left w:val="none" w:sz="0" w:space="0" w:color="auto"/>
        <w:bottom w:val="none" w:sz="0" w:space="0" w:color="auto"/>
        <w:right w:val="none" w:sz="0" w:space="0" w:color="auto"/>
      </w:divBdr>
    </w:div>
    <w:div w:id="1949314520">
      <w:bodyDiv w:val="1"/>
      <w:marLeft w:val="0"/>
      <w:marRight w:val="0"/>
      <w:marTop w:val="0"/>
      <w:marBottom w:val="0"/>
      <w:divBdr>
        <w:top w:val="none" w:sz="0" w:space="0" w:color="auto"/>
        <w:left w:val="none" w:sz="0" w:space="0" w:color="auto"/>
        <w:bottom w:val="none" w:sz="0" w:space="0" w:color="auto"/>
        <w:right w:val="none" w:sz="0" w:space="0" w:color="auto"/>
      </w:divBdr>
    </w:div>
    <w:div w:id="1949462685">
      <w:bodyDiv w:val="1"/>
      <w:marLeft w:val="0"/>
      <w:marRight w:val="0"/>
      <w:marTop w:val="0"/>
      <w:marBottom w:val="0"/>
      <w:divBdr>
        <w:top w:val="none" w:sz="0" w:space="0" w:color="auto"/>
        <w:left w:val="none" w:sz="0" w:space="0" w:color="auto"/>
        <w:bottom w:val="none" w:sz="0" w:space="0" w:color="auto"/>
        <w:right w:val="none" w:sz="0" w:space="0" w:color="auto"/>
      </w:divBdr>
    </w:div>
    <w:div w:id="1949507780">
      <w:bodyDiv w:val="1"/>
      <w:marLeft w:val="0"/>
      <w:marRight w:val="0"/>
      <w:marTop w:val="0"/>
      <w:marBottom w:val="0"/>
      <w:divBdr>
        <w:top w:val="none" w:sz="0" w:space="0" w:color="auto"/>
        <w:left w:val="none" w:sz="0" w:space="0" w:color="auto"/>
        <w:bottom w:val="none" w:sz="0" w:space="0" w:color="auto"/>
        <w:right w:val="none" w:sz="0" w:space="0" w:color="auto"/>
      </w:divBdr>
    </w:div>
    <w:div w:id="1949969145">
      <w:bodyDiv w:val="1"/>
      <w:marLeft w:val="0"/>
      <w:marRight w:val="0"/>
      <w:marTop w:val="0"/>
      <w:marBottom w:val="0"/>
      <w:divBdr>
        <w:top w:val="none" w:sz="0" w:space="0" w:color="auto"/>
        <w:left w:val="none" w:sz="0" w:space="0" w:color="auto"/>
        <w:bottom w:val="none" w:sz="0" w:space="0" w:color="auto"/>
        <w:right w:val="none" w:sz="0" w:space="0" w:color="auto"/>
      </w:divBdr>
    </w:div>
    <w:div w:id="1950165181">
      <w:bodyDiv w:val="1"/>
      <w:marLeft w:val="0"/>
      <w:marRight w:val="0"/>
      <w:marTop w:val="0"/>
      <w:marBottom w:val="0"/>
      <w:divBdr>
        <w:top w:val="none" w:sz="0" w:space="0" w:color="auto"/>
        <w:left w:val="none" w:sz="0" w:space="0" w:color="auto"/>
        <w:bottom w:val="none" w:sz="0" w:space="0" w:color="auto"/>
        <w:right w:val="none" w:sz="0" w:space="0" w:color="auto"/>
      </w:divBdr>
    </w:div>
    <w:div w:id="1950352253">
      <w:bodyDiv w:val="1"/>
      <w:marLeft w:val="0"/>
      <w:marRight w:val="0"/>
      <w:marTop w:val="0"/>
      <w:marBottom w:val="0"/>
      <w:divBdr>
        <w:top w:val="none" w:sz="0" w:space="0" w:color="auto"/>
        <w:left w:val="none" w:sz="0" w:space="0" w:color="auto"/>
        <w:bottom w:val="none" w:sz="0" w:space="0" w:color="auto"/>
        <w:right w:val="none" w:sz="0" w:space="0" w:color="auto"/>
      </w:divBdr>
    </w:div>
    <w:div w:id="1950425347">
      <w:bodyDiv w:val="1"/>
      <w:marLeft w:val="0"/>
      <w:marRight w:val="0"/>
      <w:marTop w:val="0"/>
      <w:marBottom w:val="0"/>
      <w:divBdr>
        <w:top w:val="none" w:sz="0" w:space="0" w:color="auto"/>
        <w:left w:val="none" w:sz="0" w:space="0" w:color="auto"/>
        <w:bottom w:val="none" w:sz="0" w:space="0" w:color="auto"/>
        <w:right w:val="none" w:sz="0" w:space="0" w:color="auto"/>
      </w:divBdr>
    </w:div>
    <w:div w:id="1950820804">
      <w:bodyDiv w:val="1"/>
      <w:marLeft w:val="0"/>
      <w:marRight w:val="0"/>
      <w:marTop w:val="0"/>
      <w:marBottom w:val="0"/>
      <w:divBdr>
        <w:top w:val="none" w:sz="0" w:space="0" w:color="auto"/>
        <w:left w:val="none" w:sz="0" w:space="0" w:color="auto"/>
        <w:bottom w:val="none" w:sz="0" w:space="0" w:color="auto"/>
        <w:right w:val="none" w:sz="0" w:space="0" w:color="auto"/>
      </w:divBdr>
    </w:div>
    <w:div w:id="1950887170">
      <w:bodyDiv w:val="1"/>
      <w:marLeft w:val="0"/>
      <w:marRight w:val="0"/>
      <w:marTop w:val="0"/>
      <w:marBottom w:val="0"/>
      <w:divBdr>
        <w:top w:val="none" w:sz="0" w:space="0" w:color="auto"/>
        <w:left w:val="none" w:sz="0" w:space="0" w:color="auto"/>
        <w:bottom w:val="none" w:sz="0" w:space="0" w:color="auto"/>
        <w:right w:val="none" w:sz="0" w:space="0" w:color="auto"/>
      </w:divBdr>
    </w:div>
    <w:div w:id="1951007848">
      <w:bodyDiv w:val="1"/>
      <w:marLeft w:val="0"/>
      <w:marRight w:val="0"/>
      <w:marTop w:val="0"/>
      <w:marBottom w:val="0"/>
      <w:divBdr>
        <w:top w:val="none" w:sz="0" w:space="0" w:color="auto"/>
        <w:left w:val="none" w:sz="0" w:space="0" w:color="auto"/>
        <w:bottom w:val="none" w:sz="0" w:space="0" w:color="auto"/>
        <w:right w:val="none" w:sz="0" w:space="0" w:color="auto"/>
      </w:divBdr>
    </w:div>
    <w:div w:id="1951427342">
      <w:bodyDiv w:val="1"/>
      <w:marLeft w:val="0"/>
      <w:marRight w:val="0"/>
      <w:marTop w:val="0"/>
      <w:marBottom w:val="0"/>
      <w:divBdr>
        <w:top w:val="none" w:sz="0" w:space="0" w:color="auto"/>
        <w:left w:val="none" w:sz="0" w:space="0" w:color="auto"/>
        <w:bottom w:val="none" w:sz="0" w:space="0" w:color="auto"/>
        <w:right w:val="none" w:sz="0" w:space="0" w:color="auto"/>
      </w:divBdr>
    </w:div>
    <w:div w:id="1951547848">
      <w:bodyDiv w:val="1"/>
      <w:marLeft w:val="0"/>
      <w:marRight w:val="0"/>
      <w:marTop w:val="0"/>
      <w:marBottom w:val="0"/>
      <w:divBdr>
        <w:top w:val="none" w:sz="0" w:space="0" w:color="auto"/>
        <w:left w:val="none" w:sz="0" w:space="0" w:color="auto"/>
        <w:bottom w:val="none" w:sz="0" w:space="0" w:color="auto"/>
        <w:right w:val="none" w:sz="0" w:space="0" w:color="auto"/>
      </w:divBdr>
    </w:div>
    <w:div w:id="1951663117">
      <w:bodyDiv w:val="1"/>
      <w:marLeft w:val="0"/>
      <w:marRight w:val="0"/>
      <w:marTop w:val="0"/>
      <w:marBottom w:val="0"/>
      <w:divBdr>
        <w:top w:val="none" w:sz="0" w:space="0" w:color="auto"/>
        <w:left w:val="none" w:sz="0" w:space="0" w:color="auto"/>
        <w:bottom w:val="none" w:sz="0" w:space="0" w:color="auto"/>
        <w:right w:val="none" w:sz="0" w:space="0" w:color="auto"/>
      </w:divBdr>
    </w:div>
    <w:div w:id="1951738592">
      <w:bodyDiv w:val="1"/>
      <w:marLeft w:val="0"/>
      <w:marRight w:val="0"/>
      <w:marTop w:val="0"/>
      <w:marBottom w:val="0"/>
      <w:divBdr>
        <w:top w:val="none" w:sz="0" w:space="0" w:color="auto"/>
        <w:left w:val="none" w:sz="0" w:space="0" w:color="auto"/>
        <w:bottom w:val="none" w:sz="0" w:space="0" w:color="auto"/>
        <w:right w:val="none" w:sz="0" w:space="0" w:color="auto"/>
      </w:divBdr>
    </w:div>
    <w:div w:id="1951742217">
      <w:bodyDiv w:val="1"/>
      <w:marLeft w:val="0"/>
      <w:marRight w:val="0"/>
      <w:marTop w:val="0"/>
      <w:marBottom w:val="0"/>
      <w:divBdr>
        <w:top w:val="none" w:sz="0" w:space="0" w:color="auto"/>
        <w:left w:val="none" w:sz="0" w:space="0" w:color="auto"/>
        <w:bottom w:val="none" w:sz="0" w:space="0" w:color="auto"/>
        <w:right w:val="none" w:sz="0" w:space="0" w:color="auto"/>
      </w:divBdr>
    </w:div>
    <w:div w:id="1952321410">
      <w:bodyDiv w:val="1"/>
      <w:marLeft w:val="0"/>
      <w:marRight w:val="0"/>
      <w:marTop w:val="0"/>
      <w:marBottom w:val="0"/>
      <w:divBdr>
        <w:top w:val="none" w:sz="0" w:space="0" w:color="auto"/>
        <w:left w:val="none" w:sz="0" w:space="0" w:color="auto"/>
        <w:bottom w:val="none" w:sz="0" w:space="0" w:color="auto"/>
        <w:right w:val="none" w:sz="0" w:space="0" w:color="auto"/>
      </w:divBdr>
    </w:div>
    <w:div w:id="1952474360">
      <w:bodyDiv w:val="1"/>
      <w:marLeft w:val="0"/>
      <w:marRight w:val="0"/>
      <w:marTop w:val="0"/>
      <w:marBottom w:val="0"/>
      <w:divBdr>
        <w:top w:val="none" w:sz="0" w:space="0" w:color="auto"/>
        <w:left w:val="none" w:sz="0" w:space="0" w:color="auto"/>
        <w:bottom w:val="none" w:sz="0" w:space="0" w:color="auto"/>
        <w:right w:val="none" w:sz="0" w:space="0" w:color="auto"/>
      </w:divBdr>
    </w:div>
    <w:div w:id="1952588850">
      <w:bodyDiv w:val="1"/>
      <w:marLeft w:val="0"/>
      <w:marRight w:val="0"/>
      <w:marTop w:val="0"/>
      <w:marBottom w:val="0"/>
      <w:divBdr>
        <w:top w:val="none" w:sz="0" w:space="0" w:color="auto"/>
        <w:left w:val="none" w:sz="0" w:space="0" w:color="auto"/>
        <w:bottom w:val="none" w:sz="0" w:space="0" w:color="auto"/>
        <w:right w:val="none" w:sz="0" w:space="0" w:color="auto"/>
      </w:divBdr>
    </w:div>
    <w:div w:id="1952854836">
      <w:bodyDiv w:val="1"/>
      <w:marLeft w:val="0"/>
      <w:marRight w:val="0"/>
      <w:marTop w:val="0"/>
      <w:marBottom w:val="0"/>
      <w:divBdr>
        <w:top w:val="none" w:sz="0" w:space="0" w:color="auto"/>
        <w:left w:val="none" w:sz="0" w:space="0" w:color="auto"/>
        <w:bottom w:val="none" w:sz="0" w:space="0" w:color="auto"/>
        <w:right w:val="none" w:sz="0" w:space="0" w:color="auto"/>
      </w:divBdr>
    </w:div>
    <w:div w:id="1952862430">
      <w:bodyDiv w:val="1"/>
      <w:marLeft w:val="0"/>
      <w:marRight w:val="0"/>
      <w:marTop w:val="0"/>
      <w:marBottom w:val="0"/>
      <w:divBdr>
        <w:top w:val="none" w:sz="0" w:space="0" w:color="auto"/>
        <w:left w:val="none" w:sz="0" w:space="0" w:color="auto"/>
        <w:bottom w:val="none" w:sz="0" w:space="0" w:color="auto"/>
        <w:right w:val="none" w:sz="0" w:space="0" w:color="auto"/>
      </w:divBdr>
    </w:div>
    <w:div w:id="1952973053">
      <w:bodyDiv w:val="1"/>
      <w:marLeft w:val="0"/>
      <w:marRight w:val="0"/>
      <w:marTop w:val="0"/>
      <w:marBottom w:val="0"/>
      <w:divBdr>
        <w:top w:val="none" w:sz="0" w:space="0" w:color="auto"/>
        <w:left w:val="none" w:sz="0" w:space="0" w:color="auto"/>
        <w:bottom w:val="none" w:sz="0" w:space="0" w:color="auto"/>
        <w:right w:val="none" w:sz="0" w:space="0" w:color="auto"/>
      </w:divBdr>
    </w:div>
    <w:div w:id="1952975761">
      <w:bodyDiv w:val="1"/>
      <w:marLeft w:val="0"/>
      <w:marRight w:val="0"/>
      <w:marTop w:val="0"/>
      <w:marBottom w:val="0"/>
      <w:divBdr>
        <w:top w:val="none" w:sz="0" w:space="0" w:color="auto"/>
        <w:left w:val="none" w:sz="0" w:space="0" w:color="auto"/>
        <w:bottom w:val="none" w:sz="0" w:space="0" w:color="auto"/>
        <w:right w:val="none" w:sz="0" w:space="0" w:color="auto"/>
      </w:divBdr>
    </w:div>
    <w:div w:id="1953246261">
      <w:bodyDiv w:val="1"/>
      <w:marLeft w:val="0"/>
      <w:marRight w:val="0"/>
      <w:marTop w:val="0"/>
      <w:marBottom w:val="0"/>
      <w:divBdr>
        <w:top w:val="none" w:sz="0" w:space="0" w:color="auto"/>
        <w:left w:val="none" w:sz="0" w:space="0" w:color="auto"/>
        <w:bottom w:val="none" w:sz="0" w:space="0" w:color="auto"/>
        <w:right w:val="none" w:sz="0" w:space="0" w:color="auto"/>
      </w:divBdr>
    </w:div>
    <w:div w:id="1953394056">
      <w:bodyDiv w:val="1"/>
      <w:marLeft w:val="0"/>
      <w:marRight w:val="0"/>
      <w:marTop w:val="0"/>
      <w:marBottom w:val="0"/>
      <w:divBdr>
        <w:top w:val="none" w:sz="0" w:space="0" w:color="auto"/>
        <w:left w:val="none" w:sz="0" w:space="0" w:color="auto"/>
        <w:bottom w:val="none" w:sz="0" w:space="0" w:color="auto"/>
        <w:right w:val="none" w:sz="0" w:space="0" w:color="auto"/>
      </w:divBdr>
    </w:div>
    <w:div w:id="1953583470">
      <w:bodyDiv w:val="1"/>
      <w:marLeft w:val="0"/>
      <w:marRight w:val="0"/>
      <w:marTop w:val="0"/>
      <w:marBottom w:val="0"/>
      <w:divBdr>
        <w:top w:val="none" w:sz="0" w:space="0" w:color="auto"/>
        <w:left w:val="none" w:sz="0" w:space="0" w:color="auto"/>
        <w:bottom w:val="none" w:sz="0" w:space="0" w:color="auto"/>
        <w:right w:val="none" w:sz="0" w:space="0" w:color="auto"/>
      </w:divBdr>
    </w:div>
    <w:div w:id="1953708200">
      <w:bodyDiv w:val="1"/>
      <w:marLeft w:val="0"/>
      <w:marRight w:val="0"/>
      <w:marTop w:val="0"/>
      <w:marBottom w:val="0"/>
      <w:divBdr>
        <w:top w:val="none" w:sz="0" w:space="0" w:color="auto"/>
        <w:left w:val="none" w:sz="0" w:space="0" w:color="auto"/>
        <w:bottom w:val="none" w:sz="0" w:space="0" w:color="auto"/>
        <w:right w:val="none" w:sz="0" w:space="0" w:color="auto"/>
      </w:divBdr>
    </w:div>
    <w:div w:id="1953710263">
      <w:bodyDiv w:val="1"/>
      <w:marLeft w:val="0"/>
      <w:marRight w:val="0"/>
      <w:marTop w:val="0"/>
      <w:marBottom w:val="0"/>
      <w:divBdr>
        <w:top w:val="none" w:sz="0" w:space="0" w:color="auto"/>
        <w:left w:val="none" w:sz="0" w:space="0" w:color="auto"/>
        <w:bottom w:val="none" w:sz="0" w:space="0" w:color="auto"/>
        <w:right w:val="none" w:sz="0" w:space="0" w:color="auto"/>
      </w:divBdr>
    </w:div>
    <w:div w:id="1953778298">
      <w:bodyDiv w:val="1"/>
      <w:marLeft w:val="0"/>
      <w:marRight w:val="0"/>
      <w:marTop w:val="0"/>
      <w:marBottom w:val="0"/>
      <w:divBdr>
        <w:top w:val="none" w:sz="0" w:space="0" w:color="auto"/>
        <w:left w:val="none" w:sz="0" w:space="0" w:color="auto"/>
        <w:bottom w:val="none" w:sz="0" w:space="0" w:color="auto"/>
        <w:right w:val="none" w:sz="0" w:space="0" w:color="auto"/>
      </w:divBdr>
    </w:div>
    <w:div w:id="1953853084">
      <w:bodyDiv w:val="1"/>
      <w:marLeft w:val="0"/>
      <w:marRight w:val="0"/>
      <w:marTop w:val="0"/>
      <w:marBottom w:val="0"/>
      <w:divBdr>
        <w:top w:val="none" w:sz="0" w:space="0" w:color="auto"/>
        <w:left w:val="none" w:sz="0" w:space="0" w:color="auto"/>
        <w:bottom w:val="none" w:sz="0" w:space="0" w:color="auto"/>
        <w:right w:val="none" w:sz="0" w:space="0" w:color="auto"/>
      </w:divBdr>
    </w:div>
    <w:div w:id="1954047787">
      <w:bodyDiv w:val="1"/>
      <w:marLeft w:val="0"/>
      <w:marRight w:val="0"/>
      <w:marTop w:val="0"/>
      <w:marBottom w:val="0"/>
      <w:divBdr>
        <w:top w:val="none" w:sz="0" w:space="0" w:color="auto"/>
        <w:left w:val="none" w:sz="0" w:space="0" w:color="auto"/>
        <w:bottom w:val="none" w:sz="0" w:space="0" w:color="auto"/>
        <w:right w:val="none" w:sz="0" w:space="0" w:color="auto"/>
      </w:divBdr>
    </w:div>
    <w:div w:id="1954049280">
      <w:bodyDiv w:val="1"/>
      <w:marLeft w:val="0"/>
      <w:marRight w:val="0"/>
      <w:marTop w:val="0"/>
      <w:marBottom w:val="0"/>
      <w:divBdr>
        <w:top w:val="none" w:sz="0" w:space="0" w:color="auto"/>
        <w:left w:val="none" w:sz="0" w:space="0" w:color="auto"/>
        <w:bottom w:val="none" w:sz="0" w:space="0" w:color="auto"/>
        <w:right w:val="none" w:sz="0" w:space="0" w:color="auto"/>
      </w:divBdr>
    </w:div>
    <w:div w:id="1954053252">
      <w:bodyDiv w:val="1"/>
      <w:marLeft w:val="0"/>
      <w:marRight w:val="0"/>
      <w:marTop w:val="0"/>
      <w:marBottom w:val="0"/>
      <w:divBdr>
        <w:top w:val="none" w:sz="0" w:space="0" w:color="auto"/>
        <w:left w:val="none" w:sz="0" w:space="0" w:color="auto"/>
        <w:bottom w:val="none" w:sz="0" w:space="0" w:color="auto"/>
        <w:right w:val="none" w:sz="0" w:space="0" w:color="auto"/>
      </w:divBdr>
    </w:div>
    <w:div w:id="1954170941">
      <w:bodyDiv w:val="1"/>
      <w:marLeft w:val="0"/>
      <w:marRight w:val="0"/>
      <w:marTop w:val="0"/>
      <w:marBottom w:val="0"/>
      <w:divBdr>
        <w:top w:val="none" w:sz="0" w:space="0" w:color="auto"/>
        <w:left w:val="none" w:sz="0" w:space="0" w:color="auto"/>
        <w:bottom w:val="none" w:sz="0" w:space="0" w:color="auto"/>
        <w:right w:val="none" w:sz="0" w:space="0" w:color="auto"/>
      </w:divBdr>
    </w:div>
    <w:div w:id="1954246862">
      <w:bodyDiv w:val="1"/>
      <w:marLeft w:val="0"/>
      <w:marRight w:val="0"/>
      <w:marTop w:val="0"/>
      <w:marBottom w:val="0"/>
      <w:divBdr>
        <w:top w:val="none" w:sz="0" w:space="0" w:color="auto"/>
        <w:left w:val="none" w:sz="0" w:space="0" w:color="auto"/>
        <w:bottom w:val="none" w:sz="0" w:space="0" w:color="auto"/>
        <w:right w:val="none" w:sz="0" w:space="0" w:color="auto"/>
      </w:divBdr>
    </w:div>
    <w:div w:id="1954287674">
      <w:bodyDiv w:val="1"/>
      <w:marLeft w:val="0"/>
      <w:marRight w:val="0"/>
      <w:marTop w:val="0"/>
      <w:marBottom w:val="0"/>
      <w:divBdr>
        <w:top w:val="none" w:sz="0" w:space="0" w:color="auto"/>
        <w:left w:val="none" w:sz="0" w:space="0" w:color="auto"/>
        <w:bottom w:val="none" w:sz="0" w:space="0" w:color="auto"/>
        <w:right w:val="none" w:sz="0" w:space="0" w:color="auto"/>
      </w:divBdr>
    </w:div>
    <w:div w:id="1954634933">
      <w:bodyDiv w:val="1"/>
      <w:marLeft w:val="0"/>
      <w:marRight w:val="0"/>
      <w:marTop w:val="0"/>
      <w:marBottom w:val="0"/>
      <w:divBdr>
        <w:top w:val="none" w:sz="0" w:space="0" w:color="auto"/>
        <w:left w:val="none" w:sz="0" w:space="0" w:color="auto"/>
        <w:bottom w:val="none" w:sz="0" w:space="0" w:color="auto"/>
        <w:right w:val="none" w:sz="0" w:space="0" w:color="auto"/>
      </w:divBdr>
    </w:div>
    <w:div w:id="1954943587">
      <w:bodyDiv w:val="1"/>
      <w:marLeft w:val="0"/>
      <w:marRight w:val="0"/>
      <w:marTop w:val="0"/>
      <w:marBottom w:val="0"/>
      <w:divBdr>
        <w:top w:val="none" w:sz="0" w:space="0" w:color="auto"/>
        <w:left w:val="none" w:sz="0" w:space="0" w:color="auto"/>
        <w:bottom w:val="none" w:sz="0" w:space="0" w:color="auto"/>
        <w:right w:val="none" w:sz="0" w:space="0" w:color="auto"/>
      </w:divBdr>
    </w:div>
    <w:div w:id="1955019206">
      <w:bodyDiv w:val="1"/>
      <w:marLeft w:val="0"/>
      <w:marRight w:val="0"/>
      <w:marTop w:val="0"/>
      <w:marBottom w:val="0"/>
      <w:divBdr>
        <w:top w:val="none" w:sz="0" w:space="0" w:color="auto"/>
        <w:left w:val="none" w:sz="0" w:space="0" w:color="auto"/>
        <w:bottom w:val="none" w:sz="0" w:space="0" w:color="auto"/>
        <w:right w:val="none" w:sz="0" w:space="0" w:color="auto"/>
      </w:divBdr>
    </w:div>
    <w:div w:id="1955163509">
      <w:bodyDiv w:val="1"/>
      <w:marLeft w:val="0"/>
      <w:marRight w:val="0"/>
      <w:marTop w:val="0"/>
      <w:marBottom w:val="0"/>
      <w:divBdr>
        <w:top w:val="none" w:sz="0" w:space="0" w:color="auto"/>
        <w:left w:val="none" w:sz="0" w:space="0" w:color="auto"/>
        <w:bottom w:val="none" w:sz="0" w:space="0" w:color="auto"/>
        <w:right w:val="none" w:sz="0" w:space="0" w:color="auto"/>
      </w:divBdr>
    </w:div>
    <w:div w:id="1955214110">
      <w:bodyDiv w:val="1"/>
      <w:marLeft w:val="0"/>
      <w:marRight w:val="0"/>
      <w:marTop w:val="0"/>
      <w:marBottom w:val="0"/>
      <w:divBdr>
        <w:top w:val="none" w:sz="0" w:space="0" w:color="auto"/>
        <w:left w:val="none" w:sz="0" w:space="0" w:color="auto"/>
        <w:bottom w:val="none" w:sz="0" w:space="0" w:color="auto"/>
        <w:right w:val="none" w:sz="0" w:space="0" w:color="auto"/>
      </w:divBdr>
    </w:div>
    <w:div w:id="1955551045">
      <w:bodyDiv w:val="1"/>
      <w:marLeft w:val="0"/>
      <w:marRight w:val="0"/>
      <w:marTop w:val="0"/>
      <w:marBottom w:val="0"/>
      <w:divBdr>
        <w:top w:val="none" w:sz="0" w:space="0" w:color="auto"/>
        <w:left w:val="none" w:sz="0" w:space="0" w:color="auto"/>
        <w:bottom w:val="none" w:sz="0" w:space="0" w:color="auto"/>
        <w:right w:val="none" w:sz="0" w:space="0" w:color="auto"/>
      </w:divBdr>
    </w:div>
    <w:div w:id="1955551221">
      <w:bodyDiv w:val="1"/>
      <w:marLeft w:val="0"/>
      <w:marRight w:val="0"/>
      <w:marTop w:val="0"/>
      <w:marBottom w:val="0"/>
      <w:divBdr>
        <w:top w:val="none" w:sz="0" w:space="0" w:color="auto"/>
        <w:left w:val="none" w:sz="0" w:space="0" w:color="auto"/>
        <w:bottom w:val="none" w:sz="0" w:space="0" w:color="auto"/>
        <w:right w:val="none" w:sz="0" w:space="0" w:color="auto"/>
      </w:divBdr>
    </w:div>
    <w:div w:id="1955553036">
      <w:bodyDiv w:val="1"/>
      <w:marLeft w:val="0"/>
      <w:marRight w:val="0"/>
      <w:marTop w:val="0"/>
      <w:marBottom w:val="0"/>
      <w:divBdr>
        <w:top w:val="none" w:sz="0" w:space="0" w:color="auto"/>
        <w:left w:val="none" w:sz="0" w:space="0" w:color="auto"/>
        <w:bottom w:val="none" w:sz="0" w:space="0" w:color="auto"/>
        <w:right w:val="none" w:sz="0" w:space="0" w:color="auto"/>
      </w:divBdr>
    </w:div>
    <w:div w:id="1955790917">
      <w:bodyDiv w:val="1"/>
      <w:marLeft w:val="0"/>
      <w:marRight w:val="0"/>
      <w:marTop w:val="0"/>
      <w:marBottom w:val="0"/>
      <w:divBdr>
        <w:top w:val="none" w:sz="0" w:space="0" w:color="auto"/>
        <w:left w:val="none" w:sz="0" w:space="0" w:color="auto"/>
        <w:bottom w:val="none" w:sz="0" w:space="0" w:color="auto"/>
        <w:right w:val="none" w:sz="0" w:space="0" w:color="auto"/>
      </w:divBdr>
    </w:div>
    <w:div w:id="1955936841">
      <w:bodyDiv w:val="1"/>
      <w:marLeft w:val="0"/>
      <w:marRight w:val="0"/>
      <w:marTop w:val="0"/>
      <w:marBottom w:val="0"/>
      <w:divBdr>
        <w:top w:val="none" w:sz="0" w:space="0" w:color="auto"/>
        <w:left w:val="none" w:sz="0" w:space="0" w:color="auto"/>
        <w:bottom w:val="none" w:sz="0" w:space="0" w:color="auto"/>
        <w:right w:val="none" w:sz="0" w:space="0" w:color="auto"/>
      </w:divBdr>
    </w:div>
    <w:div w:id="1956254476">
      <w:bodyDiv w:val="1"/>
      <w:marLeft w:val="0"/>
      <w:marRight w:val="0"/>
      <w:marTop w:val="0"/>
      <w:marBottom w:val="0"/>
      <w:divBdr>
        <w:top w:val="none" w:sz="0" w:space="0" w:color="auto"/>
        <w:left w:val="none" w:sz="0" w:space="0" w:color="auto"/>
        <w:bottom w:val="none" w:sz="0" w:space="0" w:color="auto"/>
        <w:right w:val="none" w:sz="0" w:space="0" w:color="auto"/>
      </w:divBdr>
    </w:div>
    <w:div w:id="1956326530">
      <w:bodyDiv w:val="1"/>
      <w:marLeft w:val="0"/>
      <w:marRight w:val="0"/>
      <w:marTop w:val="0"/>
      <w:marBottom w:val="0"/>
      <w:divBdr>
        <w:top w:val="none" w:sz="0" w:space="0" w:color="auto"/>
        <w:left w:val="none" w:sz="0" w:space="0" w:color="auto"/>
        <w:bottom w:val="none" w:sz="0" w:space="0" w:color="auto"/>
        <w:right w:val="none" w:sz="0" w:space="0" w:color="auto"/>
      </w:divBdr>
    </w:div>
    <w:div w:id="1956327653">
      <w:bodyDiv w:val="1"/>
      <w:marLeft w:val="0"/>
      <w:marRight w:val="0"/>
      <w:marTop w:val="0"/>
      <w:marBottom w:val="0"/>
      <w:divBdr>
        <w:top w:val="none" w:sz="0" w:space="0" w:color="auto"/>
        <w:left w:val="none" w:sz="0" w:space="0" w:color="auto"/>
        <w:bottom w:val="none" w:sz="0" w:space="0" w:color="auto"/>
        <w:right w:val="none" w:sz="0" w:space="0" w:color="auto"/>
      </w:divBdr>
    </w:div>
    <w:div w:id="1956405388">
      <w:bodyDiv w:val="1"/>
      <w:marLeft w:val="0"/>
      <w:marRight w:val="0"/>
      <w:marTop w:val="0"/>
      <w:marBottom w:val="0"/>
      <w:divBdr>
        <w:top w:val="none" w:sz="0" w:space="0" w:color="auto"/>
        <w:left w:val="none" w:sz="0" w:space="0" w:color="auto"/>
        <w:bottom w:val="none" w:sz="0" w:space="0" w:color="auto"/>
        <w:right w:val="none" w:sz="0" w:space="0" w:color="auto"/>
      </w:divBdr>
    </w:div>
    <w:div w:id="1956592048">
      <w:bodyDiv w:val="1"/>
      <w:marLeft w:val="0"/>
      <w:marRight w:val="0"/>
      <w:marTop w:val="0"/>
      <w:marBottom w:val="0"/>
      <w:divBdr>
        <w:top w:val="none" w:sz="0" w:space="0" w:color="auto"/>
        <w:left w:val="none" w:sz="0" w:space="0" w:color="auto"/>
        <w:bottom w:val="none" w:sz="0" w:space="0" w:color="auto"/>
        <w:right w:val="none" w:sz="0" w:space="0" w:color="auto"/>
      </w:divBdr>
    </w:div>
    <w:div w:id="1956712583">
      <w:bodyDiv w:val="1"/>
      <w:marLeft w:val="0"/>
      <w:marRight w:val="0"/>
      <w:marTop w:val="0"/>
      <w:marBottom w:val="0"/>
      <w:divBdr>
        <w:top w:val="none" w:sz="0" w:space="0" w:color="auto"/>
        <w:left w:val="none" w:sz="0" w:space="0" w:color="auto"/>
        <w:bottom w:val="none" w:sz="0" w:space="0" w:color="auto"/>
        <w:right w:val="none" w:sz="0" w:space="0" w:color="auto"/>
      </w:divBdr>
    </w:div>
    <w:div w:id="1956718726">
      <w:bodyDiv w:val="1"/>
      <w:marLeft w:val="0"/>
      <w:marRight w:val="0"/>
      <w:marTop w:val="0"/>
      <w:marBottom w:val="0"/>
      <w:divBdr>
        <w:top w:val="none" w:sz="0" w:space="0" w:color="auto"/>
        <w:left w:val="none" w:sz="0" w:space="0" w:color="auto"/>
        <w:bottom w:val="none" w:sz="0" w:space="0" w:color="auto"/>
        <w:right w:val="none" w:sz="0" w:space="0" w:color="auto"/>
      </w:divBdr>
    </w:div>
    <w:div w:id="1956784404">
      <w:bodyDiv w:val="1"/>
      <w:marLeft w:val="0"/>
      <w:marRight w:val="0"/>
      <w:marTop w:val="0"/>
      <w:marBottom w:val="0"/>
      <w:divBdr>
        <w:top w:val="none" w:sz="0" w:space="0" w:color="auto"/>
        <w:left w:val="none" w:sz="0" w:space="0" w:color="auto"/>
        <w:bottom w:val="none" w:sz="0" w:space="0" w:color="auto"/>
        <w:right w:val="none" w:sz="0" w:space="0" w:color="auto"/>
      </w:divBdr>
    </w:div>
    <w:div w:id="1956978487">
      <w:bodyDiv w:val="1"/>
      <w:marLeft w:val="0"/>
      <w:marRight w:val="0"/>
      <w:marTop w:val="0"/>
      <w:marBottom w:val="0"/>
      <w:divBdr>
        <w:top w:val="none" w:sz="0" w:space="0" w:color="auto"/>
        <w:left w:val="none" w:sz="0" w:space="0" w:color="auto"/>
        <w:bottom w:val="none" w:sz="0" w:space="0" w:color="auto"/>
        <w:right w:val="none" w:sz="0" w:space="0" w:color="auto"/>
      </w:divBdr>
    </w:div>
    <w:div w:id="1957055843">
      <w:bodyDiv w:val="1"/>
      <w:marLeft w:val="0"/>
      <w:marRight w:val="0"/>
      <w:marTop w:val="0"/>
      <w:marBottom w:val="0"/>
      <w:divBdr>
        <w:top w:val="none" w:sz="0" w:space="0" w:color="auto"/>
        <w:left w:val="none" w:sz="0" w:space="0" w:color="auto"/>
        <w:bottom w:val="none" w:sz="0" w:space="0" w:color="auto"/>
        <w:right w:val="none" w:sz="0" w:space="0" w:color="auto"/>
      </w:divBdr>
    </w:div>
    <w:div w:id="1957173263">
      <w:bodyDiv w:val="1"/>
      <w:marLeft w:val="0"/>
      <w:marRight w:val="0"/>
      <w:marTop w:val="0"/>
      <w:marBottom w:val="0"/>
      <w:divBdr>
        <w:top w:val="none" w:sz="0" w:space="0" w:color="auto"/>
        <w:left w:val="none" w:sz="0" w:space="0" w:color="auto"/>
        <w:bottom w:val="none" w:sz="0" w:space="0" w:color="auto"/>
        <w:right w:val="none" w:sz="0" w:space="0" w:color="auto"/>
      </w:divBdr>
    </w:div>
    <w:div w:id="1957326195">
      <w:bodyDiv w:val="1"/>
      <w:marLeft w:val="0"/>
      <w:marRight w:val="0"/>
      <w:marTop w:val="0"/>
      <w:marBottom w:val="0"/>
      <w:divBdr>
        <w:top w:val="none" w:sz="0" w:space="0" w:color="auto"/>
        <w:left w:val="none" w:sz="0" w:space="0" w:color="auto"/>
        <w:bottom w:val="none" w:sz="0" w:space="0" w:color="auto"/>
        <w:right w:val="none" w:sz="0" w:space="0" w:color="auto"/>
      </w:divBdr>
    </w:div>
    <w:div w:id="1957368440">
      <w:bodyDiv w:val="1"/>
      <w:marLeft w:val="0"/>
      <w:marRight w:val="0"/>
      <w:marTop w:val="0"/>
      <w:marBottom w:val="0"/>
      <w:divBdr>
        <w:top w:val="none" w:sz="0" w:space="0" w:color="auto"/>
        <w:left w:val="none" w:sz="0" w:space="0" w:color="auto"/>
        <w:bottom w:val="none" w:sz="0" w:space="0" w:color="auto"/>
        <w:right w:val="none" w:sz="0" w:space="0" w:color="auto"/>
      </w:divBdr>
    </w:div>
    <w:div w:id="1957520591">
      <w:bodyDiv w:val="1"/>
      <w:marLeft w:val="0"/>
      <w:marRight w:val="0"/>
      <w:marTop w:val="0"/>
      <w:marBottom w:val="0"/>
      <w:divBdr>
        <w:top w:val="none" w:sz="0" w:space="0" w:color="auto"/>
        <w:left w:val="none" w:sz="0" w:space="0" w:color="auto"/>
        <w:bottom w:val="none" w:sz="0" w:space="0" w:color="auto"/>
        <w:right w:val="none" w:sz="0" w:space="0" w:color="auto"/>
      </w:divBdr>
    </w:div>
    <w:div w:id="1957637730">
      <w:bodyDiv w:val="1"/>
      <w:marLeft w:val="0"/>
      <w:marRight w:val="0"/>
      <w:marTop w:val="0"/>
      <w:marBottom w:val="0"/>
      <w:divBdr>
        <w:top w:val="none" w:sz="0" w:space="0" w:color="auto"/>
        <w:left w:val="none" w:sz="0" w:space="0" w:color="auto"/>
        <w:bottom w:val="none" w:sz="0" w:space="0" w:color="auto"/>
        <w:right w:val="none" w:sz="0" w:space="0" w:color="auto"/>
      </w:divBdr>
    </w:div>
    <w:div w:id="1957828872">
      <w:bodyDiv w:val="1"/>
      <w:marLeft w:val="0"/>
      <w:marRight w:val="0"/>
      <w:marTop w:val="0"/>
      <w:marBottom w:val="0"/>
      <w:divBdr>
        <w:top w:val="none" w:sz="0" w:space="0" w:color="auto"/>
        <w:left w:val="none" w:sz="0" w:space="0" w:color="auto"/>
        <w:bottom w:val="none" w:sz="0" w:space="0" w:color="auto"/>
        <w:right w:val="none" w:sz="0" w:space="0" w:color="auto"/>
      </w:divBdr>
    </w:div>
    <w:div w:id="1957985737">
      <w:bodyDiv w:val="1"/>
      <w:marLeft w:val="0"/>
      <w:marRight w:val="0"/>
      <w:marTop w:val="0"/>
      <w:marBottom w:val="0"/>
      <w:divBdr>
        <w:top w:val="none" w:sz="0" w:space="0" w:color="auto"/>
        <w:left w:val="none" w:sz="0" w:space="0" w:color="auto"/>
        <w:bottom w:val="none" w:sz="0" w:space="0" w:color="auto"/>
        <w:right w:val="none" w:sz="0" w:space="0" w:color="auto"/>
      </w:divBdr>
    </w:div>
    <w:div w:id="1958096930">
      <w:bodyDiv w:val="1"/>
      <w:marLeft w:val="0"/>
      <w:marRight w:val="0"/>
      <w:marTop w:val="0"/>
      <w:marBottom w:val="0"/>
      <w:divBdr>
        <w:top w:val="none" w:sz="0" w:space="0" w:color="auto"/>
        <w:left w:val="none" w:sz="0" w:space="0" w:color="auto"/>
        <w:bottom w:val="none" w:sz="0" w:space="0" w:color="auto"/>
        <w:right w:val="none" w:sz="0" w:space="0" w:color="auto"/>
      </w:divBdr>
    </w:div>
    <w:div w:id="1958291688">
      <w:bodyDiv w:val="1"/>
      <w:marLeft w:val="0"/>
      <w:marRight w:val="0"/>
      <w:marTop w:val="0"/>
      <w:marBottom w:val="0"/>
      <w:divBdr>
        <w:top w:val="none" w:sz="0" w:space="0" w:color="auto"/>
        <w:left w:val="none" w:sz="0" w:space="0" w:color="auto"/>
        <w:bottom w:val="none" w:sz="0" w:space="0" w:color="auto"/>
        <w:right w:val="none" w:sz="0" w:space="0" w:color="auto"/>
      </w:divBdr>
    </w:div>
    <w:div w:id="1958414131">
      <w:bodyDiv w:val="1"/>
      <w:marLeft w:val="0"/>
      <w:marRight w:val="0"/>
      <w:marTop w:val="0"/>
      <w:marBottom w:val="0"/>
      <w:divBdr>
        <w:top w:val="none" w:sz="0" w:space="0" w:color="auto"/>
        <w:left w:val="none" w:sz="0" w:space="0" w:color="auto"/>
        <w:bottom w:val="none" w:sz="0" w:space="0" w:color="auto"/>
        <w:right w:val="none" w:sz="0" w:space="0" w:color="auto"/>
      </w:divBdr>
    </w:div>
    <w:div w:id="1958485331">
      <w:bodyDiv w:val="1"/>
      <w:marLeft w:val="0"/>
      <w:marRight w:val="0"/>
      <w:marTop w:val="0"/>
      <w:marBottom w:val="0"/>
      <w:divBdr>
        <w:top w:val="none" w:sz="0" w:space="0" w:color="auto"/>
        <w:left w:val="none" w:sz="0" w:space="0" w:color="auto"/>
        <w:bottom w:val="none" w:sz="0" w:space="0" w:color="auto"/>
        <w:right w:val="none" w:sz="0" w:space="0" w:color="auto"/>
      </w:divBdr>
    </w:div>
    <w:div w:id="1958638193">
      <w:bodyDiv w:val="1"/>
      <w:marLeft w:val="0"/>
      <w:marRight w:val="0"/>
      <w:marTop w:val="0"/>
      <w:marBottom w:val="0"/>
      <w:divBdr>
        <w:top w:val="none" w:sz="0" w:space="0" w:color="auto"/>
        <w:left w:val="none" w:sz="0" w:space="0" w:color="auto"/>
        <w:bottom w:val="none" w:sz="0" w:space="0" w:color="auto"/>
        <w:right w:val="none" w:sz="0" w:space="0" w:color="auto"/>
      </w:divBdr>
    </w:div>
    <w:div w:id="1958639965">
      <w:bodyDiv w:val="1"/>
      <w:marLeft w:val="0"/>
      <w:marRight w:val="0"/>
      <w:marTop w:val="0"/>
      <w:marBottom w:val="0"/>
      <w:divBdr>
        <w:top w:val="none" w:sz="0" w:space="0" w:color="auto"/>
        <w:left w:val="none" w:sz="0" w:space="0" w:color="auto"/>
        <w:bottom w:val="none" w:sz="0" w:space="0" w:color="auto"/>
        <w:right w:val="none" w:sz="0" w:space="0" w:color="auto"/>
      </w:divBdr>
    </w:div>
    <w:div w:id="1958757202">
      <w:bodyDiv w:val="1"/>
      <w:marLeft w:val="0"/>
      <w:marRight w:val="0"/>
      <w:marTop w:val="0"/>
      <w:marBottom w:val="0"/>
      <w:divBdr>
        <w:top w:val="none" w:sz="0" w:space="0" w:color="auto"/>
        <w:left w:val="none" w:sz="0" w:space="0" w:color="auto"/>
        <w:bottom w:val="none" w:sz="0" w:space="0" w:color="auto"/>
        <w:right w:val="none" w:sz="0" w:space="0" w:color="auto"/>
      </w:divBdr>
    </w:div>
    <w:div w:id="1958832668">
      <w:bodyDiv w:val="1"/>
      <w:marLeft w:val="0"/>
      <w:marRight w:val="0"/>
      <w:marTop w:val="0"/>
      <w:marBottom w:val="0"/>
      <w:divBdr>
        <w:top w:val="none" w:sz="0" w:space="0" w:color="auto"/>
        <w:left w:val="none" w:sz="0" w:space="0" w:color="auto"/>
        <w:bottom w:val="none" w:sz="0" w:space="0" w:color="auto"/>
        <w:right w:val="none" w:sz="0" w:space="0" w:color="auto"/>
      </w:divBdr>
    </w:div>
    <w:div w:id="1959070985">
      <w:bodyDiv w:val="1"/>
      <w:marLeft w:val="0"/>
      <w:marRight w:val="0"/>
      <w:marTop w:val="0"/>
      <w:marBottom w:val="0"/>
      <w:divBdr>
        <w:top w:val="none" w:sz="0" w:space="0" w:color="auto"/>
        <w:left w:val="none" w:sz="0" w:space="0" w:color="auto"/>
        <w:bottom w:val="none" w:sz="0" w:space="0" w:color="auto"/>
        <w:right w:val="none" w:sz="0" w:space="0" w:color="auto"/>
      </w:divBdr>
    </w:div>
    <w:div w:id="1959331460">
      <w:bodyDiv w:val="1"/>
      <w:marLeft w:val="0"/>
      <w:marRight w:val="0"/>
      <w:marTop w:val="0"/>
      <w:marBottom w:val="0"/>
      <w:divBdr>
        <w:top w:val="none" w:sz="0" w:space="0" w:color="auto"/>
        <w:left w:val="none" w:sz="0" w:space="0" w:color="auto"/>
        <w:bottom w:val="none" w:sz="0" w:space="0" w:color="auto"/>
        <w:right w:val="none" w:sz="0" w:space="0" w:color="auto"/>
      </w:divBdr>
    </w:div>
    <w:div w:id="1959336635">
      <w:bodyDiv w:val="1"/>
      <w:marLeft w:val="0"/>
      <w:marRight w:val="0"/>
      <w:marTop w:val="0"/>
      <w:marBottom w:val="0"/>
      <w:divBdr>
        <w:top w:val="none" w:sz="0" w:space="0" w:color="auto"/>
        <w:left w:val="none" w:sz="0" w:space="0" w:color="auto"/>
        <w:bottom w:val="none" w:sz="0" w:space="0" w:color="auto"/>
        <w:right w:val="none" w:sz="0" w:space="0" w:color="auto"/>
      </w:divBdr>
    </w:div>
    <w:div w:id="1959874106">
      <w:bodyDiv w:val="1"/>
      <w:marLeft w:val="0"/>
      <w:marRight w:val="0"/>
      <w:marTop w:val="0"/>
      <w:marBottom w:val="0"/>
      <w:divBdr>
        <w:top w:val="none" w:sz="0" w:space="0" w:color="auto"/>
        <w:left w:val="none" w:sz="0" w:space="0" w:color="auto"/>
        <w:bottom w:val="none" w:sz="0" w:space="0" w:color="auto"/>
        <w:right w:val="none" w:sz="0" w:space="0" w:color="auto"/>
      </w:divBdr>
    </w:div>
    <w:div w:id="1959945379">
      <w:bodyDiv w:val="1"/>
      <w:marLeft w:val="0"/>
      <w:marRight w:val="0"/>
      <w:marTop w:val="0"/>
      <w:marBottom w:val="0"/>
      <w:divBdr>
        <w:top w:val="none" w:sz="0" w:space="0" w:color="auto"/>
        <w:left w:val="none" w:sz="0" w:space="0" w:color="auto"/>
        <w:bottom w:val="none" w:sz="0" w:space="0" w:color="auto"/>
        <w:right w:val="none" w:sz="0" w:space="0" w:color="auto"/>
      </w:divBdr>
    </w:div>
    <w:div w:id="1959948379">
      <w:bodyDiv w:val="1"/>
      <w:marLeft w:val="0"/>
      <w:marRight w:val="0"/>
      <w:marTop w:val="0"/>
      <w:marBottom w:val="0"/>
      <w:divBdr>
        <w:top w:val="none" w:sz="0" w:space="0" w:color="auto"/>
        <w:left w:val="none" w:sz="0" w:space="0" w:color="auto"/>
        <w:bottom w:val="none" w:sz="0" w:space="0" w:color="auto"/>
        <w:right w:val="none" w:sz="0" w:space="0" w:color="auto"/>
      </w:divBdr>
    </w:div>
    <w:div w:id="1960063272">
      <w:bodyDiv w:val="1"/>
      <w:marLeft w:val="0"/>
      <w:marRight w:val="0"/>
      <w:marTop w:val="0"/>
      <w:marBottom w:val="0"/>
      <w:divBdr>
        <w:top w:val="none" w:sz="0" w:space="0" w:color="auto"/>
        <w:left w:val="none" w:sz="0" w:space="0" w:color="auto"/>
        <w:bottom w:val="none" w:sz="0" w:space="0" w:color="auto"/>
        <w:right w:val="none" w:sz="0" w:space="0" w:color="auto"/>
      </w:divBdr>
    </w:div>
    <w:div w:id="1960256607">
      <w:bodyDiv w:val="1"/>
      <w:marLeft w:val="0"/>
      <w:marRight w:val="0"/>
      <w:marTop w:val="0"/>
      <w:marBottom w:val="0"/>
      <w:divBdr>
        <w:top w:val="none" w:sz="0" w:space="0" w:color="auto"/>
        <w:left w:val="none" w:sz="0" w:space="0" w:color="auto"/>
        <w:bottom w:val="none" w:sz="0" w:space="0" w:color="auto"/>
        <w:right w:val="none" w:sz="0" w:space="0" w:color="auto"/>
      </w:divBdr>
    </w:div>
    <w:div w:id="1960257549">
      <w:bodyDiv w:val="1"/>
      <w:marLeft w:val="0"/>
      <w:marRight w:val="0"/>
      <w:marTop w:val="0"/>
      <w:marBottom w:val="0"/>
      <w:divBdr>
        <w:top w:val="none" w:sz="0" w:space="0" w:color="auto"/>
        <w:left w:val="none" w:sz="0" w:space="0" w:color="auto"/>
        <w:bottom w:val="none" w:sz="0" w:space="0" w:color="auto"/>
        <w:right w:val="none" w:sz="0" w:space="0" w:color="auto"/>
      </w:divBdr>
    </w:div>
    <w:div w:id="1960451883">
      <w:bodyDiv w:val="1"/>
      <w:marLeft w:val="0"/>
      <w:marRight w:val="0"/>
      <w:marTop w:val="0"/>
      <w:marBottom w:val="0"/>
      <w:divBdr>
        <w:top w:val="none" w:sz="0" w:space="0" w:color="auto"/>
        <w:left w:val="none" w:sz="0" w:space="0" w:color="auto"/>
        <w:bottom w:val="none" w:sz="0" w:space="0" w:color="auto"/>
        <w:right w:val="none" w:sz="0" w:space="0" w:color="auto"/>
      </w:divBdr>
    </w:div>
    <w:div w:id="1960523880">
      <w:bodyDiv w:val="1"/>
      <w:marLeft w:val="0"/>
      <w:marRight w:val="0"/>
      <w:marTop w:val="0"/>
      <w:marBottom w:val="0"/>
      <w:divBdr>
        <w:top w:val="none" w:sz="0" w:space="0" w:color="auto"/>
        <w:left w:val="none" w:sz="0" w:space="0" w:color="auto"/>
        <w:bottom w:val="none" w:sz="0" w:space="0" w:color="auto"/>
        <w:right w:val="none" w:sz="0" w:space="0" w:color="auto"/>
      </w:divBdr>
    </w:div>
    <w:div w:id="1960718118">
      <w:bodyDiv w:val="1"/>
      <w:marLeft w:val="0"/>
      <w:marRight w:val="0"/>
      <w:marTop w:val="0"/>
      <w:marBottom w:val="0"/>
      <w:divBdr>
        <w:top w:val="none" w:sz="0" w:space="0" w:color="auto"/>
        <w:left w:val="none" w:sz="0" w:space="0" w:color="auto"/>
        <w:bottom w:val="none" w:sz="0" w:space="0" w:color="auto"/>
        <w:right w:val="none" w:sz="0" w:space="0" w:color="auto"/>
      </w:divBdr>
    </w:div>
    <w:div w:id="1960720719">
      <w:bodyDiv w:val="1"/>
      <w:marLeft w:val="0"/>
      <w:marRight w:val="0"/>
      <w:marTop w:val="0"/>
      <w:marBottom w:val="0"/>
      <w:divBdr>
        <w:top w:val="none" w:sz="0" w:space="0" w:color="auto"/>
        <w:left w:val="none" w:sz="0" w:space="0" w:color="auto"/>
        <w:bottom w:val="none" w:sz="0" w:space="0" w:color="auto"/>
        <w:right w:val="none" w:sz="0" w:space="0" w:color="auto"/>
      </w:divBdr>
    </w:div>
    <w:div w:id="1960867534">
      <w:bodyDiv w:val="1"/>
      <w:marLeft w:val="0"/>
      <w:marRight w:val="0"/>
      <w:marTop w:val="0"/>
      <w:marBottom w:val="0"/>
      <w:divBdr>
        <w:top w:val="none" w:sz="0" w:space="0" w:color="auto"/>
        <w:left w:val="none" w:sz="0" w:space="0" w:color="auto"/>
        <w:bottom w:val="none" w:sz="0" w:space="0" w:color="auto"/>
        <w:right w:val="none" w:sz="0" w:space="0" w:color="auto"/>
      </w:divBdr>
    </w:div>
    <w:div w:id="1960987604">
      <w:bodyDiv w:val="1"/>
      <w:marLeft w:val="0"/>
      <w:marRight w:val="0"/>
      <w:marTop w:val="0"/>
      <w:marBottom w:val="0"/>
      <w:divBdr>
        <w:top w:val="none" w:sz="0" w:space="0" w:color="auto"/>
        <w:left w:val="none" w:sz="0" w:space="0" w:color="auto"/>
        <w:bottom w:val="none" w:sz="0" w:space="0" w:color="auto"/>
        <w:right w:val="none" w:sz="0" w:space="0" w:color="auto"/>
      </w:divBdr>
    </w:div>
    <w:div w:id="1961064385">
      <w:bodyDiv w:val="1"/>
      <w:marLeft w:val="0"/>
      <w:marRight w:val="0"/>
      <w:marTop w:val="0"/>
      <w:marBottom w:val="0"/>
      <w:divBdr>
        <w:top w:val="none" w:sz="0" w:space="0" w:color="auto"/>
        <w:left w:val="none" w:sz="0" w:space="0" w:color="auto"/>
        <w:bottom w:val="none" w:sz="0" w:space="0" w:color="auto"/>
        <w:right w:val="none" w:sz="0" w:space="0" w:color="auto"/>
      </w:divBdr>
    </w:div>
    <w:div w:id="1961111830">
      <w:bodyDiv w:val="1"/>
      <w:marLeft w:val="0"/>
      <w:marRight w:val="0"/>
      <w:marTop w:val="0"/>
      <w:marBottom w:val="0"/>
      <w:divBdr>
        <w:top w:val="none" w:sz="0" w:space="0" w:color="auto"/>
        <w:left w:val="none" w:sz="0" w:space="0" w:color="auto"/>
        <w:bottom w:val="none" w:sz="0" w:space="0" w:color="auto"/>
        <w:right w:val="none" w:sz="0" w:space="0" w:color="auto"/>
      </w:divBdr>
    </w:div>
    <w:div w:id="1961645430">
      <w:bodyDiv w:val="1"/>
      <w:marLeft w:val="0"/>
      <w:marRight w:val="0"/>
      <w:marTop w:val="0"/>
      <w:marBottom w:val="0"/>
      <w:divBdr>
        <w:top w:val="none" w:sz="0" w:space="0" w:color="auto"/>
        <w:left w:val="none" w:sz="0" w:space="0" w:color="auto"/>
        <w:bottom w:val="none" w:sz="0" w:space="0" w:color="auto"/>
        <w:right w:val="none" w:sz="0" w:space="0" w:color="auto"/>
      </w:divBdr>
    </w:div>
    <w:div w:id="1961959754">
      <w:bodyDiv w:val="1"/>
      <w:marLeft w:val="0"/>
      <w:marRight w:val="0"/>
      <w:marTop w:val="0"/>
      <w:marBottom w:val="0"/>
      <w:divBdr>
        <w:top w:val="none" w:sz="0" w:space="0" w:color="auto"/>
        <w:left w:val="none" w:sz="0" w:space="0" w:color="auto"/>
        <w:bottom w:val="none" w:sz="0" w:space="0" w:color="auto"/>
        <w:right w:val="none" w:sz="0" w:space="0" w:color="auto"/>
      </w:divBdr>
    </w:div>
    <w:div w:id="1962034167">
      <w:bodyDiv w:val="1"/>
      <w:marLeft w:val="0"/>
      <w:marRight w:val="0"/>
      <w:marTop w:val="0"/>
      <w:marBottom w:val="0"/>
      <w:divBdr>
        <w:top w:val="none" w:sz="0" w:space="0" w:color="auto"/>
        <w:left w:val="none" w:sz="0" w:space="0" w:color="auto"/>
        <w:bottom w:val="none" w:sz="0" w:space="0" w:color="auto"/>
        <w:right w:val="none" w:sz="0" w:space="0" w:color="auto"/>
      </w:divBdr>
    </w:div>
    <w:div w:id="1962102261">
      <w:bodyDiv w:val="1"/>
      <w:marLeft w:val="0"/>
      <w:marRight w:val="0"/>
      <w:marTop w:val="0"/>
      <w:marBottom w:val="0"/>
      <w:divBdr>
        <w:top w:val="none" w:sz="0" w:space="0" w:color="auto"/>
        <w:left w:val="none" w:sz="0" w:space="0" w:color="auto"/>
        <w:bottom w:val="none" w:sz="0" w:space="0" w:color="auto"/>
        <w:right w:val="none" w:sz="0" w:space="0" w:color="auto"/>
      </w:divBdr>
    </w:div>
    <w:div w:id="1962108124">
      <w:bodyDiv w:val="1"/>
      <w:marLeft w:val="0"/>
      <w:marRight w:val="0"/>
      <w:marTop w:val="0"/>
      <w:marBottom w:val="0"/>
      <w:divBdr>
        <w:top w:val="none" w:sz="0" w:space="0" w:color="auto"/>
        <w:left w:val="none" w:sz="0" w:space="0" w:color="auto"/>
        <w:bottom w:val="none" w:sz="0" w:space="0" w:color="auto"/>
        <w:right w:val="none" w:sz="0" w:space="0" w:color="auto"/>
      </w:divBdr>
    </w:div>
    <w:div w:id="1962222870">
      <w:bodyDiv w:val="1"/>
      <w:marLeft w:val="0"/>
      <w:marRight w:val="0"/>
      <w:marTop w:val="0"/>
      <w:marBottom w:val="0"/>
      <w:divBdr>
        <w:top w:val="none" w:sz="0" w:space="0" w:color="auto"/>
        <w:left w:val="none" w:sz="0" w:space="0" w:color="auto"/>
        <w:bottom w:val="none" w:sz="0" w:space="0" w:color="auto"/>
        <w:right w:val="none" w:sz="0" w:space="0" w:color="auto"/>
      </w:divBdr>
    </w:div>
    <w:div w:id="1962226538">
      <w:bodyDiv w:val="1"/>
      <w:marLeft w:val="0"/>
      <w:marRight w:val="0"/>
      <w:marTop w:val="0"/>
      <w:marBottom w:val="0"/>
      <w:divBdr>
        <w:top w:val="none" w:sz="0" w:space="0" w:color="auto"/>
        <w:left w:val="none" w:sz="0" w:space="0" w:color="auto"/>
        <w:bottom w:val="none" w:sz="0" w:space="0" w:color="auto"/>
        <w:right w:val="none" w:sz="0" w:space="0" w:color="auto"/>
      </w:divBdr>
    </w:div>
    <w:div w:id="1962304675">
      <w:bodyDiv w:val="1"/>
      <w:marLeft w:val="0"/>
      <w:marRight w:val="0"/>
      <w:marTop w:val="0"/>
      <w:marBottom w:val="0"/>
      <w:divBdr>
        <w:top w:val="none" w:sz="0" w:space="0" w:color="auto"/>
        <w:left w:val="none" w:sz="0" w:space="0" w:color="auto"/>
        <w:bottom w:val="none" w:sz="0" w:space="0" w:color="auto"/>
        <w:right w:val="none" w:sz="0" w:space="0" w:color="auto"/>
      </w:divBdr>
    </w:div>
    <w:div w:id="1962608941">
      <w:bodyDiv w:val="1"/>
      <w:marLeft w:val="0"/>
      <w:marRight w:val="0"/>
      <w:marTop w:val="0"/>
      <w:marBottom w:val="0"/>
      <w:divBdr>
        <w:top w:val="none" w:sz="0" w:space="0" w:color="auto"/>
        <w:left w:val="none" w:sz="0" w:space="0" w:color="auto"/>
        <w:bottom w:val="none" w:sz="0" w:space="0" w:color="auto"/>
        <w:right w:val="none" w:sz="0" w:space="0" w:color="auto"/>
      </w:divBdr>
    </w:div>
    <w:div w:id="1962614007">
      <w:bodyDiv w:val="1"/>
      <w:marLeft w:val="0"/>
      <w:marRight w:val="0"/>
      <w:marTop w:val="0"/>
      <w:marBottom w:val="0"/>
      <w:divBdr>
        <w:top w:val="none" w:sz="0" w:space="0" w:color="auto"/>
        <w:left w:val="none" w:sz="0" w:space="0" w:color="auto"/>
        <w:bottom w:val="none" w:sz="0" w:space="0" w:color="auto"/>
        <w:right w:val="none" w:sz="0" w:space="0" w:color="auto"/>
      </w:divBdr>
    </w:div>
    <w:div w:id="1962760615">
      <w:bodyDiv w:val="1"/>
      <w:marLeft w:val="0"/>
      <w:marRight w:val="0"/>
      <w:marTop w:val="0"/>
      <w:marBottom w:val="0"/>
      <w:divBdr>
        <w:top w:val="none" w:sz="0" w:space="0" w:color="auto"/>
        <w:left w:val="none" w:sz="0" w:space="0" w:color="auto"/>
        <w:bottom w:val="none" w:sz="0" w:space="0" w:color="auto"/>
        <w:right w:val="none" w:sz="0" w:space="0" w:color="auto"/>
      </w:divBdr>
    </w:div>
    <w:div w:id="1962881728">
      <w:bodyDiv w:val="1"/>
      <w:marLeft w:val="0"/>
      <w:marRight w:val="0"/>
      <w:marTop w:val="0"/>
      <w:marBottom w:val="0"/>
      <w:divBdr>
        <w:top w:val="none" w:sz="0" w:space="0" w:color="auto"/>
        <w:left w:val="none" w:sz="0" w:space="0" w:color="auto"/>
        <w:bottom w:val="none" w:sz="0" w:space="0" w:color="auto"/>
        <w:right w:val="none" w:sz="0" w:space="0" w:color="auto"/>
      </w:divBdr>
    </w:div>
    <w:div w:id="1963147925">
      <w:bodyDiv w:val="1"/>
      <w:marLeft w:val="0"/>
      <w:marRight w:val="0"/>
      <w:marTop w:val="0"/>
      <w:marBottom w:val="0"/>
      <w:divBdr>
        <w:top w:val="none" w:sz="0" w:space="0" w:color="auto"/>
        <w:left w:val="none" w:sz="0" w:space="0" w:color="auto"/>
        <w:bottom w:val="none" w:sz="0" w:space="0" w:color="auto"/>
        <w:right w:val="none" w:sz="0" w:space="0" w:color="auto"/>
      </w:divBdr>
    </w:div>
    <w:div w:id="1963615091">
      <w:bodyDiv w:val="1"/>
      <w:marLeft w:val="0"/>
      <w:marRight w:val="0"/>
      <w:marTop w:val="0"/>
      <w:marBottom w:val="0"/>
      <w:divBdr>
        <w:top w:val="none" w:sz="0" w:space="0" w:color="auto"/>
        <w:left w:val="none" w:sz="0" w:space="0" w:color="auto"/>
        <w:bottom w:val="none" w:sz="0" w:space="0" w:color="auto"/>
        <w:right w:val="none" w:sz="0" w:space="0" w:color="auto"/>
      </w:divBdr>
    </w:div>
    <w:div w:id="1964118150">
      <w:bodyDiv w:val="1"/>
      <w:marLeft w:val="0"/>
      <w:marRight w:val="0"/>
      <w:marTop w:val="0"/>
      <w:marBottom w:val="0"/>
      <w:divBdr>
        <w:top w:val="none" w:sz="0" w:space="0" w:color="auto"/>
        <w:left w:val="none" w:sz="0" w:space="0" w:color="auto"/>
        <w:bottom w:val="none" w:sz="0" w:space="0" w:color="auto"/>
        <w:right w:val="none" w:sz="0" w:space="0" w:color="auto"/>
      </w:divBdr>
    </w:div>
    <w:div w:id="1964312218">
      <w:bodyDiv w:val="1"/>
      <w:marLeft w:val="0"/>
      <w:marRight w:val="0"/>
      <w:marTop w:val="0"/>
      <w:marBottom w:val="0"/>
      <w:divBdr>
        <w:top w:val="none" w:sz="0" w:space="0" w:color="auto"/>
        <w:left w:val="none" w:sz="0" w:space="0" w:color="auto"/>
        <w:bottom w:val="none" w:sz="0" w:space="0" w:color="auto"/>
        <w:right w:val="none" w:sz="0" w:space="0" w:color="auto"/>
      </w:divBdr>
    </w:div>
    <w:div w:id="1964459656">
      <w:bodyDiv w:val="1"/>
      <w:marLeft w:val="0"/>
      <w:marRight w:val="0"/>
      <w:marTop w:val="0"/>
      <w:marBottom w:val="0"/>
      <w:divBdr>
        <w:top w:val="none" w:sz="0" w:space="0" w:color="auto"/>
        <w:left w:val="none" w:sz="0" w:space="0" w:color="auto"/>
        <w:bottom w:val="none" w:sz="0" w:space="0" w:color="auto"/>
        <w:right w:val="none" w:sz="0" w:space="0" w:color="auto"/>
      </w:divBdr>
    </w:div>
    <w:div w:id="1965109813">
      <w:bodyDiv w:val="1"/>
      <w:marLeft w:val="0"/>
      <w:marRight w:val="0"/>
      <w:marTop w:val="0"/>
      <w:marBottom w:val="0"/>
      <w:divBdr>
        <w:top w:val="none" w:sz="0" w:space="0" w:color="auto"/>
        <w:left w:val="none" w:sz="0" w:space="0" w:color="auto"/>
        <w:bottom w:val="none" w:sz="0" w:space="0" w:color="auto"/>
        <w:right w:val="none" w:sz="0" w:space="0" w:color="auto"/>
      </w:divBdr>
    </w:div>
    <w:div w:id="1965230246">
      <w:bodyDiv w:val="1"/>
      <w:marLeft w:val="0"/>
      <w:marRight w:val="0"/>
      <w:marTop w:val="0"/>
      <w:marBottom w:val="0"/>
      <w:divBdr>
        <w:top w:val="none" w:sz="0" w:space="0" w:color="auto"/>
        <w:left w:val="none" w:sz="0" w:space="0" w:color="auto"/>
        <w:bottom w:val="none" w:sz="0" w:space="0" w:color="auto"/>
        <w:right w:val="none" w:sz="0" w:space="0" w:color="auto"/>
      </w:divBdr>
    </w:div>
    <w:div w:id="1965303945">
      <w:bodyDiv w:val="1"/>
      <w:marLeft w:val="0"/>
      <w:marRight w:val="0"/>
      <w:marTop w:val="0"/>
      <w:marBottom w:val="0"/>
      <w:divBdr>
        <w:top w:val="none" w:sz="0" w:space="0" w:color="auto"/>
        <w:left w:val="none" w:sz="0" w:space="0" w:color="auto"/>
        <w:bottom w:val="none" w:sz="0" w:space="0" w:color="auto"/>
        <w:right w:val="none" w:sz="0" w:space="0" w:color="auto"/>
      </w:divBdr>
    </w:div>
    <w:div w:id="1965304263">
      <w:bodyDiv w:val="1"/>
      <w:marLeft w:val="0"/>
      <w:marRight w:val="0"/>
      <w:marTop w:val="0"/>
      <w:marBottom w:val="0"/>
      <w:divBdr>
        <w:top w:val="none" w:sz="0" w:space="0" w:color="auto"/>
        <w:left w:val="none" w:sz="0" w:space="0" w:color="auto"/>
        <w:bottom w:val="none" w:sz="0" w:space="0" w:color="auto"/>
        <w:right w:val="none" w:sz="0" w:space="0" w:color="auto"/>
      </w:divBdr>
    </w:div>
    <w:div w:id="1965380762">
      <w:bodyDiv w:val="1"/>
      <w:marLeft w:val="0"/>
      <w:marRight w:val="0"/>
      <w:marTop w:val="0"/>
      <w:marBottom w:val="0"/>
      <w:divBdr>
        <w:top w:val="none" w:sz="0" w:space="0" w:color="auto"/>
        <w:left w:val="none" w:sz="0" w:space="0" w:color="auto"/>
        <w:bottom w:val="none" w:sz="0" w:space="0" w:color="auto"/>
        <w:right w:val="none" w:sz="0" w:space="0" w:color="auto"/>
      </w:divBdr>
    </w:div>
    <w:div w:id="1965383155">
      <w:bodyDiv w:val="1"/>
      <w:marLeft w:val="0"/>
      <w:marRight w:val="0"/>
      <w:marTop w:val="0"/>
      <w:marBottom w:val="0"/>
      <w:divBdr>
        <w:top w:val="none" w:sz="0" w:space="0" w:color="auto"/>
        <w:left w:val="none" w:sz="0" w:space="0" w:color="auto"/>
        <w:bottom w:val="none" w:sz="0" w:space="0" w:color="auto"/>
        <w:right w:val="none" w:sz="0" w:space="0" w:color="auto"/>
      </w:divBdr>
    </w:div>
    <w:div w:id="1965501251">
      <w:bodyDiv w:val="1"/>
      <w:marLeft w:val="0"/>
      <w:marRight w:val="0"/>
      <w:marTop w:val="0"/>
      <w:marBottom w:val="0"/>
      <w:divBdr>
        <w:top w:val="none" w:sz="0" w:space="0" w:color="auto"/>
        <w:left w:val="none" w:sz="0" w:space="0" w:color="auto"/>
        <w:bottom w:val="none" w:sz="0" w:space="0" w:color="auto"/>
        <w:right w:val="none" w:sz="0" w:space="0" w:color="auto"/>
      </w:divBdr>
    </w:div>
    <w:div w:id="1965766283">
      <w:bodyDiv w:val="1"/>
      <w:marLeft w:val="0"/>
      <w:marRight w:val="0"/>
      <w:marTop w:val="0"/>
      <w:marBottom w:val="0"/>
      <w:divBdr>
        <w:top w:val="none" w:sz="0" w:space="0" w:color="auto"/>
        <w:left w:val="none" w:sz="0" w:space="0" w:color="auto"/>
        <w:bottom w:val="none" w:sz="0" w:space="0" w:color="auto"/>
        <w:right w:val="none" w:sz="0" w:space="0" w:color="auto"/>
      </w:divBdr>
    </w:div>
    <w:div w:id="1966038615">
      <w:bodyDiv w:val="1"/>
      <w:marLeft w:val="0"/>
      <w:marRight w:val="0"/>
      <w:marTop w:val="0"/>
      <w:marBottom w:val="0"/>
      <w:divBdr>
        <w:top w:val="none" w:sz="0" w:space="0" w:color="auto"/>
        <w:left w:val="none" w:sz="0" w:space="0" w:color="auto"/>
        <w:bottom w:val="none" w:sz="0" w:space="0" w:color="auto"/>
        <w:right w:val="none" w:sz="0" w:space="0" w:color="auto"/>
      </w:divBdr>
    </w:div>
    <w:div w:id="1966081798">
      <w:bodyDiv w:val="1"/>
      <w:marLeft w:val="0"/>
      <w:marRight w:val="0"/>
      <w:marTop w:val="0"/>
      <w:marBottom w:val="0"/>
      <w:divBdr>
        <w:top w:val="none" w:sz="0" w:space="0" w:color="auto"/>
        <w:left w:val="none" w:sz="0" w:space="0" w:color="auto"/>
        <w:bottom w:val="none" w:sz="0" w:space="0" w:color="auto"/>
        <w:right w:val="none" w:sz="0" w:space="0" w:color="auto"/>
      </w:divBdr>
    </w:div>
    <w:div w:id="1966110950">
      <w:bodyDiv w:val="1"/>
      <w:marLeft w:val="0"/>
      <w:marRight w:val="0"/>
      <w:marTop w:val="0"/>
      <w:marBottom w:val="0"/>
      <w:divBdr>
        <w:top w:val="none" w:sz="0" w:space="0" w:color="auto"/>
        <w:left w:val="none" w:sz="0" w:space="0" w:color="auto"/>
        <w:bottom w:val="none" w:sz="0" w:space="0" w:color="auto"/>
        <w:right w:val="none" w:sz="0" w:space="0" w:color="auto"/>
      </w:divBdr>
    </w:div>
    <w:div w:id="1966229765">
      <w:bodyDiv w:val="1"/>
      <w:marLeft w:val="0"/>
      <w:marRight w:val="0"/>
      <w:marTop w:val="0"/>
      <w:marBottom w:val="0"/>
      <w:divBdr>
        <w:top w:val="none" w:sz="0" w:space="0" w:color="auto"/>
        <w:left w:val="none" w:sz="0" w:space="0" w:color="auto"/>
        <w:bottom w:val="none" w:sz="0" w:space="0" w:color="auto"/>
        <w:right w:val="none" w:sz="0" w:space="0" w:color="auto"/>
      </w:divBdr>
    </w:div>
    <w:div w:id="1967196103">
      <w:bodyDiv w:val="1"/>
      <w:marLeft w:val="0"/>
      <w:marRight w:val="0"/>
      <w:marTop w:val="0"/>
      <w:marBottom w:val="0"/>
      <w:divBdr>
        <w:top w:val="none" w:sz="0" w:space="0" w:color="auto"/>
        <w:left w:val="none" w:sz="0" w:space="0" w:color="auto"/>
        <w:bottom w:val="none" w:sz="0" w:space="0" w:color="auto"/>
        <w:right w:val="none" w:sz="0" w:space="0" w:color="auto"/>
      </w:divBdr>
    </w:div>
    <w:div w:id="1967350425">
      <w:bodyDiv w:val="1"/>
      <w:marLeft w:val="0"/>
      <w:marRight w:val="0"/>
      <w:marTop w:val="0"/>
      <w:marBottom w:val="0"/>
      <w:divBdr>
        <w:top w:val="none" w:sz="0" w:space="0" w:color="auto"/>
        <w:left w:val="none" w:sz="0" w:space="0" w:color="auto"/>
        <w:bottom w:val="none" w:sz="0" w:space="0" w:color="auto"/>
        <w:right w:val="none" w:sz="0" w:space="0" w:color="auto"/>
      </w:divBdr>
    </w:div>
    <w:div w:id="1967538510">
      <w:bodyDiv w:val="1"/>
      <w:marLeft w:val="0"/>
      <w:marRight w:val="0"/>
      <w:marTop w:val="0"/>
      <w:marBottom w:val="0"/>
      <w:divBdr>
        <w:top w:val="none" w:sz="0" w:space="0" w:color="auto"/>
        <w:left w:val="none" w:sz="0" w:space="0" w:color="auto"/>
        <w:bottom w:val="none" w:sz="0" w:space="0" w:color="auto"/>
        <w:right w:val="none" w:sz="0" w:space="0" w:color="auto"/>
      </w:divBdr>
    </w:div>
    <w:div w:id="1967589464">
      <w:bodyDiv w:val="1"/>
      <w:marLeft w:val="0"/>
      <w:marRight w:val="0"/>
      <w:marTop w:val="0"/>
      <w:marBottom w:val="0"/>
      <w:divBdr>
        <w:top w:val="none" w:sz="0" w:space="0" w:color="auto"/>
        <w:left w:val="none" w:sz="0" w:space="0" w:color="auto"/>
        <w:bottom w:val="none" w:sz="0" w:space="0" w:color="auto"/>
        <w:right w:val="none" w:sz="0" w:space="0" w:color="auto"/>
      </w:divBdr>
    </w:div>
    <w:div w:id="1967663414">
      <w:bodyDiv w:val="1"/>
      <w:marLeft w:val="0"/>
      <w:marRight w:val="0"/>
      <w:marTop w:val="0"/>
      <w:marBottom w:val="0"/>
      <w:divBdr>
        <w:top w:val="none" w:sz="0" w:space="0" w:color="auto"/>
        <w:left w:val="none" w:sz="0" w:space="0" w:color="auto"/>
        <w:bottom w:val="none" w:sz="0" w:space="0" w:color="auto"/>
        <w:right w:val="none" w:sz="0" w:space="0" w:color="auto"/>
      </w:divBdr>
    </w:div>
    <w:div w:id="1967813527">
      <w:bodyDiv w:val="1"/>
      <w:marLeft w:val="0"/>
      <w:marRight w:val="0"/>
      <w:marTop w:val="0"/>
      <w:marBottom w:val="0"/>
      <w:divBdr>
        <w:top w:val="none" w:sz="0" w:space="0" w:color="auto"/>
        <w:left w:val="none" w:sz="0" w:space="0" w:color="auto"/>
        <w:bottom w:val="none" w:sz="0" w:space="0" w:color="auto"/>
        <w:right w:val="none" w:sz="0" w:space="0" w:color="auto"/>
      </w:divBdr>
    </w:div>
    <w:div w:id="1967855809">
      <w:bodyDiv w:val="1"/>
      <w:marLeft w:val="0"/>
      <w:marRight w:val="0"/>
      <w:marTop w:val="0"/>
      <w:marBottom w:val="0"/>
      <w:divBdr>
        <w:top w:val="none" w:sz="0" w:space="0" w:color="auto"/>
        <w:left w:val="none" w:sz="0" w:space="0" w:color="auto"/>
        <w:bottom w:val="none" w:sz="0" w:space="0" w:color="auto"/>
        <w:right w:val="none" w:sz="0" w:space="0" w:color="auto"/>
      </w:divBdr>
    </w:div>
    <w:div w:id="1968313525">
      <w:bodyDiv w:val="1"/>
      <w:marLeft w:val="0"/>
      <w:marRight w:val="0"/>
      <w:marTop w:val="0"/>
      <w:marBottom w:val="0"/>
      <w:divBdr>
        <w:top w:val="none" w:sz="0" w:space="0" w:color="auto"/>
        <w:left w:val="none" w:sz="0" w:space="0" w:color="auto"/>
        <w:bottom w:val="none" w:sz="0" w:space="0" w:color="auto"/>
        <w:right w:val="none" w:sz="0" w:space="0" w:color="auto"/>
      </w:divBdr>
    </w:div>
    <w:div w:id="1968462089">
      <w:bodyDiv w:val="1"/>
      <w:marLeft w:val="0"/>
      <w:marRight w:val="0"/>
      <w:marTop w:val="0"/>
      <w:marBottom w:val="0"/>
      <w:divBdr>
        <w:top w:val="none" w:sz="0" w:space="0" w:color="auto"/>
        <w:left w:val="none" w:sz="0" w:space="0" w:color="auto"/>
        <w:bottom w:val="none" w:sz="0" w:space="0" w:color="auto"/>
        <w:right w:val="none" w:sz="0" w:space="0" w:color="auto"/>
      </w:divBdr>
    </w:div>
    <w:div w:id="1968587892">
      <w:bodyDiv w:val="1"/>
      <w:marLeft w:val="0"/>
      <w:marRight w:val="0"/>
      <w:marTop w:val="0"/>
      <w:marBottom w:val="0"/>
      <w:divBdr>
        <w:top w:val="none" w:sz="0" w:space="0" w:color="auto"/>
        <w:left w:val="none" w:sz="0" w:space="0" w:color="auto"/>
        <w:bottom w:val="none" w:sz="0" w:space="0" w:color="auto"/>
        <w:right w:val="none" w:sz="0" w:space="0" w:color="auto"/>
      </w:divBdr>
    </w:div>
    <w:div w:id="1968929816">
      <w:bodyDiv w:val="1"/>
      <w:marLeft w:val="0"/>
      <w:marRight w:val="0"/>
      <w:marTop w:val="0"/>
      <w:marBottom w:val="0"/>
      <w:divBdr>
        <w:top w:val="none" w:sz="0" w:space="0" w:color="auto"/>
        <w:left w:val="none" w:sz="0" w:space="0" w:color="auto"/>
        <w:bottom w:val="none" w:sz="0" w:space="0" w:color="auto"/>
        <w:right w:val="none" w:sz="0" w:space="0" w:color="auto"/>
      </w:divBdr>
    </w:div>
    <w:div w:id="1970089691">
      <w:bodyDiv w:val="1"/>
      <w:marLeft w:val="0"/>
      <w:marRight w:val="0"/>
      <w:marTop w:val="0"/>
      <w:marBottom w:val="0"/>
      <w:divBdr>
        <w:top w:val="none" w:sz="0" w:space="0" w:color="auto"/>
        <w:left w:val="none" w:sz="0" w:space="0" w:color="auto"/>
        <w:bottom w:val="none" w:sz="0" w:space="0" w:color="auto"/>
        <w:right w:val="none" w:sz="0" w:space="0" w:color="auto"/>
      </w:divBdr>
    </w:div>
    <w:div w:id="1970628214">
      <w:bodyDiv w:val="1"/>
      <w:marLeft w:val="0"/>
      <w:marRight w:val="0"/>
      <w:marTop w:val="0"/>
      <w:marBottom w:val="0"/>
      <w:divBdr>
        <w:top w:val="none" w:sz="0" w:space="0" w:color="auto"/>
        <w:left w:val="none" w:sz="0" w:space="0" w:color="auto"/>
        <w:bottom w:val="none" w:sz="0" w:space="0" w:color="auto"/>
        <w:right w:val="none" w:sz="0" w:space="0" w:color="auto"/>
      </w:divBdr>
    </w:div>
    <w:div w:id="1970822383">
      <w:bodyDiv w:val="1"/>
      <w:marLeft w:val="0"/>
      <w:marRight w:val="0"/>
      <w:marTop w:val="0"/>
      <w:marBottom w:val="0"/>
      <w:divBdr>
        <w:top w:val="none" w:sz="0" w:space="0" w:color="auto"/>
        <w:left w:val="none" w:sz="0" w:space="0" w:color="auto"/>
        <w:bottom w:val="none" w:sz="0" w:space="0" w:color="auto"/>
        <w:right w:val="none" w:sz="0" w:space="0" w:color="auto"/>
      </w:divBdr>
    </w:div>
    <w:div w:id="1970823471">
      <w:bodyDiv w:val="1"/>
      <w:marLeft w:val="0"/>
      <w:marRight w:val="0"/>
      <w:marTop w:val="0"/>
      <w:marBottom w:val="0"/>
      <w:divBdr>
        <w:top w:val="none" w:sz="0" w:space="0" w:color="auto"/>
        <w:left w:val="none" w:sz="0" w:space="0" w:color="auto"/>
        <w:bottom w:val="none" w:sz="0" w:space="0" w:color="auto"/>
        <w:right w:val="none" w:sz="0" w:space="0" w:color="auto"/>
      </w:divBdr>
    </w:div>
    <w:div w:id="1971011079">
      <w:bodyDiv w:val="1"/>
      <w:marLeft w:val="0"/>
      <w:marRight w:val="0"/>
      <w:marTop w:val="0"/>
      <w:marBottom w:val="0"/>
      <w:divBdr>
        <w:top w:val="none" w:sz="0" w:space="0" w:color="auto"/>
        <w:left w:val="none" w:sz="0" w:space="0" w:color="auto"/>
        <w:bottom w:val="none" w:sz="0" w:space="0" w:color="auto"/>
        <w:right w:val="none" w:sz="0" w:space="0" w:color="auto"/>
      </w:divBdr>
    </w:div>
    <w:div w:id="1971158576">
      <w:bodyDiv w:val="1"/>
      <w:marLeft w:val="0"/>
      <w:marRight w:val="0"/>
      <w:marTop w:val="0"/>
      <w:marBottom w:val="0"/>
      <w:divBdr>
        <w:top w:val="none" w:sz="0" w:space="0" w:color="auto"/>
        <w:left w:val="none" w:sz="0" w:space="0" w:color="auto"/>
        <w:bottom w:val="none" w:sz="0" w:space="0" w:color="auto"/>
        <w:right w:val="none" w:sz="0" w:space="0" w:color="auto"/>
      </w:divBdr>
    </w:div>
    <w:div w:id="1971206647">
      <w:bodyDiv w:val="1"/>
      <w:marLeft w:val="0"/>
      <w:marRight w:val="0"/>
      <w:marTop w:val="0"/>
      <w:marBottom w:val="0"/>
      <w:divBdr>
        <w:top w:val="none" w:sz="0" w:space="0" w:color="auto"/>
        <w:left w:val="none" w:sz="0" w:space="0" w:color="auto"/>
        <w:bottom w:val="none" w:sz="0" w:space="0" w:color="auto"/>
        <w:right w:val="none" w:sz="0" w:space="0" w:color="auto"/>
      </w:divBdr>
    </w:div>
    <w:div w:id="1971279950">
      <w:bodyDiv w:val="1"/>
      <w:marLeft w:val="0"/>
      <w:marRight w:val="0"/>
      <w:marTop w:val="0"/>
      <w:marBottom w:val="0"/>
      <w:divBdr>
        <w:top w:val="none" w:sz="0" w:space="0" w:color="auto"/>
        <w:left w:val="none" w:sz="0" w:space="0" w:color="auto"/>
        <w:bottom w:val="none" w:sz="0" w:space="0" w:color="auto"/>
        <w:right w:val="none" w:sz="0" w:space="0" w:color="auto"/>
      </w:divBdr>
    </w:div>
    <w:div w:id="1971551428">
      <w:bodyDiv w:val="1"/>
      <w:marLeft w:val="0"/>
      <w:marRight w:val="0"/>
      <w:marTop w:val="0"/>
      <w:marBottom w:val="0"/>
      <w:divBdr>
        <w:top w:val="none" w:sz="0" w:space="0" w:color="auto"/>
        <w:left w:val="none" w:sz="0" w:space="0" w:color="auto"/>
        <w:bottom w:val="none" w:sz="0" w:space="0" w:color="auto"/>
        <w:right w:val="none" w:sz="0" w:space="0" w:color="auto"/>
      </w:divBdr>
    </w:div>
    <w:div w:id="1971670819">
      <w:bodyDiv w:val="1"/>
      <w:marLeft w:val="0"/>
      <w:marRight w:val="0"/>
      <w:marTop w:val="0"/>
      <w:marBottom w:val="0"/>
      <w:divBdr>
        <w:top w:val="none" w:sz="0" w:space="0" w:color="auto"/>
        <w:left w:val="none" w:sz="0" w:space="0" w:color="auto"/>
        <w:bottom w:val="none" w:sz="0" w:space="0" w:color="auto"/>
        <w:right w:val="none" w:sz="0" w:space="0" w:color="auto"/>
      </w:divBdr>
    </w:div>
    <w:div w:id="1971813437">
      <w:bodyDiv w:val="1"/>
      <w:marLeft w:val="0"/>
      <w:marRight w:val="0"/>
      <w:marTop w:val="0"/>
      <w:marBottom w:val="0"/>
      <w:divBdr>
        <w:top w:val="none" w:sz="0" w:space="0" w:color="auto"/>
        <w:left w:val="none" w:sz="0" w:space="0" w:color="auto"/>
        <w:bottom w:val="none" w:sz="0" w:space="0" w:color="auto"/>
        <w:right w:val="none" w:sz="0" w:space="0" w:color="auto"/>
      </w:divBdr>
    </w:div>
    <w:div w:id="1971979241">
      <w:bodyDiv w:val="1"/>
      <w:marLeft w:val="0"/>
      <w:marRight w:val="0"/>
      <w:marTop w:val="0"/>
      <w:marBottom w:val="0"/>
      <w:divBdr>
        <w:top w:val="none" w:sz="0" w:space="0" w:color="auto"/>
        <w:left w:val="none" w:sz="0" w:space="0" w:color="auto"/>
        <w:bottom w:val="none" w:sz="0" w:space="0" w:color="auto"/>
        <w:right w:val="none" w:sz="0" w:space="0" w:color="auto"/>
      </w:divBdr>
    </w:div>
    <w:div w:id="1972006984">
      <w:bodyDiv w:val="1"/>
      <w:marLeft w:val="0"/>
      <w:marRight w:val="0"/>
      <w:marTop w:val="0"/>
      <w:marBottom w:val="0"/>
      <w:divBdr>
        <w:top w:val="none" w:sz="0" w:space="0" w:color="auto"/>
        <w:left w:val="none" w:sz="0" w:space="0" w:color="auto"/>
        <w:bottom w:val="none" w:sz="0" w:space="0" w:color="auto"/>
        <w:right w:val="none" w:sz="0" w:space="0" w:color="auto"/>
      </w:divBdr>
    </w:div>
    <w:div w:id="1972125457">
      <w:bodyDiv w:val="1"/>
      <w:marLeft w:val="0"/>
      <w:marRight w:val="0"/>
      <w:marTop w:val="0"/>
      <w:marBottom w:val="0"/>
      <w:divBdr>
        <w:top w:val="none" w:sz="0" w:space="0" w:color="auto"/>
        <w:left w:val="none" w:sz="0" w:space="0" w:color="auto"/>
        <w:bottom w:val="none" w:sz="0" w:space="0" w:color="auto"/>
        <w:right w:val="none" w:sz="0" w:space="0" w:color="auto"/>
      </w:divBdr>
    </w:div>
    <w:div w:id="1972245219">
      <w:bodyDiv w:val="1"/>
      <w:marLeft w:val="0"/>
      <w:marRight w:val="0"/>
      <w:marTop w:val="0"/>
      <w:marBottom w:val="0"/>
      <w:divBdr>
        <w:top w:val="none" w:sz="0" w:space="0" w:color="auto"/>
        <w:left w:val="none" w:sz="0" w:space="0" w:color="auto"/>
        <w:bottom w:val="none" w:sz="0" w:space="0" w:color="auto"/>
        <w:right w:val="none" w:sz="0" w:space="0" w:color="auto"/>
      </w:divBdr>
    </w:div>
    <w:div w:id="1972317635">
      <w:bodyDiv w:val="1"/>
      <w:marLeft w:val="0"/>
      <w:marRight w:val="0"/>
      <w:marTop w:val="0"/>
      <w:marBottom w:val="0"/>
      <w:divBdr>
        <w:top w:val="none" w:sz="0" w:space="0" w:color="auto"/>
        <w:left w:val="none" w:sz="0" w:space="0" w:color="auto"/>
        <w:bottom w:val="none" w:sz="0" w:space="0" w:color="auto"/>
        <w:right w:val="none" w:sz="0" w:space="0" w:color="auto"/>
      </w:divBdr>
    </w:div>
    <w:div w:id="1972399633">
      <w:bodyDiv w:val="1"/>
      <w:marLeft w:val="0"/>
      <w:marRight w:val="0"/>
      <w:marTop w:val="0"/>
      <w:marBottom w:val="0"/>
      <w:divBdr>
        <w:top w:val="none" w:sz="0" w:space="0" w:color="auto"/>
        <w:left w:val="none" w:sz="0" w:space="0" w:color="auto"/>
        <w:bottom w:val="none" w:sz="0" w:space="0" w:color="auto"/>
        <w:right w:val="none" w:sz="0" w:space="0" w:color="auto"/>
      </w:divBdr>
    </w:div>
    <w:div w:id="1972713149">
      <w:bodyDiv w:val="1"/>
      <w:marLeft w:val="0"/>
      <w:marRight w:val="0"/>
      <w:marTop w:val="0"/>
      <w:marBottom w:val="0"/>
      <w:divBdr>
        <w:top w:val="none" w:sz="0" w:space="0" w:color="auto"/>
        <w:left w:val="none" w:sz="0" w:space="0" w:color="auto"/>
        <w:bottom w:val="none" w:sz="0" w:space="0" w:color="auto"/>
        <w:right w:val="none" w:sz="0" w:space="0" w:color="auto"/>
      </w:divBdr>
    </w:div>
    <w:div w:id="1972788362">
      <w:bodyDiv w:val="1"/>
      <w:marLeft w:val="0"/>
      <w:marRight w:val="0"/>
      <w:marTop w:val="0"/>
      <w:marBottom w:val="0"/>
      <w:divBdr>
        <w:top w:val="none" w:sz="0" w:space="0" w:color="auto"/>
        <w:left w:val="none" w:sz="0" w:space="0" w:color="auto"/>
        <w:bottom w:val="none" w:sz="0" w:space="0" w:color="auto"/>
        <w:right w:val="none" w:sz="0" w:space="0" w:color="auto"/>
      </w:divBdr>
    </w:div>
    <w:div w:id="1972903140">
      <w:bodyDiv w:val="1"/>
      <w:marLeft w:val="0"/>
      <w:marRight w:val="0"/>
      <w:marTop w:val="0"/>
      <w:marBottom w:val="0"/>
      <w:divBdr>
        <w:top w:val="none" w:sz="0" w:space="0" w:color="auto"/>
        <w:left w:val="none" w:sz="0" w:space="0" w:color="auto"/>
        <w:bottom w:val="none" w:sz="0" w:space="0" w:color="auto"/>
        <w:right w:val="none" w:sz="0" w:space="0" w:color="auto"/>
      </w:divBdr>
    </w:div>
    <w:div w:id="1973051657">
      <w:bodyDiv w:val="1"/>
      <w:marLeft w:val="0"/>
      <w:marRight w:val="0"/>
      <w:marTop w:val="0"/>
      <w:marBottom w:val="0"/>
      <w:divBdr>
        <w:top w:val="none" w:sz="0" w:space="0" w:color="auto"/>
        <w:left w:val="none" w:sz="0" w:space="0" w:color="auto"/>
        <w:bottom w:val="none" w:sz="0" w:space="0" w:color="auto"/>
        <w:right w:val="none" w:sz="0" w:space="0" w:color="auto"/>
      </w:divBdr>
    </w:div>
    <w:div w:id="1973436515">
      <w:bodyDiv w:val="1"/>
      <w:marLeft w:val="0"/>
      <w:marRight w:val="0"/>
      <w:marTop w:val="0"/>
      <w:marBottom w:val="0"/>
      <w:divBdr>
        <w:top w:val="none" w:sz="0" w:space="0" w:color="auto"/>
        <w:left w:val="none" w:sz="0" w:space="0" w:color="auto"/>
        <w:bottom w:val="none" w:sz="0" w:space="0" w:color="auto"/>
        <w:right w:val="none" w:sz="0" w:space="0" w:color="auto"/>
      </w:divBdr>
    </w:div>
    <w:div w:id="1973513099">
      <w:bodyDiv w:val="1"/>
      <w:marLeft w:val="0"/>
      <w:marRight w:val="0"/>
      <w:marTop w:val="0"/>
      <w:marBottom w:val="0"/>
      <w:divBdr>
        <w:top w:val="none" w:sz="0" w:space="0" w:color="auto"/>
        <w:left w:val="none" w:sz="0" w:space="0" w:color="auto"/>
        <w:bottom w:val="none" w:sz="0" w:space="0" w:color="auto"/>
        <w:right w:val="none" w:sz="0" w:space="0" w:color="auto"/>
      </w:divBdr>
    </w:div>
    <w:div w:id="1974166487">
      <w:bodyDiv w:val="1"/>
      <w:marLeft w:val="0"/>
      <w:marRight w:val="0"/>
      <w:marTop w:val="0"/>
      <w:marBottom w:val="0"/>
      <w:divBdr>
        <w:top w:val="none" w:sz="0" w:space="0" w:color="auto"/>
        <w:left w:val="none" w:sz="0" w:space="0" w:color="auto"/>
        <w:bottom w:val="none" w:sz="0" w:space="0" w:color="auto"/>
        <w:right w:val="none" w:sz="0" w:space="0" w:color="auto"/>
      </w:divBdr>
    </w:div>
    <w:div w:id="1974171369">
      <w:bodyDiv w:val="1"/>
      <w:marLeft w:val="0"/>
      <w:marRight w:val="0"/>
      <w:marTop w:val="0"/>
      <w:marBottom w:val="0"/>
      <w:divBdr>
        <w:top w:val="none" w:sz="0" w:space="0" w:color="auto"/>
        <w:left w:val="none" w:sz="0" w:space="0" w:color="auto"/>
        <w:bottom w:val="none" w:sz="0" w:space="0" w:color="auto"/>
        <w:right w:val="none" w:sz="0" w:space="0" w:color="auto"/>
      </w:divBdr>
    </w:div>
    <w:div w:id="1974212863">
      <w:bodyDiv w:val="1"/>
      <w:marLeft w:val="0"/>
      <w:marRight w:val="0"/>
      <w:marTop w:val="0"/>
      <w:marBottom w:val="0"/>
      <w:divBdr>
        <w:top w:val="none" w:sz="0" w:space="0" w:color="auto"/>
        <w:left w:val="none" w:sz="0" w:space="0" w:color="auto"/>
        <w:bottom w:val="none" w:sz="0" w:space="0" w:color="auto"/>
        <w:right w:val="none" w:sz="0" w:space="0" w:color="auto"/>
      </w:divBdr>
    </w:div>
    <w:div w:id="1974217470">
      <w:bodyDiv w:val="1"/>
      <w:marLeft w:val="0"/>
      <w:marRight w:val="0"/>
      <w:marTop w:val="0"/>
      <w:marBottom w:val="0"/>
      <w:divBdr>
        <w:top w:val="none" w:sz="0" w:space="0" w:color="auto"/>
        <w:left w:val="none" w:sz="0" w:space="0" w:color="auto"/>
        <w:bottom w:val="none" w:sz="0" w:space="0" w:color="auto"/>
        <w:right w:val="none" w:sz="0" w:space="0" w:color="auto"/>
      </w:divBdr>
    </w:div>
    <w:div w:id="1974559647">
      <w:bodyDiv w:val="1"/>
      <w:marLeft w:val="0"/>
      <w:marRight w:val="0"/>
      <w:marTop w:val="0"/>
      <w:marBottom w:val="0"/>
      <w:divBdr>
        <w:top w:val="none" w:sz="0" w:space="0" w:color="auto"/>
        <w:left w:val="none" w:sz="0" w:space="0" w:color="auto"/>
        <w:bottom w:val="none" w:sz="0" w:space="0" w:color="auto"/>
        <w:right w:val="none" w:sz="0" w:space="0" w:color="auto"/>
      </w:divBdr>
    </w:div>
    <w:div w:id="1974826722">
      <w:bodyDiv w:val="1"/>
      <w:marLeft w:val="0"/>
      <w:marRight w:val="0"/>
      <w:marTop w:val="0"/>
      <w:marBottom w:val="0"/>
      <w:divBdr>
        <w:top w:val="none" w:sz="0" w:space="0" w:color="auto"/>
        <w:left w:val="none" w:sz="0" w:space="0" w:color="auto"/>
        <w:bottom w:val="none" w:sz="0" w:space="0" w:color="auto"/>
        <w:right w:val="none" w:sz="0" w:space="0" w:color="auto"/>
      </w:divBdr>
    </w:div>
    <w:div w:id="1974866686">
      <w:bodyDiv w:val="1"/>
      <w:marLeft w:val="0"/>
      <w:marRight w:val="0"/>
      <w:marTop w:val="0"/>
      <w:marBottom w:val="0"/>
      <w:divBdr>
        <w:top w:val="none" w:sz="0" w:space="0" w:color="auto"/>
        <w:left w:val="none" w:sz="0" w:space="0" w:color="auto"/>
        <w:bottom w:val="none" w:sz="0" w:space="0" w:color="auto"/>
        <w:right w:val="none" w:sz="0" w:space="0" w:color="auto"/>
      </w:divBdr>
    </w:div>
    <w:div w:id="1975063519">
      <w:bodyDiv w:val="1"/>
      <w:marLeft w:val="0"/>
      <w:marRight w:val="0"/>
      <w:marTop w:val="0"/>
      <w:marBottom w:val="0"/>
      <w:divBdr>
        <w:top w:val="none" w:sz="0" w:space="0" w:color="auto"/>
        <w:left w:val="none" w:sz="0" w:space="0" w:color="auto"/>
        <w:bottom w:val="none" w:sz="0" w:space="0" w:color="auto"/>
        <w:right w:val="none" w:sz="0" w:space="0" w:color="auto"/>
      </w:divBdr>
    </w:div>
    <w:div w:id="1975138504">
      <w:bodyDiv w:val="1"/>
      <w:marLeft w:val="0"/>
      <w:marRight w:val="0"/>
      <w:marTop w:val="0"/>
      <w:marBottom w:val="0"/>
      <w:divBdr>
        <w:top w:val="none" w:sz="0" w:space="0" w:color="auto"/>
        <w:left w:val="none" w:sz="0" w:space="0" w:color="auto"/>
        <w:bottom w:val="none" w:sz="0" w:space="0" w:color="auto"/>
        <w:right w:val="none" w:sz="0" w:space="0" w:color="auto"/>
      </w:divBdr>
    </w:div>
    <w:div w:id="1975214129">
      <w:bodyDiv w:val="1"/>
      <w:marLeft w:val="0"/>
      <w:marRight w:val="0"/>
      <w:marTop w:val="0"/>
      <w:marBottom w:val="0"/>
      <w:divBdr>
        <w:top w:val="none" w:sz="0" w:space="0" w:color="auto"/>
        <w:left w:val="none" w:sz="0" w:space="0" w:color="auto"/>
        <w:bottom w:val="none" w:sz="0" w:space="0" w:color="auto"/>
        <w:right w:val="none" w:sz="0" w:space="0" w:color="auto"/>
      </w:divBdr>
    </w:div>
    <w:div w:id="1975669279">
      <w:bodyDiv w:val="1"/>
      <w:marLeft w:val="0"/>
      <w:marRight w:val="0"/>
      <w:marTop w:val="0"/>
      <w:marBottom w:val="0"/>
      <w:divBdr>
        <w:top w:val="none" w:sz="0" w:space="0" w:color="auto"/>
        <w:left w:val="none" w:sz="0" w:space="0" w:color="auto"/>
        <w:bottom w:val="none" w:sz="0" w:space="0" w:color="auto"/>
        <w:right w:val="none" w:sz="0" w:space="0" w:color="auto"/>
      </w:divBdr>
    </w:div>
    <w:div w:id="1975911534">
      <w:bodyDiv w:val="1"/>
      <w:marLeft w:val="0"/>
      <w:marRight w:val="0"/>
      <w:marTop w:val="0"/>
      <w:marBottom w:val="0"/>
      <w:divBdr>
        <w:top w:val="none" w:sz="0" w:space="0" w:color="auto"/>
        <w:left w:val="none" w:sz="0" w:space="0" w:color="auto"/>
        <w:bottom w:val="none" w:sz="0" w:space="0" w:color="auto"/>
        <w:right w:val="none" w:sz="0" w:space="0" w:color="auto"/>
      </w:divBdr>
    </w:div>
    <w:div w:id="1976056255">
      <w:bodyDiv w:val="1"/>
      <w:marLeft w:val="0"/>
      <w:marRight w:val="0"/>
      <w:marTop w:val="0"/>
      <w:marBottom w:val="0"/>
      <w:divBdr>
        <w:top w:val="none" w:sz="0" w:space="0" w:color="auto"/>
        <w:left w:val="none" w:sz="0" w:space="0" w:color="auto"/>
        <w:bottom w:val="none" w:sz="0" w:space="0" w:color="auto"/>
        <w:right w:val="none" w:sz="0" w:space="0" w:color="auto"/>
      </w:divBdr>
    </w:div>
    <w:div w:id="1976180665">
      <w:bodyDiv w:val="1"/>
      <w:marLeft w:val="0"/>
      <w:marRight w:val="0"/>
      <w:marTop w:val="0"/>
      <w:marBottom w:val="0"/>
      <w:divBdr>
        <w:top w:val="none" w:sz="0" w:space="0" w:color="auto"/>
        <w:left w:val="none" w:sz="0" w:space="0" w:color="auto"/>
        <w:bottom w:val="none" w:sz="0" w:space="0" w:color="auto"/>
        <w:right w:val="none" w:sz="0" w:space="0" w:color="auto"/>
      </w:divBdr>
    </w:div>
    <w:div w:id="1976254718">
      <w:bodyDiv w:val="1"/>
      <w:marLeft w:val="0"/>
      <w:marRight w:val="0"/>
      <w:marTop w:val="0"/>
      <w:marBottom w:val="0"/>
      <w:divBdr>
        <w:top w:val="none" w:sz="0" w:space="0" w:color="auto"/>
        <w:left w:val="none" w:sz="0" w:space="0" w:color="auto"/>
        <w:bottom w:val="none" w:sz="0" w:space="0" w:color="auto"/>
        <w:right w:val="none" w:sz="0" w:space="0" w:color="auto"/>
      </w:divBdr>
    </w:div>
    <w:div w:id="1976593798">
      <w:bodyDiv w:val="1"/>
      <w:marLeft w:val="0"/>
      <w:marRight w:val="0"/>
      <w:marTop w:val="0"/>
      <w:marBottom w:val="0"/>
      <w:divBdr>
        <w:top w:val="none" w:sz="0" w:space="0" w:color="auto"/>
        <w:left w:val="none" w:sz="0" w:space="0" w:color="auto"/>
        <w:bottom w:val="none" w:sz="0" w:space="0" w:color="auto"/>
        <w:right w:val="none" w:sz="0" w:space="0" w:color="auto"/>
      </w:divBdr>
    </w:div>
    <w:div w:id="1976834533">
      <w:bodyDiv w:val="1"/>
      <w:marLeft w:val="0"/>
      <w:marRight w:val="0"/>
      <w:marTop w:val="0"/>
      <w:marBottom w:val="0"/>
      <w:divBdr>
        <w:top w:val="none" w:sz="0" w:space="0" w:color="auto"/>
        <w:left w:val="none" w:sz="0" w:space="0" w:color="auto"/>
        <w:bottom w:val="none" w:sz="0" w:space="0" w:color="auto"/>
        <w:right w:val="none" w:sz="0" w:space="0" w:color="auto"/>
      </w:divBdr>
    </w:div>
    <w:div w:id="1976838231">
      <w:bodyDiv w:val="1"/>
      <w:marLeft w:val="0"/>
      <w:marRight w:val="0"/>
      <w:marTop w:val="0"/>
      <w:marBottom w:val="0"/>
      <w:divBdr>
        <w:top w:val="none" w:sz="0" w:space="0" w:color="auto"/>
        <w:left w:val="none" w:sz="0" w:space="0" w:color="auto"/>
        <w:bottom w:val="none" w:sz="0" w:space="0" w:color="auto"/>
        <w:right w:val="none" w:sz="0" w:space="0" w:color="auto"/>
      </w:divBdr>
    </w:div>
    <w:div w:id="1977182759">
      <w:bodyDiv w:val="1"/>
      <w:marLeft w:val="0"/>
      <w:marRight w:val="0"/>
      <w:marTop w:val="0"/>
      <w:marBottom w:val="0"/>
      <w:divBdr>
        <w:top w:val="none" w:sz="0" w:space="0" w:color="auto"/>
        <w:left w:val="none" w:sz="0" w:space="0" w:color="auto"/>
        <w:bottom w:val="none" w:sz="0" w:space="0" w:color="auto"/>
        <w:right w:val="none" w:sz="0" w:space="0" w:color="auto"/>
      </w:divBdr>
    </w:div>
    <w:div w:id="1977295979">
      <w:bodyDiv w:val="1"/>
      <w:marLeft w:val="0"/>
      <w:marRight w:val="0"/>
      <w:marTop w:val="0"/>
      <w:marBottom w:val="0"/>
      <w:divBdr>
        <w:top w:val="none" w:sz="0" w:space="0" w:color="auto"/>
        <w:left w:val="none" w:sz="0" w:space="0" w:color="auto"/>
        <w:bottom w:val="none" w:sz="0" w:space="0" w:color="auto"/>
        <w:right w:val="none" w:sz="0" w:space="0" w:color="auto"/>
      </w:divBdr>
    </w:div>
    <w:div w:id="1977366960">
      <w:bodyDiv w:val="1"/>
      <w:marLeft w:val="0"/>
      <w:marRight w:val="0"/>
      <w:marTop w:val="0"/>
      <w:marBottom w:val="0"/>
      <w:divBdr>
        <w:top w:val="none" w:sz="0" w:space="0" w:color="auto"/>
        <w:left w:val="none" w:sz="0" w:space="0" w:color="auto"/>
        <w:bottom w:val="none" w:sz="0" w:space="0" w:color="auto"/>
        <w:right w:val="none" w:sz="0" w:space="0" w:color="auto"/>
      </w:divBdr>
    </w:div>
    <w:div w:id="1977448126">
      <w:bodyDiv w:val="1"/>
      <w:marLeft w:val="0"/>
      <w:marRight w:val="0"/>
      <w:marTop w:val="0"/>
      <w:marBottom w:val="0"/>
      <w:divBdr>
        <w:top w:val="none" w:sz="0" w:space="0" w:color="auto"/>
        <w:left w:val="none" w:sz="0" w:space="0" w:color="auto"/>
        <w:bottom w:val="none" w:sz="0" w:space="0" w:color="auto"/>
        <w:right w:val="none" w:sz="0" w:space="0" w:color="auto"/>
      </w:divBdr>
    </w:div>
    <w:div w:id="1977683875">
      <w:bodyDiv w:val="1"/>
      <w:marLeft w:val="0"/>
      <w:marRight w:val="0"/>
      <w:marTop w:val="0"/>
      <w:marBottom w:val="0"/>
      <w:divBdr>
        <w:top w:val="none" w:sz="0" w:space="0" w:color="auto"/>
        <w:left w:val="none" w:sz="0" w:space="0" w:color="auto"/>
        <w:bottom w:val="none" w:sz="0" w:space="0" w:color="auto"/>
        <w:right w:val="none" w:sz="0" w:space="0" w:color="auto"/>
      </w:divBdr>
    </w:div>
    <w:div w:id="1977950066">
      <w:bodyDiv w:val="1"/>
      <w:marLeft w:val="0"/>
      <w:marRight w:val="0"/>
      <w:marTop w:val="0"/>
      <w:marBottom w:val="0"/>
      <w:divBdr>
        <w:top w:val="none" w:sz="0" w:space="0" w:color="auto"/>
        <w:left w:val="none" w:sz="0" w:space="0" w:color="auto"/>
        <w:bottom w:val="none" w:sz="0" w:space="0" w:color="auto"/>
        <w:right w:val="none" w:sz="0" w:space="0" w:color="auto"/>
      </w:divBdr>
    </w:div>
    <w:div w:id="1978148022">
      <w:bodyDiv w:val="1"/>
      <w:marLeft w:val="0"/>
      <w:marRight w:val="0"/>
      <w:marTop w:val="0"/>
      <w:marBottom w:val="0"/>
      <w:divBdr>
        <w:top w:val="none" w:sz="0" w:space="0" w:color="auto"/>
        <w:left w:val="none" w:sz="0" w:space="0" w:color="auto"/>
        <w:bottom w:val="none" w:sz="0" w:space="0" w:color="auto"/>
        <w:right w:val="none" w:sz="0" w:space="0" w:color="auto"/>
      </w:divBdr>
    </w:div>
    <w:div w:id="1978220168">
      <w:bodyDiv w:val="1"/>
      <w:marLeft w:val="0"/>
      <w:marRight w:val="0"/>
      <w:marTop w:val="0"/>
      <w:marBottom w:val="0"/>
      <w:divBdr>
        <w:top w:val="none" w:sz="0" w:space="0" w:color="auto"/>
        <w:left w:val="none" w:sz="0" w:space="0" w:color="auto"/>
        <w:bottom w:val="none" w:sz="0" w:space="0" w:color="auto"/>
        <w:right w:val="none" w:sz="0" w:space="0" w:color="auto"/>
      </w:divBdr>
    </w:div>
    <w:div w:id="1978294621">
      <w:bodyDiv w:val="1"/>
      <w:marLeft w:val="0"/>
      <w:marRight w:val="0"/>
      <w:marTop w:val="0"/>
      <w:marBottom w:val="0"/>
      <w:divBdr>
        <w:top w:val="none" w:sz="0" w:space="0" w:color="auto"/>
        <w:left w:val="none" w:sz="0" w:space="0" w:color="auto"/>
        <w:bottom w:val="none" w:sz="0" w:space="0" w:color="auto"/>
        <w:right w:val="none" w:sz="0" w:space="0" w:color="auto"/>
      </w:divBdr>
    </w:div>
    <w:div w:id="1978491948">
      <w:bodyDiv w:val="1"/>
      <w:marLeft w:val="0"/>
      <w:marRight w:val="0"/>
      <w:marTop w:val="0"/>
      <w:marBottom w:val="0"/>
      <w:divBdr>
        <w:top w:val="none" w:sz="0" w:space="0" w:color="auto"/>
        <w:left w:val="none" w:sz="0" w:space="0" w:color="auto"/>
        <w:bottom w:val="none" w:sz="0" w:space="0" w:color="auto"/>
        <w:right w:val="none" w:sz="0" w:space="0" w:color="auto"/>
      </w:divBdr>
    </w:div>
    <w:div w:id="1978492070">
      <w:bodyDiv w:val="1"/>
      <w:marLeft w:val="0"/>
      <w:marRight w:val="0"/>
      <w:marTop w:val="0"/>
      <w:marBottom w:val="0"/>
      <w:divBdr>
        <w:top w:val="none" w:sz="0" w:space="0" w:color="auto"/>
        <w:left w:val="none" w:sz="0" w:space="0" w:color="auto"/>
        <w:bottom w:val="none" w:sz="0" w:space="0" w:color="auto"/>
        <w:right w:val="none" w:sz="0" w:space="0" w:color="auto"/>
      </w:divBdr>
    </w:div>
    <w:div w:id="1978949923">
      <w:bodyDiv w:val="1"/>
      <w:marLeft w:val="0"/>
      <w:marRight w:val="0"/>
      <w:marTop w:val="0"/>
      <w:marBottom w:val="0"/>
      <w:divBdr>
        <w:top w:val="none" w:sz="0" w:space="0" w:color="auto"/>
        <w:left w:val="none" w:sz="0" w:space="0" w:color="auto"/>
        <w:bottom w:val="none" w:sz="0" w:space="0" w:color="auto"/>
        <w:right w:val="none" w:sz="0" w:space="0" w:color="auto"/>
      </w:divBdr>
    </w:div>
    <w:div w:id="1979144313">
      <w:bodyDiv w:val="1"/>
      <w:marLeft w:val="0"/>
      <w:marRight w:val="0"/>
      <w:marTop w:val="0"/>
      <w:marBottom w:val="0"/>
      <w:divBdr>
        <w:top w:val="none" w:sz="0" w:space="0" w:color="auto"/>
        <w:left w:val="none" w:sz="0" w:space="0" w:color="auto"/>
        <w:bottom w:val="none" w:sz="0" w:space="0" w:color="auto"/>
        <w:right w:val="none" w:sz="0" w:space="0" w:color="auto"/>
      </w:divBdr>
    </w:div>
    <w:div w:id="1979190451">
      <w:bodyDiv w:val="1"/>
      <w:marLeft w:val="0"/>
      <w:marRight w:val="0"/>
      <w:marTop w:val="0"/>
      <w:marBottom w:val="0"/>
      <w:divBdr>
        <w:top w:val="none" w:sz="0" w:space="0" w:color="auto"/>
        <w:left w:val="none" w:sz="0" w:space="0" w:color="auto"/>
        <w:bottom w:val="none" w:sz="0" w:space="0" w:color="auto"/>
        <w:right w:val="none" w:sz="0" w:space="0" w:color="auto"/>
      </w:divBdr>
    </w:div>
    <w:div w:id="1979259422">
      <w:bodyDiv w:val="1"/>
      <w:marLeft w:val="0"/>
      <w:marRight w:val="0"/>
      <w:marTop w:val="0"/>
      <w:marBottom w:val="0"/>
      <w:divBdr>
        <w:top w:val="none" w:sz="0" w:space="0" w:color="auto"/>
        <w:left w:val="none" w:sz="0" w:space="0" w:color="auto"/>
        <w:bottom w:val="none" w:sz="0" w:space="0" w:color="auto"/>
        <w:right w:val="none" w:sz="0" w:space="0" w:color="auto"/>
      </w:divBdr>
    </w:div>
    <w:div w:id="1979528538">
      <w:bodyDiv w:val="1"/>
      <w:marLeft w:val="0"/>
      <w:marRight w:val="0"/>
      <w:marTop w:val="0"/>
      <w:marBottom w:val="0"/>
      <w:divBdr>
        <w:top w:val="none" w:sz="0" w:space="0" w:color="auto"/>
        <w:left w:val="none" w:sz="0" w:space="0" w:color="auto"/>
        <w:bottom w:val="none" w:sz="0" w:space="0" w:color="auto"/>
        <w:right w:val="none" w:sz="0" w:space="0" w:color="auto"/>
      </w:divBdr>
    </w:div>
    <w:div w:id="1979607266">
      <w:bodyDiv w:val="1"/>
      <w:marLeft w:val="0"/>
      <w:marRight w:val="0"/>
      <w:marTop w:val="0"/>
      <w:marBottom w:val="0"/>
      <w:divBdr>
        <w:top w:val="none" w:sz="0" w:space="0" w:color="auto"/>
        <w:left w:val="none" w:sz="0" w:space="0" w:color="auto"/>
        <w:bottom w:val="none" w:sz="0" w:space="0" w:color="auto"/>
        <w:right w:val="none" w:sz="0" w:space="0" w:color="auto"/>
      </w:divBdr>
    </w:div>
    <w:div w:id="1979648433">
      <w:bodyDiv w:val="1"/>
      <w:marLeft w:val="0"/>
      <w:marRight w:val="0"/>
      <w:marTop w:val="0"/>
      <w:marBottom w:val="0"/>
      <w:divBdr>
        <w:top w:val="none" w:sz="0" w:space="0" w:color="auto"/>
        <w:left w:val="none" w:sz="0" w:space="0" w:color="auto"/>
        <w:bottom w:val="none" w:sz="0" w:space="0" w:color="auto"/>
        <w:right w:val="none" w:sz="0" w:space="0" w:color="auto"/>
      </w:divBdr>
    </w:div>
    <w:div w:id="1979799989">
      <w:bodyDiv w:val="1"/>
      <w:marLeft w:val="0"/>
      <w:marRight w:val="0"/>
      <w:marTop w:val="0"/>
      <w:marBottom w:val="0"/>
      <w:divBdr>
        <w:top w:val="none" w:sz="0" w:space="0" w:color="auto"/>
        <w:left w:val="none" w:sz="0" w:space="0" w:color="auto"/>
        <w:bottom w:val="none" w:sz="0" w:space="0" w:color="auto"/>
        <w:right w:val="none" w:sz="0" w:space="0" w:color="auto"/>
      </w:divBdr>
    </w:div>
    <w:div w:id="1980110984">
      <w:bodyDiv w:val="1"/>
      <w:marLeft w:val="0"/>
      <w:marRight w:val="0"/>
      <w:marTop w:val="0"/>
      <w:marBottom w:val="0"/>
      <w:divBdr>
        <w:top w:val="none" w:sz="0" w:space="0" w:color="auto"/>
        <w:left w:val="none" w:sz="0" w:space="0" w:color="auto"/>
        <w:bottom w:val="none" w:sz="0" w:space="0" w:color="auto"/>
        <w:right w:val="none" w:sz="0" w:space="0" w:color="auto"/>
      </w:divBdr>
    </w:div>
    <w:div w:id="1980257840">
      <w:bodyDiv w:val="1"/>
      <w:marLeft w:val="0"/>
      <w:marRight w:val="0"/>
      <w:marTop w:val="0"/>
      <w:marBottom w:val="0"/>
      <w:divBdr>
        <w:top w:val="none" w:sz="0" w:space="0" w:color="auto"/>
        <w:left w:val="none" w:sz="0" w:space="0" w:color="auto"/>
        <w:bottom w:val="none" w:sz="0" w:space="0" w:color="auto"/>
        <w:right w:val="none" w:sz="0" w:space="0" w:color="auto"/>
      </w:divBdr>
    </w:div>
    <w:div w:id="1980259732">
      <w:bodyDiv w:val="1"/>
      <w:marLeft w:val="0"/>
      <w:marRight w:val="0"/>
      <w:marTop w:val="0"/>
      <w:marBottom w:val="0"/>
      <w:divBdr>
        <w:top w:val="none" w:sz="0" w:space="0" w:color="auto"/>
        <w:left w:val="none" w:sz="0" w:space="0" w:color="auto"/>
        <w:bottom w:val="none" w:sz="0" w:space="0" w:color="auto"/>
        <w:right w:val="none" w:sz="0" w:space="0" w:color="auto"/>
      </w:divBdr>
    </w:div>
    <w:div w:id="1980332131">
      <w:bodyDiv w:val="1"/>
      <w:marLeft w:val="0"/>
      <w:marRight w:val="0"/>
      <w:marTop w:val="0"/>
      <w:marBottom w:val="0"/>
      <w:divBdr>
        <w:top w:val="none" w:sz="0" w:space="0" w:color="auto"/>
        <w:left w:val="none" w:sz="0" w:space="0" w:color="auto"/>
        <w:bottom w:val="none" w:sz="0" w:space="0" w:color="auto"/>
        <w:right w:val="none" w:sz="0" w:space="0" w:color="auto"/>
      </w:divBdr>
    </w:div>
    <w:div w:id="1980648094">
      <w:bodyDiv w:val="1"/>
      <w:marLeft w:val="0"/>
      <w:marRight w:val="0"/>
      <w:marTop w:val="0"/>
      <w:marBottom w:val="0"/>
      <w:divBdr>
        <w:top w:val="none" w:sz="0" w:space="0" w:color="auto"/>
        <w:left w:val="none" w:sz="0" w:space="0" w:color="auto"/>
        <w:bottom w:val="none" w:sz="0" w:space="0" w:color="auto"/>
        <w:right w:val="none" w:sz="0" w:space="0" w:color="auto"/>
      </w:divBdr>
    </w:div>
    <w:div w:id="1980841049">
      <w:bodyDiv w:val="1"/>
      <w:marLeft w:val="0"/>
      <w:marRight w:val="0"/>
      <w:marTop w:val="0"/>
      <w:marBottom w:val="0"/>
      <w:divBdr>
        <w:top w:val="none" w:sz="0" w:space="0" w:color="auto"/>
        <w:left w:val="none" w:sz="0" w:space="0" w:color="auto"/>
        <w:bottom w:val="none" w:sz="0" w:space="0" w:color="auto"/>
        <w:right w:val="none" w:sz="0" w:space="0" w:color="auto"/>
      </w:divBdr>
    </w:div>
    <w:div w:id="1980841089">
      <w:bodyDiv w:val="1"/>
      <w:marLeft w:val="0"/>
      <w:marRight w:val="0"/>
      <w:marTop w:val="0"/>
      <w:marBottom w:val="0"/>
      <w:divBdr>
        <w:top w:val="none" w:sz="0" w:space="0" w:color="auto"/>
        <w:left w:val="none" w:sz="0" w:space="0" w:color="auto"/>
        <w:bottom w:val="none" w:sz="0" w:space="0" w:color="auto"/>
        <w:right w:val="none" w:sz="0" w:space="0" w:color="auto"/>
      </w:divBdr>
    </w:div>
    <w:div w:id="1981156406">
      <w:bodyDiv w:val="1"/>
      <w:marLeft w:val="0"/>
      <w:marRight w:val="0"/>
      <w:marTop w:val="0"/>
      <w:marBottom w:val="0"/>
      <w:divBdr>
        <w:top w:val="none" w:sz="0" w:space="0" w:color="auto"/>
        <w:left w:val="none" w:sz="0" w:space="0" w:color="auto"/>
        <w:bottom w:val="none" w:sz="0" w:space="0" w:color="auto"/>
        <w:right w:val="none" w:sz="0" w:space="0" w:color="auto"/>
      </w:divBdr>
    </w:div>
    <w:div w:id="1981567921">
      <w:bodyDiv w:val="1"/>
      <w:marLeft w:val="0"/>
      <w:marRight w:val="0"/>
      <w:marTop w:val="0"/>
      <w:marBottom w:val="0"/>
      <w:divBdr>
        <w:top w:val="none" w:sz="0" w:space="0" w:color="auto"/>
        <w:left w:val="none" w:sz="0" w:space="0" w:color="auto"/>
        <w:bottom w:val="none" w:sz="0" w:space="0" w:color="auto"/>
        <w:right w:val="none" w:sz="0" w:space="0" w:color="auto"/>
      </w:divBdr>
    </w:div>
    <w:div w:id="1981568658">
      <w:bodyDiv w:val="1"/>
      <w:marLeft w:val="0"/>
      <w:marRight w:val="0"/>
      <w:marTop w:val="0"/>
      <w:marBottom w:val="0"/>
      <w:divBdr>
        <w:top w:val="none" w:sz="0" w:space="0" w:color="auto"/>
        <w:left w:val="none" w:sz="0" w:space="0" w:color="auto"/>
        <w:bottom w:val="none" w:sz="0" w:space="0" w:color="auto"/>
        <w:right w:val="none" w:sz="0" w:space="0" w:color="auto"/>
      </w:divBdr>
    </w:div>
    <w:div w:id="1981768430">
      <w:bodyDiv w:val="1"/>
      <w:marLeft w:val="0"/>
      <w:marRight w:val="0"/>
      <w:marTop w:val="0"/>
      <w:marBottom w:val="0"/>
      <w:divBdr>
        <w:top w:val="none" w:sz="0" w:space="0" w:color="auto"/>
        <w:left w:val="none" w:sz="0" w:space="0" w:color="auto"/>
        <w:bottom w:val="none" w:sz="0" w:space="0" w:color="auto"/>
        <w:right w:val="none" w:sz="0" w:space="0" w:color="auto"/>
      </w:divBdr>
    </w:div>
    <w:div w:id="1981954219">
      <w:bodyDiv w:val="1"/>
      <w:marLeft w:val="0"/>
      <w:marRight w:val="0"/>
      <w:marTop w:val="0"/>
      <w:marBottom w:val="0"/>
      <w:divBdr>
        <w:top w:val="none" w:sz="0" w:space="0" w:color="auto"/>
        <w:left w:val="none" w:sz="0" w:space="0" w:color="auto"/>
        <w:bottom w:val="none" w:sz="0" w:space="0" w:color="auto"/>
        <w:right w:val="none" w:sz="0" w:space="0" w:color="auto"/>
      </w:divBdr>
    </w:div>
    <w:div w:id="1982071202">
      <w:bodyDiv w:val="1"/>
      <w:marLeft w:val="0"/>
      <w:marRight w:val="0"/>
      <w:marTop w:val="0"/>
      <w:marBottom w:val="0"/>
      <w:divBdr>
        <w:top w:val="none" w:sz="0" w:space="0" w:color="auto"/>
        <w:left w:val="none" w:sz="0" w:space="0" w:color="auto"/>
        <w:bottom w:val="none" w:sz="0" w:space="0" w:color="auto"/>
        <w:right w:val="none" w:sz="0" w:space="0" w:color="auto"/>
      </w:divBdr>
    </w:div>
    <w:div w:id="1982226857">
      <w:bodyDiv w:val="1"/>
      <w:marLeft w:val="0"/>
      <w:marRight w:val="0"/>
      <w:marTop w:val="0"/>
      <w:marBottom w:val="0"/>
      <w:divBdr>
        <w:top w:val="none" w:sz="0" w:space="0" w:color="auto"/>
        <w:left w:val="none" w:sz="0" w:space="0" w:color="auto"/>
        <w:bottom w:val="none" w:sz="0" w:space="0" w:color="auto"/>
        <w:right w:val="none" w:sz="0" w:space="0" w:color="auto"/>
      </w:divBdr>
    </w:div>
    <w:div w:id="1982346861">
      <w:bodyDiv w:val="1"/>
      <w:marLeft w:val="0"/>
      <w:marRight w:val="0"/>
      <w:marTop w:val="0"/>
      <w:marBottom w:val="0"/>
      <w:divBdr>
        <w:top w:val="none" w:sz="0" w:space="0" w:color="auto"/>
        <w:left w:val="none" w:sz="0" w:space="0" w:color="auto"/>
        <w:bottom w:val="none" w:sz="0" w:space="0" w:color="auto"/>
        <w:right w:val="none" w:sz="0" w:space="0" w:color="auto"/>
      </w:divBdr>
    </w:div>
    <w:div w:id="1982879687">
      <w:bodyDiv w:val="1"/>
      <w:marLeft w:val="0"/>
      <w:marRight w:val="0"/>
      <w:marTop w:val="0"/>
      <w:marBottom w:val="0"/>
      <w:divBdr>
        <w:top w:val="none" w:sz="0" w:space="0" w:color="auto"/>
        <w:left w:val="none" w:sz="0" w:space="0" w:color="auto"/>
        <w:bottom w:val="none" w:sz="0" w:space="0" w:color="auto"/>
        <w:right w:val="none" w:sz="0" w:space="0" w:color="auto"/>
      </w:divBdr>
    </w:div>
    <w:div w:id="1982923395">
      <w:bodyDiv w:val="1"/>
      <w:marLeft w:val="0"/>
      <w:marRight w:val="0"/>
      <w:marTop w:val="0"/>
      <w:marBottom w:val="0"/>
      <w:divBdr>
        <w:top w:val="none" w:sz="0" w:space="0" w:color="auto"/>
        <w:left w:val="none" w:sz="0" w:space="0" w:color="auto"/>
        <w:bottom w:val="none" w:sz="0" w:space="0" w:color="auto"/>
        <w:right w:val="none" w:sz="0" w:space="0" w:color="auto"/>
      </w:divBdr>
    </w:div>
    <w:div w:id="1982923561">
      <w:bodyDiv w:val="1"/>
      <w:marLeft w:val="0"/>
      <w:marRight w:val="0"/>
      <w:marTop w:val="0"/>
      <w:marBottom w:val="0"/>
      <w:divBdr>
        <w:top w:val="none" w:sz="0" w:space="0" w:color="auto"/>
        <w:left w:val="none" w:sz="0" w:space="0" w:color="auto"/>
        <w:bottom w:val="none" w:sz="0" w:space="0" w:color="auto"/>
        <w:right w:val="none" w:sz="0" w:space="0" w:color="auto"/>
      </w:divBdr>
    </w:div>
    <w:div w:id="1982998159">
      <w:bodyDiv w:val="1"/>
      <w:marLeft w:val="0"/>
      <w:marRight w:val="0"/>
      <w:marTop w:val="0"/>
      <w:marBottom w:val="0"/>
      <w:divBdr>
        <w:top w:val="none" w:sz="0" w:space="0" w:color="auto"/>
        <w:left w:val="none" w:sz="0" w:space="0" w:color="auto"/>
        <w:bottom w:val="none" w:sz="0" w:space="0" w:color="auto"/>
        <w:right w:val="none" w:sz="0" w:space="0" w:color="auto"/>
      </w:divBdr>
    </w:div>
    <w:div w:id="1983078974">
      <w:bodyDiv w:val="1"/>
      <w:marLeft w:val="0"/>
      <w:marRight w:val="0"/>
      <w:marTop w:val="0"/>
      <w:marBottom w:val="0"/>
      <w:divBdr>
        <w:top w:val="none" w:sz="0" w:space="0" w:color="auto"/>
        <w:left w:val="none" w:sz="0" w:space="0" w:color="auto"/>
        <w:bottom w:val="none" w:sz="0" w:space="0" w:color="auto"/>
        <w:right w:val="none" w:sz="0" w:space="0" w:color="auto"/>
      </w:divBdr>
    </w:div>
    <w:div w:id="1983266076">
      <w:bodyDiv w:val="1"/>
      <w:marLeft w:val="0"/>
      <w:marRight w:val="0"/>
      <w:marTop w:val="0"/>
      <w:marBottom w:val="0"/>
      <w:divBdr>
        <w:top w:val="none" w:sz="0" w:space="0" w:color="auto"/>
        <w:left w:val="none" w:sz="0" w:space="0" w:color="auto"/>
        <w:bottom w:val="none" w:sz="0" w:space="0" w:color="auto"/>
        <w:right w:val="none" w:sz="0" w:space="0" w:color="auto"/>
      </w:divBdr>
    </w:div>
    <w:div w:id="1983271777">
      <w:bodyDiv w:val="1"/>
      <w:marLeft w:val="0"/>
      <w:marRight w:val="0"/>
      <w:marTop w:val="0"/>
      <w:marBottom w:val="0"/>
      <w:divBdr>
        <w:top w:val="none" w:sz="0" w:space="0" w:color="auto"/>
        <w:left w:val="none" w:sz="0" w:space="0" w:color="auto"/>
        <w:bottom w:val="none" w:sz="0" w:space="0" w:color="auto"/>
        <w:right w:val="none" w:sz="0" w:space="0" w:color="auto"/>
      </w:divBdr>
    </w:div>
    <w:div w:id="1983343190">
      <w:bodyDiv w:val="1"/>
      <w:marLeft w:val="0"/>
      <w:marRight w:val="0"/>
      <w:marTop w:val="0"/>
      <w:marBottom w:val="0"/>
      <w:divBdr>
        <w:top w:val="none" w:sz="0" w:space="0" w:color="auto"/>
        <w:left w:val="none" w:sz="0" w:space="0" w:color="auto"/>
        <w:bottom w:val="none" w:sz="0" w:space="0" w:color="auto"/>
        <w:right w:val="none" w:sz="0" w:space="0" w:color="auto"/>
      </w:divBdr>
    </w:div>
    <w:div w:id="1983659673">
      <w:bodyDiv w:val="1"/>
      <w:marLeft w:val="0"/>
      <w:marRight w:val="0"/>
      <w:marTop w:val="0"/>
      <w:marBottom w:val="0"/>
      <w:divBdr>
        <w:top w:val="none" w:sz="0" w:space="0" w:color="auto"/>
        <w:left w:val="none" w:sz="0" w:space="0" w:color="auto"/>
        <w:bottom w:val="none" w:sz="0" w:space="0" w:color="auto"/>
        <w:right w:val="none" w:sz="0" w:space="0" w:color="auto"/>
      </w:divBdr>
    </w:div>
    <w:div w:id="1983804173">
      <w:bodyDiv w:val="1"/>
      <w:marLeft w:val="0"/>
      <w:marRight w:val="0"/>
      <w:marTop w:val="0"/>
      <w:marBottom w:val="0"/>
      <w:divBdr>
        <w:top w:val="none" w:sz="0" w:space="0" w:color="auto"/>
        <w:left w:val="none" w:sz="0" w:space="0" w:color="auto"/>
        <w:bottom w:val="none" w:sz="0" w:space="0" w:color="auto"/>
        <w:right w:val="none" w:sz="0" w:space="0" w:color="auto"/>
      </w:divBdr>
    </w:div>
    <w:div w:id="1983851785">
      <w:bodyDiv w:val="1"/>
      <w:marLeft w:val="0"/>
      <w:marRight w:val="0"/>
      <w:marTop w:val="0"/>
      <w:marBottom w:val="0"/>
      <w:divBdr>
        <w:top w:val="none" w:sz="0" w:space="0" w:color="auto"/>
        <w:left w:val="none" w:sz="0" w:space="0" w:color="auto"/>
        <w:bottom w:val="none" w:sz="0" w:space="0" w:color="auto"/>
        <w:right w:val="none" w:sz="0" w:space="0" w:color="auto"/>
      </w:divBdr>
    </w:div>
    <w:div w:id="1984382532">
      <w:bodyDiv w:val="1"/>
      <w:marLeft w:val="0"/>
      <w:marRight w:val="0"/>
      <w:marTop w:val="0"/>
      <w:marBottom w:val="0"/>
      <w:divBdr>
        <w:top w:val="none" w:sz="0" w:space="0" w:color="auto"/>
        <w:left w:val="none" w:sz="0" w:space="0" w:color="auto"/>
        <w:bottom w:val="none" w:sz="0" w:space="0" w:color="auto"/>
        <w:right w:val="none" w:sz="0" w:space="0" w:color="auto"/>
      </w:divBdr>
    </w:div>
    <w:div w:id="1984578520">
      <w:bodyDiv w:val="1"/>
      <w:marLeft w:val="0"/>
      <w:marRight w:val="0"/>
      <w:marTop w:val="0"/>
      <w:marBottom w:val="0"/>
      <w:divBdr>
        <w:top w:val="none" w:sz="0" w:space="0" w:color="auto"/>
        <w:left w:val="none" w:sz="0" w:space="0" w:color="auto"/>
        <w:bottom w:val="none" w:sz="0" w:space="0" w:color="auto"/>
        <w:right w:val="none" w:sz="0" w:space="0" w:color="auto"/>
      </w:divBdr>
    </w:div>
    <w:div w:id="1984653411">
      <w:bodyDiv w:val="1"/>
      <w:marLeft w:val="0"/>
      <w:marRight w:val="0"/>
      <w:marTop w:val="0"/>
      <w:marBottom w:val="0"/>
      <w:divBdr>
        <w:top w:val="none" w:sz="0" w:space="0" w:color="auto"/>
        <w:left w:val="none" w:sz="0" w:space="0" w:color="auto"/>
        <w:bottom w:val="none" w:sz="0" w:space="0" w:color="auto"/>
        <w:right w:val="none" w:sz="0" w:space="0" w:color="auto"/>
      </w:divBdr>
    </w:div>
    <w:div w:id="1984696482">
      <w:bodyDiv w:val="1"/>
      <w:marLeft w:val="0"/>
      <w:marRight w:val="0"/>
      <w:marTop w:val="0"/>
      <w:marBottom w:val="0"/>
      <w:divBdr>
        <w:top w:val="none" w:sz="0" w:space="0" w:color="auto"/>
        <w:left w:val="none" w:sz="0" w:space="0" w:color="auto"/>
        <w:bottom w:val="none" w:sz="0" w:space="0" w:color="auto"/>
        <w:right w:val="none" w:sz="0" w:space="0" w:color="auto"/>
      </w:divBdr>
    </w:div>
    <w:div w:id="1984845723">
      <w:bodyDiv w:val="1"/>
      <w:marLeft w:val="0"/>
      <w:marRight w:val="0"/>
      <w:marTop w:val="0"/>
      <w:marBottom w:val="0"/>
      <w:divBdr>
        <w:top w:val="none" w:sz="0" w:space="0" w:color="auto"/>
        <w:left w:val="none" w:sz="0" w:space="0" w:color="auto"/>
        <w:bottom w:val="none" w:sz="0" w:space="0" w:color="auto"/>
        <w:right w:val="none" w:sz="0" w:space="0" w:color="auto"/>
      </w:divBdr>
    </w:div>
    <w:div w:id="1984849379">
      <w:bodyDiv w:val="1"/>
      <w:marLeft w:val="0"/>
      <w:marRight w:val="0"/>
      <w:marTop w:val="0"/>
      <w:marBottom w:val="0"/>
      <w:divBdr>
        <w:top w:val="none" w:sz="0" w:space="0" w:color="auto"/>
        <w:left w:val="none" w:sz="0" w:space="0" w:color="auto"/>
        <w:bottom w:val="none" w:sz="0" w:space="0" w:color="auto"/>
        <w:right w:val="none" w:sz="0" w:space="0" w:color="auto"/>
      </w:divBdr>
    </w:div>
    <w:div w:id="1984920310">
      <w:bodyDiv w:val="1"/>
      <w:marLeft w:val="0"/>
      <w:marRight w:val="0"/>
      <w:marTop w:val="0"/>
      <w:marBottom w:val="0"/>
      <w:divBdr>
        <w:top w:val="none" w:sz="0" w:space="0" w:color="auto"/>
        <w:left w:val="none" w:sz="0" w:space="0" w:color="auto"/>
        <w:bottom w:val="none" w:sz="0" w:space="0" w:color="auto"/>
        <w:right w:val="none" w:sz="0" w:space="0" w:color="auto"/>
      </w:divBdr>
    </w:div>
    <w:div w:id="1985044589">
      <w:bodyDiv w:val="1"/>
      <w:marLeft w:val="0"/>
      <w:marRight w:val="0"/>
      <w:marTop w:val="0"/>
      <w:marBottom w:val="0"/>
      <w:divBdr>
        <w:top w:val="none" w:sz="0" w:space="0" w:color="auto"/>
        <w:left w:val="none" w:sz="0" w:space="0" w:color="auto"/>
        <w:bottom w:val="none" w:sz="0" w:space="0" w:color="auto"/>
        <w:right w:val="none" w:sz="0" w:space="0" w:color="auto"/>
      </w:divBdr>
    </w:div>
    <w:div w:id="1985309698">
      <w:bodyDiv w:val="1"/>
      <w:marLeft w:val="0"/>
      <w:marRight w:val="0"/>
      <w:marTop w:val="0"/>
      <w:marBottom w:val="0"/>
      <w:divBdr>
        <w:top w:val="none" w:sz="0" w:space="0" w:color="auto"/>
        <w:left w:val="none" w:sz="0" w:space="0" w:color="auto"/>
        <w:bottom w:val="none" w:sz="0" w:space="0" w:color="auto"/>
        <w:right w:val="none" w:sz="0" w:space="0" w:color="auto"/>
      </w:divBdr>
    </w:div>
    <w:div w:id="1985348037">
      <w:bodyDiv w:val="1"/>
      <w:marLeft w:val="0"/>
      <w:marRight w:val="0"/>
      <w:marTop w:val="0"/>
      <w:marBottom w:val="0"/>
      <w:divBdr>
        <w:top w:val="none" w:sz="0" w:space="0" w:color="auto"/>
        <w:left w:val="none" w:sz="0" w:space="0" w:color="auto"/>
        <w:bottom w:val="none" w:sz="0" w:space="0" w:color="auto"/>
        <w:right w:val="none" w:sz="0" w:space="0" w:color="auto"/>
      </w:divBdr>
    </w:div>
    <w:div w:id="1985504609">
      <w:bodyDiv w:val="1"/>
      <w:marLeft w:val="0"/>
      <w:marRight w:val="0"/>
      <w:marTop w:val="0"/>
      <w:marBottom w:val="0"/>
      <w:divBdr>
        <w:top w:val="none" w:sz="0" w:space="0" w:color="auto"/>
        <w:left w:val="none" w:sz="0" w:space="0" w:color="auto"/>
        <w:bottom w:val="none" w:sz="0" w:space="0" w:color="auto"/>
        <w:right w:val="none" w:sz="0" w:space="0" w:color="auto"/>
      </w:divBdr>
    </w:div>
    <w:div w:id="1986086567">
      <w:bodyDiv w:val="1"/>
      <w:marLeft w:val="0"/>
      <w:marRight w:val="0"/>
      <w:marTop w:val="0"/>
      <w:marBottom w:val="0"/>
      <w:divBdr>
        <w:top w:val="none" w:sz="0" w:space="0" w:color="auto"/>
        <w:left w:val="none" w:sz="0" w:space="0" w:color="auto"/>
        <w:bottom w:val="none" w:sz="0" w:space="0" w:color="auto"/>
        <w:right w:val="none" w:sz="0" w:space="0" w:color="auto"/>
      </w:divBdr>
    </w:div>
    <w:div w:id="1986160646">
      <w:bodyDiv w:val="1"/>
      <w:marLeft w:val="0"/>
      <w:marRight w:val="0"/>
      <w:marTop w:val="0"/>
      <w:marBottom w:val="0"/>
      <w:divBdr>
        <w:top w:val="none" w:sz="0" w:space="0" w:color="auto"/>
        <w:left w:val="none" w:sz="0" w:space="0" w:color="auto"/>
        <w:bottom w:val="none" w:sz="0" w:space="0" w:color="auto"/>
        <w:right w:val="none" w:sz="0" w:space="0" w:color="auto"/>
      </w:divBdr>
    </w:div>
    <w:div w:id="1986348447">
      <w:bodyDiv w:val="1"/>
      <w:marLeft w:val="0"/>
      <w:marRight w:val="0"/>
      <w:marTop w:val="0"/>
      <w:marBottom w:val="0"/>
      <w:divBdr>
        <w:top w:val="none" w:sz="0" w:space="0" w:color="auto"/>
        <w:left w:val="none" w:sz="0" w:space="0" w:color="auto"/>
        <w:bottom w:val="none" w:sz="0" w:space="0" w:color="auto"/>
        <w:right w:val="none" w:sz="0" w:space="0" w:color="auto"/>
      </w:divBdr>
    </w:div>
    <w:div w:id="1986348802">
      <w:bodyDiv w:val="1"/>
      <w:marLeft w:val="0"/>
      <w:marRight w:val="0"/>
      <w:marTop w:val="0"/>
      <w:marBottom w:val="0"/>
      <w:divBdr>
        <w:top w:val="none" w:sz="0" w:space="0" w:color="auto"/>
        <w:left w:val="none" w:sz="0" w:space="0" w:color="auto"/>
        <w:bottom w:val="none" w:sz="0" w:space="0" w:color="auto"/>
        <w:right w:val="none" w:sz="0" w:space="0" w:color="auto"/>
      </w:divBdr>
    </w:div>
    <w:div w:id="1986548768">
      <w:bodyDiv w:val="1"/>
      <w:marLeft w:val="0"/>
      <w:marRight w:val="0"/>
      <w:marTop w:val="0"/>
      <w:marBottom w:val="0"/>
      <w:divBdr>
        <w:top w:val="none" w:sz="0" w:space="0" w:color="auto"/>
        <w:left w:val="none" w:sz="0" w:space="0" w:color="auto"/>
        <w:bottom w:val="none" w:sz="0" w:space="0" w:color="auto"/>
        <w:right w:val="none" w:sz="0" w:space="0" w:color="auto"/>
      </w:divBdr>
    </w:div>
    <w:div w:id="1986666078">
      <w:bodyDiv w:val="1"/>
      <w:marLeft w:val="0"/>
      <w:marRight w:val="0"/>
      <w:marTop w:val="0"/>
      <w:marBottom w:val="0"/>
      <w:divBdr>
        <w:top w:val="none" w:sz="0" w:space="0" w:color="auto"/>
        <w:left w:val="none" w:sz="0" w:space="0" w:color="auto"/>
        <w:bottom w:val="none" w:sz="0" w:space="0" w:color="auto"/>
        <w:right w:val="none" w:sz="0" w:space="0" w:color="auto"/>
      </w:divBdr>
    </w:div>
    <w:div w:id="1987083757">
      <w:bodyDiv w:val="1"/>
      <w:marLeft w:val="0"/>
      <w:marRight w:val="0"/>
      <w:marTop w:val="0"/>
      <w:marBottom w:val="0"/>
      <w:divBdr>
        <w:top w:val="none" w:sz="0" w:space="0" w:color="auto"/>
        <w:left w:val="none" w:sz="0" w:space="0" w:color="auto"/>
        <w:bottom w:val="none" w:sz="0" w:space="0" w:color="auto"/>
        <w:right w:val="none" w:sz="0" w:space="0" w:color="auto"/>
      </w:divBdr>
    </w:div>
    <w:div w:id="1987127136">
      <w:bodyDiv w:val="1"/>
      <w:marLeft w:val="0"/>
      <w:marRight w:val="0"/>
      <w:marTop w:val="0"/>
      <w:marBottom w:val="0"/>
      <w:divBdr>
        <w:top w:val="none" w:sz="0" w:space="0" w:color="auto"/>
        <w:left w:val="none" w:sz="0" w:space="0" w:color="auto"/>
        <w:bottom w:val="none" w:sz="0" w:space="0" w:color="auto"/>
        <w:right w:val="none" w:sz="0" w:space="0" w:color="auto"/>
      </w:divBdr>
    </w:div>
    <w:div w:id="1987198917">
      <w:bodyDiv w:val="1"/>
      <w:marLeft w:val="0"/>
      <w:marRight w:val="0"/>
      <w:marTop w:val="0"/>
      <w:marBottom w:val="0"/>
      <w:divBdr>
        <w:top w:val="none" w:sz="0" w:space="0" w:color="auto"/>
        <w:left w:val="none" w:sz="0" w:space="0" w:color="auto"/>
        <w:bottom w:val="none" w:sz="0" w:space="0" w:color="auto"/>
        <w:right w:val="none" w:sz="0" w:space="0" w:color="auto"/>
      </w:divBdr>
    </w:div>
    <w:div w:id="1987468596">
      <w:bodyDiv w:val="1"/>
      <w:marLeft w:val="0"/>
      <w:marRight w:val="0"/>
      <w:marTop w:val="0"/>
      <w:marBottom w:val="0"/>
      <w:divBdr>
        <w:top w:val="none" w:sz="0" w:space="0" w:color="auto"/>
        <w:left w:val="none" w:sz="0" w:space="0" w:color="auto"/>
        <w:bottom w:val="none" w:sz="0" w:space="0" w:color="auto"/>
        <w:right w:val="none" w:sz="0" w:space="0" w:color="auto"/>
      </w:divBdr>
    </w:div>
    <w:div w:id="1987588303">
      <w:bodyDiv w:val="1"/>
      <w:marLeft w:val="0"/>
      <w:marRight w:val="0"/>
      <w:marTop w:val="0"/>
      <w:marBottom w:val="0"/>
      <w:divBdr>
        <w:top w:val="none" w:sz="0" w:space="0" w:color="auto"/>
        <w:left w:val="none" w:sz="0" w:space="0" w:color="auto"/>
        <w:bottom w:val="none" w:sz="0" w:space="0" w:color="auto"/>
        <w:right w:val="none" w:sz="0" w:space="0" w:color="auto"/>
      </w:divBdr>
    </w:div>
    <w:div w:id="1987734303">
      <w:bodyDiv w:val="1"/>
      <w:marLeft w:val="0"/>
      <w:marRight w:val="0"/>
      <w:marTop w:val="0"/>
      <w:marBottom w:val="0"/>
      <w:divBdr>
        <w:top w:val="none" w:sz="0" w:space="0" w:color="auto"/>
        <w:left w:val="none" w:sz="0" w:space="0" w:color="auto"/>
        <w:bottom w:val="none" w:sz="0" w:space="0" w:color="auto"/>
        <w:right w:val="none" w:sz="0" w:space="0" w:color="auto"/>
      </w:divBdr>
    </w:div>
    <w:div w:id="1987734437">
      <w:bodyDiv w:val="1"/>
      <w:marLeft w:val="0"/>
      <w:marRight w:val="0"/>
      <w:marTop w:val="0"/>
      <w:marBottom w:val="0"/>
      <w:divBdr>
        <w:top w:val="none" w:sz="0" w:space="0" w:color="auto"/>
        <w:left w:val="none" w:sz="0" w:space="0" w:color="auto"/>
        <w:bottom w:val="none" w:sz="0" w:space="0" w:color="auto"/>
        <w:right w:val="none" w:sz="0" w:space="0" w:color="auto"/>
      </w:divBdr>
    </w:div>
    <w:div w:id="1988129128">
      <w:bodyDiv w:val="1"/>
      <w:marLeft w:val="0"/>
      <w:marRight w:val="0"/>
      <w:marTop w:val="0"/>
      <w:marBottom w:val="0"/>
      <w:divBdr>
        <w:top w:val="none" w:sz="0" w:space="0" w:color="auto"/>
        <w:left w:val="none" w:sz="0" w:space="0" w:color="auto"/>
        <w:bottom w:val="none" w:sz="0" w:space="0" w:color="auto"/>
        <w:right w:val="none" w:sz="0" w:space="0" w:color="auto"/>
      </w:divBdr>
    </w:div>
    <w:div w:id="1988197925">
      <w:bodyDiv w:val="1"/>
      <w:marLeft w:val="0"/>
      <w:marRight w:val="0"/>
      <w:marTop w:val="0"/>
      <w:marBottom w:val="0"/>
      <w:divBdr>
        <w:top w:val="none" w:sz="0" w:space="0" w:color="auto"/>
        <w:left w:val="none" w:sz="0" w:space="0" w:color="auto"/>
        <w:bottom w:val="none" w:sz="0" w:space="0" w:color="auto"/>
        <w:right w:val="none" w:sz="0" w:space="0" w:color="auto"/>
      </w:divBdr>
    </w:div>
    <w:div w:id="1988318666">
      <w:bodyDiv w:val="1"/>
      <w:marLeft w:val="0"/>
      <w:marRight w:val="0"/>
      <w:marTop w:val="0"/>
      <w:marBottom w:val="0"/>
      <w:divBdr>
        <w:top w:val="none" w:sz="0" w:space="0" w:color="auto"/>
        <w:left w:val="none" w:sz="0" w:space="0" w:color="auto"/>
        <w:bottom w:val="none" w:sz="0" w:space="0" w:color="auto"/>
        <w:right w:val="none" w:sz="0" w:space="0" w:color="auto"/>
      </w:divBdr>
    </w:div>
    <w:div w:id="1988362856">
      <w:bodyDiv w:val="1"/>
      <w:marLeft w:val="0"/>
      <w:marRight w:val="0"/>
      <w:marTop w:val="0"/>
      <w:marBottom w:val="0"/>
      <w:divBdr>
        <w:top w:val="none" w:sz="0" w:space="0" w:color="auto"/>
        <w:left w:val="none" w:sz="0" w:space="0" w:color="auto"/>
        <w:bottom w:val="none" w:sz="0" w:space="0" w:color="auto"/>
        <w:right w:val="none" w:sz="0" w:space="0" w:color="auto"/>
      </w:divBdr>
    </w:div>
    <w:div w:id="1988509179">
      <w:bodyDiv w:val="1"/>
      <w:marLeft w:val="0"/>
      <w:marRight w:val="0"/>
      <w:marTop w:val="0"/>
      <w:marBottom w:val="0"/>
      <w:divBdr>
        <w:top w:val="none" w:sz="0" w:space="0" w:color="auto"/>
        <w:left w:val="none" w:sz="0" w:space="0" w:color="auto"/>
        <w:bottom w:val="none" w:sz="0" w:space="0" w:color="auto"/>
        <w:right w:val="none" w:sz="0" w:space="0" w:color="auto"/>
      </w:divBdr>
    </w:div>
    <w:div w:id="1988514530">
      <w:bodyDiv w:val="1"/>
      <w:marLeft w:val="0"/>
      <w:marRight w:val="0"/>
      <w:marTop w:val="0"/>
      <w:marBottom w:val="0"/>
      <w:divBdr>
        <w:top w:val="none" w:sz="0" w:space="0" w:color="auto"/>
        <w:left w:val="none" w:sz="0" w:space="0" w:color="auto"/>
        <w:bottom w:val="none" w:sz="0" w:space="0" w:color="auto"/>
        <w:right w:val="none" w:sz="0" w:space="0" w:color="auto"/>
      </w:divBdr>
    </w:div>
    <w:div w:id="1988701161">
      <w:bodyDiv w:val="1"/>
      <w:marLeft w:val="0"/>
      <w:marRight w:val="0"/>
      <w:marTop w:val="0"/>
      <w:marBottom w:val="0"/>
      <w:divBdr>
        <w:top w:val="none" w:sz="0" w:space="0" w:color="auto"/>
        <w:left w:val="none" w:sz="0" w:space="0" w:color="auto"/>
        <w:bottom w:val="none" w:sz="0" w:space="0" w:color="auto"/>
        <w:right w:val="none" w:sz="0" w:space="0" w:color="auto"/>
      </w:divBdr>
    </w:div>
    <w:div w:id="1988852344">
      <w:bodyDiv w:val="1"/>
      <w:marLeft w:val="0"/>
      <w:marRight w:val="0"/>
      <w:marTop w:val="0"/>
      <w:marBottom w:val="0"/>
      <w:divBdr>
        <w:top w:val="none" w:sz="0" w:space="0" w:color="auto"/>
        <w:left w:val="none" w:sz="0" w:space="0" w:color="auto"/>
        <w:bottom w:val="none" w:sz="0" w:space="0" w:color="auto"/>
        <w:right w:val="none" w:sz="0" w:space="0" w:color="auto"/>
      </w:divBdr>
    </w:div>
    <w:div w:id="1989245765">
      <w:bodyDiv w:val="1"/>
      <w:marLeft w:val="0"/>
      <w:marRight w:val="0"/>
      <w:marTop w:val="0"/>
      <w:marBottom w:val="0"/>
      <w:divBdr>
        <w:top w:val="none" w:sz="0" w:space="0" w:color="auto"/>
        <w:left w:val="none" w:sz="0" w:space="0" w:color="auto"/>
        <w:bottom w:val="none" w:sz="0" w:space="0" w:color="auto"/>
        <w:right w:val="none" w:sz="0" w:space="0" w:color="auto"/>
      </w:divBdr>
    </w:div>
    <w:div w:id="1989312354">
      <w:bodyDiv w:val="1"/>
      <w:marLeft w:val="0"/>
      <w:marRight w:val="0"/>
      <w:marTop w:val="0"/>
      <w:marBottom w:val="0"/>
      <w:divBdr>
        <w:top w:val="none" w:sz="0" w:space="0" w:color="auto"/>
        <w:left w:val="none" w:sz="0" w:space="0" w:color="auto"/>
        <w:bottom w:val="none" w:sz="0" w:space="0" w:color="auto"/>
        <w:right w:val="none" w:sz="0" w:space="0" w:color="auto"/>
      </w:divBdr>
    </w:div>
    <w:div w:id="1989481613">
      <w:bodyDiv w:val="1"/>
      <w:marLeft w:val="0"/>
      <w:marRight w:val="0"/>
      <w:marTop w:val="0"/>
      <w:marBottom w:val="0"/>
      <w:divBdr>
        <w:top w:val="none" w:sz="0" w:space="0" w:color="auto"/>
        <w:left w:val="none" w:sz="0" w:space="0" w:color="auto"/>
        <w:bottom w:val="none" w:sz="0" w:space="0" w:color="auto"/>
        <w:right w:val="none" w:sz="0" w:space="0" w:color="auto"/>
      </w:divBdr>
    </w:div>
    <w:div w:id="1989632441">
      <w:bodyDiv w:val="1"/>
      <w:marLeft w:val="0"/>
      <w:marRight w:val="0"/>
      <w:marTop w:val="0"/>
      <w:marBottom w:val="0"/>
      <w:divBdr>
        <w:top w:val="none" w:sz="0" w:space="0" w:color="auto"/>
        <w:left w:val="none" w:sz="0" w:space="0" w:color="auto"/>
        <w:bottom w:val="none" w:sz="0" w:space="0" w:color="auto"/>
        <w:right w:val="none" w:sz="0" w:space="0" w:color="auto"/>
      </w:divBdr>
    </w:div>
    <w:div w:id="1989673555">
      <w:bodyDiv w:val="1"/>
      <w:marLeft w:val="0"/>
      <w:marRight w:val="0"/>
      <w:marTop w:val="0"/>
      <w:marBottom w:val="0"/>
      <w:divBdr>
        <w:top w:val="none" w:sz="0" w:space="0" w:color="auto"/>
        <w:left w:val="none" w:sz="0" w:space="0" w:color="auto"/>
        <w:bottom w:val="none" w:sz="0" w:space="0" w:color="auto"/>
        <w:right w:val="none" w:sz="0" w:space="0" w:color="auto"/>
      </w:divBdr>
    </w:div>
    <w:div w:id="1989823688">
      <w:bodyDiv w:val="1"/>
      <w:marLeft w:val="0"/>
      <w:marRight w:val="0"/>
      <w:marTop w:val="0"/>
      <w:marBottom w:val="0"/>
      <w:divBdr>
        <w:top w:val="none" w:sz="0" w:space="0" w:color="auto"/>
        <w:left w:val="none" w:sz="0" w:space="0" w:color="auto"/>
        <w:bottom w:val="none" w:sz="0" w:space="0" w:color="auto"/>
        <w:right w:val="none" w:sz="0" w:space="0" w:color="auto"/>
      </w:divBdr>
    </w:div>
    <w:div w:id="1990013381">
      <w:bodyDiv w:val="1"/>
      <w:marLeft w:val="0"/>
      <w:marRight w:val="0"/>
      <w:marTop w:val="0"/>
      <w:marBottom w:val="0"/>
      <w:divBdr>
        <w:top w:val="none" w:sz="0" w:space="0" w:color="auto"/>
        <w:left w:val="none" w:sz="0" w:space="0" w:color="auto"/>
        <w:bottom w:val="none" w:sz="0" w:space="0" w:color="auto"/>
        <w:right w:val="none" w:sz="0" w:space="0" w:color="auto"/>
      </w:divBdr>
    </w:div>
    <w:div w:id="1990212775">
      <w:bodyDiv w:val="1"/>
      <w:marLeft w:val="0"/>
      <w:marRight w:val="0"/>
      <w:marTop w:val="0"/>
      <w:marBottom w:val="0"/>
      <w:divBdr>
        <w:top w:val="none" w:sz="0" w:space="0" w:color="auto"/>
        <w:left w:val="none" w:sz="0" w:space="0" w:color="auto"/>
        <w:bottom w:val="none" w:sz="0" w:space="0" w:color="auto"/>
        <w:right w:val="none" w:sz="0" w:space="0" w:color="auto"/>
      </w:divBdr>
    </w:div>
    <w:div w:id="1990354168">
      <w:bodyDiv w:val="1"/>
      <w:marLeft w:val="0"/>
      <w:marRight w:val="0"/>
      <w:marTop w:val="0"/>
      <w:marBottom w:val="0"/>
      <w:divBdr>
        <w:top w:val="none" w:sz="0" w:space="0" w:color="auto"/>
        <w:left w:val="none" w:sz="0" w:space="0" w:color="auto"/>
        <w:bottom w:val="none" w:sz="0" w:space="0" w:color="auto"/>
        <w:right w:val="none" w:sz="0" w:space="0" w:color="auto"/>
      </w:divBdr>
    </w:div>
    <w:div w:id="1990356952">
      <w:bodyDiv w:val="1"/>
      <w:marLeft w:val="0"/>
      <w:marRight w:val="0"/>
      <w:marTop w:val="0"/>
      <w:marBottom w:val="0"/>
      <w:divBdr>
        <w:top w:val="none" w:sz="0" w:space="0" w:color="auto"/>
        <w:left w:val="none" w:sz="0" w:space="0" w:color="auto"/>
        <w:bottom w:val="none" w:sz="0" w:space="0" w:color="auto"/>
        <w:right w:val="none" w:sz="0" w:space="0" w:color="auto"/>
      </w:divBdr>
    </w:div>
    <w:div w:id="1990357990">
      <w:bodyDiv w:val="1"/>
      <w:marLeft w:val="0"/>
      <w:marRight w:val="0"/>
      <w:marTop w:val="0"/>
      <w:marBottom w:val="0"/>
      <w:divBdr>
        <w:top w:val="none" w:sz="0" w:space="0" w:color="auto"/>
        <w:left w:val="none" w:sz="0" w:space="0" w:color="auto"/>
        <w:bottom w:val="none" w:sz="0" w:space="0" w:color="auto"/>
        <w:right w:val="none" w:sz="0" w:space="0" w:color="auto"/>
      </w:divBdr>
    </w:div>
    <w:div w:id="1990816926">
      <w:bodyDiv w:val="1"/>
      <w:marLeft w:val="0"/>
      <w:marRight w:val="0"/>
      <w:marTop w:val="0"/>
      <w:marBottom w:val="0"/>
      <w:divBdr>
        <w:top w:val="none" w:sz="0" w:space="0" w:color="auto"/>
        <w:left w:val="none" w:sz="0" w:space="0" w:color="auto"/>
        <w:bottom w:val="none" w:sz="0" w:space="0" w:color="auto"/>
        <w:right w:val="none" w:sz="0" w:space="0" w:color="auto"/>
      </w:divBdr>
    </w:div>
    <w:div w:id="1990942267">
      <w:bodyDiv w:val="1"/>
      <w:marLeft w:val="0"/>
      <w:marRight w:val="0"/>
      <w:marTop w:val="0"/>
      <w:marBottom w:val="0"/>
      <w:divBdr>
        <w:top w:val="none" w:sz="0" w:space="0" w:color="auto"/>
        <w:left w:val="none" w:sz="0" w:space="0" w:color="auto"/>
        <w:bottom w:val="none" w:sz="0" w:space="0" w:color="auto"/>
        <w:right w:val="none" w:sz="0" w:space="0" w:color="auto"/>
      </w:divBdr>
    </w:div>
    <w:div w:id="1991204655">
      <w:bodyDiv w:val="1"/>
      <w:marLeft w:val="0"/>
      <w:marRight w:val="0"/>
      <w:marTop w:val="0"/>
      <w:marBottom w:val="0"/>
      <w:divBdr>
        <w:top w:val="none" w:sz="0" w:space="0" w:color="auto"/>
        <w:left w:val="none" w:sz="0" w:space="0" w:color="auto"/>
        <w:bottom w:val="none" w:sz="0" w:space="0" w:color="auto"/>
        <w:right w:val="none" w:sz="0" w:space="0" w:color="auto"/>
      </w:divBdr>
    </w:div>
    <w:div w:id="1991669417">
      <w:bodyDiv w:val="1"/>
      <w:marLeft w:val="0"/>
      <w:marRight w:val="0"/>
      <w:marTop w:val="0"/>
      <w:marBottom w:val="0"/>
      <w:divBdr>
        <w:top w:val="none" w:sz="0" w:space="0" w:color="auto"/>
        <w:left w:val="none" w:sz="0" w:space="0" w:color="auto"/>
        <w:bottom w:val="none" w:sz="0" w:space="0" w:color="auto"/>
        <w:right w:val="none" w:sz="0" w:space="0" w:color="auto"/>
      </w:divBdr>
    </w:div>
    <w:div w:id="1992099321">
      <w:bodyDiv w:val="1"/>
      <w:marLeft w:val="0"/>
      <w:marRight w:val="0"/>
      <w:marTop w:val="0"/>
      <w:marBottom w:val="0"/>
      <w:divBdr>
        <w:top w:val="none" w:sz="0" w:space="0" w:color="auto"/>
        <w:left w:val="none" w:sz="0" w:space="0" w:color="auto"/>
        <w:bottom w:val="none" w:sz="0" w:space="0" w:color="auto"/>
        <w:right w:val="none" w:sz="0" w:space="0" w:color="auto"/>
      </w:divBdr>
    </w:div>
    <w:div w:id="1992447030">
      <w:bodyDiv w:val="1"/>
      <w:marLeft w:val="0"/>
      <w:marRight w:val="0"/>
      <w:marTop w:val="0"/>
      <w:marBottom w:val="0"/>
      <w:divBdr>
        <w:top w:val="none" w:sz="0" w:space="0" w:color="auto"/>
        <w:left w:val="none" w:sz="0" w:space="0" w:color="auto"/>
        <w:bottom w:val="none" w:sz="0" w:space="0" w:color="auto"/>
        <w:right w:val="none" w:sz="0" w:space="0" w:color="auto"/>
      </w:divBdr>
    </w:div>
    <w:div w:id="1992826187">
      <w:bodyDiv w:val="1"/>
      <w:marLeft w:val="0"/>
      <w:marRight w:val="0"/>
      <w:marTop w:val="0"/>
      <w:marBottom w:val="0"/>
      <w:divBdr>
        <w:top w:val="none" w:sz="0" w:space="0" w:color="auto"/>
        <w:left w:val="none" w:sz="0" w:space="0" w:color="auto"/>
        <w:bottom w:val="none" w:sz="0" w:space="0" w:color="auto"/>
        <w:right w:val="none" w:sz="0" w:space="0" w:color="auto"/>
      </w:divBdr>
    </w:div>
    <w:div w:id="1993364802">
      <w:bodyDiv w:val="1"/>
      <w:marLeft w:val="0"/>
      <w:marRight w:val="0"/>
      <w:marTop w:val="0"/>
      <w:marBottom w:val="0"/>
      <w:divBdr>
        <w:top w:val="none" w:sz="0" w:space="0" w:color="auto"/>
        <w:left w:val="none" w:sz="0" w:space="0" w:color="auto"/>
        <w:bottom w:val="none" w:sz="0" w:space="0" w:color="auto"/>
        <w:right w:val="none" w:sz="0" w:space="0" w:color="auto"/>
      </w:divBdr>
    </w:div>
    <w:div w:id="1993899134">
      <w:bodyDiv w:val="1"/>
      <w:marLeft w:val="0"/>
      <w:marRight w:val="0"/>
      <w:marTop w:val="0"/>
      <w:marBottom w:val="0"/>
      <w:divBdr>
        <w:top w:val="none" w:sz="0" w:space="0" w:color="auto"/>
        <w:left w:val="none" w:sz="0" w:space="0" w:color="auto"/>
        <w:bottom w:val="none" w:sz="0" w:space="0" w:color="auto"/>
        <w:right w:val="none" w:sz="0" w:space="0" w:color="auto"/>
      </w:divBdr>
    </w:div>
    <w:div w:id="1993946190">
      <w:bodyDiv w:val="1"/>
      <w:marLeft w:val="0"/>
      <w:marRight w:val="0"/>
      <w:marTop w:val="0"/>
      <w:marBottom w:val="0"/>
      <w:divBdr>
        <w:top w:val="none" w:sz="0" w:space="0" w:color="auto"/>
        <w:left w:val="none" w:sz="0" w:space="0" w:color="auto"/>
        <w:bottom w:val="none" w:sz="0" w:space="0" w:color="auto"/>
        <w:right w:val="none" w:sz="0" w:space="0" w:color="auto"/>
      </w:divBdr>
    </w:div>
    <w:div w:id="1994217552">
      <w:bodyDiv w:val="1"/>
      <w:marLeft w:val="0"/>
      <w:marRight w:val="0"/>
      <w:marTop w:val="0"/>
      <w:marBottom w:val="0"/>
      <w:divBdr>
        <w:top w:val="none" w:sz="0" w:space="0" w:color="auto"/>
        <w:left w:val="none" w:sz="0" w:space="0" w:color="auto"/>
        <w:bottom w:val="none" w:sz="0" w:space="0" w:color="auto"/>
        <w:right w:val="none" w:sz="0" w:space="0" w:color="auto"/>
      </w:divBdr>
    </w:div>
    <w:div w:id="1994601118">
      <w:bodyDiv w:val="1"/>
      <w:marLeft w:val="0"/>
      <w:marRight w:val="0"/>
      <w:marTop w:val="0"/>
      <w:marBottom w:val="0"/>
      <w:divBdr>
        <w:top w:val="none" w:sz="0" w:space="0" w:color="auto"/>
        <w:left w:val="none" w:sz="0" w:space="0" w:color="auto"/>
        <w:bottom w:val="none" w:sz="0" w:space="0" w:color="auto"/>
        <w:right w:val="none" w:sz="0" w:space="0" w:color="auto"/>
      </w:divBdr>
    </w:div>
    <w:div w:id="1994676154">
      <w:bodyDiv w:val="1"/>
      <w:marLeft w:val="0"/>
      <w:marRight w:val="0"/>
      <w:marTop w:val="0"/>
      <w:marBottom w:val="0"/>
      <w:divBdr>
        <w:top w:val="none" w:sz="0" w:space="0" w:color="auto"/>
        <w:left w:val="none" w:sz="0" w:space="0" w:color="auto"/>
        <w:bottom w:val="none" w:sz="0" w:space="0" w:color="auto"/>
        <w:right w:val="none" w:sz="0" w:space="0" w:color="auto"/>
      </w:divBdr>
    </w:div>
    <w:div w:id="1994749274">
      <w:bodyDiv w:val="1"/>
      <w:marLeft w:val="0"/>
      <w:marRight w:val="0"/>
      <w:marTop w:val="0"/>
      <w:marBottom w:val="0"/>
      <w:divBdr>
        <w:top w:val="none" w:sz="0" w:space="0" w:color="auto"/>
        <w:left w:val="none" w:sz="0" w:space="0" w:color="auto"/>
        <w:bottom w:val="none" w:sz="0" w:space="0" w:color="auto"/>
        <w:right w:val="none" w:sz="0" w:space="0" w:color="auto"/>
      </w:divBdr>
    </w:div>
    <w:div w:id="1994799291">
      <w:bodyDiv w:val="1"/>
      <w:marLeft w:val="0"/>
      <w:marRight w:val="0"/>
      <w:marTop w:val="0"/>
      <w:marBottom w:val="0"/>
      <w:divBdr>
        <w:top w:val="none" w:sz="0" w:space="0" w:color="auto"/>
        <w:left w:val="none" w:sz="0" w:space="0" w:color="auto"/>
        <w:bottom w:val="none" w:sz="0" w:space="0" w:color="auto"/>
        <w:right w:val="none" w:sz="0" w:space="0" w:color="auto"/>
      </w:divBdr>
    </w:div>
    <w:div w:id="1994868151">
      <w:bodyDiv w:val="1"/>
      <w:marLeft w:val="0"/>
      <w:marRight w:val="0"/>
      <w:marTop w:val="0"/>
      <w:marBottom w:val="0"/>
      <w:divBdr>
        <w:top w:val="none" w:sz="0" w:space="0" w:color="auto"/>
        <w:left w:val="none" w:sz="0" w:space="0" w:color="auto"/>
        <w:bottom w:val="none" w:sz="0" w:space="0" w:color="auto"/>
        <w:right w:val="none" w:sz="0" w:space="0" w:color="auto"/>
      </w:divBdr>
    </w:div>
    <w:div w:id="1994944891">
      <w:bodyDiv w:val="1"/>
      <w:marLeft w:val="0"/>
      <w:marRight w:val="0"/>
      <w:marTop w:val="0"/>
      <w:marBottom w:val="0"/>
      <w:divBdr>
        <w:top w:val="none" w:sz="0" w:space="0" w:color="auto"/>
        <w:left w:val="none" w:sz="0" w:space="0" w:color="auto"/>
        <w:bottom w:val="none" w:sz="0" w:space="0" w:color="auto"/>
        <w:right w:val="none" w:sz="0" w:space="0" w:color="auto"/>
      </w:divBdr>
    </w:div>
    <w:div w:id="1995063101">
      <w:bodyDiv w:val="1"/>
      <w:marLeft w:val="0"/>
      <w:marRight w:val="0"/>
      <w:marTop w:val="0"/>
      <w:marBottom w:val="0"/>
      <w:divBdr>
        <w:top w:val="none" w:sz="0" w:space="0" w:color="auto"/>
        <w:left w:val="none" w:sz="0" w:space="0" w:color="auto"/>
        <w:bottom w:val="none" w:sz="0" w:space="0" w:color="auto"/>
        <w:right w:val="none" w:sz="0" w:space="0" w:color="auto"/>
      </w:divBdr>
    </w:div>
    <w:div w:id="1995252760">
      <w:bodyDiv w:val="1"/>
      <w:marLeft w:val="0"/>
      <w:marRight w:val="0"/>
      <w:marTop w:val="0"/>
      <w:marBottom w:val="0"/>
      <w:divBdr>
        <w:top w:val="none" w:sz="0" w:space="0" w:color="auto"/>
        <w:left w:val="none" w:sz="0" w:space="0" w:color="auto"/>
        <w:bottom w:val="none" w:sz="0" w:space="0" w:color="auto"/>
        <w:right w:val="none" w:sz="0" w:space="0" w:color="auto"/>
      </w:divBdr>
    </w:div>
    <w:div w:id="1995256209">
      <w:bodyDiv w:val="1"/>
      <w:marLeft w:val="0"/>
      <w:marRight w:val="0"/>
      <w:marTop w:val="0"/>
      <w:marBottom w:val="0"/>
      <w:divBdr>
        <w:top w:val="none" w:sz="0" w:space="0" w:color="auto"/>
        <w:left w:val="none" w:sz="0" w:space="0" w:color="auto"/>
        <w:bottom w:val="none" w:sz="0" w:space="0" w:color="auto"/>
        <w:right w:val="none" w:sz="0" w:space="0" w:color="auto"/>
      </w:divBdr>
    </w:div>
    <w:div w:id="1995526574">
      <w:bodyDiv w:val="1"/>
      <w:marLeft w:val="0"/>
      <w:marRight w:val="0"/>
      <w:marTop w:val="0"/>
      <w:marBottom w:val="0"/>
      <w:divBdr>
        <w:top w:val="none" w:sz="0" w:space="0" w:color="auto"/>
        <w:left w:val="none" w:sz="0" w:space="0" w:color="auto"/>
        <w:bottom w:val="none" w:sz="0" w:space="0" w:color="auto"/>
        <w:right w:val="none" w:sz="0" w:space="0" w:color="auto"/>
      </w:divBdr>
    </w:div>
    <w:div w:id="1995601613">
      <w:bodyDiv w:val="1"/>
      <w:marLeft w:val="0"/>
      <w:marRight w:val="0"/>
      <w:marTop w:val="0"/>
      <w:marBottom w:val="0"/>
      <w:divBdr>
        <w:top w:val="none" w:sz="0" w:space="0" w:color="auto"/>
        <w:left w:val="none" w:sz="0" w:space="0" w:color="auto"/>
        <w:bottom w:val="none" w:sz="0" w:space="0" w:color="auto"/>
        <w:right w:val="none" w:sz="0" w:space="0" w:color="auto"/>
      </w:divBdr>
    </w:div>
    <w:div w:id="1995644773">
      <w:bodyDiv w:val="1"/>
      <w:marLeft w:val="0"/>
      <w:marRight w:val="0"/>
      <w:marTop w:val="0"/>
      <w:marBottom w:val="0"/>
      <w:divBdr>
        <w:top w:val="none" w:sz="0" w:space="0" w:color="auto"/>
        <w:left w:val="none" w:sz="0" w:space="0" w:color="auto"/>
        <w:bottom w:val="none" w:sz="0" w:space="0" w:color="auto"/>
        <w:right w:val="none" w:sz="0" w:space="0" w:color="auto"/>
      </w:divBdr>
    </w:div>
    <w:div w:id="1995715272">
      <w:bodyDiv w:val="1"/>
      <w:marLeft w:val="0"/>
      <w:marRight w:val="0"/>
      <w:marTop w:val="0"/>
      <w:marBottom w:val="0"/>
      <w:divBdr>
        <w:top w:val="none" w:sz="0" w:space="0" w:color="auto"/>
        <w:left w:val="none" w:sz="0" w:space="0" w:color="auto"/>
        <w:bottom w:val="none" w:sz="0" w:space="0" w:color="auto"/>
        <w:right w:val="none" w:sz="0" w:space="0" w:color="auto"/>
      </w:divBdr>
    </w:div>
    <w:div w:id="1995793323">
      <w:bodyDiv w:val="1"/>
      <w:marLeft w:val="0"/>
      <w:marRight w:val="0"/>
      <w:marTop w:val="0"/>
      <w:marBottom w:val="0"/>
      <w:divBdr>
        <w:top w:val="none" w:sz="0" w:space="0" w:color="auto"/>
        <w:left w:val="none" w:sz="0" w:space="0" w:color="auto"/>
        <w:bottom w:val="none" w:sz="0" w:space="0" w:color="auto"/>
        <w:right w:val="none" w:sz="0" w:space="0" w:color="auto"/>
      </w:divBdr>
    </w:div>
    <w:div w:id="1996760778">
      <w:bodyDiv w:val="1"/>
      <w:marLeft w:val="0"/>
      <w:marRight w:val="0"/>
      <w:marTop w:val="0"/>
      <w:marBottom w:val="0"/>
      <w:divBdr>
        <w:top w:val="none" w:sz="0" w:space="0" w:color="auto"/>
        <w:left w:val="none" w:sz="0" w:space="0" w:color="auto"/>
        <w:bottom w:val="none" w:sz="0" w:space="0" w:color="auto"/>
        <w:right w:val="none" w:sz="0" w:space="0" w:color="auto"/>
      </w:divBdr>
    </w:div>
    <w:div w:id="1996835945">
      <w:bodyDiv w:val="1"/>
      <w:marLeft w:val="0"/>
      <w:marRight w:val="0"/>
      <w:marTop w:val="0"/>
      <w:marBottom w:val="0"/>
      <w:divBdr>
        <w:top w:val="none" w:sz="0" w:space="0" w:color="auto"/>
        <w:left w:val="none" w:sz="0" w:space="0" w:color="auto"/>
        <w:bottom w:val="none" w:sz="0" w:space="0" w:color="auto"/>
        <w:right w:val="none" w:sz="0" w:space="0" w:color="auto"/>
      </w:divBdr>
    </w:div>
    <w:div w:id="1996838792">
      <w:bodyDiv w:val="1"/>
      <w:marLeft w:val="0"/>
      <w:marRight w:val="0"/>
      <w:marTop w:val="0"/>
      <w:marBottom w:val="0"/>
      <w:divBdr>
        <w:top w:val="none" w:sz="0" w:space="0" w:color="auto"/>
        <w:left w:val="none" w:sz="0" w:space="0" w:color="auto"/>
        <w:bottom w:val="none" w:sz="0" w:space="0" w:color="auto"/>
        <w:right w:val="none" w:sz="0" w:space="0" w:color="auto"/>
      </w:divBdr>
    </w:div>
    <w:div w:id="1996882133">
      <w:bodyDiv w:val="1"/>
      <w:marLeft w:val="0"/>
      <w:marRight w:val="0"/>
      <w:marTop w:val="0"/>
      <w:marBottom w:val="0"/>
      <w:divBdr>
        <w:top w:val="none" w:sz="0" w:space="0" w:color="auto"/>
        <w:left w:val="none" w:sz="0" w:space="0" w:color="auto"/>
        <w:bottom w:val="none" w:sz="0" w:space="0" w:color="auto"/>
        <w:right w:val="none" w:sz="0" w:space="0" w:color="auto"/>
      </w:divBdr>
    </w:div>
    <w:div w:id="1996910490">
      <w:bodyDiv w:val="1"/>
      <w:marLeft w:val="0"/>
      <w:marRight w:val="0"/>
      <w:marTop w:val="0"/>
      <w:marBottom w:val="0"/>
      <w:divBdr>
        <w:top w:val="none" w:sz="0" w:space="0" w:color="auto"/>
        <w:left w:val="none" w:sz="0" w:space="0" w:color="auto"/>
        <w:bottom w:val="none" w:sz="0" w:space="0" w:color="auto"/>
        <w:right w:val="none" w:sz="0" w:space="0" w:color="auto"/>
      </w:divBdr>
    </w:div>
    <w:div w:id="1997176506">
      <w:bodyDiv w:val="1"/>
      <w:marLeft w:val="0"/>
      <w:marRight w:val="0"/>
      <w:marTop w:val="0"/>
      <w:marBottom w:val="0"/>
      <w:divBdr>
        <w:top w:val="none" w:sz="0" w:space="0" w:color="auto"/>
        <w:left w:val="none" w:sz="0" w:space="0" w:color="auto"/>
        <w:bottom w:val="none" w:sz="0" w:space="0" w:color="auto"/>
        <w:right w:val="none" w:sz="0" w:space="0" w:color="auto"/>
      </w:divBdr>
    </w:div>
    <w:div w:id="1997225287">
      <w:bodyDiv w:val="1"/>
      <w:marLeft w:val="0"/>
      <w:marRight w:val="0"/>
      <w:marTop w:val="0"/>
      <w:marBottom w:val="0"/>
      <w:divBdr>
        <w:top w:val="none" w:sz="0" w:space="0" w:color="auto"/>
        <w:left w:val="none" w:sz="0" w:space="0" w:color="auto"/>
        <w:bottom w:val="none" w:sz="0" w:space="0" w:color="auto"/>
        <w:right w:val="none" w:sz="0" w:space="0" w:color="auto"/>
      </w:divBdr>
    </w:div>
    <w:div w:id="1997342054">
      <w:bodyDiv w:val="1"/>
      <w:marLeft w:val="0"/>
      <w:marRight w:val="0"/>
      <w:marTop w:val="0"/>
      <w:marBottom w:val="0"/>
      <w:divBdr>
        <w:top w:val="none" w:sz="0" w:space="0" w:color="auto"/>
        <w:left w:val="none" w:sz="0" w:space="0" w:color="auto"/>
        <w:bottom w:val="none" w:sz="0" w:space="0" w:color="auto"/>
        <w:right w:val="none" w:sz="0" w:space="0" w:color="auto"/>
      </w:divBdr>
    </w:div>
    <w:div w:id="1997416072">
      <w:bodyDiv w:val="1"/>
      <w:marLeft w:val="0"/>
      <w:marRight w:val="0"/>
      <w:marTop w:val="0"/>
      <w:marBottom w:val="0"/>
      <w:divBdr>
        <w:top w:val="none" w:sz="0" w:space="0" w:color="auto"/>
        <w:left w:val="none" w:sz="0" w:space="0" w:color="auto"/>
        <w:bottom w:val="none" w:sz="0" w:space="0" w:color="auto"/>
        <w:right w:val="none" w:sz="0" w:space="0" w:color="auto"/>
      </w:divBdr>
    </w:div>
    <w:div w:id="1997563563">
      <w:bodyDiv w:val="1"/>
      <w:marLeft w:val="0"/>
      <w:marRight w:val="0"/>
      <w:marTop w:val="0"/>
      <w:marBottom w:val="0"/>
      <w:divBdr>
        <w:top w:val="none" w:sz="0" w:space="0" w:color="auto"/>
        <w:left w:val="none" w:sz="0" w:space="0" w:color="auto"/>
        <w:bottom w:val="none" w:sz="0" w:space="0" w:color="auto"/>
        <w:right w:val="none" w:sz="0" w:space="0" w:color="auto"/>
      </w:divBdr>
    </w:div>
    <w:div w:id="1997758305">
      <w:bodyDiv w:val="1"/>
      <w:marLeft w:val="0"/>
      <w:marRight w:val="0"/>
      <w:marTop w:val="0"/>
      <w:marBottom w:val="0"/>
      <w:divBdr>
        <w:top w:val="none" w:sz="0" w:space="0" w:color="auto"/>
        <w:left w:val="none" w:sz="0" w:space="0" w:color="auto"/>
        <w:bottom w:val="none" w:sz="0" w:space="0" w:color="auto"/>
        <w:right w:val="none" w:sz="0" w:space="0" w:color="auto"/>
      </w:divBdr>
    </w:div>
    <w:div w:id="1997997385">
      <w:bodyDiv w:val="1"/>
      <w:marLeft w:val="0"/>
      <w:marRight w:val="0"/>
      <w:marTop w:val="0"/>
      <w:marBottom w:val="0"/>
      <w:divBdr>
        <w:top w:val="none" w:sz="0" w:space="0" w:color="auto"/>
        <w:left w:val="none" w:sz="0" w:space="0" w:color="auto"/>
        <w:bottom w:val="none" w:sz="0" w:space="0" w:color="auto"/>
        <w:right w:val="none" w:sz="0" w:space="0" w:color="auto"/>
      </w:divBdr>
    </w:div>
    <w:div w:id="1998075524">
      <w:bodyDiv w:val="1"/>
      <w:marLeft w:val="0"/>
      <w:marRight w:val="0"/>
      <w:marTop w:val="0"/>
      <w:marBottom w:val="0"/>
      <w:divBdr>
        <w:top w:val="none" w:sz="0" w:space="0" w:color="auto"/>
        <w:left w:val="none" w:sz="0" w:space="0" w:color="auto"/>
        <w:bottom w:val="none" w:sz="0" w:space="0" w:color="auto"/>
        <w:right w:val="none" w:sz="0" w:space="0" w:color="auto"/>
      </w:divBdr>
    </w:div>
    <w:div w:id="1998222988">
      <w:bodyDiv w:val="1"/>
      <w:marLeft w:val="0"/>
      <w:marRight w:val="0"/>
      <w:marTop w:val="0"/>
      <w:marBottom w:val="0"/>
      <w:divBdr>
        <w:top w:val="none" w:sz="0" w:space="0" w:color="auto"/>
        <w:left w:val="none" w:sz="0" w:space="0" w:color="auto"/>
        <w:bottom w:val="none" w:sz="0" w:space="0" w:color="auto"/>
        <w:right w:val="none" w:sz="0" w:space="0" w:color="auto"/>
      </w:divBdr>
    </w:div>
    <w:div w:id="1998259780">
      <w:bodyDiv w:val="1"/>
      <w:marLeft w:val="0"/>
      <w:marRight w:val="0"/>
      <w:marTop w:val="0"/>
      <w:marBottom w:val="0"/>
      <w:divBdr>
        <w:top w:val="none" w:sz="0" w:space="0" w:color="auto"/>
        <w:left w:val="none" w:sz="0" w:space="0" w:color="auto"/>
        <w:bottom w:val="none" w:sz="0" w:space="0" w:color="auto"/>
        <w:right w:val="none" w:sz="0" w:space="0" w:color="auto"/>
      </w:divBdr>
    </w:div>
    <w:div w:id="1998683809">
      <w:bodyDiv w:val="1"/>
      <w:marLeft w:val="0"/>
      <w:marRight w:val="0"/>
      <w:marTop w:val="0"/>
      <w:marBottom w:val="0"/>
      <w:divBdr>
        <w:top w:val="none" w:sz="0" w:space="0" w:color="auto"/>
        <w:left w:val="none" w:sz="0" w:space="0" w:color="auto"/>
        <w:bottom w:val="none" w:sz="0" w:space="0" w:color="auto"/>
        <w:right w:val="none" w:sz="0" w:space="0" w:color="auto"/>
      </w:divBdr>
    </w:div>
    <w:div w:id="1998731101">
      <w:bodyDiv w:val="1"/>
      <w:marLeft w:val="0"/>
      <w:marRight w:val="0"/>
      <w:marTop w:val="0"/>
      <w:marBottom w:val="0"/>
      <w:divBdr>
        <w:top w:val="none" w:sz="0" w:space="0" w:color="auto"/>
        <w:left w:val="none" w:sz="0" w:space="0" w:color="auto"/>
        <w:bottom w:val="none" w:sz="0" w:space="0" w:color="auto"/>
        <w:right w:val="none" w:sz="0" w:space="0" w:color="auto"/>
      </w:divBdr>
    </w:div>
    <w:div w:id="1998994276">
      <w:bodyDiv w:val="1"/>
      <w:marLeft w:val="0"/>
      <w:marRight w:val="0"/>
      <w:marTop w:val="0"/>
      <w:marBottom w:val="0"/>
      <w:divBdr>
        <w:top w:val="none" w:sz="0" w:space="0" w:color="auto"/>
        <w:left w:val="none" w:sz="0" w:space="0" w:color="auto"/>
        <w:bottom w:val="none" w:sz="0" w:space="0" w:color="auto"/>
        <w:right w:val="none" w:sz="0" w:space="0" w:color="auto"/>
      </w:divBdr>
    </w:div>
    <w:div w:id="1998996095">
      <w:bodyDiv w:val="1"/>
      <w:marLeft w:val="0"/>
      <w:marRight w:val="0"/>
      <w:marTop w:val="0"/>
      <w:marBottom w:val="0"/>
      <w:divBdr>
        <w:top w:val="none" w:sz="0" w:space="0" w:color="auto"/>
        <w:left w:val="none" w:sz="0" w:space="0" w:color="auto"/>
        <w:bottom w:val="none" w:sz="0" w:space="0" w:color="auto"/>
        <w:right w:val="none" w:sz="0" w:space="0" w:color="auto"/>
      </w:divBdr>
    </w:div>
    <w:div w:id="1999190699">
      <w:bodyDiv w:val="1"/>
      <w:marLeft w:val="0"/>
      <w:marRight w:val="0"/>
      <w:marTop w:val="0"/>
      <w:marBottom w:val="0"/>
      <w:divBdr>
        <w:top w:val="none" w:sz="0" w:space="0" w:color="auto"/>
        <w:left w:val="none" w:sz="0" w:space="0" w:color="auto"/>
        <w:bottom w:val="none" w:sz="0" w:space="0" w:color="auto"/>
        <w:right w:val="none" w:sz="0" w:space="0" w:color="auto"/>
      </w:divBdr>
    </w:div>
    <w:div w:id="1999458992">
      <w:bodyDiv w:val="1"/>
      <w:marLeft w:val="0"/>
      <w:marRight w:val="0"/>
      <w:marTop w:val="0"/>
      <w:marBottom w:val="0"/>
      <w:divBdr>
        <w:top w:val="none" w:sz="0" w:space="0" w:color="auto"/>
        <w:left w:val="none" w:sz="0" w:space="0" w:color="auto"/>
        <w:bottom w:val="none" w:sz="0" w:space="0" w:color="auto"/>
        <w:right w:val="none" w:sz="0" w:space="0" w:color="auto"/>
      </w:divBdr>
    </w:div>
    <w:div w:id="1999765509">
      <w:bodyDiv w:val="1"/>
      <w:marLeft w:val="0"/>
      <w:marRight w:val="0"/>
      <w:marTop w:val="0"/>
      <w:marBottom w:val="0"/>
      <w:divBdr>
        <w:top w:val="none" w:sz="0" w:space="0" w:color="auto"/>
        <w:left w:val="none" w:sz="0" w:space="0" w:color="auto"/>
        <w:bottom w:val="none" w:sz="0" w:space="0" w:color="auto"/>
        <w:right w:val="none" w:sz="0" w:space="0" w:color="auto"/>
      </w:divBdr>
    </w:div>
    <w:div w:id="1999844459">
      <w:bodyDiv w:val="1"/>
      <w:marLeft w:val="0"/>
      <w:marRight w:val="0"/>
      <w:marTop w:val="0"/>
      <w:marBottom w:val="0"/>
      <w:divBdr>
        <w:top w:val="none" w:sz="0" w:space="0" w:color="auto"/>
        <w:left w:val="none" w:sz="0" w:space="0" w:color="auto"/>
        <w:bottom w:val="none" w:sz="0" w:space="0" w:color="auto"/>
        <w:right w:val="none" w:sz="0" w:space="0" w:color="auto"/>
      </w:divBdr>
    </w:div>
    <w:div w:id="2000382049">
      <w:bodyDiv w:val="1"/>
      <w:marLeft w:val="0"/>
      <w:marRight w:val="0"/>
      <w:marTop w:val="0"/>
      <w:marBottom w:val="0"/>
      <w:divBdr>
        <w:top w:val="none" w:sz="0" w:space="0" w:color="auto"/>
        <w:left w:val="none" w:sz="0" w:space="0" w:color="auto"/>
        <w:bottom w:val="none" w:sz="0" w:space="0" w:color="auto"/>
        <w:right w:val="none" w:sz="0" w:space="0" w:color="auto"/>
      </w:divBdr>
    </w:div>
    <w:div w:id="2000619892">
      <w:bodyDiv w:val="1"/>
      <w:marLeft w:val="0"/>
      <w:marRight w:val="0"/>
      <w:marTop w:val="0"/>
      <w:marBottom w:val="0"/>
      <w:divBdr>
        <w:top w:val="none" w:sz="0" w:space="0" w:color="auto"/>
        <w:left w:val="none" w:sz="0" w:space="0" w:color="auto"/>
        <w:bottom w:val="none" w:sz="0" w:space="0" w:color="auto"/>
        <w:right w:val="none" w:sz="0" w:space="0" w:color="auto"/>
      </w:divBdr>
    </w:div>
    <w:div w:id="2000691023">
      <w:bodyDiv w:val="1"/>
      <w:marLeft w:val="0"/>
      <w:marRight w:val="0"/>
      <w:marTop w:val="0"/>
      <w:marBottom w:val="0"/>
      <w:divBdr>
        <w:top w:val="none" w:sz="0" w:space="0" w:color="auto"/>
        <w:left w:val="none" w:sz="0" w:space="0" w:color="auto"/>
        <w:bottom w:val="none" w:sz="0" w:space="0" w:color="auto"/>
        <w:right w:val="none" w:sz="0" w:space="0" w:color="auto"/>
      </w:divBdr>
    </w:div>
    <w:div w:id="2000695849">
      <w:bodyDiv w:val="1"/>
      <w:marLeft w:val="0"/>
      <w:marRight w:val="0"/>
      <w:marTop w:val="0"/>
      <w:marBottom w:val="0"/>
      <w:divBdr>
        <w:top w:val="none" w:sz="0" w:space="0" w:color="auto"/>
        <w:left w:val="none" w:sz="0" w:space="0" w:color="auto"/>
        <w:bottom w:val="none" w:sz="0" w:space="0" w:color="auto"/>
        <w:right w:val="none" w:sz="0" w:space="0" w:color="auto"/>
      </w:divBdr>
    </w:div>
    <w:div w:id="2001154398">
      <w:bodyDiv w:val="1"/>
      <w:marLeft w:val="0"/>
      <w:marRight w:val="0"/>
      <w:marTop w:val="0"/>
      <w:marBottom w:val="0"/>
      <w:divBdr>
        <w:top w:val="none" w:sz="0" w:space="0" w:color="auto"/>
        <w:left w:val="none" w:sz="0" w:space="0" w:color="auto"/>
        <w:bottom w:val="none" w:sz="0" w:space="0" w:color="auto"/>
        <w:right w:val="none" w:sz="0" w:space="0" w:color="auto"/>
      </w:divBdr>
    </w:div>
    <w:div w:id="2001226316">
      <w:bodyDiv w:val="1"/>
      <w:marLeft w:val="0"/>
      <w:marRight w:val="0"/>
      <w:marTop w:val="0"/>
      <w:marBottom w:val="0"/>
      <w:divBdr>
        <w:top w:val="none" w:sz="0" w:space="0" w:color="auto"/>
        <w:left w:val="none" w:sz="0" w:space="0" w:color="auto"/>
        <w:bottom w:val="none" w:sz="0" w:space="0" w:color="auto"/>
        <w:right w:val="none" w:sz="0" w:space="0" w:color="auto"/>
      </w:divBdr>
    </w:div>
    <w:div w:id="2001537511">
      <w:bodyDiv w:val="1"/>
      <w:marLeft w:val="0"/>
      <w:marRight w:val="0"/>
      <w:marTop w:val="0"/>
      <w:marBottom w:val="0"/>
      <w:divBdr>
        <w:top w:val="none" w:sz="0" w:space="0" w:color="auto"/>
        <w:left w:val="none" w:sz="0" w:space="0" w:color="auto"/>
        <w:bottom w:val="none" w:sz="0" w:space="0" w:color="auto"/>
        <w:right w:val="none" w:sz="0" w:space="0" w:color="auto"/>
      </w:divBdr>
    </w:div>
    <w:div w:id="2001689779">
      <w:bodyDiv w:val="1"/>
      <w:marLeft w:val="0"/>
      <w:marRight w:val="0"/>
      <w:marTop w:val="0"/>
      <w:marBottom w:val="0"/>
      <w:divBdr>
        <w:top w:val="none" w:sz="0" w:space="0" w:color="auto"/>
        <w:left w:val="none" w:sz="0" w:space="0" w:color="auto"/>
        <w:bottom w:val="none" w:sz="0" w:space="0" w:color="auto"/>
        <w:right w:val="none" w:sz="0" w:space="0" w:color="auto"/>
      </w:divBdr>
    </w:div>
    <w:div w:id="2001810865">
      <w:bodyDiv w:val="1"/>
      <w:marLeft w:val="0"/>
      <w:marRight w:val="0"/>
      <w:marTop w:val="0"/>
      <w:marBottom w:val="0"/>
      <w:divBdr>
        <w:top w:val="none" w:sz="0" w:space="0" w:color="auto"/>
        <w:left w:val="none" w:sz="0" w:space="0" w:color="auto"/>
        <w:bottom w:val="none" w:sz="0" w:space="0" w:color="auto"/>
        <w:right w:val="none" w:sz="0" w:space="0" w:color="auto"/>
      </w:divBdr>
    </w:div>
    <w:div w:id="2002342385">
      <w:bodyDiv w:val="1"/>
      <w:marLeft w:val="0"/>
      <w:marRight w:val="0"/>
      <w:marTop w:val="0"/>
      <w:marBottom w:val="0"/>
      <w:divBdr>
        <w:top w:val="none" w:sz="0" w:space="0" w:color="auto"/>
        <w:left w:val="none" w:sz="0" w:space="0" w:color="auto"/>
        <w:bottom w:val="none" w:sz="0" w:space="0" w:color="auto"/>
        <w:right w:val="none" w:sz="0" w:space="0" w:color="auto"/>
      </w:divBdr>
    </w:div>
    <w:div w:id="2002461277">
      <w:bodyDiv w:val="1"/>
      <w:marLeft w:val="0"/>
      <w:marRight w:val="0"/>
      <w:marTop w:val="0"/>
      <w:marBottom w:val="0"/>
      <w:divBdr>
        <w:top w:val="none" w:sz="0" w:space="0" w:color="auto"/>
        <w:left w:val="none" w:sz="0" w:space="0" w:color="auto"/>
        <w:bottom w:val="none" w:sz="0" w:space="0" w:color="auto"/>
        <w:right w:val="none" w:sz="0" w:space="0" w:color="auto"/>
      </w:divBdr>
    </w:div>
    <w:div w:id="2002611660">
      <w:bodyDiv w:val="1"/>
      <w:marLeft w:val="0"/>
      <w:marRight w:val="0"/>
      <w:marTop w:val="0"/>
      <w:marBottom w:val="0"/>
      <w:divBdr>
        <w:top w:val="none" w:sz="0" w:space="0" w:color="auto"/>
        <w:left w:val="none" w:sz="0" w:space="0" w:color="auto"/>
        <w:bottom w:val="none" w:sz="0" w:space="0" w:color="auto"/>
        <w:right w:val="none" w:sz="0" w:space="0" w:color="auto"/>
      </w:divBdr>
    </w:div>
    <w:div w:id="2002655039">
      <w:bodyDiv w:val="1"/>
      <w:marLeft w:val="0"/>
      <w:marRight w:val="0"/>
      <w:marTop w:val="0"/>
      <w:marBottom w:val="0"/>
      <w:divBdr>
        <w:top w:val="none" w:sz="0" w:space="0" w:color="auto"/>
        <w:left w:val="none" w:sz="0" w:space="0" w:color="auto"/>
        <w:bottom w:val="none" w:sz="0" w:space="0" w:color="auto"/>
        <w:right w:val="none" w:sz="0" w:space="0" w:color="auto"/>
      </w:divBdr>
    </w:div>
    <w:div w:id="2002660234">
      <w:bodyDiv w:val="1"/>
      <w:marLeft w:val="0"/>
      <w:marRight w:val="0"/>
      <w:marTop w:val="0"/>
      <w:marBottom w:val="0"/>
      <w:divBdr>
        <w:top w:val="none" w:sz="0" w:space="0" w:color="auto"/>
        <w:left w:val="none" w:sz="0" w:space="0" w:color="auto"/>
        <w:bottom w:val="none" w:sz="0" w:space="0" w:color="auto"/>
        <w:right w:val="none" w:sz="0" w:space="0" w:color="auto"/>
      </w:divBdr>
    </w:div>
    <w:div w:id="2003002798">
      <w:bodyDiv w:val="1"/>
      <w:marLeft w:val="0"/>
      <w:marRight w:val="0"/>
      <w:marTop w:val="0"/>
      <w:marBottom w:val="0"/>
      <w:divBdr>
        <w:top w:val="none" w:sz="0" w:space="0" w:color="auto"/>
        <w:left w:val="none" w:sz="0" w:space="0" w:color="auto"/>
        <w:bottom w:val="none" w:sz="0" w:space="0" w:color="auto"/>
        <w:right w:val="none" w:sz="0" w:space="0" w:color="auto"/>
      </w:divBdr>
    </w:div>
    <w:div w:id="2003197244">
      <w:bodyDiv w:val="1"/>
      <w:marLeft w:val="0"/>
      <w:marRight w:val="0"/>
      <w:marTop w:val="0"/>
      <w:marBottom w:val="0"/>
      <w:divBdr>
        <w:top w:val="none" w:sz="0" w:space="0" w:color="auto"/>
        <w:left w:val="none" w:sz="0" w:space="0" w:color="auto"/>
        <w:bottom w:val="none" w:sz="0" w:space="0" w:color="auto"/>
        <w:right w:val="none" w:sz="0" w:space="0" w:color="auto"/>
      </w:divBdr>
    </w:div>
    <w:div w:id="2003271117">
      <w:bodyDiv w:val="1"/>
      <w:marLeft w:val="0"/>
      <w:marRight w:val="0"/>
      <w:marTop w:val="0"/>
      <w:marBottom w:val="0"/>
      <w:divBdr>
        <w:top w:val="none" w:sz="0" w:space="0" w:color="auto"/>
        <w:left w:val="none" w:sz="0" w:space="0" w:color="auto"/>
        <w:bottom w:val="none" w:sz="0" w:space="0" w:color="auto"/>
        <w:right w:val="none" w:sz="0" w:space="0" w:color="auto"/>
      </w:divBdr>
    </w:div>
    <w:div w:id="2003845880">
      <w:bodyDiv w:val="1"/>
      <w:marLeft w:val="0"/>
      <w:marRight w:val="0"/>
      <w:marTop w:val="0"/>
      <w:marBottom w:val="0"/>
      <w:divBdr>
        <w:top w:val="none" w:sz="0" w:space="0" w:color="auto"/>
        <w:left w:val="none" w:sz="0" w:space="0" w:color="auto"/>
        <w:bottom w:val="none" w:sz="0" w:space="0" w:color="auto"/>
        <w:right w:val="none" w:sz="0" w:space="0" w:color="auto"/>
      </w:divBdr>
    </w:div>
    <w:div w:id="2003895014">
      <w:bodyDiv w:val="1"/>
      <w:marLeft w:val="0"/>
      <w:marRight w:val="0"/>
      <w:marTop w:val="0"/>
      <w:marBottom w:val="0"/>
      <w:divBdr>
        <w:top w:val="none" w:sz="0" w:space="0" w:color="auto"/>
        <w:left w:val="none" w:sz="0" w:space="0" w:color="auto"/>
        <w:bottom w:val="none" w:sz="0" w:space="0" w:color="auto"/>
        <w:right w:val="none" w:sz="0" w:space="0" w:color="auto"/>
      </w:divBdr>
    </w:div>
    <w:div w:id="2004159004">
      <w:bodyDiv w:val="1"/>
      <w:marLeft w:val="0"/>
      <w:marRight w:val="0"/>
      <w:marTop w:val="0"/>
      <w:marBottom w:val="0"/>
      <w:divBdr>
        <w:top w:val="none" w:sz="0" w:space="0" w:color="auto"/>
        <w:left w:val="none" w:sz="0" w:space="0" w:color="auto"/>
        <w:bottom w:val="none" w:sz="0" w:space="0" w:color="auto"/>
        <w:right w:val="none" w:sz="0" w:space="0" w:color="auto"/>
      </w:divBdr>
    </w:div>
    <w:div w:id="2004235846">
      <w:bodyDiv w:val="1"/>
      <w:marLeft w:val="0"/>
      <w:marRight w:val="0"/>
      <w:marTop w:val="0"/>
      <w:marBottom w:val="0"/>
      <w:divBdr>
        <w:top w:val="none" w:sz="0" w:space="0" w:color="auto"/>
        <w:left w:val="none" w:sz="0" w:space="0" w:color="auto"/>
        <w:bottom w:val="none" w:sz="0" w:space="0" w:color="auto"/>
        <w:right w:val="none" w:sz="0" w:space="0" w:color="auto"/>
      </w:divBdr>
    </w:div>
    <w:div w:id="2004431425">
      <w:bodyDiv w:val="1"/>
      <w:marLeft w:val="0"/>
      <w:marRight w:val="0"/>
      <w:marTop w:val="0"/>
      <w:marBottom w:val="0"/>
      <w:divBdr>
        <w:top w:val="none" w:sz="0" w:space="0" w:color="auto"/>
        <w:left w:val="none" w:sz="0" w:space="0" w:color="auto"/>
        <w:bottom w:val="none" w:sz="0" w:space="0" w:color="auto"/>
        <w:right w:val="none" w:sz="0" w:space="0" w:color="auto"/>
      </w:divBdr>
    </w:div>
    <w:div w:id="2004510212">
      <w:bodyDiv w:val="1"/>
      <w:marLeft w:val="0"/>
      <w:marRight w:val="0"/>
      <w:marTop w:val="0"/>
      <w:marBottom w:val="0"/>
      <w:divBdr>
        <w:top w:val="none" w:sz="0" w:space="0" w:color="auto"/>
        <w:left w:val="none" w:sz="0" w:space="0" w:color="auto"/>
        <w:bottom w:val="none" w:sz="0" w:space="0" w:color="auto"/>
        <w:right w:val="none" w:sz="0" w:space="0" w:color="auto"/>
      </w:divBdr>
    </w:div>
    <w:div w:id="2004551960">
      <w:bodyDiv w:val="1"/>
      <w:marLeft w:val="0"/>
      <w:marRight w:val="0"/>
      <w:marTop w:val="0"/>
      <w:marBottom w:val="0"/>
      <w:divBdr>
        <w:top w:val="none" w:sz="0" w:space="0" w:color="auto"/>
        <w:left w:val="none" w:sz="0" w:space="0" w:color="auto"/>
        <w:bottom w:val="none" w:sz="0" w:space="0" w:color="auto"/>
        <w:right w:val="none" w:sz="0" w:space="0" w:color="auto"/>
      </w:divBdr>
    </w:div>
    <w:div w:id="2004553050">
      <w:bodyDiv w:val="1"/>
      <w:marLeft w:val="0"/>
      <w:marRight w:val="0"/>
      <w:marTop w:val="0"/>
      <w:marBottom w:val="0"/>
      <w:divBdr>
        <w:top w:val="none" w:sz="0" w:space="0" w:color="auto"/>
        <w:left w:val="none" w:sz="0" w:space="0" w:color="auto"/>
        <w:bottom w:val="none" w:sz="0" w:space="0" w:color="auto"/>
        <w:right w:val="none" w:sz="0" w:space="0" w:color="auto"/>
      </w:divBdr>
    </w:div>
    <w:div w:id="2004778168">
      <w:bodyDiv w:val="1"/>
      <w:marLeft w:val="0"/>
      <w:marRight w:val="0"/>
      <w:marTop w:val="0"/>
      <w:marBottom w:val="0"/>
      <w:divBdr>
        <w:top w:val="none" w:sz="0" w:space="0" w:color="auto"/>
        <w:left w:val="none" w:sz="0" w:space="0" w:color="auto"/>
        <w:bottom w:val="none" w:sz="0" w:space="0" w:color="auto"/>
        <w:right w:val="none" w:sz="0" w:space="0" w:color="auto"/>
      </w:divBdr>
    </w:div>
    <w:div w:id="2004970586">
      <w:bodyDiv w:val="1"/>
      <w:marLeft w:val="0"/>
      <w:marRight w:val="0"/>
      <w:marTop w:val="0"/>
      <w:marBottom w:val="0"/>
      <w:divBdr>
        <w:top w:val="none" w:sz="0" w:space="0" w:color="auto"/>
        <w:left w:val="none" w:sz="0" w:space="0" w:color="auto"/>
        <w:bottom w:val="none" w:sz="0" w:space="0" w:color="auto"/>
        <w:right w:val="none" w:sz="0" w:space="0" w:color="auto"/>
      </w:divBdr>
    </w:div>
    <w:div w:id="2004971341">
      <w:bodyDiv w:val="1"/>
      <w:marLeft w:val="0"/>
      <w:marRight w:val="0"/>
      <w:marTop w:val="0"/>
      <w:marBottom w:val="0"/>
      <w:divBdr>
        <w:top w:val="none" w:sz="0" w:space="0" w:color="auto"/>
        <w:left w:val="none" w:sz="0" w:space="0" w:color="auto"/>
        <w:bottom w:val="none" w:sz="0" w:space="0" w:color="auto"/>
        <w:right w:val="none" w:sz="0" w:space="0" w:color="auto"/>
      </w:divBdr>
    </w:div>
    <w:div w:id="2005233616">
      <w:bodyDiv w:val="1"/>
      <w:marLeft w:val="0"/>
      <w:marRight w:val="0"/>
      <w:marTop w:val="0"/>
      <w:marBottom w:val="0"/>
      <w:divBdr>
        <w:top w:val="none" w:sz="0" w:space="0" w:color="auto"/>
        <w:left w:val="none" w:sz="0" w:space="0" w:color="auto"/>
        <w:bottom w:val="none" w:sz="0" w:space="0" w:color="auto"/>
        <w:right w:val="none" w:sz="0" w:space="0" w:color="auto"/>
      </w:divBdr>
    </w:div>
    <w:div w:id="2005432074">
      <w:bodyDiv w:val="1"/>
      <w:marLeft w:val="0"/>
      <w:marRight w:val="0"/>
      <w:marTop w:val="0"/>
      <w:marBottom w:val="0"/>
      <w:divBdr>
        <w:top w:val="none" w:sz="0" w:space="0" w:color="auto"/>
        <w:left w:val="none" w:sz="0" w:space="0" w:color="auto"/>
        <w:bottom w:val="none" w:sz="0" w:space="0" w:color="auto"/>
        <w:right w:val="none" w:sz="0" w:space="0" w:color="auto"/>
      </w:divBdr>
    </w:div>
    <w:div w:id="2005815490">
      <w:bodyDiv w:val="1"/>
      <w:marLeft w:val="0"/>
      <w:marRight w:val="0"/>
      <w:marTop w:val="0"/>
      <w:marBottom w:val="0"/>
      <w:divBdr>
        <w:top w:val="none" w:sz="0" w:space="0" w:color="auto"/>
        <w:left w:val="none" w:sz="0" w:space="0" w:color="auto"/>
        <w:bottom w:val="none" w:sz="0" w:space="0" w:color="auto"/>
        <w:right w:val="none" w:sz="0" w:space="0" w:color="auto"/>
      </w:divBdr>
    </w:div>
    <w:div w:id="2005818256">
      <w:bodyDiv w:val="1"/>
      <w:marLeft w:val="0"/>
      <w:marRight w:val="0"/>
      <w:marTop w:val="0"/>
      <w:marBottom w:val="0"/>
      <w:divBdr>
        <w:top w:val="none" w:sz="0" w:space="0" w:color="auto"/>
        <w:left w:val="none" w:sz="0" w:space="0" w:color="auto"/>
        <w:bottom w:val="none" w:sz="0" w:space="0" w:color="auto"/>
        <w:right w:val="none" w:sz="0" w:space="0" w:color="auto"/>
      </w:divBdr>
    </w:div>
    <w:div w:id="2005820896">
      <w:bodyDiv w:val="1"/>
      <w:marLeft w:val="0"/>
      <w:marRight w:val="0"/>
      <w:marTop w:val="0"/>
      <w:marBottom w:val="0"/>
      <w:divBdr>
        <w:top w:val="none" w:sz="0" w:space="0" w:color="auto"/>
        <w:left w:val="none" w:sz="0" w:space="0" w:color="auto"/>
        <w:bottom w:val="none" w:sz="0" w:space="0" w:color="auto"/>
        <w:right w:val="none" w:sz="0" w:space="0" w:color="auto"/>
      </w:divBdr>
    </w:div>
    <w:div w:id="2006008604">
      <w:bodyDiv w:val="1"/>
      <w:marLeft w:val="0"/>
      <w:marRight w:val="0"/>
      <w:marTop w:val="0"/>
      <w:marBottom w:val="0"/>
      <w:divBdr>
        <w:top w:val="none" w:sz="0" w:space="0" w:color="auto"/>
        <w:left w:val="none" w:sz="0" w:space="0" w:color="auto"/>
        <w:bottom w:val="none" w:sz="0" w:space="0" w:color="auto"/>
        <w:right w:val="none" w:sz="0" w:space="0" w:color="auto"/>
      </w:divBdr>
    </w:div>
    <w:div w:id="2006083295">
      <w:bodyDiv w:val="1"/>
      <w:marLeft w:val="0"/>
      <w:marRight w:val="0"/>
      <w:marTop w:val="0"/>
      <w:marBottom w:val="0"/>
      <w:divBdr>
        <w:top w:val="none" w:sz="0" w:space="0" w:color="auto"/>
        <w:left w:val="none" w:sz="0" w:space="0" w:color="auto"/>
        <w:bottom w:val="none" w:sz="0" w:space="0" w:color="auto"/>
        <w:right w:val="none" w:sz="0" w:space="0" w:color="auto"/>
      </w:divBdr>
    </w:div>
    <w:div w:id="2006516221">
      <w:bodyDiv w:val="1"/>
      <w:marLeft w:val="0"/>
      <w:marRight w:val="0"/>
      <w:marTop w:val="0"/>
      <w:marBottom w:val="0"/>
      <w:divBdr>
        <w:top w:val="none" w:sz="0" w:space="0" w:color="auto"/>
        <w:left w:val="none" w:sz="0" w:space="0" w:color="auto"/>
        <w:bottom w:val="none" w:sz="0" w:space="0" w:color="auto"/>
        <w:right w:val="none" w:sz="0" w:space="0" w:color="auto"/>
      </w:divBdr>
    </w:div>
    <w:div w:id="2006664919">
      <w:bodyDiv w:val="1"/>
      <w:marLeft w:val="0"/>
      <w:marRight w:val="0"/>
      <w:marTop w:val="0"/>
      <w:marBottom w:val="0"/>
      <w:divBdr>
        <w:top w:val="none" w:sz="0" w:space="0" w:color="auto"/>
        <w:left w:val="none" w:sz="0" w:space="0" w:color="auto"/>
        <w:bottom w:val="none" w:sz="0" w:space="0" w:color="auto"/>
        <w:right w:val="none" w:sz="0" w:space="0" w:color="auto"/>
      </w:divBdr>
    </w:div>
    <w:div w:id="2006781596">
      <w:bodyDiv w:val="1"/>
      <w:marLeft w:val="0"/>
      <w:marRight w:val="0"/>
      <w:marTop w:val="0"/>
      <w:marBottom w:val="0"/>
      <w:divBdr>
        <w:top w:val="none" w:sz="0" w:space="0" w:color="auto"/>
        <w:left w:val="none" w:sz="0" w:space="0" w:color="auto"/>
        <w:bottom w:val="none" w:sz="0" w:space="0" w:color="auto"/>
        <w:right w:val="none" w:sz="0" w:space="0" w:color="auto"/>
      </w:divBdr>
    </w:div>
    <w:div w:id="2007048638">
      <w:bodyDiv w:val="1"/>
      <w:marLeft w:val="0"/>
      <w:marRight w:val="0"/>
      <w:marTop w:val="0"/>
      <w:marBottom w:val="0"/>
      <w:divBdr>
        <w:top w:val="none" w:sz="0" w:space="0" w:color="auto"/>
        <w:left w:val="none" w:sz="0" w:space="0" w:color="auto"/>
        <w:bottom w:val="none" w:sz="0" w:space="0" w:color="auto"/>
        <w:right w:val="none" w:sz="0" w:space="0" w:color="auto"/>
      </w:divBdr>
    </w:div>
    <w:div w:id="2007173606">
      <w:bodyDiv w:val="1"/>
      <w:marLeft w:val="0"/>
      <w:marRight w:val="0"/>
      <w:marTop w:val="0"/>
      <w:marBottom w:val="0"/>
      <w:divBdr>
        <w:top w:val="none" w:sz="0" w:space="0" w:color="auto"/>
        <w:left w:val="none" w:sz="0" w:space="0" w:color="auto"/>
        <w:bottom w:val="none" w:sz="0" w:space="0" w:color="auto"/>
        <w:right w:val="none" w:sz="0" w:space="0" w:color="auto"/>
      </w:divBdr>
    </w:div>
    <w:div w:id="2007661735">
      <w:bodyDiv w:val="1"/>
      <w:marLeft w:val="0"/>
      <w:marRight w:val="0"/>
      <w:marTop w:val="0"/>
      <w:marBottom w:val="0"/>
      <w:divBdr>
        <w:top w:val="none" w:sz="0" w:space="0" w:color="auto"/>
        <w:left w:val="none" w:sz="0" w:space="0" w:color="auto"/>
        <w:bottom w:val="none" w:sz="0" w:space="0" w:color="auto"/>
        <w:right w:val="none" w:sz="0" w:space="0" w:color="auto"/>
      </w:divBdr>
    </w:div>
    <w:div w:id="2007859001">
      <w:bodyDiv w:val="1"/>
      <w:marLeft w:val="0"/>
      <w:marRight w:val="0"/>
      <w:marTop w:val="0"/>
      <w:marBottom w:val="0"/>
      <w:divBdr>
        <w:top w:val="none" w:sz="0" w:space="0" w:color="auto"/>
        <w:left w:val="none" w:sz="0" w:space="0" w:color="auto"/>
        <w:bottom w:val="none" w:sz="0" w:space="0" w:color="auto"/>
        <w:right w:val="none" w:sz="0" w:space="0" w:color="auto"/>
      </w:divBdr>
    </w:div>
    <w:div w:id="2008511482">
      <w:bodyDiv w:val="1"/>
      <w:marLeft w:val="0"/>
      <w:marRight w:val="0"/>
      <w:marTop w:val="0"/>
      <w:marBottom w:val="0"/>
      <w:divBdr>
        <w:top w:val="none" w:sz="0" w:space="0" w:color="auto"/>
        <w:left w:val="none" w:sz="0" w:space="0" w:color="auto"/>
        <w:bottom w:val="none" w:sz="0" w:space="0" w:color="auto"/>
        <w:right w:val="none" w:sz="0" w:space="0" w:color="auto"/>
      </w:divBdr>
    </w:div>
    <w:div w:id="2008825234">
      <w:bodyDiv w:val="1"/>
      <w:marLeft w:val="0"/>
      <w:marRight w:val="0"/>
      <w:marTop w:val="0"/>
      <w:marBottom w:val="0"/>
      <w:divBdr>
        <w:top w:val="none" w:sz="0" w:space="0" w:color="auto"/>
        <w:left w:val="none" w:sz="0" w:space="0" w:color="auto"/>
        <w:bottom w:val="none" w:sz="0" w:space="0" w:color="auto"/>
        <w:right w:val="none" w:sz="0" w:space="0" w:color="auto"/>
      </w:divBdr>
    </w:div>
    <w:div w:id="2008896640">
      <w:bodyDiv w:val="1"/>
      <w:marLeft w:val="0"/>
      <w:marRight w:val="0"/>
      <w:marTop w:val="0"/>
      <w:marBottom w:val="0"/>
      <w:divBdr>
        <w:top w:val="none" w:sz="0" w:space="0" w:color="auto"/>
        <w:left w:val="none" w:sz="0" w:space="0" w:color="auto"/>
        <w:bottom w:val="none" w:sz="0" w:space="0" w:color="auto"/>
        <w:right w:val="none" w:sz="0" w:space="0" w:color="auto"/>
      </w:divBdr>
    </w:div>
    <w:div w:id="2008943444">
      <w:bodyDiv w:val="1"/>
      <w:marLeft w:val="0"/>
      <w:marRight w:val="0"/>
      <w:marTop w:val="0"/>
      <w:marBottom w:val="0"/>
      <w:divBdr>
        <w:top w:val="none" w:sz="0" w:space="0" w:color="auto"/>
        <w:left w:val="none" w:sz="0" w:space="0" w:color="auto"/>
        <w:bottom w:val="none" w:sz="0" w:space="0" w:color="auto"/>
        <w:right w:val="none" w:sz="0" w:space="0" w:color="auto"/>
      </w:divBdr>
    </w:div>
    <w:div w:id="2009138295">
      <w:bodyDiv w:val="1"/>
      <w:marLeft w:val="0"/>
      <w:marRight w:val="0"/>
      <w:marTop w:val="0"/>
      <w:marBottom w:val="0"/>
      <w:divBdr>
        <w:top w:val="none" w:sz="0" w:space="0" w:color="auto"/>
        <w:left w:val="none" w:sz="0" w:space="0" w:color="auto"/>
        <w:bottom w:val="none" w:sz="0" w:space="0" w:color="auto"/>
        <w:right w:val="none" w:sz="0" w:space="0" w:color="auto"/>
      </w:divBdr>
    </w:div>
    <w:div w:id="2009207317">
      <w:bodyDiv w:val="1"/>
      <w:marLeft w:val="0"/>
      <w:marRight w:val="0"/>
      <w:marTop w:val="0"/>
      <w:marBottom w:val="0"/>
      <w:divBdr>
        <w:top w:val="none" w:sz="0" w:space="0" w:color="auto"/>
        <w:left w:val="none" w:sz="0" w:space="0" w:color="auto"/>
        <w:bottom w:val="none" w:sz="0" w:space="0" w:color="auto"/>
        <w:right w:val="none" w:sz="0" w:space="0" w:color="auto"/>
      </w:divBdr>
    </w:div>
    <w:div w:id="2009400429">
      <w:bodyDiv w:val="1"/>
      <w:marLeft w:val="0"/>
      <w:marRight w:val="0"/>
      <w:marTop w:val="0"/>
      <w:marBottom w:val="0"/>
      <w:divBdr>
        <w:top w:val="none" w:sz="0" w:space="0" w:color="auto"/>
        <w:left w:val="none" w:sz="0" w:space="0" w:color="auto"/>
        <w:bottom w:val="none" w:sz="0" w:space="0" w:color="auto"/>
        <w:right w:val="none" w:sz="0" w:space="0" w:color="auto"/>
      </w:divBdr>
    </w:div>
    <w:div w:id="2009749782">
      <w:bodyDiv w:val="1"/>
      <w:marLeft w:val="0"/>
      <w:marRight w:val="0"/>
      <w:marTop w:val="0"/>
      <w:marBottom w:val="0"/>
      <w:divBdr>
        <w:top w:val="none" w:sz="0" w:space="0" w:color="auto"/>
        <w:left w:val="none" w:sz="0" w:space="0" w:color="auto"/>
        <w:bottom w:val="none" w:sz="0" w:space="0" w:color="auto"/>
        <w:right w:val="none" w:sz="0" w:space="0" w:color="auto"/>
      </w:divBdr>
    </w:div>
    <w:div w:id="2009861776">
      <w:bodyDiv w:val="1"/>
      <w:marLeft w:val="0"/>
      <w:marRight w:val="0"/>
      <w:marTop w:val="0"/>
      <w:marBottom w:val="0"/>
      <w:divBdr>
        <w:top w:val="none" w:sz="0" w:space="0" w:color="auto"/>
        <w:left w:val="none" w:sz="0" w:space="0" w:color="auto"/>
        <w:bottom w:val="none" w:sz="0" w:space="0" w:color="auto"/>
        <w:right w:val="none" w:sz="0" w:space="0" w:color="auto"/>
      </w:divBdr>
    </w:div>
    <w:div w:id="2010329811">
      <w:bodyDiv w:val="1"/>
      <w:marLeft w:val="0"/>
      <w:marRight w:val="0"/>
      <w:marTop w:val="0"/>
      <w:marBottom w:val="0"/>
      <w:divBdr>
        <w:top w:val="none" w:sz="0" w:space="0" w:color="auto"/>
        <w:left w:val="none" w:sz="0" w:space="0" w:color="auto"/>
        <w:bottom w:val="none" w:sz="0" w:space="0" w:color="auto"/>
        <w:right w:val="none" w:sz="0" w:space="0" w:color="auto"/>
      </w:divBdr>
    </w:div>
    <w:div w:id="2010476925">
      <w:bodyDiv w:val="1"/>
      <w:marLeft w:val="0"/>
      <w:marRight w:val="0"/>
      <w:marTop w:val="0"/>
      <w:marBottom w:val="0"/>
      <w:divBdr>
        <w:top w:val="none" w:sz="0" w:space="0" w:color="auto"/>
        <w:left w:val="none" w:sz="0" w:space="0" w:color="auto"/>
        <w:bottom w:val="none" w:sz="0" w:space="0" w:color="auto"/>
        <w:right w:val="none" w:sz="0" w:space="0" w:color="auto"/>
      </w:divBdr>
    </w:div>
    <w:div w:id="2010595544">
      <w:bodyDiv w:val="1"/>
      <w:marLeft w:val="0"/>
      <w:marRight w:val="0"/>
      <w:marTop w:val="0"/>
      <w:marBottom w:val="0"/>
      <w:divBdr>
        <w:top w:val="none" w:sz="0" w:space="0" w:color="auto"/>
        <w:left w:val="none" w:sz="0" w:space="0" w:color="auto"/>
        <w:bottom w:val="none" w:sz="0" w:space="0" w:color="auto"/>
        <w:right w:val="none" w:sz="0" w:space="0" w:color="auto"/>
      </w:divBdr>
    </w:div>
    <w:div w:id="2010906710">
      <w:bodyDiv w:val="1"/>
      <w:marLeft w:val="0"/>
      <w:marRight w:val="0"/>
      <w:marTop w:val="0"/>
      <w:marBottom w:val="0"/>
      <w:divBdr>
        <w:top w:val="none" w:sz="0" w:space="0" w:color="auto"/>
        <w:left w:val="none" w:sz="0" w:space="0" w:color="auto"/>
        <w:bottom w:val="none" w:sz="0" w:space="0" w:color="auto"/>
        <w:right w:val="none" w:sz="0" w:space="0" w:color="auto"/>
      </w:divBdr>
    </w:div>
    <w:div w:id="2010910142">
      <w:bodyDiv w:val="1"/>
      <w:marLeft w:val="0"/>
      <w:marRight w:val="0"/>
      <w:marTop w:val="0"/>
      <w:marBottom w:val="0"/>
      <w:divBdr>
        <w:top w:val="none" w:sz="0" w:space="0" w:color="auto"/>
        <w:left w:val="none" w:sz="0" w:space="0" w:color="auto"/>
        <w:bottom w:val="none" w:sz="0" w:space="0" w:color="auto"/>
        <w:right w:val="none" w:sz="0" w:space="0" w:color="auto"/>
      </w:divBdr>
    </w:div>
    <w:div w:id="2011515743">
      <w:bodyDiv w:val="1"/>
      <w:marLeft w:val="0"/>
      <w:marRight w:val="0"/>
      <w:marTop w:val="0"/>
      <w:marBottom w:val="0"/>
      <w:divBdr>
        <w:top w:val="none" w:sz="0" w:space="0" w:color="auto"/>
        <w:left w:val="none" w:sz="0" w:space="0" w:color="auto"/>
        <w:bottom w:val="none" w:sz="0" w:space="0" w:color="auto"/>
        <w:right w:val="none" w:sz="0" w:space="0" w:color="auto"/>
      </w:divBdr>
    </w:div>
    <w:div w:id="2011520275">
      <w:bodyDiv w:val="1"/>
      <w:marLeft w:val="0"/>
      <w:marRight w:val="0"/>
      <w:marTop w:val="0"/>
      <w:marBottom w:val="0"/>
      <w:divBdr>
        <w:top w:val="none" w:sz="0" w:space="0" w:color="auto"/>
        <w:left w:val="none" w:sz="0" w:space="0" w:color="auto"/>
        <w:bottom w:val="none" w:sz="0" w:space="0" w:color="auto"/>
        <w:right w:val="none" w:sz="0" w:space="0" w:color="auto"/>
      </w:divBdr>
    </w:div>
    <w:div w:id="2011523588">
      <w:bodyDiv w:val="1"/>
      <w:marLeft w:val="0"/>
      <w:marRight w:val="0"/>
      <w:marTop w:val="0"/>
      <w:marBottom w:val="0"/>
      <w:divBdr>
        <w:top w:val="none" w:sz="0" w:space="0" w:color="auto"/>
        <w:left w:val="none" w:sz="0" w:space="0" w:color="auto"/>
        <w:bottom w:val="none" w:sz="0" w:space="0" w:color="auto"/>
        <w:right w:val="none" w:sz="0" w:space="0" w:color="auto"/>
      </w:divBdr>
    </w:div>
    <w:div w:id="2011566951">
      <w:bodyDiv w:val="1"/>
      <w:marLeft w:val="0"/>
      <w:marRight w:val="0"/>
      <w:marTop w:val="0"/>
      <w:marBottom w:val="0"/>
      <w:divBdr>
        <w:top w:val="none" w:sz="0" w:space="0" w:color="auto"/>
        <w:left w:val="none" w:sz="0" w:space="0" w:color="auto"/>
        <w:bottom w:val="none" w:sz="0" w:space="0" w:color="auto"/>
        <w:right w:val="none" w:sz="0" w:space="0" w:color="auto"/>
      </w:divBdr>
    </w:div>
    <w:div w:id="2011833585">
      <w:bodyDiv w:val="1"/>
      <w:marLeft w:val="0"/>
      <w:marRight w:val="0"/>
      <w:marTop w:val="0"/>
      <w:marBottom w:val="0"/>
      <w:divBdr>
        <w:top w:val="none" w:sz="0" w:space="0" w:color="auto"/>
        <w:left w:val="none" w:sz="0" w:space="0" w:color="auto"/>
        <w:bottom w:val="none" w:sz="0" w:space="0" w:color="auto"/>
        <w:right w:val="none" w:sz="0" w:space="0" w:color="auto"/>
      </w:divBdr>
    </w:div>
    <w:div w:id="2012027703">
      <w:bodyDiv w:val="1"/>
      <w:marLeft w:val="0"/>
      <w:marRight w:val="0"/>
      <w:marTop w:val="0"/>
      <w:marBottom w:val="0"/>
      <w:divBdr>
        <w:top w:val="none" w:sz="0" w:space="0" w:color="auto"/>
        <w:left w:val="none" w:sz="0" w:space="0" w:color="auto"/>
        <w:bottom w:val="none" w:sz="0" w:space="0" w:color="auto"/>
        <w:right w:val="none" w:sz="0" w:space="0" w:color="auto"/>
      </w:divBdr>
    </w:div>
    <w:div w:id="2012101607">
      <w:bodyDiv w:val="1"/>
      <w:marLeft w:val="0"/>
      <w:marRight w:val="0"/>
      <w:marTop w:val="0"/>
      <w:marBottom w:val="0"/>
      <w:divBdr>
        <w:top w:val="none" w:sz="0" w:space="0" w:color="auto"/>
        <w:left w:val="none" w:sz="0" w:space="0" w:color="auto"/>
        <w:bottom w:val="none" w:sz="0" w:space="0" w:color="auto"/>
        <w:right w:val="none" w:sz="0" w:space="0" w:color="auto"/>
      </w:divBdr>
    </w:div>
    <w:div w:id="2012174531">
      <w:bodyDiv w:val="1"/>
      <w:marLeft w:val="0"/>
      <w:marRight w:val="0"/>
      <w:marTop w:val="0"/>
      <w:marBottom w:val="0"/>
      <w:divBdr>
        <w:top w:val="none" w:sz="0" w:space="0" w:color="auto"/>
        <w:left w:val="none" w:sz="0" w:space="0" w:color="auto"/>
        <w:bottom w:val="none" w:sz="0" w:space="0" w:color="auto"/>
        <w:right w:val="none" w:sz="0" w:space="0" w:color="auto"/>
      </w:divBdr>
    </w:div>
    <w:div w:id="2012678317">
      <w:bodyDiv w:val="1"/>
      <w:marLeft w:val="0"/>
      <w:marRight w:val="0"/>
      <w:marTop w:val="0"/>
      <w:marBottom w:val="0"/>
      <w:divBdr>
        <w:top w:val="none" w:sz="0" w:space="0" w:color="auto"/>
        <w:left w:val="none" w:sz="0" w:space="0" w:color="auto"/>
        <w:bottom w:val="none" w:sz="0" w:space="0" w:color="auto"/>
        <w:right w:val="none" w:sz="0" w:space="0" w:color="auto"/>
      </w:divBdr>
    </w:div>
    <w:div w:id="2012755443">
      <w:bodyDiv w:val="1"/>
      <w:marLeft w:val="0"/>
      <w:marRight w:val="0"/>
      <w:marTop w:val="0"/>
      <w:marBottom w:val="0"/>
      <w:divBdr>
        <w:top w:val="none" w:sz="0" w:space="0" w:color="auto"/>
        <w:left w:val="none" w:sz="0" w:space="0" w:color="auto"/>
        <w:bottom w:val="none" w:sz="0" w:space="0" w:color="auto"/>
        <w:right w:val="none" w:sz="0" w:space="0" w:color="auto"/>
      </w:divBdr>
    </w:div>
    <w:div w:id="2013021932">
      <w:bodyDiv w:val="1"/>
      <w:marLeft w:val="0"/>
      <w:marRight w:val="0"/>
      <w:marTop w:val="0"/>
      <w:marBottom w:val="0"/>
      <w:divBdr>
        <w:top w:val="none" w:sz="0" w:space="0" w:color="auto"/>
        <w:left w:val="none" w:sz="0" w:space="0" w:color="auto"/>
        <w:bottom w:val="none" w:sz="0" w:space="0" w:color="auto"/>
        <w:right w:val="none" w:sz="0" w:space="0" w:color="auto"/>
      </w:divBdr>
    </w:div>
    <w:div w:id="2013222298">
      <w:bodyDiv w:val="1"/>
      <w:marLeft w:val="0"/>
      <w:marRight w:val="0"/>
      <w:marTop w:val="0"/>
      <w:marBottom w:val="0"/>
      <w:divBdr>
        <w:top w:val="none" w:sz="0" w:space="0" w:color="auto"/>
        <w:left w:val="none" w:sz="0" w:space="0" w:color="auto"/>
        <w:bottom w:val="none" w:sz="0" w:space="0" w:color="auto"/>
        <w:right w:val="none" w:sz="0" w:space="0" w:color="auto"/>
      </w:divBdr>
    </w:div>
    <w:div w:id="2013606252">
      <w:bodyDiv w:val="1"/>
      <w:marLeft w:val="0"/>
      <w:marRight w:val="0"/>
      <w:marTop w:val="0"/>
      <w:marBottom w:val="0"/>
      <w:divBdr>
        <w:top w:val="none" w:sz="0" w:space="0" w:color="auto"/>
        <w:left w:val="none" w:sz="0" w:space="0" w:color="auto"/>
        <w:bottom w:val="none" w:sz="0" w:space="0" w:color="auto"/>
        <w:right w:val="none" w:sz="0" w:space="0" w:color="auto"/>
      </w:divBdr>
    </w:div>
    <w:div w:id="2013951509">
      <w:bodyDiv w:val="1"/>
      <w:marLeft w:val="0"/>
      <w:marRight w:val="0"/>
      <w:marTop w:val="0"/>
      <w:marBottom w:val="0"/>
      <w:divBdr>
        <w:top w:val="none" w:sz="0" w:space="0" w:color="auto"/>
        <w:left w:val="none" w:sz="0" w:space="0" w:color="auto"/>
        <w:bottom w:val="none" w:sz="0" w:space="0" w:color="auto"/>
        <w:right w:val="none" w:sz="0" w:space="0" w:color="auto"/>
      </w:divBdr>
    </w:div>
    <w:div w:id="2014183587">
      <w:bodyDiv w:val="1"/>
      <w:marLeft w:val="0"/>
      <w:marRight w:val="0"/>
      <w:marTop w:val="0"/>
      <w:marBottom w:val="0"/>
      <w:divBdr>
        <w:top w:val="none" w:sz="0" w:space="0" w:color="auto"/>
        <w:left w:val="none" w:sz="0" w:space="0" w:color="auto"/>
        <w:bottom w:val="none" w:sz="0" w:space="0" w:color="auto"/>
        <w:right w:val="none" w:sz="0" w:space="0" w:color="auto"/>
      </w:divBdr>
    </w:div>
    <w:div w:id="2014212223">
      <w:bodyDiv w:val="1"/>
      <w:marLeft w:val="0"/>
      <w:marRight w:val="0"/>
      <w:marTop w:val="0"/>
      <w:marBottom w:val="0"/>
      <w:divBdr>
        <w:top w:val="none" w:sz="0" w:space="0" w:color="auto"/>
        <w:left w:val="none" w:sz="0" w:space="0" w:color="auto"/>
        <w:bottom w:val="none" w:sz="0" w:space="0" w:color="auto"/>
        <w:right w:val="none" w:sz="0" w:space="0" w:color="auto"/>
      </w:divBdr>
    </w:div>
    <w:div w:id="2014214023">
      <w:bodyDiv w:val="1"/>
      <w:marLeft w:val="0"/>
      <w:marRight w:val="0"/>
      <w:marTop w:val="0"/>
      <w:marBottom w:val="0"/>
      <w:divBdr>
        <w:top w:val="none" w:sz="0" w:space="0" w:color="auto"/>
        <w:left w:val="none" w:sz="0" w:space="0" w:color="auto"/>
        <w:bottom w:val="none" w:sz="0" w:space="0" w:color="auto"/>
        <w:right w:val="none" w:sz="0" w:space="0" w:color="auto"/>
      </w:divBdr>
    </w:div>
    <w:div w:id="2014380802">
      <w:bodyDiv w:val="1"/>
      <w:marLeft w:val="0"/>
      <w:marRight w:val="0"/>
      <w:marTop w:val="0"/>
      <w:marBottom w:val="0"/>
      <w:divBdr>
        <w:top w:val="none" w:sz="0" w:space="0" w:color="auto"/>
        <w:left w:val="none" w:sz="0" w:space="0" w:color="auto"/>
        <w:bottom w:val="none" w:sz="0" w:space="0" w:color="auto"/>
        <w:right w:val="none" w:sz="0" w:space="0" w:color="auto"/>
      </w:divBdr>
    </w:div>
    <w:div w:id="2014448647">
      <w:bodyDiv w:val="1"/>
      <w:marLeft w:val="0"/>
      <w:marRight w:val="0"/>
      <w:marTop w:val="0"/>
      <w:marBottom w:val="0"/>
      <w:divBdr>
        <w:top w:val="none" w:sz="0" w:space="0" w:color="auto"/>
        <w:left w:val="none" w:sz="0" w:space="0" w:color="auto"/>
        <w:bottom w:val="none" w:sz="0" w:space="0" w:color="auto"/>
        <w:right w:val="none" w:sz="0" w:space="0" w:color="auto"/>
      </w:divBdr>
    </w:div>
    <w:div w:id="2014455543">
      <w:bodyDiv w:val="1"/>
      <w:marLeft w:val="0"/>
      <w:marRight w:val="0"/>
      <w:marTop w:val="0"/>
      <w:marBottom w:val="0"/>
      <w:divBdr>
        <w:top w:val="none" w:sz="0" w:space="0" w:color="auto"/>
        <w:left w:val="none" w:sz="0" w:space="0" w:color="auto"/>
        <w:bottom w:val="none" w:sz="0" w:space="0" w:color="auto"/>
        <w:right w:val="none" w:sz="0" w:space="0" w:color="auto"/>
      </w:divBdr>
    </w:div>
    <w:div w:id="2014721565">
      <w:bodyDiv w:val="1"/>
      <w:marLeft w:val="0"/>
      <w:marRight w:val="0"/>
      <w:marTop w:val="0"/>
      <w:marBottom w:val="0"/>
      <w:divBdr>
        <w:top w:val="none" w:sz="0" w:space="0" w:color="auto"/>
        <w:left w:val="none" w:sz="0" w:space="0" w:color="auto"/>
        <w:bottom w:val="none" w:sz="0" w:space="0" w:color="auto"/>
        <w:right w:val="none" w:sz="0" w:space="0" w:color="auto"/>
      </w:divBdr>
    </w:div>
    <w:div w:id="2014914257">
      <w:bodyDiv w:val="1"/>
      <w:marLeft w:val="0"/>
      <w:marRight w:val="0"/>
      <w:marTop w:val="0"/>
      <w:marBottom w:val="0"/>
      <w:divBdr>
        <w:top w:val="none" w:sz="0" w:space="0" w:color="auto"/>
        <w:left w:val="none" w:sz="0" w:space="0" w:color="auto"/>
        <w:bottom w:val="none" w:sz="0" w:space="0" w:color="auto"/>
        <w:right w:val="none" w:sz="0" w:space="0" w:color="auto"/>
      </w:divBdr>
    </w:div>
    <w:div w:id="2015060871">
      <w:bodyDiv w:val="1"/>
      <w:marLeft w:val="0"/>
      <w:marRight w:val="0"/>
      <w:marTop w:val="0"/>
      <w:marBottom w:val="0"/>
      <w:divBdr>
        <w:top w:val="none" w:sz="0" w:space="0" w:color="auto"/>
        <w:left w:val="none" w:sz="0" w:space="0" w:color="auto"/>
        <w:bottom w:val="none" w:sz="0" w:space="0" w:color="auto"/>
        <w:right w:val="none" w:sz="0" w:space="0" w:color="auto"/>
      </w:divBdr>
    </w:div>
    <w:div w:id="2015109070">
      <w:bodyDiv w:val="1"/>
      <w:marLeft w:val="0"/>
      <w:marRight w:val="0"/>
      <w:marTop w:val="0"/>
      <w:marBottom w:val="0"/>
      <w:divBdr>
        <w:top w:val="none" w:sz="0" w:space="0" w:color="auto"/>
        <w:left w:val="none" w:sz="0" w:space="0" w:color="auto"/>
        <w:bottom w:val="none" w:sz="0" w:space="0" w:color="auto"/>
        <w:right w:val="none" w:sz="0" w:space="0" w:color="auto"/>
      </w:divBdr>
    </w:div>
    <w:div w:id="2015569352">
      <w:bodyDiv w:val="1"/>
      <w:marLeft w:val="0"/>
      <w:marRight w:val="0"/>
      <w:marTop w:val="0"/>
      <w:marBottom w:val="0"/>
      <w:divBdr>
        <w:top w:val="none" w:sz="0" w:space="0" w:color="auto"/>
        <w:left w:val="none" w:sz="0" w:space="0" w:color="auto"/>
        <w:bottom w:val="none" w:sz="0" w:space="0" w:color="auto"/>
        <w:right w:val="none" w:sz="0" w:space="0" w:color="auto"/>
      </w:divBdr>
    </w:div>
    <w:div w:id="2015761331">
      <w:bodyDiv w:val="1"/>
      <w:marLeft w:val="0"/>
      <w:marRight w:val="0"/>
      <w:marTop w:val="0"/>
      <w:marBottom w:val="0"/>
      <w:divBdr>
        <w:top w:val="none" w:sz="0" w:space="0" w:color="auto"/>
        <w:left w:val="none" w:sz="0" w:space="0" w:color="auto"/>
        <w:bottom w:val="none" w:sz="0" w:space="0" w:color="auto"/>
        <w:right w:val="none" w:sz="0" w:space="0" w:color="auto"/>
      </w:divBdr>
    </w:div>
    <w:div w:id="2016027447">
      <w:bodyDiv w:val="1"/>
      <w:marLeft w:val="0"/>
      <w:marRight w:val="0"/>
      <w:marTop w:val="0"/>
      <w:marBottom w:val="0"/>
      <w:divBdr>
        <w:top w:val="none" w:sz="0" w:space="0" w:color="auto"/>
        <w:left w:val="none" w:sz="0" w:space="0" w:color="auto"/>
        <w:bottom w:val="none" w:sz="0" w:space="0" w:color="auto"/>
        <w:right w:val="none" w:sz="0" w:space="0" w:color="auto"/>
      </w:divBdr>
    </w:div>
    <w:div w:id="2016760057">
      <w:bodyDiv w:val="1"/>
      <w:marLeft w:val="0"/>
      <w:marRight w:val="0"/>
      <w:marTop w:val="0"/>
      <w:marBottom w:val="0"/>
      <w:divBdr>
        <w:top w:val="none" w:sz="0" w:space="0" w:color="auto"/>
        <w:left w:val="none" w:sz="0" w:space="0" w:color="auto"/>
        <w:bottom w:val="none" w:sz="0" w:space="0" w:color="auto"/>
        <w:right w:val="none" w:sz="0" w:space="0" w:color="auto"/>
      </w:divBdr>
    </w:div>
    <w:div w:id="2017074617">
      <w:bodyDiv w:val="1"/>
      <w:marLeft w:val="0"/>
      <w:marRight w:val="0"/>
      <w:marTop w:val="0"/>
      <w:marBottom w:val="0"/>
      <w:divBdr>
        <w:top w:val="none" w:sz="0" w:space="0" w:color="auto"/>
        <w:left w:val="none" w:sz="0" w:space="0" w:color="auto"/>
        <w:bottom w:val="none" w:sz="0" w:space="0" w:color="auto"/>
        <w:right w:val="none" w:sz="0" w:space="0" w:color="auto"/>
      </w:divBdr>
    </w:div>
    <w:div w:id="2017268220">
      <w:bodyDiv w:val="1"/>
      <w:marLeft w:val="0"/>
      <w:marRight w:val="0"/>
      <w:marTop w:val="0"/>
      <w:marBottom w:val="0"/>
      <w:divBdr>
        <w:top w:val="none" w:sz="0" w:space="0" w:color="auto"/>
        <w:left w:val="none" w:sz="0" w:space="0" w:color="auto"/>
        <w:bottom w:val="none" w:sz="0" w:space="0" w:color="auto"/>
        <w:right w:val="none" w:sz="0" w:space="0" w:color="auto"/>
      </w:divBdr>
    </w:div>
    <w:div w:id="2017880977">
      <w:bodyDiv w:val="1"/>
      <w:marLeft w:val="0"/>
      <w:marRight w:val="0"/>
      <w:marTop w:val="0"/>
      <w:marBottom w:val="0"/>
      <w:divBdr>
        <w:top w:val="none" w:sz="0" w:space="0" w:color="auto"/>
        <w:left w:val="none" w:sz="0" w:space="0" w:color="auto"/>
        <w:bottom w:val="none" w:sz="0" w:space="0" w:color="auto"/>
        <w:right w:val="none" w:sz="0" w:space="0" w:color="auto"/>
      </w:divBdr>
    </w:div>
    <w:div w:id="2017993768">
      <w:bodyDiv w:val="1"/>
      <w:marLeft w:val="0"/>
      <w:marRight w:val="0"/>
      <w:marTop w:val="0"/>
      <w:marBottom w:val="0"/>
      <w:divBdr>
        <w:top w:val="none" w:sz="0" w:space="0" w:color="auto"/>
        <w:left w:val="none" w:sz="0" w:space="0" w:color="auto"/>
        <w:bottom w:val="none" w:sz="0" w:space="0" w:color="auto"/>
        <w:right w:val="none" w:sz="0" w:space="0" w:color="auto"/>
      </w:divBdr>
    </w:div>
    <w:div w:id="2018120272">
      <w:bodyDiv w:val="1"/>
      <w:marLeft w:val="0"/>
      <w:marRight w:val="0"/>
      <w:marTop w:val="0"/>
      <w:marBottom w:val="0"/>
      <w:divBdr>
        <w:top w:val="none" w:sz="0" w:space="0" w:color="auto"/>
        <w:left w:val="none" w:sz="0" w:space="0" w:color="auto"/>
        <w:bottom w:val="none" w:sz="0" w:space="0" w:color="auto"/>
        <w:right w:val="none" w:sz="0" w:space="0" w:color="auto"/>
      </w:divBdr>
    </w:div>
    <w:div w:id="2018458843">
      <w:bodyDiv w:val="1"/>
      <w:marLeft w:val="0"/>
      <w:marRight w:val="0"/>
      <w:marTop w:val="0"/>
      <w:marBottom w:val="0"/>
      <w:divBdr>
        <w:top w:val="none" w:sz="0" w:space="0" w:color="auto"/>
        <w:left w:val="none" w:sz="0" w:space="0" w:color="auto"/>
        <w:bottom w:val="none" w:sz="0" w:space="0" w:color="auto"/>
        <w:right w:val="none" w:sz="0" w:space="0" w:color="auto"/>
      </w:divBdr>
    </w:div>
    <w:div w:id="2018535764">
      <w:bodyDiv w:val="1"/>
      <w:marLeft w:val="0"/>
      <w:marRight w:val="0"/>
      <w:marTop w:val="0"/>
      <w:marBottom w:val="0"/>
      <w:divBdr>
        <w:top w:val="none" w:sz="0" w:space="0" w:color="auto"/>
        <w:left w:val="none" w:sz="0" w:space="0" w:color="auto"/>
        <w:bottom w:val="none" w:sz="0" w:space="0" w:color="auto"/>
        <w:right w:val="none" w:sz="0" w:space="0" w:color="auto"/>
      </w:divBdr>
    </w:div>
    <w:div w:id="2018579223">
      <w:bodyDiv w:val="1"/>
      <w:marLeft w:val="0"/>
      <w:marRight w:val="0"/>
      <w:marTop w:val="0"/>
      <w:marBottom w:val="0"/>
      <w:divBdr>
        <w:top w:val="none" w:sz="0" w:space="0" w:color="auto"/>
        <w:left w:val="none" w:sz="0" w:space="0" w:color="auto"/>
        <w:bottom w:val="none" w:sz="0" w:space="0" w:color="auto"/>
        <w:right w:val="none" w:sz="0" w:space="0" w:color="auto"/>
      </w:divBdr>
    </w:div>
    <w:div w:id="2019119198">
      <w:bodyDiv w:val="1"/>
      <w:marLeft w:val="0"/>
      <w:marRight w:val="0"/>
      <w:marTop w:val="0"/>
      <w:marBottom w:val="0"/>
      <w:divBdr>
        <w:top w:val="none" w:sz="0" w:space="0" w:color="auto"/>
        <w:left w:val="none" w:sz="0" w:space="0" w:color="auto"/>
        <w:bottom w:val="none" w:sz="0" w:space="0" w:color="auto"/>
        <w:right w:val="none" w:sz="0" w:space="0" w:color="auto"/>
      </w:divBdr>
    </w:div>
    <w:div w:id="2019379686">
      <w:bodyDiv w:val="1"/>
      <w:marLeft w:val="0"/>
      <w:marRight w:val="0"/>
      <w:marTop w:val="0"/>
      <w:marBottom w:val="0"/>
      <w:divBdr>
        <w:top w:val="none" w:sz="0" w:space="0" w:color="auto"/>
        <w:left w:val="none" w:sz="0" w:space="0" w:color="auto"/>
        <w:bottom w:val="none" w:sz="0" w:space="0" w:color="auto"/>
        <w:right w:val="none" w:sz="0" w:space="0" w:color="auto"/>
      </w:divBdr>
    </w:div>
    <w:div w:id="2019579114">
      <w:bodyDiv w:val="1"/>
      <w:marLeft w:val="0"/>
      <w:marRight w:val="0"/>
      <w:marTop w:val="0"/>
      <w:marBottom w:val="0"/>
      <w:divBdr>
        <w:top w:val="none" w:sz="0" w:space="0" w:color="auto"/>
        <w:left w:val="none" w:sz="0" w:space="0" w:color="auto"/>
        <w:bottom w:val="none" w:sz="0" w:space="0" w:color="auto"/>
        <w:right w:val="none" w:sz="0" w:space="0" w:color="auto"/>
      </w:divBdr>
    </w:div>
    <w:div w:id="2019624633">
      <w:bodyDiv w:val="1"/>
      <w:marLeft w:val="0"/>
      <w:marRight w:val="0"/>
      <w:marTop w:val="0"/>
      <w:marBottom w:val="0"/>
      <w:divBdr>
        <w:top w:val="none" w:sz="0" w:space="0" w:color="auto"/>
        <w:left w:val="none" w:sz="0" w:space="0" w:color="auto"/>
        <w:bottom w:val="none" w:sz="0" w:space="0" w:color="auto"/>
        <w:right w:val="none" w:sz="0" w:space="0" w:color="auto"/>
      </w:divBdr>
    </w:div>
    <w:div w:id="2019846644">
      <w:bodyDiv w:val="1"/>
      <w:marLeft w:val="0"/>
      <w:marRight w:val="0"/>
      <w:marTop w:val="0"/>
      <w:marBottom w:val="0"/>
      <w:divBdr>
        <w:top w:val="none" w:sz="0" w:space="0" w:color="auto"/>
        <w:left w:val="none" w:sz="0" w:space="0" w:color="auto"/>
        <w:bottom w:val="none" w:sz="0" w:space="0" w:color="auto"/>
        <w:right w:val="none" w:sz="0" w:space="0" w:color="auto"/>
      </w:divBdr>
    </w:div>
    <w:div w:id="2019847309">
      <w:bodyDiv w:val="1"/>
      <w:marLeft w:val="0"/>
      <w:marRight w:val="0"/>
      <w:marTop w:val="0"/>
      <w:marBottom w:val="0"/>
      <w:divBdr>
        <w:top w:val="none" w:sz="0" w:space="0" w:color="auto"/>
        <w:left w:val="none" w:sz="0" w:space="0" w:color="auto"/>
        <w:bottom w:val="none" w:sz="0" w:space="0" w:color="auto"/>
        <w:right w:val="none" w:sz="0" w:space="0" w:color="auto"/>
      </w:divBdr>
    </w:div>
    <w:div w:id="2019885835">
      <w:bodyDiv w:val="1"/>
      <w:marLeft w:val="0"/>
      <w:marRight w:val="0"/>
      <w:marTop w:val="0"/>
      <w:marBottom w:val="0"/>
      <w:divBdr>
        <w:top w:val="none" w:sz="0" w:space="0" w:color="auto"/>
        <w:left w:val="none" w:sz="0" w:space="0" w:color="auto"/>
        <w:bottom w:val="none" w:sz="0" w:space="0" w:color="auto"/>
        <w:right w:val="none" w:sz="0" w:space="0" w:color="auto"/>
      </w:divBdr>
    </w:div>
    <w:div w:id="2020086314">
      <w:bodyDiv w:val="1"/>
      <w:marLeft w:val="0"/>
      <w:marRight w:val="0"/>
      <w:marTop w:val="0"/>
      <w:marBottom w:val="0"/>
      <w:divBdr>
        <w:top w:val="none" w:sz="0" w:space="0" w:color="auto"/>
        <w:left w:val="none" w:sz="0" w:space="0" w:color="auto"/>
        <w:bottom w:val="none" w:sz="0" w:space="0" w:color="auto"/>
        <w:right w:val="none" w:sz="0" w:space="0" w:color="auto"/>
      </w:divBdr>
    </w:div>
    <w:div w:id="2020622656">
      <w:bodyDiv w:val="1"/>
      <w:marLeft w:val="0"/>
      <w:marRight w:val="0"/>
      <w:marTop w:val="0"/>
      <w:marBottom w:val="0"/>
      <w:divBdr>
        <w:top w:val="none" w:sz="0" w:space="0" w:color="auto"/>
        <w:left w:val="none" w:sz="0" w:space="0" w:color="auto"/>
        <w:bottom w:val="none" w:sz="0" w:space="0" w:color="auto"/>
        <w:right w:val="none" w:sz="0" w:space="0" w:color="auto"/>
      </w:divBdr>
    </w:div>
    <w:div w:id="2020691491">
      <w:bodyDiv w:val="1"/>
      <w:marLeft w:val="0"/>
      <w:marRight w:val="0"/>
      <w:marTop w:val="0"/>
      <w:marBottom w:val="0"/>
      <w:divBdr>
        <w:top w:val="none" w:sz="0" w:space="0" w:color="auto"/>
        <w:left w:val="none" w:sz="0" w:space="0" w:color="auto"/>
        <w:bottom w:val="none" w:sz="0" w:space="0" w:color="auto"/>
        <w:right w:val="none" w:sz="0" w:space="0" w:color="auto"/>
      </w:divBdr>
    </w:div>
    <w:div w:id="2020963881">
      <w:bodyDiv w:val="1"/>
      <w:marLeft w:val="0"/>
      <w:marRight w:val="0"/>
      <w:marTop w:val="0"/>
      <w:marBottom w:val="0"/>
      <w:divBdr>
        <w:top w:val="none" w:sz="0" w:space="0" w:color="auto"/>
        <w:left w:val="none" w:sz="0" w:space="0" w:color="auto"/>
        <w:bottom w:val="none" w:sz="0" w:space="0" w:color="auto"/>
        <w:right w:val="none" w:sz="0" w:space="0" w:color="auto"/>
      </w:divBdr>
    </w:div>
    <w:div w:id="2021348191">
      <w:bodyDiv w:val="1"/>
      <w:marLeft w:val="0"/>
      <w:marRight w:val="0"/>
      <w:marTop w:val="0"/>
      <w:marBottom w:val="0"/>
      <w:divBdr>
        <w:top w:val="none" w:sz="0" w:space="0" w:color="auto"/>
        <w:left w:val="none" w:sz="0" w:space="0" w:color="auto"/>
        <w:bottom w:val="none" w:sz="0" w:space="0" w:color="auto"/>
        <w:right w:val="none" w:sz="0" w:space="0" w:color="auto"/>
      </w:divBdr>
    </w:div>
    <w:div w:id="2021464732">
      <w:bodyDiv w:val="1"/>
      <w:marLeft w:val="0"/>
      <w:marRight w:val="0"/>
      <w:marTop w:val="0"/>
      <w:marBottom w:val="0"/>
      <w:divBdr>
        <w:top w:val="none" w:sz="0" w:space="0" w:color="auto"/>
        <w:left w:val="none" w:sz="0" w:space="0" w:color="auto"/>
        <w:bottom w:val="none" w:sz="0" w:space="0" w:color="auto"/>
        <w:right w:val="none" w:sz="0" w:space="0" w:color="auto"/>
      </w:divBdr>
    </w:div>
    <w:div w:id="2021617824">
      <w:bodyDiv w:val="1"/>
      <w:marLeft w:val="0"/>
      <w:marRight w:val="0"/>
      <w:marTop w:val="0"/>
      <w:marBottom w:val="0"/>
      <w:divBdr>
        <w:top w:val="none" w:sz="0" w:space="0" w:color="auto"/>
        <w:left w:val="none" w:sz="0" w:space="0" w:color="auto"/>
        <w:bottom w:val="none" w:sz="0" w:space="0" w:color="auto"/>
        <w:right w:val="none" w:sz="0" w:space="0" w:color="auto"/>
      </w:divBdr>
    </w:div>
    <w:div w:id="2021661638">
      <w:bodyDiv w:val="1"/>
      <w:marLeft w:val="0"/>
      <w:marRight w:val="0"/>
      <w:marTop w:val="0"/>
      <w:marBottom w:val="0"/>
      <w:divBdr>
        <w:top w:val="none" w:sz="0" w:space="0" w:color="auto"/>
        <w:left w:val="none" w:sz="0" w:space="0" w:color="auto"/>
        <w:bottom w:val="none" w:sz="0" w:space="0" w:color="auto"/>
        <w:right w:val="none" w:sz="0" w:space="0" w:color="auto"/>
      </w:divBdr>
    </w:div>
    <w:div w:id="2021856206">
      <w:bodyDiv w:val="1"/>
      <w:marLeft w:val="0"/>
      <w:marRight w:val="0"/>
      <w:marTop w:val="0"/>
      <w:marBottom w:val="0"/>
      <w:divBdr>
        <w:top w:val="none" w:sz="0" w:space="0" w:color="auto"/>
        <w:left w:val="none" w:sz="0" w:space="0" w:color="auto"/>
        <w:bottom w:val="none" w:sz="0" w:space="0" w:color="auto"/>
        <w:right w:val="none" w:sz="0" w:space="0" w:color="auto"/>
      </w:divBdr>
    </w:div>
    <w:div w:id="2021929128">
      <w:bodyDiv w:val="1"/>
      <w:marLeft w:val="0"/>
      <w:marRight w:val="0"/>
      <w:marTop w:val="0"/>
      <w:marBottom w:val="0"/>
      <w:divBdr>
        <w:top w:val="none" w:sz="0" w:space="0" w:color="auto"/>
        <w:left w:val="none" w:sz="0" w:space="0" w:color="auto"/>
        <w:bottom w:val="none" w:sz="0" w:space="0" w:color="auto"/>
        <w:right w:val="none" w:sz="0" w:space="0" w:color="auto"/>
      </w:divBdr>
    </w:div>
    <w:div w:id="2022052036">
      <w:bodyDiv w:val="1"/>
      <w:marLeft w:val="0"/>
      <w:marRight w:val="0"/>
      <w:marTop w:val="0"/>
      <w:marBottom w:val="0"/>
      <w:divBdr>
        <w:top w:val="none" w:sz="0" w:space="0" w:color="auto"/>
        <w:left w:val="none" w:sz="0" w:space="0" w:color="auto"/>
        <w:bottom w:val="none" w:sz="0" w:space="0" w:color="auto"/>
        <w:right w:val="none" w:sz="0" w:space="0" w:color="auto"/>
      </w:divBdr>
    </w:div>
    <w:div w:id="2022127408">
      <w:bodyDiv w:val="1"/>
      <w:marLeft w:val="0"/>
      <w:marRight w:val="0"/>
      <w:marTop w:val="0"/>
      <w:marBottom w:val="0"/>
      <w:divBdr>
        <w:top w:val="none" w:sz="0" w:space="0" w:color="auto"/>
        <w:left w:val="none" w:sz="0" w:space="0" w:color="auto"/>
        <w:bottom w:val="none" w:sz="0" w:space="0" w:color="auto"/>
        <w:right w:val="none" w:sz="0" w:space="0" w:color="auto"/>
      </w:divBdr>
    </w:div>
    <w:div w:id="2022465016">
      <w:bodyDiv w:val="1"/>
      <w:marLeft w:val="0"/>
      <w:marRight w:val="0"/>
      <w:marTop w:val="0"/>
      <w:marBottom w:val="0"/>
      <w:divBdr>
        <w:top w:val="none" w:sz="0" w:space="0" w:color="auto"/>
        <w:left w:val="none" w:sz="0" w:space="0" w:color="auto"/>
        <w:bottom w:val="none" w:sz="0" w:space="0" w:color="auto"/>
        <w:right w:val="none" w:sz="0" w:space="0" w:color="auto"/>
      </w:divBdr>
    </w:div>
    <w:div w:id="2022508562">
      <w:bodyDiv w:val="1"/>
      <w:marLeft w:val="0"/>
      <w:marRight w:val="0"/>
      <w:marTop w:val="0"/>
      <w:marBottom w:val="0"/>
      <w:divBdr>
        <w:top w:val="none" w:sz="0" w:space="0" w:color="auto"/>
        <w:left w:val="none" w:sz="0" w:space="0" w:color="auto"/>
        <w:bottom w:val="none" w:sz="0" w:space="0" w:color="auto"/>
        <w:right w:val="none" w:sz="0" w:space="0" w:color="auto"/>
      </w:divBdr>
    </w:div>
    <w:div w:id="2022511620">
      <w:bodyDiv w:val="1"/>
      <w:marLeft w:val="0"/>
      <w:marRight w:val="0"/>
      <w:marTop w:val="0"/>
      <w:marBottom w:val="0"/>
      <w:divBdr>
        <w:top w:val="none" w:sz="0" w:space="0" w:color="auto"/>
        <w:left w:val="none" w:sz="0" w:space="0" w:color="auto"/>
        <w:bottom w:val="none" w:sz="0" w:space="0" w:color="auto"/>
        <w:right w:val="none" w:sz="0" w:space="0" w:color="auto"/>
      </w:divBdr>
    </w:div>
    <w:div w:id="2023043670">
      <w:bodyDiv w:val="1"/>
      <w:marLeft w:val="0"/>
      <w:marRight w:val="0"/>
      <w:marTop w:val="0"/>
      <w:marBottom w:val="0"/>
      <w:divBdr>
        <w:top w:val="none" w:sz="0" w:space="0" w:color="auto"/>
        <w:left w:val="none" w:sz="0" w:space="0" w:color="auto"/>
        <w:bottom w:val="none" w:sz="0" w:space="0" w:color="auto"/>
        <w:right w:val="none" w:sz="0" w:space="0" w:color="auto"/>
      </w:divBdr>
    </w:div>
    <w:div w:id="2023504368">
      <w:bodyDiv w:val="1"/>
      <w:marLeft w:val="0"/>
      <w:marRight w:val="0"/>
      <w:marTop w:val="0"/>
      <w:marBottom w:val="0"/>
      <w:divBdr>
        <w:top w:val="none" w:sz="0" w:space="0" w:color="auto"/>
        <w:left w:val="none" w:sz="0" w:space="0" w:color="auto"/>
        <w:bottom w:val="none" w:sz="0" w:space="0" w:color="auto"/>
        <w:right w:val="none" w:sz="0" w:space="0" w:color="auto"/>
      </w:divBdr>
    </w:div>
    <w:div w:id="2023700352">
      <w:bodyDiv w:val="1"/>
      <w:marLeft w:val="0"/>
      <w:marRight w:val="0"/>
      <w:marTop w:val="0"/>
      <w:marBottom w:val="0"/>
      <w:divBdr>
        <w:top w:val="none" w:sz="0" w:space="0" w:color="auto"/>
        <w:left w:val="none" w:sz="0" w:space="0" w:color="auto"/>
        <w:bottom w:val="none" w:sz="0" w:space="0" w:color="auto"/>
        <w:right w:val="none" w:sz="0" w:space="0" w:color="auto"/>
      </w:divBdr>
    </w:div>
    <w:div w:id="2024085841">
      <w:bodyDiv w:val="1"/>
      <w:marLeft w:val="0"/>
      <w:marRight w:val="0"/>
      <w:marTop w:val="0"/>
      <w:marBottom w:val="0"/>
      <w:divBdr>
        <w:top w:val="none" w:sz="0" w:space="0" w:color="auto"/>
        <w:left w:val="none" w:sz="0" w:space="0" w:color="auto"/>
        <w:bottom w:val="none" w:sz="0" w:space="0" w:color="auto"/>
        <w:right w:val="none" w:sz="0" w:space="0" w:color="auto"/>
      </w:divBdr>
    </w:div>
    <w:div w:id="2024085871">
      <w:bodyDiv w:val="1"/>
      <w:marLeft w:val="0"/>
      <w:marRight w:val="0"/>
      <w:marTop w:val="0"/>
      <w:marBottom w:val="0"/>
      <w:divBdr>
        <w:top w:val="none" w:sz="0" w:space="0" w:color="auto"/>
        <w:left w:val="none" w:sz="0" w:space="0" w:color="auto"/>
        <w:bottom w:val="none" w:sz="0" w:space="0" w:color="auto"/>
        <w:right w:val="none" w:sz="0" w:space="0" w:color="auto"/>
      </w:divBdr>
    </w:div>
    <w:div w:id="2024163290">
      <w:bodyDiv w:val="1"/>
      <w:marLeft w:val="0"/>
      <w:marRight w:val="0"/>
      <w:marTop w:val="0"/>
      <w:marBottom w:val="0"/>
      <w:divBdr>
        <w:top w:val="none" w:sz="0" w:space="0" w:color="auto"/>
        <w:left w:val="none" w:sz="0" w:space="0" w:color="auto"/>
        <w:bottom w:val="none" w:sz="0" w:space="0" w:color="auto"/>
        <w:right w:val="none" w:sz="0" w:space="0" w:color="auto"/>
      </w:divBdr>
    </w:div>
    <w:div w:id="2024163388">
      <w:bodyDiv w:val="1"/>
      <w:marLeft w:val="0"/>
      <w:marRight w:val="0"/>
      <w:marTop w:val="0"/>
      <w:marBottom w:val="0"/>
      <w:divBdr>
        <w:top w:val="none" w:sz="0" w:space="0" w:color="auto"/>
        <w:left w:val="none" w:sz="0" w:space="0" w:color="auto"/>
        <w:bottom w:val="none" w:sz="0" w:space="0" w:color="auto"/>
        <w:right w:val="none" w:sz="0" w:space="0" w:color="auto"/>
      </w:divBdr>
    </w:div>
    <w:div w:id="2024435005">
      <w:bodyDiv w:val="1"/>
      <w:marLeft w:val="0"/>
      <w:marRight w:val="0"/>
      <w:marTop w:val="0"/>
      <w:marBottom w:val="0"/>
      <w:divBdr>
        <w:top w:val="none" w:sz="0" w:space="0" w:color="auto"/>
        <w:left w:val="none" w:sz="0" w:space="0" w:color="auto"/>
        <w:bottom w:val="none" w:sz="0" w:space="0" w:color="auto"/>
        <w:right w:val="none" w:sz="0" w:space="0" w:color="auto"/>
      </w:divBdr>
    </w:div>
    <w:div w:id="2024478058">
      <w:bodyDiv w:val="1"/>
      <w:marLeft w:val="0"/>
      <w:marRight w:val="0"/>
      <w:marTop w:val="0"/>
      <w:marBottom w:val="0"/>
      <w:divBdr>
        <w:top w:val="none" w:sz="0" w:space="0" w:color="auto"/>
        <w:left w:val="none" w:sz="0" w:space="0" w:color="auto"/>
        <w:bottom w:val="none" w:sz="0" w:space="0" w:color="auto"/>
        <w:right w:val="none" w:sz="0" w:space="0" w:color="auto"/>
      </w:divBdr>
    </w:div>
    <w:div w:id="2024555169">
      <w:bodyDiv w:val="1"/>
      <w:marLeft w:val="0"/>
      <w:marRight w:val="0"/>
      <w:marTop w:val="0"/>
      <w:marBottom w:val="0"/>
      <w:divBdr>
        <w:top w:val="none" w:sz="0" w:space="0" w:color="auto"/>
        <w:left w:val="none" w:sz="0" w:space="0" w:color="auto"/>
        <w:bottom w:val="none" w:sz="0" w:space="0" w:color="auto"/>
        <w:right w:val="none" w:sz="0" w:space="0" w:color="auto"/>
      </w:divBdr>
    </w:div>
    <w:div w:id="2024748635">
      <w:bodyDiv w:val="1"/>
      <w:marLeft w:val="0"/>
      <w:marRight w:val="0"/>
      <w:marTop w:val="0"/>
      <w:marBottom w:val="0"/>
      <w:divBdr>
        <w:top w:val="none" w:sz="0" w:space="0" w:color="auto"/>
        <w:left w:val="none" w:sz="0" w:space="0" w:color="auto"/>
        <w:bottom w:val="none" w:sz="0" w:space="0" w:color="auto"/>
        <w:right w:val="none" w:sz="0" w:space="0" w:color="auto"/>
      </w:divBdr>
    </w:div>
    <w:div w:id="2024938341">
      <w:bodyDiv w:val="1"/>
      <w:marLeft w:val="0"/>
      <w:marRight w:val="0"/>
      <w:marTop w:val="0"/>
      <w:marBottom w:val="0"/>
      <w:divBdr>
        <w:top w:val="none" w:sz="0" w:space="0" w:color="auto"/>
        <w:left w:val="none" w:sz="0" w:space="0" w:color="auto"/>
        <w:bottom w:val="none" w:sz="0" w:space="0" w:color="auto"/>
        <w:right w:val="none" w:sz="0" w:space="0" w:color="auto"/>
      </w:divBdr>
    </w:div>
    <w:div w:id="2025159598">
      <w:bodyDiv w:val="1"/>
      <w:marLeft w:val="0"/>
      <w:marRight w:val="0"/>
      <w:marTop w:val="0"/>
      <w:marBottom w:val="0"/>
      <w:divBdr>
        <w:top w:val="none" w:sz="0" w:space="0" w:color="auto"/>
        <w:left w:val="none" w:sz="0" w:space="0" w:color="auto"/>
        <w:bottom w:val="none" w:sz="0" w:space="0" w:color="auto"/>
        <w:right w:val="none" w:sz="0" w:space="0" w:color="auto"/>
      </w:divBdr>
    </w:div>
    <w:div w:id="2025403446">
      <w:bodyDiv w:val="1"/>
      <w:marLeft w:val="0"/>
      <w:marRight w:val="0"/>
      <w:marTop w:val="0"/>
      <w:marBottom w:val="0"/>
      <w:divBdr>
        <w:top w:val="none" w:sz="0" w:space="0" w:color="auto"/>
        <w:left w:val="none" w:sz="0" w:space="0" w:color="auto"/>
        <w:bottom w:val="none" w:sz="0" w:space="0" w:color="auto"/>
        <w:right w:val="none" w:sz="0" w:space="0" w:color="auto"/>
      </w:divBdr>
    </w:div>
    <w:div w:id="2025664431">
      <w:bodyDiv w:val="1"/>
      <w:marLeft w:val="0"/>
      <w:marRight w:val="0"/>
      <w:marTop w:val="0"/>
      <w:marBottom w:val="0"/>
      <w:divBdr>
        <w:top w:val="none" w:sz="0" w:space="0" w:color="auto"/>
        <w:left w:val="none" w:sz="0" w:space="0" w:color="auto"/>
        <w:bottom w:val="none" w:sz="0" w:space="0" w:color="auto"/>
        <w:right w:val="none" w:sz="0" w:space="0" w:color="auto"/>
      </w:divBdr>
    </w:div>
    <w:div w:id="2025667575">
      <w:bodyDiv w:val="1"/>
      <w:marLeft w:val="0"/>
      <w:marRight w:val="0"/>
      <w:marTop w:val="0"/>
      <w:marBottom w:val="0"/>
      <w:divBdr>
        <w:top w:val="none" w:sz="0" w:space="0" w:color="auto"/>
        <w:left w:val="none" w:sz="0" w:space="0" w:color="auto"/>
        <w:bottom w:val="none" w:sz="0" w:space="0" w:color="auto"/>
        <w:right w:val="none" w:sz="0" w:space="0" w:color="auto"/>
      </w:divBdr>
    </w:div>
    <w:div w:id="2025738871">
      <w:bodyDiv w:val="1"/>
      <w:marLeft w:val="0"/>
      <w:marRight w:val="0"/>
      <w:marTop w:val="0"/>
      <w:marBottom w:val="0"/>
      <w:divBdr>
        <w:top w:val="none" w:sz="0" w:space="0" w:color="auto"/>
        <w:left w:val="none" w:sz="0" w:space="0" w:color="auto"/>
        <w:bottom w:val="none" w:sz="0" w:space="0" w:color="auto"/>
        <w:right w:val="none" w:sz="0" w:space="0" w:color="auto"/>
      </w:divBdr>
    </w:div>
    <w:div w:id="2025856957">
      <w:bodyDiv w:val="1"/>
      <w:marLeft w:val="0"/>
      <w:marRight w:val="0"/>
      <w:marTop w:val="0"/>
      <w:marBottom w:val="0"/>
      <w:divBdr>
        <w:top w:val="none" w:sz="0" w:space="0" w:color="auto"/>
        <w:left w:val="none" w:sz="0" w:space="0" w:color="auto"/>
        <w:bottom w:val="none" w:sz="0" w:space="0" w:color="auto"/>
        <w:right w:val="none" w:sz="0" w:space="0" w:color="auto"/>
      </w:divBdr>
    </w:div>
    <w:div w:id="2026011155">
      <w:bodyDiv w:val="1"/>
      <w:marLeft w:val="0"/>
      <w:marRight w:val="0"/>
      <w:marTop w:val="0"/>
      <w:marBottom w:val="0"/>
      <w:divBdr>
        <w:top w:val="none" w:sz="0" w:space="0" w:color="auto"/>
        <w:left w:val="none" w:sz="0" w:space="0" w:color="auto"/>
        <w:bottom w:val="none" w:sz="0" w:space="0" w:color="auto"/>
        <w:right w:val="none" w:sz="0" w:space="0" w:color="auto"/>
      </w:divBdr>
    </w:div>
    <w:div w:id="2026053439">
      <w:bodyDiv w:val="1"/>
      <w:marLeft w:val="0"/>
      <w:marRight w:val="0"/>
      <w:marTop w:val="0"/>
      <w:marBottom w:val="0"/>
      <w:divBdr>
        <w:top w:val="none" w:sz="0" w:space="0" w:color="auto"/>
        <w:left w:val="none" w:sz="0" w:space="0" w:color="auto"/>
        <w:bottom w:val="none" w:sz="0" w:space="0" w:color="auto"/>
        <w:right w:val="none" w:sz="0" w:space="0" w:color="auto"/>
      </w:divBdr>
    </w:div>
    <w:div w:id="2026200276">
      <w:bodyDiv w:val="1"/>
      <w:marLeft w:val="0"/>
      <w:marRight w:val="0"/>
      <w:marTop w:val="0"/>
      <w:marBottom w:val="0"/>
      <w:divBdr>
        <w:top w:val="none" w:sz="0" w:space="0" w:color="auto"/>
        <w:left w:val="none" w:sz="0" w:space="0" w:color="auto"/>
        <w:bottom w:val="none" w:sz="0" w:space="0" w:color="auto"/>
        <w:right w:val="none" w:sz="0" w:space="0" w:color="auto"/>
      </w:divBdr>
    </w:div>
    <w:div w:id="2026398587">
      <w:bodyDiv w:val="1"/>
      <w:marLeft w:val="0"/>
      <w:marRight w:val="0"/>
      <w:marTop w:val="0"/>
      <w:marBottom w:val="0"/>
      <w:divBdr>
        <w:top w:val="none" w:sz="0" w:space="0" w:color="auto"/>
        <w:left w:val="none" w:sz="0" w:space="0" w:color="auto"/>
        <w:bottom w:val="none" w:sz="0" w:space="0" w:color="auto"/>
        <w:right w:val="none" w:sz="0" w:space="0" w:color="auto"/>
      </w:divBdr>
    </w:div>
    <w:div w:id="2026592820">
      <w:bodyDiv w:val="1"/>
      <w:marLeft w:val="0"/>
      <w:marRight w:val="0"/>
      <w:marTop w:val="0"/>
      <w:marBottom w:val="0"/>
      <w:divBdr>
        <w:top w:val="none" w:sz="0" w:space="0" w:color="auto"/>
        <w:left w:val="none" w:sz="0" w:space="0" w:color="auto"/>
        <w:bottom w:val="none" w:sz="0" w:space="0" w:color="auto"/>
        <w:right w:val="none" w:sz="0" w:space="0" w:color="auto"/>
      </w:divBdr>
    </w:div>
    <w:div w:id="2027175503">
      <w:bodyDiv w:val="1"/>
      <w:marLeft w:val="0"/>
      <w:marRight w:val="0"/>
      <w:marTop w:val="0"/>
      <w:marBottom w:val="0"/>
      <w:divBdr>
        <w:top w:val="none" w:sz="0" w:space="0" w:color="auto"/>
        <w:left w:val="none" w:sz="0" w:space="0" w:color="auto"/>
        <w:bottom w:val="none" w:sz="0" w:space="0" w:color="auto"/>
        <w:right w:val="none" w:sz="0" w:space="0" w:color="auto"/>
      </w:divBdr>
    </w:div>
    <w:div w:id="2027246964">
      <w:bodyDiv w:val="1"/>
      <w:marLeft w:val="0"/>
      <w:marRight w:val="0"/>
      <w:marTop w:val="0"/>
      <w:marBottom w:val="0"/>
      <w:divBdr>
        <w:top w:val="none" w:sz="0" w:space="0" w:color="auto"/>
        <w:left w:val="none" w:sz="0" w:space="0" w:color="auto"/>
        <w:bottom w:val="none" w:sz="0" w:space="0" w:color="auto"/>
        <w:right w:val="none" w:sz="0" w:space="0" w:color="auto"/>
      </w:divBdr>
    </w:div>
    <w:div w:id="2027362938">
      <w:bodyDiv w:val="1"/>
      <w:marLeft w:val="0"/>
      <w:marRight w:val="0"/>
      <w:marTop w:val="0"/>
      <w:marBottom w:val="0"/>
      <w:divBdr>
        <w:top w:val="none" w:sz="0" w:space="0" w:color="auto"/>
        <w:left w:val="none" w:sz="0" w:space="0" w:color="auto"/>
        <w:bottom w:val="none" w:sz="0" w:space="0" w:color="auto"/>
        <w:right w:val="none" w:sz="0" w:space="0" w:color="auto"/>
      </w:divBdr>
    </w:div>
    <w:div w:id="2027363379">
      <w:bodyDiv w:val="1"/>
      <w:marLeft w:val="0"/>
      <w:marRight w:val="0"/>
      <w:marTop w:val="0"/>
      <w:marBottom w:val="0"/>
      <w:divBdr>
        <w:top w:val="none" w:sz="0" w:space="0" w:color="auto"/>
        <w:left w:val="none" w:sz="0" w:space="0" w:color="auto"/>
        <w:bottom w:val="none" w:sz="0" w:space="0" w:color="auto"/>
        <w:right w:val="none" w:sz="0" w:space="0" w:color="auto"/>
      </w:divBdr>
    </w:div>
    <w:div w:id="2027435878">
      <w:bodyDiv w:val="1"/>
      <w:marLeft w:val="0"/>
      <w:marRight w:val="0"/>
      <w:marTop w:val="0"/>
      <w:marBottom w:val="0"/>
      <w:divBdr>
        <w:top w:val="none" w:sz="0" w:space="0" w:color="auto"/>
        <w:left w:val="none" w:sz="0" w:space="0" w:color="auto"/>
        <w:bottom w:val="none" w:sz="0" w:space="0" w:color="auto"/>
        <w:right w:val="none" w:sz="0" w:space="0" w:color="auto"/>
      </w:divBdr>
    </w:div>
    <w:div w:id="2027823057">
      <w:bodyDiv w:val="1"/>
      <w:marLeft w:val="0"/>
      <w:marRight w:val="0"/>
      <w:marTop w:val="0"/>
      <w:marBottom w:val="0"/>
      <w:divBdr>
        <w:top w:val="none" w:sz="0" w:space="0" w:color="auto"/>
        <w:left w:val="none" w:sz="0" w:space="0" w:color="auto"/>
        <w:bottom w:val="none" w:sz="0" w:space="0" w:color="auto"/>
        <w:right w:val="none" w:sz="0" w:space="0" w:color="auto"/>
      </w:divBdr>
    </w:div>
    <w:div w:id="2027825198">
      <w:bodyDiv w:val="1"/>
      <w:marLeft w:val="0"/>
      <w:marRight w:val="0"/>
      <w:marTop w:val="0"/>
      <w:marBottom w:val="0"/>
      <w:divBdr>
        <w:top w:val="none" w:sz="0" w:space="0" w:color="auto"/>
        <w:left w:val="none" w:sz="0" w:space="0" w:color="auto"/>
        <w:bottom w:val="none" w:sz="0" w:space="0" w:color="auto"/>
        <w:right w:val="none" w:sz="0" w:space="0" w:color="auto"/>
      </w:divBdr>
    </w:div>
    <w:div w:id="2027831588">
      <w:bodyDiv w:val="1"/>
      <w:marLeft w:val="0"/>
      <w:marRight w:val="0"/>
      <w:marTop w:val="0"/>
      <w:marBottom w:val="0"/>
      <w:divBdr>
        <w:top w:val="none" w:sz="0" w:space="0" w:color="auto"/>
        <w:left w:val="none" w:sz="0" w:space="0" w:color="auto"/>
        <w:bottom w:val="none" w:sz="0" w:space="0" w:color="auto"/>
        <w:right w:val="none" w:sz="0" w:space="0" w:color="auto"/>
      </w:divBdr>
    </w:div>
    <w:div w:id="2027900699">
      <w:bodyDiv w:val="1"/>
      <w:marLeft w:val="0"/>
      <w:marRight w:val="0"/>
      <w:marTop w:val="0"/>
      <w:marBottom w:val="0"/>
      <w:divBdr>
        <w:top w:val="none" w:sz="0" w:space="0" w:color="auto"/>
        <w:left w:val="none" w:sz="0" w:space="0" w:color="auto"/>
        <w:bottom w:val="none" w:sz="0" w:space="0" w:color="auto"/>
        <w:right w:val="none" w:sz="0" w:space="0" w:color="auto"/>
      </w:divBdr>
    </w:div>
    <w:div w:id="2028095422">
      <w:bodyDiv w:val="1"/>
      <w:marLeft w:val="0"/>
      <w:marRight w:val="0"/>
      <w:marTop w:val="0"/>
      <w:marBottom w:val="0"/>
      <w:divBdr>
        <w:top w:val="none" w:sz="0" w:space="0" w:color="auto"/>
        <w:left w:val="none" w:sz="0" w:space="0" w:color="auto"/>
        <w:bottom w:val="none" w:sz="0" w:space="0" w:color="auto"/>
        <w:right w:val="none" w:sz="0" w:space="0" w:color="auto"/>
      </w:divBdr>
    </w:div>
    <w:div w:id="2028361498">
      <w:bodyDiv w:val="1"/>
      <w:marLeft w:val="0"/>
      <w:marRight w:val="0"/>
      <w:marTop w:val="0"/>
      <w:marBottom w:val="0"/>
      <w:divBdr>
        <w:top w:val="none" w:sz="0" w:space="0" w:color="auto"/>
        <w:left w:val="none" w:sz="0" w:space="0" w:color="auto"/>
        <w:bottom w:val="none" w:sz="0" w:space="0" w:color="auto"/>
        <w:right w:val="none" w:sz="0" w:space="0" w:color="auto"/>
      </w:divBdr>
    </w:div>
    <w:div w:id="2028484822">
      <w:bodyDiv w:val="1"/>
      <w:marLeft w:val="0"/>
      <w:marRight w:val="0"/>
      <w:marTop w:val="0"/>
      <w:marBottom w:val="0"/>
      <w:divBdr>
        <w:top w:val="none" w:sz="0" w:space="0" w:color="auto"/>
        <w:left w:val="none" w:sz="0" w:space="0" w:color="auto"/>
        <w:bottom w:val="none" w:sz="0" w:space="0" w:color="auto"/>
        <w:right w:val="none" w:sz="0" w:space="0" w:color="auto"/>
      </w:divBdr>
    </w:div>
    <w:div w:id="2028561918">
      <w:bodyDiv w:val="1"/>
      <w:marLeft w:val="0"/>
      <w:marRight w:val="0"/>
      <w:marTop w:val="0"/>
      <w:marBottom w:val="0"/>
      <w:divBdr>
        <w:top w:val="none" w:sz="0" w:space="0" w:color="auto"/>
        <w:left w:val="none" w:sz="0" w:space="0" w:color="auto"/>
        <w:bottom w:val="none" w:sz="0" w:space="0" w:color="auto"/>
        <w:right w:val="none" w:sz="0" w:space="0" w:color="auto"/>
      </w:divBdr>
    </w:div>
    <w:div w:id="2028631311">
      <w:bodyDiv w:val="1"/>
      <w:marLeft w:val="0"/>
      <w:marRight w:val="0"/>
      <w:marTop w:val="0"/>
      <w:marBottom w:val="0"/>
      <w:divBdr>
        <w:top w:val="none" w:sz="0" w:space="0" w:color="auto"/>
        <w:left w:val="none" w:sz="0" w:space="0" w:color="auto"/>
        <w:bottom w:val="none" w:sz="0" w:space="0" w:color="auto"/>
        <w:right w:val="none" w:sz="0" w:space="0" w:color="auto"/>
      </w:divBdr>
    </w:div>
    <w:div w:id="2028824031">
      <w:bodyDiv w:val="1"/>
      <w:marLeft w:val="0"/>
      <w:marRight w:val="0"/>
      <w:marTop w:val="0"/>
      <w:marBottom w:val="0"/>
      <w:divBdr>
        <w:top w:val="none" w:sz="0" w:space="0" w:color="auto"/>
        <w:left w:val="none" w:sz="0" w:space="0" w:color="auto"/>
        <w:bottom w:val="none" w:sz="0" w:space="0" w:color="auto"/>
        <w:right w:val="none" w:sz="0" w:space="0" w:color="auto"/>
      </w:divBdr>
    </w:div>
    <w:div w:id="2029018728">
      <w:bodyDiv w:val="1"/>
      <w:marLeft w:val="0"/>
      <w:marRight w:val="0"/>
      <w:marTop w:val="0"/>
      <w:marBottom w:val="0"/>
      <w:divBdr>
        <w:top w:val="none" w:sz="0" w:space="0" w:color="auto"/>
        <w:left w:val="none" w:sz="0" w:space="0" w:color="auto"/>
        <w:bottom w:val="none" w:sz="0" w:space="0" w:color="auto"/>
        <w:right w:val="none" w:sz="0" w:space="0" w:color="auto"/>
      </w:divBdr>
    </w:div>
    <w:div w:id="2029289372">
      <w:bodyDiv w:val="1"/>
      <w:marLeft w:val="0"/>
      <w:marRight w:val="0"/>
      <w:marTop w:val="0"/>
      <w:marBottom w:val="0"/>
      <w:divBdr>
        <w:top w:val="none" w:sz="0" w:space="0" w:color="auto"/>
        <w:left w:val="none" w:sz="0" w:space="0" w:color="auto"/>
        <w:bottom w:val="none" w:sz="0" w:space="0" w:color="auto"/>
        <w:right w:val="none" w:sz="0" w:space="0" w:color="auto"/>
      </w:divBdr>
    </w:div>
    <w:div w:id="2029482556">
      <w:bodyDiv w:val="1"/>
      <w:marLeft w:val="0"/>
      <w:marRight w:val="0"/>
      <w:marTop w:val="0"/>
      <w:marBottom w:val="0"/>
      <w:divBdr>
        <w:top w:val="none" w:sz="0" w:space="0" w:color="auto"/>
        <w:left w:val="none" w:sz="0" w:space="0" w:color="auto"/>
        <w:bottom w:val="none" w:sz="0" w:space="0" w:color="auto"/>
        <w:right w:val="none" w:sz="0" w:space="0" w:color="auto"/>
      </w:divBdr>
    </w:div>
    <w:div w:id="2029787984">
      <w:bodyDiv w:val="1"/>
      <w:marLeft w:val="0"/>
      <w:marRight w:val="0"/>
      <w:marTop w:val="0"/>
      <w:marBottom w:val="0"/>
      <w:divBdr>
        <w:top w:val="none" w:sz="0" w:space="0" w:color="auto"/>
        <w:left w:val="none" w:sz="0" w:space="0" w:color="auto"/>
        <w:bottom w:val="none" w:sz="0" w:space="0" w:color="auto"/>
        <w:right w:val="none" w:sz="0" w:space="0" w:color="auto"/>
      </w:divBdr>
    </w:div>
    <w:div w:id="2029914686">
      <w:bodyDiv w:val="1"/>
      <w:marLeft w:val="0"/>
      <w:marRight w:val="0"/>
      <w:marTop w:val="0"/>
      <w:marBottom w:val="0"/>
      <w:divBdr>
        <w:top w:val="none" w:sz="0" w:space="0" w:color="auto"/>
        <w:left w:val="none" w:sz="0" w:space="0" w:color="auto"/>
        <w:bottom w:val="none" w:sz="0" w:space="0" w:color="auto"/>
        <w:right w:val="none" w:sz="0" w:space="0" w:color="auto"/>
      </w:divBdr>
    </w:div>
    <w:div w:id="2029940037">
      <w:bodyDiv w:val="1"/>
      <w:marLeft w:val="0"/>
      <w:marRight w:val="0"/>
      <w:marTop w:val="0"/>
      <w:marBottom w:val="0"/>
      <w:divBdr>
        <w:top w:val="none" w:sz="0" w:space="0" w:color="auto"/>
        <w:left w:val="none" w:sz="0" w:space="0" w:color="auto"/>
        <w:bottom w:val="none" w:sz="0" w:space="0" w:color="auto"/>
        <w:right w:val="none" w:sz="0" w:space="0" w:color="auto"/>
      </w:divBdr>
    </w:div>
    <w:div w:id="2030061578">
      <w:bodyDiv w:val="1"/>
      <w:marLeft w:val="0"/>
      <w:marRight w:val="0"/>
      <w:marTop w:val="0"/>
      <w:marBottom w:val="0"/>
      <w:divBdr>
        <w:top w:val="none" w:sz="0" w:space="0" w:color="auto"/>
        <w:left w:val="none" w:sz="0" w:space="0" w:color="auto"/>
        <w:bottom w:val="none" w:sz="0" w:space="0" w:color="auto"/>
        <w:right w:val="none" w:sz="0" w:space="0" w:color="auto"/>
      </w:divBdr>
    </w:div>
    <w:div w:id="2030062103">
      <w:bodyDiv w:val="1"/>
      <w:marLeft w:val="0"/>
      <w:marRight w:val="0"/>
      <w:marTop w:val="0"/>
      <w:marBottom w:val="0"/>
      <w:divBdr>
        <w:top w:val="none" w:sz="0" w:space="0" w:color="auto"/>
        <w:left w:val="none" w:sz="0" w:space="0" w:color="auto"/>
        <w:bottom w:val="none" w:sz="0" w:space="0" w:color="auto"/>
        <w:right w:val="none" w:sz="0" w:space="0" w:color="auto"/>
      </w:divBdr>
    </w:div>
    <w:div w:id="2030062408">
      <w:bodyDiv w:val="1"/>
      <w:marLeft w:val="0"/>
      <w:marRight w:val="0"/>
      <w:marTop w:val="0"/>
      <w:marBottom w:val="0"/>
      <w:divBdr>
        <w:top w:val="none" w:sz="0" w:space="0" w:color="auto"/>
        <w:left w:val="none" w:sz="0" w:space="0" w:color="auto"/>
        <w:bottom w:val="none" w:sz="0" w:space="0" w:color="auto"/>
        <w:right w:val="none" w:sz="0" w:space="0" w:color="auto"/>
      </w:divBdr>
    </w:div>
    <w:div w:id="2030132345">
      <w:bodyDiv w:val="1"/>
      <w:marLeft w:val="0"/>
      <w:marRight w:val="0"/>
      <w:marTop w:val="0"/>
      <w:marBottom w:val="0"/>
      <w:divBdr>
        <w:top w:val="none" w:sz="0" w:space="0" w:color="auto"/>
        <w:left w:val="none" w:sz="0" w:space="0" w:color="auto"/>
        <w:bottom w:val="none" w:sz="0" w:space="0" w:color="auto"/>
        <w:right w:val="none" w:sz="0" w:space="0" w:color="auto"/>
      </w:divBdr>
    </w:div>
    <w:div w:id="2030446090">
      <w:bodyDiv w:val="1"/>
      <w:marLeft w:val="0"/>
      <w:marRight w:val="0"/>
      <w:marTop w:val="0"/>
      <w:marBottom w:val="0"/>
      <w:divBdr>
        <w:top w:val="none" w:sz="0" w:space="0" w:color="auto"/>
        <w:left w:val="none" w:sz="0" w:space="0" w:color="auto"/>
        <w:bottom w:val="none" w:sz="0" w:space="0" w:color="auto"/>
        <w:right w:val="none" w:sz="0" w:space="0" w:color="auto"/>
      </w:divBdr>
    </w:div>
    <w:div w:id="2030528169">
      <w:bodyDiv w:val="1"/>
      <w:marLeft w:val="0"/>
      <w:marRight w:val="0"/>
      <w:marTop w:val="0"/>
      <w:marBottom w:val="0"/>
      <w:divBdr>
        <w:top w:val="none" w:sz="0" w:space="0" w:color="auto"/>
        <w:left w:val="none" w:sz="0" w:space="0" w:color="auto"/>
        <w:bottom w:val="none" w:sz="0" w:space="0" w:color="auto"/>
        <w:right w:val="none" w:sz="0" w:space="0" w:color="auto"/>
      </w:divBdr>
    </w:div>
    <w:div w:id="2030641960">
      <w:bodyDiv w:val="1"/>
      <w:marLeft w:val="0"/>
      <w:marRight w:val="0"/>
      <w:marTop w:val="0"/>
      <w:marBottom w:val="0"/>
      <w:divBdr>
        <w:top w:val="none" w:sz="0" w:space="0" w:color="auto"/>
        <w:left w:val="none" w:sz="0" w:space="0" w:color="auto"/>
        <w:bottom w:val="none" w:sz="0" w:space="0" w:color="auto"/>
        <w:right w:val="none" w:sz="0" w:space="0" w:color="auto"/>
      </w:divBdr>
    </w:div>
    <w:div w:id="2030645621">
      <w:bodyDiv w:val="1"/>
      <w:marLeft w:val="0"/>
      <w:marRight w:val="0"/>
      <w:marTop w:val="0"/>
      <w:marBottom w:val="0"/>
      <w:divBdr>
        <w:top w:val="none" w:sz="0" w:space="0" w:color="auto"/>
        <w:left w:val="none" w:sz="0" w:space="0" w:color="auto"/>
        <w:bottom w:val="none" w:sz="0" w:space="0" w:color="auto"/>
        <w:right w:val="none" w:sz="0" w:space="0" w:color="auto"/>
      </w:divBdr>
    </w:div>
    <w:div w:id="2030715845">
      <w:bodyDiv w:val="1"/>
      <w:marLeft w:val="0"/>
      <w:marRight w:val="0"/>
      <w:marTop w:val="0"/>
      <w:marBottom w:val="0"/>
      <w:divBdr>
        <w:top w:val="none" w:sz="0" w:space="0" w:color="auto"/>
        <w:left w:val="none" w:sz="0" w:space="0" w:color="auto"/>
        <w:bottom w:val="none" w:sz="0" w:space="0" w:color="auto"/>
        <w:right w:val="none" w:sz="0" w:space="0" w:color="auto"/>
      </w:divBdr>
    </w:div>
    <w:div w:id="2030835754">
      <w:bodyDiv w:val="1"/>
      <w:marLeft w:val="0"/>
      <w:marRight w:val="0"/>
      <w:marTop w:val="0"/>
      <w:marBottom w:val="0"/>
      <w:divBdr>
        <w:top w:val="none" w:sz="0" w:space="0" w:color="auto"/>
        <w:left w:val="none" w:sz="0" w:space="0" w:color="auto"/>
        <w:bottom w:val="none" w:sz="0" w:space="0" w:color="auto"/>
        <w:right w:val="none" w:sz="0" w:space="0" w:color="auto"/>
      </w:divBdr>
    </w:div>
    <w:div w:id="2031056328">
      <w:bodyDiv w:val="1"/>
      <w:marLeft w:val="0"/>
      <w:marRight w:val="0"/>
      <w:marTop w:val="0"/>
      <w:marBottom w:val="0"/>
      <w:divBdr>
        <w:top w:val="none" w:sz="0" w:space="0" w:color="auto"/>
        <w:left w:val="none" w:sz="0" w:space="0" w:color="auto"/>
        <w:bottom w:val="none" w:sz="0" w:space="0" w:color="auto"/>
        <w:right w:val="none" w:sz="0" w:space="0" w:color="auto"/>
      </w:divBdr>
    </w:div>
    <w:div w:id="2031100151">
      <w:bodyDiv w:val="1"/>
      <w:marLeft w:val="0"/>
      <w:marRight w:val="0"/>
      <w:marTop w:val="0"/>
      <w:marBottom w:val="0"/>
      <w:divBdr>
        <w:top w:val="none" w:sz="0" w:space="0" w:color="auto"/>
        <w:left w:val="none" w:sz="0" w:space="0" w:color="auto"/>
        <w:bottom w:val="none" w:sz="0" w:space="0" w:color="auto"/>
        <w:right w:val="none" w:sz="0" w:space="0" w:color="auto"/>
      </w:divBdr>
    </w:div>
    <w:div w:id="2031177603">
      <w:bodyDiv w:val="1"/>
      <w:marLeft w:val="0"/>
      <w:marRight w:val="0"/>
      <w:marTop w:val="0"/>
      <w:marBottom w:val="0"/>
      <w:divBdr>
        <w:top w:val="none" w:sz="0" w:space="0" w:color="auto"/>
        <w:left w:val="none" w:sz="0" w:space="0" w:color="auto"/>
        <w:bottom w:val="none" w:sz="0" w:space="0" w:color="auto"/>
        <w:right w:val="none" w:sz="0" w:space="0" w:color="auto"/>
      </w:divBdr>
    </w:div>
    <w:div w:id="2031298636">
      <w:bodyDiv w:val="1"/>
      <w:marLeft w:val="0"/>
      <w:marRight w:val="0"/>
      <w:marTop w:val="0"/>
      <w:marBottom w:val="0"/>
      <w:divBdr>
        <w:top w:val="none" w:sz="0" w:space="0" w:color="auto"/>
        <w:left w:val="none" w:sz="0" w:space="0" w:color="auto"/>
        <w:bottom w:val="none" w:sz="0" w:space="0" w:color="auto"/>
        <w:right w:val="none" w:sz="0" w:space="0" w:color="auto"/>
      </w:divBdr>
    </w:div>
    <w:div w:id="2031443968">
      <w:bodyDiv w:val="1"/>
      <w:marLeft w:val="0"/>
      <w:marRight w:val="0"/>
      <w:marTop w:val="0"/>
      <w:marBottom w:val="0"/>
      <w:divBdr>
        <w:top w:val="none" w:sz="0" w:space="0" w:color="auto"/>
        <w:left w:val="none" w:sz="0" w:space="0" w:color="auto"/>
        <w:bottom w:val="none" w:sz="0" w:space="0" w:color="auto"/>
        <w:right w:val="none" w:sz="0" w:space="0" w:color="auto"/>
      </w:divBdr>
    </w:div>
    <w:div w:id="2032417236">
      <w:bodyDiv w:val="1"/>
      <w:marLeft w:val="0"/>
      <w:marRight w:val="0"/>
      <w:marTop w:val="0"/>
      <w:marBottom w:val="0"/>
      <w:divBdr>
        <w:top w:val="none" w:sz="0" w:space="0" w:color="auto"/>
        <w:left w:val="none" w:sz="0" w:space="0" w:color="auto"/>
        <w:bottom w:val="none" w:sz="0" w:space="0" w:color="auto"/>
        <w:right w:val="none" w:sz="0" w:space="0" w:color="auto"/>
      </w:divBdr>
    </w:div>
    <w:div w:id="2032612004">
      <w:bodyDiv w:val="1"/>
      <w:marLeft w:val="0"/>
      <w:marRight w:val="0"/>
      <w:marTop w:val="0"/>
      <w:marBottom w:val="0"/>
      <w:divBdr>
        <w:top w:val="none" w:sz="0" w:space="0" w:color="auto"/>
        <w:left w:val="none" w:sz="0" w:space="0" w:color="auto"/>
        <w:bottom w:val="none" w:sz="0" w:space="0" w:color="auto"/>
        <w:right w:val="none" w:sz="0" w:space="0" w:color="auto"/>
      </w:divBdr>
    </w:div>
    <w:div w:id="2032954695">
      <w:bodyDiv w:val="1"/>
      <w:marLeft w:val="0"/>
      <w:marRight w:val="0"/>
      <w:marTop w:val="0"/>
      <w:marBottom w:val="0"/>
      <w:divBdr>
        <w:top w:val="none" w:sz="0" w:space="0" w:color="auto"/>
        <w:left w:val="none" w:sz="0" w:space="0" w:color="auto"/>
        <w:bottom w:val="none" w:sz="0" w:space="0" w:color="auto"/>
        <w:right w:val="none" w:sz="0" w:space="0" w:color="auto"/>
      </w:divBdr>
    </w:div>
    <w:div w:id="2033264593">
      <w:bodyDiv w:val="1"/>
      <w:marLeft w:val="0"/>
      <w:marRight w:val="0"/>
      <w:marTop w:val="0"/>
      <w:marBottom w:val="0"/>
      <w:divBdr>
        <w:top w:val="none" w:sz="0" w:space="0" w:color="auto"/>
        <w:left w:val="none" w:sz="0" w:space="0" w:color="auto"/>
        <w:bottom w:val="none" w:sz="0" w:space="0" w:color="auto"/>
        <w:right w:val="none" w:sz="0" w:space="0" w:color="auto"/>
      </w:divBdr>
    </w:div>
    <w:div w:id="2033332984">
      <w:bodyDiv w:val="1"/>
      <w:marLeft w:val="0"/>
      <w:marRight w:val="0"/>
      <w:marTop w:val="0"/>
      <w:marBottom w:val="0"/>
      <w:divBdr>
        <w:top w:val="none" w:sz="0" w:space="0" w:color="auto"/>
        <w:left w:val="none" w:sz="0" w:space="0" w:color="auto"/>
        <w:bottom w:val="none" w:sz="0" w:space="0" w:color="auto"/>
        <w:right w:val="none" w:sz="0" w:space="0" w:color="auto"/>
      </w:divBdr>
    </w:div>
    <w:div w:id="2033608881">
      <w:bodyDiv w:val="1"/>
      <w:marLeft w:val="0"/>
      <w:marRight w:val="0"/>
      <w:marTop w:val="0"/>
      <w:marBottom w:val="0"/>
      <w:divBdr>
        <w:top w:val="none" w:sz="0" w:space="0" w:color="auto"/>
        <w:left w:val="none" w:sz="0" w:space="0" w:color="auto"/>
        <w:bottom w:val="none" w:sz="0" w:space="0" w:color="auto"/>
        <w:right w:val="none" w:sz="0" w:space="0" w:color="auto"/>
      </w:divBdr>
    </w:div>
    <w:div w:id="2033872686">
      <w:bodyDiv w:val="1"/>
      <w:marLeft w:val="0"/>
      <w:marRight w:val="0"/>
      <w:marTop w:val="0"/>
      <w:marBottom w:val="0"/>
      <w:divBdr>
        <w:top w:val="none" w:sz="0" w:space="0" w:color="auto"/>
        <w:left w:val="none" w:sz="0" w:space="0" w:color="auto"/>
        <w:bottom w:val="none" w:sz="0" w:space="0" w:color="auto"/>
        <w:right w:val="none" w:sz="0" w:space="0" w:color="auto"/>
      </w:divBdr>
    </w:div>
    <w:div w:id="2034066416">
      <w:bodyDiv w:val="1"/>
      <w:marLeft w:val="0"/>
      <w:marRight w:val="0"/>
      <w:marTop w:val="0"/>
      <w:marBottom w:val="0"/>
      <w:divBdr>
        <w:top w:val="none" w:sz="0" w:space="0" w:color="auto"/>
        <w:left w:val="none" w:sz="0" w:space="0" w:color="auto"/>
        <w:bottom w:val="none" w:sz="0" w:space="0" w:color="auto"/>
        <w:right w:val="none" w:sz="0" w:space="0" w:color="auto"/>
      </w:divBdr>
    </w:div>
    <w:div w:id="2034376383">
      <w:bodyDiv w:val="1"/>
      <w:marLeft w:val="0"/>
      <w:marRight w:val="0"/>
      <w:marTop w:val="0"/>
      <w:marBottom w:val="0"/>
      <w:divBdr>
        <w:top w:val="none" w:sz="0" w:space="0" w:color="auto"/>
        <w:left w:val="none" w:sz="0" w:space="0" w:color="auto"/>
        <w:bottom w:val="none" w:sz="0" w:space="0" w:color="auto"/>
        <w:right w:val="none" w:sz="0" w:space="0" w:color="auto"/>
      </w:divBdr>
    </w:div>
    <w:div w:id="2034453937">
      <w:bodyDiv w:val="1"/>
      <w:marLeft w:val="0"/>
      <w:marRight w:val="0"/>
      <w:marTop w:val="0"/>
      <w:marBottom w:val="0"/>
      <w:divBdr>
        <w:top w:val="none" w:sz="0" w:space="0" w:color="auto"/>
        <w:left w:val="none" w:sz="0" w:space="0" w:color="auto"/>
        <w:bottom w:val="none" w:sz="0" w:space="0" w:color="auto"/>
        <w:right w:val="none" w:sz="0" w:space="0" w:color="auto"/>
      </w:divBdr>
    </w:div>
    <w:div w:id="2034454160">
      <w:bodyDiv w:val="1"/>
      <w:marLeft w:val="0"/>
      <w:marRight w:val="0"/>
      <w:marTop w:val="0"/>
      <w:marBottom w:val="0"/>
      <w:divBdr>
        <w:top w:val="none" w:sz="0" w:space="0" w:color="auto"/>
        <w:left w:val="none" w:sz="0" w:space="0" w:color="auto"/>
        <w:bottom w:val="none" w:sz="0" w:space="0" w:color="auto"/>
        <w:right w:val="none" w:sz="0" w:space="0" w:color="auto"/>
      </w:divBdr>
    </w:div>
    <w:div w:id="2034501322">
      <w:bodyDiv w:val="1"/>
      <w:marLeft w:val="0"/>
      <w:marRight w:val="0"/>
      <w:marTop w:val="0"/>
      <w:marBottom w:val="0"/>
      <w:divBdr>
        <w:top w:val="none" w:sz="0" w:space="0" w:color="auto"/>
        <w:left w:val="none" w:sz="0" w:space="0" w:color="auto"/>
        <w:bottom w:val="none" w:sz="0" w:space="0" w:color="auto"/>
        <w:right w:val="none" w:sz="0" w:space="0" w:color="auto"/>
      </w:divBdr>
    </w:div>
    <w:div w:id="2034770764">
      <w:bodyDiv w:val="1"/>
      <w:marLeft w:val="0"/>
      <w:marRight w:val="0"/>
      <w:marTop w:val="0"/>
      <w:marBottom w:val="0"/>
      <w:divBdr>
        <w:top w:val="none" w:sz="0" w:space="0" w:color="auto"/>
        <w:left w:val="none" w:sz="0" w:space="0" w:color="auto"/>
        <w:bottom w:val="none" w:sz="0" w:space="0" w:color="auto"/>
        <w:right w:val="none" w:sz="0" w:space="0" w:color="auto"/>
      </w:divBdr>
    </w:div>
    <w:div w:id="2034771151">
      <w:bodyDiv w:val="1"/>
      <w:marLeft w:val="0"/>
      <w:marRight w:val="0"/>
      <w:marTop w:val="0"/>
      <w:marBottom w:val="0"/>
      <w:divBdr>
        <w:top w:val="none" w:sz="0" w:space="0" w:color="auto"/>
        <w:left w:val="none" w:sz="0" w:space="0" w:color="auto"/>
        <w:bottom w:val="none" w:sz="0" w:space="0" w:color="auto"/>
        <w:right w:val="none" w:sz="0" w:space="0" w:color="auto"/>
      </w:divBdr>
    </w:div>
    <w:div w:id="2034912497">
      <w:bodyDiv w:val="1"/>
      <w:marLeft w:val="0"/>
      <w:marRight w:val="0"/>
      <w:marTop w:val="0"/>
      <w:marBottom w:val="0"/>
      <w:divBdr>
        <w:top w:val="none" w:sz="0" w:space="0" w:color="auto"/>
        <w:left w:val="none" w:sz="0" w:space="0" w:color="auto"/>
        <w:bottom w:val="none" w:sz="0" w:space="0" w:color="auto"/>
        <w:right w:val="none" w:sz="0" w:space="0" w:color="auto"/>
      </w:divBdr>
    </w:div>
    <w:div w:id="2035035912">
      <w:bodyDiv w:val="1"/>
      <w:marLeft w:val="0"/>
      <w:marRight w:val="0"/>
      <w:marTop w:val="0"/>
      <w:marBottom w:val="0"/>
      <w:divBdr>
        <w:top w:val="none" w:sz="0" w:space="0" w:color="auto"/>
        <w:left w:val="none" w:sz="0" w:space="0" w:color="auto"/>
        <w:bottom w:val="none" w:sz="0" w:space="0" w:color="auto"/>
        <w:right w:val="none" w:sz="0" w:space="0" w:color="auto"/>
      </w:divBdr>
    </w:div>
    <w:div w:id="2035036413">
      <w:bodyDiv w:val="1"/>
      <w:marLeft w:val="0"/>
      <w:marRight w:val="0"/>
      <w:marTop w:val="0"/>
      <w:marBottom w:val="0"/>
      <w:divBdr>
        <w:top w:val="none" w:sz="0" w:space="0" w:color="auto"/>
        <w:left w:val="none" w:sz="0" w:space="0" w:color="auto"/>
        <w:bottom w:val="none" w:sz="0" w:space="0" w:color="auto"/>
        <w:right w:val="none" w:sz="0" w:space="0" w:color="auto"/>
      </w:divBdr>
    </w:div>
    <w:div w:id="2035037387">
      <w:bodyDiv w:val="1"/>
      <w:marLeft w:val="0"/>
      <w:marRight w:val="0"/>
      <w:marTop w:val="0"/>
      <w:marBottom w:val="0"/>
      <w:divBdr>
        <w:top w:val="none" w:sz="0" w:space="0" w:color="auto"/>
        <w:left w:val="none" w:sz="0" w:space="0" w:color="auto"/>
        <w:bottom w:val="none" w:sz="0" w:space="0" w:color="auto"/>
        <w:right w:val="none" w:sz="0" w:space="0" w:color="auto"/>
      </w:divBdr>
    </w:div>
    <w:div w:id="2035106727">
      <w:bodyDiv w:val="1"/>
      <w:marLeft w:val="0"/>
      <w:marRight w:val="0"/>
      <w:marTop w:val="0"/>
      <w:marBottom w:val="0"/>
      <w:divBdr>
        <w:top w:val="none" w:sz="0" w:space="0" w:color="auto"/>
        <w:left w:val="none" w:sz="0" w:space="0" w:color="auto"/>
        <w:bottom w:val="none" w:sz="0" w:space="0" w:color="auto"/>
        <w:right w:val="none" w:sz="0" w:space="0" w:color="auto"/>
      </w:divBdr>
    </w:div>
    <w:div w:id="2035184974">
      <w:bodyDiv w:val="1"/>
      <w:marLeft w:val="0"/>
      <w:marRight w:val="0"/>
      <w:marTop w:val="0"/>
      <w:marBottom w:val="0"/>
      <w:divBdr>
        <w:top w:val="none" w:sz="0" w:space="0" w:color="auto"/>
        <w:left w:val="none" w:sz="0" w:space="0" w:color="auto"/>
        <w:bottom w:val="none" w:sz="0" w:space="0" w:color="auto"/>
        <w:right w:val="none" w:sz="0" w:space="0" w:color="auto"/>
      </w:divBdr>
    </w:div>
    <w:div w:id="2035229368">
      <w:bodyDiv w:val="1"/>
      <w:marLeft w:val="0"/>
      <w:marRight w:val="0"/>
      <w:marTop w:val="0"/>
      <w:marBottom w:val="0"/>
      <w:divBdr>
        <w:top w:val="none" w:sz="0" w:space="0" w:color="auto"/>
        <w:left w:val="none" w:sz="0" w:space="0" w:color="auto"/>
        <w:bottom w:val="none" w:sz="0" w:space="0" w:color="auto"/>
        <w:right w:val="none" w:sz="0" w:space="0" w:color="auto"/>
      </w:divBdr>
    </w:div>
    <w:div w:id="2035571916">
      <w:bodyDiv w:val="1"/>
      <w:marLeft w:val="0"/>
      <w:marRight w:val="0"/>
      <w:marTop w:val="0"/>
      <w:marBottom w:val="0"/>
      <w:divBdr>
        <w:top w:val="none" w:sz="0" w:space="0" w:color="auto"/>
        <w:left w:val="none" w:sz="0" w:space="0" w:color="auto"/>
        <w:bottom w:val="none" w:sz="0" w:space="0" w:color="auto"/>
        <w:right w:val="none" w:sz="0" w:space="0" w:color="auto"/>
      </w:divBdr>
    </w:div>
    <w:div w:id="2035766209">
      <w:bodyDiv w:val="1"/>
      <w:marLeft w:val="0"/>
      <w:marRight w:val="0"/>
      <w:marTop w:val="0"/>
      <w:marBottom w:val="0"/>
      <w:divBdr>
        <w:top w:val="none" w:sz="0" w:space="0" w:color="auto"/>
        <w:left w:val="none" w:sz="0" w:space="0" w:color="auto"/>
        <w:bottom w:val="none" w:sz="0" w:space="0" w:color="auto"/>
        <w:right w:val="none" w:sz="0" w:space="0" w:color="auto"/>
      </w:divBdr>
    </w:div>
    <w:div w:id="2035770231">
      <w:bodyDiv w:val="1"/>
      <w:marLeft w:val="0"/>
      <w:marRight w:val="0"/>
      <w:marTop w:val="0"/>
      <w:marBottom w:val="0"/>
      <w:divBdr>
        <w:top w:val="none" w:sz="0" w:space="0" w:color="auto"/>
        <w:left w:val="none" w:sz="0" w:space="0" w:color="auto"/>
        <w:bottom w:val="none" w:sz="0" w:space="0" w:color="auto"/>
        <w:right w:val="none" w:sz="0" w:space="0" w:color="auto"/>
      </w:divBdr>
    </w:div>
    <w:div w:id="2035956518">
      <w:bodyDiv w:val="1"/>
      <w:marLeft w:val="0"/>
      <w:marRight w:val="0"/>
      <w:marTop w:val="0"/>
      <w:marBottom w:val="0"/>
      <w:divBdr>
        <w:top w:val="none" w:sz="0" w:space="0" w:color="auto"/>
        <w:left w:val="none" w:sz="0" w:space="0" w:color="auto"/>
        <w:bottom w:val="none" w:sz="0" w:space="0" w:color="auto"/>
        <w:right w:val="none" w:sz="0" w:space="0" w:color="auto"/>
      </w:divBdr>
    </w:div>
    <w:div w:id="2036232111">
      <w:bodyDiv w:val="1"/>
      <w:marLeft w:val="0"/>
      <w:marRight w:val="0"/>
      <w:marTop w:val="0"/>
      <w:marBottom w:val="0"/>
      <w:divBdr>
        <w:top w:val="none" w:sz="0" w:space="0" w:color="auto"/>
        <w:left w:val="none" w:sz="0" w:space="0" w:color="auto"/>
        <w:bottom w:val="none" w:sz="0" w:space="0" w:color="auto"/>
        <w:right w:val="none" w:sz="0" w:space="0" w:color="auto"/>
      </w:divBdr>
    </w:div>
    <w:div w:id="2036272081">
      <w:bodyDiv w:val="1"/>
      <w:marLeft w:val="0"/>
      <w:marRight w:val="0"/>
      <w:marTop w:val="0"/>
      <w:marBottom w:val="0"/>
      <w:divBdr>
        <w:top w:val="none" w:sz="0" w:space="0" w:color="auto"/>
        <w:left w:val="none" w:sz="0" w:space="0" w:color="auto"/>
        <w:bottom w:val="none" w:sz="0" w:space="0" w:color="auto"/>
        <w:right w:val="none" w:sz="0" w:space="0" w:color="auto"/>
      </w:divBdr>
    </w:div>
    <w:div w:id="2036924653">
      <w:bodyDiv w:val="1"/>
      <w:marLeft w:val="0"/>
      <w:marRight w:val="0"/>
      <w:marTop w:val="0"/>
      <w:marBottom w:val="0"/>
      <w:divBdr>
        <w:top w:val="none" w:sz="0" w:space="0" w:color="auto"/>
        <w:left w:val="none" w:sz="0" w:space="0" w:color="auto"/>
        <w:bottom w:val="none" w:sz="0" w:space="0" w:color="auto"/>
        <w:right w:val="none" w:sz="0" w:space="0" w:color="auto"/>
      </w:divBdr>
    </w:div>
    <w:div w:id="2036928719">
      <w:bodyDiv w:val="1"/>
      <w:marLeft w:val="0"/>
      <w:marRight w:val="0"/>
      <w:marTop w:val="0"/>
      <w:marBottom w:val="0"/>
      <w:divBdr>
        <w:top w:val="none" w:sz="0" w:space="0" w:color="auto"/>
        <w:left w:val="none" w:sz="0" w:space="0" w:color="auto"/>
        <w:bottom w:val="none" w:sz="0" w:space="0" w:color="auto"/>
        <w:right w:val="none" w:sz="0" w:space="0" w:color="auto"/>
      </w:divBdr>
    </w:div>
    <w:div w:id="2036929502">
      <w:bodyDiv w:val="1"/>
      <w:marLeft w:val="0"/>
      <w:marRight w:val="0"/>
      <w:marTop w:val="0"/>
      <w:marBottom w:val="0"/>
      <w:divBdr>
        <w:top w:val="none" w:sz="0" w:space="0" w:color="auto"/>
        <w:left w:val="none" w:sz="0" w:space="0" w:color="auto"/>
        <w:bottom w:val="none" w:sz="0" w:space="0" w:color="auto"/>
        <w:right w:val="none" w:sz="0" w:space="0" w:color="auto"/>
      </w:divBdr>
    </w:div>
    <w:div w:id="2037193629">
      <w:bodyDiv w:val="1"/>
      <w:marLeft w:val="0"/>
      <w:marRight w:val="0"/>
      <w:marTop w:val="0"/>
      <w:marBottom w:val="0"/>
      <w:divBdr>
        <w:top w:val="none" w:sz="0" w:space="0" w:color="auto"/>
        <w:left w:val="none" w:sz="0" w:space="0" w:color="auto"/>
        <w:bottom w:val="none" w:sz="0" w:space="0" w:color="auto"/>
        <w:right w:val="none" w:sz="0" w:space="0" w:color="auto"/>
      </w:divBdr>
    </w:div>
    <w:div w:id="2037652238">
      <w:bodyDiv w:val="1"/>
      <w:marLeft w:val="0"/>
      <w:marRight w:val="0"/>
      <w:marTop w:val="0"/>
      <w:marBottom w:val="0"/>
      <w:divBdr>
        <w:top w:val="none" w:sz="0" w:space="0" w:color="auto"/>
        <w:left w:val="none" w:sz="0" w:space="0" w:color="auto"/>
        <w:bottom w:val="none" w:sz="0" w:space="0" w:color="auto"/>
        <w:right w:val="none" w:sz="0" w:space="0" w:color="auto"/>
      </w:divBdr>
    </w:div>
    <w:div w:id="2037853120">
      <w:bodyDiv w:val="1"/>
      <w:marLeft w:val="0"/>
      <w:marRight w:val="0"/>
      <w:marTop w:val="0"/>
      <w:marBottom w:val="0"/>
      <w:divBdr>
        <w:top w:val="none" w:sz="0" w:space="0" w:color="auto"/>
        <w:left w:val="none" w:sz="0" w:space="0" w:color="auto"/>
        <w:bottom w:val="none" w:sz="0" w:space="0" w:color="auto"/>
        <w:right w:val="none" w:sz="0" w:space="0" w:color="auto"/>
      </w:divBdr>
    </w:div>
    <w:div w:id="2037925517">
      <w:bodyDiv w:val="1"/>
      <w:marLeft w:val="0"/>
      <w:marRight w:val="0"/>
      <w:marTop w:val="0"/>
      <w:marBottom w:val="0"/>
      <w:divBdr>
        <w:top w:val="none" w:sz="0" w:space="0" w:color="auto"/>
        <w:left w:val="none" w:sz="0" w:space="0" w:color="auto"/>
        <w:bottom w:val="none" w:sz="0" w:space="0" w:color="auto"/>
        <w:right w:val="none" w:sz="0" w:space="0" w:color="auto"/>
      </w:divBdr>
    </w:div>
    <w:div w:id="2038119001">
      <w:bodyDiv w:val="1"/>
      <w:marLeft w:val="0"/>
      <w:marRight w:val="0"/>
      <w:marTop w:val="0"/>
      <w:marBottom w:val="0"/>
      <w:divBdr>
        <w:top w:val="none" w:sz="0" w:space="0" w:color="auto"/>
        <w:left w:val="none" w:sz="0" w:space="0" w:color="auto"/>
        <w:bottom w:val="none" w:sz="0" w:space="0" w:color="auto"/>
        <w:right w:val="none" w:sz="0" w:space="0" w:color="auto"/>
      </w:divBdr>
    </w:div>
    <w:div w:id="2038122033">
      <w:bodyDiv w:val="1"/>
      <w:marLeft w:val="0"/>
      <w:marRight w:val="0"/>
      <w:marTop w:val="0"/>
      <w:marBottom w:val="0"/>
      <w:divBdr>
        <w:top w:val="none" w:sz="0" w:space="0" w:color="auto"/>
        <w:left w:val="none" w:sz="0" w:space="0" w:color="auto"/>
        <w:bottom w:val="none" w:sz="0" w:space="0" w:color="auto"/>
        <w:right w:val="none" w:sz="0" w:space="0" w:color="auto"/>
      </w:divBdr>
    </w:div>
    <w:div w:id="2038383132">
      <w:bodyDiv w:val="1"/>
      <w:marLeft w:val="0"/>
      <w:marRight w:val="0"/>
      <w:marTop w:val="0"/>
      <w:marBottom w:val="0"/>
      <w:divBdr>
        <w:top w:val="none" w:sz="0" w:space="0" w:color="auto"/>
        <w:left w:val="none" w:sz="0" w:space="0" w:color="auto"/>
        <w:bottom w:val="none" w:sz="0" w:space="0" w:color="auto"/>
        <w:right w:val="none" w:sz="0" w:space="0" w:color="auto"/>
      </w:divBdr>
    </w:div>
    <w:div w:id="2038433001">
      <w:bodyDiv w:val="1"/>
      <w:marLeft w:val="0"/>
      <w:marRight w:val="0"/>
      <w:marTop w:val="0"/>
      <w:marBottom w:val="0"/>
      <w:divBdr>
        <w:top w:val="none" w:sz="0" w:space="0" w:color="auto"/>
        <w:left w:val="none" w:sz="0" w:space="0" w:color="auto"/>
        <w:bottom w:val="none" w:sz="0" w:space="0" w:color="auto"/>
        <w:right w:val="none" w:sz="0" w:space="0" w:color="auto"/>
      </w:divBdr>
    </w:div>
    <w:div w:id="2038460802">
      <w:bodyDiv w:val="1"/>
      <w:marLeft w:val="0"/>
      <w:marRight w:val="0"/>
      <w:marTop w:val="0"/>
      <w:marBottom w:val="0"/>
      <w:divBdr>
        <w:top w:val="none" w:sz="0" w:space="0" w:color="auto"/>
        <w:left w:val="none" w:sz="0" w:space="0" w:color="auto"/>
        <w:bottom w:val="none" w:sz="0" w:space="0" w:color="auto"/>
        <w:right w:val="none" w:sz="0" w:space="0" w:color="auto"/>
      </w:divBdr>
    </w:div>
    <w:div w:id="2038582602">
      <w:bodyDiv w:val="1"/>
      <w:marLeft w:val="0"/>
      <w:marRight w:val="0"/>
      <w:marTop w:val="0"/>
      <w:marBottom w:val="0"/>
      <w:divBdr>
        <w:top w:val="none" w:sz="0" w:space="0" w:color="auto"/>
        <w:left w:val="none" w:sz="0" w:space="0" w:color="auto"/>
        <w:bottom w:val="none" w:sz="0" w:space="0" w:color="auto"/>
        <w:right w:val="none" w:sz="0" w:space="0" w:color="auto"/>
      </w:divBdr>
    </w:div>
    <w:div w:id="2038654710">
      <w:bodyDiv w:val="1"/>
      <w:marLeft w:val="0"/>
      <w:marRight w:val="0"/>
      <w:marTop w:val="0"/>
      <w:marBottom w:val="0"/>
      <w:divBdr>
        <w:top w:val="none" w:sz="0" w:space="0" w:color="auto"/>
        <w:left w:val="none" w:sz="0" w:space="0" w:color="auto"/>
        <w:bottom w:val="none" w:sz="0" w:space="0" w:color="auto"/>
        <w:right w:val="none" w:sz="0" w:space="0" w:color="auto"/>
      </w:divBdr>
    </w:div>
    <w:div w:id="2038771608">
      <w:bodyDiv w:val="1"/>
      <w:marLeft w:val="0"/>
      <w:marRight w:val="0"/>
      <w:marTop w:val="0"/>
      <w:marBottom w:val="0"/>
      <w:divBdr>
        <w:top w:val="none" w:sz="0" w:space="0" w:color="auto"/>
        <w:left w:val="none" w:sz="0" w:space="0" w:color="auto"/>
        <w:bottom w:val="none" w:sz="0" w:space="0" w:color="auto"/>
        <w:right w:val="none" w:sz="0" w:space="0" w:color="auto"/>
      </w:divBdr>
    </w:div>
    <w:div w:id="2038963945">
      <w:bodyDiv w:val="1"/>
      <w:marLeft w:val="0"/>
      <w:marRight w:val="0"/>
      <w:marTop w:val="0"/>
      <w:marBottom w:val="0"/>
      <w:divBdr>
        <w:top w:val="none" w:sz="0" w:space="0" w:color="auto"/>
        <w:left w:val="none" w:sz="0" w:space="0" w:color="auto"/>
        <w:bottom w:val="none" w:sz="0" w:space="0" w:color="auto"/>
        <w:right w:val="none" w:sz="0" w:space="0" w:color="auto"/>
      </w:divBdr>
    </w:div>
    <w:div w:id="2039349426">
      <w:bodyDiv w:val="1"/>
      <w:marLeft w:val="0"/>
      <w:marRight w:val="0"/>
      <w:marTop w:val="0"/>
      <w:marBottom w:val="0"/>
      <w:divBdr>
        <w:top w:val="none" w:sz="0" w:space="0" w:color="auto"/>
        <w:left w:val="none" w:sz="0" w:space="0" w:color="auto"/>
        <w:bottom w:val="none" w:sz="0" w:space="0" w:color="auto"/>
        <w:right w:val="none" w:sz="0" w:space="0" w:color="auto"/>
      </w:divBdr>
    </w:div>
    <w:div w:id="2039431889">
      <w:bodyDiv w:val="1"/>
      <w:marLeft w:val="0"/>
      <w:marRight w:val="0"/>
      <w:marTop w:val="0"/>
      <w:marBottom w:val="0"/>
      <w:divBdr>
        <w:top w:val="none" w:sz="0" w:space="0" w:color="auto"/>
        <w:left w:val="none" w:sz="0" w:space="0" w:color="auto"/>
        <w:bottom w:val="none" w:sz="0" w:space="0" w:color="auto"/>
        <w:right w:val="none" w:sz="0" w:space="0" w:color="auto"/>
      </w:divBdr>
    </w:div>
    <w:div w:id="2039891285">
      <w:bodyDiv w:val="1"/>
      <w:marLeft w:val="0"/>
      <w:marRight w:val="0"/>
      <w:marTop w:val="0"/>
      <w:marBottom w:val="0"/>
      <w:divBdr>
        <w:top w:val="none" w:sz="0" w:space="0" w:color="auto"/>
        <w:left w:val="none" w:sz="0" w:space="0" w:color="auto"/>
        <w:bottom w:val="none" w:sz="0" w:space="0" w:color="auto"/>
        <w:right w:val="none" w:sz="0" w:space="0" w:color="auto"/>
      </w:divBdr>
    </w:div>
    <w:div w:id="2039967154">
      <w:bodyDiv w:val="1"/>
      <w:marLeft w:val="0"/>
      <w:marRight w:val="0"/>
      <w:marTop w:val="0"/>
      <w:marBottom w:val="0"/>
      <w:divBdr>
        <w:top w:val="none" w:sz="0" w:space="0" w:color="auto"/>
        <w:left w:val="none" w:sz="0" w:space="0" w:color="auto"/>
        <w:bottom w:val="none" w:sz="0" w:space="0" w:color="auto"/>
        <w:right w:val="none" w:sz="0" w:space="0" w:color="auto"/>
      </w:divBdr>
    </w:div>
    <w:div w:id="2039970354">
      <w:bodyDiv w:val="1"/>
      <w:marLeft w:val="0"/>
      <w:marRight w:val="0"/>
      <w:marTop w:val="0"/>
      <w:marBottom w:val="0"/>
      <w:divBdr>
        <w:top w:val="none" w:sz="0" w:space="0" w:color="auto"/>
        <w:left w:val="none" w:sz="0" w:space="0" w:color="auto"/>
        <w:bottom w:val="none" w:sz="0" w:space="0" w:color="auto"/>
        <w:right w:val="none" w:sz="0" w:space="0" w:color="auto"/>
      </w:divBdr>
    </w:div>
    <w:div w:id="2040232332">
      <w:bodyDiv w:val="1"/>
      <w:marLeft w:val="0"/>
      <w:marRight w:val="0"/>
      <w:marTop w:val="0"/>
      <w:marBottom w:val="0"/>
      <w:divBdr>
        <w:top w:val="none" w:sz="0" w:space="0" w:color="auto"/>
        <w:left w:val="none" w:sz="0" w:space="0" w:color="auto"/>
        <w:bottom w:val="none" w:sz="0" w:space="0" w:color="auto"/>
        <w:right w:val="none" w:sz="0" w:space="0" w:color="auto"/>
      </w:divBdr>
    </w:div>
    <w:div w:id="2040273229">
      <w:bodyDiv w:val="1"/>
      <w:marLeft w:val="0"/>
      <w:marRight w:val="0"/>
      <w:marTop w:val="0"/>
      <w:marBottom w:val="0"/>
      <w:divBdr>
        <w:top w:val="none" w:sz="0" w:space="0" w:color="auto"/>
        <w:left w:val="none" w:sz="0" w:space="0" w:color="auto"/>
        <w:bottom w:val="none" w:sz="0" w:space="0" w:color="auto"/>
        <w:right w:val="none" w:sz="0" w:space="0" w:color="auto"/>
      </w:divBdr>
    </w:div>
    <w:div w:id="2040467445">
      <w:bodyDiv w:val="1"/>
      <w:marLeft w:val="0"/>
      <w:marRight w:val="0"/>
      <w:marTop w:val="0"/>
      <w:marBottom w:val="0"/>
      <w:divBdr>
        <w:top w:val="none" w:sz="0" w:space="0" w:color="auto"/>
        <w:left w:val="none" w:sz="0" w:space="0" w:color="auto"/>
        <w:bottom w:val="none" w:sz="0" w:space="0" w:color="auto"/>
        <w:right w:val="none" w:sz="0" w:space="0" w:color="auto"/>
      </w:divBdr>
    </w:div>
    <w:div w:id="2040471081">
      <w:bodyDiv w:val="1"/>
      <w:marLeft w:val="0"/>
      <w:marRight w:val="0"/>
      <w:marTop w:val="0"/>
      <w:marBottom w:val="0"/>
      <w:divBdr>
        <w:top w:val="none" w:sz="0" w:space="0" w:color="auto"/>
        <w:left w:val="none" w:sz="0" w:space="0" w:color="auto"/>
        <w:bottom w:val="none" w:sz="0" w:space="0" w:color="auto"/>
        <w:right w:val="none" w:sz="0" w:space="0" w:color="auto"/>
      </w:divBdr>
    </w:div>
    <w:div w:id="2040621119">
      <w:bodyDiv w:val="1"/>
      <w:marLeft w:val="0"/>
      <w:marRight w:val="0"/>
      <w:marTop w:val="0"/>
      <w:marBottom w:val="0"/>
      <w:divBdr>
        <w:top w:val="none" w:sz="0" w:space="0" w:color="auto"/>
        <w:left w:val="none" w:sz="0" w:space="0" w:color="auto"/>
        <w:bottom w:val="none" w:sz="0" w:space="0" w:color="auto"/>
        <w:right w:val="none" w:sz="0" w:space="0" w:color="auto"/>
      </w:divBdr>
    </w:div>
    <w:div w:id="2040737439">
      <w:bodyDiv w:val="1"/>
      <w:marLeft w:val="0"/>
      <w:marRight w:val="0"/>
      <w:marTop w:val="0"/>
      <w:marBottom w:val="0"/>
      <w:divBdr>
        <w:top w:val="none" w:sz="0" w:space="0" w:color="auto"/>
        <w:left w:val="none" w:sz="0" w:space="0" w:color="auto"/>
        <w:bottom w:val="none" w:sz="0" w:space="0" w:color="auto"/>
        <w:right w:val="none" w:sz="0" w:space="0" w:color="auto"/>
      </w:divBdr>
    </w:div>
    <w:div w:id="2040860199">
      <w:bodyDiv w:val="1"/>
      <w:marLeft w:val="0"/>
      <w:marRight w:val="0"/>
      <w:marTop w:val="0"/>
      <w:marBottom w:val="0"/>
      <w:divBdr>
        <w:top w:val="none" w:sz="0" w:space="0" w:color="auto"/>
        <w:left w:val="none" w:sz="0" w:space="0" w:color="auto"/>
        <w:bottom w:val="none" w:sz="0" w:space="0" w:color="auto"/>
        <w:right w:val="none" w:sz="0" w:space="0" w:color="auto"/>
      </w:divBdr>
    </w:div>
    <w:div w:id="2040887042">
      <w:bodyDiv w:val="1"/>
      <w:marLeft w:val="0"/>
      <w:marRight w:val="0"/>
      <w:marTop w:val="0"/>
      <w:marBottom w:val="0"/>
      <w:divBdr>
        <w:top w:val="none" w:sz="0" w:space="0" w:color="auto"/>
        <w:left w:val="none" w:sz="0" w:space="0" w:color="auto"/>
        <w:bottom w:val="none" w:sz="0" w:space="0" w:color="auto"/>
        <w:right w:val="none" w:sz="0" w:space="0" w:color="auto"/>
      </w:divBdr>
    </w:div>
    <w:div w:id="2041277854">
      <w:bodyDiv w:val="1"/>
      <w:marLeft w:val="0"/>
      <w:marRight w:val="0"/>
      <w:marTop w:val="0"/>
      <w:marBottom w:val="0"/>
      <w:divBdr>
        <w:top w:val="none" w:sz="0" w:space="0" w:color="auto"/>
        <w:left w:val="none" w:sz="0" w:space="0" w:color="auto"/>
        <w:bottom w:val="none" w:sz="0" w:space="0" w:color="auto"/>
        <w:right w:val="none" w:sz="0" w:space="0" w:color="auto"/>
      </w:divBdr>
    </w:div>
    <w:div w:id="2041277869">
      <w:bodyDiv w:val="1"/>
      <w:marLeft w:val="0"/>
      <w:marRight w:val="0"/>
      <w:marTop w:val="0"/>
      <w:marBottom w:val="0"/>
      <w:divBdr>
        <w:top w:val="none" w:sz="0" w:space="0" w:color="auto"/>
        <w:left w:val="none" w:sz="0" w:space="0" w:color="auto"/>
        <w:bottom w:val="none" w:sz="0" w:space="0" w:color="auto"/>
        <w:right w:val="none" w:sz="0" w:space="0" w:color="auto"/>
      </w:divBdr>
    </w:div>
    <w:div w:id="2041278188">
      <w:bodyDiv w:val="1"/>
      <w:marLeft w:val="0"/>
      <w:marRight w:val="0"/>
      <w:marTop w:val="0"/>
      <w:marBottom w:val="0"/>
      <w:divBdr>
        <w:top w:val="none" w:sz="0" w:space="0" w:color="auto"/>
        <w:left w:val="none" w:sz="0" w:space="0" w:color="auto"/>
        <w:bottom w:val="none" w:sz="0" w:space="0" w:color="auto"/>
        <w:right w:val="none" w:sz="0" w:space="0" w:color="auto"/>
      </w:divBdr>
    </w:div>
    <w:div w:id="2041513000">
      <w:bodyDiv w:val="1"/>
      <w:marLeft w:val="0"/>
      <w:marRight w:val="0"/>
      <w:marTop w:val="0"/>
      <w:marBottom w:val="0"/>
      <w:divBdr>
        <w:top w:val="none" w:sz="0" w:space="0" w:color="auto"/>
        <w:left w:val="none" w:sz="0" w:space="0" w:color="auto"/>
        <w:bottom w:val="none" w:sz="0" w:space="0" w:color="auto"/>
        <w:right w:val="none" w:sz="0" w:space="0" w:color="auto"/>
      </w:divBdr>
    </w:div>
    <w:div w:id="2041852075">
      <w:bodyDiv w:val="1"/>
      <w:marLeft w:val="0"/>
      <w:marRight w:val="0"/>
      <w:marTop w:val="0"/>
      <w:marBottom w:val="0"/>
      <w:divBdr>
        <w:top w:val="none" w:sz="0" w:space="0" w:color="auto"/>
        <w:left w:val="none" w:sz="0" w:space="0" w:color="auto"/>
        <w:bottom w:val="none" w:sz="0" w:space="0" w:color="auto"/>
        <w:right w:val="none" w:sz="0" w:space="0" w:color="auto"/>
      </w:divBdr>
    </w:div>
    <w:div w:id="2041936411">
      <w:bodyDiv w:val="1"/>
      <w:marLeft w:val="0"/>
      <w:marRight w:val="0"/>
      <w:marTop w:val="0"/>
      <w:marBottom w:val="0"/>
      <w:divBdr>
        <w:top w:val="none" w:sz="0" w:space="0" w:color="auto"/>
        <w:left w:val="none" w:sz="0" w:space="0" w:color="auto"/>
        <w:bottom w:val="none" w:sz="0" w:space="0" w:color="auto"/>
        <w:right w:val="none" w:sz="0" w:space="0" w:color="auto"/>
      </w:divBdr>
    </w:div>
    <w:div w:id="2042054253">
      <w:bodyDiv w:val="1"/>
      <w:marLeft w:val="0"/>
      <w:marRight w:val="0"/>
      <w:marTop w:val="0"/>
      <w:marBottom w:val="0"/>
      <w:divBdr>
        <w:top w:val="none" w:sz="0" w:space="0" w:color="auto"/>
        <w:left w:val="none" w:sz="0" w:space="0" w:color="auto"/>
        <w:bottom w:val="none" w:sz="0" w:space="0" w:color="auto"/>
        <w:right w:val="none" w:sz="0" w:space="0" w:color="auto"/>
      </w:divBdr>
    </w:div>
    <w:div w:id="2042583702">
      <w:bodyDiv w:val="1"/>
      <w:marLeft w:val="0"/>
      <w:marRight w:val="0"/>
      <w:marTop w:val="0"/>
      <w:marBottom w:val="0"/>
      <w:divBdr>
        <w:top w:val="none" w:sz="0" w:space="0" w:color="auto"/>
        <w:left w:val="none" w:sz="0" w:space="0" w:color="auto"/>
        <w:bottom w:val="none" w:sz="0" w:space="0" w:color="auto"/>
        <w:right w:val="none" w:sz="0" w:space="0" w:color="auto"/>
      </w:divBdr>
    </w:div>
    <w:div w:id="2042629562">
      <w:bodyDiv w:val="1"/>
      <w:marLeft w:val="0"/>
      <w:marRight w:val="0"/>
      <w:marTop w:val="0"/>
      <w:marBottom w:val="0"/>
      <w:divBdr>
        <w:top w:val="none" w:sz="0" w:space="0" w:color="auto"/>
        <w:left w:val="none" w:sz="0" w:space="0" w:color="auto"/>
        <w:bottom w:val="none" w:sz="0" w:space="0" w:color="auto"/>
        <w:right w:val="none" w:sz="0" w:space="0" w:color="auto"/>
      </w:divBdr>
    </w:div>
    <w:div w:id="2042658499">
      <w:bodyDiv w:val="1"/>
      <w:marLeft w:val="0"/>
      <w:marRight w:val="0"/>
      <w:marTop w:val="0"/>
      <w:marBottom w:val="0"/>
      <w:divBdr>
        <w:top w:val="none" w:sz="0" w:space="0" w:color="auto"/>
        <w:left w:val="none" w:sz="0" w:space="0" w:color="auto"/>
        <w:bottom w:val="none" w:sz="0" w:space="0" w:color="auto"/>
        <w:right w:val="none" w:sz="0" w:space="0" w:color="auto"/>
      </w:divBdr>
    </w:div>
    <w:div w:id="2042704464">
      <w:bodyDiv w:val="1"/>
      <w:marLeft w:val="0"/>
      <w:marRight w:val="0"/>
      <w:marTop w:val="0"/>
      <w:marBottom w:val="0"/>
      <w:divBdr>
        <w:top w:val="none" w:sz="0" w:space="0" w:color="auto"/>
        <w:left w:val="none" w:sz="0" w:space="0" w:color="auto"/>
        <w:bottom w:val="none" w:sz="0" w:space="0" w:color="auto"/>
        <w:right w:val="none" w:sz="0" w:space="0" w:color="auto"/>
      </w:divBdr>
    </w:div>
    <w:div w:id="2042777764">
      <w:bodyDiv w:val="1"/>
      <w:marLeft w:val="0"/>
      <w:marRight w:val="0"/>
      <w:marTop w:val="0"/>
      <w:marBottom w:val="0"/>
      <w:divBdr>
        <w:top w:val="none" w:sz="0" w:space="0" w:color="auto"/>
        <w:left w:val="none" w:sz="0" w:space="0" w:color="auto"/>
        <w:bottom w:val="none" w:sz="0" w:space="0" w:color="auto"/>
        <w:right w:val="none" w:sz="0" w:space="0" w:color="auto"/>
      </w:divBdr>
    </w:div>
    <w:div w:id="2042825360">
      <w:bodyDiv w:val="1"/>
      <w:marLeft w:val="0"/>
      <w:marRight w:val="0"/>
      <w:marTop w:val="0"/>
      <w:marBottom w:val="0"/>
      <w:divBdr>
        <w:top w:val="none" w:sz="0" w:space="0" w:color="auto"/>
        <w:left w:val="none" w:sz="0" w:space="0" w:color="auto"/>
        <w:bottom w:val="none" w:sz="0" w:space="0" w:color="auto"/>
        <w:right w:val="none" w:sz="0" w:space="0" w:color="auto"/>
      </w:divBdr>
    </w:div>
    <w:div w:id="2042826587">
      <w:bodyDiv w:val="1"/>
      <w:marLeft w:val="0"/>
      <w:marRight w:val="0"/>
      <w:marTop w:val="0"/>
      <w:marBottom w:val="0"/>
      <w:divBdr>
        <w:top w:val="none" w:sz="0" w:space="0" w:color="auto"/>
        <w:left w:val="none" w:sz="0" w:space="0" w:color="auto"/>
        <w:bottom w:val="none" w:sz="0" w:space="0" w:color="auto"/>
        <w:right w:val="none" w:sz="0" w:space="0" w:color="auto"/>
      </w:divBdr>
    </w:div>
    <w:div w:id="2042826813">
      <w:bodyDiv w:val="1"/>
      <w:marLeft w:val="0"/>
      <w:marRight w:val="0"/>
      <w:marTop w:val="0"/>
      <w:marBottom w:val="0"/>
      <w:divBdr>
        <w:top w:val="none" w:sz="0" w:space="0" w:color="auto"/>
        <w:left w:val="none" w:sz="0" w:space="0" w:color="auto"/>
        <w:bottom w:val="none" w:sz="0" w:space="0" w:color="auto"/>
        <w:right w:val="none" w:sz="0" w:space="0" w:color="auto"/>
      </w:divBdr>
    </w:div>
    <w:div w:id="2042969174">
      <w:bodyDiv w:val="1"/>
      <w:marLeft w:val="0"/>
      <w:marRight w:val="0"/>
      <w:marTop w:val="0"/>
      <w:marBottom w:val="0"/>
      <w:divBdr>
        <w:top w:val="none" w:sz="0" w:space="0" w:color="auto"/>
        <w:left w:val="none" w:sz="0" w:space="0" w:color="auto"/>
        <w:bottom w:val="none" w:sz="0" w:space="0" w:color="auto"/>
        <w:right w:val="none" w:sz="0" w:space="0" w:color="auto"/>
      </w:divBdr>
    </w:div>
    <w:div w:id="2043091866">
      <w:bodyDiv w:val="1"/>
      <w:marLeft w:val="0"/>
      <w:marRight w:val="0"/>
      <w:marTop w:val="0"/>
      <w:marBottom w:val="0"/>
      <w:divBdr>
        <w:top w:val="none" w:sz="0" w:space="0" w:color="auto"/>
        <w:left w:val="none" w:sz="0" w:space="0" w:color="auto"/>
        <w:bottom w:val="none" w:sz="0" w:space="0" w:color="auto"/>
        <w:right w:val="none" w:sz="0" w:space="0" w:color="auto"/>
      </w:divBdr>
    </w:div>
    <w:div w:id="2043166847">
      <w:bodyDiv w:val="1"/>
      <w:marLeft w:val="0"/>
      <w:marRight w:val="0"/>
      <w:marTop w:val="0"/>
      <w:marBottom w:val="0"/>
      <w:divBdr>
        <w:top w:val="none" w:sz="0" w:space="0" w:color="auto"/>
        <w:left w:val="none" w:sz="0" w:space="0" w:color="auto"/>
        <w:bottom w:val="none" w:sz="0" w:space="0" w:color="auto"/>
        <w:right w:val="none" w:sz="0" w:space="0" w:color="auto"/>
      </w:divBdr>
    </w:div>
    <w:div w:id="2043287159">
      <w:bodyDiv w:val="1"/>
      <w:marLeft w:val="0"/>
      <w:marRight w:val="0"/>
      <w:marTop w:val="0"/>
      <w:marBottom w:val="0"/>
      <w:divBdr>
        <w:top w:val="none" w:sz="0" w:space="0" w:color="auto"/>
        <w:left w:val="none" w:sz="0" w:space="0" w:color="auto"/>
        <w:bottom w:val="none" w:sz="0" w:space="0" w:color="auto"/>
        <w:right w:val="none" w:sz="0" w:space="0" w:color="auto"/>
      </w:divBdr>
    </w:div>
    <w:div w:id="2043359706">
      <w:bodyDiv w:val="1"/>
      <w:marLeft w:val="0"/>
      <w:marRight w:val="0"/>
      <w:marTop w:val="0"/>
      <w:marBottom w:val="0"/>
      <w:divBdr>
        <w:top w:val="none" w:sz="0" w:space="0" w:color="auto"/>
        <w:left w:val="none" w:sz="0" w:space="0" w:color="auto"/>
        <w:bottom w:val="none" w:sz="0" w:space="0" w:color="auto"/>
        <w:right w:val="none" w:sz="0" w:space="0" w:color="auto"/>
      </w:divBdr>
    </w:div>
    <w:div w:id="2043362823">
      <w:bodyDiv w:val="1"/>
      <w:marLeft w:val="0"/>
      <w:marRight w:val="0"/>
      <w:marTop w:val="0"/>
      <w:marBottom w:val="0"/>
      <w:divBdr>
        <w:top w:val="none" w:sz="0" w:space="0" w:color="auto"/>
        <w:left w:val="none" w:sz="0" w:space="0" w:color="auto"/>
        <w:bottom w:val="none" w:sz="0" w:space="0" w:color="auto"/>
        <w:right w:val="none" w:sz="0" w:space="0" w:color="auto"/>
      </w:divBdr>
    </w:div>
    <w:div w:id="2043438177">
      <w:bodyDiv w:val="1"/>
      <w:marLeft w:val="0"/>
      <w:marRight w:val="0"/>
      <w:marTop w:val="0"/>
      <w:marBottom w:val="0"/>
      <w:divBdr>
        <w:top w:val="none" w:sz="0" w:space="0" w:color="auto"/>
        <w:left w:val="none" w:sz="0" w:space="0" w:color="auto"/>
        <w:bottom w:val="none" w:sz="0" w:space="0" w:color="auto"/>
        <w:right w:val="none" w:sz="0" w:space="0" w:color="auto"/>
      </w:divBdr>
    </w:div>
    <w:div w:id="2043478142">
      <w:bodyDiv w:val="1"/>
      <w:marLeft w:val="0"/>
      <w:marRight w:val="0"/>
      <w:marTop w:val="0"/>
      <w:marBottom w:val="0"/>
      <w:divBdr>
        <w:top w:val="none" w:sz="0" w:space="0" w:color="auto"/>
        <w:left w:val="none" w:sz="0" w:space="0" w:color="auto"/>
        <w:bottom w:val="none" w:sz="0" w:space="0" w:color="auto"/>
        <w:right w:val="none" w:sz="0" w:space="0" w:color="auto"/>
      </w:divBdr>
    </w:div>
    <w:div w:id="2043551335">
      <w:bodyDiv w:val="1"/>
      <w:marLeft w:val="0"/>
      <w:marRight w:val="0"/>
      <w:marTop w:val="0"/>
      <w:marBottom w:val="0"/>
      <w:divBdr>
        <w:top w:val="none" w:sz="0" w:space="0" w:color="auto"/>
        <w:left w:val="none" w:sz="0" w:space="0" w:color="auto"/>
        <w:bottom w:val="none" w:sz="0" w:space="0" w:color="auto"/>
        <w:right w:val="none" w:sz="0" w:space="0" w:color="auto"/>
      </w:divBdr>
    </w:div>
    <w:div w:id="2043552664">
      <w:bodyDiv w:val="1"/>
      <w:marLeft w:val="0"/>
      <w:marRight w:val="0"/>
      <w:marTop w:val="0"/>
      <w:marBottom w:val="0"/>
      <w:divBdr>
        <w:top w:val="none" w:sz="0" w:space="0" w:color="auto"/>
        <w:left w:val="none" w:sz="0" w:space="0" w:color="auto"/>
        <w:bottom w:val="none" w:sz="0" w:space="0" w:color="auto"/>
        <w:right w:val="none" w:sz="0" w:space="0" w:color="auto"/>
      </w:divBdr>
    </w:div>
    <w:div w:id="2043553110">
      <w:bodyDiv w:val="1"/>
      <w:marLeft w:val="0"/>
      <w:marRight w:val="0"/>
      <w:marTop w:val="0"/>
      <w:marBottom w:val="0"/>
      <w:divBdr>
        <w:top w:val="none" w:sz="0" w:space="0" w:color="auto"/>
        <w:left w:val="none" w:sz="0" w:space="0" w:color="auto"/>
        <w:bottom w:val="none" w:sz="0" w:space="0" w:color="auto"/>
        <w:right w:val="none" w:sz="0" w:space="0" w:color="auto"/>
      </w:divBdr>
    </w:div>
    <w:div w:id="2043702303">
      <w:bodyDiv w:val="1"/>
      <w:marLeft w:val="0"/>
      <w:marRight w:val="0"/>
      <w:marTop w:val="0"/>
      <w:marBottom w:val="0"/>
      <w:divBdr>
        <w:top w:val="none" w:sz="0" w:space="0" w:color="auto"/>
        <w:left w:val="none" w:sz="0" w:space="0" w:color="auto"/>
        <w:bottom w:val="none" w:sz="0" w:space="0" w:color="auto"/>
        <w:right w:val="none" w:sz="0" w:space="0" w:color="auto"/>
      </w:divBdr>
    </w:div>
    <w:div w:id="2043702447">
      <w:bodyDiv w:val="1"/>
      <w:marLeft w:val="0"/>
      <w:marRight w:val="0"/>
      <w:marTop w:val="0"/>
      <w:marBottom w:val="0"/>
      <w:divBdr>
        <w:top w:val="none" w:sz="0" w:space="0" w:color="auto"/>
        <w:left w:val="none" w:sz="0" w:space="0" w:color="auto"/>
        <w:bottom w:val="none" w:sz="0" w:space="0" w:color="auto"/>
        <w:right w:val="none" w:sz="0" w:space="0" w:color="auto"/>
      </w:divBdr>
    </w:div>
    <w:div w:id="2043936928">
      <w:bodyDiv w:val="1"/>
      <w:marLeft w:val="0"/>
      <w:marRight w:val="0"/>
      <w:marTop w:val="0"/>
      <w:marBottom w:val="0"/>
      <w:divBdr>
        <w:top w:val="none" w:sz="0" w:space="0" w:color="auto"/>
        <w:left w:val="none" w:sz="0" w:space="0" w:color="auto"/>
        <w:bottom w:val="none" w:sz="0" w:space="0" w:color="auto"/>
        <w:right w:val="none" w:sz="0" w:space="0" w:color="auto"/>
      </w:divBdr>
    </w:div>
    <w:div w:id="2044281451">
      <w:bodyDiv w:val="1"/>
      <w:marLeft w:val="0"/>
      <w:marRight w:val="0"/>
      <w:marTop w:val="0"/>
      <w:marBottom w:val="0"/>
      <w:divBdr>
        <w:top w:val="none" w:sz="0" w:space="0" w:color="auto"/>
        <w:left w:val="none" w:sz="0" w:space="0" w:color="auto"/>
        <w:bottom w:val="none" w:sz="0" w:space="0" w:color="auto"/>
        <w:right w:val="none" w:sz="0" w:space="0" w:color="auto"/>
      </w:divBdr>
    </w:div>
    <w:div w:id="2044281878">
      <w:bodyDiv w:val="1"/>
      <w:marLeft w:val="0"/>
      <w:marRight w:val="0"/>
      <w:marTop w:val="0"/>
      <w:marBottom w:val="0"/>
      <w:divBdr>
        <w:top w:val="none" w:sz="0" w:space="0" w:color="auto"/>
        <w:left w:val="none" w:sz="0" w:space="0" w:color="auto"/>
        <w:bottom w:val="none" w:sz="0" w:space="0" w:color="auto"/>
        <w:right w:val="none" w:sz="0" w:space="0" w:color="auto"/>
      </w:divBdr>
    </w:div>
    <w:div w:id="2044397514">
      <w:bodyDiv w:val="1"/>
      <w:marLeft w:val="0"/>
      <w:marRight w:val="0"/>
      <w:marTop w:val="0"/>
      <w:marBottom w:val="0"/>
      <w:divBdr>
        <w:top w:val="none" w:sz="0" w:space="0" w:color="auto"/>
        <w:left w:val="none" w:sz="0" w:space="0" w:color="auto"/>
        <w:bottom w:val="none" w:sz="0" w:space="0" w:color="auto"/>
        <w:right w:val="none" w:sz="0" w:space="0" w:color="auto"/>
      </w:divBdr>
    </w:div>
    <w:div w:id="2044404171">
      <w:bodyDiv w:val="1"/>
      <w:marLeft w:val="0"/>
      <w:marRight w:val="0"/>
      <w:marTop w:val="0"/>
      <w:marBottom w:val="0"/>
      <w:divBdr>
        <w:top w:val="none" w:sz="0" w:space="0" w:color="auto"/>
        <w:left w:val="none" w:sz="0" w:space="0" w:color="auto"/>
        <w:bottom w:val="none" w:sz="0" w:space="0" w:color="auto"/>
        <w:right w:val="none" w:sz="0" w:space="0" w:color="auto"/>
      </w:divBdr>
    </w:div>
    <w:div w:id="2044665801">
      <w:bodyDiv w:val="1"/>
      <w:marLeft w:val="0"/>
      <w:marRight w:val="0"/>
      <w:marTop w:val="0"/>
      <w:marBottom w:val="0"/>
      <w:divBdr>
        <w:top w:val="none" w:sz="0" w:space="0" w:color="auto"/>
        <w:left w:val="none" w:sz="0" w:space="0" w:color="auto"/>
        <w:bottom w:val="none" w:sz="0" w:space="0" w:color="auto"/>
        <w:right w:val="none" w:sz="0" w:space="0" w:color="auto"/>
      </w:divBdr>
    </w:div>
    <w:div w:id="2044867470">
      <w:bodyDiv w:val="1"/>
      <w:marLeft w:val="0"/>
      <w:marRight w:val="0"/>
      <w:marTop w:val="0"/>
      <w:marBottom w:val="0"/>
      <w:divBdr>
        <w:top w:val="none" w:sz="0" w:space="0" w:color="auto"/>
        <w:left w:val="none" w:sz="0" w:space="0" w:color="auto"/>
        <w:bottom w:val="none" w:sz="0" w:space="0" w:color="auto"/>
        <w:right w:val="none" w:sz="0" w:space="0" w:color="auto"/>
      </w:divBdr>
    </w:div>
    <w:div w:id="2045054776">
      <w:bodyDiv w:val="1"/>
      <w:marLeft w:val="0"/>
      <w:marRight w:val="0"/>
      <w:marTop w:val="0"/>
      <w:marBottom w:val="0"/>
      <w:divBdr>
        <w:top w:val="none" w:sz="0" w:space="0" w:color="auto"/>
        <w:left w:val="none" w:sz="0" w:space="0" w:color="auto"/>
        <w:bottom w:val="none" w:sz="0" w:space="0" w:color="auto"/>
        <w:right w:val="none" w:sz="0" w:space="0" w:color="auto"/>
      </w:divBdr>
    </w:div>
    <w:div w:id="2045252920">
      <w:bodyDiv w:val="1"/>
      <w:marLeft w:val="0"/>
      <w:marRight w:val="0"/>
      <w:marTop w:val="0"/>
      <w:marBottom w:val="0"/>
      <w:divBdr>
        <w:top w:val="none" w:sz="0" w:space="0" w:color="auto"/>
        <w:left w:val="none" w:sz="0" w:space="0" w:color="auto"/>
        <w:bottom w:val="none" w:sz="0" w:space="0" w:color="auto"/>
        <w:right w:val="none" w:sz="0" w:space="0" w:color="auto"/>
      </w:divBdr>
    </w:div>
    <w:div w:id="2045329299">
      <w:bodyDiv w:val="1"/>
      <w:marLeft w:val="0"/>
      <w:marRight w:val="0"/>
      <w:marTop w:val="0"/>
      <w:marBottom w:val="0"/>
      <w:divBdr>
        <w:top w:val="none" w:sz="0" w:space="0" w:color="auto"/>
        <w:left w:val="none" w:sz="0" w:space="0" w:color="auto"/>
        <w:bottom w:val="none" w:sz="0" w:space="0" w:color="auto"/>
        <w:right w:val="none" w:sz="0" w:space="0" w:color="auto"/>
      </w:divBdr>
    </w:div>
    <w:div w:id="2045523001">
      <w:bodyDiv w:val="1"/>
      <w:marLeft w:val="0"/>
      <w:marRight w:val="0"/>
      <w:marTop w:val="0"/>
      <w:marBottom w:val="0"/>
      <w:divBdr>
        <w:top w:val="none" w:sz="0" w:space="0" w:color="auto"/>
        <w:left w:val="none" w:sz="0" w:space="0" w:color="auto"/>
        <w:bottom w:val="none" w:sz="0" w:space="0" w:color="auto"/>
        <w:right w:val="none" w:sz="0" w:space="0" w:color="auto"/>
      </w:divBdr>
    </w:div>
    <w:div w:id="2045669089">
      <w:bodyDiv w:val="1"/>
      <w:marLeft w:val="0"/>
      <w:marRight w:val="0"/>
      <w:marTop w:val="0"/>
      <w:marBottom w:val="0"/>
      <w:divBdr>
        <w:top w:val="none" w:sz="0" w:space="0" w:color="auto"/>
        <w:left w:val="none" w:sz="0" w:space="0" w:color="auto"/>
        <w:bottom w:val="none" w:sz="0" w:space="0" w:color="auto"/>
        <w:right w:val="none" w:sz="0" w:space="0" w:color="auto"/>
      </w:divBdr>
    </w:div>
    <w:div w:id="2045910120">
      <w:bodyDiv w:val="1"/>
      <w:marLeft w:val="0"/>
      <w:marRight w:val="0"/>
      <w:marTop w:val="0"/>
      <w:marBottom w:val="0"/>
      <w:divBdr>
        <w:top w:val="none" w:sz="0" w:space="0" w:color="auto"/>
        <w:left w:val="none" w:sz="0" w:space="0" w:color="auto"/>
        <w:bottom w:val="none" w:sz="0" w:space="0" w:color="auto"/>
        <w:right w:val="none" w:sz="0" w:space="0" w:color="auto"/>
      </w:divBdr>
    </w:div>
    <w:div w:id="2045981530">
      <w:bodyDiv w:val="1"/>
      <w:marLeft w:val="0"/>
      <w:marRight w:val="0"/>
      <w:marTop w:val="0"/>
      <w:marBottom w:val="0"/>
      <w:divBdr>
        <w:top w:val="none" w:sz="0" w:space="0" w:color="auto"/>
        <w:left w:val="none" w:sz="0" w:space="0" w:color="auto"/>
        <w:bottom w:val="none" w:sz="0" w:space="0" w:color="auto"/>
        <w:right w:val="none" w:sz="0" w:space="0" w:color="auto"/>
      </w:divBdr>
    </w:div>
    <w:div w:id="2045982050">
      <w:bodyDiv w:val="1"/>
      <w:marLeft w:val="0"/>
      <w:marRight w:val="0"/>
      <w:marTop w:val="0"/>
      <w:marBottom w:val="0"/>
      <w:divBdr>
        <w:top w:val="none" w:sz="0" w:space="0" w:color="auto"/>
        <w:left w:val="none" w:sz="0" w:space="0" w:color="auto"/>
        <w:bottom w:val="none" w:sz="0" w:space="0" w:color="auto"/>
        <w:right w:val="none" w:sz="0" w:space="0" w:color="auto"/>
      </w:divBdr>
    </w:div>
    <w:div w:id="2046102189">
      <w:bodyDiv w:val="1"/>
      <w:marLeft w:val="0"/>
      <w:marRight w:val="0"/>
      <w:marTop w:val="0"/>
      <w:marBottom w:val="0"/>
      <w:divBdr>
        <w:top w:val="none" w:sz="0" w:space="0" w:color="auto"/>
        <w:left w:val="none" w:sz="0" w:space="0" w:color="auto"/>
        <w:bottom w:val="none" w:sz="0" w:space="0" w:color="auto"/>
        <w:right w:val="none" w:sz="0" w:space="0" w:color="auto"/>
      </w:divBdr>
    </w:div>
    <w:div w:id="2046439558">
      <w:bodyDiv w:val="1"/>
      <w:marLeft w:val="0"/>
      <w:marRight w:val="0"/>
      <w:marTop w:val="0"/>
      <w:marBottom w:val="0"/>
      <w:divBdr>
        <w:top w:val="none" w:sz="0" w:space="0" w:color="auto"/>
        <w:left w:val="none" w:sz="0" w:space="0" w:color="auto"/>
        <w:bottom w:val="none" w:sz="0" w:space="0" w:color="auto"/>
        <w:right w:val="none" w:sz="0" w:space="0" w:color="auto"/>
      </w:divBdr>
    </w:div>
    <w:div w:id="2046519266">
      <w:bodyDiv w:val="1"/>
      <w:marLeft w:val="0"/>
      <w:marRight w:val="0"/>
      <w:marTop w:val="0"/>
      <w:marBottom w:val="0"/>
      <w:divBdr>
        <w:top w:val="none" w:sz="0" w:space="0" w:color="auto"/>
        <w:left w:val="none" w:sz="0" w:space="0" w:color="auto"/>
        <w:bottom w:val="none" w:sz="0" w:space="0" w:color="auto"/>
        <w:right w:val="none" w:sz="0" w:space="0" w:color="auto"/>
      </w:divBdr>
    </w:div>
    <w:div w:id="2046825944">
      <w:bodyDiv w:val="1"/>
      <w:marLeft w:val="0"/>
      <w:marRight w:val="0"/>
      <w:marTop w:val="0"/>
      <w:marBottom w:val="0"/>
      <w:divBdr>
        <w:top w:val="none" w:sz="0" w:space="0" w:color="auto"/>
        <w:left w:val="none" w:sz="0" w:space="0" w:color="auto"/>
        <w:bottom w:val="none" w:sz="0" w:space="0" w:color="auto"/>
        <w:right w:val="none" w:sz="0" w:space="0" w:color="auto"/>
      </w:divBdr>
    </w:div>
    <w:div w:id="2046833771">
      <w:bodyDiv w:val="1"/>
      <w:marLeft w:val="0"/>
      <w:marRight w:val="0"/>
      <w:marTop w:val="0"/>
      <w:marBottom w:val="0"/>
      <w:divBdr>
        <w:top w:val="none" w:sz="0" w:space="0" w:color="auto"/>
        <w:left w:val="none" w:sz="0" w:space="0" w:color="auto"/>
        <w:bottom w:val="none" w:sz="0" w:space="0" w:color="auto"/>
        <w:right w:val="none" w:sz="0" w:space="0" w:color="auto"/>
      </w:divBdr>
    </w:div>
    <w:div w:id="2046980591">
      <w:bodyDiv w:val="1"/>
      <w:marLeft w:val="0"/>
      <w:marRight w:val="0"/>
      <w:marTop w:val="0"/>
      <w:marBottom w:val="0"/>
      <w:divBdr>
        <w:top w:val="none" w:sz="0" w:space="0" w:color="auto"/>
        <w:left w:val="none" w:sz="0" w:space="0" w:color="auto"/>
        <w:bottom w:val="none" w:sz="0" w:space="0" w:color="auto"/>
        <w:right w:val="none" w:sz="0" w:space="0" w:color="auto"/>
      </w:divBdr>
    </w:div>
    <w:div w:id="2047018724">
      <w:bodyDiv w:val="1"/>
      <w:marLeft w:val="0"/>
      <w:marRight w:val="0"/>
      <w:marTop w:val="0"/>
      <w:marBottom w:val="0"/>
      <w:divBdr>
        <w:top w:val="none" w:sz="0" w:space="0" w:color="auto"/>
        <w:left w:val="none" w:sz="0" w:space="0" w:color="auto"/>
        <w:bottom w:val="none" w:sz="0" w:space="0" w:color="auto"/>
        <w:right w:val="none" w:sz="0" w:space="0" w:color="auto"/>
      </w:divBdr>
    </w:div>
    <w:div w:id="2047438642">
      <w:bodyDiv w:val="1"/>
      <w:marLeft w:val="0"/>
      <w:marRight w:val="0"/>
      <w:marTop w:val="0"/>
      <w:marBottom w:val="0"/>
      <w:divBdr>
        <w:top w:val="none" w:sz="0" w:space="0" w:color="auto"/>
        <w:left w:val="none" w:sz="0" w:space="0" w:color="auto"/>
        <w:bottom w:val="none" w:sz="0" w:space="0" w:color="auto"/>
        <w:right w:val="none" w:sz="0" w:space="0" w:color="auto"/>
      </w:divBdr>
    </w:div>
    <w:div w:id="2047561694">
      <w:bodyDiv w:val="1"/>
      <w:marLeft w:val="0"/>
      <w:marRight w:val="0"/>
      <w:marTop w:val="0"/>
      <w:marBottom w:val="0"/>
      <w:divBdr>
        <w:top w:val="none" w:sz="0" w:space="0" w:color="auto"/>
        <w:left w:val="none" w:sz="0" w:space="0" w:color="auto"/>
        <w:bottom w:val="none" w:sz="0" w:space="0" w:color="auto"/>
        <w:right w:val="none" w:sz="0" w:space="0" w:color="auto"/>
      </w:divBdr>
    </w:div>
    <w:div w:id="2047563206">
      <w:bodyDiv w:val="1"/>
      <w:marLeft w:val="0"/>
      <w:marRight w:val="0"/>
      <w:marTop w:val="0"/>
      <w:marBottom w:val="0"/>
      <w:divBdr>
        <w:top w:val="none" w:sz="0" w:space="0" w:color="auto"/>
        <w:left w:val="none" w:sz="0" w:space="0" w:color="auto"/>
        <w:bottom w:val="none" w:sz="0" w:space="0" w:color="auto"/>
        <w:right w:val="none" w:sz="0" w:space="0" w:color="auto"/>
      </w:divBdr>
    </w:div>
    <w:div w:id="2048068880">
      <w:bodyDiv w:val="1"/>
      <w:marLeft w:val="0"/>
      <w:marRight w:val="0"/>
      <w:marTop w:val="0"/>
      <w:marBottom w:val="0"/>
      <w:divBdr>
        <w:top w:val="none" w:sz="0" w:space="0" w:color="auto"/>
        <w:left w:val="none" w:sz="0" w:space="0" w:color="auto"/>
        <w:bottom w:val="none" w:sz="0" w:space="0" w:color="auto"/>
        <w:right w:val="none" w:sz="0" w:space="0" w:color="auto"/>
      </w:divBdr>
    </w:div>
    <w:div w:id="2048481107">
      <w:bodyDiv w:val="1"/>
      <w:marLeft w:val="0"/>
      <w:marRight w:val="0"/>
      <w:marTop w:val="0"/>
      <w:marBottom w:val="0"/>
      <w:divBdr>
        <w:top w:val="none" w:sz="0" w:space="0" w:color="auto"/>
        <w:left w:val="none" w:sz="0" w:space="0" w:color="auto"/>
        <w:bottom w:val="none" w:sz="0" w:space="0" w:color="auto"/>
        <w:right w:val="none" w:sz="0" w:space="0" w:color="auto"/>
      </w:divBdr>
    </w:div>
    <w:div w:id="2048682359">
      <w:bodyDiv w:val="1"/>
      <w:marLeft w:val="0"/>
      <w:marRight w:val="0"/>
      <w:marTop w:val="0"/>
      <w:marBottom w:val="0"/>
      <w:divBdr>
        <w:top w:val="none" w:sz="0" w:space="0" w:color="auto"/>
        <w:left w:val="none" w:sz="0" w:space="0" w:color="auto"/>
        <w:bottom w:val="none" w:sz="0" w:space="0" w:color="auto"/>
        <w:right w:val="none" w:sz="0" w:space="0" w:color="auto"/>
      </w:divBdr>
    </w:div>
    <w:div w:id="2048723395">
      <w:bodyDiv w:val="1"/>
      <w:marLeft w:val="0"/>
      <w:marRight w:val="0"/>
      <w:marTop w:val="0"/>
      <w:marBottom w:val="0"/>
      <w:divBdr>
        <w:top w:val="none" w:sz="0" w:space="0" w:color="auto"/>
        <w:left w:val="none" w:sz="0" w:space="0" w:color="auto"/>
        <w:bottom w:val="none" w:sz="0" w:space="0" w:color="auto"/>
        <w:right w:val="none" w:sz="0" w:space="0" w:color="auto"/>
      </w:divBdr>
    </w:div>
    <w:div w:id="2048749138">
      <w:bodyDiv w:val="1"/>
      <w:marLeft w:val="0"/>
      <w:marRight w:val="0"/>
      <w:marTop w:val="0"/>
      <w:marBottom w:val="0"/>
      <w:divBdr>
        <w:top w:val="none" w:sz="0" w:space="0" w:color="auto"/>
        <w:left w:val="none" w:sz="0" w:space="0" w:color="auto"/>
        <w:bottom w:val="none" w:sz="0" w:space="0" w:color="auto"/>
        <w:right w:val="none" w:sz="0" w:space="0" w:color="auto"/>
      </w:divBdr>
    </w:div>
    <w:div w:id="2048790759">
      <w:bodyDiv w:val="1"/>
      <w:marLeft w:val="0"/>
      <w:marRight w:val="0"/>
      <w:marTop w:val="0"/>
      <w:marBottom w:val="0"/>
      <w:divBdr>
        <w:top w:val="none" w:sz="0" w:space="0" w:color="auto"/>
        <w:left w:val="none" w:sz="0" w:space="0" w:color="auto"/>
        <w:bottom w:val="none" w:sz="0" w:space="0" w:color="auto"/>
        <w:right w:val="none" w:sz="0" w:space="0" w:color="auto"/>
      </w:divBdr>
    </w:div>
    <w:div w:id="2048874319">
      <w:bodyDiv w:val="1"/>
      <w:marLeft w:val="0"/>
      <w:marRight w:val="0"/>
      <w:marTop w:val="0"/>
      <w:marBottom w:val="0"/>
      <w:divBdr>
        <w:top w:val="none" w:sz="0" w:space="0" w:color="auto"/>
        <w:left w:val="none" w:sz="0" w:space="0" w:color="auto"/>
        <w:bottom w:val="none" w:sz="0" w:space="0" w:color="auto"/>
        <w:right w:val="none" w:sz="0" w:space="0" w:color="auto"/>
      </w:divBdr>
    </w:div>
    <w:div w:id="2048944928">
      <w:bodyDiv w:val="1"/>
      <w:marLeft w:val="0"/>
      <w:marRight w:val="0"/>
      <w:marTop w:val="0"/>
      <w:marBottom w:val="0"/>
      <w:divBdr>
        <w:top w:val="none" w:sz="0" w:space="0" w:color="auto"/>
        <w:left w:val="none" w:sz="0" w:space="0" w:color="auto"/>
        <w:bottom w:val="none" w:sz="0" w:space="0" w:color="auto"/>
        <w:right w:val="none" w:sz="0" w:space="0" w:color="auto"/>
      </w:divBdr>
    </w:div>
    <w:div w:id="2049139514">
      <w:bodyDiv w:val="1"/>
      <w:marLeft w:val="0"/>
      <w:marRight w:val="0"/>
      <w:marTop w:val="0"/>
      <w:marBottom w:val="0"/>
      <w:divBdr>
        <w:top w:val="none" w:sz="0" w:space="0" w:color="auto"/>
        <w:left w:val="none" w:sz="0" w:space="0" w:color="auto"/>
        <w:bottom w:val="none" w:sz="0" w:space="0" w:color="auto"/>
        <w:right w:val="none" w:sz="0" w:space="0" w:color="auto"/>
      </w:divBdr>
    </w:div>
    <w:div w:id="2049182252">
      <w:bodyDiv w:val="1"/>
      <w:marLeft w:val="0"/>
      <w:marRight w:val="0"/>
      <w:marTop w:val="0"/>
      <w:marBottom w:val="0"/>
      <w:divBdr>
        <w:top w:val="none" w:sz="0" w:space="0" w:color="auto"/>
        <w:left w:val="none" w:sz="0" w:space="0" w:color="auto"/>
        <w:bottom w:val="none" w:sz="0" w:space="0" w:color="auto"/>
        <w:right w:val="none" w:sz="0" w:space="0" w:color="auto"/>
      </w:divBdr>
    </w:div>
    <w:div w:id="2049182630">
      <w:bodyDiv w:val="1"/>
      <w:marLeft w:val="0"/>
      <w:marRight w:val="0"/>
      <w:marTop w:val="0"/>
      <w:marBottom w:val="0"/>
      <w:divBdr>
        <w:top w:val="none" w:sz="0" w:space="0" w:color="auto"/>
        <w:left w:val="none" w:sz="0" w:space="0" w:color="auto"/>
        <w:bottom w:val="none" w:sz="0" w:space="0" w:color="auto"/>
        <w:right w:val="none" w:sz="0" w:space="0" w:color="auto"/>
      </w:divBdr>
    </w:div>
    <w:div w:id="2049525197">
      <w:bodyDiv w:val="1"/>
      <w:marLeft w:val="0"/>
      <w:marRight w:val="0"/>
      <w:marTop w:val="0"/>
      <w:marBottom w:val="0"/>
      <w:divBdr>
        <w:top w:val="none" w:sz="0" w:space="0" w:color="auto"/>
        <w:left w:val="none" w:sz="0" w:space="0" w:color="auto"/>
        <w:bottom w:val="none" w:sz="0" w:space="0" w:color="auto"/>
        <w:right w:val="none" w:sz="0" w:space="0" w:color="auto"/>
      </w:divBdr>
    </w:div>
    <w:div w:id="2049793007">
      <w:bodyDiv w:val="1"/>
      <w:marLeft w:val="0"/>
      <w:marRight w:val="0"/>
      <w:marTop w:val="0"/>
      <w:marBottom w:val="0"/>
      <w:divBdr>
        <w:top w:val="none" w:sz="0" w:space="0" w:color="auto"/>
        <w:left w:val="none" w:sz="0" w:space="0" w:color="auto"/>
        <w:bottom w:val="none" w:sz="0" w:space="0" w:color="auto"/>
        <w:right w:val="none" w:sz="0" w:space="0" w:color="auto"/>
      </w:divBdr>
    </w:div>
    <w:div w:id="2049912490">
      <w:bodyDiv w:val="1"/>
      <w:marLeft w:val="0"/>
      <w:marRight w:val="0"/>
      <w:marTop w:val="0"/>
      <w:marBottom w:val="0"/>
      <w:divBdr>
        <w:top w:val="none" w:sz="0" w:space="0" w:color="auto"/>
        <w:left w:val="none" w:sz="0" w:space="0" w:color="auto"/>
        <w:bottom w:val="none" w:sz="0" w:space="0" w:color="auto"/>
        <w:right w:val="none" w:sz="0" w:space="0" w:color="auto"/>
      </w:divBdr>
    </w:div>
    <w:div w:id="2050110470">
      <w:bodyDiv w:val="1"/>
      <w:marLeft w:val="0"/>
      <w:marRight w:val="0"/>
      <w:marTop w:val="0"/>
      <w:marBottom w:val="0"/>
      <w:divBdr>
        <w:top w:val="none" w:sz="0" w:space="0" w:color="auto"/>
        <w:left w:val="none" w:sz="0" w:space="0" w:color="auto"/>
        <w:bottom w:val="none" w:sz="0" w:space="0" w:color="auto"/>
        <w:right w:val="none" w:sz="0" w:space="0" w:color="auto"/>
      </w:divBdr>
    </w:div>
    <w:div w:id="2050911476">
      <w:bodyDiv w:val="1"/>
      <w:marLeft w:val="0"/>
      <w:marRight w:val="0"/>
      <w:marTop w:val="0"/>
      <w:marBottom w:val="0"/>
      <w:divBdr>
        <w:top w:val="none" w:sz="0" w:space="0" w:color="auto"/>
        <w:left w:val="none" w:sz="0" w:space="0" w:color="auto"/>
        <w:bottom w:val="none" w:sz="0" w:space="0" w:color="auto"/>
        <w:right w:val="none" w:sz="0" w:space="0" w:color="auto"/>
      </w:divBdr>
    </w:div>
    <w:div w:id="2051030736">
      <w:bodyDiv w:val="1"/>
      <w:marLeft w:val="0"/>
      <w:marRight w:val="0"/>
      <w:marTop w:val="0"/>
      <w:marBottom w:val="0"/>
      <w:divBdr>
        <w:top w:val="none" w:sz="0" w:space="0" w:color="auto"/>
        <w:left w:val="none" w:sz="0" w:space="0" w:color="auto"/>
        <w:bottom w:val="none" w:sz="0" w:space="0" w:color="auto"/>
        <w:right w:val="none" w:sz="0" w:space="0" w:color="auto"/>
      </w:divBdr>
    </w:div>
    <w:div w:id="2051296369">
      <w:bodyDiv w:val="1"/>
      <w:marLeft w:val="0"/>
      <w:marRight w:val="0"/>
      <w:marTop w:val="0"/>
      <w:marBottom w:val="0"/>
      <w:divBdr>
        <w:top w:val="none" w:sz="0" w:space="0" w:color="auto"/>
        <w:left w:val="none" w:sz="0" w:space="0" w:color="auto"/>
        <w:bottom w:val="none" w:sz="0" w:space="0" w:color="auto"/>
        <w:right w:val="none" w:sz="0" w:space="0" w:color="auto"/>
      </w:divBdr>
    </w:div>
    <w:div w:id="2051297974">
      <w:bodyDiv w:val="1"/>
      <w:marLeft w:val="0"/>
      <w:marRight w:val="0"/>
      <w:marTop w:val="0"/>
      <w:marBottom w:val="0"/>
      <w:divBdr>
        <w:top w:val="none" w:sz="0" w:space="0" w:color="auto"/>
        <w:left w:val="none" w:sz="0" w:space="0" w:color="auto"/>
        <w:bottom w:val="none" w:sz="0" w:space="0" w:color="auto"/>
        <w:right w:val="none" w:sz="0" w:space="0" w:color="auto"/>
      </w:divBdr>
    </w:div>
    <w:div w:id="2051342413">
      <w:bodyDiv w:val="1"/>
      <w:marLeft w:val="0"/>
      <w:marRight w:val="0"/>
      <w:marTop w:val="0"/>
      <w:marBottom w:val="0"/>
      <w:divBdr>
        <w:top w:val="none" w:sz="0" w:space="0" w:color="auto"/>
        <w:left w:val="none" w:sz="0" w:space="0" w:color="auto"/>
        <w:bottom w:val="none" w:sz="0" w:space="0" w:color="auto"/>
        <w:right w:val="none" w:sz="0" w:space="0" w:color="auto"/>
      </w:divBdr>
    </w:div>
    <w:div w:id="2051494763">
      <w:bodyDiv w:val="1"/>
      <w:marLeft w:val="0"/>
      <w:marRight w:val="0"/>
      <w:marTop w:val="0"/>
      <w:marBottom w:val="0"/>
      <w:divBdr>
        <w:top w:val="none" w:sz="0" w:space="0" w:color="auto"/>
        <w:left w:val="none" w:sz="0" w:space="0" w:color="auto"/>
        <w:bottom w:val="none" w:sz="0" w:space="0" w:color="auto"/>
        <w:right w:val="none" w:sz="0" w:space="0" w:color="auto"/>
      </w:divBdr>
    </w:div>
    <w:div w:id="2051494814">
      <w:bodyDiv w:val="1"/>
      <w:marLeft w:val="0"/>
      <w:marRight w:val="0"/>
      <w:marTop w:val="0"/>
      <w:marBottom w:val="0"/>
      <w:divBdr>
        <w:top w:val="none" w:sz="0" w:space="0" w:color="auto"/>
        <w:left w:val="none" w:sz="0" w:space="0" w:color="auto"/>
        <w:bottom w:val="none" w:sz="0" w:space="0" w:color="auto"/>
        <w:right w:val="none" w:sz="0" w:space="0" w:color="auto"/>
      </w:divBdr>
    </w:div>
    <w:div w:id="2051569399">
      <w:bodyDiv w:val="1"/>
      <w:marLeft w:val="0"/>
      <w:marRight w:val="0"/>
      <w:marTop w:val="0"/>
      <w:marBottom w:val="0"/>
      <w:divBdr>
        <w:top w:val="none" w:sz="0" w:space="0" w:color="auto"/>
        <w:left w:val="none" w:sz="0" w:space="0" w:color="auto"/>
        <w:bottom w:val="none" w:sz="0" w:space="0" w:color="auto"/>
        <w:right w:val="none" w:sz="0" w:space="0" w:color="auto"/>
      </w:divBdr>
    </w:div>
    <w:div w:id="2051687938">
      <w:bodyDiv w:val="1"/>
      <w:marLeft w:val="0"/>
      <w:marRight w:val="0"/>
      <w:marTop w:val="0"/>
      <w:marBottom w:val="0"/>
      <w:divBdr>
        <w:top w:val="none" w:sz="0" w:space="0" w:color="auto"/>
        <w:left w:val="none" w:sz="0" w:space="0" w:color="auto"/>
        <w:bottom w:val="none" w:sz="0" w:space="0" w:color="auto"/>
        <w:right w:val="none" w:sz="0" w:space="0" w:color="auto"/>
      </w:divBdr>
    </w:div>
    <w:div w:id="2051831993">
      <w:bodyDiv w:val="1"/>
      <w:marLeft w:val="0"/>
      <w:marRight w:val="0"/>
      <w:marTop w:val="0"/>
      <w:marBottom w:val="0"/>
      <w:divBdr>
        <w:top w:val="none" w:sz="0" w:space="0" w:color="auto"/>
        <w:left w:val="none" w:sz="0" w:space="0" w:color="auto"/>
        <w:bottom w:val="none" w:sz="0" w:space="0" w:color="auto"/>
        <w:right w:val="none" w:sz="0" w:space="0" w:color="auto"/>
      </w:divBdr>
    </w:div>
    <w:div w:id="2051881966">
      <w:bodyDiv w:val="1"/>
      <w:marLeft w:val="0"/>
      <w:marRight w:val="0"/>
      <w:marTop w:val="0"/>
      <w:marBottom w:val="0"/>
      <w:divBdr>
        <w:top w:val="none" w:sz="0" w:space="0" w:color="auto"/>
        <w:left w:val="none" w:sz="0" w:space="0" w:color="auto"/>
        <w:bottom w:val="none" w:sz="0" w:space="0" w:color="auto"/>
        <w:right w:val="none" w:sz="0" w:space="0" w:color="auto"/>
      </w:divBdr>
    </w:div>
    <w:div w:id="2051957237">
      <w:bodyDiv w:val="1"/>
      <w:marLeft w:val="0"/>
      <w:marRight w:val="0"/>
      <w:marTop w:val="0"/>
      <w:marBottom w:val="0"/>
      <w:divBdr>
        <w:top w:val="none" w:sz="0" w:space="0" w:color="auto"/>
        <w:left w:val="none" w:sz="0" w:space="0" w:color="auto"/>
        <w:bottom w:val="none" w:sz="0" w:space="0" w:color="auto"/>
        <w:right w:val="none" w:sz="0" w:space="0" w:color="auto"/>
      </w:divBdr>
    </w:div>
    <w:div w:id="2051998634">
      <w:bodyDiv w:val="1"/>
      <w:marLeft w:val="0"/>
      <w:marRight w:val="0"/>
      <w:marTop w:val="0"/>
      <w:marBottom w:val="0"/>
      <w:divBdr>
        <w:top w:val="none" w:sz="0" w:space="0" w:color="auto"/>
        <w:left w:val="none" w:sz="0" w:space="0" w:color="auto"/>
        <w:bottom w:val="none" w:sz="0" w:space="0" w:color="auto"/>
        <w:right w:val="none" w:sz="0" w:space="0" w:color="auto"/>
      </w:divBdr>
    </w:div>
    <w:div w:id="2052224737">
      <w:bodyDiv w:val="1"/>
      <w:marLeft w:val="0"/>
      <w:marRight w:val="0"/>
      <w:marTop w:val="0"/>
      <w:marBottom w:val="0"/>
      <w:divBdr>
        <w:top w:val="none" w:sz="0" w:space="0" w:color="auto"/>
        <w:left w:val="none" w:sz="0" w:space="0" w:color="auto"/>
        <w:bottom w:val="none" w:sz="0" w:space="0" w:color="auto"/>
        <w:right w:val="none" w:sz="0" w:space="0" w:color="auto"/>
      </w:divBdr>
    </w:div>
    <w:div w:id="2052336348">
      <w:bodyDiv w:val="1"/>
      <w:marLeft w:val="0"/>
      <w:marRight w:val="0"/>
      <w:marTop w:val="0"/>
      <w:marBottom w:val="0"/>
      <w:divBdr>
        <w:top w:val="none" w:sz="0" w:space="0" w:color="auto"/>
        <w:left w:val="none" w:sz="0" w:space="0" w:color="auto"/>
        <w:bottom w:val="none" w:sz="0" w:space="0" w:color="auto"/>
        <w:right w:val="none" w:sz="0" w:space="0" w:color="auto"/>
      </w:divBdr>
    </w:div>
    <w:div w:id="2052730497">
      <w:bodyDiv w:val="1"/>
      <w:marLeft w:val="0"/>
      <w:marRight w:val="0"/>
      <w:marTop w:val="0"/>
      <w:marBottom w:val="0"/>
      <w:divBdr>
        <w:top w:val="none" w:sz="0" w:space="0" w:color="auto"/>
        <w:left w:val="none" w:sz="0" w:space="0" w:color="auto"/>
        <w:bottom w:val="none" w:sz="0" w:space="0" w:color="auto"/>
        <w:right w:val="none" w:sz="0" w:space="0" w:color="auto"/>
      </w:divBdr>
    </w:div>
    <w:div w:id="2052873048">
      <w:bodyDiv w:val="1"/>
      <w:marLeft w:val="0"/>
      <w:marRight w:val="0"/>
      <w:marTop w:val="0"/>
      <w:marBottom w:val="0"/>
      <w:divBdr>
        <w:top w:val="none" w:sz="0" w:space="0" w:color="auto"/>
        <w:left w:val="none" w:sz="0" w:space="0" w:color="auto"/>
        <w:bottom w:val="none" w:sz="0" w:space="0" w:color="auto"/>
        <w:right w:val="none" w:sz="0" w:space="0" w:color="auto"/>
      </w:divBdr>
    </w:div>
    <w:div w:id="2053071573">
      <w:bodyDiv w:val="1"/>
      <w:marLeft w:val="0"/>
      <w:marRight w:val="0"/>
      <w:marTop w:val="0"/>
      <w:marBottom w:val="0"/>
      <w:divBdr>
        <w:top w:val="none" w:sz="0" w:space="0" w:color="auto"/>
        <w:left w:val="none" w:sz="0" w:space="0" w:color="auto"/>
        <w:bottom w:val="none" w:sz="0" w:space="0" w:color="auto"/>
        <w:right w:val="none" w:sz="0" w:space="0" w:color="auto"/>
      </w:divBdr>
    </w:div>
    <w:div w:id="2053381681">
      <w:bodyDiv w:val="1"/>
      <w:marLeft w:val="0"/>
      <w:marRight w:val="0"/>
      <w:marTop w:val="0"/>
      <w:marBottom w:val="0"/>
      <w:divBdr>
        <w:top w:val="none" w:sz="0" w:space="0" w:color="auto"/>
        <w:left w:val="none" w:sz="0" w:space="0" w:color="auto"/>
        <w:bottom w:val="none" w:sz="0" w:space="0" w:color="auto"/>
        <w:right w:val="none" w:sz="0" w:space="0" w:color="auto"/>
      </w:divBdr>
    </w:div>
    <w:div w:id="2053462082">
      <w:bodyDiv w:val="1"/>
      <w:marLeft w:val="0"/>
      <w:marRight w:val="0"/>
      <w:marTop w:val="0"/>
      <w:marBottom w:val="0"/>
      <w:divBdr>
        <w:top w:val="none" w:sz="0" w:space="0" w:color="auto"/>
        <w:left w:val="none" w:sz="0" w:space="0" w:color="auto"/>
        <w:bottom w:val="none" w:sz="0" w:space="0" w:color="auto"/>
        <w:right w:val="none" w:sz="0" w:space="0" w:color="auto"/>
      </w:divBdr>
    </w:div>
    <w:div w:id="2053572325">
      <w:bodyDiv w:val="1"/>
      <w:marLeft w:val="0"/>
      <w:marRight w:val="0"/>
      <w:marTop w:val="0"/>
      <w:marBottom w:val="0"/>
      <w:divBdr>
        <w:top w:val="none" w:sz="0" w:space="0" w:color="auto"/>
        <w:left w:val="none" w:sz="0" w:space="0" w:color="auto"/>
        <w:bottom w:val="none" w:sz="0" w:space="0" w:color="auto"/>
        <w:right w:val="none" w:sz="0" w:space="0" w:color="auto"/>
      </w:divBdr>
    </w:div>
    <w:div w:id="2053724604">
      <w:bodyDiv w:val="1"/>
      <w:marLeft w:val="0"/>
      <w:marRight w:val="0"/>
      <w:marTop w:val="0"/>
      <w:marBottom w:val="0"/>
      <w:divBdr>
        <w:top w:val="none" w:sz="0" w:space="0" w:color="auto"/>
        <w:left w:val="none" w:sz="0" w:space="0" w:color="auto"/>
        <w:bottom w:val="none" w:sz="0" w:space="0" w:color="auto"/>
        <w:right w:val="none" w:sz="0" w:space="0" w:color="auto"/>
      </w:divBdr>
    </w:div>
    <w:div w:id="2053727843">
      <w:bodyDiv w:val="1"/>
      <w:marLeft w:val="0"/>
      <w:marRight w:val="0"/>
      <w:marTop w:val="0"/>
      <w:marBottom w:val="0"/>
      <w:divBdr>
        <w:top w:val="none" w:sz="0" w:space="0" w:color="auto"/>
        <w:left w:val="none" w:sz="0" w:space="0" w:color="auto"/>
        <w:bottom w:val="none" w:sz="0" w:space="0" w:color="auto"/>
        <w:right w:val="none" w:sz="0" w:space="0" w:color="auto"/>
      </w:divBdr>
    </w:div>
    <w:div w:id="2053772722">
      <w:bodyDiv w:val="1"/>
      <w:marLeft w:val="0"/>
      <w:marRight w:val="0"/>
      <w:marTop w:val="0"/>
      <w:marBottom w:val="0"/>
      <w:divBdr>
        <w:top w:val="none" w:sz="0" w:space="0" w:color="auto"/>
        <w:left w:val="none" w:sz="0" w:space="0" w:color="auto"/>
        <w:bottom w:val="none" w:sz="0" w:space="0" w:color="auto"/>
        <w:right w:val="none" w:sz="0" w:space="0" w:color="auto"/>
      </w:divBdr>
    </w:div>
    <w:div w:id="2053798431">
      <w:bodyDiv w:val="1"/>
      <w:marLeft w:val="0"/>
      <w:marRight w:val="0"/>
      <w:marTop w:val="0"/>
      <w:marBottom w:val="0"/>
      <w:divBdr>
        <w:top w:val="none" w:sz="0" w:space="0" w:color="auto"/>
        <w:left w:val="none" w:sz="0" w:space="0" w:color="auto"/>
        <w:bottom w:val="none" w:sz="0" w:space="0" w:color="auto"/>
        <w:right w:val="none" w:sz="0" w:space="0" w:color="auto"/>
      </w:divBdr>
    </w:div>
    <w:div w:id="2053845314">
      <w:bodyDiv w:val="1"/>
      <w:marLeft w:val="0"/>
      <w:marRight w:val="0"/>
      <w:marTop w:val="0"/>
      <w:marBottom w:val="0"/>
      <w:divBdr>
        <w:top w:val="none" w:sz="0" w:space="0" w:color="auto"/>
        <w:left w:val="none" w:sz="0" w:space="0" w:color="auto"/>
        <w:bottom w:val="none" w:sz="0" w:space="0" w:color="auto"/>
        <w:right w:val="none" w:sz="0" w:space="0" w:color="auto"/>
      </w:divBdr>
    </w:div>
    <w:div w:id="2054115049">
      <w:bodyDiv w:val="1"/>
      <w:marLeft w:val="0"/>
      <w:marRight w:val="0"/>
      <w:marTop w:val="0"/>
      <w:marBottom w:val="0"/>
      <w:divBdr>
        <w:top w:val="none" w:sz="0" w:space="0" w:color="auto"/>
        <w:left w:val="none" w:sz="0" w:space="0" w:color="auto"/>
        <w:bottom w:val="none" w:sz="0" w:space="0" w:color="auto"/>
        <w:right w:val="none" w:sz="0" w:space="0" w:color="auto"/>
      </w:divBdr>
    </w:div>
    <w:div w:id="2054428355">
      <w:bodyDiv w:val="1"/>
      <w:marLeft w:val="0"/>
      <w:marRight w:val="0"/>
      <w:marTop w:val="0"/>
      <w:marBottom w:val="0"/>
      <w:divBdr>
        <w:top w:val="none" w:sz="0" w:space="0" w:color="auto"/>
        <w:left w:val="none" w:sz="0" w:space="0" w:color="auto"/>
        <w:bottom w:val="none" w:sz="0" w:space="0" w:color="auto"/>
        <w:right w:val="none" w:sz="0" w:space="0" w:color="auto"/>
      </w:divBdr>
    </w:div>
    <w:div w:id="2054694474">
      <w:bodyDiv w:val="1"/>
      <w:marLeft w:val="0"/>
      <w:marRight w:val="0"/>
      <w:marTop w:val="0"/>
      <w:marBottom w:val="0"/>
      <w:divBdr>
        <w:top w:val="none" w:sz="0" w:space="0" w:color="auto"/>
        <w:left w:val="none" w:sz="0" w:space="0" w:color="auto"/>
        <w:bottom w:val="none" w:sz="0" w:space="0" w:color="auto"/>
        <w:right w:val="none" w:sz="0" w:space="0" w:color="auto"/>
      </w:divBdr>
    </w:div>
    <w:div w:id="2054959425">
      <w:bodyDiv w:val="1"/>
      <w:marLeft w:val="0"/>
      <w:marRight w:val="0"/>
      <w:marTop w:val="0"/>
      <w:marBottom w:val="0"/>
      <w:divBdr>
        <w:top w:val="none" w:sz="0" w:space="0" w:color="auto"/>
        <w:left w:val="none" w:sz="0" w:space="0" w:color="auto"/>
        <w:bottom w:val="none" w:sz="0" w:space="0" w:color="auto"/>
        <w:right w:val="none" w:sz="0" w:space="0" w:color="auto"/>
      </w:divBdr>
    </w:div>
    <w:div w:id="2055428279">
      <w:bodyDiv w:val="1"/>
      <w:marLeft w:val="0"/>
      <w:marRight w:val="0"/>
      <w:marTop w:val="0"/>
      <w:marBottom w:val="0"/>
      <w:divBdr>
        <w:top w:val="none" w:sz="0" w:space="0" w:color="auto"/>
        <w:left w:val="none" w:sz="0" w:space="0" w:color="auto"/>
        <w:bottom w:val="none" w:sz="0" w:space="0" w:color="auto"/>
        <w:right w:val="none" w:sz="0" w:space="0" w:color="auto"/>
      </w:divBdr>
    </w:div>
    <w:div w:id="2055689111">
      <w:bodyDiv w:val="1"/>
      <w:marLeft w:val="0"/>
      <w:marRight w:val="0"/>
      <w:marTop w:val="0"/>
      <w:marBottom w:val="0"/>
      <w:divBdr>
        <w:top w:val="none" w:sz="0" w:space="0" w:color="auto"/>
        <w:left w:val="none" w:sz="0" w:space="0" w:color="auto"/>
        <w:bottom w:val="none" w:sz="0" w:space="0" w:color="auto"/>
        <w:right w:val="none" w:sz="0" w:space="0" w:color="auto"/>
      </w:divBdr>
    </w:div>
    <w:div w:id="2055694384">
      <w:bodyDiv w:val="1"/>
      <w:marLeft w:val="0"/>
      <w:marRight w:val="0"/>
      <w:marTop w:val="0"/>
      <w:marBottom w:val="0"/>
      <w:divBdr>
        <w:top w:val="none" w:sz="0" w:space="0" w:color="auto"/>
        <w:left w:val="none" w:sz="0" w:space="0" w:color="auto"/>
        <w:bottom w:val="none" w:sz="0" w:space="0" w:color="auto"/>
        <w:right w:val="none" w:sz="0" w:space="0" w:color="auto"/>
      </w:divBdr>
    </w:div>
    <w:div w:id="2055736513">
      <w:bodyDiv w:val="1"/>
      <w:marLeft w:val="0"/>
      <w:marRight w:val="0"/>
      <w:marTop w:val="0"/>
      <w:marBottom w:val="0"/>
      <w:divBdr>
        <w:top w:val="none" w:sz="0" w:space="0" w:color="auto"/>
        <w:left w:val="none" w:sz="0" w:space="0" w:color="auto"/>
        <w:bottom w:val="none" w:sz="0" w:space="0" w:color="auto"/>
        <w:right w:val="none" w:sz="0" w:space="0" w:color="auto"/>
      </w:divBdr>
    </w:div>
    <w:div w:id="2055962258">
      <w:bodyDiv w:val="1"/>
      <w:marLeft w:val="0"/>
      <w:marRight w:val="0"/>
      <w:marTop w:val="0"/>
      <w:marBottom w:val="0"/>
      <w:divBdr>
        <w:top w:val="none" w:sz="0" w:space="0" w:color="auto"/>
        <w:left w:val="none" w:sz="0" w:space="0" w:color="auto"/>
        <w:bottom w:val="none" w:sz="0" w:space="0" w:color="auto"/>
        <w:right w:val="none" w:sz="0" w:space="0" w:color="auto"/>
      </w:divBdr>
    </w:div>
    <w:div w:id="2056075122">
      <w:bodyDiv w:val="1"/>
      <w:marLeft w:val="0"/>
      <w:marRight w:val="0"/>
      <w:marTop w:val="0"/>
      <w:marBottom w:val="0"/>
      <w:divBdr>
        <w:top w:val="none" w:sz="0" w:space="0" w:color="auto"/>
        <w:left w:val="none" w:sz="0" w:space="0" w:color="auto"/>
        <w:bottom w:val="none" w:sz="0" w:space="0" w:color="auto"/>
        <w:right w:val="none" w:sz="0" w:space="0" w:color="auto"/>
      </w:divBdr>
    </w:div>
    <w:div w:id="2056156363">
      <w:bodyDiv w:val="1"/>
      <w:marLeft w:val="0"/>
      <w:marRight w:val="0"/>
      <w:marTop w:val="0"/>
      <w:marBottom w:val="0"/>
      <w:divBdr>
        <w:top w:val="none" w:sz="0" w:space="0" w:color="auto"/>
        <w:left w:val="none" w:sz="0" w:space="0" w:color="auto"/>
        <w:bottom w:val="none" w:sz="0" w:space="0" w:color="auto"/>
        <w:right w:val="none" w:sz="0" w:space="0" w:color="auto"/>
      </w:divBdr>
    </w:div>
    <w:div w:id="2056159102">
      <w:bodyDiv w:val="1"/>
      <w:marLeft w:val="0"/>
      <w:marRight w:val="0"/>
      <w:marTop w:val="0"/>
      <w:marBottom w:val="0"/>
      <w:divBdr>
        <w:top w:val="none" w:sz="0" w:space="0" w:color="auto"/>
        <w:left w:val="none" w:sz="0" w:space="0" w:color="auto"/>
        <w:bottom w:val="none" w:sz="0" w:space="0" w:color="auto"/>
        <w:right w:val="none" w:sz="0" w:space="0" w:color="auto"/>
      </w:divBdr>
    </w:div>
    <w:div w:id="2056272822">
      <w:bodyDiv w:val="1"/>
      <w:marLeft w:val="0"/>
      <w:marRight w:val="0"/>
      <w:marTop w:val="0"/>
      <w:marBottom w:val="0"/>
      <w:divBdr>
        <w:top w:val="none" w:sz="0" w:space="0" w:color="auto"/>
        <w:left w:val="none" w:sz="0" w:space="0" w:color="auto"/>
        <w:bottom w:val="none" w:sz="0" w:space="0" w:color="auto"/>
        <w:right w:val="none" w:sz="0" w:space="0" w:color="auto"/>
      </w:divBdr>
    </w:div>
    <w:div w:id="2056344345">
      <w:bodyDiv w:val="1"/>
      <w:marLeft w:val="0"/>
      <w:marRight w:val="0"/>
      <w:marTop w:val="0"/>
      <w:marBottom w:val="0"/>
      <w:divBdr>
        <w:top w:val="none" w:sz="0" w:space="0" w:color="auto"/>
        <w:left w:val="none" w:sz="0" w:space="0" w:color="auto"/>
        <w:bottom w:val="none" w:sz="0" w:space="0" w:color="auto"/>
        <w:right w:val="none" w:sz="0" w:space="0" w:color="auto"/>
      </w:divBdr>
    </w:div>
    <w:div w:id="2056539462">
      <w:bodyDiv w:val="1"/>
      <w:marLeft w:val="0"/>
      <w:marRight w:val="0"/>
      <w:marTop w:val="0"/>
      <w:marBottom w:val="0"/>
      <w:divBdr>
        <w:top w:val="none" w:sz="0" w:space="0" w:color="auto"/>
        <w:left w:val="none" w:sz="0" w:space="0" w:color="auto"/>
        <w:bottom w:val="none" w:sz="0" w:space="0" w:color="auto"/>
        <w:right w:val="none" w:sz="0" w:space="0" w:color="auto"/>
      </w:divBdr>
    </w:div>
    <w:div w:id="2056737845">
      <w:bodyDiv w:val="1"/>
      <w:marLeft w:val="0"/>
      <w:marRight w:val="0"/>
      <w:marTop w:val="0"/>
      <w:marBottom w:val="0"/>
      <w:divBdr>
        <w:top w:val="none" w:sz="0" w:space="0" w:color="auto"/>
        <w:left w:val="none" w:sz="0" w:space="0" w:color="auto"/>
        <w:bottom w:val="none" w:sz="0" w:space="0" w:color="auto"/>
        <w:right w:val="none" w:sz="0" w:space="0" w:color="auto"/>
      </w:divBdr>
    </w:div>
    <w:div w:id="2057195354">
      <w:bodyDiv w:val="1"/>
      <w:marLeft w:val="0"/>
      <w:marRight w:val="0"/>
      <w:marTop w:val="0"/>
      <w:marBottom w:val="0"/>
      <w:divBdr>
        <w:top w:val="none" w:sz="0" w:space="0" w:color="auto"/>
        <w:left w:val="none" w:sz="0" w:space="0" w:color="auto"/>
        <w:bottom w:val="none" w:sz="0" w:space="0" w:color="auto"/>
        <w:right w:val="none" w:sz="0" w:space="0" w:color="auto"/>
      </w:divBdr>
    </w:div>
    <w:div w:id="2057462874">
      <w:bodyDiv w:val="1"/>
      <w:marLeft w:val="0"/>
      <w:marRight w:val="0"/>
      <w:marTop w:val="0"/>
      <w:marBottom w:val="0"/>
      <w:divBdr>
        <w:top w:val="none" w:sz="0" w:space="0" w:color="auto"/>
        <w:left w:val="none" w:sz="0" w:space="0" w:color="auto"/>
        <w:bottom w:val="none" w:sz="0" w:space="0" w:color="auto"/>
        <w:right w:val="none" w:sz="0" w:space="0" w:color="auto"/>
      </w:divBdr>
    </w:div>
    <w:div w:id="2057730502">
      <w:bodyDiv w:val="1"/>
      <w:marLeft w:val="0"/>
      <w:marRight w:val="0"/>
      <w:marTop w:val="0"/>
      <w:marBottom w:val="0"/>
      <w:divBdr>
        <w:top w:val="none" w:sz="0" w:space="0" w:color="auto"/>
        <w:left w:val="none" w:sz="0" w:space="0" w:color="auto"/>
        <w:bottom w:val="none" w:sz="0" w:space="0" w:color="auto"/>
        <w:right w:val="none" w:sz="0" w:space="0" w:color="auto"/>
      </w:divBdr>
    </w:div>
    <w:div w:id="2057771659">
      <w:bodyDiv w:val="1"/>
      <w:marLeft w:val="0"/>
      <w:marRight w:val="0"/>
      <w:marTop w:val="0"/>
      <w:marBottom w:val="0"/>
      <w:divBdr>
        <w:top w:val="none" w:sz="0" w:space="0" w:color="auto"/>
        <w:left w:val="none" w:sz="0" w:space="0" w:color="auto"/>
        <w:bottom w:val="none" w:sz="0" w:space="0" w:color="auto"/>
        <w:right w:val="none" w:sz="0" w:space="0" w:color="auto"/>
      </w:divBdr>
    </w:div>
    <w:div w:id="2057968224">
      <w:bodyDiv w:val="1"/>
      <w:marLeft w:val="0"/>
      <w:marRight w:val="0"/>
      <w:marTop w:val="0"/>
      <w:marBottom w:val="0"/>
      <w:divBdr>
        <w:top w:val="none" w:sz="0" w:space="0" w:color="auto"/>
        <w:left w:val="none" w:sz="0" w:space="0" w:color="auto"/>
        <w:bottom w:val="none" w:sz="0" w:space="0" w:color="auto"/>
        <w:right w:val="none" w:sz="0" w:space="0" w:color="auto"/>
      </w:divBdr>
    </w:div>
    <w:div w:id="2057973604">
      <w:bodyDiv w:val="1"/>
      <w:marLeft w:val="0"/>
      <w:marRight w:val="0"/>
      <w:marTop w:val="0"/>
      <w:marBottom w:val="0"/>
      <w:divBdr>
        <w:top w:val="none" w:sz="0" w:space="0" w:color="auto"/>
        <w:left w:val="none" w:sz="0" w:space="0" w:color="auto"/>
        <w:bottom w:val="none" w:sz="0" w:space="0" w:color="auto"/>
        <w:right w:val="none" w:sz="0" w:space="0" w:color="auto"/>
      </w:divBdr>
    </w:div>
    <w:div w:id="2058435032">
      <w:bodyDiv w:val="1"/>
      <w:marLeft w:val="0"/>
      <w:marRight w:val="0"/>
      <w:marTop w:val="0"/>
      <w:marBottom w:val="0"/>
      <w:divBdr>
        <w:top w:val="none" w:sz="0" w:space="0" w:color="auto"/>
        <w:left w:val="none" w:sz="0" w:space="0" w:color="auto"/>
        <w:bottom w:val="none" w:sz="0" w:space="0" w:color="auto"/>
        <w:right w:val="none" w:sz="0" w:space="0" w:color="auto"/>
      </w:divBdr>
    </w:div>
    <w:div w:id="2058622846">
      <w:bodyDiv w:val="1"/>
      <w:marLeft w:val="0"/>
      <w:marRight w:val="0"/>
      <w:marTop w:val="0"/>
      <w:marBottom w:val="0"/>
      <w:divBdr>
        <w:top w:val="none" w:sz="0" w:space="0" w:color="auto"/>
        <w:left w:val="none" w:sz="0" w:space="0" w:color="auto"/>
        <w:bottom w:val="none" w:sz="0" w:space="0" w:color="auto"/>
        <w:right w:val="none" w:sz="0" w:space="0" w:color="auto"/>
      </w:divBdr>
    </w:div>
    <w:div w:id="2058773474">
      <w:bodyDiv w:val="1"/>
      <w:marLeft w:val="0"/>
      <w:marRight w:val="0"/>
      <w:marTop w:val="0"/>
      <w:marBottom w:val="0"/>
      <w:divBdr>
        <w:top w:val="none" w:sz="0" w:space="0" w:color="auto"/>
        <w:left w:val="none" w:sz="0" w:space="0" w:color="auto"/>
        <w:bottom w:val="none" w:sz="0" w:space="0" w:color="auto"/>
        <w:right w:val="none" w:sz="0" w:space="0" w:color="auto"/>
      </w:divBdr>
    </w:div>
    <w:div w:id="2058776055">
      <w:bodyDiv w:val="1"/>
      <w:marLeft w:val="0"/>
      <w:marRight w:val="0"/>
      <w:marTop w:val="0"/>
      <w:marBottom w:val="0"/>
      <w:divBdr>
        <w:top w:val="none" w:sz="0" w:space="0" w:color="auto"/>
        <w:left w:val="none" w:sz="0" w:space="0" w:color="auto"/>
        <w:bottom w:val="none" w:sz="0" w:space="0" w:color="auto"/>
        <w:right w:val="none" w:sz="0" w:space="0" w:color="auto"/>
      </w:divBdr>
    </w:div>
    <w:div w:id="2058889692">
      <w:bodyDiv w:val="1"/>
      <w:marLeft w:val="0"/>
      <w:marRight w:val="0"/>
      <w:marTop w:val="0"/>
      <w:marBottom w:val="0"/>
      <w:divBdr>
        <w:top w:val="none" w:sz="0" w:space="0" w:color="auto"/>
        <w:left w:val="none" w:sz="0" w:space="0" w:color="auto"/>
        <w:bottom w:val="none" w:sz="0" w:space="0" w:color="auto"/>
        <w:right w:val="none" w:sz="0" w:space="0" w:color="auto"/>
      </w:divBdr>
    </w:div>
    <w:div w:id="2059160530">
      <w:bodyDiv w:val="1"/>
      <w:marLeft w:val="0"/>
      <w:marRight w:val="0"/>
      <w:marTop w:val="0"/>
      <w:marBottom w:val="0"/>
      <w:divBdr>
        <w:top w:val="none" w:sz="0" w:space="0" w:color="auto"/>
        <w:left w:val="none" w:sz="0" w:space="0" w:color="auto"/>
        <w:bottom w:val="none" w:sz="0" w:space="0" w:color="auto"/>
        <w:right w:val="none" w:sz="0" w:space="0" w:color="auto"/>
      </w:divBdr>
    </w:div>
    <w:div w:id="2059277960">
      <w:bodyDiv w:val="1"/>
      <w:marLeft w:val="0"/>
      <w:marRight w:val="0"/>
      <w:marTop w:val="0"/>
      <w:marBottom w:val="0"/>
      <w:divBdr>
        <w:top w:val="none" w:sz="0" w:space="0" w:color="auto"/>
        <w:left w:val="none" w:sz="0" w:space="0" w:color="auto"/>
        <w:bottom w:val="none" w:sz="0" w:space="0" w:color="auto"/>
        <w:right w:val="none" w:sz="0" w:space="0" w:color="auto"/>
      </w:divBdr>
    </w:div>
    <w:div w:id="2059427452">
      <w:bodyDiv w:val="1"/>
      <w:marLeft w:val="0"/>
      <w:marRight w:val="0"/>
      <w:marTop w:val="0"/>
      <w:marBottom w:val="0"/>
      <w:divBdr>
        <w:top w:val="none" w:sz="0" w:space="0" w:color="auto"/>
        <w:left w:val="none" w:sz="0" w:space="0" w:color="auto"/>
        <w:bottom w:val="none" w:sz="0" w:space="0" w:color="auto"/>
        <w:right w:val="none" w:sz="0" w:space="0" w:color="auto"/>
      </w:divBdr>
    </w:div>
    <w:div w:id="2059626815">
      <w:bodyDiv w:val="1"/>
      <w:marLeft w:val="0"/>
      <w:marRight w:val="0"/>
      <w:marTop w:val="0"/>
      <w:marBottom w:val="0"/>
      <w:divBdr>
        <w:top w:val="none" w:sz="0" w:space="0" w:color="auto"/>
        <w:left w:val="none" w:sz="0" w:space="0" w:color="auto"/>
        <w:bottom w:val="none" w:sz="0" w:space="0" w:color="auto"/>
        <w:right w:val="none" w:sz="0" w:space="0" w:color="auto"/>
      </w:divBdr>
    </w:div>
    <w:div w:id="2059671365">
      <w:bodyDiv w:val="1"/>
      <w:marLeft w:val="0"/>
      <w:marRight w:val="0"/>
      <w:marTop w:val="0"/>
      <w:marBottom w:val="0"/>
      <w:divBdr>
        <w:top w:val="none" w:sz="0" w:space="0" w:color="auto"/>
        <w:left w:val="none" w:sz="0" w:space="0" w:color="auto"/>
        <w:bottom w:val="none" w:sz="0" w:space="0" w:color="auto"/>
        <w:right w:val="none" w:sz="0" w:space="0" w:color="auto"/>
      </w:divBdr>
    </w:div>
    <w:div w:id="2059891507">
      <w:bodyDiv w:val="1"/>
      <w:marLeft w:val="0"/>
      <w:marRight w:val="0"/>
      <w:marTop w:val="0"/>
      <w:marBottom w:val="0"/>
      <w:divBdr>
        <w:top w:val="none" w:sz="0" w:space="0" w:color="auto"/>
        <w:left w:val="none" w:sz="0" w:space="0" w:color="auto"/>
        <w:bottom w:val="none" w:sz="0" w:space="0" w:color="auto"/>
        <w:right w:val="none" w:sz="0" w:space="0" w:color="auto"/>
      </w:divBdr>
    </w:div>
    <w:div w:id="2060084052">
      <w:bodyDiv w:val="1"/>
      <w:marLeft w:val="0"/>
      <w:marRight w:val="0"/>
      <w:marTop w:val="0"/>
      <w:marBottom w:val="0"/>
      <w:divBdr>
        <w:top w:val="none" w:sz="0" w:space="0" w:color="auto"/>
        <w:left w:val="none" w:sz="0" w:space="0" w:color="auto"/>
        <w:bottom w:val="none" w:sz="0" w:space="0" w:color="auto"/>
        <w:right w:val="none" w:sz="0" w:space="0" w:color="auto"/>
      </w:divBdr>
    </w:div>
    <w:div w:id="2060207303">
      <w:bodyDiv w:val="1"/>
      <w:marLeft w:val="0"/>
      <w:marRight w:val="0"/>
      <w:marTop w:val="0"/>
      <w:marBottom w:val="0"/>
      <w:divBdr>
        <w:top w:val="none" w:sz="0" w:space="0" w:color="auto"/>
        <w:left w:val="none" w:sz="0" w:space="0" w:color="auto"/>
        <w:bottom w:val="none" w:sz="0" w:space="0" w:color="auto"/>
        <w:right w:val="none" w:sz="0" w:space="0" w:color="auto"/>
      </w:divBdr>
    </w:div>
    <w:div w:id="2060279717">
      <w:bodyDiv w:val="1"/>
      <w:marLeft w:val="0"/>
      <w:marRight w:val="0"/>
      <w:marTop w:val="0"/>
      <w:marBottom w:val="0"/>
      <w:divBdr>
        <w:top w:val="none" w:sz="0" w:space="0" w:color="auto"/>
        <w:left w:val="none" w:sz="0" w:space="0" w:color="auto"/>
        <w:bottom w:val="none" w:sz="0" w:space="0" w:color="auto"/>
        <w:right w:val="none" w:sz="0" w:space="0" w:color="auto"/>
      </w:divBdr>
    </w:div>
    <w:div w:id="2060280822">
      <w:bodyDiv w:val="1"/>
      <w:marLeft w:val="0"/>
      <w:marRight w:val="0"/>
      <w:marTop w:val="0"/>
      <w:marBottom w:val="0"/>
      <w:divBdr>
        <w:top w:val="none" w:sz="0" w:space="0" w:color="auto"/>
        <w:left w:val="none" w:sz="0" w:space="0" w:color="auto"/>
        <w:bottom w:val="none" w:sz="0" w:space="0" w:color="auto"/>
        <w:right w:val="none" w:sz="0" w:space="0" w:color="auto"/>
      </w:divBdr>
    </w:div>
    <w:div w:id="2060324833">
      <w:bodyDiv w:val="1"/>
      <w:marLeft w:val="0"/>
      <w:marRight w:val="0"/>
      <w:marTop w:val="0"/>
      <w:marBottom w:val="0"/>
      <w:divBdr>
        <w:top w:val="none" w:sz="0" w:space="0" w:color="auto"/>
        <w:left w:val="none" w:sz="0" w:space="0" w:color="auto"/>
        <w:bottom w:val="none" w:sz="0" w:space="0" w:color="auto"/>
        <w:right w:val="none" w:sz="0" w:space="0" w:color="auto"/>
      </w:divBdr>
    </w:div>
    <w:div w:id="2060477144">
      <w:bodyDiv w:val="1"/>
      <w:marLeft w:val="0"/>
      <w:marRight w:val="0"/>
      <w:marTop w:val="0"/>
      <w:marBottom w:val="0"/>
      <w:divBdr>
        <w:top w:val="none" w:sz="0" w:space="0" w:color="auto"/>
        <w:left w:val="none" w:sz="0" w:space="0" w:color="auto"/>
        <w:bottom w:val="none" w:sz="0" w:space="0" w:color="auto"/>
        <w:right w:val="none" w:sz="0" w:space="0" w:color="auto"/>
      </w:divBdr>
    </w:div>
    <w:div w:id="2060811848">
      <w:bodyDiv w:val="1"/>
      <w:marLeft w:val="0"/>
      <w:marRight w:val="0"/>
      <w:marTop w:val="0"/>
      <w:marBottom w:val="0"/>
      <w:divBdr>
        <w:top w:val="none" w:sz="0" w:space="0" w:color="auto"/>
        <w:left w:val="none" w:sz="0" w:space="0" w:color="auto"/>
        <w:bottom w:val="none" w:sz="0" w:space="0" w:color="auto"/>
        <w:right w:val="none" w:sz="0" w:space="0" w:color="auto"/>
      </w:divBdr>
    </w:div>
    <w:div w:id="2060860206">
      <w:bodyDiv w:val="1"/>
      <w:marLeft w:val="0"/>
      <w:marRight w:val="0"/>
      <w:marTop w:val="0"/>
      <w:marBottom w:val="0"/>
      <w:divBdr>
        <w:top w:val="none" w:sz="0" w:space="0" w:color="auto"/>
        <w:left w:val="none" w:sz="0" w:space="0" w:color="auto"/>
        <w:bottom w:val="none" w:sz="0" w:space="0" w:color="auto"/>
        <w:right w:val="none" w:sz="0" w:space="0" w:color="auto"/>
      </w:divBdr>
    </w:div>
    <w:div w:id="2060863861">
      <w:bodyDiv w:val="1"/>
      <w:marLeft w:val="0"/>
      <w:marRight w:val="0"/>
      <w:marTop w:val="0"/>
      <w:marBottom w:val="0"/>
      <w:divBdr>
        <w:top w:val="none" w:sz="0" w:space="0" w:color="auto"/>
        <w:left w:val="none" w:sz="0" w:space="0" w:color="auto"/>
        <w:bottom w:val="none" w:sz="0" w:space="0" w:color="auto"/>
        <w:right w:val="none" w:sz="0" w:space="0" w:color="auto"/>
      </w:divBdr>
    </w:div>
    <w:div w:id="2061201616">
      <w:bodyDiv w:val="1"/>
      <w:marLeft w:val="0"/>
      <w:marRight w:val="0"/>
      <w:marTop w:val="0"/>
      <w:marBottom w:val="0"/>
      <w:divBdr>
        <w:top w:val="none" w:sz="0" w:space="0" w:color="auto"/>
        <w:left w:val="none" w:sz="0" w:space="0" w:color="auto"/>
        <w:bottom w:val="none" w:sz="0" w:space="0" w:color="auto"/>
        <w:right w:val="none" w:sz="0" w:space="0" w:color="auto"/>
      </w:divBdr>
    </w:div>
    <w:div w:id="2061661047">
      <w:bodyDiv w:val="1"/>
      <w:marLeft w:val="0"/>
      <w:marRight w:val="0"/>
      <w:marTop w:val="0"/>
      <w:marBottom w:val="0"/>
      <w:divBdr>
        <w:top w:val="none" w:sz="0" w:space="0" w:color="auto"/>
        <w:left w:val="none" w:sz="0" w:space="0" w:color="auto"/>
        <w:bottom w:val="none" w:sz="0" w:space="0" w:color="auto"/>
        <w:right w:val="none" w:sz="0" w:space="0" w:color="auto"/>
      </w:divBdr>
    </w:div>
    <w:div w:id="2061829128">
      <w:bodyDiv w:val="1"/>
      <w:marLeft w:val="0"/>
      <w:marRight w:val="0"/>
      <w:marTop w:val="0"/>
      <w:marBottom w:val="0"/>
      <w:divBdr>
        <w:top w:val="none" w:sz="0" w:space="0" w:color="auto"/>
        <w:left w:val="none" w:sz="0" w:space="0" w:color="auto"/>
        <w:bottom w:val="none" w:sz="0" w:space="0" w:color="auto"/>
        <w:right w:val="none" w:sz="0" w:space="0" w:color="auto"/>
      </w:divBdr>
    </w:div>
    <w:div w:id="2061977783">
      <w:bodyDiv w:val="1"/>
      <w:marLeft w:val="0"/>
      <w:marRight w:val="0"/>
      <w:marTop w:val="0"/>
      <w:marBottom w:val="0"/>
      <w:divBdr>
        <w:top w:val="none" w:sz="0" w:space="0" w:color="auto"/>
        <w:left w:val="none" w:sz="0" w:space="0" w:color="auto"/>
        <w:bottom w:val="none" w:sz="0" w:space="0" w:color="auto"/>
        <w:right w:val="none" w:sz="0" w:space="0" w:color="auto"/>
      </w:divBdr>
    </w:div>
    <w:div w:id="2061979645">
      <w:bodyDiv w:val="1"/>
      <w:marLeft w:val="0"/>
      <w:marRight w:val="0"/>
      <w:marTop w:val="0"/>
      <w:marBottom w:val="0"/>
      <w:divBdr>
        <w:top w:val="none" w:sz="0" w:space="0" w:color="auto"/>
        <w:left w:val="none" w:sz="0" w:space="0" w:color="auto"/>
        <w:bottom w:val="none" w:sz="0" w:space="0" w:color="auto"/>
        <w:right w:val="none" w:sz="0" w:space="0" w:color="auto"/>
      </w:divBdr>
    </w:div>
    <w:div w:id="2062247114">
      <w:bodyDiv w:val="1"/>
      <w:marLeft w:val="0"/>
      <w:marRight w:val="0"/>
      <w:marTop w:val="0"/>
      <w:marBottom w:val="0"/>
      <w:divBdr>
        <w:top w:val="none" w:sz="0" w:space="0" w:color="auto"/>
        <w:left w:val="none" w:sz="0" w:space="0" w:color="auto"/>
        <w:bottom w:val="none" w:sz="0" w:space="0" w:color="auto"/>
        <w:right w:val="none" w:sz="0" w:space="0" w:color="auto"/>
      </w:divBdr>
    </w:div>
    <w:div w:id="2062316081">
      <w:bodyDiv w:val="1"/>
      <w:marLeft w:val="0"/>
      <w:marRight w:val="0"/>
      <w:marTop w:val="0"/>
      <w:marBottom w:val="0"/>
      <w:divBdr>
        <w:top w:val="none" w:sz="0" w:space="0" w:color="auto"/>
        <w:left w:val="none" w:sz="0" w:space="0" w:color="auto"/>
        <w:bottom w:val="none" w:sz="0" w:space="0" w:color="auto"/>
        <w:right w:val="none" w:sz="0" w:space="0" w:color="auto"/>
      </w:divBdr>
    </w:div>
    <w:div w:id="2062367185">
      <w:bodyDiv w:val="1"/>
      <w:marLeft w:val="0"/>
      <w:marRight w:val="0"/>
      <w:marTop w:val="0"/>
      <w:marBottom w:val="0"/>
      <w:divBdr>
        <w:top w:val="none" w:sz="0" w:space="0" w:color="auto"/>
        <w:left w:val="none" w:sz="0" w:space="0" w:color="auto"/>
        <w:bottom w:val="none" w:sz="0" w:space="0" w:color="auto"/>
        <w:right w:val="none" w:sz="0" w:space="0" w:color="auto"/>
      </w:divBdr>
    </w:div>
    <w:div w:id="2062439575">
      <w:bodyDiv w:val="1"/>
      <w:marLeft w:val="0"/>
      <w:marRight w:val="0"/>
      <w:marTop w:val="0"/>
      <w:marBottom w:val="0"/>
      <w:divBdr>
        <w:top w:val="none" w:sz="0" w:space="0" w:color="auto"/>
        <w:left w:val="none" w:sz="0" w:space="0" w:color="auto"/>
        <w:bottom w:val="none" w:sz="0" w:space="0" w:color="auto"/>
        <w:right w:val="none" w:sz="0" w:space="0" w:color="auto"/>
      </w:divBdr>
    </w:div>
    <w:div w:id="2062511534">
      <w:bodyDiv w:val="1"/>
      <w:marLeft w:val="0"/>
      <w:marRight w:val="0"/>
      <w:marTop w:val="0"/>
      <w:marBottom w:val="0"/>
      <w:divBdr>
        <w:top w:val="none" w:sz="0" w:space="0" w:color="auto"/>
        <w:left w:val="none" w:sz="0" w:space="0" w:color="auto"/>
        <w:bottom w:val="none" w:sz="0" w:space="0" w:color="auto"/>
        <w:right w:val="none" w:sz="0" w:space="0" w:color="auto"/>
      </w:divBdr>
    </w:div>
    <w:div w:id="2062555113">
      <w:bodyDiv w:val="1"/>
      <w:marLeft w:val="0"/>
      <w:marRight w:val="0"/>
      <w:marTop w:val="0"/>
      <w:marBottom w:val="0"/>
      <w:divBdr>
        <w:top w:val="none" w:sz="0" w:space="0" w:color="auto"/>
        <w:left w:val="none" w:sz="0" w:space="0" w:color="auto"/>
        <w:bottom w:val="none" w:sz="0" w:space="0" w:color="auto"/>
        <w:right w:val="none" w:sz="0" w:space="0" w:color="auto"/>
      </w:divBdr>
    </w:div>
    <w:div w:id="2062557728">
      <w:bodyDiv w:val="1"/>
      <w:marLeft w:val="0"/>
      <w:marRight w:val="0"/>
      <w:marTop w:val="0"/>
      <w:marBottom w:val="0"/>
      <w:divBdr>
        <w:top w:val="none" w:sz="0" w:space="0" w:color="auto"/>
        <w:left w:val="none" w:sz="0" w:space="0" w:color="auto"/>
        <w:bottom w:val="none" w:sz="0" w:space="0" w:color="auto"/>
        <w:right w:val="none" w:sz="0" w:space="0" w:color="auto"/>
      </w:divBdr>
    </w:div>
    <w:div w:id="2062903234">
      <w:bodyDiv w:val="1"/>
      <w:marLeft w:val="0"/>
      <w:marRight w:val="0"/>
      <w:marTop w:val="0"/>
      <w:marBottom w:val="0"/>
      <w:divBdr>
        <w:top w:val="none" w:sz="0" w:space="0" w:color="auto"/>
        <w:left w:val="none" w:sz="0" w:space="0" w:color="auto"/>
        <w:bottom w:val="none" w:sz="0" w:space="0" w:color="auto"/>
        <w:right w:val="none" w:sz="0" w:space="0" w:color="auto"/>
      </w:divBdr>
    </w:div>
    <w:div w:id="2063209327">
      <w:bodyDiv w:val="1"/>
      <w:marLeft w:val="0"/>
      <w:marRight w:val="0"/>
      <w:marTop w:val="0"/>
      <w:marBottom w:val="0"/>
      <w:divBdr>
        <w:top w:val="none" w:sz="0" w:space="0" w:color="auto"/>
        <w:left w:val="none" w:sz="0" w:space="0" w:color="auto"/>
        <w:bottom w:val="none" w:sz="0" w:space="0" w:color="auto"/>
        <w:right w:val="none" w:sz="0" w:space="0" w:color="auto"/>
      </w:divBdr>
    </w:div>
    <w:div w:id="2063483598">
      <w:bodyDiv w:val="1"/>
      <w:marLeft w:val="0"/>
      <w:marRight w:val="0"/>
      <w:marTop w:val="0"/>
      <w:marBottom w:val="0"/>
      <w:divBdr>
        <w:top w:val="none" w:sz="0" w:space="0" w:color="auto"/>
        <w:left w:val="none" w:sz="0" w:space="0" w:color="auto"/>
        <w:bottom w:val="none" w:sz="0" w:space="0" w:color="auto"/>
        <w:right w:val="none" w:sz="0" w:space="0" w:color="auto"/>
      </w:divBdr>
    </w:div>
    <w:div w:id="2063551274">
      <w:bodyDiv w:val="1"/>
      <w:marLeft w:val="0"/>
      <w:marRight w:val="0"/>
      <w:marTop w:val="0"/>
      <w:marBottom w:val="0"/>
      <w:divBdr>
        <w:top w:val="none" w:sz="0" w:space="0" w:color="auto"/>
        <w:left w:val="none" w:sz="0" w:space="0" w:color="auto"/>
        <w:bottom w:val="none" w:sz="0" w:space="0" w:color="auto"/>
        <w:right w:val="none" w:sz="0" w:space="0" w:color="auto"/>
      </w:divBdr>
    </w:div>
    <w:div w:id="2063602867">
      <w:bodyDiv w:val="1"/>
      <w:marLeft w:val="0"/>
      <w:marRight w:val="0"/>
      <w:marTop w:val="0"/>
      <w:marBottom w:val="0"/>
      <w:divBdr>
        <w:top w:val="none" w:sz="0" w:space="0" w:color="auto"/>
        <w:left w:val="none" w:sz="0" w:space="0" w:color="auto"/>
        <w:bottom w:val="none" w:sz="0" w:space="0" w:color="auto"/>
        <w:right w:val="none" w:sz="0" w:space="0" w:color="auto"/>
      </w:divBdr>
    </w:div>
    <w:div w:id="2063870957">
      <w:bodyDiv w:val="1"/>
      <w:marLeft w:val="0"/>
      <w:marRight w:val="0"/>
      <w:marTop w:val="0"/>
      <w:marBottom w:val="0"/>
      <w:divBdr>
        <w:top w:val="none" w:sz="0" w:space="0" w:color="auto"/>
        <w:left w:val="none" w:sz="0" w:space="0" w:color="auto"/>
        <w:bottom w:val="none" w:sz="0" w:space="0" w:color="auto"/>
        <w:right w:val="none" w:sz="0" w:space="0" w:color="auto"/>
      </w:divBdr>
    </w:div>
    <w:div w:id="2064137103">
      <w:bodyDiv w:val="1"/>
      <w:marLeft w:val="0"/>
      <w:marRight w:val="0"/>
      <w:marTop w:val="0"/>
      <w:marBottom w:val="0"/>
      <w:divBdr>
        <w:top w:val="none" w:sz="0" w:space="0" w:color="auto"/>
        <w:left w:val="none" w:sz="0" w:space="0" w:color="auto"/>
        <w:bottom w:val="none" w:sz="0" w:space="0" w:color="auto"/>
        <w:right w:val="none" w:sz="0" w:space="0" w:color="auto"/>
      </w:divBdr>
    </w:div>
    <w:div w:id="2064789920">
      <w:bodyDiv w:val="1"/>
      <w:marLeft w:val="0"/>
      <w:marRight w:val="0"/>
      <w:marTop w:val="0"/>
      <w:marBottom w:val="0"/>
      <w:divBdr>
        <w:top w:val="none" w:sz="0" w:space="0" w:color="auto"/>
        <w:left w:val="none" w:sz="0" w:space="0" w:color="auto"/>
        <w:bottom w:val="none" w:sz="0" w:space="0" w:color="auto"/>
        <w:right w:val="none" w:sz="0" w:space="0" w:color="auto"/>
      </w:divBdr>
    </w:div>
    <w:div w:id="2064980537">
      <w:bodyDiv w:val="1"/>
      <w:marLeft w:val="0"/>
      <w:marRight w:val="0"/>
      <w:marTop w:val="0"/>
      <w:marBottom w:val="0"/>
      <w:divBdr>
        <w:top w:val="none" w:sz="0" w:space="0" w:color="auto"/>
        <w:left w:val="none" w:sz="0" w:space="0" w:color="auto"/>
        <w:bottom w:val="none" w:sz="0" w:space="0" w:color="auto"/>
        <w:right w:val="none" w:sz="0" w:space="0" w:color="auto"/>
      </w:divBdr>
    </w:div>
    <w:div w:id="2065251179">
      <w:bodyDiv w:val="1"/>
      <w:marLeft w:val="0"/>
      <w:marRight w:val="0"/>
      <w:marTop w:val="0"/>
      <w:marBottom w:val="0"/>
      <w:divBdr>
        <w:top w:val="none" w:sz="0" w:space="0" w:color="auto"/>
        <w:left w:val="none" w:sz="0" w:space="0" w:color="auto"/>
        <w:bottom w:val="none" w:sz="0" w:space="0" w:color="auto"/>
        <w:right w:val="none" w:sz="0" w:space="0" w:color="auto"/>
      </w:divBdr>
    </w:div>
    <w:div w:id="2065369786">
      <w:bodyDiv w:val="1"/>
      <w:marLeft w:val="0"/>
      <w:marRight w:val="0"/>
      <w:marTop w:val="0"/>
      <w:marBottom w:val="0"/>
      <w:divBdr>
        <w:top w:val="none" w:sz="0" w:space="0" w:color="auto"/>
        <w:left w:val="none" w:sz="0" w:space="0" w:color="auto"/>
        <w:bottom w:val="none" w:sz="0" w:space="0" w:color="auto"/>
        <w:right w:val="none" w:sz="0" w:space="0" w:color="auto"/>
      </w:divBdr>
    </w:div>
    <w:div w:id="2065373629">
      <w:bodyDiv w:val="1"/>
      <w:marLeft w:val="0"/>
      <w:marRight w:val="0"/>
      <w:marTop w:val="0"/>
      <w:marBottom w:val="0"/>
      <w:divBdr>
        <w:top w:val="none" w:sz="0" w:space="0" w:color="auto"/>
        <w:left w:val="none" w:sz="0" w:space="0" w:color="auto"/>
        <w:bottom w:val="none" w:sz="0" w:space="0" w:color="auto"/>
        <w:right w:val="none" w:sz="0" w:space="0" w:color="auto"/>
      </w:divBdr>
    </w:div>
    <w:div w:id="2065639609">
      <w:bodyDiv w:val="1"/>
      <w:marLeft w:val="0"/>
      <w:marRight w:val="0"/>
      <w:marTop w:val="0"/>
      <w:marBottom w:val="0"/>
      <w:divBdr>
        <w:top w:val="none" w:sz="0" w:space="0" w:color="auto"/>
        <w:left w:val="none" w:sz="0" w:space="0" w:color="auto"/>
        <w:bottom w:val="none" w:sz="0" w:space="0" w:color="auto"/>
        <w:right w:val="none" w:sz="0" w:space="0" w:color="auto"/>
      </w:divBdr>
    </w:div>
    <w:div w:id="2065718057">
      <w:bodyDiv w:val="1"/>
      <w:marLeft w:val="0"/>
      <w:marRight w:val="0"/>
      <w:marTop w:val="0"/>
      <w:marBottom w:val="0"/>
      <w:divBdr>
        <w:top w:val="none" w:sz="0" w:space="0" w:color="auto"/>
        <w:left w:val="none" w:sz="0" w:space="0" w:color="auto"/>
        <w:bottom w:val="none" w:sz="0" w:space="0" w:color="auto"/>
        <w:right w:val="none" w:sz="0" w:space="0" w:color="auto"/>
      </w:divBdr>
    </w:div>
    <w:div w:id="2066293505">
      <w:bodyDiv w:val="1"/>
      <w:marLeft w:val="0"/>
      <w:marRight w:val="0"/>
      <w:marTop w:val="0"/>
      <w:marBottom w:val="0"/>
      <w:divBdr>
        <w:top w:val="none" w:sz="0" w:space="0" w:color="auto"/>
        <w:left w:val="none" w:sz="0" w:space="0" w:color="auto"/>
        <w:bottom w:val="none" w:sz="0" w:space="0" w:color="auto"/>
        <w:right w:val="none" w:sz="0" w:space="0" w:color="auto"/>
      </w:divBdr>
    </w:div>
    <w:div w:id="2066297812">
      <w:bodyDiv w:val="1"/>
      <w:marLeft w:val="0"/>
      <w:marRight w:val="0"/>
      <w:marTop w:val="0"/>
      <w:marBottom w:val="0"/>
      <w:divBdr>
        <w:top w:val="none" w:sz="0" w:space="0" w:color="auto"/>
        <w:left w:val="none" w:sz="0" w:space="0" w:color="auto"/>
        <w:bottom w:val="none" w:sz="0" w:space="0" w:color="auto"/>
        <w:right w:val="none" w:sz="0" w:space="0" w:color="auto"/>
      </w:divBdr>
    </w:div>
    <w:div w:id="2066827023">
      <w:bodyDiv w:val="1"/>
      <w:marLeft w:val="0"/>
      <w:marRight w:val="0"/>
      <w:marTop w:val="0"/>
      <w:marBottom w:val="0"/>
      <w:divBdr>
        <w:top w:val="none" w:sz="0" w:space="0" w:color="auto"/>
        <w:left w:val="none" w:sz="0" w:space="0" w:color="auto"/>
        <w:bottom w:val="none" w:sz="0" w:space="0" w:color="auto"/>
        <w:right w:val="none" w:sz="0" w:space="0" w:color="auto"/>
      </w:divBdr>
    </w:div>
    <w:div w:id="2067416445">
      <w:bodyDiv w:val="1"/>
      <w:marLeft w:val="0"/>
      <w:marRight w:val="0"/>
      <w:marTop w:val="0"/>
      <w:marBottom w:val="0"/>
      <w:divBdr>
        <w:top w:val="none" w:sz="0" w:space="0" w:color="auto"/>
        <w:left w:val="none" w:sz="0" w:space="0" w:color="auto"/>
        <w:bottom w:val="none" w:sz="0" w:space="0" w:color="auto"/>
        <w:right w:val="none" w:sz="0" w:space="0" w:color="auto"/>
      </w:divBdr>
    </w:div>
    <w:div w:id="2067560321">
      <w:bodyDiv w:val="1"/>
      <w:marLeft w:val="0"/>
      <w:marRight w:val="0"/>
      <w:marTop w:val="0"/>
      <w:marBottom w:val="0"/>
      <w:divBdr>
        <w:top w:val="none" w:sz="0" w:space="0" w:color="auto"/>
        <w:left w:val="none" w:sz="0" w:space="0" w:color="auto"/>
        <w:bottom w:val="none" w:sz="0" w:space="0" w:color="auto"/>
        <w:right w:val="none" w:sz="0" w:space="0" w:color="auto"/>
      </w:divBdr>
    </w:div>
    <w:div w:id="2067607604">
      <w:bodyDiv w:val="1"/>
      <w:marLeft w:val="0"/>
      <w:marRight w:val="0"/>
      <w:marTop w:val="0"/>
      <w:marBottom w:val="0"/>
      <w:divBdr>
        <w:top w:val="none" w:sz="0" w:space="0" w:color="auto"/>
        <w:left w:val="none" w:sz="0" w:space="0" w:color="auto"/>
        <w:bottom w:val="none" w:sz="0" w:space="0" w:color="auto"/>
        <w:right w:val="none" w:sz="0" w:space="0" w:color="auto"/>
      </w:divBdr>
    </w:div>
    <w:div w:id="2067608755">
      <w:bodyDiv w:val="1"/>
      <w:marLeft w:val="0"/>
      <w:marRight w:val="0"/>
      <w:marTop w:val="0"/>
      <w:marBottom w:val="0"/>
      <w:divBdr>
        <w:top w:val="none" w:sz="0" w:space="0" w:color="auto"/>
        <w:left w:val="none" w:sz="0" w:space="0" w:color="auto"/>
        <w:bottom w:val="none" w:sz="0" w:space="0" w:color="auto"/>
        <w:right w:val="none" w:sz="0" w:space="0" w:color="auto"/>
      </w:divBdr>
    </w:div>
    <w:div w:id="2067989249">
      <w:bodyDiv w:val="1"/>
      <w:marLeft w:val="0"/>
      <w:marRight w:val="0"/>
      <w:marTop w:val="0"/>
      <w:marBottom w:val="0"/>
      <w:divBdr>
        <w:top w:val="none" w:sz="0" w:space="0" w:color="auto"/>
        <w:left w:val="none" w:sz="0" w:space="0" w:color="auto"/>
        <w:bottom w:val="none" w:sz="0" w:space="0" w:color="auto"/>
        <w:right w:val="none" w:sz="0" w:space="0" w:color="auto"/>
      </w:divBdr>
    </w:div>
    <w:div w:id="2068145035">
      <w:bodyDiv w:val="1"/>
      <w:marLeft w:val="0"/>
      <w:marRight w:val="0"/>
      <w:marTop w:val="0"/>
      <w:marBottom w:val="0"/>
      <w:divBdr>
        <w:top w:val="none" w:sz="0" w:space="0" w:color="auto"/>
        <w:left w:val="none" w:sz="0" w:space="0" w:color="auto"/>
        <w:bottom w:val="none" w:sz="0" w:space="0" w:color="auto"/>
        <w:right w:val="none" w:sz="0" w:space="0" w:color="auto"/>
      </w:divBdr>
    </w:div>
    <w:div w:id="2068381952">
      <w:bodyDiv w:val="1"/>
      <w:marLeft w:val="0"/>
      <w:marRight w:val="0"/>
      <w:marTop w:val="0"/>
      <w:marBottom w:val="0"/>
      <w:divBdr>
        <w:top w:val="none" w:sz="0" w:space="0" w:color="auto"/>
        <w:left w:val="none" w:sz="0" w:space="0" w:color="auto"/>
        <w:bottom w:val="none" w:sz="0" w:space="0" w:color="auto"/>
        <w:right w:val="none" w:sz="0" w:space="0" w:color="auto"/>
      </w:divBdr>
    </w:div>
    <w:div w:id="2068410387">
      <w:bodyDiv w:val="1"/>
      <w:marLeft w:val="0"/>
      <w:marRight w:val="0"/>
      <w:marTop w:val="0"/>
      <w:marBottom w:val="0"/>
      <w:divBdr>
        <w:top w:val="none" w:sz="0" w:space="0" w:color="auto"/>
        <w:left w:val="none" w:sz="0" w:space="0" w:color="auto"/>
        <w:bottom w:val="none" w:sz="0" w:space="0" w:color="auto"/>
        <w:right w:val="none" w:sz="0" w:space="0" w:color="auto"/>
      </w:divBdr>
    </w:div>
    <w:div w:id="2068414225">
      <w:bodyDiv w:val="1"/>
      <w:marLeft w:val="0"/>
      <w:marRight w:val="0"/>
      <w:marTop w:val="0"/>
      <w:marBottom w:val="0"/>
      <w:divBdr>
        <w:top w:val="none" w:sz="0" w:space="0" w:color="auto"/>
        <w:left w:val="none" w:sz="0" w:space="0" w:color="auto"/>
        <w:bottom w:val="none" w:sz="0" w:space="0" w:color="auto"/>
        <w:right w:val="none" w:sz="0" w:space="0" w:color="auto"/>
      </w:divBdr>
    </w:div>
    <w:div w:id="2068452466">
      <w:bodyDiv w:val="1"/>
      <w:marLeft w:val="0"/>
      <w:marRight w:val="0"/>
      <w:marTop w:val="0"/>
      <w:marBottom w:val="0"/>
      <w:divBdr>
        <w:top w:val="none" w:sz="0" w:space="0" w:color="auto"/>
        <w:left w:val="none" w:sz="0" w:space="0" w:color="auto"/>
        <w:bottom w:val="none" w:sz="0" w:space="0" w:color="auto"/>
        <w:right w:val="none" w:sz="0" w:space="0" w:color="auto"/>
      </w:divBdr>
    </w:div>
    <w:div w:id="2068455693">
      <w:bodyDiv w:val="1"/>
      <w:marLeft w:val="0"/>
      <w:marRight w:val="0"/>
      <w:marTop w:val="0"/>
      <w:marBottom w:val="0"/>
      <w:divBdr>
        <w:top w:val="none" w:sz="0" w:space="0" w:color="auto"/>
        <w:left w:val="none" w:sz="0" w:space="0" w:color="auto"/>
        <w:bottom w:val="none" w:sz="0" w:space="0" w:color="auto"/>
        <w:right w:val="none" w:sz="0" w:space="0" w:color="auto"/>
      </w:divBdr>
    </w:div>
    <w:div w:id="2068842114">
      <w:bodyDiv w:val="1"/>
      <w:marLeft w:val="0"/>
      <w:marRight w:val="0"/>
      <w:marTop w:val="0"/>
      <w:marBottom w:val="0"/>
      <w:divBdr>
        <w:top w:val="none" w:sz="0" w:space="0" w:color="auto"/>
        <w:left w:val="none" w:sz="0" w:space="0" w:color="auto"/>
        <w:bottom w:val="none" w:sz="0" w:space="0" w:color="auto"/>
        <w:right w:val="none" w:sz="0" w:space="0" w:color="auto"/>
      </w:divBdr>
    </w:div>
    <w:div w:id="2069573673">
      <w:bodyDiv w:val="1"/>
      <w:marLeft w:val="0"/>
      <w:marRight w:val="0"/>
      <w:marTop w:val="0"/>
      <w:marBottom w:val="0"/>
      <w:divBdr>
        <w:top w:val="none" w:sz="0" w:space="0" w:color="auto"/>
        <w:left w:val="none" w:sz="0" w:space="0" w:color="auto"/>
        <w:bottom w:val="none" w:sz="0" w:space="0" w:color="auto"/>
        <w:right w:val="none" w:sz="0" w:space="0" w:color="auto"/>
      </w:divBdr>
    </w:div>
    <w:div w:id="2069692460">
      <w:bodyDiv w:val="1"/>
      <w:marLeft w:val="0"/>
      <w:marRight w:val="0"/>
      <w:marTop w:val="0"/>
      <w:marBottom w:val="0"/>
      <w:divBdr>
        <w:top w:val="none" w:sz="0" w:space="0" w:color="auto"/>
        <w:left w:val="none" w:sz="0" w:space="0" w:color="auto"/>
        <w:bottom w:val="none" w:sz="0" w:space="0" w:color="auto"/>
        <w:right w:val="none" w:sz="0" w:space="0" w:color="auto"/>
      </w:divBdr>
    </w:div>
    <w:div w:id="2069720121">
      <w:bodyDiv w:val="1"/>
      <w:marLeft w:val="0"/>
      <w:marRight w:val="0"/>
      <w:marTop w:val="0"/>
      <w:marBottom w:val="0"/>
      <w:divBdr>
        <w:top w:val="none" w:sz="0" w:space="0" w:color="auto"/>
        <w:left w:val="none" w:sz="0" w:space="0" w:color="auto"/>
        <w:bottom w:val="none" w:sz="0" w:space="0" w:color="auto"/>
        <w:right w:val="none" w:sz="0" w:space="0" w:color="auto"/>
      </w:divBdr>
    </w:div>
    <w:div w:id="2069720991">
      <w:bodyDiv w:val="1"/>
      <w:marLeft w:val="0"/>
      <w:marRight w:val="0"/>
      <w:marTop w:val="0"/>
      <w:marBottom w:val="0"/>
      <w:divBdr>
        <w:top w:val="none" w:sz="0" w:space="0" w:color="auto"/>
        <w:left w:val="none" w:sz="0" w:space="0" w:color="auto"/>
        <w:bottom w:val="none" w:sz="0" w:space="0" w:color="auto"/>
        <w:right w:val="none" w:sz="0" w:space="0" w:color="auto"/>
      </w:divBdr>
    </w:div>
    <w:div w:id="2069762682">
      <w:bodyDiv w:val="1"/>
      <w:marLeft w:val="0"/>
      <w:marRight w:val="0"/>
      <w:marTop w:val="0"/>
      <w:marBottom w:val="0"/>
      <w:divBdr>
        <w:top w:val="none" w:sz="0" w:space="0" w:color="auto"/>
        <w:left w:val="none" w:sz="0" w:space="0" w:color="auto"/>
        <w:bottom w:val="none" w:sz="0" w:space="0" w:color="auto"/>
        <w:right w:val="none" w:sz="0" w:space="0" w:color="auto"/>
      </w:divBdr>
    </w:div>
    <w:div w:id="2070035490">
      <w:bodyDiv w:val="1"/>
      <w:marLeft w:val="0"/>
      <w:marRight w:val="0"/>
      <w:marTop w:val="0"/>
      <w:marBottom w:val="0"/>
      <w:divBdr>
        <w:top w:val="none" w:sz="0" w:space="0" w:color="auto"/>
        <w:left w:val="none" w:sz="0" w:space="0" w:color="auto"/>
        <w:bottom w:val="none" w:sz="0" w:space="0" w:color="auto"/>
        <w:right w:val="none" w:sz="0" w:space="0" w:color="auto"/>
      </w:divBdr>
    </w:div>
    <w:div w:id="2070221560">
      <w:bodyDiv w:val="1"/>
      <w:marLeft w:val="0"/>
      <w:marRight w:val="0"/>
      <w:marTop w:val="0"/>
      <w:marBottom w:val="0"/>
      <w:divBdr>
        <w:top w:val="none" w:sz="0" w:space="0" w:color="auto"/>
        <w:left w:val="none" w:sz="0" w:space="0" w:color="auto"/>
        <w:bottom w:val="none" w:sz="0" w:space="0" w:color="auto"/>
        <w:right w:val="none" w:sz="0" w:space="0" w:color="auto"/>
      </w:divBdr>
    </w:div>
    <w:div w:id="2070301242">
      <w:bodyDiv w:val="1"/>
      <w:marLeft w:val="0"/>
      <w:marRight w:val="0"/>
      <w:marTop w:val="0"/>
      <w:marBottom w:val="0"/>
      <w:divBdr>
        <w:top w:val="none" w:sz="0" w:space="0" w:color="auto"/>
        <w:left w:val="none" w:sz="0" w:space="0" w:color="auto"/>
        <w:bottom w:val="none" w:sz="0" w:space="0" w:color="auto"/>
        <w:right w:val="none" w:sz="0" w:space="0" w:color="auto"/>
      </w:divBdr>
    </w:div>
    <w:div w:id="2070761721">
      <w:bodyDiv w:val="1"/>
      <w:marLeft w:val="0"/>
      <w:marRight w:val="0"/>
      <w:marTop w:val="0"/>
      <w:marBottom w:val="0"/>
      <w:divBdr>
        <w:top w:val="none" w:sz="0" w:space="0" w:color="auto"/>
        <w:left w:val="none" w:sz="0" w:space="0" w:color="auto"/>
        <w:bottom w:val="none" w:sz="0" w:space="0" w:color="auto"/>
        <w:right w:val="none" w:sz="0" w:space="0" w:color="auto"/>
      </w:divBdr>
    </w:div>
    <w:div w:id="2070956071">
      <w:bodyDiv w:val="1"/>
      <w:marLeft w:val="0"/>
      <w:marRight w:val="0"/>
      <w:marTop w:val="0"/>
      <w:marBottom w:val="0"/>
      <w:divBdr>
        <w:top w:val="none" w:sz="0" w:space="0" w:color="auto"/>
        <w:left w:val="none" w:sz="0" w:space="0" w:color="auto"/>
        <w:bottom w:val="none" w:sz="0" w:space="0" w:color="auto"/>
        <w:right w:val="none" w:sz="0" w:space="0" w:color="auto"/>
      </w:divBdr>
    </w:div>
    <w:div w:id="2071151361">
      <w:bodyDiv w:val="1"/>
      <w:marLeft w:val="0"/>
      <w:marRight w:val="0"/>
      <w:marTop w:val="0"/>
      <w:marBottom w:val="0"/>
      <w:divBdr>
        <w:top w:val="none" w:sz="0" w:space="0" w:color="auto"/>
        <w:left w:val="none" w:sz="0" w:space="0" w:color="auto"/>
        <w:bottom w:val="none" w:sz="0" w:space="0" w:color="auto"/>
        <w:right w:val="none" w:sz="0" w:space="0" w:color="auto"/>
      </w:divBdr>
    </w:div>
    <w:div w:id="2071271298">
      <w:bodyDiv w:val="1"/>
      <w:marLeft w:val="0"/>
      <w:marRight w:val="0"/>
      <w:marTop w:val="0"/>
      <w:marBottom w:val="0"/>
      <w:divBdr>
        <w:top w:val="none" w:sz="0" w:space="0" w:color="auto"/>
        <w:left w:val="none" w:sz="0" w:space="0" w:color="auto"/>
        <w:bottom w:val="none" w:sz="0" w:space="0" w:color="auto"/>
        <w:right w:val="none" w:sz="0" w:space="0" w:color="auto"/>
      </w:divBdr>
    </w:div>
    <w:div w:id="2071340309">
      <w:bodyDiv w:val="1"/>
      <w:marLeft w:val="0"/>
      <w:marRight w:val="0"/>
      <w:marTop w:val="0"/>
      <w:marBottom w:val="0"/>
      <w:divBdr>
        <w:top w:val="none" w:sz="0" w:space="0" w:color="auto"/>
        <w:left w:val="none" w:sz="0" w:space="0" w:color="auto"/>
        <w:bottom w:val="none" w:sz="0" w:space="0" w:color="auto"/>
        <w:right w:val="none" w:sz="0" w:space="0" w:color="auto"/>
      </w:divBdr>
    </w:div>
    <w:div w:id="2071492103">
      <w:bodyDiv w:val="1"/>
      <w:marLeft w:val="0"/>
      <w:marRight w:val="0"/>
      <w:marTop w:val="0"/>
      <w:marBottom w:val="0"/>
      <w:divBdr>
        <w:top w:val="none" w:sz="0" w:space="0" w:color="auto"/>
        <w:left w:val="none" w:sz="0" w:space="0" w:color="auto"/>
        <w:bottom w:val="none" w:sz="0" w:space="0" w:color="auto"/>
        <w:right w:val="none" w:sz="0" w:space="0" w:color="auto"/>
      </w:divBdr>
    </w:div>
    <w:div w:id="2071728613">
      <w:bodyDiv w:val="1"/>
      <w:marLeft w:val="0"/>
      <w:marRight w:val="0"/>
      <w:marTop w:val="0"/>
      <w:marBottom w:val="0"/>
      <w:divBdr>
        <w:top w:val="none" w:sz="0" w:space="0" w:color="auto"/>
        <w:left w:val="none" w:sz="0" w:space="0" w:color="auto"/>
        <w:bottom w:val="none" w:sz="0" w:space="0" w:color="auto"/>
        <w:right w:val="none" w:sz="0" w:space="0" w:color="auto"/>
      </w:divBdr>
    </w:div>
    <w:div w:id="2071732050">
      <w:bodyDiv w:val="1"/>
      <w:marLeft w:val="0"/>
      <w:marRight w:val="0"/>
      <w:marTop w:val="0"/>
      <w:marBottom w:val="0"/>
      <w:divBdr>
        <w:top w:val="none" w:sz="0" w:space="0" w:color="auto"/>
        <w:left w:val="none" w:sz="0" w:space="0" w:color="auto"/>
        <w:bottom w:val="none" w:sz="0" w:space="0" w:color="auto"/>
        <w:right w:val="none" w:sz="0" w:space="0" w:color="auto"/>
      </w:divBdr>
    </w:div>
    <w:div w:id="2072120007">
      <w:bodyDiv w:val="1"/>
      <w:marLeft w:val="0"/>
      <w:marRight w:val="0"/>
      <w:marTop w:val="0"/>
      <w:marBottom w:val="0"/>
      <w:divBdr>
        <w:top w:val="none" w:sz="0" w:space="0" w:color="auto"/>
        <w:left w:val="none" w:sz="0" w:space="0" w:color="auto"/>
        <w:bottom w:val="none" w:sz="0" w:space="0" w:color="auto"/>
        <w:right w:val="none" w:sz="0" w:space="0" w:color="auto"/>
      </w:divBdr>
    </w:div>
    <w:div w:id="2072534001">
      <w:bodyDiv w:val="1"/>
      <w:marLeft w:val="0"/>
      <w:marRight w:val="0"/>
      <w:marTop w:val="0"/>
      <w:marBottom w:val="0"/>
      <w:divBdr>
        <w:top w:val="none" w:sz="0" w:space="0" w:color="auto"/>
        <w:left w:val="none" w:sz="0" w:space="0" w:color="auto"/>
        <w:bottom w:val="none" w:sz="0" w:space="0" w:color="auto"/>
        <w:right w:val="none" w:sz="0" w:space="0" w:color="auto"/>
      </w:divBdr>
    </w:div>
    <w:div w:id="2072654498">
      <w:bodyDiv w:val="1"/>
      <w:marLeft w:val="0"/>
      <w:marRight w:val="0"/>
      <w:marTop w:val="0"/>
      <w:marBottom w:val="0"/>
      <w:divBdr>
        <w:top w:val="none" w:sz="0" w:space="0" w:color="auto"/>
        <w:left w:val="none" w:sz="0" w:space="0" w:color="auto"/>
        <w:bottom w:val="none" w:sz="0" w:space="0" w:color="auto"/>
        <w:right w:val="none" w:sz="0" w:space="0" w:color="auto"/>
      </w:divBdr>
    </w:div>
    <w:div w:id="2072803013">
      <w:bodyDiv w:val="1"/>
      <w:marLeft w:val="0"/>
      <w:marRight w:val="0"/>
      <w:marTop w:val="0"/>
      <w:marBottom w:val="0"/>
      <w:divBdr>
        <w:top w:val="none" w:sz="0" w:space="0" w:color="auto"/>
        <w:left w:val="none" w:sz="0" w:space="0" w:color="auto"/>
        <w:bottom w:val="none" w:sz="0" w:space="0" w:color="auto"/>
        <w:right w:val="none" w:sz="0" w:space="0" w:color="auto"/>
      </w:divBdr>
    </w:div>
    <w:div w:id="2072997670">
      <w:bodyDiv w:val="1"/>
      <w:marLeft w:val="0"/>
      <w:marRight w:val="0"/>
      <w:marTop w:val="0"/>
      <w:marBottom w:val="0"/>
      <w:divBdr>
        <w:top w:val="none" w:sz="0" w:space="0" w:color="auto"/>
        <w:left w:val="none" w:sz="0" w:space="0" w:color="auto"/>
        <w:bottom w:val="none" w:sz="0" w:space="0" w:color="auto"/>
        <w:right w:val="none" w:sz="0" w:space="0" w:color="auto"/>
      </w:divBdr>
    </w:div>
    <w:div w:id="2073430061">
      <w:bodyDiv w:val="1"/>
      <w:marLeft w:val="0"/>
      <w:marRight w:val="0"/>
      <w:marTop w:val="0"/>
      <w:marBottom w:val="0"/>
      <w:divBdr>
        <w:top w:val="none" w:sz="0" w:space="0" w:color="auto"/>
        <w:left w:val="none" w:sz="0" w:space="0" w:color="auto"/>
        <w:bottom w:val="none" w:sz="0" w:space="0" w:color="auto"/>
        <w:right w:val="none" w:sz="0" w:space="0" w:color="auto"/>
      </w:divBdr>
    </w:div>
    <w:div w:id="2073843064">
      <w:bodyDiv w:val="1"/>
      <w:marLeft w:val="0"/>
      <w:marRight w:val="0"/>
      <w:marTop w:val="0"/>
      <w:marBottom w:val="0"/>
      <w:divBdr>
        <w:top w:val="none" w:sz="0" w:space="0" w:color="auto"/>
        <w:left w:val="none" w:sz="0" w:space="0" w:color="auto"/>
        <w:bottom w:val="none" w:sz="0" w:space="0" w:color="auto"/>
        <w:right w:val="none" w:sz="0" w:space="0" w:color="auto"/>
      </w:divBdr>
    </w:div>
    <w:div w:id="2073918310">
      <w:bodyDiv w:val="1"/>
      <w:marLeft w:val="0"/>
      <w:marRight w:val="0"/>
      <w:marTop w:val="0"/>
      <w:marBottom w:val="0"/>
      <w:divBdr>
        <w:top w:val="none" w:sz="0" w:space="0" w:color="auto"/>
        <w:left w:val="none" w:sz="0" w:space="0" w:color="auto"/>
        <w:bottom w:val="none" w:sz="0" w:space="0" w:color="auto"/>
        <w:right w:val="none" w:sz="0" w:space="0" w:color="auto"/>
      </w:divBdr>
    </w:div>
    <w:div w:id="2073961463">
      <w:bodyDiv w:val="1"/>
      <w:marLeft w:val="0"/>
      <w:marRight w:val="0"/>
      <w:marTop w:val="0"/>
      <w:marBottom w:val="0"/>
      <w:divBdr>
        <w:top w:val="none" w:sz="0" w:space="0" w:color="auto"/>
        <w:left w:val="none" w:sz="0" w:space="0" w:color="auto"/>
        <w:bottom w:val="none" w:sz="0" w:space="0" w:color="auto"/>
        <w:right w:val="none" w:sz="0" w:space="0" w:color="auto"/>
      </w:divBdr>
    </w:div>
    <w:div w:id="2074542237">
      <w:bodyDiv w:val="1"/>
      <w:marLeft w:val="0"/>
      <w:marRight w:val="0"/>
      <w:marTop w:val="0"/>
      <w:marBottom w:val="0"/>
      <w:divBdr>
        <w:top w:val="none" w:sz="0" w:space="0" w:color="auto"/>
        <w:left w:val="none" w:sz="0" w:space="0" w:color="auto"/>
        <w:bottom w:val="none" w:sz="0" w:space="0" w:color="auto"/>
        <w:right w:val="none" w:sz="0" w:space="0" w:color="auto"/>
      </w:divBdr>
    </w:div>
    <w:div w:id="2075161335">
      <w:bodyDiv w:val="1"/>
      <w:marLeft w:val="0"/>
      <w:marRight w:val="0"/>
      <w:marTop w:val="0"/>
      <w:marBottom w:val="0"/>
      <w:divBdr>
        <w:top w:val="none" w:sz="0" w:space="0" w:color="auto"/>
        <w:left w:val="none" w:sz="0" w:space="0" w:color="auto"/>
        <w:bottom w:val="none" w:sz="0" w:space="0" w:color="auto"/>
        <w:right w:val="none" w:sz="0" w:space="0" w:color="auto"/>
      </w:divBdr>
    </w:div>
    <w:div w:id="2075279043">
      <w:bodyDiv w:val="1"/>
      <w:marLeft w:val="0"/>
      <w:marRight w:val="0"/>
      <w:marTop w:val="0"/>
      <w:marBottom w:val="0"/>
      <w:divBdr>
        <w:top w:val="none" w:sz="0" w:space="0" w:color="auto"/>
        <w:left w:val="none" w:sz="0" w:space="0" w:color="auto"/>
        <w:bottom w:val="none" w:sz="0" w:space="0" w:color="auto"/>
        <w:right w:val="none" w:sz="0" w:space="0" w:color="auto"/>
      </w:divBdr>
    </w:div>
    <w:div w:id="2075468561">
      <w:bodyDiv w:val="1"/>
      <w:marLeft w:val="0"/>
      <w:marRight w:val="0"/>
      <w:marTop w:val="0"/>
      <w:marBottom w:val="0"/>
      <w:divBdr>
        <w:top w:val="none" w:sz="0" w:space="0" w:color="auto"/>
        <w:left w:val="none" w:sz="0" w:space="0" w:color="auto"/>
        <w:bottom w:val="none" w:sz="0" w:space="0" w:color="auto"/>
        <w:right w:val="none" w:sz="0" w:space="0" w:color="auto"/>
      </w:divBdr>
    </w:div>
    <w:div w:id="2075547788">
      <w:bodyDiv w:val="1"/>
      <w:marLeft w:val="0"/>
      <w:marRight w:val="0"/>
      <w:marTop w:val="0"/>
      <w:marBottom w:val="0"/>
      <w:divBdr>
        <w:top w:val="none" w:sz="0" w:space="0" w:color="auto"/>
        <w:left w:val="none" w:sz="0" w:space="0" w:color="auto"/>
        <w:bottom w:val="none" w:sz="0" w:space="0" w:color="auto"/>
        <w:right w:val="none" w:sz="0" w:space="0" w:color="auto"/>
      </w:divBdr>
    </w:div>
    <w:div w:id="2075807534">
      <w:bodyDiv w:val="1"/>
      <w:marLeft w:val="0"/>
      <w:marRight w:val="0"/>
      <w:marTop w:val="0"/>
      <w:marBottom w:val="0"/>
      <w:divBdr>
        <w:top w:val="none" w:sz="0" w:space="0" w:color="auto"/>
        <w:left w:val="none" w:sz="0" w:space="0" w:color="auto"/>
        <w:bottom w:val="none" w:sz="0" w:space="0" w:color="auto"/>
        <w:right w:val="none" w:sz="0" w:space="0" w:color="auto"/>
      </w:divBdr>
    </w:div>
    <w:div w:id="2075885347">
      <w:bodyDiv w:val="1"/>
      <w:marLeft w:val="0"/>
      <w:marRight w:val="0"/>
      <w:marTop w:val="0"/>
      <w:marBottom w:val="0"/>
      <w:divBdr>
        <w:top w:val="none" w:sz="0" w:space="0" w:color="auto"/>
        <w:left w:val="none" w:sz="0" w:space="0" w:color="auto"/>
        <w:bottom w:val="none" w:sz="0" w:space="0" w:color="auto"/>
        <w:right w:val="none" w:sz="0" w:space="0" w:color="auto"/>
      </w:divBdr>
    </w:div>
    <w:div w:id="2075929792">
      <w:bodyDiv w:val="1"/>
      <w:marLeft w:val="0"/>
      <w:marRight w:val="0"/>
      <w:marTop w:val="0"/>
      <w:marBottom w:val="0"/>
      <w:divBdr>
        <w:top w:val="none" w:sz="0" w:space="0" w:color="auto"/>
        <w:left w:val="none" w:sz="0" w:space="0" w:color="auto"/>
        <w:bottom w:val="none" w:sz="0" w:space="0" w:color="auto"/>
        <w:right w:val="none" w:sz="0" w:space="0" w:color="auto"/>
      </w:divBdr>
    </w:div>
    <w:div w:id="2076006395">
      <w:bodyDiv w:val="1"/>
      <w:marLeft w:val="0"/>
      <w:marRight w:val="0"/>
      <w:marTop w:val="0"/>
      <w:marBottom w:val="0"/>
      <w:divBdr>
        <w:top w:val="none" w:sz="0" w:space="0" w:color="auto"/>
        <w:left w:val="none" w:sz="0" w:space="0" w:color="auto"/>
        <w:bottom w:val="none" w:sz="0" w:space="0" w:color="auto"/>
        <w:right w:val="none" w:sz="0" w:space="0" w:color="auto"/>
      </w:divBdr>
    </w:div>
    <w:div w:id="2076974083">
      <w:bodyDiv w:val="1"/>
      <w:marLeft w:val="0"/>
      <w:marRight w:val="0"/>
      <w:marTop w:val="0"/>
      <w:marBottom w:val="0"/>
      <w:divBdr>
        <w:top w:val="none" w:sz="0" w:space="0" w:color="auto"/>
        <w:left w:val="none" w:sz="0" w:space="0" w:color="auto"/>
        <w:bottom w:val="none" w:sz="0" w:space="0" w:color="auto"/>
        <w:right w:val="none" w:sz="0" w:space="0" w:color="auto"/>
      </w:divBdr>
    </w:div>
    <w:div w:id="2076975257">
      <w:bodyDiv w:val="1"/>
      <w:marLeft w:val="0"/>
      <w:marRight w:val="0"/>
      <w:marTop w:val="0"/>
      <w:marBottom w:val="0"/>
      <w:divBdr>
        <w:top w:val="none" w:sz="0" w:space="0" w:color="auto"/>
        <w:left w:val="none" w:sz="0" w:space="0" w:color="auto"/>
        <w:bottom w:val="none" w:sz="0" w:space="0" w:color="auto"/>
        <w:right w:val="none" w:sz="0" w:space="0" w:color="auto"/>
      </w:divBdr>
    </w:div>
    <w:div w:id="2077244400">
      <w:bodyDiv w:val="1"/>
      <w:marLeft w:val="0"/>
      <w:marRight w:val="0"/>
      <w:marTop w:val="0"/>
      <w:marBottom w:val="0"/>
      <w:divBdr>
        <w:top w:val="none" w:sz="0" w:space="0" w:color="auto"/>
        <w:left w:val="none" w:sz="0" w:space="0" w:color="auto"/>
        <w:bottom w:val="none" w:sz="0" w:space="0" w:color="auto"/>
        <w:right w:val="none" w:sz="0" w:space="0" w:color="auto"/>
      </w:divBdr>
    </w:div>
    <w:div w:id="2077583544">
      <w:bodyDiv w:val="1"/>
      <w:marLeft w:val="0"/>
      <w:marRight w:val="0"/>
      <w:marTop w:val="0"/>
      <w:marBottom w:val="0"/>
      <w:divBdr>
        <w:top w:val="none" w:sz="0" w:space="0" w:color="auto"/>
        <w:left w:val="none" w:sz="0" w:space="0" w:color="auto"/>
        <w:bottom w:val="none" w:sz="0" w:space="0" w:color="auto"/>
        <w:right w:val="none" w:sz="0" w:space="0" w:color="auto"/>
      </w:divBdr>
    </w:div>
    <w:div w:id="2077629971">
      <w:bodyDiv w:val="1"/>
      <w:marLeft w:val="0"/>
      <w:marRight w:val="0"/>
      <w:marTop w:val="0"/>
      <w:marBottom w:val="0"/>
      <w:divBdr>
        <w:top w:val="none" w:sz="0" w:space="0" w:color="auto"/>
        <w:left w:val="none" w:sz="0" w:space="0" w:color="auto"/>
        <w:bottom w:val="none" w:sz="0" w:space="0" w:color="auto"/>
        <w:right w:val="none" w:sz="0" w:space="0" w:color="auto"/>
      </w:divBdr>
    </w:div>
    <w:div w:id="2077819007">
      <w:bodyDiv w:val="1"/>
      <w:marLeft w:val="0"/>
      <w:marRight w:val="0"/>
      <w:marTop w:val="0"/>
      <w:marBottom w:val="0"/>
      <w:divBdr>
        <w:top w:val="none" w:sz="0" w:space="0" w:color="auto"/>
        <w:left w:val="none" w:sz="0" w:space="0" w:color="auto"/>
        <w:bottom w:val="none" w:sz="0" w:space="0" w:color="auto"/>
        <w:right w:val="none" w:sz="0" w:space="0" w:color="auto"/>
      </w:divBdr>
    </w:div>
    <w:div w:id="2077973192">
      <w:bodyDiv w:val="1"/>
      <w:marLeft w:val="0"/>
      <w:marRight w:val="0"/>
      <w:marTop w:val="0"/>
      <w:marBottom w:val="0"/>
      <w:divBdr>
        <w:top w:val="none" w:sz="0" w:space="0" w:color="auto"/>
        <w:left w:val="none" w:sz="0" w:space="0" w:color="auto"/>
        <w:bottom w:val="none" w:sz="0" w:space="0" w:color="auto"/>
        <w:right w:val="none" w:sz="0" w:space="0" w:color="auto"/>
      </w:divBdr>
    </w:div>
    <w:div w:id="2078094283">
      <w:bodyDiv w:val="1"/>
      <w:marLeft w:val="0"/>
      <w:marRight w:val="0"/>
      <w:marTop w:val="0"/>
      <w:marBottom w:val="0"/>
      <w:divBdr>
        <w:top w:val="none" w:sz="0" w:space="0" w:color="auto"/>
        <w:left w:val="none" w:sz="0" w:space="0" w:color="auto"/>
        <w:bottom w:val="none" w:sz="0" w:space="0" w:color="auto"/>
        <w:right w:val="none" w:sz="0" w:space="0" w:color="auto"/>
      </w:divBdr>
    </w:div>
    <w:div w:id="2078357177">
      <w:bodyDiv w:val="1"/>
      <w:marLeft w:val="0"/>
      <w:marRight w:val="0"/>
      <w:marTop w:val="0"/>
      <w:marBottom w:val="0"/>
      <w:divBdr>
        <w:top w:val="none" w:sz="0" w:space="0" w:color="auto"/>
        <w:left w:val="none" w:sz="0" w:space="0" w:color="auto"/>
        <w:bottom w:val="none" w:sz="0" w:space="0" w:color="auto"/>
        <w:right w:val="none" w:sz="0" w:space="0" w:color="auto"/>
      </w:divBdr>
    </w:div>
    <w:div w:id="2078429276">
      <w:bodyDiv w:val="1"/>
      <w:marLeft w:val="0"/>
      <w:marRight w:val="0"/>
      <w:marTop w:val="0"/>
      <w:marBottom w:val="0"/>
      <w:divBdr>
        <w:top w:val="none" w:sz="0" w:space="0" w:color="auto"/>
        <w:left w:val="none" w:sz="0" w:space="0" w:color="auto"/>
        <w:bottom w:val="none" w:sz="0" w:space="0" w:color="auto"/>
        <w:right w:val="none" w:sz="0" w:space="0" w:color="auto"/>
      </w:divBdr>
    </w:div>
    <w:div w:id="2078480562">
      <w:bodyDiv w:val="1"/>
      <w:marLeft w:val="0"/>
      <w:marRight w:val="0"/>
      <w:marTop w:val="0"/>
      <w:marBottom w:val="0"/>
      <w:divBdr>
        <w:top w:val="none" w:sz="0" w:space="0" w:color="auto"/>
        <w:left w:val="none" w:sz="0" w:space="0" w:color="auto"/>
        <w:bottom w:val="none" w:sz="0" w:space="0" w:color="auto"/>
        <w:right w:val="none" w:sz="0" w:space="0" w:color="auto"/>
      </w:divBdr>
    </w:div>
    <w:div w:id="2078820607">
      <w:bodyDiv w:val="1"/>
      <w:marLeft w:val="0"/>
      <w:marRight w:val="0"/>
      <w:marTop w:val="0"/>
      <w:marBottom w:val="0"/>
      <w:divBdr>
        <w:top w:val="none" w:sz="0" w:space="0" w:color="auto"/>
        <w:left w:val="none" w:sz="0" w:space="0" w:color="auto"/>
        <w:bottom w:val="none" w:sz="0" w:space="0" w:color="auto"/>
        <w:right w:val="none" w:sz="0" w:space="0" w:color="auto"/>
      </w:divBdr>
    </w:div>
    <w:div w:id="2079016944">
      <w:bodyDiv w:val="1"/>
      <w:marLeft w:val="0"/>
      <w:marRight w:val="0"/>
      <w:marTop w:val="0"/>
      <w:marBottom w:val="0"/>
      <w:divBdr>
        <w:top w:val="none" w:sz="0" w:space="0" w:color="auto"/>
        <w:left w:val="none" w:sz="0" w:space="0" w:color="auto"/>
        <w:bottom w:val="none" w:sz="0" w:space="0" w:color="auto"/>
        <w:right w:val="none" w:sz="0" w:space="0" w:color="auto"/>
      </w:divBdr>
    </w:div>
    <w:div w:id="2079132020">
      <w:bodyDiv w:val="1"/>
      <w:marLeft w:val="0"/>
      <w:marRight w:val="0"/>
      <w:marTop w:val="0"/>
      <w:marBottom w:val="0"/>
      <w:divBdr>
        <w:top w:val="none" w:sz="0" w:space="0" w:color="auto"/>
        <w:left w:val="none" w:sz="0" w:space="0" w:color="auto"/>
        <w:bottom w:val="none" w:sz="0" w:space="0" w:color="auto"/>
        <w:right w:val="none" w:sz="0" w:space="0" w:color="auto"/>
      </w:divBdr>
    </w:div>
    <w:div w:id="2079159331">
      <w:bodyDiv w:val="1"/>
      <w:marLeft w:val="0"/>
      <w:marRight w:val="0"/>
      <w:marTop w:val="0"/>
      <w:marBottom w:val="0"/>
      <w:divBdr>
        <w:top w:val="none" w:sz="0" w:space="0" w:color="auto"/>
        <w:left w:val="none" w:sz="0" w:space="0" w:color="auto"/>
        <w:bottom w:val="none" w:sz="0" w:space="0" w:color="auto"/>
        <w:right w:val="none" w:sz="0" w:space="0" w:color="auto"/>
      </w:divBdr>
    </w:div>
    <w:div w:id="2079203115">
      <w:bodyDiv w:val="1"/>
      <w:marLeft w:val="0"/>
      <w:marRight w:val="0"/>
      <w:marTop w:val="0"/>
      <w:marBottom w:val="0"/>
      <w:divBdr>
        <w:top w:val="none" w:sz="0" w:space="0" w:color="auto"/>
        <w:left w:val="none" w:sz="0" w:space="0" w:color="auto"/>
        <w:bottom w:val="none" w:sz="0" w:space="0" w:color="auto"/>
        <w:right w:val="none" w:sz="0" w:space="0" w:color="auto"/>
      </w:divBdr>
    </w:div>
    <w:div w:id="2079471896">
      <w:bodyDiv w:val="1"/>
      <w:marLeft w:val="0"/>
      <w:marRight w:val="0"/>
      <w:marTop w:val="0"/>
      <w:marBottom w:val="0"/>
      <w:divBdr>
        <w:top w:val="none" w:sz="0" w:space="0" w:color="auto"/>
        <w:left w:val="none" w:sz="0" w:space="0" w:color="auto"/>
        <w:bottom w:val="none" w:sz="0" w:space="0" w:color="auto"/>
        <w:right w:val="none" w:sz="0" w:space="0" w:color="auto"/>
      </w:divBdr>
    </w:div>
    <w:div w:id="2079479279">
      <w:bodyDiv w:val="1"/>
      <w:marLeft w:val="0"/>
      <w:marRight w:val="0"/>
      <w:marTop w:val="0"/>
      <w:marBottom w:val="0"/>
      <w:divBdr>
        <w:top w:val="none" w:sz="0" w:space="0" w:color="auto"/>
        <w:left w:val="none" w:sz="0" w:space="0" w:color="auto"/>
        <w:bottom w:val="none" w:sz="0" w:space="0" w:color="auto"/>
        <w:right w:val="none" w:sz="0" w:space="0" w:color="auto"/>
      </w:divBdr>
    </w:div>
    <w:div w:id="2079667767">
      <w:bodyDiv w:val="1"/>
      <w:marLeft w:val="0"/>
      <w:marRight w:val="0"/>
      <w:marTop w:val="0"/>
      <w:marBottom w:val="0"/>
      <w:divBdr>
        <w:top w:val="none" w:sz="0" w:space="0" w:color="auto"/>
        <w:left w:val="none" w:sz="0" w:space="0" w:color="auto"/>
        <w:bottom w:val="none" w:sz="0" w:space="0" w:color="auto"/>
        <w:right w:val="none" w:sz="0" w:space="0" w:color="auto"/>
      </w:divBdr>
    </w:div>
    <w:div w:id="2079786590">
      <w:bodyDiv w:val="1"/>
      <w:marLeft w:val="0"/>
      <w:marRight w:val="0"/>
      <w:marTop w:val="0"/>
      <w:marBottom w:val="0"/>
      <w:divBdr>
        <w:top w:val="none" w:sz="0" w:space="0" w:color="auto"/>
        <w:left w:val="none" w:sz="0" w:space="0" w:color="auto"/>
        <w:bottom w:val="none" w:sz="0" w:space="0" w:color="auto"/>
        <w:right w:val="none" w:sz="0" w:space="0" w:color="auto"/>
      </w:divBdr>
    </w:div>
    <w:div w:id="2080128604">
      <w:bodyDiv w:val="1"/>
      <w:marLeft w:val="0"/>
      <w:marRight w:val="0"/>
      <w:marTop w:val="0"/>
      <w:marBottom w:val="0"/>
      <w:divBdr>
        <w:top w:val="none" w:sz="0" w:space="0" w:color="auto"/>
        <w:left w:val="none" w:sz="0" w:space="0" w:color="auto"/>
        <w:bottom w:val="none" w:sz="0" w:space="0" w:color="auto"/>
        <w:right w:val="none" w:sz="0" w:space="0" w:color="auto"/>
      </w:divBdr>
    </w:div>
    <w:div w:id="2080401764">
      <w:bodyDiv w:val="1"/>
      <w:marLeft w:val="0"/>
      <w:marRight w:val="0"/>
      <w:marTop w:val="0"/>
      <w:marBottom w:val="0"/>
      <w:divBdr>
        <w:top w:val="none" w:sz="0" w:space="0" w:color="auto"/>
        <w:left w:val="none" w:sz="0" w:space="0" w:color="auto"/>
        <w:bottom w:val="none" w:sz="0" w:space="0" w:color="auto"/>
        <w:right w:val="none" w:sz="0" w:space="0" w:color="auto"/>
      </w:divBdr>
    </w:div>
    <w:div w:id="2080664495">
      <w:bodyDiv w:val="1"/>
      <w:marLeft w:val="0"/>
      <w:marRight w:val="0"/>
      <w:marTop w:val="0"/>
      <w:marBottom w:val="0"/>
      <w:divBdr>
        <w:top w:val="none" w:sz="0" w:space="0" w:color="auto"/>
        <w:left w:val="none" w:sz="0" w:space="0" w:color="auto"/>
        <w:bottom w:val="none" w:sz="0" w:space="0" w:color="auto"/>
        <w:right w:val="none" w:sz="0" w:space="0" w:color="auto"/>
      </w:divBdr>
    </w:div>
    <w:div w:id="2081559875">
      <w:bodyDiv w:val="1"/>
      <w:marLeft w:val="0"/>
      <w:marRight w:val="0"/>
      <w:marTop w:val="0"/>
      <w:marBottom w:val="0"/>
      <w:divBdr>
        <w:top w:val="none" w:sz="0" w:space="0" w:color="auto"/>
        <w:left w:val="none" w:sz="0" w:space="0" w:color="auto"/>
        <w:bottom w:val="none" w:sz="0" w:space="0" w:color="auto"/>
        <w:right w:val="none" w:sz="0" w:space="0" w:color="auto"/>
      </w:divBdr>
    </w:div>
    <w:div w:id="2081637266">
      <w:bodyDiv w:val="1"/>
      <w:marLeft w:val="0"/>
      <w:marRight w:val="0"/>
      <w:marTop w:val="0"/>
      <w:marBottom w:val="0"/>
      <w:divBdr>
        <w:top w:val="none" w:sz="0" w:space="0" w:color="auto"/>
        <w:left w:val="none" w:sz="0" w:space="0" w:color="auto"/>
        <w:bottom w:val="none" w:sz="0" w:space="0" w:color="auto"/>
        <w:right w:val="none" w:sz="0" w:space="0" w:color="auto"/>
      </w:divBdr>
    </w:div>
    <w:div w:id="2081705911">
      <w:bodyDiv w:val="1"/>
      <w:marLeft w:val="0"/>
      <w:marRight w:val="0"/>
      <w:marTop w:val="0"/>
      <w:marBottom w:val="0"/>
      <w:divBdr>
        <w:top w:val="none" w:sz="0" w:space="0" w:color="auto"/>
        <w:left w:val="none" w:sz="0" w:space="0" w:color="auto"/>
        <w:bottom w:val="none" w:sz="0" w:space="0" w:color="auto"/>
        <w:right w:val="none" w:sz="0" w:space="0" w:color="auto"/>
      </w:divBdr>
    </w:div>
    <w:div w:id="2081706535">
      <w:bodyDiv w:val="1"/>
      <w:marLeft w:val="0"/>
      <w:marRight w:val="0"/>
      <w:marTop w:val="0"/>
      <w:marBottom w:val="0"/>
      <w:divBdr>
        <w:top w:val="none" w:sz="0" w:space="0" w:color="auto"/>
        <w:left w:val="none" w:sz="0" w:space="0" w:color="auto"/>
        <w:bottom w:val="none" w:sz="0" w:space="0" w:color="auto"/>
        <w:right w:val="none" w:sz="0" w:space="0" w:color="auto"/>
      </w:divBdr>
    </w:div>
    <w:div w:id="2081831161">
      <w:bodyDiv w:val="1"/>
      <w:marLeft w:val="0"/>
      <w:marRight w:val="0"/>
      <w:marTop w:val="0"/>
      <w:marBottom w:val="0"/>
      <w:divBdr>
        <w:top w:val="none" w:sz="0" w:space="0" w:color="auto"/>
        <w:left w:val="none" w:sz="0" w:space="0" w:color="auto"/>
        <w:bottom w:val="none" w:sz="0" w:space="0" w:color="auto"/>
        <w:right w:val="none" w:sz="0" w:space="0" w:color="auto"/>
      </w:divBdr>
    </w:div>
    <w:div w:id="2081905049">
      <w:bodyDiv w:val="1"/>
      <w:marLeft w:val="0"/>
      <w:marRight w:val="0"/>
      <w:marTop w:val="0"/>
      <w:marBottom w:val="0"/>
      <w:divBdr>
        <w:top w:val="none" w:sz="0" w:space="0" w:color="auto"/>
        <w:left w:val="none" w:sz="0" w:space="0" w:color="auto"/>
        <w:bottom w:val="none" w:sz="0" w:space="0" w:color="auto"/>
        <w:right w:val="none" w:sz="0" w:space="0" w:color="auto"/>
      </w:divBdr>
    </w:div>
    <w:div w:id="2082168491">
      <w:bodyDiv w:val="1"/>
      <w:marLeft w:val="0"/>
      <w:marRight w:val="0"/>
      <w:marTop w:val="0"/>
      <w:marBottom w:val="0"/>
      <w:divBdr>
        <w:top w:val="none" w:sz="0" w:space="0" w:color="auto"/>
        <w:left w:val="none" w:sz="0" w:space="0" w:color="auto"/>
        <w:bottom w:val="none" w:sz="0" w:space="0" w:color="auto"/>
        <w:right w:val="none" w:sz="0" w:space="0" w:color="auto"/>
      </w:divBdr>
    </w:div>
    <w:div w:id="2082286762">
      <w:bodyDiv w:val="1"/>
      <w:marLeft w:val="0"/>
      <w:marRight w:val="0"/>
      <w:marTop w:val="0"/>
      <w:marBottom w:val="0"/>
      <w:divBdr>
        <w:top w:val="none" w:sz="0" w:space="0" w:color="auto"/>
        <w:left w:val="none" w:sz="0" w:space="0" w:color="auto"/>
        <w:bottom w:val="none" w:sz="0" w:space="0" w:color="auto"/>
        <w:right w:val="none" w:sz="0" w:space="0" w:color="auto"/>
      </w:divBdr>
    </w:div>
    <w:div w:id="2082561299">
      <w:bodyDiv w:val="1"/>
      <w:marLeft w:val="0"/>
      <w:marRight w:val="0"/>
      <w:marTop w:val="0"/>
      <w:marBottom w:val="0"/>
      <w:divBdr>
        <w:top w:val="none" w:sz="0" w:space="0" w:color="auto"/>
        <w:left w:val="none" w:sz="0" w:space="0" w:color="auto"/>
        <w:bottom w:val="none" w:sz="0" w:space="0" w:color="auto"/>
        <w:right w:val="none" w:sz="0" w:space="0" w:color="auto"/>
      </w:divBdr>
    </w:div>
    <w:div w:id="2082630135">
      <w:bodyDiv w:val="1"/>
      <w:marLeft w:val="0"/>
      <w:marRight w:val="0"/>
      <w:marTop w:val="0"/>
      <w:marBottom w:val="0"/>
      <w:divBdr>
        <w:top w:val="none" w:sz="0" w:space="0" w:color="auto"/>
        <w:left w:val="none" w:sz="0" w:space="0" w:color="auto"/>
        <w:bottom w:val="none" w:sz="0" w:space="0" w:color="auto"/>
        <w:right w:val="none" w:sz="0" w:space="0" w:color="auto"/>
      </w:divBdr>
    </w:div>
    <w:div w:id="2082748077">
      <w:bodyDiv w:val="1"/>
      <w:marLeft w:val="0"/>
      <w:marRight w:val="0"/>
      <w:marTop w:val="0"/>
      <w:marBottom w:val="0"/>
      <w:divBdr>
        <w:top w:val="none" w:sz="0" w:space="0" w:color="auto"/>
        <w:left w:val="none" w:sz="0" w:space="0" w:color="auto"/>
        <w:bottom w:val="none" w:sz="0" w:space="0" w:color="auto"/>
        <w:right w:val="none" w:sz="0" w:space="0" w:color="auto"/>
      </w:divBdr>
    </w:div>
    <w:div w:id="2082868097">
      <w:bodyDiv w:val="1"/>
      <w:marLeft w:val="0"/>
      <w:marRight w:val="0"/>
      <w:marTop w:val="0"/>
      <w:marBottom w:val="0"/>
      <w:divBdr>
        <w:top w:val="none" w:sz="0" w:space="0" w:color="auto"/>
        <w:left w:val="none" w:sz="0" w:space="0" w:color="auto"/>
        <w:bottom w:val="none" w:sz="0" w:space="0" w:color="auto"/>
        <w:right w:val="none" w:sz="0" w:space="0" w:color="auto"/>
      </w:divBdr>
    </w:div>
    <w:div w:id="2083062404">
      <w:bodyDiv w:val="1"/>
      <w:marLeft w:val="0"/>
      <w:marRight w:val="0"/>
      <w:marTop w:val="0"/>
      <w:marBottom w:val="0"/>
      <w:divBdr>
        <w:top w:val="none" w:sz="0" w:space="0" w:color="auto"/>
        <w:left w:val="none" w:sz="0" w:space="0" w:color="auto"/>
        <w:bottom w:val="none" w:sz="0" w:space="0" w:color="auto"/>
        <w:right w:val="none" w:sz="0" w:space="0" w:color="auto"/>
      </w:divBdr>
    </w:div>
    <w:div w:id="2083092479">
      <w:bodyDiv w:val="1"/>
      <w:marLeft w:val="0"/>
      <w:marRight w:val="0"/>
      <w:marTop w:val="0"/>
      <w:marBottom w:val="0"/>
      <w:divBdr>
        <w:top w:val="none" w:sz="0" w:space="0" w:color="auto"/>
        <w:left w:val="none" w:sz="0" w:space="0" w:color="auto"/>
        <w:bottom w:val="none" w:sz="0" w:space="0" w:color="auto"/>
        <w:right w:val="none" w:sz="0" w:space="0" w:color="auto"/>
      </w:divBdr>
    </w:div>
    <w:div w:id="2083672448">
      <w:bodyDiv w:val="1"/>
      <w:marLeft w:val="0"/>
      <w:marRight w:val="0"/>
      <w:marTop w:val="0"/>
      <w:marBottom w:val="0"/>
      <w:divBdr>
        <w:top w:val="none" w:sz="0" w:space="0" w:color="auto"/>
        <w:left w:val="none" w:sz="0" w:space="0" w:color="auto"/>
        <w:bottom w:val="none" w:sz="0" w:space="0" w:color="auto"/>
        <w:right w:val="none" w:sz="0" w:space="0" w:color="auto"/>
      </w:divBdr>
    </w:div>
    <w:div w:id="2083678904">
      <w:bodyDiv w:val="1"/>
      <w:marLeft w:val="0"/>
      <w:marRight w:val="0"/>
      <w:marTop w:val="0"/>
      <w:marBottom w:val="0"/>
      <w:divBdr>
        <w:top w:val="none" w:sz="0" w:space="0" w:color="auto"/>
        <w:left w:val="none" w:sz="0" w:space="0" w:color="auto"/>
        <w:bottom w:val="none" w:sz="0" w:space="0" w:color="auto"/>
        <w:right w:val="none" w:sz="0" w:space="0" w:color="auto"/>
      </w:divBdr>
    </w:div>
    <w:div w:id="2083719071">
      <w:bodyDiv w:val="1"/>
      <w:marLeft w:val="0"/>
      <w:marRight w:val="0"/>
      <w:marTop w:val="0"/>
      <w:marBottom w:val="0"/>
      <w:divBdr>
        <w:top w:val="none" w:sz="0" w:space="0" w:color="auto"/>
        <w:left w:val="none" w:sz="0" w:space="0" w:color="auto"/>
        <w:bottom w:val="none" w:sz="0" w:space="0" w:color="auto"/>
        <w:right w:val="none" w:sz="0" w:space="0" w:color="auto"/>
      </w:divBdr>
    </w:div>
    <w:div w:id="2084066170">
      <w:bodyDiv w:val="1"/>
      <w:marLeft w:val="0"/>
      <w:marRight w:val="0"/>
      <w:marTop w:val="0"/>
      <w:marBottom w:val="0"/>
      <w:divBdr>
        <w:top w:val="none" w:sz="0" w:space="0" w:color="auto"/>
        <w:left w:val="none" w:sz="0" w:space="0" w:color="auto"/>
        <w:bottom w:val="none" w:sz="0" w:space="0" w:color="auto"/>
        <w:right w:val="none" w:sz="0" w:space="0" w:color="auto"/>
      </w:divBdr>
    </w:div>
    <w:div w:id="2084444527">
      <w:bodyDiv w:val="1"/>
      <w:marLeft w:val="0"/>
      <w:marRight w:val="0"/>
      <w:marTop w:val="0"/>
      <w:marBottom w:val="0"/>
      <w:divBdr>
        <w:top w:val="none" w:sz="0" w:space="0" w:color="auto"/>
        <w:left w:val="none" w:sz="0" w:space="0" w:color="auto"/>
        <w:bottom w:val="none" w:sz="0" w:space="0" w:color="auto"/>
        <w:right w:val="none" w:sz="0" w:space="0" w:color="auto"/>
      </w:divBdr>
    </w:div>
    <w:div w:id="2084453563">
      <w:bodyDiv w:val="1"/>
      <w:marLeft w:val="0"/>
      <w:marRight w:val="0"/>
      <w:marTop w:val="0"/>
      <w:marBottom w:val="0"/>
      <w:divBdr>
        <w:top w:val="none" w:sz="0" w:space="0" w:color="auto"/>
        <w:left w:val="none" w:sz="0" w:space="0" w:color="auto"/>
        <w:bottom w:val="none" w:sz="0" w:space="0" w:color="auto"/>
        <w:right w:val="none" w:sz="0" w:space="0" w:color="auto"/>
      </w:divBdr>
    </w:div>
    <w:div w:id="2084644758">
      <w:bodyDiv w:val="1"/>
      <w:marLeft w:val="0"/>
      <w:marRight w:val="0"/>
      <w:marTop w:val="0"/>
      <w:marBottom w:val="0"/>
      <w:divBdr>
        <w:top w:val="none" w:sz="0" w:space="0" w:color="auto"/>
        <w:left w:val="none" w:sz="0" w:space="0" w:color="auto"/>
        <w:bottom w:val="none" w:sz="0" w:space="0" w:color="auto"/>
        <w:right w:val="none" w:sz="0" w:space="0" w:color="auto"/>
      </w:divBdr>
    </w:div>
    <w:div w:id="2084712852">
      <w:bodyDiv w:val="1"/>
      <w:marLeft w:val="0"/>
      <w:marRight w:val="0"/>
      <w:marTop w:val="0"/>
      <w:marBottom w:val="0"/>
      <w:divBdr>
        <w:top w:val="none" w:sz="0" w:space="0" w:color="auto"/>
        <w:left w:val="none" w:sz="0" w:space="0" w:color="auto"/>
        <w:bottom w:val="none" w:sz="0" w:space="0" w:color="auto"/>
        <w:right w:val="none" w:sz="0" w:space="0" w:color="auto"/>
      </w:divBdr>
    </w:div>
    <w:div w:id="2084718090">
      <w:bodyDiv w:val="1"/>
      <w:marLeft w:val="0"/>
      <w:marRight w:val="0"/>
      <w:marTop w:val="0"/>
      <w:marBottom w:val="0"/>
      <w:divBdr>
        <w:top w:val="none" w:sz="0" w:space="0" w:color="auto"/>
        <w:left w:val="none" w:sz="0" w:space="0" w:color="auto"/>
        <w:bottom w:val="none" w:sz="0" w:space="0" w:color="auto"/>
        <w:right w:val="none" w:sz="0" w:space="0" w:color="auto"/>
      </w:divBdr>
    </w:div>
    <w:div w:id="2084796168">
      <w:bodyDiv w:val="1"/>
      <w:marLeft w:val="0"/>
      <w:marRight w:val="0"/>
      <w:marTop w:val="0"/>
      <w:marBottom w:val="0"/>
      <w:divBdr>
        <w:top w:val="none" w:sz="0" w:space="0" w:color="auto"/>
        <w:left w:val="none" w:sz="0" w:space="0" w:color="auto"/>
        <w:bottom w:val="none" w:sz="0" w:space="0" w:color="auto"/>
        <w:right w:val="none" w:sz="0" w:space="0" w:color="auto"/>
      </w:divBdr>
    </w:div>
    <w:div w:id="2084911583">
      <w:bodyDiv w:val="1"/>
      <w:marLeft w:val="0"/>
      <w:marRight w:val="0"/>
      <w:marTop w:val="0"/>
      <w:marBottom w:val="0"/>
      <w:divBdr>
        <w:top w:val="none" w:sz="0" w:space="0" w:color="auto"/>
        <w:left w:val="none" w:sz="0" w:space="0" w:color="auto"/>
        <w:bottom w:val="none" w:sz="0" w:space="0" w:color="auto"/>
        <w:right w:val="none" w:sz="0" w:space="0" w:color="auto"/>
      </w:divBdr>
    </w:div>
    <w:div w:id="2084989026">
      <w:bodyDiv w:val="1"/>
      <w:marLeft w:val="0"/>
      <w:marRight w:val="0"/>
      <w:marTop w:val="0"/>
      <w:marBottom w:val="0"/>
      <w:divBdr>
        <w:top w:val="none" w:sz="0" w:space="0" w:color="auto"/>
        <w:left w:val="none" w:sz="0" w:space="0" w:color="auto"/>
        <w:bottom w:val="none" w:sz="0" w:space="0" w:color="auto"/>
        <w:right w:val="none" w:sz="0" w:space="0" w:color="auto"/>
      </w:divBdr>
    </w:div>
    <w:div w:id="2085102303">
      <w:bodyDiv w:val="1"/>
      <w:marLeft w:val="0"/>
      <w:marRight w:val="0"/>
      <w:marTop w:val="0"/>
      <w:marBottom w:val="0"/>
      <w:divBdr>
        <w:top w:val="none" w:sz="0" w:space="0" w:color="auto"/>
        <w:left w:val="none" w:sz="0" w:space="0" w:color="auto"/>
        <w:bottom w:val="none" w:sz="0" w:space="0" w:color="auto"/>
        <w:right w:val="none" w:sz="0" w:space="0" w:color="auto"/>
      </w:divBdr>
    </w:div>
    <w:div w:id="2085561128">
      <w:bodyDiv w:val="1"/>
      <w:marLeft w:val="0"/>
      <w:marRight w:val="0"/>
      <w:marTop w:val="0"/>
      <w:marBottom w:val="0"/>
      <w:divBdr>
        <w:top w:val="none" w:sz="0" w:space="0" w:color="auto"/>
        <w:left w:val="none" w:sz="0" w:space="0" w:color="auto"/>
        <w:bottom w:val="none" w:sz="0" w:space="0" w:color="auto"/>
        <w:right w:val="none" w:sz="0" w:space="0" w:color="auto"/>
      </w:divBdr>
    </w:div>
    <w:div w:id="2085688518">
      <w:bodyDiv w:val="1"/>
      <w:marLeft w:val="0"/>
      <w:marRight w:val="0"/>
      <w:marTop w:val="0"/>
      <w:marBottom w:val="0"/>
      <w:divBdr>
        <w:top w:val="none" w:sz="0" w:space="0" w:color="auto"/>
        <w:left w:val="none" w:sz="0" w:space="0" w:color="auto"/>
        <w:bottom w:val="none" w:sz="0" w:space="0" w:color="auto"/>
        <w:right w:val="none" w:sz="0" w:space="0" w:color="auto"/>
      </w:divBdr>
    </w:div>
    <w:div w:id="2086293239">
      <w:bodyDiv w:val="1"/>
      <w:marLeft w:val="0"/>
      <w:marRight w:val="0"/>
      <w:marTop w:val="0"/>
      <w:marBottom w:val="0"/>
      <w:divBdr>
        <w:top w:val="none" w:sz="0" w:space="0" w:color="auto"/>
        <w:left w:val="none" w:sz="0" w:space="0" w:color="auto"/>
        <w:bottom w:val="none" w:sz="0" w:space="0" w:color="auto"/>
        <w:right w:val="none" w:sz="0" w:space="0" w:color="auto"/>
      </w:divBdr>
    </w:div>
    <w:div w:id="2086298965">
      <w:bodyDiv w:val="1"/>
      <w:marLeft w:val="0"/>
      <w:marRight w:val="0"/>
      <w:marTop w:val="0"/>
      <w:marBottom w:val="0"/>
      <w:divBdr>
        <w:top w:val="none" w:sz="0" w:space="0" w:color="auto"/>
        <w:left w:val="none" w:sz="0" w:space="0" w:color="auto"/>
        <w:bottom w:val="none" w:sz="0" w:space="0" w:color="auto"/>
        <w:right w:val="none" w:sz="0" w:space="0" w:color="auto"/>
      </w:divBdr>
    </w:div>
    <w:div w:id="2086367474">
      <w:bodyDiv w:val="1"/>
      <w:marLeft w:val="0"/>
      <w:marRight w:val="0"/>
      <w:marTop w:val="0"/>
      <w:marBottom w:val="0"/>
      <w:divBdr>
        <w:top w:val="none" w:sz="0" w:space="0" w:color="auto"/>
        <w:left w:val="none" w:sz="0" w:space="0" w:color="auto"/>
        <w:bottom w:val="none" w:sz="0" w:space="0" w:color="auto"/>
        <w:right w:val="none" w:sz="0" w:space="0" w:color="auto"/>
      </w:divBdr>
    </w:div>
    <w:div w:id="2086535799">
      <w:bodyDiv w:val="1"/>
      <w:marLeft w:val="0"/>
      <w:marRight w:val="0"/>
      <w:marTop w:val="0"/>
      <w:marBottom w:val="0"/>
      <w:divBdr>
        <w:top w:val="none" w:sz="0" w:space="0" w:color="auto"/>
        <w:left w:val="none" w:sz="0" w:space="0" w:color="auto"/>
        <w:bottom w:val="none" w:sz="0" w:space="0" w:color="auto"/>
        <w:right w:val="none" w:sz="0" w:space="0" w:color="auto"/>
      </w:divBdr>
    </w:div>
    <w:div w:id="2086560879">
      <w:bodyDiv w:val="1"/>
      <w:marLeft w:val="0"/>
      <w:marRight w:val="0"/>
      <w:marTop w:val="0"/>
      <w:marBottom w:val="0"/>
      <w:divBdr>
        <w:top w:val="none" w:sz="0" w:space="0" w:color="auto"/>
        <w:left w:val="none" w:sz="0" w:space="0" w:color="auto"/>
        <w:bottom w:val="none" w:sz="0" w:space="0" w:color="auto"/>
        <w:right w:val="none" w:sz="0" w:space="0" w:color="auto"/>
      </w:divBdr>
    </w:div>
    <w:div w:id="2086873010">
      <w:bodyDiv w:val="1"/>
      <w:marLeft w:val="0"/>
      <w:marRight w:val="0"/>
      <w:marTop w:val="0"/>
      <w:marBottom w:val="0"/>
      <w:divBdr>
        <w:top w:val="none" w:sz="0" w:space="0" w:color="auto"/>
        <w:left w:val="none" w:sz="0" w:space="0" w:color="auto"/>
        <w:bottom w:val="none" w:sz="0" w:space="0" w:color="auto"/>
        <w:right w:val="none" w:sz="0" w:space="0" w:color="auto"/>
      </w:divBdr>
    </w:div>
    <w:div w:id="2088065870">
      <w:bodyDiv w:val="1"/>
      <w:marLeft w:val="0"/>
      <w:marRight w:val="0"/>
      <w:marTop w:val="0"/>
      <w:marBottom w:val="0"/>
      <w:divBdr>
        <w:top w:val="none" w:sz="0" w:space="0" w:color="auto"/>
        <w:left w:val="none" w:sz="0" w:space="0" w:color="auto"/>
        <w:bottom w:val="none" w:sz="0" w:space="0" w:color="auto"/>
        <w:right w:val="none" w:sz="0" w:space="0" w:color="auto"/>
      </w:divBdr>
    </w:div>
    <w:div w:id="2088190948">
      <w:bodyDiv w:val="1"/>
      <w:marLeft w:val="0"/>
      <w:marRight w:val="0"/>
      <w:marTop w:val="0"/>
      <w:marBottom w:val="0"/>
      <w:divBdr>
        <w:top w:val="none" w:sz="0" w:space="0" w:color="auto"/>
        <w:left w:val="none" w:sz="0" w:space="0" w:color="auto"/>
        <w:bottom w:val="none" w:sz="0" w:space="0" w:color="auto"/>
        <w:right w:val="none" w:sz="0" w:space="0" w:color="auto"/>
      </w:divBdr>
    </w:div>
    <w:div w:id="2088455066">
      <w:bodyDiv w:val="1"/>
      <w:marLeft w:val="0"/>
      <w:marRight w:val="0"/>
      <w:marTop w:val="0"/>
      <w:marBottom w:val="0"/>
      <w:divBdr>
        <w:top w:val="none" w:sz="0" w:space="0" w:color="auto"/>
        <w:left w:val="none" w:sz="0" w:space="0" w:color="auto"/>
        <w:bottom w:val="none" w:sz="0" w:space="0" w:color="auto"/>
        <w:right w:val="none" w:sz="0" w:space="0" w:color="auto"/>
      </w:divBdr>
    </w:div>
    <w:div w:id="2088532029">
      <w:bodyDiv w:val="1"/>
      <w:marLeft w:val="0"/>
      <w:marRight w:val="0"/>
      <w:marTop w:val="0"/>
      <w:marBottom w:val="0"/>
      <w:divBdr>
        <w:top w:val="none" w:sz="0" w:space="0" w:color="auto"/>
        <w:left w:val="none" w:sz="0" w:space="0" w:color="auto"/>
        <w:bottom w:val="none" w:sz="0" w:space="0" w:color="auto"/>
        <w:right w:val="none" w:sz="0" w:space="0" w:color="auto"/>
      </w:divBdr>
    </w:div>
    <w:div w:id="2088644432">
      <w:bodyDiv w:val="1"/>
      <w:marLeft w:val="0"/>
      <w:marRight w:val="0"/>
      <w:marTop w:val="0"/>
      <w:marBottom w:val="0"/>
      <w:divBdr>
        <w:top w:val="none" w:sz="0" w:space="0" w:color="auto"/>
        <w:left w:val="none" w:sz="0" w:space="0" w:color="auto"/>
        <w:bottom w:val="none" w:sz="0" w:space="0" w:color="auto"/>
        <w:right w:val="none" w:sz="0" w:space="0" w:color="auto"/>
      </w:divBdr>
    </w:div>
    <w:div w:id="2088841226">
      <w:bodyDiv w:val="1"/>
      <w:marLeft w:val="0"/>
      <w:marRight w:val="0"/>
      <w:marTop w:val="0"/>
      <w:marBottom w:val="0"/>
      <w:divBdr>
        <w:top w:val="none" w:sz="0" w:space="0" w:color="auto"/>
        <w:left w:val="none" w:sz="0" w:space="0" w:color="auto"/>
        <w:bottom w:val="none" w:sz="0" w:space="0" w:color="auto"/>
        <w:right w:val="none" w:sz="0" w:space="0" w:color="auto"/>
      </w:divBdr>
    </w:div>
    <w:div w:id="2089032073">
      <w:bodyDiv w:val="1"/>
      <w:marLeft w:val="0"/>
      <w:marRight w:val="0"/>
      <w:marTop w:val="0"/>
      <w:marBottom w:val="0"/>
      <w:divBdr>
        <w:top w:val="none" w:sz="0" w:space="0" w:color="auto"/>
        <w:left w:val="none" w:sz="0" w:space="0" w:color="auto"/>
        <w:bottom w:val="none" w:sz="0" w:space="0" w:color="auto"/>
        <w:right w:val="none" w:sz="0" w:space="0" w:color="auto"/>
      </w:divBdr>
    </w:div>
    <w:div w:id="2089181945">
      <w:bodyDiv w:val="1"/>
      <w:marLeft w:val="0"/>
      <w:marRight w:val="0"/>
      <w:marTop w:val="0"/>
      <w:marBottom w:val="0"/>
      <w:divBdr>
        <w:top w:val="none" w:sz="0" w:space="0" w:color="auto"/>
        <w:left w:val="none" w:sz="0" w:space="0" w:color="auto"/>
        <w:bottom w:val="none" w:sz="0" w:space="0" w:color="auto"/>
        <w:right w:val="none" w:sz="0" w:space="0" w:color="auto"/>
      </w:divBdr>
    </w:div>
    <w:div w:id="2089300985">
      <w:bodyDiv w:val="1"/>
      <w:marLeft w:val="0"/>
      <w:marRight w:val="0"/>
      <w:marTop w:val="0"/>
      <w:marBottom w:val="0"/>
      <w:divBdr>
        <w:top w:val="none" w:sz="0" w:space="0" w:color="auto"/>
        <w:left w:val="none" w:sz="0" w:space="0" w:color="auto"/>
        <w:bottom w:val="none" w:sz="0" w:space="0" w:color="auto"/>
        <w:right w:val="none" w:sz="0" w:space="0" w:color="auto"/>
      </w:divBdr>
    </w:div>
    <w:div w:id="2089383388">
      <w:bodyDiv w:val="1"/>
      <w:marLeft w:val="0"/>
      <w:marRight w:val="0"/>
      <w:marTop w:val="0"/>
      <w:marBottom w:val="0"/>
      <w:divBdr>
        <w:top w:val="none" w:sz="0" w:space="0" w:color="auto"/>
        <w:left w:val="none" w:sz="0" w:space="0" w:color="auto"/>
        <w:bottom w:val="none" w:sz="0" w:space="0" w:color="auto"/>
        <w:right w:val="none" w:sz="0" w:space="0" w:color="auto"/>
      </w:divBdr>
    </w:div>
    <w:div w:id="2089619277">
      <w:bodyDiv w:val="1"/>
      <w:marLeft w:val="0"/>
      <w:marRight w:val="0"/>
      <w:marTop w:val="0"/>
      <w:marBottom w:val="0"/>
      <w:divBdr>
        <w:top w:val="none" w:sz="0" w:space="0" w:color="auto"/>
        <w:left w:val="none" w:sz="0" w:space="0" w:color="auto"/>
        <w:bottom w:val="none" w:sz="0" w:space="0" w:color="auto"/>
        <w:right w:val="none" w:sz="0" w:space="0" w:color="auto"/>
      </w:divBdr>
    </w:div>
    <w:div w:id="2089647954">
      <w:bodyDiv w:val="1"/>
      <w:marLeft w:val="0"/>
      <w:marRight w:val="0"/>
      <w:marTop w:val="0"/>
      <w:marBottom w:val="0"/>
      <w:divBdr>
        <w:top w:val="none" w:sz="0" w:space="0" w:color="auto"/>
        <w:left w:val="none" w:sz="0" w:space="0" w:color="auto"/>
        <w:bottom w:val="none" w:sz="0" w:space="0" w:color="auto"/>
        <w:right w:val="none" w:sz="0" w:space="0" w:color="auto"/>
      </w:divBdr>
    </w:div>
    <w:div w:id="2090037140">
      <w:bodyDiv w:val="1"/>
      <w:marLeft w:val="0"/>
      <w:marRight w:val="0"/>
      <w:marTop w:val="0"/>
      <w:marBottom w:val="0"/>
      <w:divBdr>
        <w:top w:val="none" w:sz="0" w:space="0" w:color="auto"/>
        <w:left w:val="none" w:sz="0" w:space="0" w:color="auto"/>
        <w:bottom w:val="none" w:sz="0" w:space="0" w:color="auto"/>
        <w:right w:val="none" w:sz="0" w:space="0" w:color="auto"/>
      </w:divBdr>
    </w:div>
    <w:div w:id="2090077956">
      <w:bodyDiv w:val="1"/>
      <w:marLeft w:val="0"/>
      <w:marRight w:val="0"/>
      <w:marTop w:val="0"/>
      <w:marBottom w:val="0"/>
      <w:divBdr>
        <w:top w:val="none" w:sz="0" w:space="0" w:color="auto"/>
        <w:left w:val="none" w:sz="0" w:space="0" w:color="auto"/>
        <w:bottom w:val="none" w:sz="0" w:space="0" w:color="auto"/>
        <w:right w:val="none" w:sz="0" w:space="0" w:color="auto"/>
      </w:divBdr>
    </w:div>
    <w:div w:id="2090422080">
      <w:bodyDiv w:val="1"/>
      <w:marLeft w:val="0"/>
      <w:marRight w:val="0"/>
      <w:marTop w:val="0"/>
      <w:marBottom w:val="0"/>
      <w:divBdr>
        <w:top w:val="none" w:sz="0" w:space="0" w:color="auto"/>
        <w:left w:val="none" w:sz="0" w:space="0" w:color="auto"/>
        <w:bottom w:val="none" w:sz="0" w:space="0" w:color="auto"/>
        <w:right w:val="none" w:sz="0" w:space="0" w:color="auto"/>
      </w:divBdr>
    </w:div>
    <w:div w:id="2090425926">
      <w:bodyDiv w:val="1"/>
      <w:marLeft w:val="0"/>
      <w:marRight w:val="0"/>
      <w:marTop w:val="0"/>
      <w:marBottom w:val="0"/>
      <w:divBdr>
        <w:top w:val="none" w:sz="0" w:space="0" w:color="auto"/>
        <w:left w:val="none" w:sz="0" w:space="0" w:color="auto"/>
        <w:bottom w:val="none" w:sz="0" w:space="0" w:color="auto"/>
        <w:right w:val="none" w:sz="0" w:space="0" w:color="auto"/>
      </w:divBdr>
    </w:div>
    <w:div w:id="2090543265">
      <w:bodyDiv w:val="1"/>
      <w:marLeft w:val="0"/>
      <w:marRight w:val="0"/>
      <w:marTop w:val="0"/>
      <w:marBottom w:val="0"/>
      <w:divBdr>
        <w:top w:val="none" w:sz="0" w:space="0" w:color="auto"/>
        <w:left w:val="none" w:sz="0" w:space="0" w:color="auto"/>
        <w:bottom w:val="none" w:sz="0" w:space="0" w:color="auto"/>
        <w:right w:val="none" w:sz="0" w:space="0" w:color="auto"/>
      </w:divBdr>
    </w:div>
    <w:div w:id="2090686231">
      <w:bodyDiv w:val="1"/>
      <w:marLeft w:val="0"/>
      <w:marRight w:val="0"/>
      <w:marTop w:val="0"/>
      <w:marBottom w:val="0"/>
      <w:divBdr>
        <w:top w:val="none" w:sz="0" w:space="0" w:color="auto"/>
        <w:left w:val="none" w:sz="0" w:space="0" w:color="auto"/>
        <w:bottom w:val="none" w:sz="0" w:space="0" w:color="auto"/>
        <w:right w:val="none" w:sz="0" w:space="0" w:color="auto"/>
      </w:divBdr>
    </w:div>
    <w:div w:id="2090691504">
      <w:bodyDiv w:val="1"/>
      <w:marLeft w:val="0"/>
      <w:marRight w:val="0"/>
      <w:marTop w:val="0"/>
      <w:marBottom w:val="0"/>
      <w:divBdr>
        <w:top w:val="none" w:sz="0" w:space="0" w:color="auto"/>
        <w:left w:val="none" w:sz="0" w:space="0" w:color="auto"/>
        <w:bottom w:val="none" w:sz="0" w:space="0" w:color="auto"/>
        <w:right w:val="none" w:sz="0" w:space="0" w:color="auto"/>
      </w:divBdr>
    </w:div>
    <w:div w:id="2091192584">
      <w:bodyDiv w:val="1"/>
      <w:marLeft w:val="0"/>
      <w:marRight w:val="0"/>
      <w:marTop w:val="0"/>
      <w:marBottom w:val="0"/>
      <w:divBdr>
        <w:top w:val="none" w:sz="0" w:space="0" w:color="auto"/>
        <w:left w:val="none" w:sz="0" w:space="0" w:color="auto"/>
        <w:bottom w:val="none" w:sz="0" w:space="0" w:color="auto"/>
        <w:right w:val="none" w:sz="0" w:space="0" w:color="auto"/>
      </w:divBdr>
    </w:div>
    <w:div w:id="2091459395">
      <w:bodyDiv w:val="1"/>
      <w:marLeft w:val="0"/>
      <w:marRight w:val="0"/>
      <w:marTop w:val="0"/>
      <w:marBottom w:val="0"/>
      <w:divBdr>
        <w:top w:val="none" w:sz="0" w:space="0" w:color="auto"/>
        <w:left w:val="none" w:sz="0" w:space="0" w:color="auto"/>
        <w:bottom w:val="none" w:sz="0" w:space="0" w:color="auto"/>
        <w:right w:val="none" w:sz="0" w:space="0" w:color="auto"/>
      </w:divBdr>
    </w:div>
    <w:div w:id="2091929487">
      <w:bodyDiv w:val="1"/>
      <w:marLeft w:val="0"/>
      <w:marRight w:val="0"/>
      <w:marTop w:val="0"/>
      <w:marBottom w:val="0"/>
      <w:divBdr>
        <w:top w:val="none" w:sz="0" w:space="0" w:color="auto"/>
        <w:left w:val="none" w:sz="0" w:space="0" w:color="auto"/>
        <w:bottom w:val="none" w:sz="0" w:space="0" w:color="auto"/>
        <w:right w:val="none" w:sz="0" w:space="0" w:color="auto"/>
      </w:divBdr>
    </w:div>
    <w:div w:id="2092847401">
      <w:bodyDiv w:val="1"/>
      <w:marLeft w:val="0"/>
      <w:marRight w:val="0"/>
      <w:marTop w:val="0"/>
      <w:marBottom w:val="0"/>
      <w:divBdr>
        <w:top w:val="none" w:sz="0" w:space="0" w:color="auto"/>
        <w:left w:val="none" w:sz="0" w:space="0" w:color="auto"/>
        <w:bottom w:val="none" w:sz="0" w:space="0" w:color="auto"/>
        <w:right w:val="none" w:sz="0" w:space="0" w:color="auto"/>
      </w:divBdr>
    </w:div>
    <w:div w:id="2093089054">
      <w:bodyDiv w:val="1"/>
      <w:marLeft w:val="0"/>
      <w:marRight w:val="0"/>
      <w:marTop w:val="0"/>
      <w:marBottom w:val="0"/>
      <w:divBdr>
        <w:top w:val="none" w:sz="0" w:space="0" w:color="auto"/>
        <w:left w:val="none" w:sz="0" w:space="0" w:color="auto"/>
        <w:bottom w:val="none" w:sz="0" w:space="0" w:color="auto"/>
        <w:right w:val="none" w:sz="0" w:space="0" w:color="auto"/>
      </w:divBdr>
    </w:div>
    <w:div w:id="2093162547">
      <w:bodyDiv w:val="1"/>
      <w:marLeft w:val="0"/>
      <w:marRight w:val="0"/>
      <w:marTop w:val="0"/>
      <w:marBottom w:val="0"/>
      <w:divBdr>
        <w:top w:val="none" w:sz="0" w:space="0" w:color="auto"/>
        <w:left w:val="none" w:sz="0" w:space="0" w:color="auto"/>
        <w:bottom w:val="none" w:sz="0" w:space="0" w:color="auto"/>
        <w:right w:val="none" w:sz="0" w:space="0" w:color="auto"/>
      </w:divBdr>
    </w:div>
    <w:div w:id="2093501658">
      <w:bodyDiv w:val="1"/>
      <w:marLeft w:val="0"/>
      <w:marRight w:val="0"/>
      <w:marTop w:val="0"/>
      <w:marBottom w:val="0"/>
      <w:divBdr>
        <w:top w:val="none" w:sz="0" w:space="0" w:color="auto"/>
        <w:left w:val="none" w:sz="0" w:space="0" w:color="auto"/>
        <w:bottom w:val="none" w:sz="0" w:space="0" w:color="auto"/>
        <w:right w:val="none" w:sz="0" w:space="0" w:color="auto"/>
      </w:divBdr>
    </w:div>
    <w:div w:id="2093576731">
      <w:bodyDiv w:val="1"/>
      <w:marLeft w:val="0"/>
      <w:marRight w:val="0"/>
      <w:marTop w:val="0"/>
      <w:marBottom w:val="0"/>
      <w:divBdr>
        <w:top w:val="none" w:sz="0" w:space="0" w:color="auto"/>
        <w:left w:val="none" w:sz="0" w:space="0" w:color="auto"/>
        <w:bottom w:val="none" w:sz="0" w:space="0" w:color="auto"/>
        <w:right w:val="none" w:sz="0" w:space="0" w:color="auto"/>
      </w:divBdr>
    </w:div>
    <w:div w:id="2093579209">
      <w:bodyDiv w:val="1"/>
      <w:marLeft w:val="0"/>
      <w:marRight w:val="0"/>
      <w:marTop w:val="0"/>
      <w:marBottom w:val="0"/>
      <w:divBdr>
        <w:top w:val="none" w:sz="0" w:space="0" w:color="auto"/>
        <w:left w:val="none" w:sz="0" w:space="0" w:color="auto"/>
        <w:bottom w:val="none" w:sz="0" w:space="0" w:color="auto"/>
        <w:right w:val="none" w:sz="0" w:space="0" w:color="auto"/>
      </w:divBdr>
    </w:div>
    <w:div w:id="2093618909">
      <w:bodyDiv w:val="1"/>
      <w:marLeft w:val="0"/>
      <w:marRight w:val="0"/>
      <w:marTop w:val="0"/>
      <w:marBottom w:val="0"/>
      <w:divBdr>
        <w:top w:val="none" w:sz="0" w:space="0" w:color="auto"/>
        <w:left w:val="none" w:sz="0" w:space="0" w:color="auto"/>
        <w:bottom w:val="none" w:sz="0" w:space="0" w:color="auto"/>
        <w:right w:val="none" w:sz="0" w:space="0" w:color="auto"/>
      </w:divBdr>
    </w:div>
    <w:div w:id="2093889816">
      <w:bodyDiv w:val="1"/>
      <w:marLeft w:val="0"/>
      <w:marRight w:val="0"/>
      <w:marTop w:val="0"/>
      <w:marBottom w:val="0"/>
      <w:divBdr>
        <w:top w:val="none" w:sz="0" w:space="0" w:color="auto"/>
        <w:left w:val="none" w:sz="0" w:space="0" w:color="auto"/>
        <w:bottom w:val="none" w:sz="0" w:space="0" w:color="auto"/>
        <w:right w:val="none" w:sz="0" w:space="0" w:color="auto"/>
      </w:divBdr>
    </w:div>
    <w:div w:id="2093969337">
      <w:bodyDiv w:val="1"/>
      <w:marLeft w:val="0"/>
      <w:marRight w:val="0"/>
      <w:marTop w:val="0"/>
      <w:marBottom w:val="0"/>
      <w:divBdr>
        <w:top w:val="none" w:sz="0" w:space="0" w:color="auto"/>
        <w:left w:val="none" w:sz="0" w:space="0" w:color="auto"/>
        <w:bottom w:val="none" w:sz="0" w:space="0" w:color="auto"/>
        <w:right w:val="none" w:sz="0" w:space="0" w:color="auto"/>
      </w:divBdr>
    </w:div>
    <w:div w:id="2094204922">
      <w:bodyDiv w:val="1"/>
      <w:marLeft w:val="0"/>
      <w:marRight w:val="0"/>
      <w:marTop w:val="0"/>
      <w:marBottom w:val="0"/>
      <w:divBdr>
        <w:top w:val="none" w:sz="0" w:space="0" w:color="auto"/>
        <w:left w:val="none" w:sz="0" w:space="0" w:color="auto"/>
        <w:bottom w:val="none" w:sz="0" w:space="0" w:color="auto"/>
        <w:right w:val="none" w:sz="0" w:space="0" w:color="auto"/>
      </w:divBdr>
    </w:div>
    <w:div w:id="2094276282">
      <w:bodyDiv w:val="1"/>
      <w:marLeft w:val="0"/>
      <w:marRight w:val="0"/>
      <w:marTop w:val="0"/>
      <w:marBottom w:val="0"/>
      <w:divBdr>
        <w:top w:val="none" w:sz="0" w:space="0" w:color="auto"/>
        <w:left w:val="none" w:sz="0" w:space="0" w:color="auto"/>
        <w:bottom w:val="none" w:sz="0" w:space="0" w:color="auto"/>
        <w:right w:val="none" w:sz="0" w:space="0" w:color="auto"/>
      </w:divBdr>
    </w:div>
    <w:div w:id="2094350050">
      <w:bodyDiv w:val="1"/>
      <w:marLeft w:val="0"/>
      <w:marRight w:val="0"/>
      <w:marTop w:val="0"/>
      <w:marBottom w:val="0"/>
      <w:divBdr>
        <w:top w:val="none" w:sz="0" w:space="0" w:color="auto"/>
        <w:left w:val="none" w:sz="0" w:space="0" w:color="auto"/>
        <w:bottom w:val="none" w:sz="0" w:space="0" w:color="auto"/>
        <w:right w:val="none" w:sz="0" w:space="0" w:color="auto"/>
      </w:divBdr>
    </w:div>
    <w:div w:id="2094424319">
      <w:bodyDiv w:val="1"/>
      <w:marLeft w:val="0"/>
      <w:marRight w:val="0"/>
      <w:marTop w:val="0"/>
      <w:marBottom w:val="0"/>
      <w:divBdr>
        <w:top w:val="none" w:sz="0" w:space="0" w:color="auto"/>
        <w:left w:val="none" w:sz="0" w:space="0" w:color="auto"/>
        <w:bottom w:val="none" w:sz="0" w:space="0" w:color="auto"/>
        <w:right w:val="none" w:sz="0" w:space="0" w:color="auto"/>
      </w:divBdr>
    </w:div>
    <w:div w:id="2094545423">
      <w:bodyDiv w:val="1"/>
      <w:marLeft w:val="0"/>
      <w:marRight w:val="0"/>
      <w:marTop w:val="0"/>
      <w:marBottom w:val="0"/>
      <w:divBdr>
        <w:top w:val="none" w:sz="0" w:space="0" w:color="auto"/>
        <w:left w:val="none" w:sz="0" w:space="0" w:color="auto"/>
        <w:bottom w:val="none" w:sz="0" w:space="0" w:color="auto"/>
        <w:right w:val="none" w:sz="0" w:space="0" w:color="auto"/>
      </w:divBdr>
    </w:div>
    <w:div w:id="2094815231">
      <w:bodyDiv w:val="1"/>
      <w:marLeft w:val="0"/>
      <w:marRight w:val="0"/>
      <w:marTop w:val="0"/>
      <w:marBottom w:val="0"/>
      <w:divBdr>
        <w:top w:val="none" w:sz="0" w:space="0" w:color="auto"/>
        <w:left w:val="none" w:sz="0" w:space="0" w:color="auto"/>
        <w:bottom w:val="none" w:sz="0" w:space="0" w:color="auto"/>
        <w:right w:val="none" w:sz="0" w:space="0" w:color="auto"/>
      </w:divBdr>
    </w:div>
    <w:div w:id="2094887186">
      <w:bodyDiv w:val="1"/>
      <w:marLeft w:val="0"/>
      <w:marRight w:val="0"/>
      <w:marTop w:val="0"/>
      <w:marBottom w:val="0"/>
      <w:divBdr>
        <w:top w:val="none" w:sz="0" w:space="0" w:color="auto"/>
        <w:left w:val="none" w:sz="0" w:space="0" w:color="auto"/>
        <w:bottom w:val="none" w:sz="0" w:space="0" w:color="auto"/>
        <w:right w:val="none" w:sz="0" w:space="0" w:color="auto"/>
      </w:divBdr>
    </w:div>
    <w:div w:id="2095007535">
      <w:bodyDiv w:val="1"/>
      <w:marLeft w:val="0"/>
      <w:marRight w:val="0"/>
      <w:marTop w:val="0"/>
      <w:marBottom w:val="0"/>
      <w:divBdr>
        <w:top w:val="none" w:sz="0" w:space="0" w:color="auto"/>
        <w:left w:val="none" w:sz="0" w:space="0" w:color="auto"/>
        <w:bottom w:val="none" w:sz="0" w:space="0" w:color="auto"/>
        <w:right w:val="none" w:sz="0" w:space="0" w:color="auto"/>
      </w:divBdr>
    </w:div>
    <w:div w:id="2095007919">
      <w:bodyDiv w:val="1"/>
      <w:marLeft w:val="0"/>
      <w:marRight w:val="0"/>
      <w:marTop w:val="0"/>
      <w:marBottom w:val="0"/>
      <w:divBdr>
        <w:top w:val="none" w:sz="0" w:space="0" w:color="auto"/>
        <w:left w:val="none" w:sz="0" w:space="0" w:color="auto"/>
        <w:bottom w:val="none" w:sz="0" w:space="0" w:color="auto"/>
        <w:right w:val="none" w:sz="0" w:space="0" w:color="auto"/>
      </w:divBdr>
    </w:div>
    <w:div w:id="2095280951">
      <w:bodyDiv w:val="1"/>
      <w:marLeft w:val="0"/>
      <w:marRight w:val="0"/>
      <w:marTop w:val="0"/>
      <w:marBottom w:val="0"/>
      <w:divBdr>
        <w:top w:val="none" w:sz="0" w:space="0" w:color="auto"/>
        <w:left w:val="none" w:sz="0" w:space="0" w:color="auto"/>
        <w:bottom w:val="none" w:sz="0" w:space="0" w:color="auto"/>
        <w:right w:val="none" w:sz="0" w:space="0" w:color="auto"/>
      </w:divBdr>
    </w:div>
    <w:div w:id="2095320717">
      <w:bodyDiv w:val="1"/>
      <w:marLeft w:val="0"/>
      <w:marRight w:val="0"/>
      <w:marTop w:val="0"/>
      <w:marBottom w:val="0"/>
      <w:divBdr>
        <w:top w:val="none" w:sz="0" w:space="0" w:color="auto"/>
        <w:left w:val="none" w:sz="0" w:space="0" w:color="auto"/>
        <w:bottom w:val="none" w:sz="0" w:space="0" w:color="auto"/>
        <w:right w:val="none" w:sz="0" w:space="0" w:color="auto"/>
      </w:divBdr>
    </w:div>
    <w:div w:id="2095393252">
      <w:bodyDiv w:val="1"/>
      <w:marLeft w:val="0"/>
      <w:marRight w:val="0"/>
      <w:marTop w:val="0"/>
      <w:marBottom w:val="0"/>
      <w:divBdr>
        <w:top w:val="none" w:sz="0" w:space="0" w:color="auto"/>
        <w:left w:val="none" w:sz="0" w:space="0" w:color="auto"/>
        <w:bottom w:val="none" w:sz="0" w:space="0" w:color="auto"/>
        <w:right w:val="none" w:sz="0" w:space="0" w:color="auto"/>
      </w:divBdr>
    </w:div>
    <w:div w:id="2095467656">
      <w:bodyDiv w:val="1"/>
      <w:marLeft w:val="0"/>
      <w:marRight w:val="0"/>
      <w:marTop w:val="0"/>
      <w:marBottom w:val="0"/>
      <w:divBdr>
        <w:top w:val="none" w:sz="0" w:space="0" w:color="auto"/>
        <w:left w:val="none" w:sz="0" w:space="0" w:color="auto"/>
        <w:bottom w:val="none" w:sz="0" w:space="0" w:color="auto"/>
        <w:right w:val="none" w:sz="0" w:space="0" w:color="auto"/>
      </w:divBdr>
    </w:div>
    <w:div w:id="2095668272">
      <w:bodyDiv w:val="1"/>
      <w:marLeft w:val="0"/>
      <w:marRight w:val="0"/>
      <w:marTop w:val="0"/>
      <w:marBottom w:val="0"/>
      <w:divBdr>
        <w:top w:val="none" w:sz="0" w:space="0" w:color="auto"/>
        <w:left w:val="none" w:sz="0" w:space="0" w:color="auto"/>
        <w:bottom w:val="none" w:sz="0" w:space="0" w:color="auto"/>
        <w:right w:val="none" w:sz="0" w:space="0" w:color="auto"/>
      </w:divBdr>
    </w:div>
    <w:div w:id="2095742882">
      <w:bodyDiv w:val="1"/>
      <w:marLeft w:val="0"/>
      <w:marRight w:val="0"/>
      <w:marTop w:val="0"/>
      <w:marBottom w:val="0"/>
      <w:divBdr>
        <w:top w:val="none" w:sz="0" w:space="0" w:color="auto"/>
        <w:left w:val="none" w:sz="0" w:space="0" w:color="auto"/>
        <w:bottom w:val="none" w:sz="0" w:space="0" w:color="auto"/>
        <w:right w:val="none" w:sz="0" w:space="0" w:color="auto"/>
      </w:divBdr>
    </w:div>
    <w:div w:id="2095979836">
      <w:bodyDiv w:val="1"/>
      <w:marLeft w:val="0"/>
      <w:marRight w:val="0"/>
      <w:marTop w:val="0"/>
      <w:marBottom w:val="0"/>
      <w:divBdr>
        <w:top w:val="none" w:sz="0" w:space="0" w:color="auto"/>
        <w:left w:val="none" w:sz="0" w:space="0" w:color="auto"/>
        <w:bottom w:val="none" w:sz="0" w:space="0" w:color="auto"/>
        <w:right w:val="none" w:sz="0" w:space="0" w:color="auto"/>
      </w:divBdr>
    </w:div>
    <w:div w:id="2096247242">
      <w:bodyDiv w:val="1"/>
      <w:marLeft w:val="0"/>
      <w:marRight w:val="0"/>
      <w:marTop w:val="0"/>
      <w:marBottom w:val="0"/>
      <w:divBdr>
        <w:top w:val="none" w:sz="0" w:space="0" w:color="auto"/>
        <w:left w:val="none" w:sz="0" w:space="0" w:color="auto"/>
        <w:bottom w:val="none" w:sz="0" w:space="0" w:color="auto"/>
        <w:right w:val="none" w:sz="0" w:space="0" w:color="auto"/>
      </w:divBdr>
    </w:div>
    <w:div w:id="2096396047">
      <w:bodyDiv w:val="1"/>
      <w:marLeft w:val="0"/>
      <w:marRight w:val="0"/>
      <w:marTop w:val="0"/>
      <w:marBottom w:val="0"/>
      <w:divBdr>
        <w:top w:val="none" w:sz="0" w:space="0" w:color="auto"/>
        <w:left w:val="none" w:sz="0" w:space="0" w:color="auto"/>
        <w:bottom w:val="none" w:sz="0" w:space="0" w:color="auto"/>
        <w:right w:val="none" w:sz="0" w:space="0" w:color="auto"/>
      </w:divBdr>
    </w:div>
    <w:div w:id="2096439743">
      <w:bodyDiv w:val="1"/>
      <w:marLeft w:val="0"/>
      <w:marRight w:val="0"/>
      <w:marTop w:val="0"/>
      <w:marBottom w:val="0"/>
      <w:divBdr>
        <w:top w:val="none" w:sz="0" w:space="0" w:color="auto"/>
        <w:left w:val="none" w:sz="0" w:space="0" w:color="auto"/>
        <w:bottom w:val="none" w:sz="0" w:space="0" w:color="auto"/>
        <w:right w:val="none" w:sz="0" w:space="0" w:color="auto"/>
      </w:divBdr>
    </w:div>
    <w:div w:id="2096511117">
      <w:bodyDiv w:val="1"/>
      <w:marLeft w:val="0"/>
      <w:marRight w:val="0"/>
      <w:marTop w:val="0"/>
      <w:marBottom w:val="0"/>
      <w:divBdr>
        <w:top w:val="none" w:sz="0" w:space="0" w:color="auto"/>
        <w:left w:val="none" w:sz="0" w:space="0" w:color="auto"/>
        <w:bottom w:val="none" w:sz="0" w:space="0" w:color="auto"/>
        <w:right w:val="none" w:sz="0" w:space="0" w:color="auto"/>
      </w:divBdr>
    </w:div>
    <w:div w:id="2096630587">
      <w:bodyDiv w:val="1"/>
      <w:marLeft w:val="0"/>
      <w:marRight w:val="0"/>
      <w:marTop w:val="0"/>
      <w:marBottom w:val="0"/>
      <w:divBdr>
        <w:top w:val="none" w:sz="0" w:space="0" w:color="auto"/>
        <w:left w:val="none" w:sz="0" w:space="0" w:color="auto"/>
        <w:bottom w:val="none" w:sz="0" w:space="0" w:color="auto"/>
        <w:right w:val="none" w:sz="0" w:space="0" w:color="auto"/>
      </w:divBdr>
    </w:div>
    <w:div w:id="2096701940">
      <w:bodyDiv w:val="1"/>
      <w:marLeft w:val="0"/>
      <w:marRight w:val="0"/>
      <w:marTop w:val="0"/>
      <w:marBottom w:val="0"/>
      <w:divBdr>
        <w:top w:val="none" w:sz="0" w:space="0" w:color="auto"/>
        <w:left w:val="none" w:sz="0" w:space="0" w:color="auto"/>
        <w:bottom w:val="none" w:sz="0" w:space="0" w:color="auto"/>
        <w:right w:val="none" w:sz="0" w:space="0" w:color="auto"/>
      </w:divBdr>
    </w:div>
    <w:div w:id="2096827714">
      <w:bodyDiv w:val="1"/>
      <w:marLeft w:val="0"/>
      <w:marRight w:val="0"/>
      <w:marTop w:val="0"/>
      <w:marBottom w:val="0"/>
      <w:divBdr>
        <w:top w:val="none" w:sz="0" w:space="0" w:color="auto"/>
        <w:left w:val="none" w:sz="0" w:space="0" w:color="auto"/>
        <w:bottom w:val="none" w:sz="0" w:space="0" w:color="auto"/>
        <w:right w:val="none" w:sz="0" w:space="0" w:color="auto"/>
      </w:divBdr>
    </w:div>
    <w:div w:id="2096852730">
      <w:bodyDiv w:val="1"/>
      <w:marLeft w:val="0"/>
      <w:marRight w:val="0"/>
      <w:marTop w:val="0"/>
      <w:marBottom w:val="0"/>
      <w:divBdr>
        <w:top w:val="none" w:sz="0" w:space="0" w:color="auto"/>
        <w:left w:val="none" w:sz="0" w:space="0" w:color="auto"/>
        <w:bottom w:val="none" w:sz="0" w:space="0" w:color="auto"/>
        <w:right w:val="none" w:sz="0" w:space="0" w:color="auto"/>
      </w:divBdr>
    </w:div>
    <w:div w:id="2097049400">
      <w:bodyDiv w:val="1"/>
      <w:marLeft w:val="0"/>
      <w:marRight w:val="0"/>
      <w:marTop w:val="0"/>
      <w:marBottom w:val="0"/>
      <w:divBdr>
        <w:top w:val="none" w:sz="0" w:space="0" w:color="auto"/>
        <w:left w:val="none" w:sz="0" w:space="0" w:color="auto"/>
        <w:bottom w:val="none" w:sz="0" w:space="0" w:color="auto"/>
        <w:right w:val="none" w:sz="0" w:space="0" w:color="auto"/>
      </w:divBdr>
    </w:div>
    <w:div w:id="2097241448">
      <w:bodyDiv w:val="1"/>
      <w:marLeft w:val="0"/>
      <w:marRight w:val="0"/>
      <w:marTop w:val="0"/>
      <w:marBottom w:val="0"/>
      <w:divBdr>
        <w:top w:val="none" w:sz="0" w:space="0" w:color="auto"/>
        <w:left w:val="none" w:sz="0" w:space="0" w:color="auto"/>
        <w:bottom w:val="none" w:sz="0" w:space="0" w:color="auto"/>
        <w:right w:val="none" w:sz="0" w:space="0" w:color="auto"/>
      </w:divBdr>
    </w:div>
    <w:div w:id="2097288649">
      <w:bodyDiv w:val="1"/>
      <w:marLeft w:val="0"/>
      <w:marRight w:val="0"/>
      <w:marTop w:val="0"/>
      <w:marBottom w:val="0"/>
      <w:divBdr>
        <w:top w:val="none" w:sz="0" w:space="0" w:color="auto"/>
        <w:left w:val="none" w:sz="0" w:space="0" w:color="auto"/>
        <w:bottom w:val="none" w:sz="0" w:space="0" w:color="auto"/>
        <w:right w:val="none" w:sz="0" w:space="0" w:color="auto"/>
      </w:divBdr>
    </w:div>
    <w:div w:id="2097440929">
      <w:bodyDiv w:val="1"/>
      <w:marLeft w:val="0"/>
      <w:marRight w:val="0"/>
      <w:marTop w:val="0"/>
      <w:marBottom w:val="0"/>
      <w:divBdr>
        <w:top w:val="none" w:sz="0" w:space="0" w:color="auto"/>
        <w:left w:val="none" w:sz="0" w:space="0" w:color="auto"/>
        <w:bottom w:val="none" w:sz="0" w:space="0" w:color="auto"/>
        <w:right w:val="none" w:sz="0" w:space="0" w:color="auto"/>
      </w:divBdr>
    </w:div>
    <w:div w:id="2097555599">
      <w:bodyDiv w:val="1"/>
      <w:marLeft w:val="0"/>
      <w:marRight w:val="0"/>
      <w:marTop w:val="0"/>
      <w:marBottom w:val="0"/>
      <w:divBdr>
        <w:top w:val="none" w:sz="0" w:space="0" w:color="auto"/>
        <w:left w:val="none" w:sz="0" w:space="0" w:color="auto"/>
        <w:bottom w:val="none" w:sz="0" w:space="0" w:color="auto"/>
        <w:right w:val="none" w:sz="0" w:space="0" w:color="auto"/>
      </w:divBdr>
    </w:div>
    <w:div w:id="2097702450">
      <w:bodyDiv w:val="1"/>
      <w:marLeft w:val="0"/>
      <w:marRight w:val="0"/>
      <w:marTop w:val="0"/>
      <w:marBottom w:val="0"/>
      <w:divBdr>
        <w:top w:val="none" w:sz="0" w:space="0" w:color="auto"/>
        <w:left w:val="none" w:sz="0" w:space="0" w:color="auto"/>
        <w:bottom w:val="none" w:sz="0" w:space="0" w:color="auto"/>
        <w:right w:val="none" w:sz="0" w:space="0" w:color="auto"/>
      </w:divBdr>
    </w:div>
    <w:div w:id="2097822248">
      <w:bodyDiv w:val="1"/>
      <w:marLeft w:val="0"/>
      <w:marRight w:val="0"/>
      <w:marTop w:val="0"/>
      <w:marBottom w:val="0"/>
      <w:divBdr>
        <w:top w:val="none" w:sz="0" w:space="0" w:color="auto"/>
        <w:left w:val="none" w:sz="0" w:space="0" w:color="auto"/>
        <w:bottom w:val="none" w:sz="0" w:space="0" w:color="auto"/>
        <w:right w:val="none" w:sz="0" w:space="0" w:color="auto"/>
      </w:divBdr>
    </w:div>
    <w:div w:id="2097939912">
      <w:bodyDiv w:val="1"/>
      <w:marLeft w:val="0"/>
      <w:marRight w:val="0"/>
      <w:marTop w:val="0"/>
      <w:marBottom w:val="0"/>
      <w:divBdr>
        <w:top w:val="none" w:sz="0" w:space="0" w:color="auto"/>
        <w:left w:val="none" w:sz="0" w:space="0" w:color="auto"/>
        <w:bottom w:val="none" w:sz="0" w:space="0" w:color="auto"/>
        <w:right w:val="none" w:sz="0" w:space="0" w:color="auto"/>
      </w:divBdr>
    </w:div>
    <w:div w:id="2098165042">
      <w:bodyDiv w:val="1"/>
      <w:marLeft w:val="0"/>
      <w:marRight w:val="0"/>
      <w:marTop w:val="0"/>
      <w:marBottom w:val="0"/>
      <w:divBdr>
        <w:top w:val="none" w:sz="0" w:space="0" w:color="auto"/>
        <w:left w:val="none" w:sz="0" w:space="0" w:color="auto"/>
        <w:bottom w:val="none" w:sz="0" w:space="0" w:color="auto"/>
        <w:right w:val="none" w:sz="0" w:space="0" w:color="auto"/>
      </w:divBdr>
    </w:div>
    <w:div w:id="2098212076">
      <w:bodyDiv w:val="1"/>
      <w:marLeft w:val="0"/>
      <w:marRight w:val="0"/>
      <w:marTop w:val="0"/>
      <w:marBottom w:val="0"/>
      <w:divBdr>
        <w:top w:val="none" w:sz="0" w:space="0" w:color="auto"/>
        <w:left w:val="none" w:sz="0" w:space="0" w:color="auto"/>
        <w:bottom w:val="none" w:sz="0" w:space="0" w:color="auto"/>
        <w:right w:val="none" w:sz="0" w:space="0" w:color="auto"/>
      </w:divBdr>
    </w:div>
    <w:div w:id="2098398345">
      <w:bodyDiv w:val="1"/>
      <w:marLeft w:val="0"/>
      <w:marRight w:val="0"/>
      <w:marTop w:val="0"/>
      <w:marBottom w:val="0"/>
      <w:divBdr>
        <w:top w:val="none" w:sz="0" w:space="0" w:color="auto"/>
        <w:left w:val="none" w:sz="0" w:space="0" w:color="auto"/>
        <w:bottom w:val="none" w:sz="0" w:space="0" w:color="auto"/>
        <w:right w:val="none" w:sz="0" w:space="0" w:color="auto"/>
      </w:divBdr>
    </w:div>
    <w:div w:id="2098861438">
      <w:bodyDiv w:val="1"/>
      <w:marLeft w:val="0"/>
      <w:marRight w:val="0"/>
      <w:marTop w:val="0"/>
      <w:marBottom w:val="0"/>
      <w:divBdr>
        <w:top w:val="none" w:sz="0" w:space="0" w:color="auto"/>
        <w:left w:val="none" w:sz="0" w:space="0" w:color="auto"/>
        <w:bottom w:val="none" w:sz="0" w:space="0" w:color="auto"/>
        <w:right w:val="none" w:sz="0" w:space="0" w:color="auto"/>
      </w:divBdr>
    </w:div>
    <w:div w:id="2098867467">
      <w:bodyDiv w:val="1"/>
      <w:marLeft w:val="0"/>
      <w:marRight w:val="0"/>
      <w:marTop w:val="0"/>
      <w:marBottom w:val="0"/>
      <w:divBdr>
        <w:top w:val="none" w:sz="0" w:space="0" w:color="auto"/>
        <w:left w:val="none" w:sz="0" w:space="0" w:color="auto"/>
        <w:bottom w:val="none" w:sz="0" w:space="0" w:color="auto"/>
        <w:right w:val="none" w:sz="0" w:space="0" w:color="auto"/>
      </w:divBdr>
    </w:div>
    <w:div w:id="2099013755">
      <w:bodyDiv w:val="1"/>
      <w:marLeft w:val="0"/>
      <w:marRight w:val="0"/>
      <w:marTop w:val="0"/>
      <w:marBottom w:val="0"/>
      <w:divBdr>
        <w:top w:val="none" w:sz="0" w:space="0" w:color="auto"/>
        <w:left w:val="none" w:sz="0" w:space="0" w:color="auto"/>
        <w:bottom w:val="none" w:sz="0" w:space="0" w:color="auto"/>
        <w:right w:val="none" w:sz="0" w:space="0" w:color="auto"/>
      </w:divBdr>
    </w:div>
    <w:div w:id="2099137040">
      <w:bodyDiv w:val="1"/>
      <w:marLeft w:val="0"/>
      <w:marRight w:val="0"/>
      <w:marTop w:val="0"/>
      <w:marBottom w:val="0"/>
      <w:divBdr>
        <w:top w:val="none" w:sz="0" w:space="0" w:color="auto"/>
        <w:left w:val="none" w:sz="0" w:space="0" w:color="auto"/>
        <w:bottom w:val="none" w:sz="0" w:space="0" w:color="auto"/>
        <w:right w:val="none" w:sz="0" w:space="0" w:color="auto"/>
      </w:divBdr>
    </w:div>
    <w:div w:id="2099205503">
      <w:bodyDiv w:val="1"/>
      <w:marLeft w:val="0"/>
      <w:marRight w:val="0"/>
      <w:marTop w:val="0"/>
      <w:marBottom w:val="0"/>
      <w:divBdr>
        <w:top w:val="none" w:sz="0" w:space="0" w:color="auto"/>
        <w:left w:val="none" w:sz="0" w:space="0" w:color="auto"/>
        <w:bottom w:val="none" w:sz="0" w:space="0" w:color="auto"/>
        <w:right w:val="none" w:sz="0" w:space="0" w:color="auto"/>
      </w:divBdr>
    </w:div>
    <w:div w:id="2099330916">
      <w:bodyDiv w:val="1"/>
      <w:marLeft w:val="0"/>
      <w:marRight w:val="0"/>
      <w:marTop w:val="0"/>
      <w:marBottom w:val="0"/>
      <w:divBdr>
        <w:top w:val="none" w:sz="0" w:space="0" w:color="auto"/>
        <w:left w:val="none" w:sz="0" w:space="0" w:color="auto"/>
        <w:bottom w:val="none" w:sz="0" w:space="0" w:color="auto"/>
        <w:right w:val="none" w:sz="0" w:space="0" w:color="auto"/>
      </w:divBdr>
    </w:div>
    <w:div w:id="2100057304">
      <w:bodyDiv w:val="1"/>
      <w:marLeft w:val="0"/>
      <w:marRight w:val="0"/>
      <w:marTop w:val="0"/>
      <w:marBottom w:val="0"/>
      <w:divBdr>
        <w:top w:val="none" w:sz="0" w:space="0" w:color="auto"/>
        <w:left w:val="none" w:sz="0" w:space="0" w:color="auto"/>
        <w:bottom w:val="none" w:sz="0" w:space="0" w:color="auto"/>
        <w:right w:val="none" w:sz="0" w:space="0" w:color="auto"/>
      </w:divBdr>
    </w:div>
    <w:div w:id="2100103299">
      <w:bodyDiv w:val="1"/>
      <w:marLeft w:val="0"/>
      <w:marRight w:val="0"/>
      <w:marTop w:val="0"/>
      <w:marBottom w:val="0"/>
      <w:divBdr>
        <w:top w:val="none" w:sz="0" w:space="0" w:color="auto"/>
        <w:left w:val="none" w:sz="0" w:space="0" w:color="auto"/>
        <w:bottom w:val="none" w:sz="0" w:space="0" w:color="auto"/>
        <w:right w:val="none" w:sz="0" w:space="0" w:color="auto"/>
      </w:divBdr>
    </w:div>
    <w:div w:id="2100251230">
      <w:bodyDiv w:val="1"/>
      <w:marLeft w:val="0"/>
      <w:marRight w:val="0"/>
      <w:marTop w:val="0"/>
      <w:marBottom w:val="0"/>
      <w:divBdr>
        <w:top w:val="none" w:sz="0" w:space="0" w:color="auto"/>
        <w:left w:val="none" w:sz="0" w:space="0" w:color="auto"/>
        <w:bottom w:val="none" w:sz="0" w:space="0" w:color="auto"/>
        <w:right w:val="none" w:sz="0" w:space="0" w:color="auto"/>
      </w:divBdr>
    </w:div>
    <w:div w:id="2100253562">
      <w:bodyDiv w:val="1"/>
      <w:marLeft w:val="0"/>
      <w:marRight w:val="0"/>
      <w:marTop w:val="0"/>
      <w:marBottom w:val="0"/>
      <w:divBdr>
        <w:top w:val="none" w:sz="0" w:space="0" w:color="auto"/>
        <w:left w:val="none" w:sz="0" w:space="0" w:color="auto"/>
        <w:bottom w:val="none" w:sz="0" w:space="0" w:color="auto"/>
        <w:right w:val="none" w:sz="0" w:space="0" w:color="auto"/>
      </w:divBdr>
    </w:div>
    <w:div w:id="2100322660">
      <w:bodyDiv w:val="1"/>
      <w:marLeft w:val="0"/>
      <w:marRight w:val="0"/>
      <w:marTop w:val="0"/>
      <w:marBottom w:val="0"/>
      <w:divBdr>
        <w:top w:val="none" w:sz="0" w:space="0" w:color="auto"/>
        <w:left w:val="none" w:sz="0" w:space="0" w:color="auto"/>
        <w:bottom w:val="none" w:sz="0" w:space="0" w:color="auto"/>
        <w:right w:val="none" w:sz="0" w:space="0" w:color="auto"/>
      </w:divBdr>
    </w:div>
    <w:div w:id="2100368444">
      <w:bodyDiv w:val="1"/>
      <w:marLeft w:val="0"/>
      <w:marRight w:val="0"/>
      <w:marTop w:val="0"/>
      <w:marBottom w:val="0"/>
      <w:divBdr>
        <w:top w:val="none" w:sz="0" w:space="0" w:color="auto"/>
        <w:left w:val="none" w:sz="0" w:space="0" w:color="auto"/>
        <w:bottom w:val="none" w:sz="0" w:space="0" w:color="auto"/>
        <w:right w:val="none" w:sz="0" w:space="0" w:color="auto"/>
      </w:divBdr>
    </w:div>
    <w:div w:id="2100444078">
      <w:bodyDiv w:val="1"/>
      <w:marLeft w:val="0"/>
      <w:marRight w:val="0"/>
      <w:marTop w:val="0"/>
      <w:marBottom w:val="0"/>
      <w:divBdr>
        <w:top w:val="none" w:sz="0" w:space="0" w:color="auto"/>
        <w:left w:val="none" w:sz="0" w:space="0" w:color="auto"/>
        <w:bottom w:val="none" w:sz="0" w:space="0" w:color="auto"/>
        <w:right w:val="none" w:sz="0" w:space="0" w:color="auto"/>
      </w:divBdr>
    </w:div>
    <w:div w:id="2100517520">
      <w:bodyDiv w:val="1"/>
      <w:marLeft w:val="0"/>
      <w:marRight w:val="0"/>
      <w:marTop w:val="0"/>
      <w:marBottom w:val="0"/>
      <w:divBdr>
        <w:top w:val="none" w:sz="0" w:space="0" w:color="auto"/>
        <w:left w:val="none" w:sz="0" w:space="0" w:color="auto"/>
        <w:bottom w:val="none" w:sz="0" w:space="0" w:color="auto"/>
        <w:right w:val="none" w:sz="0" w:space="0" w:color="auto"/>
      </w:divBdr>
    </w:div>
    <w:div w:id="2100563419">
      <w:bodyDiv w:val="1"/>
      <w:marLeft w:val="0"/>
      <w:marRight w:val="0"/>
      <w:marTop w:val="0"/>
      <w:marBottom w:val="0"/>
      <w:divBdr>
        <w:top w:val="none" w:sz="0" w:space="0" w:color="auto"/>
        <w:left w:val="none" w:sz="0" w:space="0" w:color="auto"/>
        <w:bottom w:val="none" w:sz="0" w:space="0" w:color="auto"/>
        <w:right w:val="none" w:sz="0" w:space="0" w:color="auto"/>
      </w:divBdr>
    </w:div>
    <w:div w:id="2100638886">
      <w:bodyDiv w:val="1"/>
      <w:marLeft w:val="0"/>
      <w:marRight w:val="0"/>
      <w:marTop w:val="0"/>
      <w:marBottom w:val="0"/>
      <w:divBdr>
        <w:top w:val="none" w:sz="0" w:space="0" w:color="auto"/>
        <w:left w:val="none" w:sz="0" w:space="0" w:color="auto"/>
        <w:bottom w:val="none" w:sz="0" w:space="0" w:color="auto"/>
        <w:right w:val="none" w:sz="0" w:space="0" w:color="auto"/>
      </w:divBdr>
    </w:div>
    <w:div w:id="2100710471">
      <w:bodyDiv w:val="1"/>
      <w:marLeft w:val="0"/>
      <w:marRight w:val="0"/>
      <w:marTop w:val="0"/>
      <w:marBottom w:val="0"/>
      <w:divBdr>
        <w:top w:val="none" w:sz="0" w:space="0" w:color="auto"/>
        <w:left w:val="none" w:sz="0" w:space="0" w:color="auto"/>
        <w:bottom w:val="none" w:sz="0" w:space="0" w:color="auto"/>
        <w:right w:val="none" w:sz="0" w:space="0" w:color="auto"/>
      </w:divBdr>
    </w:div>
    <w:div w:id="2100711503">
      <w:bodyDiv w:val="1"/>
      <w:marLeft w:val="0"/>
      <w:marRight w:val="0"/>
      <w:marTop w:val="0"/>
      <w:marBottom w:val="0"/>
      <w:divBdr>
        <w:top w:val="none" w:sz="0" w:space="0" w:color="auto"/>
        <w:left w:val="none" w:sz="0" w:space="0" w:color="auto"/>
        <w:bottom w:val="none" w:sz="0" w:space="0" w:color="auto"/>
        <w:right w:val="none" w:sz="0" w:space="0" w:color="auto"/>
      </w:divBdr>
    </w:div>
    <w:div w:id="2101022244">
      <w:bodyDiv w:val="1"/>
      <w:marLeft w:val="0"/>
      <w:marRight w:val="0"/>
      <w:marTop w:val="0"/>
      <w:marBottom w:val="0"/>
      <w:divBdr>
        <w:top w:val="none" w:sz="0" w:space="0" w:color="auto"/>
        <w:left w:val="none" w:sz="0" w:space="0" w:color="auto"/>
        <w:bottom w:val="none" w:sz="0" w:space="0" w:color="auto"/>
        <w:right w:val="none" w:sz="0" w:space="0" w:color="auto"/>
      </w:divBdr>
    </w:div>
    <w:div w:id="2101174847">
      <w:bodyDiv w:val="1"/>
      <w:marLeft w:val="0"/>
      <w:marRight w:val="0"/>
      <w:marTop w:val="0"/>
      <w:marBottom w:val="0"/>
      <w:divBdr>
        <w:top w:val="none" w:sz="0" w:space="0" w:color="auto"/>
        <w:left w:val="none" w:sz="0" w:space="0" w:color="auto"/>
        <w:bottom w:val="none" w:sz="0" w:space="0" w:color="auto"/>
        <w:right w:val="none" w:sz="0" w:space="0" w:color="auto"/>
      </w:divBdr>
    </w:div>
    <w:div w:id="2101294783">
      <w:bodyDiv w:val="1"/>
      <w:marLeft w:val="0"/>
      <w:marRight w:val="0"/>
      <w:marTop w:val="0"/>
      <w:marBottom w:val="0"/>
      <w:divBdr>
        <w:top w:val="none" w:sz="0" w:space="0" w:color="auto"/>
        <w:left w:val="none" w:sz="0" w:space="0" w:color="auto"/>
        <w:bottom w:val="none" w:sz="0" w:space="0" w:color="auto"/>
        <w:right w:val="none" w:sz="0" w:space="0" w:color="auto"/>
      </w:divBdr>
    </w:div>
    <w:div w:id="2101371858">
      <w:bodyDiv w:val="1"/>
      <w:marLeft w:val="0"/>
      <w:marRight w:val="0"/>
      <w:marTop w:val="0"/>
      <w:marBottom w:val="0"/>
      <w:divBdr>
        <w:top w:val="none" w:sz="0" w:space="0" w:color="auto"/>
        <w:left w:val="none" w:sz="0" w:space="0" w:color="auto"/>
        <w:bottom w:val="none" w:sz="0" w:space="0" w:color="auto"/>
        <w:right w:val="none" w:sz="0" w:space="0" w:color="auto"/>
      </w:divBdr>
    </w:div>
    <w:div w:id="2101633513">
      <w:bodyDiv w:val="1"/>
      <w:marLeft w:val="0"/>
      <w:marRight w:val="0"/>
      <w:marTop w:val="0"/>
      <w:marBottom w:val="0"/>
      <w:divBdr>
        <w:top w:val="none" w:sz="0" w:space="0" w:color="auto"/>
        <w:left w:val="none" w:sz="0" w:space="0" w:color="auto"/>
        <w:bottom w:val="none" w:sz="0" w:space="0" w:color="auto"/>
        <w:right w:val="none" w:sz="0" w:space="0" w:color="auto"/>
      </w:divBdr>
    </w:div>
    <w:div w:id="2102334203">
      <w:bodyDiv w:val="1"/>
      <w:marLeft w:val="0"/>
      <w:marRight w:val="0"/>
      <w:marTop w:val="0"/>
      <w:marBottom w:val="0"/>
      <w:divBdr>
        <w:top w:val="none" w:sz="0" w:space="0" w:color="auto"/>
        <w:left w:val="none" w:sz="0" w:space="0" w:color="auto"/>
        <w:bottom w:val="none" w:sz="0" w:space="0" w:color="auto"/>
        <w:right w:val="none" w:sz="0" w:space="0" w:color="auto"/>
      </w:divBdr>
    </w:div>
    <w:div w:id="2102557835">
      <w:bodyDiv w:val="1"/>
      <w:marLeft w:val="0"/>
      <w:marRight w:val="0"/>
      <w:marTop w:val="0"/>
      <w:marBottom w:val="0"/>
      <w:divBdr>
        <w:top w:val="none" w:sz="0" w:space="0" w:color="auto"/>
        <w:left w:val="none" w:sz="0" w:space="0" w:color="auto"/>
        <w:bottom w:val="none" w:sz="0" w:space="0" w:color="auto"/>
        <w:right w:val="none" w:sz="0" w:space="0" w:color="auto"/>
      </w:divBdr>
    </w:div>
    <w:div w:id="2102944998">
      <w:bodyDiv w:val="1"/>
      <w:marLeft w:val="0"/>
      <w:marRight w:val="0"/>
      <w:marTop w:val="0"/>
      <w:marBottom w:val="0"/>
      <w:divBdr>
        <w:top w:val="none" w:sz="0" w:space="0" w:color="auto"/>
        <w:left w:val="none" w:sz="0" w:space="0" w:color="auto"/>
        <w:bottom w:val="none" w:sz="0" w:space="0" w:color="auto"/>
        <w:right w:val="none" w:sz="0" w:space="0" w:color="auto"/>
      </w:divBdr>
    </w:div>
    <w:div w:id="2102949237">
      <w:bodyDiv w:val="1"/>
      <w:marLeft w:val="0"/>
      <w:marRight w:val="0"/>
      <w:marTop w:val="0"/>
      <w:marBottom w:val="0"/>
      <w:divBdr>
        <w:top w:val="none" w:sz="0" w:space="0" w:color="auto"/>
        <w:left w:val="none" w:sz="0" w:space="0" w:color="auto"/>
        <w:bottom w:val="none" w:sz="0" w:space="0" w:color="auto"/>
        <w:right w:val="none" w:sz="0" w:space="0" w:color="auto"/>
      </w:divBdr>
    </w:div>
    <w:div w:id="2102990754">
      <w:bodyDiv w:val="1"/>
      <w:marLeft w:val="0"/>
      <w:marRight w:val="0"/>
      <w:marTop w:val="0"/>
      <w:marBottom w:val="0"/>
      <w:divBdr>
        <w:top w:val="none" w:sz="0" w:space="0" w:color="auto"/>
        <w:left w:val="none" w:sz="0" w:space="0" w:color="auto"/>
        <w:bottom w:val="none" w:sz="0" w:space="0" w:color="auto"/>
        <w:right w:val="none" w:sz="0" w:space="0" w:color="auto"/>
      </w:divBdr>
    </w:div>
    <w:div w:id="2103600357">
      <w:bodyDiv w:val="1"/>
      <w:marLeft w:val="0"/>
      <w:marRight w:val="0"/>
      <w:marTop w:val="0"/>
      <w:marBottom w:val="0"/>
      <w:divBdr>
        <w:top w:val="none" w:sz="0" w:space="0" w:color="auto"/>
        <w:left w:val="none" w:sz="0" w:space="0" w:color="auto"/>
        <w:bottom w:val="none" w:sz="0" w:space="0" w:color="auto"/>
        <w:right w:val="none" w:sz="0" w:space="0" w:color="auto"/>
      </w:divBdr>
    </w:div>
    <w:div w:id="2103716303">
      <w:bodyDiv w:val="1"/>
      <w:marLeft w:val="0"/>
      <w:marRight w:val="0"/>
      <w:marTop w:val="0"/>
      <w:marBottom w:val="0"/>
      <w:divBdr>
        <w:top w:val="none" w:sz="0" w:space="0" w:color="auto"/>
        <w:left w:val="none" w:sz="0" w:space="0" w:color="auto"/>
        <w:bottom w:val="none" w:sz="0" w:space="0" w:color="auto"/>
        <w:right w:val="none" w:sz="0" w:space="0" w:color="auto"/>
      </w:divBdr>
    </w:div>
    <w:div w:id="2104036255">
      <w:bodyDiv w:val="1"/>
      <w:marLeft w:val="0"/>
      <w:marRight w:val="0"/>
      <w:marTop w:val="0"/>
      <w:marBottom w:val="0"/>
      <w:divBdr>
        <w:top w:val="none" w:sz="0" w:space="0" w:color="auto"/>
        <w:left w:val="none" w:sz="0" w:space="0" w:color="auto"/>
        <w:bottom w:val="none" w:sz="0" w:space="0" w:color="auto"/>
        <w:right w:val="none" w:sz="0" w:space="0" w:color="auto"/>
      </w:divBdr>
    </w:div>
    <w:div w:id="2104061243">
      <w:bodyDiv w:val="1"/>
      <w:marLeft w:val="0"/>
      <w:marRight w:val="0"/>
      <w:marTop w:val="0"/>
      <w:marBottom w:val="0"/>
      <w:divBdr>
        <w:top w:val="none" w:sz="0" w:space="0" w:color="auto"/>
        <w:left w:val="none" w:sz="0" w:space="0" w:color="auto"/>
        <w:bottom w:val="none" w:sz="0" w:space="0" w:color="auto"/>
        <w:right w:val="none" w:sz="0" w:space="0" w:color="auto"/>
      </w:divBdr>
    </w:div>
    <w:div w:id="2104103613">
      <w:bodyDiv w:val="1"/>
      <w:marLeft w:val="0"/>
      <w:marRight w:val="0"/>
      <w:marTop w:val="0"/>
      <w:marBottom w:val="0"/>
      <w:divBdr>
        <w:top w:val="none" w:sz="0" w:space="0" w:color="auto"/>
        <w:left w:val="none" w:sz="0" w:space="0" w:color="auto"/>
        <w:bottom w:val="none" w:sz="0" w:space="0" w:color="auto"/>
        <w:right w:val="none" w:sz="0" w:space="0" w:color="auto"/>
      </w:divBdr>
    </w:div>
    <w:div w:id="2104106600">
      <w:bodyDiv w:val="1"/>
      <w:marLeft w:val="0"/>
      <w:marRight w:val="0"/>
      <w:marTop w:val="0"/>
      <w:marBottom w:val="0"/>
      <w:divBdr>
        <w:top w:val="none" w:sz="0" w:space="0" w:color="auto"/>
        <w:left w:val="none" w:sz="0" w:space="0" w:color="auto"/>
        <w:bottom w:val="none" w:sz="0" w:space="0" w:color="auto"/>
        <w:right w:val="none" w:sz="0" w:space="0" w:color="auto"/>
      </w:divBdr>
    </w:div>
    <w:div w:id="2104299242">
      <w:bodyDiv w:val="1"/>
      <w:marLeft w:val="0"/>
      <w:marRight w:val="0"/>
      <w:marTop w:val="0"/>
      <w:marBottom w:val="0"/>
      <w:divBdr>
        <w:top w:val="none" w:sz="0" w:space="0" w:color="auto"/>
        <w:left w:val="none" w:sz="0" w:space="0" w:color="auto"/>
        <w:bottom w:val="none" w:sz="0" w:space="0" w:color="auto"/>
        <w:right w:val="none" w:sz="0" w:space="0" w:color="auto"/>
      </w:divBdr>
    </w:div>
    <w:div w:id="2104766043">
      <w:bodyDiv w:val="1"/>
      <w:marLeft w:val="0"/>
      <w:marRight w:val="0"/>
      <w:marTop w:val="0"/>
      <w:marBottom w:val="0"/>
      <w:divBdr>
        <w:top w:val="none" w:sz="0" w:space="0" w:color="auto"/>
        <w:left w:val="none" w:sz="0" w:space="0" w:color="auto"/>
        <w:bottom w:val="none" w:sz="0" w:space="0" w:color="auto"/>
        <w:right w:val="none" w:sz="0" w:space="0" w:color="auto"/>
      </w:divBdr>
    </w:div>
    <w:div w:id="2105150858">
      <w:bodyDiv w:val="1"/>
      <w:marLeft w:val="0"/>
      <w:marRight w:val="0"/>
      <w:marTop w:val="0"/>
      <w:marBottom w:val="0"/>
      <w:divBdr>
        <w:top w:val="none" w:sz="0" w:space="0" w:color="auto"/>
        <w:left w:val="none" w:sz="0" w:space="0" w:color="auto"/>
        <w:bottom w:val="none" w:sz="0" w:space="0" w:color="auto"/>
        <w:right w:val="none" w:sz="0" w:space="0" w:color="auto"/>
      </w:divBdr>
    </w:div>
    <w:div w:id="2105490501">
      <w:bodyDiv w:val="1"/>
      <w:marLeft w:val="0"/>
      <w:marRight w:val="0"/>
      <w:marTop w:val="0"/>
      <w:marBottom w:val="0"/>
      <w:divBdr>
        <w:top w:val="none" w:sz="0" w:space="0" w:color="auto"/>
        <w:left w:val="none" w:sz="0" w:space="0" w:color="auto"/>
        <w:bottom w:val="none" w:sz="0" w:space="0" w:color="auto"/>
        <w:right w:val="none" w:sz="0" w:space="0" w:color="auto"/>
      </w:divBdr>
    </w:div>
    <w:div w:id="2105688107">
      <w:bodyDiv w:val="1"/>
      <w:marLeft w:val="0"/>
      <w:marRight w:val="0"/>
      <w:marTop w:val="0"/>
      <w:marBottom w:val="0"/>
      <w:divBdr>
        <w:top w:val="none" w:sz="0" w:space="0" w:color="auto"/>
        <w:left w:val="none" w:sz="0" w:space="0" w:color="auto"/>
        <w:bottom w:val="none" w:sz="0" w:space="0" w:color="auto"/>
        <w:right w:val="none" w:sz="0" w:space="0" w:color="auto"/>
      </w:divBdr>
    </w:div>
    <w:div w:id="2105806977">
      <w:bodyDiv w:val="1"/>
      <w:marLeft w:val="0"/>
      <w:marRight w:val="0"/>
      <w:marTop w:val="0"/>
      <w:marBottom w:val="0"/>
      <w:divBdr>
        <w:top w:val="none" w:sz="0" w:space="0" w:color="auto"/>
        <w:left w:val="none" w:sz="0" w:space="0" w:color="auto"/>
        <w:bottom w:val="none" w:sz="0" w:space="0" w:color="auto"/>
        <w:right w:val="none" w:sz="0" w:space="0" w:color="auto"/>
      </w:divBdr>
    </w:div>
    <w:div w:id="2105952538">
      <w:bodyDiv w:val="1"/>
      <w:marLeft w:val="0"/>
      <w:marRight w:val="0"/>
      <w:marTop w:val="0"/>
      <w:marBottom w:val="0"/>
      <w:divBdr>
        <w:top w:val="none" w:sz="0" w:space="0" w:color="auto"/>
        <w:left w:val="none" w:sz="0" w:space="0" w:color="auto"/>
        <w:bottom w:val="none" w:sz="0" w:space="0" w:color="auto"/>
        <w:right w:val="none" w:sz="0" w:space="0" w:color="auto"/>
      </w:divBdr>
    </w:div>
    <w:div w:id="2105955931">
      <w:bodyDiv w:val="1"/>
      <w:marLeft w:val="0"/>
      <w:marRight w:val="0"/>
      <w:marTop w:val="0"/>
      <w:marBottom w:val="0"/>
      <w:divBdr>
        <w:top w:val="none" w:sz="0" w:space="0" w:color="auto"/>
        <w:left w:val="none" w:sz="0" w:space="0" w:color="auto"/>
        <w:bottom w:val="none" w:sz="0" w:space="0" w:color="auto"/>
        <w:right w:val="none" w:sz="0" w:space="0" w:color="auto"/>
      </w:divBdr>
    </w:div>
    <w:div w:id="2106026828">
      <w:bodyDiv w:val="1"/>
      <w:marLeft w:val="0"/>
      <w:marRight w:val="0"/>
      <w:marTop w:val="0"/>
      <w:marBottom w:val="0"/>
      <w:divBdr>
        <w:top w:val="none" w:sz="0" w:space="0" w:color="auto"/>
        <w:left w:val="none" w:sz="0" w:space="0" w:color="auto"/>
        <w:bottom w:val="none" w:sz="0" w:space="0" w:color="auto"/>
        <w:right w:val="none" w:sz="0" w:space="0" w:color="auto"/>
      </w:divBdr>
    </w:div>
    <w:div w:id="2106027475">
      <w:bodyDiv w:val="1"/>
      <w:marLeft w:val="0"/>
      <w:marRight w:val="0"/>
      <w:marTop w:val="0"/>
      <w:marBottom w:val="0"/>
      <w:divBdr>
        <w:top w:val="none" w:sz="0" w:space="0" w:color="auto"/>
        <w:left w:val="none" w:sz="0" w:space="0" w:color="auto"/>
        <w:bottom w:val="none" w:sz="0" w:space="0" w:color="auto"/>
        <w:right w:val="none" w:sz="0" w:space="0" w:color="auto"/>
      </w:divBdr>
    </w:div>
    <w:div w:id="2106077463">
      <w:bodyDiv w:val="1"/>
      <w:marLeft w:val="0"/>
      <w:marRight w:val="0"/>
      <w:marTop w:val="0"/>
      <w:marBottom w:val="0"/>
      <w:divBdr>
        <w:top w:val="none" w:sz="0" w:space="0" w:color="auto"/>
        <w:left w:val="none" w:sz="0" w:space="0" w:color="auto"/>
        <w:bottom w:val="none" w:sz="0" w:space="0" w:color="auto"/>
        <w:right w:val="none" w:sz="0" w:space="0" w:color="auto"/>
      </w:divBdr>
    </w:div>
    <w:div w:id="2106342905">
      <w:bodyDiv w:val="1"/>
      <w:marLeft w:val="0"/>
      <w:marRight w:val="0"/>
      <w:marTop w:val="0"/>
      <w:marBottom w:val="0"/>
      <w:divBdr>
        <w:top w:val="none" w:sz="0" w:space="0" w:color="auto"/>
        <w:left w:val="none" w:sz="0" w:space="0" w:color="auto"/>
        <w:bottom w:val="none" w:sz="0" w:space="0" w:color="auto"/>
        <w:right w:val="none" w:sz="0" w:space="0" w:color="auto"/>
      </w:divBdr>
    </w:div>
    <w:div w:id="2106538404">
      <w:bodyDiv w:val="1"/>
      <w:marLeft w:val="0"/>
      <w:marRight w:val="0"/>
      <w:marTop w:val="0"/>
      <w:marBottom w:val="0"/>
      <w:divBdr>
        <w:top w:val="none" w:sz="0" w:space="0" w:color="auto"/>
        <w:left w:val="none" w:sz="0" w:space="0" w:color="auto"/>
        <w:bottom w:val="none" w:sz="0" w:space="0" w:color="auto"/>
        <w:right w:val="none" w:sz="0" w:space="0" w:color="auto"/>
      </w:divBdr>
    </w:div>
    <w:div w:id="2106682626">
      <w:bodyDiv w:val="1"/>
      <w:marLeft w:val="0"/>
      <w:marRight w:val="0"/>
      <w:marTop w:val="0"/>
      <w:marBottom w:val="0"/>
      <w:divBdr>
        <w:top w:val="none" w:sz="0" w:space="0" w:color="auto"/>
        <w:left w:val="none" w:sz="0" w:space="0" w:color="auto"/>
        <w:bottom w:val="none" w:sz="0" w:space="0" w:color="auto"/>
        <w:right w:val="none" w:sz="0" w:space="0" w:color="auto"/>
      </w:divBdr>
    </w:div>
    <w:div w:id="2106729404">
      <w:bodyDiv w:val="1"/>
      <w:marLeft w:val="0"/>
      <w:marRight w:val="0"/>
      <w:marTop w:val="0"/>
      <w:marBottom w:val="0"/>
      <w:divBdr>
        <w:top w:val="none" w:sz="0" w:space="0" w:color="auto"/>
        <w:left w:val="none" w:sz="0" w:space="0" w:color="auto"/>
        <w:bottom w:val="none" w:sz="0" w:space="0" w:color="auto"/>
        <w:right w:val="none" w:sz="0" w:space="0" w:color="auto"/>
      </w:divBdr>
    </w:div>
    <w:div w:id="2106732410">
      <w:bodyDiv w:val="1"/>
      <w:marLeft w:val="0"/>
      <w:marRight w:val="0"/>
      <w:marTop w:val="0"/>
      <w:marBottom w:val="0"/>
      <w:divBdr>
        <w:top w:val="none" w:sz="0" w:space="0" w:color="auto"/>
        <w:left w:val="none" w:sz="0" w:space="0" w:color="auto"/>
        <w:bottom w:val="none" w:sz="0" w:space="0" w:color="auto"/>
        <w:right w:val="none" w:sz="0" w:space="0" w:color="auto"/>
      </w:divBdr>
    </w:div>
    <w:div w:id="2106800144">
      <w:bodyDiv w:val="1"/>
      <w:marLeft w:val="0"/>
      <w:marRight w:val="0"/>
      <w:marTop w:val="0"/>
      <w:marBottom w:val="0"/>
      <w:divBdr>
        <w:top w:val="none" w:sz="0" w:space="0" w:color="auto"/>
        <w:left w:val="none" w:sz="0" w:space="0" w:color="auto"/>
        <w:bottom w:val="none" w:sz="0" w:space="0" w:color="auto"/>
        <w:right w:val="none" w:sz="0" w:space="0" w:color="auto"/>
      </w:divBdr>
    </w:div>
    <w:div w:id="2106881058">
      <w:bodyDiv w:val="1"/>
      <w:marLeft w:val="0"/>
      <w:marRight w:val="0"/>
      <w:marTop w:val="0"/>
      <w:marBottom w:val="0"/>
      <w:divBdr>
        <w:top w:val="none" w:sz="0" w:space="0" w:color="auto"/>
        <w:left w:val="none" w:sz="0" w:space="0" w:color="auto"/>
        <w:bottom w:val="none" w:sz="0" w:space="0" w:color="auto"/>
        <w:right w:val="none" w:sz="0" w:space="0" w:color="auto"/>
      </w:divBdr>
    </w:div>
    <w:div w:id="2107187161">
      <w:bodyDiv w:val="1"/>
      <w:marLeft w:val="0"/>
      <w:marRight w:val="0"/>
      <w:marTop w:val="0"/>
      <w:marBottom w:val="0"/>
      <w:divBdr>
        <w:top w:val="none" w:sz="0" w:space="0" w:color="auto"/>
        <w:left w:val="none" w:sz="0" w:space="0" w:color="auto"/>
        <w:bottom w:val="none" w:sz="0" w:space="0" w:color="auto"/>
        <w:right w:val="none" w:sz="0" w:space="0" w:color="auto"/>
      </w:divBdr>
    </w:div>
    <w:div w:id="2107337630">
      <w:bodyDiv w:val="1"/>
      <w:marLeft w:val="0"/>
      <w:marRight w:val="0"/>
      <w:marTop w:val="0"/>
      <w:marBottom w:val="0"/>
      <w:divBdr>
        <w:top w:val="none" w:sz="0" w:space="0" w:color="auto"/>
        <w:left w:val="none" w:sz="0" w:space="0" w:color="auto"/>
        <w:bottom w:val="none" w:sz="0" w:space="0" w:color="auto"/>
        <w:right w:val="none" w:sz="0" w:space="0" w:color="auto"/>
      </w:divBdr>
    </w:div>
    <w:div w:id="2107531939">
      <w:bodyDiv w:val="1"/>
      <w:marLeft w:val="0"/>
      <w:marRight w:val="0"/>
      <w:marTop w:val="0"/>
      <w:marBottom w:val="0"/>
      <w:divBdr>
        <w:top w:val="none" w:sz="0" w:space="0" w:color="auto"/>
        <w:left w:val="none" w:sz="0" w:space="0" w:color="auto"/>
        <w:bottom w:val="none" w:sz="0" w:space="0" w:color="auto"/>
        <w:right w:val="none" w:sz="0" w:space="0" w:color="auto"/>
      </w:divBdr>
    </w:div>
    <w:div w:id="2107533112">
      <w:bodyDiv w:val="1"/>
      <w:marLeft w:val="0"/>
      <w:marRight w:val="0"/>
      <w:marTop w:val="0"/>
      <w:marBottom w:val="0"/>
      <w:divBdr>
        <w:top w:val="none" w:sz="0" w:space="0" w:color="auto"/>
        <w:left w:val="none" w:sz="0" w:space="0" w:color="auto"/>
        <w:bottom w:val="none" w:sz="0" w:space="0" w:color="auto"/>
        <w:right w:val="none" w:sz="0" w:space="0" w:color="auto"/>
      </w:divBdr>
    </w:div>
    <w:div w:id="2107604659">
      <w:bodyDiv w:val="1"/>
      <w:marLeft w:val="0"/>
      <w:marRight w:val="0"/>
      <w:marTop w:val="0"/>
      <w:marBottom w:val="0"/>
      <w:divBdr>
        <w:top w:val="none" w:sz="0" w:space="0" w:color="auto"/>
        <w:left w:val="none" w:sz="0" w:space="0" w:color="auto"/>
        <w:bottom w:val="none" w:sz="0" w:space="0" w:color="auto"/>
        <w:right w:val="none" w:sz="0" w:space="0" w:color="auto"/>
      </w:divBdr>
    </w:div>
    <w:div w:id="2107728334">
      <w:bodyDiv w:val="1"/>
      <w:marLeft w:val="0"/>
      <w:marRight w:val="0"/>
      <w:marTop w:val="0"/>
      <w:marBottom w:val="0"/>
      <w:divBdr>
        <w:top w:val="none" w:sz="0" w:space="0" w:color="auto"/>
        <w:left w:val="none" w:sz="0" w:space="0" w:color="auto"/>
        <w:bottom w:val="none" w:sz="0" w:space="0" w:color="auto"/>
        <w:right w:val="none" w:sz="0" w:space="0" w:color="auto"/>
      </w:divBdr>
    </w:div>
    <w:div w:id="2107800096">
      <w:bodyDiv w:val="1"/>
      <w:marLeft w:val="0"/>
      <w:marRight w:val="0"/>
      <w:marTop w:val="0"/>
      <w:marBottom w:val="0"/>
      <w:divBdr>
        <w:top w:val="none" w:sz="0" w:space="0" w:color="auto"/>
        <w:left w:val="none" w:sz="0" w:space="0" w:color="auto"/>
        <w:bottom w:val="none" w:sz="0" w:space="0" w:color="auto"/>
        <w:right w:val="none" w:sz="0" w:space="0" w:color="auto"/>
      </w:divBdr>
    </w:div>
    <w:div w:id="2107842093">
      <w:bodyDiv w:val="1"/>
      <w:marLeft w:val="0"/>
      <w:marRight w:val="0"/>
      <w:marTop w:val="0"/>
      <w:marBottom w:val="0"/>
      <w:divBdr>
        <w:top w:val="none" w:sz="0" w:space="0" w:color="auto"/>
        <w:left w:val="none" w:sz="0" w:space="0" w:color="auto"/>
        <w:bottom w:val="none" w:sz="0" w:space="0" w:color="auto"/>
        <w:right w:val="none" w:sz="0" w:space="0" w:color="auto"/>
      </w:divBdr>
    </w:div>
    <w:div w:id="2107844900">
      <w:bodyDiv w:val="1"/>
      <w:marLeft w:val="0"/>
      <w:marRight w:val="0"/>
      <w:marTop w:val="0"/>
      <w:marBottom w:val="0"/>
      <w:divBdr>
        <w:top w:val="none" w:sz="0" w:space="0" w:color="auto"/>
        <w:left w:val="none" w:sz="0" w:space="0" w:color="auto"/>
        <w:bottom w:val="none" w:sz="0" w:space="0" w:color="auto"/>
        <w:right w:val="none" w:sz="0" w:space="0" w:color="auto"/>
      </w:divBdr>
    </w:div>
    <w:div w:id="2107845163">
      <w:bodyDiv w:val="1"/>
      <w:marLeft w:val="0"/>
      <w:marRight w:val="0"/>
      <w:marTop w:val="0"/>
      <w:marBottom w:val="0"/>
      <w:divBdr>
        <w:top w:val="none" w:sz="0" w:space="0" w:color="auto"/>
        <w:left w:val="none" w:sz="0" w:space="0" w:color="auto"/>
        <w:bottom w:val="none" w:sz="0" w:space="0" w:color="auto"/>
        <w:right w:val="none" w:sz="0" w:space="0" w:color="auto"/>
      </w:divBdr>
    </w:div>
    <w:div w:id="2108228841">
      <w:bodyDiv w:val="1"/>
      <w:marLeft w:val="0"/>
      <w:marRight w:val="0"/>
      <w:marTop w:val="0"/>
      <w:marBottom w:val="0"/>
      <w:divBdr>
        <w:top w:val="none" w:sz="0" w:space="0" w:color="auto"/>
        <w:left w:val="none" w:sz="0" w:space="0" w:color="auto"/>
        <w:bottom w:val="none" w:sz="0" w:space="0" w:color="auto"/>
        <w:right w:val="none" w:sz="0" w:space="0" w:color="auto"/>
      </w:divBdr>
    </w:div>
    <w:div w:id="2108379535">
      <w:bodyDiv w:val="1"/>
      <w:marLeft w:val="0"/>
      <w:marRight w:val="0"/>
      <w:marTop w:val="0"/>
      <w:marBottom w:val="0"/>
      <w:divBdr>
        <w:top w:val="none" w:sz="0" w:space="0" w:color="auto"/>
        <w:left w:val="none" w:sz="0" w:space="0" w:color="auto"/>
        <w:bottom w:val="none" w:sz="0" w:space="0" w:color="auto"/>
        <w:right w:val="none" w:sz="0" w:space="0" w:color="auto"/>
      </w:divBdr>
    </w:div>
    <w:div w:id="2108496306">
      <w:bodyDiv w:val="1"/>
      <w:marLeft w:val="0"/>
      <w:marRight w:val="0"/>
      <w:marTop w:val="0"/>
      <w:marBottom w:val="0"/>
      <w:divBdr>
        <w:top w:val="none" w:sz="0" w:space="0" w:color="auto"/>
        <w:left w:val="none" w:sz="0" w:space="0" w:color="auto"/>
        <w:bottom w:val="none" w:sz="0" w:space="0" w:color="auto"/>
        <w:right w:val="none" w:sz="0" w:space="0" w:color="auto"/>
      </w:divBdr>
    </w:div>
    <w:div w:id="2108501432">
      <w:bodyDiv w:val="1"/>
      <w:marLeft w:val="0"/>
      <w:marRight w:val="0"/>
      <w:marTop w:val="0"/>
      <w:marBottom w:val="0"/>
      <w:divBdr>
        <w:top w:val="none" w:sz="0" w:space="0" w:color="auto"/>
        <w:left w:val="none" w:sz="0" w:space="0" w:color="auto"/>
        <w:bottom w:val="none" w:sz="0" w:space="0" w:color="auto"/>
        <w:right w:val="none" w:sz="0" w:space="0" w:color="auto"/>
      </w:divBdr>
    </w:div>
    <w:div w:id="2108888965">
      <w:bodyDiv w:val="1"/>
      <w:marLeft w:val="0"/>
      <w:marRight w:val="0"/>
      <w:marTop w:val="0"/>
      <w:marBottom w:val="0"/>
      <w:divBdr>
        <w:top w:val="none" w:sz="0" w:space="0" w:color="auto"/>
        <w:left w:val="none" w:sz="0" w:space="0" w:color="auto"/>
        <w:bottom w:val="none" w:sz="0" w:space="0" w:color="auto"/>
        <w:right w:val="none" w:sz="0" w:space="0" w:color="auto"/>
      </w:divBdr>
    </w:div>
    <w:div w:id="2109038178">
      <w:bodyDiv w:val="1"/>
      <w:marLeft w:val="0"/>
      <w:marRight w:val="0"/>
      <w:marTop w:val="0"/>
      <w:marBottom w:val="0"/>
      <w:divBdr>
        <w:top w:val="none" w:sz="0" w:space="0" w:color="auto"/>
        <w:left w:val="none" w:sz="0" w:space="0" w:color="auto"/>
        <w:bottom w:val="none" w:sz="0" w:space="0" w:color="auto"/>
        <w:right w:val="none" w:sz="0" w:space="0" w:color="auto"/>
      </w:divBdr>
    </w:div>
    <w:div w:id="2109302229">
      <w:bodyDiv w:val="1"/>
      <w:marLeft w:val="0"/>
      <w:marRight w:val="0"/>
      <w:marTop w:val="0"/>
      <w:marBottom w:val="0"/>
      <w:divBdr>
        <w:top w:val="none" w:sz="0" w:space="0" w:color="auto"/>
        <w:left w:val="none" w:sz="0" w:space="0" w:color="auto"/>
        <w:bottom w:val="none" w:sz="0" w:space="0" w:color="auto"/>
        <w:right w:val="none" w:sz="0" w:space="0" w:color="auto"/>
      </w:divBdr>
    </w:div>
    <w:div w:id="2109426212">
      <w:bodyDiv w:val="1"/>
      <w:marLeft w:val="0"/>
      <w:marRight w:val="0"/>
      <w:marTop w:val="0"/>
      <w:marBottom w:val="0"/>
      <w:divBdr>
        <w:top w:val="none" w:sz="0" w:space="0" w:color="auto"/>
        <w:left w:val="none" w:sz="0" w:space="0" w:color="auto"/>
        <w:bottom w:val="none" w:sz="0" w:space="0" w:color="auto"/>
        <w:right w:val="none" w:sz="0" w:space="0" w:color="auto"/>
      </w:divBdr>
    </w:div>
    <w:div w:id="2109688668">
      <w:bodyDiv w:val="1"/>
      <w:marLeft w:val="0"/>
      <w:marRight w:val="0"/>
      <w:marTop w:val="0"/>
      <w:marBottom w:val="0"/>
      <w:divBdr>
        <w:top w:val="none" w:sz="0" w:space="0" w:color="auto"/>
        <w:left w:val="none" w:sz="0" w:space="0" w:color="auto"/>
        <w:bottom w:val="none" w:sz="0" w:space="0" w:color="auto"/>
        <w:right w:val="none" w:sz="0" w:space="0" w:color="auto"/>
      </w:divBdr>
    </w:div>
    <w:div w:id="2109692587">
      <w:bodyDiv w:val="1"/>
      <w:marLeft w:val="0"/>
      <w:marRight w:val="0"/>
      <w:marTop w:val="0"/>
      <w:marBottom w:val="0"/>
      <w:divBdr>
        <w:top w:val="none" w:sz="0" w:space="0" w:color="auto"/>
        <w:left w:val="none" w:sz="0" w:space="0" w:color="auto"/>
        <w:bottom w:val="none" w:sz="0" w:space="0" w:color="auto"/>
        <w:right w:val="none" w:sz="0" w:space="0" w:color="auto"/>
      </w:divBdr>
    </w:div>
    <w:div w:id="2109809402">
      <w:bodyDiv w:val="1"/>
      <w:marLeft w:val="0"/>
      <w:marRight w:val="0"/>
      <w:marTop w:val="0"/>
      <w:marBottom w:val="0"/>
      <w:divBdr>
        <w:top w:val="none" w:sz="0" w:space="0" w:color="auto"/>
        <w:left w:val="none" w:sz="0" w:space="0" w:color="auto"/>
        <w:bottom w:val="none" w:sz="0" w:space="0" w:color="auto"/>
        <w:right w:val="none" w:sz="0" w:space="0" w:color="auto"/>
      </w:divBdr>
    </w:div>
    <w:div w:id="2110150818">
      <w:bodyDiv w:val="1"/>
      <w:marLeft w:val="0"/>
      <w:marRight w:val="0"/>
      <w:marTop w:val="0"/>
      <w:marBottom w:val="0"/>
      <w:divBdr>
        <w:top w:val="none" w:sz="0" w:space="0" w:color="auto"/>
        <w:left w:val="none" w:sz="0" w:space="0" w:color="auto"/>
        <w:bottom w:val="none" w:sz="0" w:space="0" w:color="auto"/>
        <w:right w:val="none" w:sz="0" w:space="0" w:color="auto"/>
      </w:divBdr>
    </w:div>
    <w:div w:id="2110419509">
      <w:bodyDiv w:val="1"/>
      <w:marLeft w:val="0"/>
      <w:marRight w:val="0"/>
      <w:marTop w:val="0"/>
      <w:marBottom w:val="0"/>
      <w:divBdr>
        <w:top w:val="none" w:sz="0" w:space="0" w:color="auto"/>
        <w:left w:val="none" w:sz="0" w:space="0" w:color="auto"/>
        <w:bottom w:val="none" w:sz="0" w:space="0" w:color="auto"/>
        <w:right w:val="none" w:sz="0" w:space="0" w:color="auto"/>
      </w:divBdr>
    </w:div>
    <w:div w:id="2110421425">
      <w:bodyDiv w:val="1"/>
      <w:marLeft w:val="0"/>
      <w:marRight w:val="0"/>
      <w:marTop w:val="0"/>
      <w:marBottom w:val="0"/>
      <w:divBdr>
        <w:top w:val="none" w:sz="0" w:space="0" w:color="auto"/>
        <w:left w:val="none" w:sz="0" w:space="0" w:color="auto"/>
        <w:bottom w:val="none" w:sz="0" w:space="0" w:color="auto"/>
        <w:right w:val="none" w:sz="0" w:space="0" w:color="auto"/>
      </w:divBdr>
    </w:div>
    <w:div w:id="2110542973">
      <w:bodyDiv w:val="1"/>
      <w:marLeft w:val="0"/>
      <w:marRight w:val="0"/>
      <w:marTop w:val="0"/>
      <w:marBottom w:val="0"/>
      <w:divBdr>
        <w:top w:val="none" w:sz="0" w:space="0" w:color="auto"/>
        <w:left w:val="none" w:sz="0" w:space="0" w:color="auto"/>
        <w:bottom w:val="none" w:sz="0" w:space="0" w:color="auto"/>
        <w:right w:val="none" w:sz="0" w:space="0" w:color="auto"/>
      </w:divBdr>
    </w:div>
    <w:div w:id="2110614207">
      <w:bodyDiv w:val="1"/>
      <w:marLeft w:val="0"/>
      <w:marRight w:val="0"/>
      <w:marTop w:val="0"/>
      <w:marBottom w:val="0"/>
      <w:divBdr>
        <w:top w:val="none" w:sz="0" w:space="0" w:color="auto"/>
        <w:left w:val="none" w:sz="0" w:space="0" w:color="auto"/>
        <w:bottom w:val="none" w:sz="0" w:space="0" w:color="auto"/>
        <w:right w:val="none" w:sz="0" w:space="0" w:color="auto"/>
      </w:divBdr>
    </w:div>
    <w:div w:id="2110811913">
      <w:bodyDiv w:val="1"/>
      <w:marLeft w:val="0"/>
      <w:marRight w:val="0"/>
      <w:marTop w:val="0"/>
      <w:marBottom w:val="0"/>
      <w:divBdr>
        <w:top w:val="none" w:sz="0" w:space="0" w:color="auto"/>
        <w:left w:val="none" w:sz="0" w:space="0" w:color="auto"/>
        <w:bottom w:val="none" w:sz="0" w:space="0" w:color="auto"/>
        <w:right w:val="none" w:sz="0" w:space="0" w:color="auto"/>
      </w:divBdr>
    </w:div>
    <w:div w:id="2110926646">
      <w:bodyDiv w:val="1"/>
      <w:marLeft w:val="0"/>
      <w:marRight w:val="0"/>
      <w:marTop w:val="0"/>
      <w:marBottom w:val="0"/>
      <w:divBdr>
        <w:top w:val="none" w:sz="0" w:space="0" w:color="auto"/>
        <w:left w:val="none" w:sz="0" w:space="0" w:color="auto"/>
        <w:bottom w:val="none" w:sz="0" w:space="0" w:color="auto"/>
        <w:right w:val="none" w:sz="0" w:space="0" w:color="auto"/>
      </w:divBdr>
    </w:div>
    <w:div w:id="2110928636">
      <w:bodyDiv w:val="1"/>
      <w:marLeft w:val="0"/>
      <w:marRight w:val="0"/>
      <w:marTop w:val="0"/>
      <w:marBottom w:val="0"/>
      <w:divBdr>
        <w:top w:val="none" w:sz="0" w:space="0" w:color="auto"/>
        <w:left w:val="none" w:sz="0" w:space="0" w:color="auto"/>
        <w:bottom w:val="none" w:sz="0" w:space="0" w:color="auto"/>
        <w:right w:val="none" w:sz="0" w:space="0" w:color="auto"/>
      </w:divBdr>
    </w:div>
    <w:div w:id="2110999748">
      <w:bodyDiv w:val="1"/>
      <w:marLeft w:val="0"/>
      <w:marRight w:val="0"/>
      <w:marTop w:val="0"/>
      <w:marBottom w:val="0"/>
      <w:divBdr>
        <w:top w:val="none" w:sz="0" w:space="0" w:color="auto"/>
        <w:left w:val="none" w:sz="0" w:space="0" w:color="auto"/>
        <w:bottom w:val="none" w:sz="0" w:space="0" w:color="auto"/>
        <w:right w:val="none" w:sz="0" w:space="0" w:color="auto"/>
      </w:divBdr>
    </w:div>
    <w:div w:id="2111004664">
      <w:bodyDiv w:val="1"/>
      <w:marLeft w:val="0"/>
      <w:marRight w:val="0"/>
      <w:marTop w:val="0"/>
      <w:marBottom w:val="0"/>
      <w:divBdr>
        <w:top w:val="none" w:sz="0" w:space="0" w:color="auto"/>
        <w:left w:val="none" w:sz="0" w:space="0" w:color="auto"/>
        <w:bottom w:val="none" w:sz="0" w:space="0" w:color="auto"/>
        <w:right w:val="none" w:sz="0" w:space="0" w:color="auto"/>
      </w:divBdr>
    </w:div>
    <w:div w:id="2111199756">
      <w:bodyDiv w:val="1"/>
      <w:marLeft w:val="0"/>
      <w:marRight w:val="0"/>
      <w:marTop w:val="0"/>
      <w:marBottom w:val="0"/>
      <w:divBdr>
        <w:top w:val="none" w:sz="0" w:space="0" w:color="auto"/>
        <w:left w:val="none" w:sz="0" w:space="0" w:color="auto"/>
        <w:bottom w:val="none" w:sz="0" w:space="0" w:color="auto"/>
        <w:right w:val="none" w:sz="0" w:space="0" w:color="auto"/>
      </w:divBdr>
    </w:div>
    <w:div w:id="2111200752">
      <w:bodyDiv w:val="1"/>
      <w:marLeft w:val="0"/>
      <w:marRight w:val="0"/>
      <w:marTop w:val="0"/>
      <w:marBottom w:val="0"/>
      <w:divBdr>
        <w:top w:val="none" w:sz="0" w:space="0" w:color="auto"/>
        <w:left w:val="none" w:sz="0" w:space="0" w:color="auto"/>
        <w:bottom w:val="none" w:sz="0" w:space="0" w:color="auto"/>
        <w:right w:val="none" w:sz="0" w:space="0" w:color="auto"/>
      </w:divBdr>
    </w:div>
    <w:div w:id="2111244339">
      <w:bodyDiv w:val="1"/>
      <w:marLeft w:val="0"/>
      <w:marRight w:val="0"/>
      <w:marTop w:val="0"/>
      <w:marBottom w:val="0"/>
      <w:divBdr>
        <w:top w:val="none" w:sz="0" w:space="0" w:color="auto"/>
        <w:left w:val="none" w:sz="0" w:space="0" w:color="auto"/>
        <w:bottom w:val="none" w:sz="0" w:space="0" w:color="auto"/>
        <w:right w:val="none" w:sz="0" w:space="0" w:color="auto"/>
      </w:divBdr>
    </w:div>
    <w:div w:id="2111509421">
      <w:bodyDiv w:val="1"/>
      <w:marLeft w:val="0"/>
      <w:marRight w:val="0"/>
      <w:marTop w:val="0"/>
      <w:marBottom w:val="0"/>
      <w:divBdr>
        <w:top w:val="none" w:sz="0" w:space="0" w:color="auto"/>
        <w:left w:val="none" w:sz="0" w:space="0" w:color="auto"/>
        <w:bottom w:val="none" w:sz="0" w:space="0" w:color="auto"/>
        <w:right w:val="none" w:sz="0" w:space="0" w:color="auto"/>
      </w:divBdr>
    </w:div>
    <w:div w:id="2111510050">
      <w:bodyDiv w:val="1"/>
      <w:marLeft w:val="0"/>
      <w:marRight w:val="0"/>
      <w:marTop w:val="0"/>
      <w:marBottom w:val="0"/>
      <w:divBdr>
        <w:top w:val="none" w:sz="0" w:space="0" w:color="auto"/>
        <w:left w:val="none" w:sz="0" w:space="0" w:color="auto"/>
        <w:bottom w:val="none" w:sz="0" w:space="0" w:color="auto"/>
        <w:right w:val="none" w:sz="0" w:space="0" w:color="auto"/>
      </w:divBdr>
    </w:div>
    <w:div w:id="2111586537">
      <w:bodyDiv w:val="1"/>
      <w:marLeft w:val="0"/>
      <w:marRight w:val="0"/>
      <w:marTop w:val="0"/>
      <w:marBottom w:val="0"/>
      <w:divBdr>
        <w:top w:val="none" w:sz="0" w:space="0" w:color="auto"/>
        <w:left w:val="none" w:sz="0" w:space="0" w:color="auto"/>
        <w:bottom w:val="none" w:sz="0" w:space="0" w:color="auto"/>
        <w:right w:val="none" w:sz="0" w:space="0" w:color="auto"/>
      </w:divBdr>
    </w:div>
    <w:div w:id="2111777453">
      <w:bodyDiv w:val="1"/>
      <w:marLeft w:val="0"/>
      <w:marRight w:val="0"/>
      <w:marTop w:val="0"/>
      <w:marBottom w:val="0"/>
      <w:divBdr>
        <w:top w:val="none" w:sz="0" w:space="0" w:color="auto"/>
        <w:left w:val="none" w:sz="0" w:space="0" w:color="auto"/>
        <w:bottom w:val="none" w:sz="0" w:space="0" w:color="auto"/>
        <w:right w:val="none" w:sz="0" w:space="0" w:color="auto"/>
      </w:divBdr>
    </w:div>
    <w:div w:id="2111971232">
      <w:bodyDiv w:val="1"/>
      <w:marLeft w:val="0"/>
      <w:marRight w:val="0"/>
      <w:marTop w:val="0"/>
      <w:marBottom w:val="0"/>
      <w:divBdr>
        <w:top w:val="none" w:sz="0" w:space="0" w:color="auto"/>
        <w:left w:val="none" w:sz="0" w:space="0" w:color="auto"/>
        <w:bottom w:val="none" w:sz="0" w:space="0" w:color="auto"/>
        <w:right w:val="none" w:sz="0" w:space="0" w:color="auto"/>
      </w:divBdr>
    </w:div>
    <w:div w:id="2112042400">
      <w:bodyDiv w:val="1"/>
      <w:marLeft w:val="0"/>
      <w:marRight w:val="0"/>
      <w:marTop w:val="0"/>
      <w:marBottom w:val="0"/>
      <w:divBdr>
        <w:top w:val="none" w:sz="0" w:space="0" w:color="auto"/>
        <w:left w:val="none" w:sz="0" w:space="0" w:color="auto"/>
        <w:bottom w:val="none" w:sz="0" w:space="0" w:color="auto"/>
        <w:right w:val="none" w:sz="0" w:space="0" w:color="auto"/>
      </w:divBdr>
    </w:div>
    <w:div w:id="2112124192">
      <w:bodyDiv w:val="1"/>
      <w:marLeft w:val="0"/>
      <w:marRight w:val="0"/>
      <w:marTop w:val="0"/>
      <w:marBottom w:val="0"/>
      <w:divBdr>
        <w:top w:val="none" w:sz="0" w:space="0" w:color="auto"/>
        <w:left w:val="none" w:sz="0" w:space="0" w:color="auto"/>
        <w:bottom w:val="none" w:sz="0" w:space="0" w:color="auto"/>
        <w:right w:val="none" w:sz="0" w:space="0" w:color="auto"/>
      </w:divBdr>
    </w:div>
    <w:div w:id="2112965574">
      <w:bodyDiv w:val="1"/>
      <w:marLeft w:val="0"/>
      <w:marRight w:val="0"/>
      <w:marTop w:val="0"/>
      <w:marBottom w:val="0"/>
      <w:divBdr>
        <w:top w:val="none" w:sz="0" w:space="0" w:color="auto"/>
        <w:left w:val="none" w:sz="0" w:space="0" w:color="auto"/>
        <w:bottom w:val="none" w:sz="0" w:space="0" w:color="auto"/>
        <w:right w:val="none" w:sz="0" w:space="0" w:color="auto"/>
      </w:divBdr>
    </w:div>
    <w:div w:id="2112968590">
      <w:bodyDiv w:val="1"/>
      <w:marLeft w:val="0"/>
      <w:marRight w:val="0"/>
      <w:marTop w:val="0"/>
      <w:marBottom w:val="0"/>
      <w:divBdr>
        <w:top w:val="none" w:sz="0" w:space="0" w:color="auto"/>
        <w:left w:val="none" w:sz="0" w:space="0" w:color="auto"/>
        <w:bottom w:val="none" w:sz="0" w:space="0" w:color="auto"/>
        <w:right w:val="none" w:sz="0" w:space="0" w:color="auto"/>
      </w:divBdr>
    </w:div>
    <w:div w:id="2113043432">
      <w:bodyDiv w:val="1"/>
      <w:marLeft w:val="0"/>
      <w:marRight w:val="0"/>
      <w:marTop w:val="0"/>
      <w:marBottom w:val="0"/>
      <w:divBdr>
        <w:top w:val="none" w:sz="0" w:space="0" w:color="auto"/>
        <w:left w:val="none" w:sz="0" w:space="0" w:color="auto"/>
        <w:bottom w:val="none" w:sz="0" w:space="0" w:color="auto"/>
        <w:right w:val="none" w:sz="0" w:space="0" w:color="auto"/>
      </w:divBdr>
    </w:div>
    <w:div w:id="2113163929">
      <w:bodyDiv w:val="1"/>
      <w:marLeft w:val="0"/>
      <w:marRight w:val="0"/>
      <w:marTop w:val="0"/>
      <w:marBottom w:val="0"/>
      <w:divBdr>
        <w:top w:val="none" w:sz="0" w:space="0" w:color="auto"/>
        <w:left w:val="none" w:sz="0" w:space="0" w:color="auto"/>
        <w:bottom w:val="none" w:sz="0" w:space="0" w:color="auto"/>
        <w:right w:val="none" w:sz="0" w:space="0" w:color="auto"/>
      </w:divBdr>
    </w:div>
    <w:div w:id="2113238049">
      <w:bodyDiv w:val="1"/>
      <w:marLeft w:val="0"/>
      <w:marRight w:val="0"/>
      <w:marTop w:val="0"/>
      <w:marBottom w:val="0"/>
      <w:divBdr>
        <w:top w:val="none" w:sz="0" w:space="0" w:color="auto"/>
        <w:left w:val="none" w:sz="0" w:space="0" w:color="auto"/>
        <w:bottom w:val="none" w:sz="0" w:space="0" w:color="auto"/>
        <w:right w:val="none" w:sz="0" w:space="0" w:color="auto"/>
      </w:divBdr>
    </w:div>
    <w:div w:id="2113239515">
      <w:bodyDiv w:val="1"/>
      <w:marLeft w:val="0"/>
      <w:marRight w:val="0"/>
      <w:marTop w:val="0"/>
      <w:marBottom w:val="0"/>
      <w:divBdr>
        <w:top w:val="none" w:sz="0" w:space="0" w:color="auto"/>
        <w:left w:val="none" w:sz="0" w:space="0" w:color="auto"/>
        <w:bottom w:val="none" w:sz="0" w:space="0" w:color="auto"/>
        <w:right w:val="none" w:sz="0" w:space="0" w:color="auto"/>
      </w:divBdr>
    </w:div>
    <w:div w:id="2113436192">
      <w:bodyDiv w:val="1"/>
      <w:marLeft w:val="0"/>
      <w:marRight w:val="0"/>
      <w:marTop w:val="0"/>
      <w:marBottom w:val="0"/>
      <w:divBdr>
        <w:top w:val="none" w:sz="0" w:space="0" w:color="auto"/>
        <w:left w:val="none" w:sz="0" w:space="0" w:color="auto"/>
        <w:bottom w:val="none" w:sz="0" w:space="0" w:color="auto"/>
        <w:right w:val="none" w:sz="0" w:space="0" w:color="auto"/>
      </w:divBdr>
    </w:div>
    <w:div w:id="2113436221">
      <w:bodyDiv w:val="1"/>
      <w:marLeft w:val="0"/>
      <w:marRight w:val="0"/>
      <w:marTop w:val="0"/>
      <w:marBottom w:val="0"/>
      <w:divBdr>
        <w:top w:val="none" w:sz="0" w:space="0" w:color="auto"/>
        <w:left w:val="none" w:sz="0" w:space="0" w:color="auto"/>
        <w:bottom w:val="none" w:sz="0" w:space="0" w:color="auto"/>
        <w:right w:val="none" w:sz="0" w:space="0" w:color="auto"/>
      </w:divBdr>
    </w:div>
    <w:div w:id="2113626690">
      <w:bodyDiv w:val="1"/>
      <w:marLeft w:val="0"/>
      <w:marRight w:val="0"/>
      <w:marTop w:val="0"/>
      <w:marBottom w:val="0"/>
      <w:divBdr>
        <w:top w:val="none" w:sz="0" w:space="0" w:color="auto"/>
        <w:left w:val="none" w:sz="0" w:space="0" w:color="auto"/>
        <w:bottom w:val="none" w:sz="0" w:space="0" w:color="auto"/>
        <w:right w:val="none" w:sz="0" w:space="0" w:color="auto"/>
      </w:divBdr>
    </w:div>
    <w:div w:id="2113670711">
      <w:bodyDiv w:val="1"/>
      <w:marLeft w:val="0"/>
      <w:marRight w:val="0"/>
      <w:marTop w:val="0"/>
      <w:marBottom w:val="0"/>
      <w:divBdr>
        <w:top w:val="none" w:sz="0" w:space="0" w:color="auto"/>
        <w:left w:val="none" w:sz="0" w:space="0" w:color="auto"/>
        <w:bottom w:val="none" w:sz="0" w:space="0" w:color="auto"/>
        <w:right w:val="none" w:sz="0" w:space="0" w:color="auto"/>
      </w:divBdr>
    </w:div>
    <w:div w:id="2113739547">
      <w:bodyDiv w:val="1"/>
      <w:marLeft w:val="0"/>
      <w:marRight w:val="0"/>
      <w:marTop w:val="0"/>
      <w:marBottom w:val="0"/>
      <w:divBdr>
        <w:top w:val="none" w:sz="0" w:space="0" w:color="auto"/>
        <w:left w:val="none" w:sz="0" w:space="0" w:color="auto"/>
        <w:bottom w:val="none" w:sz="0" w:space="0" w:color="auto"/>
        <w:right w:val="none" w:sz="0" w:space="0" w:color="auto"/>
      </w:divBdr>
    </w:div>
    <w:div w:id="2113741389">
      <w:bodyDiv w:val="1"/>
      <w:marLeft w:val="0"/>
      <w:marRight w:val="0"/>
      <w:marTop w:val="0"/>
      <w:marBottom w:val="0"/>
      <w:divBdr>
        <w:top w:val="none" w:sz="0" w:space="0" w:color="auto"/>
        <w:left w:val="none" w:sz="0" w:space="0" w:color="auto"/>
        <w:bottom w:val="none" w:sz="0" w:space="0" w:color="auto"/>
        <w:right w:val="none" w:sz="0" w:space="0" w:color="auto"/>
      </w:divBdr>
    </w:div>
    <w:div w:id="2113742441">
      <w:bodyDiv w:val="1"/>
      <w:marLeft w:val="0"/>
      <w:marRight w:val="0"/>
      <w:marTop w:val="0"/>
      <w:marBottom w:val="0"/>
      <w:divBdr>
        <w:top w:val="none" w:sz="0" w:space="0" w:color="auto"/>
        <w:left w:val="none" w:sz="0" w:space="0" w:color="auto"/>
        <w:bottom w:val="none" w:sz="0" w:space="0" w:color="auto"/>
        <w:right w:val="none" w:sz="0" w:space="0" w:color="auto"/>
      </w:divBdr>
    </w:div>
    <w:div w:id="2114352440">
      <w:bodyDiv w:val="1"/>
      <w:marLeft w:val="0"/>
      <w:marRight w:val="0"/>
      <w:marTop w:val="0"/>
      <w:marBottom w:val="0"/>
      <w:divBdr>
        <w:top w:val="none" w:sz="0" w:space="0" w:color="auto"/>
        <w:left w:val="none" w:sz="0" w:space="0" w:color="auto"/>
        <w:bottom w:val="none" w:sz="0" w:space="0" w:color="auto"/>
        <w:right w:val="none" w:sz="0" w:space="0" w:color="auto"/>
      </w:divBdr>
    </w:div>
    <w:div w:id="2114589527">
      <w:bodyDiv w:val="1"/>
      <w:marLeft w:val="0"/>
      <w:marRight w:val="0"/>
      <w:marTop w:val="0"/>
      <w:marBottom w:val="0"/>
      <w:divBdr>
        <w:top w:val="none" w:sz="0" w:space="0" w:color="auto"/>
        <w:left w:val="none" w:sz="0" w:space="0" w:color="auto"/>
        <w:bottom w:val="none" w:sz="0" w:space="0" w:color="auto"/>
        <w:right w:val="none" w:sz="0" w:space="0" w:color="auto"/>
      </w:divBdr>
    </w:div>
    <w:div w:id="2114739324">
      <w:bodyDiv w:val="1"/>
      <w:marLeft w:val="0"/>
      <w:marRight w:val="0"/>
      <w:marTop w:val="0"/>
      <w:marBottom w:val="0"/>
      <w:divBdr>
        <w:top w:val="none" w:sz="0" w:space="0" w:color="auto"/>
        <w:left w:val="none" w:sz="0" w:space="0" w:color="auto"/>
        <w:bottom w:val="none" w:sz="0" w:space="0" w:color="auto"/>
        <w:right w:val="none" w:sz="0" w:space="0" w:color="auto"/>
      </w:divBdr>
    </w:div>
    <w:div w:id="2114783851">
      <w:bodyDiv w:val="1"/>
      <w:marLeft w:val="0"/>
      <w:marRight w:val="0"/>
      <w:marTop w:val="0"/>
      <w:marBottom w:val="0"/>
      <w:divBdr>
        <w:top w:val="none" w:sz="0" w:space="0" w:color="auto"/>
        <w:left w:val="none" w:sz="0" w:space="0" w:color="auto"/>
        <w:bottom w:val="none" w:sz="0" w:space="0" w:color="auto"/>
        <w:right w:val="none" w:sz="0" w:space="0" w:color="auto"/>
      </w:divBdr>
    </w:div>
    <w:div w:id="2114785212">
      <w:bodyDiv w:val="1"/>
      <w:marLeft w:val="0"/>
      <w:marRight w:val="0"/>
      <w:marTop w:val="0"/>
      <w:marBottom w:val="0"/>
      <w:divBdr>
        <w:top w:val="none" w:sz="0" w:space="0" w:color="auto"/>
        <w:left w:val="none" w:sz="0" w:space="0" w:color="auto"/>
        <w:bottom w:val="none" w:sz="0" w:space="0" w:color="auto"/>
        <w:right w:val="none" w:sz="0" w:space="0" w:color="auto"/>
      </w:divBdr>
    </w:div>
    <w:div w:id="2115129613">
      <w:bodyDiv w:val="1"/>
      <w:marLeft w:val="0"/>
      <w:marRight w:val="0"/>
      <w:marTop w:val="0"/>
      <w:marBottom w:val="0"/>
      <w:divBdr>
        <w:top w:val="none" w:sz="0" w:space="0" w:color="auto"/>
        <w:left w:val="none" w:sz="0" w:space="0" w:color="auto"/>
        <w:bottom w:val="none" w:sz="0" w:space="0" w:color="auto"/>
        <w:right w:val="none" w:sz="0" w:space="0" w:color="auto"/>
      </w:divBdr>
    </w:div>
    <w:div w:id="2115205751">
      <w:bodyDiv w:val="1"/>
      <w:marLeft w:val="0"/>
      <w:marRight w:val="0"/>
      <w:marTop w:val="0"/>
      <w:marBottom w:val="0"/>
      <w:divBdr>
        <w:top w:val="none" w:sz="0" w:space="0" w:color="auto"/>
        <w:left w:val="none" w:sz="0" w:space="0" w:color="auto"/>
        <w:bottom w:val="none" w:sz="0" w:space="0" w:color="auto"/>
        <w:right w:val="none" w:sz="0" w:space="0" w:color="auto"/>
      </w:divBdr>
    </w:div>
    <w:div w:id="2115901512">
      <w:bodyDiv w:val="1"/>
      <w:marLeft w:val="0"/>
      <w:marRight w:val="0"/>
      <w:marTop w:val="0"/>
      <w:marBottom w:val="0"/>
      <w:divBdr>
        <w:top w:val="none" w:sz="0" w:space="0" w:color="auto"/>
        <w:left w:val="none" w:sz="0" w:space="0" w:color="auto"/>
        <w:bottom w:val="none" w:sz="0" w:space="0" w:color="auto"/>
        <w:right w:val="none" w:sz="0" w:space="0" w:color="auto"/>
      </w:divBdr>
    </w:div>
    <w:div w:id="2116099857">
      <w:bodyDiv w:val="1"/>
      <w:marLeft w:val="0"/>
      <w:marRight w:val="0"/>
      <w:marTop w:val="0"/>
      <w:marBottom w:val="0"/>
      <w:divBdr>
        <w:top w:val="none" w:sz="0" w:space="0" w:color="auto"/>
        <w:left w:val="none" w:sz="0" w:space="0" w:color="auto"/>
        <w:bottom w:val="none" w:sz="0" w:space="0" w:color="auto"/>
        <w:right w:val="none" w:sz="0" w:space="0" w:color="auto"/>
      </w:divBdr>
    </w:div>
    <w:div w:id="2116170294">
      <w:bodyDiv w:val="1"/>
      <w:marLeft w:val="0"/>
      <w:marRight w:val="0"/>
      <w:marTop w:val="0"/>
      <w:marBottom w:val="0"/>
      <w:divBdr>
        <w:top w:val="none" w:sz="0" w:space="0" w:color="auto"/>
        <w:left w:val="none" w:sz="0" w:space="0" w:color="auto"/>
        <w:bottom w:val="none" w:sz="0" w:space="0" w:color="auto"/>
        <w:right w:val="none" w:sz="0" w:space="0" w:color="auto"/>
      </w:divBdr>
    </w:div>
    <w:div w:id="2116171351">
      <w:bodyDiv w:val="1"/>
      <w:marLeft w:val="0"/>
      <w:marRight w:val="0"/>
      <w:marTop w:val="0"/>
      <w:marBottom w:val="0"/>
      <w:divBdr>
        <w:top w:val="none" w:sz="0" w:space="0" w:color="auto"/>
        <w:left w:val="none" w:sz="0" w:space="0" w:color="auto"/>
        <w:bottom w:val="none" w:sz="0" w:space="0" w:color="auto"/>
        <w:right w:val="none" w:sz="0" w:space="0" w:color="auto"/>
      </w:divBdr>
    </w:div>
    <w:div w:id="2116317496">
      <w:bodyDiv w:val="1"/>
      <w:marLeft w:val="0"/>
      <w:marRight w:val="0"/>
      <w:marTop w:val="0"/>
      <w:marBottom w:val="0"/>
      <w:divBdr>
        <w:top w:val="none" w:sz="0" w:space="0" w:color="auto"/>
        <w:left w:val="none" w:sz="0" w:space="0" w:color="auto"/>
        <w:bottom w:val="none" w:sz="0" w:space="0" w:color="auto"/>
        <w:right w:val="none" w:sz="0" w:space="0" w:color="auto"/>
      </w:divBdr>
    </w:div>
    <w:div w:id="2116362269">
      <w:bodyDiv w:val="1"/>
      <w:marLeft w:val="0"/>
      <w:marRight w:val="0"/>
      <w:marTop w:val="0"/>
      <w:marBottom w:val="0"/>
      <w:divBdr>
        <w:top w:val="none" w:sz="0" w:space="0" w:color="auto"/>
        <w:left w:val="none" w:sz="0" w:space="0" w:color="auto"/>
        <w:bottom w:val="none" w:sz="0" w:space="0" w:color="auto"/>
        <w:right w:val="none" w:sz="0" w:space="0" w:color="auto"/>
      </w:divBdr>
    </w:div>
    <w:div w:id="2116632535">
      <w:bodyDiv w:val="1"/>
      <w:marLeft w:val="0"/>
      <w:marRight w:val="0"/>
      <w:marTop w:val="0"/>
      <w:marBottom w:val="0"/>
      <w:divBdr>
        <w:top w:val="none" w:sz="0" w:space="0" w:color="auto"/>
        <w:left w:val="none" w:sz="0" w:space="0" w:color="auto"/>
        <w:bottom w:val="none" w:sz="0" w:space="0" w:color="auto"/>
        <w:right w:val="none" w:sz="0" w:space="0" w:color="auto"/>
      </w:divBdr>
    </w:div>
    <w:div w:id="2116636472">
      <w:bodyDiv w:val="1"/>
      <w:marLeft w:val="0"/>
      <w:marRight w:val="0"/>
      <w:marTop w:val="0"/>
      <w:marBottom w:val="0"/>
      <w:divBdr>
        <w:top w:val="none" w:sz="0" w:space="0" w:color="auto"/>
        <w:left w:val="none" w:sz="0" w:space="0" w:color="auto"/>
        <w:bottom w:val="none" w:sz="0" w:space="0" w:color="auto"/>
        <w:right w:val="none" w:sz="0" w:space="0" w:color="auto"/>
      </w:divBdr>
    </w:div>
    <w:div w:id="2116824711">
      <w:bodyDiv w:val="1"/>
      <w:marLeft w:val="0"/>
      <w:marRight w:val="0"/>
      <w:marTop w:val="0"/>
      <w:marBottom w:val="0"/>
      <w:divBdr>
        <w:top w:val="none" w:sz="0" w:space="0" w:color="auto"/>
        <w:left w:val="none" w:sz="0" w:space="0" w:color="auto"/>
        <w:bottom w:val="none" w:sz="0" w:space="0" w:color="auto"/>
        <w:right w:val="none" w:sz="0" w:space="0" w:color="auto"/>
      </w:divBdr>
    </w:div>
    <w:div w:id="2116901800">
      <w:bodyDiv w:val="1"/>
      <w:marLeft w:val="0"/>
      <w:marRight w:val="0"/>
      <w:marTop w:val="0"/>
      <w:marBottom w:val="0"/>
      <w:divBdr>
        <w:top w:val="none" w:sz="0" w:space="0" w:color="auto"/>
        <w:left w:val="none" w:sz="0" w:space="0" w:color="auto"/>
        <w:bottom w:val="none" w:sz="0" w:space="0" w:color="auto"/>
        <w:right w:val="none" w:sz="0" w:space="0" w:color="auto"/>
      </w:divBdr>
    </w:div>
    <w:div w:id="2117092450">
      <w:bodyDiv w:val="1"/>
      <w:marLeft w:val="0"/>
      <w:marRight w:val="0"/>
      <w:marTop w:val="0"/>
      <w:marBottom w:val="0"/>
      <w:divBdr>
        <w:top w:val="none" w:sz="0" w:space="0" w:color="auto"/>
        <w:left w:val="none" w:sz="0" w:space="0" w:color="auto"/>
        <w:bottom w:val="none" w:sz="0" w:space="0" w:color="auto"/>
        <w:right w:val="none" w:sz="0" w:space="0" w:color="auto"/>
      </w:divBdr>
    </w:div>
    <w:div w:id="2117210587">
      <w:bodyDiv w:val="1"/>
      <w:marLeft w:val="0"/>
      <w:marRight w:val="0"/>
      <w:marTop w:val="0"/>
      <w:marBottom w:val="0"/>
      <w:divBdr>
        <w:top w:val="none" w:sz="0" w:space="0" w:color="auto"/>
        <w:left w:val="none" w:sz="0" w:space="0" w:color="auto"/>
        <w:bottom w:val="none" w:sz="0" w:space="0" w:color="auto"/>
        <w:right w:val="none" w:sz="0" w:space="0" w:color="auto"/>
      </w:divBdr>
    </w:div>
    <w:div w:id="2117210850">
      <w:bodyDiv w:val="1"/>
      <w:marLeft w:val="0"/>
      <w:marRight w:val="0"/>
      <w:marTop w:val="0"/>
      <w:marBottom w:val="0"/>
      <w:divBdr>
        <w:top w:val="none" w:sz="0" w:space="0" w:color="auto"/>
        <w:left w:val="none" w:sz="0" w:space="0" w:color="auto"/>
        <w:bottom w:val="none" w:sz="0" w:space="0" w:color="auto"/>
        <w:right w:val="none" w:sz="0" w:space="0" w:color="auto"/>
      </w:divBdr>
    </w:div>
    <w:div w:id="2117796090">
      <w:bodyDiv w:val="1"/>
      <w:marLeft w:val="0"/>
      <w:marRight w:val="0"/>
      <w:marTop w:val="0"/>
      <w:marBottom w:val="0"/>
      <w:divBdr>
        <w:top w:val="none" w:sz="0" w:space="0" w:color="auto"/>
        <w:left w:val="none" w:sz="0" w:space="0" w:color="auto"/>
        <w:bottom w:val="none" w:sz="0" w:space="0" w:color="auto"/>
        <w:right w:val="none" w:sz="0" w:space="0" w:color="auto"/>
      </w:divBdr>
    </w:div>
    <w:div w:id="2117796716">
      <w:bodyDiv w:val="1"/>
      <w:marLeft w:val="0"/>
      <w:marRight w:val="0"/>
      <w:marTop w:val="0"/>
      <w:marBottom w:val="0"/>
      <w:divBdr>
        <w:top w:val="none" w:sz="0" w:space="0" w:color="auto"/>
        <w:left w:val="none" w:sz="0" w:space="0" w:color="auto"/>
        <w:bottom w:val="none" w:sz="0" w:space="0" w:color="auto"/>
        <w:right w:val="none" w:sz="0" w:space="0" w:color="auto"/>
      </w:divBdr>
    </w:div>
    <w:div w:id="2117866220">
      <w:bodyDiv w:val="1"/>
      <w:marLeft w:val="0"/>
      <w:marRight w:val="0"/>
      <w:marTop w:val="0"/>
      <w:marBottom w:val="0"/>
      <w:divBdr>
        <w:top w:val="none" w:sz="0" w:space="0" w:color="auto"/>
        <w:left w:val="none" w:sz="0" w:space="0" w:color="auto"/>
        <w:bottom w:val="none" w:sz="0" w:space="0" w:color="auto"/>
        <w:right w:val="none" w:sz="0" w:space="0" w:color="auto"/>
      </w:divBdr>
    </w:div>
    <w:div w:id="2118061111">
      <w:bodyDiv w:val="1"/>
      <w:marLeft w:val="0"/>
      <w:marRight w:val="0"/>
      <w:marTop w:val="0"/>
      <w:marBottom w:val="0"/>
      <w:divBdr>
        <w:top w:val="none" w:sz="0" w:space="0" w:color="auto"/>
        <w:left w:val="none" w:sz="0" w:space="0" w:color="auto"/>
        <w:bottom w:val="none" w:sz="0" w:space="0" w:color="auto"/>
        <w:right w:val="none" w:sz="0" w:space="0" w:color="auto"/>
      </w:divBdr>
    </w:div>
    <w:div w:id="2118287206">
      <w:bodyDiv w:val="1"/>
      <w:marLeft w:val="0"/>
      <w:marRight w:val="0"/>
      <w:marTop w:val="0"/>
      <w:marBottom w:val="0"/>
      <w:divBdr>
        <w:top w:val="none" w:sz="0" w:space="0" w:color="auto"/>
        <w:left w:val="none" w:sz="0" w:space="0" w:color="auto"/>
        <w:bottom w:val="none" w:sz="0" w:space="0" w:color="auto"/>
        <w:right w:val="none" w:sz="0" w:space="0" w:color="auto"/>
      </w:divBdr>
    </w:div>
    <w:div w:id="2118330092">
      <w:bodyDiv w:val="1"/>
      <w:marLeft w:val="0"/>
      <w:marRight w:val="0"/>
      <w:marTop w:val="0"/>
      <w:marBottom w:val="0"/>
      <w:divBdr>
        <w:top w:val="none" w:sz="0" w:space="0" w:color="auto"/>
        <w:left w:val="none" w:sz="0" w:space="0" w:color="auto"/>
        <w:bottom w:val="none" w:sz="0" w:space="0" w:color="auto"/>
        <w:right w:val="none" w:sz="0" w:space="0" w:color="auto"/>
      </w:divBdr>
    </w:div>
    <w:div w:id="2118330813">
      <w:bodyDiv w:val="1"/>
      <w:marLeft w:val="0"/>
      <w:marRight w:val="0"/>
      <w:marTop w:val="0"/>
      <w:marBottom w:val="0"/>
      <w:divBdr>
        <w:top w:val="none" w:sz="0" w:space="0" w:color="auto"/>
        <w:left w:val="none" w:sz="0" w:space="0" w:color="auto"/>
        <w:bottom w:val="none" w:sz="0" w:space="0" w:color="auto"/>
        <w:right w:val="none" w:sz="0" w:space="0" w:color="auto"/>
      </w:divBdr>
    </w:div>
    <w:div w:id="2118522079">
      <w:bodyDiv w:val="1"/>
      <w:marLeft w:val="0"/>
      <w:marRight w:val="0"/>
      <w:marTop w:val="0"/>
      <w:marBottom w:val="0"/>
      <w:divBdr>
        <w:top w:val="none" w:sz="0" w:space="0" w:color="auto"/>
        <w:left w:val="none" w:sz="0" w:space="0" w:color="auto"/>
        <w:bottom w:val="none" w:sz="0" w:space="0" w:color="auto"/>
        <w:right w:val="none" w:sz="0" w:space="0" w:color="auto"/>
      </w:divBdr>
    </w:div>
    <w:div w:id="2118673543">
      <w:bodyDiv w:val="1"/>
      <w:marLeft w:val="0"/>
      <w:marRight w:val="0"/>
      <w:marTop w:val="0"/>
      <w:marBottom w:val="0"/>
      <w:divBdr>
        <w:top w:val="none" w:sz="0" w:space="0" w:color="auto"/>
        <w:left w:val="none" w:sz="0" w:space="0" w:color="auto"/>
        <w:bottom w:val="none" w:sz="0" w:space="0" w:color="auto"/>
        <w:right w:val="none" w:sz="0" w:space="0" w:color="auto"/>
      </w:divBdr>
    </w:div>
    <w:div w:id="2118983487">
      <w:bodyDiv w:val="1"/>
      <w:marLeft w:val="0"/>
      <w:marRight w:val="0"/>
      <w:marTop w:val="0"/>
      <w:marBottom w:val="0"/>
      <w:divBdr>
        <w:top w:val="none" w:sz="0" w:space="0" w:color="auto"/>
        <w:left w:val="none" w:sz="0" w:space="0" w:color="auto"/>
        <w:bottom w:val="none" w:sz="0" w:space="0" w:color="auto"/>
        <w:right w:val="none" w:sz="0" w:space="0" w:color="auto"/>
      </w:divBdr>
    </w:div>
    <w:div w:id="2118984070">
      <w:bodyDiv w:val="1"/>
      <w:marLeft w:val="0"/>
      <w:marRight w:val="0"/>
      <w:marTop w:val="0"/>
      <w:marBottom w:val="0"/>
      <w:divBdr>
        <w:top w:val="none" w:sz="0" w:space="0" w:color="auto"/>
        <w:left w:val="none" w:sz="0" w:space="0" w:color="auto"/>
        <w:bottom w:val="none" w:sz="0" w:space="0" w:color="auto"/>
        <w:right w:val="none" w:sz="0" w:space="0" w:color="auto"/>
      </w:divBdr>
    </w:div>
    <w:div w:id="2119179871">
      <w:bodyDiv w:val="1"/>
      <w:marLeft w:val="0"/>
      <w:marRight w:val="0"/>
      <w:marTop w:val="0"/>
      <w:marBottom w:val="0"/>
      <w:divBdr>
        <w:top w:val="none" w:sz="0" w:space="0" w:color="auto"/>
        <w:left w:val="none" w:sz="0" w:space="0" w:color="auto"/>
        <w:bottom w:val="none" w:sz="0" w:space="0" w:color="auto"/>
        <w:right w:val="none" w:sz="0" w:space="0" w:color="auto"/>
      </w:divBdr>
    </w:div>
    <w:div w:id="2120028033">
      <w:bodyDiv w:val="1"/>
      <w:marLeft w:val="0"/>
      <w:marRight w:val="0"/>
      <w:marTop w:val="0"/>
      <w:marBottom w:val="0"/>
      <w:divBdr>
        <w:top w:val="none" w:sz="0" w:space="0" w:color="auto"/>
        <w:left w:val="none" w:sz="0" w:space="0" w:color="auto"/>
        <w:bottom w:val="none" w:sz="0" w:space="0" w:color="auto"/>
        <w:right w:val="none" w:sz="0" w:space="0" w:color="auto"/>
      </w:divBdr>
    </w:div>
    <w:div w:id="2120294783">
      <w:bodyDiv w:val="1"/>
      <w:marLeft w:val="0"/>
      <w:marRight w:val="0"/>
      <w:marTop w:val="0"/>
      <w:marBottom w:val="0"/>
      <w:divBdr>
        <w:top w:val="none" w:sz="0" w:space="0" w:color="auto"/>
        <w:left w:val="none" w:sz="0" w:space="0" w:color="auto"/>
        <w:bottom w:val="none" w:sz="0" w:space="0" w:color="auto"/>
        <w:right w:val="none" w:sz="0" w:space="0" w:color="auto"/>
      </w:divBdr>
    </w:div>
    <w:div w:id="2120489363">
      <w:bodyDiv w:val="1"/>
      <w:marLeft w:val="0"/>
      <w:marRight w:val="0"/>
      <w:marTop w:val="0"/>
      <w:marBottom w:val="0"/>
      <w:divBdr>
        <w:top w:val="none" w:sz="0" w:space="0" w:color="auto"/>
        <w:left w:val="none" w:sz="0" w:space="0" w:color="auto"/>
        <w:bottom w:val="none" w:sz="0" w:space="0" w:color="auto"/>
        <w:right w:val="none" w:sz="0" w:space="0" w:color="auto"/>
      </w:divBdr>
    </w:div>
    <w:div w:id="2120636136">
      <w:bodyDiv w:val="1"/>
      <w:marLeft w:val="0"/>
      <w:marRight w:val="0"/>
      <w:marTop w:val="0"/>
      <w:marBottom w:val="0"/>
      <w:divBdr>
        <w:top w:val="none" w:sz="0" w:space="0" w:color="auto"/>
        <w:left w:val="none" w:sz="0" w:space="0" w:color="auto"/>
        <w:bottom w:val="none" w:sz="0" w:space="0" w:color="auto"/>
        <w:right w:val="none" w:sz="0" w:space="0" w:color="auto"/>
      </w:divBdr>
    </w:div>
    <w:div w:id="2120637916">
      <w:bodyDiv w:val="1"/>
      <w:marLeft w:val="0"/>
      <w:marRight w:val="0"/>
      <w:marTop w:val="0"/>
      <w:marBottom w:val="0"/>
      <w:divBdr>
        <w:top w:val="none" w:sz="0" w:space="0" w:color="auto"/>
        <w:left w:val="none" w:sz="0" w:space="0" w:color="auto"/>
        <w:bottom w:val="none" w:sz="0" w:space="0" w:color="auto"/>
        <w:right w:val="none" w:sz="0" w:space="0" w:color="auto"/>
      </w:divBdr>
    </w:div>
    <w:div w:id="2120680164">
      <w:bodyDiv w:val="1"/>
      <w:marLeft w:val="0"/>
      <w:marRight w:val="0"/>
      <w:marTop w:val="0"/>
      <w:marBottom w:val="0"/>
      <w:divBdr>
        <w:top w:val="none" w:sz="0" w:space="0" w:color="auto"/>
        <w:left w:val="none" w:sz="0" w:space="0" w:color="auto"/>
        <w:bottom w:val="none" w:sz="0" w:space="0" w:color="auto"/>
        <w:right w:val="none" w:sz="0" w:space="0" w:color="auto"/>
      </w:divBdr>
    </w:div>
    <w:div w:id="2120903242">
      <w:bodyDiv w:val="1"/>
      <w:marLeft w:val="0"/>
      <w:marRight w:val="0"/>
      <w:marTop w:val="0"/>
      <w:marBottom w:val="0"/>
      <w:divBdr>
        <w:top w:val="none" w:sz="0" w:space="0" w:color="auto"/>
        <w:left w:val="none" w:sz="0" w:space="0" w:color="auto"/>
        <w:bottom w:val="none" w:sz="0" w:space="0" w:color="auto"/>
        <w:right w:val="none" w:sz="0" w:space="0" w:color="auto"/>
      </w:divBdr>
    </w:div>
    <w:div w:id="2120903999">
      <w:bodyDiv w:val="1"/>
      <w:marLeft w:val="0"/>
      <w:marRight w:val="0"/>
      <w:marTop w:val="0"/>
      <w:marBottom w:val="0"/>
      <w:divBdr>
        <w:top w:val="none" w:sz="0" w:space="0" w:color="auto"/>
        <w:left w:val="none" w:sz="0" w:space="0" w:color="auto"/>
        <w:bottom w:val="none" w:sz="0" w:space="0" w:color="auto"/>
        <w:right w:val="none" w:sz="0" w:space="0" w:color="auto"/>
      </w:divBdr>
    </w:div>
    <w:div w:id="2121103160">
      <w:bodyDiv w:val="1"/>
      <w:marLeft w:val="0"/>
      <w:marRight w:val="0"/>
      <w:marTop w:val="0"/>
      <w:marBottom w:val="0"/>
      <w:divBdr>
        <w:top w:val="none" w:sz="0" w:space="0" w:color="auto"/>
        <w:left w:val="none" w:sz="0" w:space="0" w:color="auto"/>
        <w:bottom w:val="none" w:sz="0" w:space="0" w:color="auto"/>
        <w:right w:val="none" w:sz="0" w:space="0" w:color="auto"/>
      </w:divBdr>
    </w:div>
    <w:div w:id="2121104295">
      <w:bodyDiv w:val="1"/>
      <w:marLeft w:val="0"/>
      <w:marRight w:val="0"/>
      <w:marTop w:val="0"/>
      <w:marBottom w:val="0"/>
      <w:divBdr>
        <w:top w:val="none" w:sz="0" w:space="0" w:color="auto"/>
        <w:left w:val="none" w:sz="0" w:space="0" w:color="auto"/>
        <w:bottom w:val="none" w:sz="0" w:space="0" w:color="auto"/>
        <w:right w:val="none" w:sz="0" w:space="0" w:color="auto"/>
      </w:divBdr>
    </w:div>
    <w:div w:id="2121214414">
      <w:bodyDiv w:val="1"/>
      <w:marLeft w:val="0"/>
      <w:marRight w:val="0"/>
      <w:marTop w:val="0"/>
      <w:marBottom w:val="0"/>
      <w:divBdr>
        <w:top w:val="none" w:sz="0" w:space="0" w:color="auto"/>
        <w:left w:val="none" w:sz="0" w:space="0" w:color="auto"/>
        <w:bottom w:val="none" w:sz="0" w:space="0" w:color="auto"/>
        <w:right w:val="none" w:sz="0" w:space="0" w:color="auto"/>
      </w:divBdr>
    </w:div>
    <w:div w:id="2121341895">
      <w:bodyDiv w:val="1"/>
      <w:marLeft w:val="0"/>
      <w:marRight w:val="0"/>
      <w:marTop w:val="0"/>
      <w:marBottom w:val="0"/>
      <w:divBdr>
        <w:top w:val="none" w:sz="0" w:space="0" w:color="auto"/>
        <w:left w:val="none" w:sz="0" w:space="0" w:color="auto"/>
        <w:bottom w:val="none" w:sz="0" w:space="0" w:color="auto"/>
        <w:right w:val="none" w:sz="0" w:space="0" w:color="auto"/>
      </w:divBdr>
    </w:div>
    <w:div w:id="2121532279">
      <w:bodyDiv w:val="1"/>
      <w:marLeft w:val="0"/>
      <w:marRight w:val="0"/>
      <w:marTop w:val="0"/>
      <w:marBottom w:val="0"/>
      <w:divBdr>
        <w:top w:val="none" w:sz="0" w:space="0" w:color="auto"/>
        <w:left w:val="none" w:sz="0" w:space="0" w:color="auto"/>
        <w:bottom w:val="none" w:sz="0" w:space="0" w:color="auto"/>
        <w:right w:val="none" w:sz="0" w:space="0" w:color="auto"/>
      </w:divBdr>
    </w:div>
    <w:div w:id="2121558467">
      <w:bodyDiv w:val="1"/>
      <w:marLeft w:val="0"/>
      <w:marRight w:val="0"/>
      <w:marTop w:val="0"/>
      <w:marBottom w:val="0"/>
      <w:divBdr>
        <w:top w:val="none" w:sz="0" w:space="0" w:color="auto"/>
        <w:left w:val="none" w:sz="0" w:space="0" w:color="auto"/>
        <w:bottom w:val="none" w:sz="0" w:space="0" w:color="auto"/>
        <w:right w:val="none" w:sz="0" w:space="0" w:color="auto"/>
      </w:divBdr>
    </w:div>
    <w:div w:id="2121953934">
      <w:bodyDiv w:val="1"/>
      <w:marLeft w:val="0"/>
      <w:marRight w:val="0"/>
      <w:marTop w:val="0"/>
      <w:marBottom w:val="0"/>
      <w:divBdr>
        <w:top w:val="none" w:sz="0" w:space="0" w:color="auto"/>
        <w:left w:val="none" w:sz="0" w:space="0" w:color="auto"/>
        <w:bottom w:val="none" w:sz="0" w:space="0" w:color="auto"/>
        <w:right w:val="none" w:sz="0" w:space="0" w:color="auto"/>
      </w:divBdr>
    </w:div>
    <w:div w:id="2122260985">
      <w:bodyDiv w:val="1"/>
      <w:marLeft w:val="0"/>
      <w:marRight w:val="0"/>
      <w:marTop w:val="0"/>
      <w:marBottom w:val="0"/>
      <w:divBdr>
        <w:top w:val="none" w:sz="0" w:space="0" w:color="auto"/>
        <w:left w:val="none" w:sz="0" w:space="0" w:color="auto"/>
        <w:bottom w:val="none" w:sz="0" w:space="0" w:color="auto"/>
        <w:right w:val="none" w:sz="0" w:space="0" w:color="auto"/>
      </w:divBdr>
    </w:div>
    <w:div w:id="2122334147">
      <w:bodyDiv w:val="1"/>
      <w:marLeft w:val="0"/>
      <w:marRight w:val="0"/>
      <w:marTop w:val="0"/>
      <w:marBottom w:val="0"/>
      <w:divBdr>
        <w:top w:val="none" w:sz="0" w:space="0" w:color="auto"/>
        <w:left w:val="none" w:sz="0" w:space="0" w:color="auto"/>
        <w:bottom w:val="none" w:sz="0" w:space="0" w:color="auto"/>
        <w:right w:val="none" w:sz="0" w:space="0" w:color="auto"/>
      </w:divBdr>
    </w:div>
    <w:div w:id="2122338392">
      <w:bodyDiv w:val="1"/>
      <w:marLeft w:val="0"/>
      <w:marRight w:val="0"/>
      <w:marTop w:val="0"/>
      <w:marBottom w:val="0"/>
      <w:divBdr>
        <w:top w:val="none" w:sz="0" w:space="0" w:color="auto"/>
        <w:left w:val="none" w:sz="0" w:space="0" w:color="auto"/>
        <w:bottom w:val="none" w:sz="0" w:space="0" w:color="auto"/>
        <w:right w:val="none" w:sz="0" w:space="0" w:color="auto"/>
      </w:divBdr>
    </w:div>
    <w:div w:id="2122410732">
      <w:bodyDiv w:val="1"/>
      <w:marLeft w:val="0"/>
      <w:marRight w:val="0"/>
      <w:marTop w:val="0"/>
      <w:marBottom w:val="0"/>
      <w:divBdr>
        <w:top w:val="none" w:sz="0" w:space="0" w:color="auto"/>
        <w:left w:val="none" w:sz="0" w:space="0" w:color="auto"/>
        <w:bottom w:val="none" w:sz="0" w:space="0" w:color="auto"/>
        <w:right w:val="none" w:sz="0" w:space="0" w:color="auto"/>
      </w:divBdr>
    </w:div>
    <w:div w:id="2122450621">
      <w:bodyDiv w:val="1"/>
      <w:marLeft w:val="0"/>
      <w:marRight w:val="0"/>
      <w:marTop w:val="0"/>
      <w:marBottom w:val="0"/>
      <w:divBdr>
        <w:top w:val="none" w:sz="0" w:space="0" w:color="auto"/>
        <w:left w:val="none" w:sz="0" w:space="0" w:color="auto"/>
        <w:bottom w:val="none" w:sz="0" w:space="0" w:color="auto"/>
        <w:right w:val="none" w:sz="0" w:space="0" w:color="auto"/>
      </w:divBdr>
    </w:div>
    <w:div w:id="2122794208">
      <w:bodyDiv w:val="1"/>
      <w:marLeft w:val="0"/>
      <w:marRight w:val="0"/>
      <w:marTop w:val="0"/>
      <w:marBottom w:val="0"/>
      <w:divBdr>
        <w:top w:val="none" w:sz="0" w:space="0" w:color="auto"/>
        <w:left w:val="none" w:sz="0" w:space="0" w:color="auto"/>
        <w:bottom w:val="none" w:sz="0" w:space="0" w:color="auto"/>
        <w:right w:val="none" w:sz="0" w:space="0" w:color="auto"/>
      </w:divBdr>
    </w:div>
    <w:div w:id="2122920552">
      <w:bodyDiv w:val="1"/>
      <w:marLeft w:val="0"/>
      <w:marRight w:val="0"/>
      <w:marTop w:val="0"/>
      <w:marBottom w:val="0"/>
      <w:divBdr>
        <w:top w:val="none" w:sz="0" w:space="0" w:color="auto"/>
        <w:left w:val="none" w:sz="0" w:space="0" w:color="auto"/>
        <w:bottom w:val="none" w:sz="0" w:space="0" w:color="auto"/>
        <w:right w:val="none" w:sz="0" w:space="0" w:color="auto"/>
      </w:divBdr>
    </w:div>
    <w:div w:id="2122994774">
      <w:bodyDiv w:val="1"/>
      <w:marLeft w:val="0"/>
      <w:marRight w:val="0"/>
      <w:marTop w:val="0"/>
      <w:marBottom w:val="0"/>
      <w:divBdr>
        <w:top w:val="none" w:sz="0" w:space="0" w:color="auto"/>
        <w:left w:val="none" w:sz="0" w:space="0" w:color="auto"/>
        <w:bottom w:val="none" w:sz="0" w:space="0" w:color="auto"/>
        <w:right w:val="none" w:sz="0" w:space="0" w:color="auto"/>
      </w:divBdr>
    </w:div>
    <w:div w:id="2123065744">
      <w:bodyDiv w:val="1"/>
      <w:marLeft w:val="0"/>
      <w:marRight w:val="0"/>
      <w:marTop w:val="0"/>
      <w:marBottom w:val="0"/>
      <w:divBdr>
        <w:top w:val="none" w:sz="0" w:space="0" w:color="auto"/>
        <w:left w:val="none" w:sz="0" w:space="0" w:color="auto"/>
        <w:bottom w:val="none" w:sz="0" w:space="0" w:color="auto"/>
        <w:right w:val="none" w:sz="0" w:space="0" w:color="auto"/>
      </w:divBdr>
    </w:div>
    <w:div w:id="2123376002">
      <w:bodyDiv w:val="1"/>
      <w:marLeft w:val="0"/>
      <w:marRight w:val="0"/>
      <w:marTop w:val="0"/>
      <w:marBottom w:val="0"/>
      <w:divBdr>
        <w:top w:val="none" w:sz="0" w:space="0" w:color="auto"/>
        <w:left w:val="none" w:sz="0" w:space="0" w:color="auto"/>
        <w:bottom w:val="none" w:sz="0" w:space="0" w:color="auto"/>
        <w:right w:val="none" w:sz="0" w:space="0" w:color="auto"/>
      </w:divBdr>
    </w:div>
    <w:div w:id="2123568883">
      <w:bodyDiv w:val="1"/>
      <w:marLeft w:val="0"/>
      <w:marRight w:val="0"/>
      <w:marTop w:val="0"/>
      <w:marBottom w:val="0"/>
      <w:divBdr>
        <w:top w:val="none" w:sz="0" w:space="0" w:color="auto"/>
        <w:left w:val="none" w:sz="0" w:space="0" w:color="auto"/>
        <w:bottom w:val="none" w:sz="0" w:space="0" w:color="auto"/>
        <w:right w:val="none" w:sz="0" w:space="0" w:color="auto"/>
      </w:divBdr>
    </w:div>
    <w:div w:id="2123838726">
      <w:bodyDiv w:val="1"/>
      <w:marLeft w:val="0"/>
      <w:marRight w:val="0"/>
      <w:marTop w:val="0"/>
      <w:marBottom w:val="0"/>
      <w:divBdr>
        <w:top w:val="none" w:sz="0" w:space="0" w:color="auto"/>
        <w:left w:val="none" w:sz="0" w:space="0" w:color="auto"/>
        <w:bottom w:val="none" w:sz="0" w:space="0" w:color="auto"/>
        <w:right w:val="none" w:sz="0" w:space="0" w:color="auto"/>
      </w:divBdr>
    </w:div>
    <w:div w:id="2123988919">
      <w:bodyDiv w:val="1"/>
      <w:marLeft w:val="0"/>
      <w:marRight w:val="0"/>
      <w:marTop w:val="0"/>
      <w:marBottom w:val="0"/>
      <w:divBdr>
        <w:top w:val="none" w:sz="0" w:space="0" w:color="auto"/>
        <w:left w:val="none" w:sz="0" w:space="0" w:color="auto"/>
        <w:bottom w:val="none" w:sz="0" w:space="0" w:color="auto"/>
        <w:right w:val="none" w:sz="0" w:space="0" w:color="auto"/>
      </w:divBdr>
    </w:div>
    <w:div w:id="2124031588">
      <w:bodyDiv w:val="1"/>
      <w:marLeft w:val="0"/>
      <w:marRight w:val="0"/>
      <w:marTop w:val="0"/>
      <w:marBottom w:val="0"/>
      <w:divBdr>
        <w:top w:val="none" w:sz="0" w:space="0" w:color="auto"/>
        <w:left w:val="none" w:sz="0" w:space="0" w:color="auto"/>
        <w:bottom w:val="none" w:sz="0" w:space="0" w:color="auto"/>
        <w:right w:val="none" w:sz="0" w:space="0" w:color="auto"/>
      </w:divBdr>
    </w:div>
    <w:div w:id="2124037724">
      <w:bodyDiv w:val="1"/>
      <w:marLeft w:val="0"/>
      <w:marRight w:val="0"/>
      <w:marTop w:val="0"/>
      <w:marBottom w:val="0"/>
      <w:divBdr>
        <w:top w:val="none" w:sz="0" w:space="0" w:color="auto"/>
        <w:left w:val="none" w:sz="0" w:space="0" w:color="auto"/>
        <w:bottom w:val="none" w:sz="0" w:space="0" w:color="auto"/>
        <w:right w:val="none" w:sz="0" w:space="0" w:color="auto"/>
      </w:divBdr>
    </w:div>
    <w:div w:id="2124374559">
      <w:bodyDiv w:val="1"/>
      <w:marLeft w:val="0"/>
      <w:marRight w:val="0"/>
      <w:marTop w:val="0"/>
      <w:marBottom w:val="0"/>
      <w:divBdr>
        <w:top w:val="none" w:sz="0" w:space="0" w:color="auto"/>
        <w:left w:val="none" w:sz="0" w:space="0" w:color="auto"/>
        <w:bottom w:val="none" w:sz="0" w:space="0" w:color="auto"/>
        <w:right w:val="none" w:sz="0" w:space="0" w:color="auto"/>
      </w:divBdr>
    </w:div>
    <w:div w:id="2124498716">
      <w:bodyDiv w:val="1"/>
      <w:marLeft w:val="0"/>
      <w:marRight w:val="0"/>
      <w:marTop w:val="0"/>
      <w:marBottom w:val="0"/>
      <w:divBdr>
        <w:top w:val="none" w:sz="0" w:space="0" w:color="auto"/>
        <w:left w:val="none" w:sz="0" w:space="0" w:color="auto"/>
        <w:bottom w:val="none" w:sz="0" w:space="0" w:color="auto"/>
        <w:right w:val="none" w:sz="0" w:space="0" w:color="auto"/>
      </w:divBdr>
    </w:div>
    <w:div w:id="2124685471">
      <w:bodyDiv w:val="1"/>
      <w:marLeft w:val="0"/>
      <w:marRight w:val="0"/>
      <w:marTop w:val="0"/>
      <w:marBottom w:val="0"/>
      <w:divBdr>
        <w:top w:val="none" w:sz="0" w:space="0" w:color="auto"/>
        <w:left w:val="none" w:sz="0" w:space="0" w:color="auto"/>
        <w:bottom w:val="none" w:sz="0" w:space="0" w:color="auto"/>
        <w:right w:val="none" w:sz="0" w:space="0" w:color="auto"/>
      </w:divBdr>
    </w:div>
    <w:div w:id="2124885736">
      <w:bodyDiv w:val="1"/>
      <w:marLeft w:val="0"/>
      <w:marRight w:val="0"/>
      <w:marTop w:val="0"/>
      <w:marBottom w:val="0"/>
      <w:divBdr>
        <w:top w:val="none" w:sz="0" w:space="0" w:color="auto"/>
        <w:left w:val="none" w:sz="0" w:space="0" w:color="auto"/>
        <w:bottom w:val="none" w:sz="0" w:space="0" w:color="auto"/>
        <w:right w:val="none" w:sz="0" w:space="0" w:color="auto"/>
      </w:divBdr>
    </w:div>
    <w:div w:id="2124957780">
      <w:bodyDiv w:val="1"/>
      <w:marLeft w:val="0"/>
      <w:marRight w:val="0"/>
      <w:marTop w:val="0"/>
      <w:marBottom w:val="0"/>
      <w:divBdr>
        <w:top w:val="none" w:sz="0" w:space="0" w:color="auto"/>
        <w:left w:val="none" w:sz="0" w:space="0" w:color="auto"/>
        <w:bottom w:val="none" w:sz="0" w:space="0" w:color="auto"/>
        <w:right w:val="none" w:sz="0" w:space="0" w:color="auto"/>
      </w:divBdr>
    </w:div>
    <w:div w:id="2125072454">
      <w:bodyDiv w:val="1"/>
      <w:marLeft w:val="0"/>
      <w:marRight w:val="0"/>
      <w:marTop w:val="0"/>
      <w:marBottom w:val="0"/>
      <w:divBdr>
        <w:top w:val="none" w:sz="0" w:space="0" w:color="auto"/>
        <w:left w:val="none" w:sz="0" w:space="0" w:color="auto"/>
        <w:bottom w:val="none" w:sz="0" w:space="0" w:color="auto"/>
        <w:right w:val="none" w:sz="0" w:space="0" w:color="auto"/>
      </w:divBdr>
    </w:div>
    <w:div w:id="2125075760">
      <w:bodyDiv w:val="1"/>
      <w:marLeft w:val="0"/>
      <w:marRight w:val="0"/>
      <w:marTop w:val="0"/>
      <w:marBottom w:val="0"/>
      <w:divBdr>
        <w:top w:val="none" w:sz="0" w:space="0" w:color="auto"/>
        <w:left w:val="none" w:sz="0" w:space="0" w:color="auto"/>
        <w:bottom w:val="none" w:sz="0" w:space="0" w:color="auto"/>
        <w:right w:val="none" w:sz="0" w:space="0" w:color="auto"/>
      </w:divBdr>
    </w:div>
    <w:div w:id="2125415634">
      <w:bodyDiv w:val="1"/>
      <w:marLeft w:val="0"/>
      <w:marRight w:val="0"/>
      <w:marTop w:val="0"/>
      <w:marBottom w:val="0"/>
      <w:divBdr>
        <w:top w:val="none" w:sz="0" w:space="0" w:color="auto"/>
        <w:left w:val="none" w:sz="0" w:space="0" w:color="auto"/>
        <w:bottom w:val="none" w:sz="0" w:space="0" w:color="auto"/>
        <w:right w:val="none" w:sz="0" w:space="0" w:color="auto"/>
      </w:divBdr>
    </w:div>
    <w:div w:id="2125416635">
      <w:bodyDiv w:val="1"/>
      <w:marLeft w:val="0"/>
      <w:marRight w:val="0"/>
      <w:marTop w:val="0"/>
      <w:marBottom w:val="0"/>
      <w:divBdr>
        <w:top w:val="none" w:sz="0" w:space="0" w:color="auto"/>
        <w:left w:val="none" w:sz="0" w:space="0" w:color="auto"/>
        <w:bottom w:val="none" w:sz="0" w:space="0" w:color="auto"/>
        <w:right w:val="none" w:sz="0" w:space="0" w:color="auto"/>
      </w:divBdr>
    </w:div>
    <w:div w:id="2125417964">
      <w:bodyDiv w:val="1"/>
      <w:marLeft w:val="0"/>
      <w:marRight w:val="0"/>
      <w:marTop w:val="0"/>
      <w:marBottom w:val="0"/>
      <w:divBdr>
        <w:top w:val="none" w:sz="0" w:space="0" w:color="auto"/>
        <w:left w:val="none" w:sz="0" w:space="0" w:color="auto"/>
        <w:bottom w:val="none" w:sz="0" w:space="0" w:color="auto"/>
        <w:right w:val="none" w:sz="0" w:space="0" w:color="auto"/>
      </w:divBdr>
    </w:div>
    <w:div w:id="2125465498">
      <w:bodyDiv w:val="1"/>
      <w:marLeft w:val="0"/>
      <w:marRight w:val="0"/>
      <w:marTop w:val="0"/>
      <w:marBottom w:val="0"/>
      <w:divBdr>
        <w:top w:val="none" w:sz="0" w:space="0" w:color="auto"/>
        <w:left w:val="none" w:sz="0" w:space="0" w:color="auto"/>
        <w:bottom w:val="none" w:sz="0" w:space="0" w:color="auto"/>
        <w:right w:val="none" w:sz="0" w:space="0" w:color="auto"/>
      </w:divBdr>
    </w:div>
    <w:div w:id="2126078615">
      <w:bodyDiv w:val="1"/>
      <w:marLeft w:val="0"/>
      <w:marRight w:val="0"/>
      <w:marTop w:val="0"/>
      <w:marBottom w:val="0"/>
      <w:divBdr>
        <w:top w:val="none" w:sz="0" w:space="0" w:color="auto"/>
        <w:left w:val="none" w:sz="0" w:space="0" w:color="auto"/>
        <w:bottom w:val="none" w:sz="0" w:space="0" w:color="auto"/>
        <w:right w:val="none" w:sz="0" w:space="0" w:color="auto"/>
      </w:divBdr>
    </w:div>
    <w:div w:id="2126270545">
      <w:bodyDiv w:val="1"/>
      <w:marLeft w:val="0"/>
      <w:marRight w:val="0"/>
      <w:marTop w:val="0"/>
      <w:marBottom w:val="0"/>
      <w:divBdr>
        <w:top w:val="none" w:sz="0" w:space="0" w:color="auto"/>
        <w:left w:val="none" w:sz="0" w:space="0" w:color="auto"/>
        <w:bottom w:val="none" w:sz="0" w:space="0" w:color="auto"/>
        <w:right w:val="none" w:sz="0" w:space="0" w:color="auto"/>
      </w:divBdr>
    </w:div>
    <w:div w:id="2126347174">
      <w:bodyDiv w:val="1"/>
      <w:marLeft w:val="0"/>
      <w:marRight w:val="0"/>
      <w:marTop w:val="0"/>
      <w:marBottom w:val="0"/>
      <w:divBdr>
        <w:top w:val="none" w:sz="0" w:space="0" w:color="auto"/>
        <w:left w:val="none" w:sz="0" w:space="0" w:color="auto"/>
        <w:bottom w:val="none" w:sz="0" w:space="0" w:color="auto"/>
        <w:right w:val="none" w:sz="0" w:space="0" w:color="auto"/>
      </w:divBdr>
    </w:div>
    <w:div w:id="2126347966">
      <w:bodyDiv w:val="1"/>
      <w:marLeft w:val="0"/>
      <w:marRight w:val="0"/>
      <w:marTop w:val="0"/>
      <w:marBottom w:val="0"/>
      <w:divBdr>
        <w:top w:val="none" w:sz="0" w:space="0" w:color="auto"/>
        <w:left w:val="none" w:sz="0" w:space="0" w:color="auto"/>
        <w:bottom w:val="none" w:sz="0" w:space="0" w:color="auto"/>
        <w:right w:val="none" w:sz="0" w:space="0" w:color="auto"/>
      </w:divBdr>
    </w:div>
    <w:div w:id="2126459097">
      <w:bodyDiv w:val="1"/>
      <w:marLeft w:val="0"/>
      <w:marRight w:val="0"/>
      <w:marTop w:val="0"/>
      <w:marBottom w:val="0"/>
      <w:divBdr>
        <w:top w:val="none" w:sz="0" w:space="0" w:color="auto"/>
        <w:left w:val="none" w:sz="0" w:space="0" w:color="auto"/>
        <w:bottom w:val="none" w:sz="0" w:space="0" w:color="auto"/>
        <w:right w:val="none" w:sz="0" w:space="0" w:color="auto"/>
      </w:divBdr>
    </w:div>
    <w:div w:id="2126657719">
      <w:bodyDiv w:val="1"/>
      <w:marLeft w:val="0"/>
      <w:marRight w:val="0"/>
      <w:marTop w:val="0"/>
      <w:marBottom w:val="0"/>
      <w:divBdr>
        <w:top w:val="none" w:sz="0" w:space="0" w:color="auto"/>
        <w:left w:val="none" w:sz="0" w:space="0" w:color="auto"/>
        <w:bottom w:val="none" w:sz="0" w:space="0" w:color="auto"/>
        <w:right w:val="none" w:sz="0" w:space="0" w:color="auto"/>
      </w:divBdr>
    </w:div>
    <w:div w:id="2126733426">
      <w:bodyDiv w:val="1"/>
      <w:marLeft w:val="0"/>
      <w:marRight w:val="0"/>
      <w:marTop w:val="0"/>
      <w:marBottom w:val="0"/>
      <w:divBdr>
        <w:top w:val="none" w:sz="0" w:space="0" w:color="auto"/>
        <w:left w:val="none" w:sz="0" w:space="0" w:color="auto"/>
        <w:bottom w:val="none" w:sz="0" w:space="0" w:color="auto"/>
        <w:right w:val="none" w:sz="0" w:space="0" w:color="auto"/>
      </w:divBdr>
    </w:div>
    <w:div w:id="2126800751">
      <w:bodyDiv w:val="1"/>
      <w:marLeft w:val="0"/>
      <w:marRight w:val="0"/>
      <w:marTop w:val="0"/>
      <w:marBottom w:val="0"/>
      <w:divBdr>
        <w:top w:val="none" w:sz="0" w:space="0" w:color="auto"/>
        <w:left w:val="none" w:sz="0" w:space="0" w:color="auto"/>
        <w:bottom w:val="none" w:sz="0" w:space="0" w:color="auto"/>
        <w:right w:val="none" w:sz="0" w:space="0" w:color="auto"/>
      </w:divBdr>
    </w:div>
    <w:div w:id="2126844908">
      <w:bodyDiv w:val="1"/>
      <w:marLeft w:val="0"/>
      <w:marRight w:val="0"/>
      <w:marTop w:val="0"/>
      <w:marBottom w:val="0"/>
      <w:divBdr>
        <w:top w:val="none" w:sz="0" w:space="0" w:color="auto"/>
        <w:left w:val="none" w:sz="0" w:space="0" w:color="auto"/>
        <w:bottom w:val="none" w:sz="0" w:space="0" w:color="auto"/>
        <w:right w:val="none" w:sz="0" w:space="0" w:color="auto"/>
      </w:divBdr>
    </w:div>
    <w:div w:id="2127000422">
      <w:bodyDiv w:val="1"/>
      <w:marLeft w:val="0"/>
      <w:marRight w:val="0"/>
      <w:marTop w:val="0"/>
      <w:marBottom w:val="0"/>
      <w:divBdr>
        <w:top w:val="none" w:sz="0" w:space="0" w:color="auto"/>
        <w:left w:val="none" w:sz="0" w:space="0" w:color="auto"/>
        <w:bottom w:val="none" w:sz="0" w:space="0" w:color="auto"/>
        <w:right w:val="none" w:sz="0" w:space="0" w:color="auto"/>
      </w:divBdr>
    </w:div>
    <w:div w:id="2127036924">
      <w:bodyDiv w:val="1"/>
      <w:marLeft w:val="0"/>
      <w:marRight w:val="0"/>
      <w:marTop w:val="0"/>
      <w:marBottom w:val="0"/>
      <w:divBdr>
        <w:top w:val="none" w:sz="0" w:space="0" w:color="auto"/>
        <w:left w:val="none" w:sz="0" w:space="0" w:color="auto"/>
        <w:bottom w:val="none" w:sz="0" w:space="0" w:color="auto"/>
        <w:right w:val="none" w:sz="0" w:space="0" w:color="auto"/>
      </w:divBdr>
    </w:div>
    <w:div w:id="2127239129">
      <w:bodyDiv w:val="1"/>
      <w:marLeft w:val="0"/>
      <w:marRight w:val="0"/>
      <w:marTop w:val="0"/>
      <w:marBottom w:val="0"/>
      <w:divBdr>
        <w:top w:val="none" w:sz="0" w:space="0" w:color="auto"/>
        <w:left w:val="none" w:sz="0" w:space="0" w:color="auto"/>
        <w:bottom w:val="none" w:sz="0" w:space="0" w:color="auto"/>
        <w:right w:val="none" w:sz="0" w:space="0" w:color="auto"/>
      </w:divBdr>
    </w:div>
    <w:div w:id="2127262717">
      <w:bodyDiv w:val="1"/>
      <w:marLeft w:val="0"/>
      <w:marRight w:val="0"/>
      <w:marTop w:val="0"/>
      <w:marBottom w:val="0"/>
      <w:divBdr>
        <w:top w:val="none" w:sz="0" w:space="0" w:color="auto"/>
        <w:left w:val="none" w:sz="0" w:space="0" w:color="auto"/>
        <w:bottom w:val="none" w:sz="0" w:space="0" w:color="auto"/>
        <w:right w:val="none" w:sz="0" w:space="0" w:color="auto"/>
      </w:divBdr>
    </w:div>
    <w:div w:id="2127700909">
      <w:bodyDiv w:val="1"/>
      <w:marLeft w:val="0"/>
      <w:marRight w:val="0"/>
      <w:marTop w:val="0"/>
      <w:marBottom w:val="0"/>
      <w:divBdr>
        <w:top w:val="none" w:sz="0" w:space="0" w:color="auto"/>
        <w:left w:val="none" w:sz="0" w:space="0" w:color="auto"/>
        <w:bottom w:val="none" w:sz="0" w:space="0" w:color="auto"/>
        <w:right w:val="none" w:sz="0" w:space="0" w:color="auto"/>
      </w:divBdr>
    </w:div>
    <w:div w:id="2127769056">
      <w:bodyDiv w:val="1"/>
      <w:marLeft w:val="0"/>
      <w:marRight w:val="0"/>
      <w:marTop w:val="0"/>
      <w:marBottom w:val="0"/>
      <w:divBdr>
        <w:top w:val="none" w:sz="0" w:space="0" w:color="auto"/>
        <w:left w:val="none" w:sz="0" w:space="0" w:color="auto"/>
        <w:bottom w:val="none" w:sz="0" w:space="0" w:color="auto"/>
        <w:right w:val="none" w:sz="0" w:space="0" w:color="auto"/>
      </w:divBdr>
    </w:div>
    <w:div w:id="2128426270">
      <w:bodyDiv w:val="1"/>
      <w:marLeft w:val="0"/>
      <w:marRight w:val="0"/>
      <w:marTop w:val="0"/>
      <w:marBottom w:val="0"/>
      <w:divBdr>
        <w:top w:val="none" w:sz="0" w:space="0" w:color="auto"/>
        <w:left w:val="none" w:sz="0" w:space="0" w:color="auto"/>
        <w:bottom w:val="none" w:sz="0" w:space="0" w:color="auto"/>
        <w:right w:val="none" w:sz="0" w:space="0" w:color="auto"/>
      </w:divBdr>
    </w:div>
    <w:div w:id="2128429589">
      <w:bodyDiv w:val="1"/>
      <w:marLeft w:val="0"/>
      <w:marRight w:val="0"/>
      <w:marTop w:val="0"/>
      <w:marBottom w:val="0"/>
      <w:divBdr>
        <w:top w:val="none" w:sz="0" w:space="0" w:color="auto"/>
        <w:left w:val="none" w:sz="0" w:space="0" w:color="auto"/>
        <w:bottom w:val="none" w:sz="0" w:space="0" w:color="auto"/>
        <w:right w:val="none" w:sz="0" w:space="0" w:color="auto"/>
      </w:divBdr>
    </w:div>
    <w:div w:id="2128505748">
      <w:bodyDiv w:val="1"/>
      <w:marLeft w:val="0"/>
      <w:marRight w:val="0"/>
      <w:marTop w:val="0"/>
      <w:marBottom w:val="0"/>
      <w:divBdr>
        <w:top w:val="none" w:sz="0" w:space="0" w:color="auto"/>
        <w:left w:val="none" w:sz="0" w:space="0" w:color="auto"/>
        <w:bottom w:val="none" w:sz="0" w:space="0" w:color="auto"/>
        <w:right w:val="none" w:sz="0" w:space="0" w:color="auto"/>
      </w:divBdr>
    </w:div>
    <w:div w:id="2128620914">
      <w:bodyDiv w:val="1"/>
      <w:marLeft w:val="0"/>
      <w:marRight w:val="0"/>
      <w:marTop w:val="0"/>
      <w:marBottom w:val="0"/>
      <w:divBdr>
        <w:top w:val="none" w:sz="0" w:space="0" w:color="auto"/>
        <w:left w:val="none" w:sz="0" w:space="0" w:color="auto"/>
        <w:bottom w:val="none" w:sz="0" w:space="0" w:color="auto"/>
        <w:right w:val="none" w:sz="0" w:space="0" w:color="auto"/>
      </w:divBdr>
    </w:div>
    <w:div w:id="2128696342">
      <w:bodyDiv w:val="1"/>
      <w:marLeft w:val="0"/>
      <w:marRight w:val="0"/>
      <w:marTop w:val="0"/>
      <w:marBottom w:val="0"/>
      <w:divBdr>
        <w:top w:val="none" w:sz="0" w:space="0" w:color="auto"/>
        <w:left w:val="none" w:sz="0" w:space="0" w:color="auto"/>
        <w:bottom w:val="none" w:sz="0" w:space="0" w:color="auto"/>
        <w:right w:val="none" w:sz="0" w:space="0" w:color="auto"/>
      </w:divBdr>
    </w:div>
    <w:div w:id="2129005485">
      <w:bodyDiv w:val="1"/>
      <w:marLeft w:val="0"/>
      <w:marRight w:val="0"/>
      <w:marTop w:val="0"/>
      <w:marBottom w:val="0"/>
      <w:divBdr>
        <w:top w:val="none" w:sz="0" w:space="0" w:color="auto"/>
        <w:left w:val="none" w:sz="0" w:space="0" w:color="auto"/>
        <w:bottom w:val="none" w:sz="0" w:space="0" w:color="auto"/>
        <w:right w:val="none" w:sz="0" w:space="0" w:color="auto"/>
      </w:divBdr>
    </w:div>
    <w:div w:id="2129006300">
      <w:bodyDiv w:val="1"/>
      <w:marLeft w:val="0"/>
      <w:marRight w:val="0"/>
      <w:marTop w:val="0"/>
      <w:marBottom w:val="0"/>
      <w:divBdr>
        <w:top w:val="none" w:sz="0" w:space="0" w:color="auto"/>
        <w:left w:val="none" w:sz="0" w:space="0" w:color="auto"/>
        <w:bottom w:val="none" w:sz="0" w:space="0" w:color="auto"/>
        <w:right w:val="none" w:sz="0" w:space="0" w:color="auto"/>
      </w:divBdr>
    </w:div>
    <w:div w:id="2129082676">
      <w:bodyDiv w:val="1"/>
      <w:marLeft w:val="0"/>
      <w:marRight w:val="0"/>
      <w:marTop w:val="0"/>
      <w:marBottom w:val="0"/>
      <w:divBdr>
        <w:top w:val="none" w:sz="0" w:space="0" w:color="auto"/>
        <w:left w:val="none" w:sz="0" w:space="0" w:color="auto"/>
        <w:bottom w:val="none" w:sz="0" w:space="0" w:color="auto"/>
        <w:right w:val="none" w:sz="0" w:space="0" w:color="auto"/>
      </w:divBdr>
    </w:div>
    <w:div w:id="2129160867">
      <w:bodyDiv w:val="1"/>
      <w:marLeft w:val="0"/>
      <w:marRight w:val="0"/>
      <w:marTop w:val="0"/>
      <w:marBottom w:val="0"/>
      <w:divBdr>
        <w:top w:val="none" w:sz="0" w:space="0" w:color="auto"/>
        <w:left w:val="none" w:sz="0" w:space="0" w:color="auto"/>
        <w:bottom w:val="none" w:sz="0" w:space="0" w:color="auto"/>
        <w:right w:val="none" w:sz="0" w:space="0" w:color="auto"/>
      </w:divBdr>
    </w:div>
    <w:div w:id="2129547585">
      <w:bodyDiv w:val="1"/>
      <w:marLeft w:val="0"/>
      <w:marRight w:val="0"/>
      <w:marTop w:val="0"/>
      <w:marBottom w:val="0"/>
      <w:divBdr>
        <w:top w:val="none" w:sz="0" w:space="0" w:color="auto"/>
        <w:left w:val="none" w:sz="0" w:space="0" w:color="auto"/>
        <w:bottom w:val="none" w:sz="0" w:space="0" w:color="auto"/>
        <w:right w:val="none" w:sz="0" w:space="0" w:color="auto"/>
      </w:divBdr>
    </w:div>
    <w:div w:id="2129664751">
      <w:bodyDiv w:val="1"/>
      <w:marLeft w:val="0"/>
      <w:marRight w:val="0"/>
      <w:marTop w:val="0"/>
      <w:marBottom w:val="0"/>
      <w:divBdr>
        <w:top w:val="none" w:sz="0" w:space="0" w:color="auto"/>
        <w:left w:val="none" w:sz="0" w:space="0" w:color="auto"/>
        <w:bottom w:val="none" w:sz="0" w:space="0" w:color="auto"/>
        <w:right w:val="none" w:sz="0" w:space="0" w:color="auto"/>
      </w:divBdr>
    </w:div>
    <w:div w:id="2129732986">
      <w:bodyDiv w:val="1"/>
      <w:marLeft w:val="0"/>
      <w:marRight w:val="0"/>
      <w:marTop w:val="0"/>
      <w:marBottom w:val="0"/>
      <w:divBdr>
        <w:top w:val="none" w:sz="0" w:space="0" w:color="auto"/>
        <w:left w:val="none" w:sz="0" w:space="0" w:color="auto"/>
        <w:bottom w:val="none" w:sz="0" w:space="0" w:color="auto"/>
        <w:right w:val="none" w:sz="0" w:space="0" w:color="auto"/>
      </w:divBdr>
    </w:div>
    <w:div w:id="2129812194">
      <w:bodyDiv w:val="1"/>
      <w:marLeft w:val="0"/>
      <w:marRight w:val="0"/>
      <w:marTop w:val="0"/>
      <w:marBottom w:val="0"/>
      <w:divBdr>
        <w:top w:val="none" w:sz="0" w:space="0" w:color="auto"/>
        <w:left w:val="none" w:sz="0" w:space="0" w:color="auto"/>
        <w:bottom w:val="none" w:sz="0" w:space="0" w:color="auto"/>
        <w:right w:val="none" w:sz="0" w:space="0" w:color="auto"/>
      </w:divBdr>
    </w:div>
    <w:div w:id="2129926474">
      <w:bodyDiv w:val="1"/>
      <w:marLeft w:val="0"/>
      <w:marRight w:val="0"/>
      <w:marTop w:val="0"/>
      <w:marBottom w:val="0"/>
      <w:divBdr>
        <w:top w:val="none" w:sz="0" w:space="0" w:color="auto"/>
        <w:left w:val="none" w:sz="0" w:space="0" w:color="auto"/>
        <w:bottom w:val="none" w:sz="0" w:space="0" w:color="auto"/>
        <w:right w:val="none" w:sz="0" w:space="0" w:color="auto"/>
      </w:divBdr>
    </w:div>
    <w:div w:id="2130124978">
      <w:bodyDiv w:val="1"/>
      <w:marLeft w:val="0"/>
      <w:marRight w:val="0"/>
      <w:marTop w:val="0"/>
      <w:marBottom w:val="0"/>
      <w:divBdr>
        <w:top w:val="none" w:sz="0" w:space="0" w:color="auto"/>
        <w:left w:val="none" w:sz="0" w:space="0" w:color="auto"/>
        <w:bottom w:val="none" w:sz="0" w:space="0" w:color="auto"/>
        <w:right w:val="none" w:sz="0" w:space="0" w:color="auto"/>
      </w:divBdr>
    </w:div>
    <w:div w:id="2130274434">
      <w:bodyDiv w:val="1"/>
      <w:marLeft w:val="0"/>
      <w:marRight w:val="0"/>
      <w:marTop w:val="0"/>
      <w:marBottom w:val="0"/>
      <w:divBdr>
        <w:top w:val="none" w:sz="0" w:space="0" w:color="auto"/>
        <w:left w:val="none" w:sz="0" w:space="0" w:color="auto"/>
        <w:bottom w:val="none" w:sz="0" w:space="0" w:color="auto"/>
        <w:right w:val="none" w:sz="0" w:space="0" w:color="auto"/>
      </w:divBdr>
    </w:div>
    <w:div w:id="2130391594">
      <w:bodyDiv w:val="1"/>
      <w:marLeft w:val="0"/>
      <w:marRight w:val="0"/>
      <w:marTop w:val="0"/>
      <w:marBottom w:val="0"/>
      <w:divBdr>
        <w:top w:val="none" w:sz="0" w:space="0" w:color="auto"/>
        <w:left w:val="none" w:sz="0" w:space="0" w:color="auto"/>
        <w:bottom w:val="none" w:sz="0" w:space="0" w:color="auto"/>
        <w:right w:val="none" w:sz="0" w:space="0" w:color="auto"/>
      </w:divBdr>
    </w:div>
    <w:div w:id="2130657279">
      <w:bodyDiv w:val="1"/>
      <w:marLeft w:val="0"/>
      <w:marRight w:val="0"/>
      <w:marTop w:val="0"/>
      <w:marBottom w:val="0"/>
      <w:divBdr>
        <w:top w:val="none" w:sz="0" w:space="0" w:color="auto"/>
        <w:left w:val="none" w:sz="0" w:space="0" w:color="auto"/>
        <w:bottom w:val="none" w:sz="0" w:space="0" w:color="auto"/>
        <w:right w:val="none" w:sz="0" w:space="0" w:color="auto"/>
      </w:divBdr>
    </w:div>
    <w:div w:id="2130928593">
      <w:bodyDiv w:val="1"/>
      <w:marLeft w:val="0"/>
      <w:marRight w:val="0"/>
      <w:marTop w:val="0"/>
      <w:marBottom w:val="0"/>
      <w:divBdr>
        <w:top w:val="none" w:sz="0" w:space="0" w:color="auto"/>
        <w:left w:val="none" w:sz="0" w:space="0" w:color="auto"/>
        <w:bottom w:val="none" w:sz="0" w:space="0" w:color="auto"/>
        <w:right w:val="none" w:sz="0" w:space="0" w:color="auto"/>
      </w:divBdr>
    </w:div>
    <w:div w:id="2130976295">
      <w:bodyDiv w:val="1"/>
      <w:marLeft w:val="0"/>
      <w:marRight w:val="0"/>
      <w:marTop w:val="0"/>
      <w:marBottom w:val="0"/>
      <w:divBdr>
        <w:top w:val="none" w:sz="0" w:space="0" w:color="auto"/>
        <w:left w:val="none" w:sz="0" w:space="0" w:color="auto"/>
        <w:bottom w:val="none" w:sz="0" w:space="0" w:color="auto"/>
        <w:right w:val="none" w:sz="0" w:space="0" w:color="auto"/>
      </w:divBdr>
    </w:div>
    <w:div w:id="2131632068">
      <w:bodyDiv w:val="1"/>
      <w:marLeft w:val="0"/>
      <w:marRight w:val="0"/>
      <w:marTop w:val="0"/>
      <w:marBottom w:val="0"/>
      <w:divBdr>
        <w:top w:val="none" w:sz="0" w:space="0" w:color="auto"/>
        <w:left w:val="none" w:sz="0" w:space="0" w:color="auto"/>
        <w:bottom w:val="none" w:sz="0" w:space="0" w:color="auto"/>
        <w:right w:val="none" w:sz="0" w:space="0" w:color="auto"/>
      </w:divBdr>
    </w:div>
    <w:div w:id="2131700324">
      <w:bodyDiv w:val="1"/>
      <w:marLeft w:val="0"/>
      <w:marRight w:val="0"/>
      <w:marTop w:val="0"/>
      <w:marBottom w:val="0"/>
      <w:divBdr>
        <w:top w:val="none" w:sz="0" w:space="0" w:color="auto"/>
        <w:left w:val="none" w:sz="0" w:space="0" w:color="auto"/>
        <w:bottom w:val="none" w:sz="0" w:space="0" w:color="auto"/>
        <w:right w:val="none" w:sz="0" w:space="0" w:color="auto"/>
      </w:divBdr>
    </w:div>
    <w:div w:id="2131781641">
      <w:bodyDiv w:val="1"/>
      <w:marLeft w:val="0"/>
      <w:marRight w:val="0"/>
      <w:marTop w:val="0"/>
      <w:marBottom w:val="0"/>
      <w:divBdr>
        <w:top w:val="none" w:sz="0" w:space="0" w:color="auto"/>
        <w:left w:val="none" w:sz="0" w:space="0" w:color="auto"/>
        <w:bottom w:val="none" w:sz="0" w:space="0" w:color="auto"/>
        <w:right w:val="none" w:sz="0" w:space="0" w:color="auto"/>
      </w:divBdr>
    </w:div>
    <w:div w:id="2131973119">
      <w:bodyDiv w:val="1"/>
      <w:marLeft w:val="0"/>
      <w:marRight w:val="0"/>
      <w:marTop w:val="0"/>
      <w:marBottom w:val="0"/>
      <w:divBdr>
        <w:top w:val="none" w:sz="0" w:space="0" w:color="auto"/>
        <w:left w:val="none" w:sz="0" w:space="0" w:color="auto"/>
        <w:bottom w:val="none" w:sz="0" w:space="0" w:color="auto"/>
        <w:right w:val="none" w:sz="0" w:space="0" w:color="auto"/>
      </w:divBdr>
    </w:div>
    <w:div w:id="2132285052">
      <w:bodyDiv w:val="1"/>
      <w:marLeft w:val="0"/>
      <w:marRight w:val="0"/>
      <w:marTop w:val="0"/>
      <w:marBottom w:val="0"/>
      <w:divBdr>
        <w:top w:val="none" w:sz="0" w:space="0" w:color="auto"/>
        <w:left w:val="none" w:sz="0" w:space="0" w:color="auto"/>
        <w:bottom w:val="none" w:sz="0" w:space="0" w:color="auto"/>
        <w:right w:val="none" w:sz="0" w:space="0" w:color="auto"/>
      </w:divBdr>
    </w:div>
    <w:div w:id="2132744419">
      <w:bodyDiv w:val="1"/>
      <w:marLeft w:val="0"/>
      <w:marRight w:val="0"/>
      <w:marTop w:val="0"/>
      <w:marBottom w:val="0"/>
      <w:divBdr>
        <w:top w:val="none" w:sz="0" w:space="0" w:color="auto"/>
        <w:left w:val="none" w:sz="0" w:space="0" w:color="auto"/>
        <w:bottom w:val="none" w:sz="0" w:space="0" w:color="auto"/>
        <w:right w:val="none" w:sz="0" w:space="0" w:color="auto"/>
      </w:divBdr>
    </w:div>
    <w:div w:id="2132747822">
      <w:bodyDiv w:val="1"/>
      <w:marLeft w:val="0"/>
      <w:marRight w:val="0"/>
      <w:marTop w:val="0"/>
      <w:marBottom w:val="0"/>
      <w:divBdr>
        <w:top w:val="none" w:sz="0" w:space="0" w:color="auto"/>
        <w:left w:val="none" w:sz="0" w:space="0" w:color="auto"/>
        <w:bottom w:val="none" w:sz="0" w:space="0" w:color="auto"/>
        <w:right w:val="none" w:sz="0" w:space="0" w:color="auto"/>
      </w:divBdr>
    </w:div>
    <w:div w:id="2132891772">
      <w:bodyDiv w:val="1"/>
      <w:marLeft w:val="0"/>
      <w:marRight w:val="0"/>
      <w:marTop w:val="0"/>
      <w:marBottom w:val="0"/>
      <w:divBdr>
        <w:top w:val="none" w:sz="0" w:space="0" w:color="auto"/>
        <w:left w:val="none" w:sz="0" w:space="0" w:color="auto"/>
        <w:bottom w:val="none" w:sz="0" w:space="0" w:color="auto"/>
        <w:right w:val="none" w:sz="0" w:space="0" w:color="auto"/>
      </w:divBdr>
    </w:div>
    <w:div w:id="2132893799">
      <w:bodyDiv w:val="1"/>
      <w:marLeft w:val="0"/>
      <w:marRight w:val="0"/>
      <w:marTop w:val="0"/>
      <w:marBottom w:val="0"/>
      <w:divBdr>
        <w:top w:val="none" w:sz="0" w:space="0" w:color="auto"/>
        <w:left w:val="none" w:sz="0" w:space="0" w:color="auto"/>
        <w:bottom w:val="none" w:sz="0" w:space="0" w:color="auto"/>
        <w:right w:val="none" w:sz="0" w:space="0" w:color="auto"/>
      </w:divBdr>
    </w:div>
    <w:div w:id="2133011456">
      <w:bodyDiv w:val="1"/>
      <w:marLeft w:val="0"/>
      <w:marRight w:val="0"/>
      <w:marTop w:val="0"/>
      <w:marBottom w:val="0"/>
      <w:divBdr>
        <w:top w:val="none" w:sz="0" w:space="0" w:color="auto"/>
        <w:left w:val="none" w:sz="0" w:space="0" w:color="auto"/>
        <w:bottom w:val="none" w:sz="0" w:space="0" w:color="auto"/>
        <w:right w:val="none" w:sz="0" w:space="0" w:color="auto"/>
      </w:divBdr>
    </w:div>
    <w:div w:id="2133013258">
      <w:bodyDiv w:val="1"/>
      <w:marLeft w:val="0"/>
      <w:marRight w:val="0"/>
      <w:marTop w:val="0"/>
      <w:marBottom w:val="0"/>
      <w:divBdr>
        <w:top w:val="none" w:sz="0" w:space="0" w:color="auto"/>
        <w:left w:val="none" w:sz="0" w:space="0" w:color="auto"/>
        <w:bottom w:val="none" w:sz="0" w:space="0" w:color="auto"/>
        <w:right w:val="none" w:sz="0" w:space="0" w:color="auto"/>
      </w:divBdr>
    </w:div>
    <w:div w:id="2133134395">
      <w:bodyDiv w:val="1"/>
      <w:marLeft w:val="0"/>
      <w:marRight w:val="0"/>
      <w:marTop w:val="0"/>
      <w:marBottom w:val="0"/>
      <w:divBdr>
        <w:top w:val="none" w:sz="0" w:space="0" w:color="auto"/>
        <w:left w:val="none" w:sz="0" w:space="0" w:color="auto"/>
        <w:bottom w:val="none" w:sz="0" w:space="0" w:color="auto"/>
        <w:right w:val="none" w:sz="0" w:space="0" w:color="auto"/>
      </w:divBdr>
    </w:div>
    <w:div w:id="2133281942">
      <w:bodyDiv w:val="1"/>
      <w:marLeft w:val="0"/>
      <w:marRight w:val="0"/>
      <w:marTop w:val="0"/>
      <w:marBottom w:val="0"/>
      <w:divBdr>
        <w:top w:val="none" w:sz="0" w:space="0" w:color="auto"/>
        <w:left w:val="none" w:sz="0" w:space="0" w:color="auto"/>
        <w:bottom w:val="none" w:sz="0" w:space="0" w:color="auto"/>
        <w:right w:val="none" w:sz="0" w:space="0" w:color="auto"/>
      </w:divBdr>
    </w:div>
    <w:div w:id="2133549229">
      <w:bodyDiv w:val="1"/>
      <w:marLeft w:val="0"/>
      <w:marRight w:val="0"/>
      <w:marTop w:val="0"/>
      <w:marBottom w:val="0"/>
      <w:divBdr>
        <w:top w:val="none" w:sz="0" w:space="0" w:color="auto"/>
        <w:left w:val="none" w:sz="0" w:space="0" w:color="auto"/>
        <w:bottom w:val="none" w:sz="0" w:space="0" w:color="auto"/>
        <w:right w:val="none" w:sz="0" w:space="0" w:color="auto"/>
      </w:divBdr>
    </w:div>
    <w:div w:id="2133936712">
      <w:bodyDiv w:val="1"/>
      <w:marLeft w:val="0"/>
      <w:marRight w:val="0"/>
      <w:marTop w:val="0"/>
      <w:marBottom w:val="0"/>
      <w:divBdr>
        <w:top w:val="none" w:sz="0" w:space="0" w:color="auto"/>
        <w:left w:val="none" w:sz="0" w:space="0" w:color="auto"/>
        <w:bottom w:val="none" w:sz="0" w:space="0" w:color="auto"/>
        <w:right w:val="none" w:sz="0" w:space="0" w:color="auto"/>
      </w:divBdr>
    </w:div>
    <w:div w:id="2134324193">
      <w:bodyDiv w:val="1"/>
      <w:marLeft w:val="0"/>
      <w:marRight w:val="0"/>
      <w:marTop w:val="0"/>
      <w:marBottom w:val="0"/>
      <w:divBdr>
        <w:top w:val="none" w:sz="0" w:space="0" w:color="auto"/>
        <w:left w:val="none" w:sz="0" w:space="0" w:color="auto"/>
        <w:bottom w:val="none" w:sz="0" w:space="0" w:color="auto"/>
        <w:right w:val="none" w:sz="0" w:space="0" w:color="auto"/>
      </w:divBdr>
    </w:div>
    <w:div w:id="2134395287">
      <w:bodyDiv w:val="1"/>
      <w:marLeft w:val="0"/>
      <w:marRight w:val="0"/>
      <w:marTop w:val="0"/>
      <w:marBottom w:val="0"/>
      <w:divBdr>
        <w:top w:val="none" w:sz="0" w:space="0" w:color="auto"/>
        <w:left w:val="none" w:sz="0" w:space="0" w:color="auto"/>
        <w:bottom w:val="none" w:sz="0" w:space="0" w:color="auto"/>
        <w:right w:val="none" w:sz="0" w:space="0" w:color="auto"/>
      </w:divBdr>
    </w:div>
    <w:div w:id="2134443929">
      <w:bodyDiv w:val="1"/>
      <w:marLeft w:val="0"/>
      <w:marRight w:val="0"/>
      <w:marTop w:val="0"/>
      <w:marBottom w:val="0"/>
      <w:divBdr>
        <w:top w:val="none" w:sz="0" w:space="0" w:color="auto"/>
        <w:left w:val="none" w:sz="0" w:space="0" w:color="auto"/>
        <w:bottom w:val="none" w:sz="0" w:space="0" w:color="auto"/>
        <w:right w:val="none" w:sz="0" w:space="0" w:color="auto"/>
      </w:divBdr>
    </w:div>
    <w:div w:id="2134518558">
      <w:bodyDiv w:val="1"/>
      <w:marLeft w:val="0"/>
      <w:marRight w:val="0"/>
      <w:marTop w:val="0"/>
      <w:marBottom w:val="0"/>
      <w:divBdr>
        <w:top w:val="none" w:sz="0" w:space="0" w:color="auto"/>
        <w:left w:val="none" w:sz="0" w:space="0" w:color="auto"/>
        <w:bottom w:val="none" w:sz="0" w:space="0" w:color="auto"/>
        <w:right w:val="none" w:sz="0" w:space="0" w:color="auto"/>
      </w:divBdr>
    </w:div>
    <w:div w:id="2134666183">
      <w:bodyDiv w:val="1"/>
      <w:marLeft w:val="0"/>
      <w:marRight w:val="0"/>
      <w:marTop w:val="0"/>
      <w:marBottom w:val="0"/>
      <w:divBdr>
        <w:top w:val="none" w:sz="0" w:space="0" w:color="auto"/>
        <w:left w:val="none" w:sz="0" w:space="0" w:color="auto"/>
        <w:bottom w:val="none" w:sz="0" w:space="0" w:color="auto"/>
        <w:right w:val="none" w:sz="0" w:space="0" w:color="auto"/>
      </w:divBdr>
    </w:div>
    <w:div w:id="2134783516">
      <w:bodyDiv w:val="1"/>
      <w:marLeft w:val="0"/>
      <w:marRight w:val="0"/>
      <w:marTop w:val="0"/>
      <w:marBottom w:val="0"/>
      <w:divBdr>
        <w:top w:val="none" w:sz="0" w:space="0" w:color="auto"/>
        <w:left w:val="none" w:sz="0" w:space="0" w:color="auto"/>
        <w:bottom w:val="none" w:sz="0" w:space="0" w:color="auto"/>
        <w:right w:val="none" w:sz="0" w:space="0" w:color="auto"/>
      </w:divBdr>
    </w:div>
    <w:div w:id="2134901665">
      <w:bodyDiv w:val="1"/>
      <w:marLeft w:val="0"/>
      <w:marRight w:val="0"/>
      <w:marTop w:val="0"/>
      <w:marBottom w:val="0"/>
      <w:divBdr>
        <w:top w:val="none" w:sz="0" w:space="0" w:color="auto"/>
        <w:left w:val="none" w:sz="0" w:space="0" w:color="auto"/>
        <w:bottom w:val="none" w:sz="0" w:space="0" w:color="auto"/>
        <w:right w:val="none" w:sz="0" w:space="0" w:color="auto"/>
      </w:divBdr>
    </w:div>
    <w:div w:id="2135251509">
      <w:bodyDiv w:val="1"/>
      <w:marLeft w:val="0"/>
      <w:marRight w:val="0"/>
      <w:marTop w:val="0"/>
      <w:marBottom w:val="0"/>
      <w:divBdr>
        <w:top w:val="none" w:sz="0" w:space="0" w:color="auto"/>
        <w:left w:val="none" w:sz="0" w:space="0" w:color="auto"/>
        <w:bottom w:val="none" w:sz="0" w:space="0" w:color="auto"/>
        <w:right w:val="none" w:sz="0" w:space="0" w:color="auto"/>
      </w:divBdr>
    </w:div>
    <w:div w:id="2135441392">
      <w:bodyDiv w:val="1"/>
      <w:marLeft w:val="0"/>
      <w:marRight w:val="0"/>
      <w:marTop w:val="0"/>
      <w:marBottom w:val="0"/>
      <w:divBdr>
        <w:top w:val="none" w:sz="0" w:space="0" w:color="auto"/>
        <w:left w:val="none" w:sz="0" w:space="0" w:color="auto"/>
        <w:bottom w:val="none" w:sz="0" w:space="0" w:color="auto"/>
        <w:right w:val="none" w:sz="0" w:space="0" w:color="auto"/>
      </w:divBdr>
    </w:div>
    <w:div w:id="2135441666">
      <w:bodyDiv w:val="1"/>
      <w:marLeft w:val="0"/>
      <w:marRight w:val="0"/>
      <w:marTop w:val="0"/>
      <w:marBottom w:val="0"/>
      <w:divBdr>
        <w:top w:val="none" w:sz="0" w:space="0" w:color="auto"/>
        <w:left w:val="none" w:sz="0" w:space="0" w:color="auto"/>
        <w:bottom w:val="none" w:sz="0" w:space="0" w:color="auto"/>
        <w:right w:val="none" w:sz="0" w:space="0" w:color="auto"/>
      </w:divBdr>
    </w:div>
    <w:div w:id="2135512733">
      <w:bodyDiv w:val="1"/>
      <w:marLeft w:val="0"/>
      <w:marRight w:val="0"/>
      <w:marTop w:val="0"/>
      <w:marBottom w:val="0"/>
      <w:divBdr>
        <w:top w:val="none" w:sz="0" w:space="0" w:color="auto"/>
        <w:left w:val="none" w:sz="0" w:space="0" w:color="auto"/>
        <w:bottom w:val="none" w:sz="0" w:space="0" w:color="auto"/>
        <w:right w:val="none" w:sz="0" w:space="0" w:color="auto"/>
      </w:divBdr>
    </w:div>
    <w:div w:id="2135782427">
      <w:bodyDiv w:val="1"/>
      <w:marLeft w:val="0"/>
      <w:marRight w:val="0"/>
      <w:marTop w:val="0"/>
      <w:marBottom w:val="0"/>
      <w:divBdr>
        <w:top w:val="none" w:sz="0" w:space="0" w:color="auto"/>
        <w:left w:val="none" w:sz="0" w:space="0" w:color="auto"/>
        <w:bottom w:val="none" w:sz="0" w:space="0" w:color="auto"/>
        <w:right w:val="none" w:sz="0" w:space="0" w:color="auto"/>
      </w:divBdr>
    </w:div>
    <w:div w:id="2136289022">
      <w:bodyDiv w:val="1"/>
      <w:marLeft w:val="0"/>
      <w:marRight w:val="0"/>
      <w:marTop w:val="0"/>
      <w:marBottom w:val="0"/>
      <w:divBdr>
        <w:top w:val="none" w:sz="0" w:space="0" w:color="auto"/>
        <w:left w:val="none" w:sz="0" w:space="0" w:color="auto"/>
        <w:bottom w:val="none" w:sz="0" w:space="0" w:color="auto"/>
        <w:right w:val="none" w:sz="0" w:space="0" w:color="auto"/>
      </w:divBdr>
    </w:div>
    <w:div w:id="2136361840">
      <w:bodyDiv w:val="1"/>
      <w:marLeft w:val="0"/>
      <w:marRight w:val="0"/>
      <w:marTop w:val="0"/>
      <w:marBottom w:val="0"/>
      <w:divBdr>
        <w:top w:val="none" w:sz="0" w:space="0" w:color="auto"/>
        <w:left w:val="none" w:sz="0" w:space="0" w:color="auto"/>
        <w:bottom w:val="none" w:sz="0" w:space="0" w:color="auto"/>
        <w:right w:val="none" w:sz="0" w:space="0" w:color="auto"/>
      </w:divBdr>
    </w:div>
    <w:div w:id="2136367570">
      <w:bodyDiv w:val="1"/>
      <w:marLeft w:val="0"/>
      <w:marRight w:val="0"/>
      <w:marTop w:val="0"/>
      <w:marBottom w:val="0"/>
      <w:divBdr>
        <w:top w:val="none" w:sz="0" w:space="0" w:color="auto"/>
        <w:left w:val="none" w:sz="0" w:space="0" w:color="auto"/>
        <w:bottom w:val="none" w:sz="0" w:space="0" w:color="auto"/>
        <w:right w:val="none" w:sz="0" w:space="0" w:color="auto"/>
      </w:divBdr>
    </w:div>
    <w:div w:id="2136675618">
      <w:bodyDiv w:val="1"/>
      <w:marLeft w:val="0"/>
      <w:marRight w:val="0"/>
      <w:marTop w:val="0"/>
      <w:marBottom w:val="0"/>
      <w:divBdr>
        <w:top w:val="none" w:sz="0" w:space="0" w:color="auto"/>
        <w:left w:val="none" w:sz="0" w:space="0" w:color="auto"/>
        <w:bottom w:val="none" w:sz="0" w:space="0" w:color="auto"/>
        <w:right w:val="none" w:sz="0" w:space="0" w:color="auto"/>
      </w:divBdr>
    </w:div>
    <w:div w:id="2136828092">
      <w:bodyDiv w:val="1"/>
      <w:marLeft w:val="0"/>
      <w:marRight w:val="0"/>
      <w:marTop w:val="0"/>
      <w:marBottom w:val="0"/>
      <w:divBdr>
        <w:top w:val="none" w:sz="0" w:space="0" w:color="auto"/>
        <w:left w:val="none" w:sz="0" w:space="0" w:color="auto"/>
        <w:bottom w:val="none" w:sz="0" w:space="0" w:color="auto"/>
        <w:right w:val="none" w:sz="0" w:space="0" w:color="auto"/>
      </w:divBdr>
    </w:div>
    <w:div w:id="2136867848">
      <w:bodyDiv w:val="1"/>
      <w:marLeft w:val="0"/>
      <w:marRight w:val="0"/>
      <w:marTop w:val="0"/>
      <w:marBottom w:val="0"/>
      <w:divBdr>
        <w:top w:val="none" w:sz="0" w:space="0" w:color="auto"/>
        <w:left w:val="none" w:sz="0" w:space="0" w:color="auto"/>
        <w:bottom w:val="none" w:sz="0" w:space="0" w:color="auto"/>
        <w:right w:val="none" w:sz="0" w:space="0" w:color="auto"/>
      </w:divBdr>
    </w:div>
    <w:div w:id="2136873656">
      <w:bodyDiv w:val="1"/>
      <w:marLeft w:val="0"/>
      <w:marRight w:val="0"/>
      <w:marTop w:val="0"/>
      <w:marBottom w:val="0"/>
      <w:divBdr>
        <w:top w:val="none" w:sz="0" w:space="0" w:color="auto"/>
        <w:left w:val="none" w:sz="0" w:space="0" w:color="auto"/>
        <w:bottom w:val="none" w:sz="0" w:space="0" w:color="auto"/>
        <w:right w:val="none" w:sz="0" w:space="0" w:color="auto"/>
      </w:divBdr>
    </w:div>
    <w:div w:id="2137139822">
      <w:bodyDiv w:val="1"/>
      <w:marLeft w:val="0"/>
      <w:marRight w:val="0"/>
      <w:marTop w:val="0"/>
      <w:marBottom w:val="0"/>
      <w:divBdr>
        <w:top w:val="none" w:sz="0" w:space="0" w:color="auto"/>
        <w:left w:val="none" w:sz="0" w:space="0" w:color="auto"/>
        <w:bottom w:val="none" w:sz="0" w:space="0" w:color="auto"/>
        <w:right w:val="none" w:sz="0" w:space="0" w:color="auto"/>
      </w:divBdr>
    </w:div>
    <w:div w:id="2137478795">
      <w:bodyDiv w:val="1"/>
      <w:marLeft w:val="0"/>
      <w:marRight w:val="0"/>
      <w:marTop w:val="0"/>
      <w:marBottom w:val="0"/>
      <w:divBdr>
        <w:top w:val="none" w:sz="0" w:space="0" w:color="auto"/>
        <w:left w:val="none" w:sz="0" w:space="0" w:color="auto"/>
        <w:bottom w:val="none" w:sz="0" w:space="0" w:color="auto"/>
        <w:right w:val="none" w:sz="0" w:space="0" w:color="auto"/>
      </w:divBdr>
    </w:div>
    <w:div w:id="2137675345">
      <w:bodyDiv w:val="1"/>
      <w:marLeft w:val="0"/>
      <w:marRight w:val="0"/>
      <w:marTop w:val="0"/>
      <w:marBottom w:val="0"/>
      <w:divBdr>
        <w:top w:val="none" w:sz="0" w:space="0" w:color="auto"/>
        <w:left w:val="none" w:sz="0" w:space="0" w:color="auto"/>
        <w:bottom w:val="none" w:sz="0" w:space="0" w:color="auto"/>
        <w:right w:val="none" w:sz="0" w:space="0" w:color="auto"/>
      </w:divBdr>
    </w:div>
    <w:div w:id="2137676478">
      <w:bodyDiv w:val="1"/>
      <w:marLeft w:val="0"/>
      <w:marRight w:val="0"/>
      <w:marTop w:val="0"/>
      <w:marBottom w:val="0"/>
      <w:divBdr>
        <w:top w:val="none" w:sz="0" w:space="0" w:color="auto"/>
        <w:left w:val="none" w:sz="0" w:space="0" w:color="auto"/>
        <w:bottom w:val="none" w:sz="0" w:space="0" w:color="auto"/>
        <w:right w:val="none" w:sz="0" w:space="0" w:color="auto"/>
      </w:divBdr>
    </w:div>
    <w:div w:id="2137869328">
      <w:bodyDiv w:val="1"/>
      <w:marLeft w:val="0"/>
      <w:marRight w:val="0"/>
      <w:marTop w:val="0"/>
      <w:marBottom w:val="0"/>
      <w:divBdr>
        <w:top w:val="none" w:sz="0" w:space="0" w:color="auto"/>
        <w:left w:val="none" w:sz="0" w:space="0" w:color="auto"/>
        <w:bottom w:val="none" w:sz="0" w:space="0" w:color="auto"/>
        <w:right w:val="none" w:sz="0" w:space="0" w:color="auto"/>
      </w:divBdr>
    </w:div>
    <w:div w:id="2138060554">
      <w:bodyDiv w:val="1"/>
      <w:marLeft w:val="0"/>
      <w:marRight w:val="0"/>
      <w:marTop w:val="0"/>
      <w:marBottom w:val="0"/>
      <w:divBdr>
        <w:top w:val="none" w:sz="0" w:space="0" w:color="auto"/>
        <w:left w:val="none" w:sz="0" w:space="0" w:color="auto"/>
        <w:bottom w:val="none" w:sz="0" w:space="0" w:color="auto"/>
        <w:right w:val="none" w:sz="0" w:space="0" w:color="auto"/>
      </w:divBdr>
    </w:div>
    <w:div w:id="2138181493">
      <w:bodyDiv w:val="1"/>
      <w:marLeft w:val="0"/>
      <w:marRight w:val="0"/>
      <w:marTop w:val="0"/>
      <w:marBottom w:val="0"/>
      <w:divBdr>
        <w:top w:val="none" w:sz="0" w:space="0" w:color="auto"/>
        <w:left w:val="none" w:sz="0" w:space="0" w:color="auto"/>
        <w:bottom w:val="none" w:sz="0" w:space="0" w:color="auto"/>
        <w:right w:val="none" w:sz="0" w:space="0" w:color="auto"/>
      </w:divBdr>
    </w:div>
    <w:div w:id="2138406808">
      <w:bodyDiv w:val="1"/>
      <w:marLeft w:val="0"/>
      <w:marRight w:val="0"/>
      <w:marTop w:val="0"/>
      <w:marBottom w:val="0"/>
      <w:divBdr>
        <w:top w:val="none" w:sz="0" w:space="0" w:color="auto"/>
        <w:left w:val="none" w:sz="0" w:space="0" w:color="auto"/>
        <w:bottom w:val="none" w:sz="0" w:space="0" w:color="auto"/>
        <w:right w:val="none" w:sz="0" w:space="0" w:color="auto"/>
      </w:divBdr>
    </w:div>
    <w:div w:id="2138451369">
      <w:bodyDiv w:val="1"/>
      <w:marLeft w:val="0"/>
      <w:marRight w:val="0"/>
      <w:marTop w:val="0"/>
      <w:marBottom w:val="0"/>
      <w:divBdr>
        <w:top w:val="none" w:sz="0" w:space="0" w:color="auto"/>
        <w:left w:val="none" w:sz="0" w:space="0" w:color="auto"/>
        <w:bottom w:val="none" w:sz="0" w:space="0" w:color="auto"/>
        <w:right w:val="none" w:sz="0" w:space="0" w:color="auto"/>
      </w:divBdr>
    </w:div>
    <w:div w:id="2138597176">
      <w:bodyDiv w:val="1"/>
      <w:marLeft w:val="0"/>
      <w:marRight w:val="0"/>
      <w:marTop w:val="0"/>
      <w:marBottom w:val="0"/>
      <w:divBdr>
        <w:top w:val="none" w:sz="0" w:space="0" w:color="auto"/>
        <w:left w:val="none" w:sz="0" w:space="0" w:color="auto"/>
        <w:bottom w:val="none" w:sz="0" w:space="0" w:color="auto"/>
        <w:right w:val="none" w:sz="0" w:space="0" w:color="auto"/>
      </w:divBdr>
    </w:div>
    <w:div w:id="2138834591">
      <w:bodyDiv w:val="1"/>
      <w:marLeft w:val="0"/>
      <w:marRight w:val="0"/>
      <w:marTop w:val="0"/>
      <w:marBottom w:val="0"/>
      <w:divBdr>
        <w:top w:val="none" w:sz="0" w:space="0" w:color="auto"/>
        <w:left w:val="none" w:sz="0" w:space="0" w:color="auto"/>
        <w:bottom w:val="none" w:sz="0" w:space="0" w:color="auto"/>
        <w:right w:val="none" w:sz="0" w:space="0" w:color="auto"/>
      </w:divBdr>
    </w:div>
    <w:div w:id="2138838019">
      <w:bodyDiv w:val="1"/>
      <w:marLeft w:val="0"/>
      <w:marRight w:val="0"/>
      <w:marTop w:val="0"/>
      <w:marBottom w:val="0"/>
      <w:divBdr>
        <w:top w:val="none" w:sz="0" w:space="0" w:color="auto"/>
        <w:left w:val="none" w:sz="0" w:space="0" w:color="auto"/>
        <w:bottom w:val="none" w:sz="0" w:space="0" w:color="auto"/>
        <w:right w:val="none" w:sz="0" w:space="0" w:color="auto"/>
      </w:divBdr>
    </w:div>
    <w:div w:id="2138985930">
      <w:bodyDiv w:val="1"/>
      <w:marLeft w:val="0"/>
      <w:marRight w:val="0"/>
      <w:marTop w:val="0"/>
      <w:marBottom w:val="0"/>
      <w:divBdr>
        <w:top w:val="none" w:sz="0" w:space="0" w:color="auto"/>
        <w:left w:val="none" w:sz="0" w:space="0" w:color="auto"/>
        <w:bottom w:val="none" w:sz="0" w:space="0" w:color="auto"/>
        <w:right w:val="none" w:sz="0" w:space="0" w:color="auto"/>
      </w:divBdr>
    </w:div>
    <w:div w:id="2139032270">
      <w:bodyDiv w:val="1"/>
      <w:marLeft w:val="0"/>
      <w:marRight w:val="0"/>
      <w:marTop w:val="0"/>
      <w:marBottom w:val="0"/>
      <w:divBdr>
        <w:top w:val="none" w:sz="0" w:space="0" w:color="auto"/>
        <w:left w:val="none" w:sz="0" w:space="0" w:color="auto"/>
        <w:bottom w:val="none" w:sz="0" w:space="0" w:color="auto"/>
        <w:right w:val="none" w:sz="0" w:space="0" w:color="auto"/>
      </w:divBdr>
    </w:div>
    <w:div w:id="2139256002">
      <w:bodyDiv w:val="1"/>
      <w:marLeft w:val="0"/>
      <w:marRight w:val="0"/>
      <w:marTop w:val="0"/>
      <w:marBottom w:val="0"/>
      <w:divBdr>
        <w:top w:val="none" w:sz="0" w:space="0" w:color="auto"/>
        <w:left w:val="none" w:sz="0" w:space="0" w:color="auto"/>
        <w:bottom w:val="none" w:sz="0" w:space="0" w:color="auto"/>
        <w:right w:val="none" w:sz="0" w:space="0" w:color="auto"/>
      </w:divBdr>
    </w:div>
    <w:div w:id="2139295608">
      <w:bodyDiv w:val="1"/>
      <w:marLeft w:val="0"/>
      <w:marRight w:val="0"/>
      <w:marTop w:val="0"/>
      <w:marBottom w:val="0"/>
      <w:divBdr>
        <w:top w:val="none" w:sz="0" w:space="0" w:color="auto"/>
        <w:left w:val="none" w:sz="0" w:space="0" w:color="auto"/>
        <w:bottom w:val="none" w:sz="0" w:space="0" w:color="auto"/>
        <w:right w:val="none" w:sz="0" w:space="0" w:color="auto"/>
      </w:divBdr>
    </w:div>
    <w:div w:id="2139295818">
      <w:bodyDiv w:val="1"/>
      <w:marLeft w:val="0"/>
      <w:marRight w:val="0"/>
      <w:marTop w:val="0"/>
      <w:marBottom w:val="0"/>
      <w:divBdr>
        <w:top w:val="none" w:sz="0" w:space="0" w:color="auto"/>
        <w:left w:val="none" w:sz="0" w:space="0" w:color="auto"/>
        <w:bottom w:val="none" w:sz="0" w:space="0" w:color="auto"/>
        <w:right w:val="none" w:sz="0" w:space="0" w:color="auto"/>
      </w:divBdr>
    </w:div>
    <w:div w:id="2139375472">
      <w:bodyDiv w:val="1"/>
      <w:marLeft w:val="0"/>
      <w:marRight w:val="0"/>
      <w:marTop w:val="0"/>
      <w:marBottom w:val="0"/>
      <w:divBdr>
        <w:top w:val="none" w:sz="0" w:space="0" w:color="auto"/>
        <w:left w:val="none" w:sz="0" w:space="0" w:color="auto"/>
        <w:bottom w:val="none" w:sz="0" w:space="0" w:color="auto"/>
        <w:right w:val="none" w:sz="0" w:space="0" w:color="auto"/>
      </w:divBdr>
    </w:div>
    <w:div w:id="2139444287">
      <w:bodyDiv w:val="1"/>
      <w:marLeft w:val="0"/>
      <w:marRight w:val="0"/>
      <w:marTop w:val="0"/>
      <w:marBottom w:val="0"/>
      <w:divBdr>
        <w:top w:val="none" w:sz="0" w:space="0" w:color="auto"/>
        <w:left w:val="none" w:sz="0" w:space="0" w:color="auto"/>
        <w:bottom w:val="none" w:sz="0" w:space="0" w:color="auto"/>
        <w:right w:val="none" w:sz="0" w:space="0" w:color="auto"/>
      </w:divBdr>
    </w:div>
    <w:div w:id="2139637896">
      <w:bodyDiv w:val="1"/>
      <w:marLeft w:val="0"/>
      <w:marRight w:val="0"/>
      <w:marTop w:val="0"/>
      <w:marBottom w:val="0"/>
      <w:divBdr>
        <w:top w:val="none" w:sz="0" w:space="0" w:color="auto"/>
        <w:left w:val="none" w:sz="0" w:space="0" w:color="auto"/>
        <w:bottom w:val="none" w:sz="0" w:space="0" w:color="auto"/>
        <w:right w:val="none" w:sz="0" w:space="0" w:color="auto"/>
      </w:divBdr>
    </w:div>
    <w:div w:id="2139684996">
      <w:bodyDiv w:val="1"/>
      <w:marLeft w:val="0"/>
      <w:marRight w:val="0"/>
      <w:marTop w:val="0"/>
      <w:marBottom w:val="0"/>
      <w:divBdr>
        <w:top w:val="none" w:sz="0" w:space="0" w:color="auto"/>
        <w:left w:val="none" w:sz="0" w:space="0" w:color="auto"/>
        <w:bottom w:val="none" w:sz="0" w:space="0" w:color="auto"/>
        <w:right w:val="none" w:sz="0" w:space="0" w:color="auto"/>
      </w:divBdr>
    </w:div>
    <w:div w:id="2139762694">
      <w:bodyDiv w:val="1"/>
      <w:marLeft w:val="0"/>
      <w:marRight w:val="0"/>
      <w:marTop w:val="0"/>
      <w:marBottom w:val="0"/>
      <w:divBdr>
        <w:top w:val="none" w:sz="0" w:space="0" w:color="auto"/>
        <w:left w:val="none" w:sz="0" w:space="0" w:color="auto"/>
        <w:bottom w:val="none" w:sz="0" w:space="0" w:color="auto"/>
        <w:right w:val="none" w:sz="0" w:space="0" w:color="auto"/>
      </w:divBdr>
    </w:div>
    <w:div w:id="2139912050">
      <w:bodyDiv w:val="1"/>
      <w:marLeft w:val="0"/>
      <w:marRight w:val="0"/>
      <w:marTop w:val="0"/>
      <w:marBottom w:val="0"/>
      <w:divBdr>
        <w:top w:val="none" w:sz="0" w:space="0" w:color="auto"/>
        <w:left w:val="none" w:sz="0" w:space="0" w:color="auto"/>
        <w:bottom w:val="none" w:sz="0" w:space="0" w:color="auto"/>
        <w:right w:val="none" w:sz="0" w:space="0" w:color="auto"/>
      </w:divBdr>
    </w:div>
    <w:div w:id="2140026299">
      <w:bodyDiv w:val="1"/>
      <w:marLeft w:val="0"/>
      <w:marRight w:val="0"/>
      <w:marTop w:val="0"/>
      <w:marBottom w:val="0"/>
      <w:divBdr>
        <w:top w:val="none" w:sz="0" w:space="0" w:color="auto"/>
        <w:left w:val="none" w:sz="0" w:space="0" w:color="auto"/>
        <w:bottom w:val="none" w:sz="0" w:space="0" w:color="auto"/>
        <w:right w:val="none" w:sz="0" w:space="0" w:color="auto"/>
      </w:divBdr>
    </w:div>
    <w:div w:id="2140104629">
      <w:bodyDiv w:val="1"/>
      <w:marLeft w:val="0"/>
      <w:marRight w:val="0"/>
      <w:marTop w:val="0"/>
      <w:marBottom w:val="0"/>
      <w:divBdr>
        <w:top w:val="none" w:sz="0" w:space="0" w:color="auto"/>
        <w:left w:val="none" w:sz="0" w:space="0" w:color="auto"/>
        <w:bottom w:val="none" w:sz="0" w:space="0" w:color="auto"/>
        <w:right w:val="none" w:sz="0" w:space="0" w:color="auto"/>
      </w:divBdr>
    </w:div>
    <w:div w:id="2140148312">
      <w:bodyDiv w:val="1"/>
      <w:marLeft w:val="0"/>
      <w:marRight w:val="0"/>
      <w:marTop w:val="0"/>
      <w:marBottom w:val="0"/>
      <w:divBdr>
        <w:top w:val="none" w:sz="0" w:space="0" w:color="auto"/>
        <w:left w:val="none" w:sz="0" w:space="0" w:color="auto"/>
        <w:bottom w:val="none" w:sz="0" w:space="0" w:color="auto"/>
        <w:right w:val="none" w:sz="0" w:space="0" w:color="auto"/>
      </w:divBdr>
    </w:div>
    <w:div w:id="2140302250">
      <w:bodyDiv w:val="1"/>
      <w:marLeft w:val="0"/>
      <w:marRight w:val="0"/>
      <w:marTop w:val="0"/>
      <w:marBottom w:val="0"/>
      <w:divBdr>
        <w:top w:val="none" w:sz="0" w:space="0" w:color="auto"/>
        <w:left w:val="none" w:sz="0" w:space="0" w:color="auto"/>
        <w:bottom w:val="none" w:sz="0" w:space="0" w:color="auto"/>
        <w:right w:val="none" w:sz="0" w:space="0" w:color="auto"/>
      </w:divBdr>
    </w:div>
    <w:div w:id="2140417461">
      <w:bodyDiv w:val="1"/>
      <w:marLeft w:val="0"/>
      <w:marRight w:val="0"/>
      <w:marTop w:val="0"/>
      <w:marBottom w:val="0"/>
      <w:divBdr>
        <w:top w:val="none" w:sz="0" w:space="0" w:color="auto"/>
        <w:left w:val="none" w:sz="0" w:space="0" w:color="auto"/>
        <w:bottom w:val="none" w:sz="0" w:space="0" w:color="auto"/>
        <w:right w:val="none" w:sz="0" w:space="0" w:color="auto"/>
      </w:divBdr>
    </w:div>
    <w:div w:id="2140419944">
      <w:bodyDiv w:val="1"/>
      <w:marLeft w:val="0"/>
      <w:marRight w:val="0"/>
      <w:marTop w:val="0"/>
      <w:marBottom w:val="0"/>
      <w:divBdr>
        <w:top w:val="none" w:sz="0" w:space="0" w:color="auto"/>
        <w:left w:val="none" w:sz="0" w:space="0" w:color="auto"/>
        <w:bottom w:val="none" w:sz="0" w:space="0" w:color="auto"/>
        <w:right w:val="none" w:sz="0" w:space="0" w:color="auto"/>
      </w:divBdr>
    </w:div>
    <w:div w:id="2140493945">
      <w:bodyDiv w:val="1"/>
      <w:marLeft w:val="0"/>
      <w:marRight w:val="0"/>
      <w:marTop w:val="0"/>
      <w:marBottom w:val="0"/>
      <w:divBdr>
        <w:top w:val="none" w:sz="0" w:space="0" w:color="auto"/>
        <w:left w:val="none" w:sz="0" w:space="0" w:color="auto"/>
        <w:bottom w:val="none" w:sz="0" w:space="0" w:color="auto"/>
        <w:right w:val="none" w:sz="0" w:space="0" w:color="auto"/>
      </w:divBdr>
    </w:div>
    <w:div w:id="2140803221">
      <w:bodyDiv w:val="1"/>
      <w:marLeft w:val="0"/>
      <w:marRight w:val="0"/>
      <w:marTop w:val="0"/>
      <w:marBottom w:val="0"/>
      <w:divBdr>
        <w:top w:val="none" w:sz="0" w:space="0" w:color="auto"/>
        <w:left w:val="none" w:sz="0" w:space="0" w:color="auto"/>
        <w:bottom w:val="none" w:sz="0" w:space="0" w:color="auto"/>
        <w:right w:val="none" w:sz="0" w:space="0" w:color="auto"/>
      </w:divBdr>
    </w:div>
    <w:div w:id="2141065691">
      <w:bodyDiv w:val="1"/>
      <w:marLeft w:val="0"/>
      <w:marRight w:val="0"/>
      <w:marTop w:val="0"/>
      <w:marBottom w:val="0"/>
      <w:divBdr>
        <w:top w:val="none" w:sz="0" w:space="0" w:color="auto"/>
        <w:left w:val="none" w:sz="0" w:space="0" w:color="auto"/>
        <w:bottom w:val="none" w:sz="0" w:space="0" w:color="auto"/>
        <w:right w:val="none" w:sz="0" w:space="0" w:color="auto"/>
      </w:divBdr>
    </w:div>
    <w:div w:id="2141070617">
      <w:bodyDiv w:val="1"/>
      <w:marLeft w:val="0"/>
      <w:marRight w:val="0"/>
      <w:marTop w:val="0"/>
      <w:marBottom w:val="0"/>
      <w:divBdr>
        <w:top w:val="none" w:sz="0" w:space="0" w:color="auto"/>
        <w:left w:val="none" w:sz="0" w:space="0" w:color="auto"/>
        <w:bottom w:val="none" w:sz="0" w:space="0" w:color="auto"/>
        <w:right w:val="none" w:sz="0" w:space="0" w:color="auto"/>
      </w:divBdr>
    </w:div>
    <w:div w:id="2141266959">
      <w:bodyDiv w:val="1"/>
      <w:marLeft w:val="0"/>
      <w:marRight w:val="0"/>
      <w:marTop w:val="0"/>
      <w:marBottom w:val="0"/>
      <w:divBdr>
        <w:top w:val="none" w:sz="0" w:space="0" w:color="auto"/>
        <w:left w:val="none" w:sz="0" w:space="0" w:color="auto"/>
        <w:bottom w:val="none" w:sz="0" w:space="0" w:color="auto"/>
        <w:right w:val="none" w:sz="0" w:space="0" w:color="auto"/>
      </w:divBdr>
    </w:div>
    <w:div w:id="2141342430">
      <w:bodyDiv w:val="1"/>
      <w:marLeft w:val="0"/>
      <w:marRight w:val="0"/>
      <w:marTop w:val="0"/>
      <w:marBottom w:val="0"/>
      <w:divBdr>
        <w:top w:val="none" w:sz="0" w:space="0" w:color="auto"/>
        <w:left w:val="none" w:sz="0" w:space="0" w:color="auto"/>
        <w:bottom w:val="none" w:sz="0" w:space="0" w:color="auto"/>
        <w:right w:val="none" w:sz="0" w:space="0" w:color="auto"/>
      </w:divBdr>
    </w:div>
    <w:div w:id="2141529294">
      <w:bodyDiv w:val="1"/>
      <w:marLeft w:val="0"/>
      <w:marRight w:val="0"/>
      <w:marTop w:val="0"/>
      <w:marBottom w:val="0"/>
      <w:divBdr>
        <w:top w:val="none" w:sz="0" w:space="0" w:color="auto"/>
        <w:left w:val="none" w:sz="0" w:space="0" w:color="auto"/>
        <w:bottom w:val="none" w:sz="0" w:space="0" w:color="auto"/>
        <w:right w:val="none" w:sz="0" w:space="0" w:color="auto"/>
      </w:divBdr>
    </w:div>
    <w:div w:id="2141652821">
      <w:bodyDiv w:val="1"/>
      <w:marLeft w:val="0"/>
      <w:marRight w:val="0"/>
      <w:marTop w:val="0"/>
      <w:marBottom w:val="0"/>
      <w:divBdr>
        <w:top w:val="none" w:sz="0" w:space="0" w:color="auto"/>
        <w:left w:val="none" w:sz="0" w:space="0" w:color="auto"/>
        <w:bottom w:val="none" w:sz="0" w:space="0" w:color="auto"/>
        <w:right w:val="none" w:sz="0" w:space="0" w:color="auto"/>
      </w:divBdr>
    </w:div>
    <w:div w:id="2141923473">
      <w:bodyDiv w:val="1"/>
      <w:marLeft w:val="0"/>
      <w:marRight w:val="0"/>
      <w:marTop w:val="0"/>
      <w:marBottom w:val="0"/>
      <w:divBdr>
        <w:top w:val="none" w:sz="0" w:space="0" w:color="auto"/>
        <w:left w:val="none" w:sz="0" w:space="0" w:color="auto"/>
        <w:bottom w:val="none" w:sz="0" w:space="0" w:color="auto"/>
        <w:right w:val="none" w:sz="0" w:space="0" w:color="auto"/>
      </w:divBdr>
    </w:div>
    <w:div w:id="2141992739">
      <w:bodyDiv w:val="1"/>
      <w:marLeft w:val="0"/>
      <w:marRight w:val="0"/>
      <w:marTop w:val="0"/>
      <w:marBottom w:val="0"/>
      <w:divBdr>
        <w:top w:val="none" w:sz="0" w:space="0" w:color="auto"/>
        <w:left w:val="none" w:sz="0" w:space="0" w:color="auto"/>
        <w:bottom w:val="none" w:sz="0" w:space="0" w:color="auto"/>
        <w:right w:val="none" w:sz="0" w:space="0" w:color="auto"/>
      </w:divBdr>
    </w:div>
    <w:div w:id="2142109966">
      <w:bodyDiv w:val="1"/>
      <w:marLeft w:val="0"/>
      <w:marRight w:val="0"/>
      <w:marTop w:val="0"/>
      <w:marBottom w:val="0"/>
      <w:divBdr>
        <w:top w:val="none" w:sz="0" w:space="0" w:color="auto"/>
        <w:left w:val="none" w:sz="0" w:space="0" w:color="auto"/>
        <w:bottom w:val="none" w:sz="0" w:space="0" w:color="auto"/>
        <w:right w:val="none" w:sz="0" w:space="0" w:color="auto"/>
      </w:divBdr>
    </w:div>
    <w:div w:id="2142261912">
      <w:bodyDiv w:val="1"/>
      <w:marLeft w:val="0"/>
      <w:marRight w:val="0"/>
      <w:marTop w:val="0"/>
      <w:marBottom w:val="0"/>
      <w:divBdr>
        <w:top w:val="none" w:sz="0" w:space="0" w:color="auto"/>
        <w:left w:val="none" w:sz="0" w:space="0" w:color="auto"/>
        <w:bottom w:val="none" w:sz="0" w:space="0" w:color="auto"/>
        <w:right w:val="none" w:sz="0" w:space="0" w:color="auto"/>
      </w:divBdr>
    </w:div>
    <w:div w:id="2142262181">
      <w:bodyDiv w:val="1"/>
      <w:marLeft w:val="0"/>
      <w:marRight w:val="0"/>
      <w:marTop w:val="0"/>
      <w:marBottom w:val="0"/>
      <w:divBdr>
        <w:top w:val="none" w:sz="0" w:space="0" w:color="auto"/>
        <w:left w:val="none" w:sz="0" w:space="0" w:color="auto"/>
        <w:bottom w:val="none" w:sz="0" w:space="0" w:color="auto"/>
        <w:right w:val="none" w:sz="0" w:space="0" w:color="auto"/>
      </w:divBdr>
    </w:div>
    <w:div w:id="2142310130">
      <w:bodyDiv w:val="1"/>
      <w:marLeft w:val="0"/>
      <w:marRight w:val="0"/>
      <w:marTop w:val="0"/>
      <w:marBottom w:val="0"/>
      <w:divBdr>
        <w:top w:val="none" w:sz="0" w:space="0" w:color="auto"/>
        <w:left w:val="none" w:sz="0" w:space="0" w:color="auto"/>
        <w:bottom w:val="none" w:sz="0" w:space="0" w:color="auto"/>
        <w:right w:val="none" w:sz="0" w:space="0" w:color="auto"/>
      </w:divBdr>
    </w:div>
    <w:div w:id="2142575953">
      <w:bodyDiv w:val="1"/>
      <w:marLeft w:val="0"/>
      <w:marRight w:val="0"/>
      <w:marTop w:val="0"/>
      <w:marBottom w:val="0"/>
      <w:divBdr>
        <w:top w:val="none" w:sz="0" w:space="0" w:color="auto"/>
        <w:left w:val="none" w:sz="0" w:space="0" w:color="auto"/>
        <w:bottom w:val="none" w:sz="0" w:space="0" w:color="auto"/>
        <w:right w:val="none" w:sz="0" w:space="0" w:color="auto"/>
      </w:divBdr>
    </w:div>
    <w:div w:id="2142768459">
      <w:bodyDiv w:val="1"/>
      <w:marLeft w:val="0"/>
      <w:marRight w:val="0"/>
      <w:marTop w:val="0"/>
      <w:marBottom w:val="0"/>
      <w:divBdr>
        <w:top w:val="none" w:sz="0" w:space="0" w:color="auto"/>
        <w:left w:val="none" w:sz="0" w:space="0" w:color="auto"/>
        <w:bottom w:val="none" w:sz="0" w:space="0" w:color="auto"/>
        <w:right w:val="none" w:sz="0" w:space="0" w:color="auto"/>
      </w:divBdr>
    </w:div>
    <w:div w:id="2142771943">
      <w:bodyDiv w:val="1"/>
      <w:marLeft w:val="0"/>
      <w:marRight w:val="0"/>
      <w:marTop w:val="0"/>
      <w:marBottom w:val="0"/>
      <w:divBdr>
        <w:top w:val="none" w:sz="0" w:space="0" w:color="auto"/>
        <w:left w:val="none" w:sz="0" w:space="0" w:color="auto"/>
        <w:bottom w:val="none" w:sz="0" w:space="0" w:color="auto"/>
        <w:right w:val="none" w:sz="0" w:space="0" w:color="auto"/>
      </w:divBdr>
    </w:div>
    <w:div w:id="2142839851">
      <w:bodyDiv w:val="1"/>
      <w:marLeft w:val="0"/>
      <w:marRight w:val="0"/>
      <w:marTop w:val="0"/>
      <w:marBottom w:val="0"/>
      <w:divBdr>
        <w:top w:val="none" w:sz="0" w:space="0" w:color="auto"/>
        <w:left w:val="none" w:sz="0" w:space="0" w:color="auto"/>
        <w:bottom w:val="none" w:sz="0" w:space="0" w:color="auto"/>
        <w:right w:val="none" w:sz="0" w:space="0" w:color="auto"/>
      </w:divBdr>
    </w:div>
    <w:div w:id="2142922530">
      <w:bodyDiv w:val="1"/>
      <w:marLeft w:val="0"/>
      <w:marRight w:val="0"/>
      <w:marTop w:val="0"/>
      <w:marBottom w:val="0"/>
      <w:divBdr>
        <w:top w:val="none" w:sz="0" w:space="0" w:color="auto"/>
        <w:left w:val="none" w:sz="0" w:space="0" w:color="auto"/>
        <w:bottom w:val="none" w:sz="0" w:space="0" w:color="auto"/>
        <w:right w:val="none" w:sz="0" w:space="0" w:color="auto"/>
      </w:divBdr>
    </w:div>
    <w:div w:id="2143183622">
      <w:bodyDiv w:val="1"/>
      <w:marLeft w:val="0"/>
      <w:marRight w:val="0"/>
      <w:marTop w:val="0"/>
      <w:marBottom w:val="0"/>
      <w:divBdr>
        <w:top w:val="none" w:sz="0" w:space="0" w:color="auto"/>
        <w:left w:val="none" w:sz="0" w:space="0" w:color="auto"/>
        <w:bottom w:val="none" w:sz="0" w:space="0" w:color="auto"/>
        <w:right w:val="none" w:sz="0" w:space="0" w:color="auto"/>
      </w:divBdr>
    </w:div>
    <w:div w:id="2143185455">
      <w:bodyDiv w:val="1"/>
      <w:marLeft w:val="0"/>
      <w:marRight w:val="0"/>
      <w:marTop w:val="0"/>
      <w:marBottom w:val="0"/>
      <w:divBdr>
        <w:top w:val="none" w:sz="0" w:space="0" w:color="auto"/>
        <w:left w:val="none" w:sz="0" w:space="0" w:color="auto"/>
        <w:bottom w:val="none" w:sz="0" w:space="0" w:color="auto"/>
        <w:right w:val="none" w:sz="0" w:space="0" w:color="auto"/>
      </w:divBdr>
    </w:div>
    <w:div w:id="2143496387">
      <w:bodyDiv w:val="1"/>
      <w:marLeft w:val="0"/>
      <w:marRight w:val="0"/>
      <w:marTop w:val="0"/>
      <w:marBottom w:val="0"/>
      <w:divBdr>
        <w:top w:val="none" w:sz="0" w:space="0" w:color="auto"/>
        <w:left w:val="none" w:sz="0" w:space="0" w:color="auto"/>
        <w:bottom w:val="none" w:sz="0" w:space="0" w:color="auto"/>
        <w:right w:val="none" w:sz="0" w:space="0" w:color="auto"/>
      </w:divBdr>
    </w:div>
    <w:div w:id="2143500620">
      <w:bodyDiv w:val="1"/>
      <w:marLeft w:val="0"/>
      <w:marRight w:val="0"/>
      <w:marTop w:val="0"/>
      <w:marBottom w:val="0"/>
      <w:divBdr>
        <w:top w:val="none" w:sz="0" w:space="0" w:color="auto"/>
        <w:left w:val="none" w:sz="0" w:space="0" w:color="auto"/>
        <w:bottom w:val="none" w:sz="0" w:space="0" w:color="auto"/>
        <w:right w:val="none" w:sz="0" w:space="0" w:color="auto"/>
      </w:divBdr>
    </w:div>
    <w:div w:id="2143843665">
      <w:bodyDiv w:val="1"/>
      <w:marLeft w:val="0"/>
      <w:marRight w:val="0"/>
      <w:marTop w:val="0"/>
      <w:marBottom w:val="0"/>
      <w:divBdr>
        <w:top w:val="none" w:sz="0" w:space="0" w:color="auto"/>
        <w:left w:val="none" w:sz="0" w:space="0" w:color="auto"/>
        <w:bottom w:val="none" w:sz="0" w:space="0" w:color="auto"/>
        <w:right w:val="none" w:sz="0" w:space="0" w:color="auto"/>
      </w:divBdr>
    </w:div>
    <w:div w:id="2144039320">
      <w:bodyDiv w:val="1"/>
      <w:marLeft w:val="0"/>
      <w:marRight w:val="0"/>
      <w:marTop w:val="0"/>
      <w:marBottom w:val="0"/>
      <w:divBdr>
        <w:top w:val="none" w:sz="0" w:space="0" w:color="auto"/>
        <w:left w:val="none" w:sz="0" w:space="0" w:color="auto"/>
        <w:bottom w:val="none" w:sz="0" w:space="0" w:color="auto"/>
        <w:right w:val="none" w:sz="0" w:space="0" w:color="auto"/>
      </w:divBdr>
    </w:div>
    <w:div w:id="2144150212">
      <w:bodyDiv w:val="1"/>
      <w:marLeft w:val="0"/>
      <w:marRight w:val="0"/>
      <w:marTop w:val="0"/>
      <w:marBottom w:val="0"/>
      <w:divBdr>
        <w:top w:val="none" w:sz="0" w:space="0" w:color="auto"/>
        <w:left w:val="none" w:sz="0" w:space="0" w:color="auto"/>
        <w:bottom w:val="none" w:sz="0" w:space="0" w:color="auto"/>
        <w:right w:val="none" w:sz="0" w:space="0" w:color="auto"/>
      </w:divBdr>
    </w:div>
    <w:div w:id="2144302552">
      <w:bodyDiv w:val="1"/>
      <w:marLeft w:val="0"/>
      <w:marRight w:val="0"/>
      <w:marTop w:val="0"/>
      <w:marBottom w:val="0"/>
      <w:divBdr>
        <w:top w:val="none" w:sz="0" w:space="0" w:color="auto"/>
        <w:left w:val="none" w:sz="0" w:space="0" w:color="auto"/>
        <w:bottom w:val="none" w:sz="0" w:space="0" w:color="auto"/>
        <w:right w:val="none" w:sz="0" w:space="0" w:color="auto"/>
      </w:divBdr>
    </w:div>
    <w:div w:id="2144810358">
      <w:bodyDiv w:val="1"/>
      <w:marLeft w:val="0"/>
      <w:marRight w:val="0"/>
      <w:marTop w:val="0"/>
      <w:marBottom w:val="0"/>
      <w:divBdr>
        <w:top w:val="none" w:sz="0" w:space="0" w:color="auto"/>
        <w:left w:val="none" w:sz="0" w:space="0" w:color="auto"/>
        <w:bottom w:val="none" w:sz="0" w:space="0" w:color="auto"/>
        <w:right w:val="none" w:sz="0" w:space="0" w:color="auto"/>
      </w:divBdr>
    </w:div>
    <w:div w:id="2144885731">
      <w:bodyDiv w:val="1"/>
      <w:marLeft w:val="0"/>
      <w:marRight w:val="0"/>
      <w:marTop w:val="0"/>
      <w:marBottom w:val="0"/>
      <w:divBdr>
        <w:top w:val="none" w:sz="0" w:space="0" w:color="auto"/>
        <w:left w:val="none" w:sz="0" w:space="0" w:color="auto"/>
        <w:bottom w:val="none" w:sz="0" w:space="0" w:color="auto"/>
        <w:right w:val="none" w:sz="0" w:space="0" w:color="auto"/>
      </w:divBdr>
    </w:div>
    <w:div w:id="2144931613">
      <w:bodyDiv w:val="1"/>
      <w:marLeft w:val="0"/>
      <w:marRight w:val="0"/>
      <w:marTop w:val="0"/>
      <w:marBottom w:val="0"/>
      <w:divBdr>
        <w:top w:val="none" w:sz="0" w:space="0" w:color="auto"/>
        <w:left w:val="none" w:sz="0" w:space="0" w:color="auto"/>
        <w:bottom w:val="none" w:sz="0" w:space="0" w:color="auto"/>
        <w:right w:val="none" w:sz="0" w:space="0" w:color="auto"/>
      </w:divBdr>
    </w:div>
    <w:div w:id="2145274024">
      <w:bodyDiv w:val="1"/>
      <w:marLeft w:val="0"/>
      <w:marRight w:val="0"/>
      <w:marTop w:val="0"/>
      <w:marBottom w:val="0"/>
      <w:divBdr>
        <w:top w:val="none" w:sz="0" w:space="0" w:color="auto"/>
        <w:left w:val="none" w:sz="0" w:space="0" w:color="auto"/>
        <w:bottom w:val="none" w:sz="0" w:space="0" w:color="auto"/>
        <w:right w:val="none" w:sz="0" w:space="0" w:color="auto"/>
      </w:divBdr>
    </w:div>
    <w:div w:id="2145343617">
      <w:bodyDiv w:val="1"/>
      <w:marLeft w:val="0"/>
      <w:marRight w:val="0"/>
      <w:marTop w:val="0"/>
      <w:marBottom w:val="0"/>
      <w:divBdr>
        <w:top w:val="none" w:sz="0" w:space="0" w:color="auto"/>
        <w:left w:val="none" w:sz="0" w:space="0" w:color="auto"/>
        <w:bottom w:val="none" w:sz="0" w:space="0" w:color="auto"/>
        <w:right w:val="none" w:sz="0" w:space="0" w:color="auto"/>
      </w:divBdr>
    </w:div>
    <w:div w:id="2145466981">
      <w:bodyDiv w:val="1"/>
      <w:marLeft w:val="0"/>
      <w:marRight w:val="0"/>
      <w:marTop w:val="0"/>
      <w:marBottom w:val="0"/>
      <w:divBdr>
        <w:top w:val="none" w:sz="0" w:space="0" w:color="auto"/>
        <w:left w:val="none" w:sz="0" w:space="0" w:color="auto"/>
        <w:bottom w:val="none" w:sz="0" w:space="0" w:color="auto"/>
        <w:right w:val="none" w:sz="0" w:space="0" w:color="auto"/>
      </w:divBdr>
    </w:div>
    <w:div w:id="2145655486">
      <w:bodyDiv w:val="1"/>
      <w:marLeft w:val="0"/>
      <w:marRight w:val="0"/>
      <w:marTop w:val="0"/>
      <w:marBottom w:val="0"/>
      <w:divBdr>
        <w:top w:val="none" w:sz="0" w:space="0" w:color="auto"/>
        <w:left w:val="none" w:sz="0" w:space="0" w:color="auto"/>
        <w:bottom w:val="none" w:sz="0" w:space="0" w:color="auto"/>
        <w:right w:val="none" w:sz="0" w:space="0" w:color="auto"/>
      </w:divBdr>
    </w:div>
    <w:div w:id="2145661006">
      <w:bodyDiv w:val="1"/>
      <w:marLeft w:val="0"/>
      <w:marRight w:val="0"/>
      <w:marTop w:val="0"/>
      <w:marBottom w:val="0"/>
      <w:divBdr>
        <w:top w:val="none" w:sz="0" w:space="0" w:color="auto"/>
        <w:left w:val="none" w:sz="0" w:space="0" w:color="auto"/>
        <w:bottom w:val="none" w:sz="0" w:space="0" w:color="auto"/>
        <w:right w:val="none" w:sz="0" w:space="0" w:color="auto"/>
      </w:divBdr>
    </w:div>
    <w:div w:id="2145661040">
      <w:bodyDiv w:val="1"/>
      <w:marLeft w:val="0"/>
      <w:marRight w:val="0"/>
      <w:marTop w:val="0"/>
      <w:marBottom w:val="0"/>
      <w:divBdr>
        <w:top w:val="none" w:sz="0" w:space="0" w:color="auto"/>
        <w:left w:val="none" w:sz="0" w:space="0" w:color="auto"/>
        <w:bottom w:val="none" w:sz="0" w:space="0" w:color="auto"/>
        <w:right w:val="none" w:sz="0" w:space="0" w:color="auto"/>
      </w:divBdr>
    </w:div>
    <w:div w:id="2146004003">
      <w:bodyDiv w:val="1"/>
      <w:marLeft w:val="0"/>
      <w:marRight w:val="0"/>
      <w:marTop w:val="0"/>
      <w:marBottom w:val="0"/>
      <w:divBdr>
        <w:top w:val="none" w:sz="0" w:space="0" w:color="auto"/>
        <w:left w:val="none" w:sz="0" w:space="0" w:color="auto"/>
        <w:bottom w:val="none" w:sz="0" w:space="0" w:color="auto"/>
        <w:right w:val="none" w:sz="0" w:space="0" w:color="auto"/>
      </w:divBdr>
    </w:div>
    <w:div w:id="2146045861">
      <w:bodyDiv w:val="1"/>
      <w:marLeft w:val="0"/>
      <w:marRight w:val="0"/>
      <w:marTop w:val="0"/>
      <w:marBottom w:val="0"/>
      <w:divBdr>
        <w:top w:val="none" w:sz="0" w:space="0" w:color="auto"/>
        <w:left w:val="none" w:sz="0" w:space="0" w:color="auto"/>
        <w:bottom w:val="none" w:sz="0" w:space="0" w:color="auto"/>
        <w:right w:val="none" w:sz="0" w:space="0" w:color="auto"/>
      </w:divBdr>
    </w:div>
    <w:div w:id="2146121125">
      <w:bodyDiv w:val="1"/>
      <w:marLeft w:val="0"/>
      <w:marRight w:val="0"/>
      <w:marTop w:val="0"/>
      <w:marBottom w:val="0"/>
      <w:divBdr>
        <w:top w:val="none" w:sz="0" w:space="0" w:color="auto"/>
        <w:left w:val="none" w:sz="0" w:space="0" w:color="auto"/>
        <w:bottom w:val="none" w:sz="0" w:space="0" w:color="auto"/>
        <w:right w:val="none" w:sz="0" w:space="0" w:color="auto"/>
      </w:divBdr>
    </w:div>
    <w:div w:id="2146239906">
      <w:bodyDiv w:val="1"/>
      <w:marLeft w:val="0"/>
      <w:marRight w:val="0"/>
      <w:marTop w:val="0"/>
      <w:marBottom w:val="0"/>
      <w:divBdr>
        <w:top w:val="none" w:sz="0" w:space="0" w:color="auto"/>
        <w:left w:val="none" w:sz="0" w:space="0" w:color="auto"/>
        <w:bottom w:val="none" w:sz="0" w:space="0" w:color="auto"/>
        <w:right w:val="none" w:sz="0" w:space="0" w:color="auto"/>
      </w:divBdr>
    </w:div>
    <w:div w:id="2146312160">
      <w:bodyDiv w:val="1"/>
      <w:marLeft w:val="0"/>
      <w:marRight w:val="0"/>
      <w:marTop w:val="0"/>
      <w:marBottom w:val="0"/>
      <w:divBdr>
        <w:top w:val="none" w:sz="0" w:space="0" w:color="auto"/>
        <w:left w:val="none" w:sz="0" w:space="0" w:color="auto"/>
        <w:bottom w:val="none" w:sz="0" w:space="0" w:color="auto"/>
        <w:right w:val="none" w:sz="0" w:space="0" w:color="auto"/>
      </w:divBdr>
    </w:div>
    <w:div w:id="2146774036">
      <w:bodyDiv w:val="1"/>
      <w:marLeft w:val="0"/>
      <w:marRight w:val="0"/>
      <w:marTop w:val="0"/>
      <w:marBottom w:val="0"/>
      <w:divBdr>
        <w:top w:val="none" w:sz="0" w:space="0" w:color="auto"/>
        <w:left w:val="none" w:sz="0" w:space="0" w:color="auto"/>
        <w:bottom w:val="none" w:sz="0" w:space="0" w:color="auto"/>
        <w:right w:val="none" w:sz="0" w:space="0" w:color="auto"/>
      </w:divBdr>
    </w:div>
    <w:div w:id="21469653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01-Data%20work\Rasto%20blankas%20L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B0F58ADA092FE948926259E02A5CBCEA" ma:contentTypeVersion="12" ma:contentTypeDescription="Kurkite naują dokumentą." ma:contentTypeScope="" ma:versionID="0d2b3fee829affdb875c4b95273ca408">
  <xsd:schema xmlns:xsd="http://www.w3.org/2001/XMLSchema" xmlns:xs="http://www.w3.org/2001/XMLSchema" xmlns:p="http://schemas.microsoft.com/office/2006/metadata/properties" xmlns:ns2="ed7976db-2952-48fb-87f0-2295152a3b8a" xmlns:ns3="e623cabb-d263-4937-893d-0d5fd62db2cf" targetNamespace="http://schemas.microsoft.com/office/2006/metadata/properties" ma:root="true" ma:fieldsID="20e43a6516f4d11fd77bad86ae31f482" ns2:_="" ns3:_="">
    <xsd:import namespace="ed7976db-2952-48fb-87f0-2295152a3b8a"/>
    <xsd:import namespace="e623cabb-d263-4937-893d-0d5fd62db2c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7976db-2952-48fb-87f0-2295152a3b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Vaizdų žymė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23cabb-d263-4937-893d-0d5fd62db2c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790048a-e282-45cb-ad80-327e8e8777d5}" ma:internalName="TaxCatchAll" ma:showField="CatchAllData" ma:web="e623cabb-d263-4937-893d-0d5fd62db2c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623cabb-d263-4937-893d-0d5fd62db2cf" xsi:nil="true"/>
    <lcf76f155ced4ddcb4097134ff3c332f xmlns="ed7976db-2952-48fb-87f0-2295152a3b8a">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ISO690Nmerical.XSL" StyleName="ISO 690 – numerių nuorodos" Version="1987">
  <b:Source>
    <b:Tag>Bendras4</b:Tag>
    <b:SourceType>Book</b:SourceType>
    <b:Guid>{BECB98A8-EEB1-4611-9E48-1B378A954A7B}</b:Guid>
    <b:Title>0,4-35 kV Kertamųjų OL atjungimo grafiko forma, 1 lapas</b:Title>
    <b:RefOrder>4</b:RefOrder>
  </b:Source>
  <b:Source>
    <b:Tag>Bendras5</b:Tag>
    <b:SourceType>Book</b:SourceType>
    <b:Guid>{2E35B60E-C9D9-44B5-8F55-59C8719EC506}</b:Guid>
    <b:Title>Tipinė darbų-atjungimo grafiko forma, 1 lapas</b:Title>
    <b:RefOrder>3</b:RefOrder>
  </b:Source>
  <b:Source>
    <b:Tag>Bendras6</b:Tag>
    <b:SourceType>Book</b:SourceType>
    <b:Guid>{075BC133-D3C1-4660-880C-20FE4B8B3979}</b:Guid>
    <b:Title>Reikalavimai dokumentacijai, pateikiamai energetikos objekto statybos/rekonstravimo darbų techninio įvertinimo komisijai, 47 lapai</b:Title>
    <b:RefOrder>6</b:RefOrder>
  </b:Source>
  <b:Source>
    <b:Tag>Bendras7</b:Tag>
    <b:SourceType>Book</b:SourceType>
    <b:Guid>{A8DC1CD2-9B30-457E-85AD-7C9AE4DBB86B}</b:Guid>
    <b:Title>Reikalavimai dokumentacijai, pateikiamai energetikos objekto statybos/rekonstravimo darbų statybos užbaigimo komisijai, 3 lapai</b:Title>
    <b:RefOrder>7</b:RefOrder>
  </b:Source>
  <b:Source>
    <b:Tag>E8</b:Tag>
    <b:SourceType>Book</b:SourceType>
    <b:Guid>{98B339CD-BB74-4236-8A9C-74A72663ADA0}</b:Guid>
    <b:Title>Standartiniai techniniai reikalavimai kintamos srovės savųjų reikmių skydui, 7 lapai</b:Title>
    <b:RefOrder>32</b:RefOrder>
  </b:Source>
  <b:Source>
    <b:Tag>E9</b:Tag>
    <b:SourceType>Book</b:SourceType>
    <b:Guid>{19B811C3-5017-4147-9793-3AD83AEEA60B}</b:Guid>
    <b:Title>Standartiniai techniniai reikalavimai nuolatinės srovės savųjų reikmių skydui, 7 lapai</b:Title>
    <b:RefOrder>29</b:RefOrder>
  </b:Source>
  <b:Source>
    <b:Tag>E10</b:Tag>
    <b:SourceType>Book</b:SourceType>
    <b:Guid>{D4E20548-6C10-4021-9899-7A84B3A15510}</b:Guid>
    <b:Title>Standartiniai techniniai reikalavimai stacionariosioms akumuliatorių baterijoms, 3 lapai</b:Title>
    <b:RefOrder>30</b:RefOrder>
  </b:Source>
  <b:Source>
    <b:Tag>E11</b:Tag>
    <b:SourceType>Book</b:SourceType>
    <b:Guid>{4452C40B-8BD3-4818-9FB9-309B98EDCD86}</b:Guid>
    <b:Title>Standartiniai techniniai reikalavimai akumuliatorių baterijų įkrovikliams, 3 lapai</b:Title>
    <b:RefOrder>31</b:RefOrder>
  </b:Source>
  <b:Source>
    <b:Tag>E19</b:Tag>
    <b:SourceType>Book</b:SourceType>
    <b:Guid>{D726D501-08F0-4524-8E59-985492443970}</b:Guid>
    <b:Title>Reikalavimai 400-330-110 kV įtampos transformatorių pastočių įžeminimo kontūro įrengimui, 3 lapai</b:Title>
    <b:RefOrder>39</b:RefOrder>
  </b:Source>
  <b:Source>
    <b:Tag>E20</b:Tag>
    <b:SourceType>Book</b:SourceType>
    <b:Guid>{2026B7E3-4010-4A13-91B3-3F9079888DAE}</b:Guid>
    <b:Title>Standartiniai techniniai reikalavimai 400-330-110 kV įtampos transformatorių pastočių įžeminimo kontūro elementams, 2 lapai</b:Title>
    <b:RefOrder>40</b:RefOrder>
  </b:Source>
  <b:Source>
    <b:Tag>Bendrai7</b:Tag>
    <b:SourceType>Book</b:SourceType>
    <b:Guid>{AD17B63D-5E77-45D5-A00B-E4BDF4D82EC5}</b:Guid>
    <b:Title>Perdavimo tinklo operatyvinių ir techninių pavadinimų sudarymo ir žymėjimo tvarkos aprašas, 43 lapai</b:Title>
    <b:RefOrder>41</b:RefOrder>
  </b:Source>
  <b:Source>
    <b:Tag>E17</b:Tag>
    <b:SourceType>Book</b:SourceType>
    <b:Guid>{33FF4EC2-93E0-4180-88B7-8DD244A4E7BA}</b:Guid>
    <b:Title>Standartiniai techniniai reiklavimai 400-330-110 kV įtampos atraminiams izoliatoriams, 3 lapai</b:Title>
    <b:RefOrder>37</b:RefOrder>
  </b:Source>
  <b:Source>
    <b:Tag>RAA4</b:Tag>
    <b:SourceType>Book</b:SourceType>
    <b:Guid>{B210BA70-39AA-4CB4-8755-A7F11C6649FA}</b:Guid>
    <b:Title>Standartiniai techniniai reikalavimai lauko ir vidaus spintų vidinio montažo laidams, 2 lapai</b:Title>
    <b:RefOrder>55</b:RefOrder>
  </b:Source>
  <b:Source>
    <b:Tag>RAA5</b:Tag>
    <b:SourceType>Book</b:SourceType>
    <b:Guid>{581B9BA0-D7BD-4151-8BEA-776E6FB153B0}</b:Guid>
    <b:Title>Standartiniai techniniai reikalavimai relinės apsaugos ir automatikos vidaus spintoms, 7 lapai</b:Title>
    <b:RefOrder>56</b:RefOrder>
  </b:Source>
  <b:Source>
    <b:Tag>RAA6</b:Tag>
    <b:SourceType>Book</b:SourceType>
    <b:Guid>{8424F1FA-EAC6-460B-B44B-34285AD6CC55}</b:Guid>
    <b:Title>Pagrindinių ir kitų RAA įrenginių sąrankos RAA vidaus spintose Užsakovo patikrinimo protokolas gamyklinių bandymų metu, 10 lapų</b:Title>
    <b:RefOrder>57</b:RefOrder>
  </b:Source>
  <b:Source>
    <b:Tag>AS1</b:Tag>
    <b:SourceType>Book</b:SourceType>
    <b:Guid>{22E66CEA-E8DF-4F16-9A95-BFD346390239}</b:Guid>
    <b:Title> Standartiniai techniniai reikalavimai magnetinio kontakto, 1 lapas</b:Title>
    <b:RefOrder>86</b:RefOrder>
  </b:Source>
  <b:Source>
    <b:Tag>AS8</b:Tag>
    <b:SourceType>Book</b:SourceType>
    <b:Guid>{19271FD1-A430-4DFE-81FB-28275F8CEC75}</b:Guid>
    <b:Title>Standartiniai techniniai reikalavimai lauko judesio davikliui, 1 lapas</b:Title>
    <b:RefOrder>92</b:RefOrder>
  </b:Source>
  <b:Source>
    <b:Tag>EEA2</b:Tag>
    <b:SourceType>Book</b:SourceType>
    <b:Guid>{DFD85290-9A2F-4313-91E5-B3CB3333A6BF}</b:Guid>
    <b:Title>Standartiniai techniniai reikalvimai elektros skaitiklių komercinių duomenų nuskaitymo valdikliams (KDV), 8 lapai</b:Title>
    <b:RefOrder>82</b:RefOrder>
  </b:Source>
  <b:Source>
    <b:Tag>ER3</b:Tag>
    <b:SourceType>Book</b:SourceType>
    <b:Guid>{D02886AB-B618-4E6F-990C-BCE6A72FAD1F}</b:Guid>
    <b:Title>Tipiniai reikalavimai skaidulų paskirstymo įrenginio projektavimui, 2 lapai</b:Title>
    <b:RefOrder>69</b:RefOrder>
  </b:Source>
  <b:Source>
    <b:Tag>AS5</b:Tag>
    <b:SourceType>Book</b:SourceType>
    <b:Guid>{992EDA27-CEB4-4AE3-9F5C-F68908D4C47B}</b:Guid>
    <b:Title>Standartiniai techniniai reikalavimai valdomai vaizdo kamerai, 2 lapai</b:Title>
    <b:RefOrder>89</b:RefOrder>
  </b:Source>
  <b:Source>
    <b:Tag>ER11</b:Tag>
    <b:SourceType>Book</b:SourceType>
    <b:Guid>{5F02D48B-6092-40FC-9352-BAF3C804D6ED}</b:Guid>
    <b:Title>Įrenginių ryšio protokolų nustatymo lentelės ir įrenginių sąrašas, 1 lapas</b:Title>
    <b:RefOrder>79</b:RefOrder>
  </b:Source>
  <b:Source>
    <b:Tag>Statyba9</b:Tag>
    <b:SourceType>Book</b:SourceType>
    <b:Guid>{B9F9C487-F6EB-47E8-9BAF-07B480D5E2D8}</b:Guid>
    <b:Title>330-110 kV įtampos transformatorinių pastočių ir atvirų skirstyklų gelžbetoninių antžeminių kabelių kanalų standartiniai techniniai reikalavimai, 2 lapai</b:Title>
    <b:RefOrder>15</b:RefOrder>
  </b:Source>
  <b:Source>
    <b:Tag>Statyba10</b:Tag>
    <b:SourceType>Book</b:SourceType>
    <b:Guid>{88ED7132-54C0-4956-9617-285A7ABC59D9}</b:Guid>
    <b:Title>330-110 kV įtampos transformatorių pastočių atvirų skirstyklų ir kabelinių linijų įgilintų gelžbetoninių kabelinių kanalų standartiniai techniniai reikalavimai, 2 lapai</b:Title>
    <b:RefOrder>16</b:RefOrder>
  </b:Source>
  <b:Source>
    <b:Tag>TSPI3</b:Tag>
    <b:SourceType>Book</b:SourceType>
    <b:Guid>{EA9691CE-1FE6-4E9A-93EE-6E9F4025E3E4}</b:Guid>
    <b:Title>Reiklavimai telekomunikacijų ir TSPĮ elektrinio maitinimo nuo NSSRS projektavimui, 3 lapai</b:Title>
    <b:RefOrder>65</b:RefOrder>
  </b:Source>
  <b:Source>
    <b:Tag>AS10</b:Tag>
    <b:SourceType>Book</b:SourceType>
    <b:Guid>{FDDD06FD-B305-4674-9441-6C382053CB3D}</b:Guid>
    <b:Title>Standartiniai techniniai reiklavimai serijinio rakinimo sistemos cilindrams, 1 lapas</b:Title>
    <b:RefOrder>94</b:RefOrder>
  </b:Source>
  <b:Source>
    <b:Tag>LIT</b:Tag>
    <b:SourceType>Book</b:SourceType>
    <b:Guid>{5BDDD821-9828-4946-B789-4E54FBB03804}</b:Guid>
    <b:Title>LITGRID AB reikalavimai techninių projektų sudėčiai, 12 lapų</b:Title>
    <b:RefOrder>5</b:RefOrder>
  </b:Source>
  <b:Source>
    <b:Tag>Bendras8</b:Tag>
    <b:SourceType>Book</b:SourceType>
    <b:Guid>{BECB3736-1223-40EF-A5C7-27B6E690F982}</b:Guid>
    <b:Title>Skirstyklos demontuojamų įrenginių, perduodamų į LITGRID AB avarinį rezervą, sąrašas, 1 lapas</b:Title>
    <b:RefOrder>21</b:RefOrder>
  </b:Source>
  <b:Source>
    <b:Tag>Sta2</b:Tag>
    <b:SourceType>Book</b:SourceType>
    <b:Guid>{615FB635-A474-43F2-851D-47E2805C85F4}</b:Guid>
    <b:Title>Standartiniai techniniai reikalavimai 110 kV matavimo transformatoriams, 11 lapų</b:Title>
    <b:RefOrder>27</b:RefOrder>
  </b:Source>
  <b:Source>
    <b:Tag>1101</b:Tag>
    <b:SourceType>Book</b:SourceType>
    <b:Guid>{47E2B5C4-A3C5-413E-879D-BBA0B08582D7}</b:Guid>
    <b:Title>Standartiniai techniniai reikalavimai 400-110 kV įtampos OL laidų ir žaibosaugos trosų be ŠK varžtinio tipo tempiamiesiems gnybtams, 3 lapai</b:Title>
    <b:RefOrder>47</b:RefOrder>
  </b:Source>
  <b:Source>
    <b:Tag>1102</b:Tag>
    <b:SourceType>Book</b:SourceType>
    <b:Guid>{8FFEE83F-5C56-42CB-9343-427C4520FD27}</b:Guid>
    <b:Title>Standartiniai techniniai reikalavimai 400-110 kV įtampos OL laidų ir žaibosaugos trosų be ŠK presuojamo tipo tempiamiesiems gnybtams, 3 lapai</b:Title>
    <b:RefOrder>48</b:RefOrder>
  </b:Source>
  <b:Source>
    <b:Tag>1103</b:Tag>
    <b:SourceType>Book</b:SourceType>
    <b:Guid>{3B2F5F6B-BCC1-41ED-84EC-CF95745C655E}</b:Guid>
    <b:Title>Standartiniai techniniai reikalavimai 400-110 kV įtampos OL laidų ir žaibosaugos trosų be ŠK pleištinio tipo tempiamiesiems gnybtams, 3 lapai</b:Title>
    <b:RefOrder>49</b:RefOrder>
  </b:Source>
  <b:Source>
    <b:Tag>Statyba7</b:Tag>
    <b:SourceType>Book</b:SourceType>
    <b:Guid>{F0D22CC9-CC0F-4C3D-92DD-9A0C77569610}</b:Guid>
    <b:Title>330-110 kV įtampos transformatorinių pastočių ir atvirų skirstyklų tvorų standartiniai techniniai reikalavimai, 3 lapai</b:Title>
    <b:RefOrder>20</b:RefOrder>
  </b:Source>
  <b:Source>
    <b:Tag>EL8</b:Tag>
    <b:SourceType>Book</b:SourceType>
    <b:Guid>{2227AE5A-F568-49E2-84E1-BFBEC93C312B}</b:Guid>
    <b:Title>Standartiniai techniniai reikalavimai 330-110 kV įtampos oro linijų stikliniams lėkštiniams izoliatoriams, 2 lapai</b:Title>
    <b:RefOrder>36</b:RefOrder>
  </b:Source>
  <b:Source>
    <b:Tag>EL4</b:Tag>
    <b:SourceType>Book</b:SourceType>
    <b:Guid>{1E9B33F1-AAAF-4B3F-8441-389F2C7DFA05}</b:Guid>
    <b:Title>Standartiniai techniniai reikalavimai 400-110 kV įtampos oro linijų žaibosaugos trosams (be šviesolaidinio kabelio), 3 lapai</b:Title>
    <b:RefOrder>43</b:RefOrder>
  </b:Source>
  <b:Source>
    <b:Tag>STATYBA2</b:Tag>
    <b:SourceType>Book</b:SourceType>
    <b:Guid>{2E0B59EB-F9A4-425C-A2E6-2C4E5F789C9B}</b:Guid>
    <b:Title>400-110 kV įtampos transformatorių pastočių valdymo pulto standartiniai techniniai reikalavimai, 7 lapai</b:Title>
    <b:RefOrder>13</b:RefOrder>
  </b:Source>
  <b:Source>
    <b:Tag>SP</b:Tag>
    <b:SourceType>Book</b:SourceType>
    <b:Guid>{49BE9425-22C5-4DF9-A80C-9B86B1C8FCE6}</b:Guid>
    <b:Title>400-110 kV įtampos transformatorių pastočių ir atvirų skyrstyklų projektavimo užduoties sklypo plano tipiniai mazgai, 4 lapai</b:Title>
    <b:RefOrder>18</b:RefOrder>
  </b:Source>
  <b:Source>
    <b:Tag>Statyba3</b:Tag>
    <b:SourceType>Book</b:SourceType>
    <b:Guid>{A290874F-E578-471A-AE2A-F75CC542FC88}</b:Guid>
    <b:Title>400-110 kV įtampos transformatorių pastočių kondicionierių ir jų jungiamųjų dalių įrangos standartiniai techniniai reikalavimai, 4 lapai</b:Title>
    <b:RefOrder>14</b:RefOrder>
  </b:Source>
  <b:Source>
    <b:Tag>ER7</b:Tag>
    <b:SourceType>Book</b:SourceType>
    <b:Guid>{6423E0F9-1B7E-40C9-85DB-4864261E24FE}</b:Guid>
    <b:Title>Standartiniai techniniai reikalavimai bendros paskirties duomenų tinklo komutatoriams, 5 lapai</b:Title>
    <b:RefOrder>84</b:RefOrder>
  </b:Source>
  <b:Source>
    <b:Tag>Bendras3</b:Tag>
    <b:SourceType>Book</b:SourceType>
    <b:Guid>{B30D915D-EC08-433B-B681-E20008E5B05D}</b:Guid>
    <b:Title>Perdavimo sistemos operatoriaus ir tinklų naudotojo tarpusavio santykių nuostatų eksploatuojant elektros įrenginius standartinės sąlygos, 46 lapai</b:Title>
    <b:RefOrder>63</b:RefOrder>
  </b:Source>
  <b:Source>
    <b:Tag>ER2</b:Tag>
    <b:SourceType>Book</b:SourceType>
    <b:Guid>{B8D5DF3B-7D42-4446-95C6-ED026A78A35D}</b:Guid>
    <b:Title>Standartiniai techniniai reikalavimai jungiamiesiams šviesolaidiniams kabeliams, 2 lapai</b:Title>
    <b:RefOrder>72</b:RefOrder>
  </b:Source>
  <b:Source>
    <b:Tag>E14</b:Tag>
    <b:SourceType>Book</b:SourceType>
    <b:Guid>{37592105-6203-46B2-AC93-8D006BE50E7D}</b:Guid>
    <b:Title>Standartiniai techniniai reikalavimai 400-110 kV vamzdiniams laidininkams, 2 lapai</b:Title>
    <b:RefOrder>34</b:RefOrder>
  </b:Source>
  <b:Source>
    <b:Tag>AS</b:Tag>
    <b:SourceType>Book</b:SourceType>
    <b:Guid>{3843893E-C699-47BA-AB1B-701879A61A9A}</b:Guid>
    <b:Title>Standartiniai techniniai reikalavimai apsauginės siganalizacijos centralei, 2 lapai</b:Title>
    <b:RefOrder>85</b:RefOrder>
  </b:Source>
  <b:Source>
    <b:Tag>Satyba5</b:Tag>
    <b:SourceType>Book</b:SourceType>
    <b:Guid>{BE6F711D-3FF6-440E-9DD5-6AAE71E66E62}</b:Guid>
    <b:Title>Standartiniai techniniai reikalavimai žemos įtampos kabelių apsauginiams vamzdžiams įrengiamiems nuo žemės lygio iki įrenginių pavarų/gnybtų spintų, 3 lapai</b:Title>
    <b:RefOrder>17</b:RefOrder>
  </b:Source>
  <b:Source>
    <b:Tag>RAA7</b:Tag>
    <b:SourceType>Book</b:SourceType>
    <b:Guid>{49C53199-5DE0-476C-BBFC-34C250759717}</b:Guid>
    <b:Title>Standartiniai techniniai reikalavimai lauko tarpinių gnybtynų spintoms, 7 lapai</b:Title>
    <b:RefOrder>59</b:RefOrder>
  </b:Source>
  <b:Source>
    <b:Tag>TSPI2</b:Tag>
    <b:SourceType>Book</b:SourceType>
    <b:Guid>{EE064B07-E255-4B17-99F9-CC738706ACE9}</b:Guid>
    <b:Title>Standartiniai techniniai reikalavimai pastočių laiko sinchronizavimo įrengiams, 5 lapai</b:Title>
    <b:RefOrder>64</b:RefOrder>
  </b:Source>
  <b:Source>
    <b:Tag>Bendrai8</b:Tag>
    <b:SourceType>Book</b:SourceType>
    <b:Guid>{1D706DAF-4A6F-4358-A50B-983F1A2ED990}</b:Guid>
    <b:Title>Standartiniai techniniai reikalavimai pirminių įrenginių techninių duomenų lentelėms, 31 lapas</b:Title>
    <b:RefOrder>42</b:RefOrder>
  </b:Source>
  <b:Source>
    <b:Tag>EEA3</b:Tag>
    <b:SourceType>Book</b:SourceType>
    <b:Guid>{F99AA460-B4D7-4137-A1AF-14CC54F0F4C2}</b:Guid>
    <b:Title>Standartiniai techniniai reiklavimai elektros skaitiklių momentinių duomenų nustatymo valdikliams (MDV), 10 lapų</b:Title>
    <b:RefOrder>83</b:RefOrder>
  </b:Source>
  <b:Source>
    <b:Tag>AS12</b:Tag>
    <b:SourceType>Book</b:SourceType>
    <b:Guid>{2D7F5CD7-29EF-4E63-A0F9-5C520E9384D3}</b:Guid>
    <b:Title>Standartiniai techniniai reiklavimai serijinio rakinimo sistemos pakabinamoms spynoms, 1 lapas</b:Title>
    <b:RefOrder>95</b:RefOrder>
  </b:Source>
  <b:Source>
    <b:Tag>ER5</b:Tag>
    <b:SourceType>Book</b:SourceType>
    <b:Guid>{B01796E9-7BBE-47BD-8603-8AFC5401D6DD}</b:Guid>
    <b:Title>Standartiniai techniniai reiklavimai MPLS maršutizatoriui, 5 lapai</b:Title>
    <b:RefOrder>75</b:RefOrder>
  </b:Source>
  <b:Source>
    <b:Tag>ER10</b:Tag>
    <b:SourceType>Book</b:SourceType>
    <b:Guid>{655FFEBD-6266-44EB-B320-D7584D1ECB2A}</b:Guid>
    <b:Title>Tipinė Litgrid AB transformatorių pastotės duomenų tinklo struktūrinė schema, 1 lapas</b:Title>
    <b:RefOrder>78</b:RefOrder>
  </b:Source>
  <b:Source>
    <b:Tag>TSPI4</b:Tag>
    <b:SourceType>Book</b:SourceType>
    <b:Guid>{439F6EB1-7014-41DD-BC07-EF213C803BAE}</b:Guid>
    <b:Title>Standartiniai techniniai reikalavimai telekomunikacijų vidaus spintoms valdymo pultuose ir ryšių aparatinėse, 5 lapai</b:Title>
    <b:RefOrder>66</b:RefOrder>
  </b:Source>
  <b:Source>
    <b:Tag>E12</b:Tag>
    <b:SourceType>Book</b:SourceType>
    <b:Guid>{F88AA76B-739E-4756-BDFB-3C020F68C021}</b:Guid>
    <b:Title>Perdavimo tinklo transformatorių pastočių ir skirstyklų savųjų reikmių maitinimo techniniai reikalavimai, 11 lapų</b:Title>
    <b:RefOrder>28</b:RefOrder>
  </b:Source>
  <b:Source>
    <b:Tag>AS2</b:Tag>
    <b:SourceType>Book</b:SourceType>
    <b:Guid>{E031B39F-ECDF-484B-8901-5CC08A633601}</b:Guid>
    <b:Title>Standartiniai techniniai reiklavimai vidaus judesio davikliui, 1 lapas</b:Title>
    <b:RefOrder>87</b:RefOrder>
  </b:Source>
  <b:Source>
    <b:Tag>RAA</b:Tag>
    <b:SourceType>Book</b:SourceType>
    <b:Guid>{FC61DCD2-1B80-4571-BE44-E81BBD9C0DA7}</b:Guid>
    <b:Title>RAA kompleksinių bandymų aprašas V1.1 24 lapai</b:Title>
    <b:RefOrder>51</b:RefOrder>
  </b:Source>
  <b:Source>
    <b:Tag>EL5</b:Tag>
    <b:SourceType>Book</b:SourceType>
    <b:Guid>{F9A63A4C-2BB4-41B9-9601-43CE5D4B99C2}</b:Guid>
    <b:Title>Standartiniai techniniai reikalavimai 400-110 kV įtampos oro linijų aliuminius su plieninių vijų šerdimi laidus laikantiems gnybtams, 3 lapai</b:Title>
    <b:RefOrder>44</b:RefOrder>
  </b:Source>
  <b:Source>
    <b:Tag>EL6</b:Tag>
    <b:SourceType>Book</b:SourceType>
    <b:Guid>{E60DCEF3-6272-4514-ACB0-DBC9D1934F3F}</b:Guid>
    <b:Title>Standartiniai techniniai reikalavimai 110 kV įtampos oro linijų vibracijos slopintuvams (Stokbridžo tipo), 3 lapai</b:Title>
    <b:RefOrder>45</b:RefOrder>
  </b:Source>
  <b:Source>
    <b:Tag>EL9</b:Tag>
    <b:SourceType>Book</b:SourceType>
    <b:Guid>{2A083D43-D25E-4B99-8D3D-4D397B95F5FC}</b:Guid>
    <b:Title>Standartiniai techniniai reikalavimai 400-110 kV įtampos OL neizoliuotiems aliumininiams su plieninių vijų šerdimi laidams, 4 lapai</b:Title>
    <b:RefOrder>46</b:RefOrder>
  </b:Source>
  <b:Source>
    <b:Tag>PVA</b:Tag>
    <b:SourceType>Book</b:SourceType>
    <b:Guid>{4FE69CC0-FAB2-4FF2-B29F-5A229D8F0FE6}</b:Guid>
    <b:Title>Perdavimo tinklo transformatorių pastočių ir skirstyklų įrangos nuotolinio valdymo reikalavimų aprašas, 287 lapai</b:Title>
    <b:RefOrder>61</b:RefOrder>
  </b:Source>
  <b:Source>
    <b:Tag>Tip1</b:Tag>
    <b:SourceType>Book</b:SourceType>
    <b:Guid>{B1D94E8B-958A-4B71-98D0-8839CF409BA7}</b:Guid>
    <b:Title>Tipiniai reikalavimai ryšių apsauginiams vamzdžiams, 3 lapai</b:Title>
    <b:RefOrder>70</b:RefOrder>
  </b:Source>
  <b:Source>
    <b:Tag>Tip2</b:Tag>
    <b:SourceType>Book</b:SourceType>
    <b:Guid>{90F4398D-5D31-40F4-8138-F6211DE578D1}</b:Guid>
    <b:Title>Tipiniai reikalavimai ryšio šuliniams, 2 lapai</b:Title>
    <b:RefOrder>71</b:RefOrder>
  </b:Source>
  <b:Source>
    <b:Tag>ER4</b:Tag>
    <b:SourceType>Book</b:SourceType>
    <b:Guid>{B13E7957-7D00-44CF-968B-385358D42499}</b:Guid>
    <b:Title>Standartiniai techniniai reikalavimai telekomunikacijų maitinimo šaltiniui, 2 lapai</b:Title>
    <b:RefOrder>73</b:RefOrder>
  </b:Source>
  <b:Source>
    <b:Tag>ER01</b:Tag>
    <b:SourceType>Book</b:SourceType>
    <b:Guid>{DC355BBF-DB26-408B-B5A6-48907D67960E}</b:Guid>
    <b:Title>Standartiniai techniniai reikalavimai radijo relinei įrangai, 4 lapai</b:Title>
    <b:RefOrder>74</b:RefOrder>
  </b:Source>
  <b:Source>
    <b:Tag>ER05</b:Tag>
    <b:SourceType>Book</b:SourceType>
    <b:Guid>{211359D0-C5FA-429C-9A47-483F0767BCB9}</b:Guid>
    <b:Title>Standartiniai techniniai reikalavimai ethernet terpės keitikliams, 3 lapai</b:Title>
    <b:RefOrder>77</b:RefOrder>
  </b:Source>
  <b:Source>
    <b:Tag>Bendrai1</b:Tag>
    <b:SourceType>BookSection</b:SourceType>
    <b:Guid>{E6647E2A-6FAE-46A5-96FA-23290FB49CA8}</b:Guid>
    <b:Title>LITGRID AB reikalavimai Techninio projekto techninių specifikacijų sudarymui, 17 lapų</b:Title>
    <b:LCID>lt-LT</b:LCID>
    <b:RefOrder>1</b:RefOrder>
  </b:Source>
  <b:Source>
    <b:Tag>EL7</b:Tag>
    <b:SourceType>Book</b:SourceType>
    <b:Guid>{B4238860-FA80-429F-B127-FBB10A3AF895}</b:Guid>
    <b:Title>Standartiniai techniniai reikalavimai 400-110 kV pastotėse naudojamiems lankstiems srovėlaidžiams (laidams), 3 lapai</b:Title>
    <b:RefOrder>35</b:RefOrder>
  </b:Source>
  <b:Source>
    <b:Tag>E18</b:Tag>
    <b:SourceType>Book</b:SourceType>
    <b:Guid>{23AE2BC2-070E-488D-8D37-95607D91D48F}</b:Guid>
    <b:Title>Standartiniai techniniai reikalavimai 400-330-110 kV pirminių įrenginių prijungimo gnybtams, 6 lapai</b:Title>
    <b:RefOrder>38</b:RefOrder>
  </b:Source>
  <b:Source>
    <b:Tag>RAA1</b:Tag>
    <b:SourceType>Book</b:SourceType>
    <b:Guid>{2F441CFC-2F83-4AFF-B8A4-EAAC43C0FD00}</b:Guid>
    <b:Title>Standartiniai techniniai reikalavimai 400/330/110/10 kV TP mikroprocesorinėms relinės apsaugos ir automatikos relėms ir valdikliams, 10 lapų</b:Title>
    <b:RefOrder>52</b:RefOrder>
  </b:Source>
  <b:Source>
    <b:Tag>RAA3</b:Tag>
    <b:SourceType>Book</b:SourceType>
    <b:Guid>{FF903A86-477B-4A66-B81D-D83F671635B5}</b:Guid>
    <b:Title>Standartiniai techniniai reikalavimai kontroliniams kabeliams jungiantiems relinės apsaugos/automatikos ir atviros skirstyklos pirminius įrenginius, 6 lapai</b:Title>
    <b:RefOrder>54</b:RefOrder>
  </b:Source>
  <b:Source>
    <b:Tag>RArel</b:Tag>
    <b:SourceType>Book</b:SourceType>
    <b:Guid>{16BB215A-23DD-4E8D-AC45-4F7750511BE5}</b:Guid>
    <b:Title>Standartiniai techniniai reikalavimai RAA elektros grandinių elektromechaninėms relėms, 6 lapai.</b:Title>
    <b:RefOrder>58</b:RefOrder>
  </b:Source>
  <b:Source>
    <b:Tag>RAA8</b:Tag>
    <b:SourceType>Book</b:SourceType>
    <b:Guid>{95463F06-4DA2-4B53-8F13-D5D99173A3F9}</b:Guid>
    <b:Title>Pagrindinių ir kitų RAA įrenginių sąrankos lauko tarpinių gnybtynų spintose Užsakovo patikrinimo protokolas gamyklinių bandymų metu, 9 lapai</b:Title>
    <b:RefOrder>60</b:RefOrder>
  </b:Source>
  <b:Source>
    <b:Tag>Bedrai2</b:Tag>
    <b:SourceType>Book</b:SourceType>
    <b:Guid>{4EEFA9F7-EE46-4E08-A532-5C00331779F5}</b:Guid>
    <b:Title>Elektros tinklų ir įrenginių perkėlimo (rekonstravimo) sąlygos Nr. ISK21-50626, 3 lapai</b:Title>
    <b:RefOrder>2</b:RefOrder>
  </b:Source>
  <b:Source>
    <b:Tag>ED_saule</b:Tag>
    <b:SourceType>Book</b:SourceType>
    <b:Guid>{1E59DBA4-3EF9-40C8-A0EB-6BE3B47EC168}</b:Guid>
    <b:Title>Techniniai reikalavimai saulės elektrinei, 1 lapas</b:Title>
    <b:RefOrder>33</b:RefOrder>
  </b:Source>
  <b:Source>
    <b:Tag>Min</b:Tag>
    <b:SourceType>Book</b:SourceType>
    <b:Guid>{0C699BC9-B68F-480E-B57E-3F2E6231E81A}</b:Guid>
    <b:Title>Minimalūs informacijos saugos reikalavimai projektavimui ir diegimui V1.1, 10 lapų</b:Title>
    <b:RefOrder>8</b:RefOrder>
  </b:Source>
  <b:Source>
    <b:Tag>Min1</b:Tag>
    <b:SourceType>Book</b:SourceType>
    <b:Guid>{E3400846-AA48-456E-8838-238789C80DF8}</b:Guid>
    <b:Title>Minimalūs informacijos saugos reikalavimai paslaugų teikimui V1.1, 12 lapų</b:Title>
    <b:RefOrder>9</b:RefOrder>
  </b:Source>
  <b:Source>
    <b:Tag>330</b:Tag>
    <b:SourceType>Book</b:SourceType>
    <b:Guid>{B8490E74-8B22-48DB-A3B5-4A8919106C37}</b:Guid>
    <b:Title>330-110 kV įtampos transformatorinių pastočių ir atvirų skirstyklų elektros įrenginių gamyklinių gelzbetoninių pamatų standartiniai techniniai reikalavimai, 3 lapai</b:Title>
    <b:RefOrder>10</b:RefOrder>
  </b:Source>
  <b:Source>
    <b:Tag>3301</b:Tag>
    <b:SourceType>Book</b:SourceType>
    <b:Guid>{D4933F68-C9B1-48C2-9F7D-B5F431524190}</b:Guid>
    <b:Title>330-110 kV įtampos atvirų skirstyklų elektros įrenginius laikančių plieninių konstrukcijų standartiniai techniniai reikalavimai, 3 lapai</b:Title>
    <b:RefOrder>11</b:RefOrder>
  </b:Source>
  <b:Source>
    <b:Tag>110</b:Tag>
    <b:SourceType>Book</b:SourceType>
    <b:Guid>{A76599D8-3C19-41AC-8E3C-1FE35EAFE4EC}</b:Guid>
    <b:Title>110-400 kV įtampos pastočių, skirstyklų įrenginių ir oro linijų plieninių konstrukijų dengimo cinku karštuoju būdu standartiniai techniniai reikalavimai, 4 lapai</b:Title>
    <b:RefOrder>12</b:RefOrder>
  </b:Source>
  <b:Source>
    <b:Tag>Skyrikliai</b:Tag>
    <b:SourceType>Book</b:SourceType>
    <b:Guid>{83529161-6EC1-4ADD-B077-D48376B2B4AE}</b:Guid>
    <b:Title>Standartiniai techniniai reikalavimai 110 kV įtampos skyrikliams, 6 lapai</b:Title>
    <b:RefOrder>22</b:RefOrder>
  </b:Source>
  <b:Source>
    <b:Tag>Jungtuvai</b:Tag>
    <b:SourceType>Book</b:SourceType>
    <b:Guid>{49FD1DAA-0710-490E-9E9F-7E3E32424CC8}</b:Guid>
    <b:Title>Standartiniai techniniai reikalavimai 110 kV įtampos SF6 dujiniams jungtuvams, 8 lapai</b:Title>
    <b:RefOrder>23</b:RefOrder>
  </b:Source>
  <b:Source>
    <b:Tag>RAA2</b:Tag>
    <b:SourceType>Book</b:SourceType>
    <b:Guid>{B54708E1-0DE6-478F-BFE3-4042FD52B72B}</b:Guid>
    <b:Title>Litgrid AB Perdavimo tinklo 110 kV transformatorių pastočių standartinių relinės apsaugos ir automatikos funkcinių schemų išpildymo techniniuose projektuose aprašas, 24 lapai</b:Title>
    <b:RefOrder>53</b:RefOrder>
  </b:Source>
  <b:Source>
    <b:Tag>Sta1</b:Tag>
    <b:SourceType>Book</b:SourceType>
    <b:Guid>{36EEB365-DFE2-4B75-8D4D-488298944184}</b:Guid>
    <b:Title>Standartiniai techniniai reikalavimai 400-110 kV įtampos oro linijų stiklinių izoliatorių girliandų sudėčiai, 4 lapai</b:Title>
    <b:RefOrder>50</b:RefOrder>
  </b:Source>
  <b:Source>
    <b:Tag>TSPI</b:Tag>
    <b:SourceType>Book</b:SourceType>
    <b:Guid>{B20BE404-F157-458B-A1B9-CCC72A6E7C3A}</b:Guid>
    <b:Title>Standartiniai techniniai reikalavimai teleinformacijos surinkimo ir perdavimo įrenginiams, 8 lapai</b:Title>
    <b:RefOrder>62</b:RefOrder>
  </b:Source>
  <b:Source>
    <b:Tag>Tip</b:Tag>
    <b:SourceType>Book</b:SourceType>
    <b:Guid>{57417126-FD14-40B0-B64E-A70710CBC661}</b:Guid>
    <b:Title>Tipiniai reikalavimai šviesolaidinio kabelio projektavimui, 3 lapai</b:Title>
    <b:RefOrder>68</b:RefOrder>
  </b:Source>
  <b:Source>
    <b:Tag>Dangos</b:Tag>
    <b:SourceType>Book</b:SourceType>
    <b:Guid>{BB2BF6CC-A3B4-41DF-ACAF-540640751482}</b:Guid>
    <b:Title>330-110 kV įtampos transformatorių pastočių ir atvirų skirstyklų teritorijų dangų įrengimo standartiniai techniniai reikalavimai, 3 lapai</b:Title>
    <b:RefOrder>19</b:RefOrder>
  </b:Source>
  <b:Source>
    <b:Tag>E2</b:Tag>
    <b:SourceType>Book</b:SourceType>
    <b:Guid>{3CA66F70-B3DD-4F65-807D-E5FFA8593C16}</b:Guid>
    <b:Title>Standartiniai techniniai reikalavimai 110 kV įtampos viršįtampių ribotuvams 2 linijos iškrovos klasės, 5 lapai</b:Title>
    <b:RefOrder>24</b:RefOrder>
  </b:Source>
  <b:Source>
    <b:Tag>ER8</b:Tag>
    <b:SourceType>Book</b:SourceType>
    <b:Guid>{C383120D-A0BB-488A-9EF0-1E9BAE6A0D15}</b:Guid>
    <b:Title>Standartiniai techniniai reiklavimai pramoniniams duomenų tinklo komutatoriams, 5 lapai</b:Title>
    <b:RefOrder>76</b:RefOrder>
  </b:Source>
  <b:Source>
    <b:Tag>AS4</b:Tag>
    <b:SourceType>Book</b:SourceType>
    <b:Guid>{3DCDE1CD-E777-4DF5-A249-11029CC6B996}</b:Guid>
    <b:Title>Standartiniai techniniai reikalavimai įeigos kontrolės IP kontroleriui, 2 lapai</b:Title>
    <b:RefOrder>88</b:RefOrder>
  </b:Source>
  <b:Source>
    <b:Tag>AS6</b:Tag>
    <b:SourceType>Book</b:SourceType>
    <b:Guid>{E63427B9-51FB-4F73-8D22-74EE3B867E49}</b:Guid>
    <b:Title>Standartiniai techniniai reikalavimai fiksuotai vaizdo kamerai, 2 lapai</b:Title>
    <b:RefOrder>90</b:RefOrder>
  </b:Source>
  <b:Source>
    <b:Tag>AS7</b:Tag>
    <b:SourceType>Book</b:SourceType>
    <b:Guid>{C18B0E96-F43D-4847-B123-F1DF2722CFE2}</b:Guid>
    <b:Title>Standartiniai techniniai reikalavimai fiksuotai lauko vaizdo kamerai, 2 lapai</b:Title>
    <b:RefOrder>91</b:RefOrder>
  </b:Source>
  <b:Source>
    <b:Tag>GS</b:Tag>
    <b:SourceType>Book</b:SourceType>
    <b:Guid>{ABF454E7-C881-4AF3-8399-E710987F340F}</b:Guid>
    <b:Title>Standartiniai techniniai reikalavimai gaisro aptikimo centralei (kai saugomas patalpų plotas daugiau nei 200 m2), 5 lapai</b:Title>
    <b:RefOrder>93</b:RefOrder>
  </b:Source>
  <b:Source>
    <b:Tag>EAA3</b:Tag>
    <b:SourceType>Book</b:SourceType>
    <b:Guid>{5D5EA3B0-251F-4206-8368-D141E674687B}</b:Guid>
    <b:Title>Standartiniai techniniai reikalavimai vidaus kontrolinės (techninės) apskaitos spintos, 9 lapai</b:Title>
    <b:RefOrder>81</b:RefOrder>
  </b:Source>
  <b:Source>
    <b:Tag>EEA</b:Tag>
    <b:SourceType>Book</b:SourceType>
    <b:Guid>{5C77F9F3-0928-43AC-B119-96C1CEC04D09}</b:Guid>
    <b:Title>Standartiniai techniniai reikalavimai lauko komercinės apskaitos spintoms, 9 lapai</b:Title>
    <b:RefOrder>80</b:RefOrder>
  </b:Source>
  <b:Source>
    <b:Tag>E3</b:Tag>
    <b:SourceType>Book</b:SourceType>
    <b:Guid>{992B98FB-DA24-4867-880C-69A2FA7490D4}</b:Guid>
    <b:Title>Standartiniai techniniai reikalavimai 110 kV įtampos viršįtampių ribotuvams 3 linijos iškrovos klasės, 5 lapai</b:Title>
    <b:RefOrder>25</b:RefOrder>
  </b:Source>
  <b:Source>
    <b:Tag>E4</b:Tag>
    <b:SourceType>Book</b:SourceType>
    <b:Guid>{4AFC6CA0-6C06-4B75-AB3A-61ED8A87E65F}</b:Guid>
    <b:Title>Apibendrinti reikalavimai viršįtampių ribotuvų įrengimui 110 kV transformatorių pastotėse, 6 lapai</b:Title>
    <b:RefOrder>26</b:RefOrder>
  </b:Source>
  <b:Source>
    <b:Tag>Nutraukimas</b:Tag>
    <b:SourceType>Book</b:SourceType>
    <b:Guid>{125DC7CF-9722-4DD6-B983-9B837B0F4022}</b:Guid>
    <b:Author>
      <b:Author>
        <b:NameList>
          <b:Person>
            <b:Last>Tipinis ryšio nutraukimo darbų planas</b:Last>
            <b:First>1</b:First>
            <b:Middle>lapas</b:Middle>
          </b:Person>
        </b:NameList>
      </b:Author>
    </b:Author>
    <b:RefOrder>67</b:RefOrder>
  </b:Source>
</b:Sourc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EADA490-DA63-4DA8-8B5E-9CAB31F0B915}"/>
</file>

<file path=customXml/itemProps3.xml><?xml version="1.0" encoding="utf-8"?>
<ds:datastoreItem xmlns:ds="http://schemas.openxmlformats.org/officeDocument/2006/customXml" ds:itemID="{675C13C2-1F77-4F63-8FAF-D886C0EDB673}">
  <ds:schemaRefs>
    <ds:schemaRef ds:uri="http://schemas.microsoft.com/office/2006/documentManagement/types"/>
    <ds:schemaRef ds:uri="http://purl.org/dc/elements/1.1/"/>
    <ds:schemaRef ds:uri="http://schemas.microsoft.com/office/2006/metadata/properties"/>
    <ds:schemaRef ds:uri="ed7976db-2952-48fb-87f0-2295152a3b8a"/>
    <ds:schemaRef ds:uri="http://purl.org/dc/terms/"/>
    <ds:schemaRef ds:uri="http://schemas.microsoft.com/office/infopath/2007/PartnerControls"/>
    <ds:schemaRef ds:uri="http://schemas.openxmlformats.org/package/2006/metadata/core-properties"/>
    <ds:schemaRef ds:uri="e623cabb-d263-4937-893d-0d5fd62db2cf"/>
    <ds:schemaRef ds:uri="http://www.w3.org/XML/1998/namespace"/>
    <ds:schemaRef ds:uri="http://purl.org/dc/dcmitype/"/>
  </ds:schemaRefs>
</ds:datastoreItem>
</file>

<file path=customXml/itemProps4.xml><?xml version="1.0" encoding="utf-8"?>
<ds:datastoreItem xmlns:ds="http://schemas.openxmlformats.org/officeDocument/2006/customXml" ds:itemID="{8A152AA8-40F6-4B8F-A6DD-447B4AC2DDE4}">
  <ds:schemaRefs>
    <ds:schemaRef ds:uri="http://schemas.openxmlformats.org/officeDocument/2006/bibliography"/>
  </ds:schemaRefs>
</ds:datastoreItem>
</file>

<file path=customXml/itemProps5.xml><?xml version="1.0" encoding="utf-8"?>
<ds:datastoreItem xmlns:ds="http://schemas.openxmlformats.org/officeDocument/2006/customXml" ds:itemID="{E82256B4-D6CA-4584-AD73-21D3F5139D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Rasto blankas LT</Template>
  <TotalTime>55</TotalTime>
  <Pages>44</Pages>
  <Words>23684</Words>
  <Characters>135003</Characters>
  <Application>Microsoft Office Word</Application>
  <DocSecurity>0</DocSecurity>
  <Lines>1125</Lines>
  <Paragraphs>316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Adresatas</vt:lpstr>
      <vt:lpstr>Adresatas</vt:lpstr>
    </vt:vector>
  </TitlesOfParts>
  <Company>RIC</Company>
  <LinksUpToDate>false</LinksUpToDate>
  <CharactersWithSpaces>158371</CharactersWithSpaces>
  <SharedDoc>false</SharedDoc>
  <HLinks>
    <vt:vector size="12" baseType="variant">
      <vt:variant>
        <vt:i4>5046395</vt:i4>
      </vt:variant>
      <vt:variant>
        <vt:i4>20</vt:i4>
      </vt:variant>
      <vt:variant>
        <vt:i4>0</vt:i4>
      </vt:variant>
      <vt:variant>
        <vt:i4>5</vt:i4>
      </vt:variant>
      <vt:variant>
        <vt:lpwstr>mailto:info@lietuvosenergija.lt</vt:lpwstr>
      </vt:variant>
      <vt:variant>
        <vt:lpwstr/>
      </vt:variant>
      <vt:variant>
        <vt:i4>5046395</vt:i4>
      </vt:variant>
      <vt:variant>
        <vt:i4>12</vt:i4>
      </vt:variant>
      <vt:variant>
        <vt:i4>0</vt:i4>
      </vt:variant>
      <vt:variant>
        <vt:i4>5</vt:i4>
      </vt:variant>
      <vt:variant>
        <vt:lpwstr>mailto:info@lietuvosenergija.lt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Adresatas</dc:title>
  <dc:subject/>
  <dc:creator>Matas Gvazdaitis</dc:creator>
  <cp:keywords/>
  <dc:description/>
  <cp:lastModifiedBy>Aušvydas Šedys</cp:lastModifiedBy>
  <cp:revision>21</cp:revision>
  <cp:lastPrinted>2020-06-11T06:53:00Z</cp:lastPrinted>
  <dcterms:created xsi:type="dcterms:W3CDTF">2021-06-18T04:15:00Z</dcterms:created>
  <dcterms:modified xsi:type="dcterms:W3CDTF">2024-06-12T09:32:00Z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0x010100B0F58ADA092FE948926259E02A5CBCEA</vt:lpwstr>
  </property>
  <property fmtid="{D5CDD505-2E9C-101B-9397-08002B2CF9AE}" pid="4" name="_dlc_DocIdItemGuid">
    <vt:lpwstr>8e72f5ef-5327-48a0-9204-daca125c5731</vt:lpwstr>
  </property>
  <property fmtid="{D5CDD505-2E9C-101B-9397-08002B2CF9AE}" pid="5" name="MediaServiceImageTags">
    <vt:lpwstr/>
  </property>
  <property fmtid="{D5CDD505-2E9C-101B-9397-08002B2CF9AE}" pid="6" name="MSIP_Label_32ae7b5d-0aac-474b-ae2b-02c331ef2874_Enabled">
    <vt:lpwstr>true</vt:lpwstr>
  </property>
  <property fmtid="{D5CDD505-2E9C-101B-9397-08002B2CF9AE}" pid="7" name="MSIP_Label_32ae7b5d-0aac-474b-ae2b-02c331ef2874_SetDate">
    <vt:lpwstr>2024-06-12T09:31:43Z</vt:lpwstr>
  </property>
  <property fmtid="{D5CDD505-2E9C-101B-9397-08002B2CF9AE}" pid="8" name="MSIP_Label_32ae7b5d-0aac-474b-ae2b-02c331ef2874_Method">
    <vt:lpwstr>Privileged</vt:lpwstr>
  </property>
  <property fmtid="{D5CDD505-2E9C-101B-9397-08002B2CF9AE}" pid="9" name="MSIP_Label_32ae7b5d-0aac-474b-ae2b-02c331ef2874_Name">
    <vt:lpwstr>VIDINĖ</vt:lpwstr>
  </property>
  <property fmtid="{D5CDD505-2E9C-101B-9397-08002B2CF9AE}" pid="10" name="MSIP_Label_32ae7b5d-0aac-474b-ae2b-02c331ef2874_SiteId">
    <vt:lpwstr>86bcf768-7bcf-4cd6-b041-b219988b7a9c</vt:lpwstr>
  </property>
  <property fmtid="{D5CDD505-2E9C-101B-9397-08002B2CF9AE}" pid="11" name="MSIP_Label_32ae7b5d-0aac-474b-ae2b-02c331ef2874_ActionId">
    <vt:lpwstr>48bf9347-60ec-4f00-948a-1523b5311e33</vt:lpwstr>
  </property>
  <property fmtid="{D5CDD505-2E9C-101B-9397-08002B2CF9AE}" pid="12" name="MSIP_Label_32ae7b5d-0aac-474b-ae2b-02c331ef2874_ContentBits">
    <vt:lpwstr>0</vt:lpwstr>
  </property>
</Properties>
</file>